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9803CA6" w14:textId="77777777" w:rsidR="009B1CD0" w:rsidRPr="00E96190" w:rsidRDefault="009B1CD0" w:rsidP="00844DAA">
      <w:pPr>
        <w:tabs>
          <w:tab w:val="left" w:pos="851"/>
        </w:tabs>
        <w:spacing w:before="60" w:after="60"/>
        <w:jc w:val="center"/>
        <w:rPr>
          <w:rFonts w:ascii="Arial" w:hAnsi="Arial" w:cs="Arial"/>
          <w:sz w:val="22"/>
          <w:szCs w:val="22"/>
        </w:rPr>
      </w:pPr>
    </w:p>
    <w:tbl>
      <w:tblPr>
        <w:tblW w:w="10434" w:type="dxa"/>
        <w:tblInd w:w="-15" w:type="dxa"/>
        <w:tblLayout w:type="fixed"/>
        <w:tblCellMar>
          <w:left w:w="70" w:type="dxa"/>
          <w:right w:w="70" w:type="dxa"/>
        </w:tblCellMar>
        <w:tblLook w:val="0000" w:firstRow="0" w:lastRow="0" w:firstColumn="0" w:lastColumn="0" w:noHBand="0" w:noVBand="0"/>
      </w:tblPr>
      <w:tblGrid>
        <w:gridCol w:w="10434"/>
      </w:tblGrid>
      <w:tr w:rsidR="009B1CD0" w:rsidRPr="00E96190" w14:paraId="00C3D729" w14:textId="77777777" w:rsidTr="00A17777">
        <w:trPr>
          <w:trHeight w:val="1132"/>
        </w:trPr>
        <w:tc>
          <w:tcPr>
            <w:tcW w:w="10434" w:type="dxa"/>
            <w:shd w:val="clear" w:color="auto" w:fill="auto"/>
          </w:tcPr>
          <w:p w14:paraId="67A35A15" w14:textId="4D818E26" w:rsidR="009B1CD0" w:rsidRPr="00E96190" w:rsidRDefault="007E65A5" w:rsidP="00FE48C9">
            <w:pPr>
              <w:pStyle w:val="En-tte"/>
              <w:jc w:val="center"/>
              <w:rPr>
                <w:rFonts w:ascii="Arial" w:hAnsi="Arial" w:cs="Arial"/>
              </w:rPr>
            </w:pPr>
            <w:r>
              <w:rPr>
                <w:noProof/>
                <w:lang w:eastAsia="fr-FR"/>
              </w:rPr>
              <w:drawing>
                <wp:inline distT="0" distB="0" distL="0" distR="0" wp14:anchorId="7E37284F" wp14:editId="25125D1B">
                  <wp:extent cx="1394460" cy="403860"/>
                  <wp:effectExtent l="0" t="0" r="0" b="0"/>
                  <wp:docPr id="1" name="Image 5" descr="cid:image003.png@01D832E4.21E92750"/>
                  <wp:cNvGraphicFramePr/>
                  <a:graphic xmlns:a="http://schemas.openxmlformats.org/drawingml/2006/main">
                    <a:graphicData uri="http://schemas.openxmlformats.org/drawingml/2006/picture">
                      <pic:pic xmlns:pic="http://schemas.openxmlformats.org/drawingml/2006/picture">
                        <pic:nvPicPr>
                          <pic:cNvPr id="1" name="Image 5" descr="cid:image003.png@01D832E4.21E9275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4460" cy="403860"/>
                          </a:xfrm>
                          <a:prstGeom prst="rect">
                            <a:avLst/>
                          </a:prstGeom>
                          <a:noFill/>
                          <a:ln>
                            <a:noFill/>
                          </a:ln>
                        </pic:spPr>
                      </pic:pic>
                    </a:graphicData>
                  </a:graphic>
                </wp:inline>
              </w:drawing>
            </w:r>
          </w:p>
        </w:tc>
      </w:tr>
    </w:tbl>
    <w:p w14:paraId="7421F936" w14:textId="77777777" w:rsidR="009B1CD0" w:rsidRPr="00E96190" w:rsidRDefault="009B1CD0" w:rsidP="00844DAA">
      <w:pPr>
        <w:tabs>
          <w:tab w:val="left" w:pos="851"/>
        </w:tabs>
        <w:rPr>
          <w:rFonts w:ascii="Arial" w:hAnsi="Arial" w:cs="Arial"/>
        </w:rPr>
        <w:sectPr w:rsidR="009B1CD0" w:rsidRPr="00E9619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E96190" w14:paraId="77B48A32" w14:textId="77777777">
        <w:tc>
          <w:tcPr>
            <w:tcW w:w="9002" w:type="dxa"/>
            <w:shd w:val="clear" w:color="auto" w:fill="66CCFF"/>
          </w:tcPr>
          <w:p w14:paraId="56628B19" w14:textId="77777777" w:rsidR="009B1CD0" w:rsidRPr="00E96190" w:rsidRDefault="009B1CD0" w:rsidP="00844DAA">
            <w:pPr>
              <w:tabs>
                <w:tab w:val="left" w:pos="851"/>
              </w:tabs>
              <w:spacing w:before="120" w:after="120"/>
              <w:jc w:val="center"/>
              <w:rPr>
                <w:rFonts w:ascii="Arial" w:hAnsi="Arial" w:cs="Arial"/>
                <w:b/>
                <w:bCs/>
                <w:caps/>
                <w:sz w:val="28"/>
                <w:szCs w:val="28"/>
              </w:rPr>
            </w:pPr>
            <w:r w:rsidRPr="00E96190">
              <w:rPr>
                <w:rFonts w:ascii="Arial" w:hAnsi="Arial" w:cs="Arial"/>
                <w:sz w:val="24"/>
                <w:szCs w:val="24"/>
              </w:rPr>
              <w:t>MARCH</w:t>
            </w:r>
            <w:r w:rsidRPr="00E96190">
              <w:rPr>
                <w:rFonts w:ascii="Arial" w:hAnsi="Arial" w:cs="Arial"/>
                <w:caps/>
                <w:sz w:val="24"/>
                <w:szCs w:val="24"/>
              </w:rPr>
              <w:t>é</w:t>
            </w:r>
            <w:r w:rsidRPr="00E96190">
              <w:rPr>
                <w:rFonts w:ascii="Arial" w:hAnsi="Arial" w:cs="Arial"/>
                <w:sz w:val="24"/>
                <w:szCs w:val="24"/>
              </w:rPr>
              <w:t xml:space="preserve">S </w:t>
            </w:r>
            <w:r w:rsidR="00930A5C" w:rsidRPr="00E96190">
              <w:rPr>
                <w:rFonts w:ascii="Arial" w:hAnsi="Arial" w:cs="Arial"/>
                <w:sz w:val="24"/>
                <w:szCs w:val="24"/>
              </w:rPr>
              <w:t>PUBLICS</w:t>
            </w:r>
          </w:p>
          <w:p w14:paraId="168D216B" w14:textId="77777777" w:rsidR="009B1CD0" w:rsidRDefault="009B1CD0" w:rsidP="005D34A1">
            <w:pPr>
              <w:tabs>
                <w:tab w:val="left" w:pos="851"/>
              </w:tabs>
              <w:spacing w:before="120" w:after="120"/>
              <w:jc w:val="center"/>
              <w:rPr>
                <w:rFonts w:ascii="Arial" w:hAnsi="Arial" w:cs="Arial"/>
                <w:b/>
                <w:bCs/>
                <w:sz w:val="28"/>
                <w:szCs w:val="28"/>
              </w:rPr>
            </w:pPr>
            <w:r w:rsidRPr="00E96190">
              <w:rPr>
                <w:rFonts w:ascii="Arial" w:hAnsi="Arial" w:cs="Arial"/>
                <w:b/>
                <w:bCs/>
                <w:caps/>
                <w:sz w:val="28"/>
                <w:szCs w:val="28"/>
              </w:rPr>
              <w:t>ACTE</w:t>
            </w:r>
            <w:r w:rsidRPr="00E96190">
              <w:rPr>
                <w:rFonts w:ascii="Arial" w:hAnsi="Arial" w:cs="Arial"/>
                <w:b/>
                <w:bCs/>
                <w:sz w:val="28"/>
                <w:szCs w:val="28"/>
              </w:rPr>
              <w:t xml:space="preserve"> D’ENGAGEMENT</w:t>
            </w:r>
            <w:r w:rsidR="00AE623A">
              <w:rPr>
                <w:rFonts w:ascii="Arial" w:hAnsi="Arial" w:cs="Arial"/>
                <w:b/>
                <w:bCs/>
                <w:sz w:val="28"/>
                <w:szCs w:val="28"/>
              </w:rPr>
              <w:t xml:space="preserve"> </w:t>
            </w:r>
          </w:p>
          <w:p w14:paraId="6AF644B1" w14:textId="77777777" w:rsidR="00AE623A" w:rsidRDefault="00AE623A" w:rsidP="005D34A1">
            <w:pPr>
              <w:tabs>
                <w:tab w:val="left" w:pos="851"/>
              </w:tabs>
              <w:spacing w:before="120" w:after="120"/>
              <w:jc w:val="center"/>
              <w:rPr>
                <w:rFonts w:ascii="Arial" w:hAnsi="Arial" w:cs="Arial"/>
                <w:b/>
                <w:bCs/>
                <w:sz w:val="28"/>
                <w:szCs w:val="28"/>
              </w:rPr>
            </w:pPr>
            <w:r>
              <w:rPr>
                <w:rFonts w:ascii="Arial" w:hAnsi="Arial" w:cs="Arial"/>
                <w:b/>
                <w:bCs/>
                <w:sz w:val="28"/>
                <w:szCs w:val="28"/>
              </w:rPr>
              <w:t>Marché n°2025118DFAPGSE</w:t>
            </w:r>
          </w:p>
          <w:p w14:paraId="1D7F147A" w14:textId="470F1034" w:rsidR="00AE623A" w:rsidRPr="00E96190" w:rsidRDefault="00AE623A" w:rsidP="005D34A1">
            <w:pPr>
              <w:tabs>
                <w:tab w:val="left" w:pos="851"/>
              </w:tabs>
              <w:spacing w:before="120" w:after="120"/>
              <w:jc w:val="center"/>
              <w:rPr>
                <w:rFonts w:ascii="Arial" w:hAnsi="Arial" w:cs="Arial"/>
                <w:caps/>
                <w:sz w:val="28"/>
                <w:szCs w:val="28"/>
              </w:rPr>
            </w:pPr>
            <w:r>
              <w:rPr>
                <w:rFonts w:ascii="Arial" w:hAnsi="Arial" w:cs="Arial"/>
                <w:b/>
                <w:bCs/>
                <w:sz w:val="28"/>
                <w:szCs w:val="28"/>
              </w:rPr>
              <w:t>Lot 1</w:t>
            </w:r>
          </w:p>
        </w:tc>
        <w:tc>
          <w:tcPr>
            <w:tcW w:w="1275" w:type="dxa"/>
            <w:shd w:val="clear" w:color="auto" w:fill="66CCFF"/>
          </w:tcPr>
          <w:p w14:paraId="2F41505B" w14:textId="77777777" w:rsidR="009B1CD0" w:rsidRPr="00E96190" w:rsidRDefault="00E47798" w:rsidP="0083205E">
            <w:pPr>
              <w:pStyle w:val="Titre8"/>
              <w:tabs>
                <w:tab w:val="left" w:pos="851"/>
                <w:tab w:val="right" w:pos="9639"/>
              </w:tabs>
              <w:spacing w:before="120" w:after="120"/>
            </w:pPr>
            <w:r w:rsidRPr="00E96190">
              <w:rPr>
                <w:caps/>
                <w:sz w:val="28"/>
                <w:szCs w:val="28"/>
              </w:rPr>
              <w:t>ATTRI1</w:t>
            </w:r>
          </w:p>
        </w:tc>
      </w:tr>
    </w:tbl>
    <w:p w14:paraId="6426A9E1" w14:textId="17F647CF" w:rsidR="009B1CD0" w:rsidRDefault="009B1CD0" w:rsidP="006C4338">
      <w:pPr>
        <w:tabs>
          <w:tab w:val="left" w:pos="851"/>
        </w:tabs>
        <w:rPr>
          <w:rFonts w:ascii="Arial" w:hAnsi="Arial" w:cs="Arial"/>
        </w:rPr>
      </w:pPr>
    </w:p>
    <w:p w14:paraId="5E2D846C" w14:textId="656FCD21" w:rsidR="00AE623A" w:rsidRDefault="00AE623A" w:rsidP="006C4338">
      <w:pPr>
        <w:tabs>
          <w:tab w:val="left" w:pos="851"/>
        </w:tabs>
        <w:rPr>
          <w:rFonts w:ascii="Arial" w:hAnsi="Arial" w:cs="Arial"/>
        </w:rPr>
      </w:pPr>
    </w:p>
    <w:p w14:paraId="0D1D656D" w14:textId="77777777" w:rsidR="00AE623A" w:rsidRPr="00E96190" w:rsidRDefault="00AE623A" w:rsidP="006C4338">
      <w:pPr>
        <w:tabs>
          <w:tab w:val="left" w:pos="851"/>
        </w:tabs>
        <w:rPr>
          <w:rFonts w:ascii="Arial" w:hAnsi="Arial" w:cs="Arial"/>
        </w:rPr>
      </w:pPr>
    </w:p>
    <w:p w14:paraId="34EDEAE4" w14:textId="77777777" w:rsidR="00DC6DC8" w:rsidRPr="00E96190" w:rsidRDefault="00DC6DC8" w:rsidP="004C5755">
      <w:pPr>
        <w:jc w:val="both"/>
        <w:rPr>
          <w:rFonts w:ascii="Arial" w:hAnsi="Arial" w:cs="Arial"/>
          <w:i/>
          <w:sz w:val="18"/>
          <w:szCs w:val="18"/>
        </w:rPr>
      </w:pPr>
    </w:p>
    <w:p w14:paraId="74453CF2" w14:textId="77777777" w:rsidR="00FE48C9" w:rsidRPr="00E96190"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77134817" w14:textId="77777777">
        <w:tc>
          <w:tcPr>
            <w:tcW w:w="10277" w:type="dxa"/>
            <w:shd w:val="clear" w:color="auto" w:fill="66CCFF"/>
          </w:tcPr>
          <w:p w14:paraId="1F400BD9" w14:textId="77777777" w:rsidR="009B1CD0" w:rsidRPr="00E96190" w:rsidRDefault="009B1CD0" w:rsidP="005846FB">
            <w:pPr>
              <w:tabs>
                <w:tab w:val="left" w:pos="-142"/>
                <w:tab w:val="left" w:pos="851"/>
                <w:tab w:val="left" w:pos="4111"/>
              </w:tabs>
              <w:jc w:val="both"/>
              <w:rPr>
                <w:rFonts w:ascii="Arial" w:hAnsi="Arial" w:cs="Arial"/>
              </w:rPr>
            </w:pPr>
            <w:r w:rsidRPr="00E96190">
              <w:rPr>
                <w:rFonts w:ascii="Arial" w:hAnsi="Arial" w:cs="Arial"/>
                <w:b/>
                <w:sz w:val="22"/>
                <w:szCs w:val="22"/>
              </w:rPr>
              <w:t xml:space="preserve">A - Objet </w:t>
            </w:r>
            <w:r w:rsidRPr="00E96190">
              <w:rPr>
                <w:rFonts w:ascii="Arial" w:hAnsi="Arial" w:cs="Arial"/>
                <w:b/>
                <w:bCs/>
                <w:sz w:val="22"/>
                <w:szCs w:val="22"/>
              </w:rPr>
              <w:t>de l’acte d’engagement</w:t>
            </w:r>
          </w:p>
        </w:tc>
      </w:tr>
    </w:tbl>
    <w:p w14:paraId="39C18667" w14:textId="77777777" w:rsidR="009B1CD0" w:rsidRPr="00E96190" w:rsidRDefault="009B1CD0" w:rsidP="006C4338">
      <w:pPr>
        <w:tabs>
          <w:tab w:val="left" w:pos="426"/>
          <w:tab w:val="left" w:pos="851"/>
        </w:tabs>
        <w:jc w:val="both"/>
        <w:rPr>
          <w:rFonts w:ascii="Arial" w:hAnsi="Arial" w:cs="Arial"/>
        </w:rPr>
      </w:pPr>
    </w:p>
    <w:p w14:paraId="504DF48F" w14:textId="49126620" w:rsidR="009B1CD0" w:rsidRPr="00E96190" w:rsidRDefault="00A17777" w:rsidP="006C4338">
      <w:pPr>
        <w:tabs>
          <w:tab w:val="left" w:pos="426"/>
          <w:tab w:val="left" w:pos="851"/>
        </w:tabs>
        <w:jc w:val="both"/>
        <w:rPr>
          <w:rFonts w:ascii="Arial" w:hAnsi="Arial" w:cs="Arial"/>
          <w:i/>
          <w:sz w:val="18"/>
          <w:szCs w:val="18"/>
        </w:rPr>
      </w:pPr>
      <w:r w:rsidRPr="00E96190">
        <w:rPr>
          <w:rFonts w:ascii="Arial" w:eastAsia="Wingdings" w:hAnsi="Arial" w:cs="Arial"/>
          <w:b/>
          <w:color w:val="66CCFF"/>
          <w:spacing w:val="-10"/>
        </w:rPr>
        <w:t></w:t>
      </w:r>
      <w:r w:rsidRPr="00E96190">
        <w:rPr>
          <w:rFonts w:ascii="Arial" w:eastAsia="Arial" w:hAnsi="Arial" w:cs="Arial"/>
          <w:spacing w:val="-10"/>
        </w:rPr>
        <w:t xml:space="preserve"> Objet</w:t>
      </w:r>
      <w:r w:rsidR="009B1CD0" w:rsidRPr="00E96190">
        <w:rPr>
          <w:rFonts w:ascii="Arial" w:hAnsi="Arial" w:cs="Arial"/>
        </w:rPr>
        <w:t xml:space="preserve"> </w:t>
      </w:r>
      <w:r w:rsidR="00CD185D" w:rsidRPr="00E96190">
        <w:rPr>
          <w:rFonts w:ascii="Arial" w:hAnsi="Arial" w:cs="Arial"/>
          <w:bCs/>
        </w:rPr>
        <w:t xml:space="preserve">du marché </w:t>
      </w:r>
      <w:r w:rsidR="00FE48C9" w:rsidRPr="00E96190">
        <w:rPr>
          <w:rFonts w:ascii="Arial" w:hAnsi="Arial" w:cs="Arial"/>
          <w:bCs/>
        </w:rPr>
        <w:t>public</w:t>
      </w:r>
    </w:p>
    <w:p w14:paraId="59ABF54E" w14:textId="77777777" w:rsidR="009B1CD0" w:rsidRDefault="009B1CD0" w:rsidP="005846FB">
      <w:pPr>
        <w:tabs>
          <w:tab w:val="left" w:pos="426"/>
          <w:tab w:val="left" w:pos="851"/>
        </w:tabs>
        <w:jc w:val="both"/>
        <w:rPr>
          <w:rFonts w:ascii="Arial" w:hAnsi="Arial" w:cs="Arial"/>
        </w:rPr>
      </w:pPr>
    </w:p>
    <w:p w14:paraId="328D8964" w14:textId="1138B744" w:rsidR="004428CC" w:rsidRPr="002D4FAE" w:rsidRDefault="00A17777" w:rsidP="002D4FAE">
      <w:pPr>
        <w:tabs>
          <w:tab w:val="left" w:pos="426"/>
          <w:tab w:val="left" w:pos="851"/>
        </w:tabs>
        <w:jc w:val="both"/>
        <w:rPr>
          <w:rFonts w:ascii="Arial" w:hAnsi="Arial" w:cs="Arial"/>
          <w:bCs/>
        </w:rPr>
      </w:pPr>
      <w:r w:rsidRPr="002D4FAE">
        <w:rPr>
          <w:rFonts w:ascii="Arial" w:hAnsi="Arial" w:cs="Arial"/>
          <w:bCs/>
        </w:rPr>
        <w:t>Marché</w:t>
      </w:r>
      <w:r w:rsidR="00F44D3E">
        <w:rPr>
          <w:rFonts w:ascii="Arial" w:hAnsi="Arial" w:cs="Arial"/>
          <w:bCs/>
        </w:rPr>
        <w:t xml:space="preserve"> </w:t>
      </w:r>
      <w:r w:rsidR="003574B9" w:rsidRPr="003574B9">
        <w:rPr>
          <w:rFonts w:ascii="Arial" w:hAnsi="Arial" w:cs="Arial"/>
          <w:bCs/>
        </w:rPr>
        <w:t>2025118DFAPGSE</w:t>
      </w:r>
      <w:r w:rsidR="00DA780C" w:rsidRPr="002D4FAE">
        <w:rPr>
          <w:rFonts w:ascii="Arial" w:hAnsi="Arial" w:cs="Arial"/>
          <w:bCs/>
        </w:rPr>
        <w:t xml:space="preserve"> </w:t>
      </w:r>
      <w:r w:rsidR="00B74132" w:rsidRPr="002D4FAE">
        <w:rPr>
          <w:rFonts w:ascii="Arial" w:hAnsi="Arial" w:cs="Arial"/>
          <w:bCs/>
        </w:rPr>
        <w:t>«</w:t>
      </w:r>
      <w:r w:rsidR="00223420" w:rsidRPr="002D4FAE">
        <w:rPr>
          <w:rFonts w:ascii="Arial" w:hAnsi="Arial" w:cs="Arial"/>
          <w:bCs/>
        </w:rPr>
        <w:t xml:space="preserve"> </w:t>
      </w:r>
      <w:r w:rsidR="003574B9" w:rsidRPr="003574B9">
        <w:rPr>
          <w:rFonts w:ascii="Arial" w:hAnsi="Arial" w:cs="Arial"/>
          <w:bCs/>
        </w:rPr>
        <w:t>Prestations de service de traiteur pour l’Université Paris Cité</w:t>
      </w:r>
      <w:r w:rsidR="00BC602D">
        <w:rPr>
          <w:rFonts w:ascii="Arial" w:hAnsi="Arial" w:cs="Arial"/>
          <w:bCs/>
        </w:rPr>
        <w:t xml:space="preserve"> </w:t>
      </w:r>
      <w:r w:rsidR="009668F9">
        <w:rPr>
          <w:rFonts w:ascii="Arial" w:hAnsi="Arial" w:cs="Arial"/>
          <w:bCs/>
        </w:rPr>
        <w:t>»</w:t>
      </w:r>
    </w:p>
    <w:p w14:paraId="5918704C" w14:textId="60DA5220" w:rsidR="009B1CD0" w:rsidRPr="00E96190" w:rsidRDefault="009B1CD0" w:rsidP="004428CC">
      <w:pPr>
        <w:rPr>
          <w:rFonts w:ascii="Arial" w:hAnsi="Arial" w:cs="Arial"/>
        </w:rPr>
      </w:pPr>
    </w:p>
    <w:p w14:paraId="1998EC7A" w14:textId="60B8A4FD" w:rsidR="009B1CD0" w:rsidRPr="00E96190" w:rsidRDefault="00A17777" w:rsidP="0083205E">
      <w:pPr>
        <w:tabs>
          <w:tab w:val="left" w:pos="426"/>
          <w:tab w:val="left" w:pos="851"/>
        </w:tabs>
        <w:jc w:val="both"/>
        <w:rPr>
          <w:rFonts w:ascii="Arial" w:hAnsi="Arial" w:cs="Arial"/>
          <w:i/>
          <w:sz w:val="18"/>
          <w:szCs w:val="18"/>
        </w:rPr>
      </w:pPr>
      <w:r w:rsidRPr="00E96190">
        <w:rPr>
          <w:rFonts w:ascii="Arial" w:eastAsia="Wingdings" w:hAnsi="Arial" w:cs="Arial"/>
          <w:b/>
          <w:color w:val="66CCFF"/>
          <w:spacing w:val="-10"/>
        </w:rPr>
        <w:t></w:t>
      </w:r>
      <w:r w:rsidRPr="00E96190">
        <w:rPr>
          <w:rFonts w:ascii="Arial" w:eastAsia="Arial" w:hAnsi="Arial" w:cs="Arial"/>
          <w:spacing w:val="-10"/>
        </w:rPr>
        <w:t xml:space="preserve"> </w:t>
      </w:r>
      <w:r w:rsidRPr="00EF0FD3">
        <w:rPr>
          <w:rFonts w:ascii="Arial" w:eastAsia="Arial" w:hAnsi="Arial" w:cs="Arial"/>
          <w:b/>
          <w:spacing w:val="-10"/>
        </w:rPr>
        <w:t>Cet</w:t>
      </w:r>
      <w:r w:rsidR="009B1CD0" w:rsidRPr="00EF0FD3">
        <w:rPr>
          <w:rFonts w:ascii="Arial" w:hAnsi="Arial" w:cs="Arial"/>
          <w:b/>
        </w:rPr>
        <w:t xml:space="preserve"> acte d'engagement correspond :</w:t>
      </w:r>
    </w:p>
    <w:p w14:paraId="1AB4C822" w14:textId="77777777" w:rsidR="009B1CD0" w:rsidRPr="00E96190" w:rsidRDefault="009B1CD0" w:rsidP="0083205E">
      <w:pPr>
        <w:tabs>
          <w:tab w:val="left" w:pos="851"/>
        </w:tabs>
        <w:rPr>
          <w:rFonts w:ascii="Arial" w:hAnsi="Arial" w:cs="Arial"/>
        </w:rPr>
      </w:pPr>
      <w:r w:rsidRPr="00E96190">
        <w:rPr>
          <w:rFonts w:ascii="Arial" w:hAnsi="Arial" w:cs="Arial"/>
          <w:i/>
          <w:sz w:val="18"/>
          <w:szCs w:val="18"/>
        </w:rPr>
        <w:t>(Cocher les cases correspondantes.)</w:t>
      </w:r>
    </w:p>
    <w:p w14:paraId="246E8297" w14:textId="77777777" w:rsidR="009B1CD0" w:rsidRPr="00E96190" w:rsidRDefault="009B1CD0" w:rsidP="00934503">
      <w:pPr>
        <w:tabs>
          <w:tab w:val="left" w:pos="426"/>
          <w:tab w:val="left" w:pos="851"/>
        </w:tabs>
        <w:jc w:val="both"/>
        <w:rPr>
          <w:rFonts w:ascii="Arial" w:hAnsi="Arial" w:cs="Arial"/>
        </w:rPr>
      </w:pPr>
    </w:p>
    <w:p w14:paraId="676C7EC9" w14:textId="77777777" w:rsidR="009B1CD0" w:rsidRPr="00E96190" w:rsidRDefault="009B1CD0" w:rsidP="009B45B9">
      <w:pPr>
        <w:tabs>
          <w:tab w:val="left" w:pos="426"/>
          <w:tab w:val="left" w:pos="851"/>
        </w:tabs>
        <w:jc w:val="both"/>
        <w:rPr>
          <w:rFonts w:ascii="Arial" w:hAnsi="Arial" w:cs="Arial"/>
        </w:rPr>
      </w:pPr>
    </w:p>
    <w:p w14:paraId="7A46CF06" w14:textId="712540E7" w:rsidR="009C7310" w:rsidRPr="00EF0FD3" w:rsidRDefault="00AE623A" w:rsidP="009B45B9">
      <w:pPr>
        <w:pStyle w:val="fcasegauche"/>
        <w:tabs>
          <w:tab w:val="left" w:pos="851"/>
        </w:tabs>
        <w:spacing w:after="0"/>
        <w:ind w:left="851" w:firstLine="0"/>
        <w:rPr>
          <w:rFonts w:ascii="Arial" w:hAnsi="Arial" w:cs="Arial"/>
          <w:b/>
        </w:rPr>
      </w:pPr>
      <w:r>
        <w:rPr>
          <w:rFonts w:ascii="Arial" w:hAnsi="Arial" w:cs="Arial"/>
          <w:b/>
        </w:rPr>
        <w:fldChar w:fldCharType="begin">
          <w:ffData>
            <w:name w:val=""/>
            <w:enabled w:val="0"/>
            <w:calcOnExit w:val="0"/>
            <w:checkBox>
              <w:size w:val="20"/>
              <w:default w:val="1"/>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end"/>
      </w:r>
      <w:r w:rsidR="009B1CD0" w:rsidRPr="00EF0FD3">
        <w:rPr>
          <w:rFonts w:ascii="Arial" w:hAnsi="Arial" w:cs="Arial"/>
          <w:b/>
        </w:rPr>
        <w:tab/>
      </w:r>
      <w:proofErr w:type="gramStart"/>
      <w:r w:rsidR="009C7310" w:rsidRPr="00EF0FD3">
        <w:rPr>
          <w:rFonts w:ascii="Arial" w:hAnsi="Arial" w:cs="Arial"/>
          <w:b/>
        </w:rPr>
        <w:t>au</w:t>
      </w:r>
      <w:proofErr w:type="gramEnd"/>
      <w:r w:rsidR="009C7310" w:rsidRPr="00EF0FD3">
        <w:rPr>
          <w:rFonts w:ascii="Arial" w:hAnsi="Arial" w:cs="Arial"/>
          <w:b/>
        </w:rPr>
        <w:t xml:space="preserve"> lot n°1</w:t>
      </w:r>
      <w:r w:rsidR="00EF0FD3" w:rsidRPr="00EF0FD3">
        <w:rPr>
          <w:rFonts w:ascii="Arial" w:hAnsi="Arial" w:cs="Arial"/>
          <w:b/>
        </w:rPr>
        <w:t> :</w:t>
      </w:r>
      <w:r w:rsidR="00EF0FD3" w:rsidRPr="00EF0FD3">
        <w:rPr>
          <w:rFonts w:ascii="Lucida Sans" w:hAnsi="Lucida Sans" w:cs="Arial"/>
          <w:b/>
          <w:color w:val="000000" w:themeColor="text1"/>
          <w:lang w:eastAsia="fr-FR"/>
        </w:rPr>
        <w:t xml:space="preserve"> </w:t>
      </w:r>
      <w:r w:rsidR="00EF0FD3" w:rsidRPr="00EF0FD3">
        <w:rPr>
          <w:rFonts w:ascii="Arial" w:hAnsi="Arial" w:cs="Arial"/>
          <w:b/>
        </w:rPr>
        <w:t>Petits déjeuners, Pause-Café, Goûter, Galette des rois</w:t>
      </w:r>
    </w:p>
    <w:p w14:paraId="288FA36C" w14:textId="1EB2BFB3" w:rsidR="00371E45" w:rsidRDefault="00371E45" w:rsidP="005846FB">
      <w:pPr>
        <w:pStyle w:val="fcasegauche"/>
        <w:tabs>
          <w:tab w:val="left" w:pos="851"/>
        </w:tabs>
        <w:spacing w:after="0"/>
        <w:ind w:left="0" w:firstLine="0"/>
        <w:rPr>
          <w:rFonts w:ascii="Arial" w:hAnsi="Arial" w:cs="Arial"/>
        </w:rPr>
      </w:pPr>
    </w:p>
    <w:p w14:paraId="297D246D" w14:textId="77777777" w:rsidR="00371E45" w:rsidRDefault="00371E45" w:rsidP="005846FB">
      <w:pPr>
        <w:pStyle w:val="fcasegauche"/>
        <w:tabs>
          <w:tab w:val="left" w:pos="851"/>
        </w:tabs>
        <w:spacing w:after="0"/>
        <w:ind w:left="0" w:firstLine="0"/>
        <w:rPr>
          <w:rFonts w:ascii="Arial" w:hAnsi="Arial" w:cs="Arial"/>
        </w:rPr>
      </w:pPr>
    </w:p>
    <w:p w14:paraId="40EB3A4C" w14:textId="77777777" w:rsidR="00371E45" w:rsidRPr="00E96190" w:rsidRDefault="00371E45" w:rsidP="005846FB">
      <w:pPr>
        <w:pStyle w:val="fcasegauche"/>
        <w:tabs>
          <w:tab w:val="left" w:pos="851"/>
        </w:tabs>
        <w:spacing w:after="0"/>
        <w:ind w:left="0" w:firstLine="0"/>
        <w:rPr>
          <w:rFonts w:ascii="Arial" w:hAnsi="Arial" w:cs="Arial"/>
        </w:rPr>
      </w:pPr>
    </w:p>
    <w:p w14:paraId="1B284124" w14:textId="77777777" w:rsidR="005546A9" w:rsidRPr="00E96190"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2A66D40D" w14:textId="77777777" w:rsidTr="002957D5">
        <w:trPr>
          <w:trHeight w:val="217"/>
        </w:trPr>
        <w:tc>
          <w:tcPr>
            <w:tcW w:w="10277" w:type="dxa"/>
            <w:shd w:val="clear" w:color="auto" w:fill="66CCFF"/>
          </w:tcPr>
          <w:p w14:paraId="7257B926" w14:textId="77777777" w:rsidR="009B1CD0" w:rsidRPr="00E96190" w:rsidRDefault="009B1CD0" w:rsidP="005F0DCE">
            <w:pPr>
              <w:tabs>
                <w:tab w:val="left" w:pos="-142"/>
                <w:tab w:val="left" w:pos="851"/>
                <w:tab w:val="left" w:pos="4111"/>
              </w:tabs>
              <w:jc w:val="both"/>
              <w:rPr>
                <w:rFonts w:ascii="Arial" w:hAnsi="Arial" w:cs="Arial"/>
              </w:rPr>
            </w:pPr>
            <w:r w:rsidRPr="00E96190">
              <w:rPr>
                <w:rFonts w:ascii="Arial" w:hAnsi="Arial" w:cs="Arial"/>
                <w:b/>
                <w:sz w:val="22"/>
                <w:szCs w:val="22"/>
              </w:rPr>
              <w:t xml:space="preserve">B - Engagement </w:t>
            </w:r>
            <w:r w:rsidR="00166B56" w:rsidRPr="00E96190">
              <w:rPr>
                <w:rFonts w:ascii="Arial" w:hAnsi="Arial" w:cs="Arial"/>
                <w:b/>
                <w:sz w:val="22"/>
                <w:szCs w:val="22"/>
              </w:rPr>
              <w:t>du titulaire ou du groupement titulaire</w:t>
            </w:r>
          </w:p>
        </w:tc>
      </w:tr>
    </w:tbl>
    <w:p w14:paraId="45E1CA45" w14:textId="77777777" w:rsidR="009B1CD0" w:rsidRPr="00E96190" w:rsidRDefault="009B1CD0" w:rsidP="006C4338">
      <w:pPr>
        <w:tabs>
          <w:tab w:val="left" w:pos="851"/>
        </w:tabs>
        <w:rPr>
          <w:rFonts w:ascii="Arial" w:hAnsi="Arial" w:cs="Arial"/>
        </w:rPr>
      </w:pPr>
    </w:p>
    <w:p w14:paraId="021980DA" w14:textId="77777777" w:rsidR="009B1CD0" w:rsidRPr="00E96190" w:rsidRDefault="009B1CD0" w:rsidP="006C4338">
      <w:pPr>
        <w:pStyle w:val="Titre2"/>
        <w:tabs>
          <w:tab w:val="left" w:pos="851"/>
          <w:tab w:val="left" w:pos="2268"/>
        </w:tabs>
        <w:rPr>
          <w:rFonts w:ascii="Arial" w:hAnsi="Arial" w:cs="Arial"/>
          <w:i/>
          <w:iCs/>
          <w:sz w:val="18"/>
          <w:szCs w:val="18"/>
        </w:rPr>
      </w:pPr>
      <w:r w:rsidRPr="00E96190">
        <w:rPr>
          <w:rFonts w:ascii="Arial" w:hAnsi="Arial" w:cs="Arial"/>
          <w:sz w:val="22"/>
          <w:szCs w:val="22"/>
        </w:rPr>
        <w:t xml:space="preserve">B1 - Identification et engagement </w:t>
      </w:r>
      <w:r w:rsidR="00CD185D" w:rsidRPr="00E96190">
        <w:rPr>
          <w:rFonts w:ascii="Arial" w:hAnsi="Arial" w:cs="Arial"/>
          <w:sz w:val="22"/>
          <w:szCs w:val="22"/>
        </w:rPr>
        <w:t>du titulaire</w:t>
      </w:r>
      <w:r w:rsidR="0021797C" w:rsidRPr="00E96190">
        <w:rPr>
          <w:rFonts w:ascii="Arial" w:hAnsi="Arial" w:cs="Arial"/>
          <w:sz w:val="22"/>
          <w:szCs w:val="22"/>
        </w:rPr>
        <w:t xml:space="preserve"> ou du groupement titulaire</w:t>
      </w:r>
    </w:p>
    <w:p w14:paraId="2770DF1F" w14:textId="77777777" w:rsidR="009B1CD0" w:rsidRPr="00E96190" w:rsidRDefault="009B1CD0" w:rsidP="006F3DF9">
      <w:pPr>
        <w:pStyle w:val="fcase1ertab"/>
        <w:tabs>
          <w:tab w:val="left" w:pos="851"/>
        </w:tabs>
        <w:rPr>
          <w:rFonts w:ascii="Arial" w:hAnsi="Arial" w:cs="Arial"/>
        </w:rPr>
      </w:pPr>
      <w:r w:rsidRPr="00E96190">
        <w:rPr>
          <w:rFonts w:ascii="Arial" w:hAnsi="Arial" w:cs="Arial"/>
          <w:i/>
          <w:iCs/>
          <w:sz w:val="18"/>
          <w:szCs w:val="18"/>
        </w:rPr>
        <w:t>(Cocher les cases correspondantes.)</w:t>
      </w:r>
    </w:p>
    <w:p w14:paraId="302C7D62" w14:textId="77777777" w:rsidR="009B1CD0" w:rsidRPr="00E96190" w:rsidRDefault="009B1CD0" w:rsidP="005846FB">
      <w:pPr>
        <w:tabs>
          <w:tab w:val="left" w:pos="851"/>
        </w:tabs>
        <w:rPr>
          <w:rFonts w:ascii="Arial" w:hAnsi="Arial" w:cs="Arial"/>
        </w:rPr>
      </w:pPr>
    </w:p>
    <w:p w14:paraId="35D2F045" w14:textId="77777777" w:rsidR="00A85E31" w:rsidRPr="00E96190" w:rsidRDefault="00A85E31" w:rsidP="005846FB">
      <w:pPr>
        <w:tabs>
          <w:tab w:val="left" w:pos="851"/>
        </w:tabs>
        <w:rPr>
          <w:rFonts w:ascii="Arial" w:hAnsi="Arial" w:cs="Arial"/>
        </w:rPr>
      </w:pPr>
    </w:p>
    <w:p w14:paraId="78584E78" w14:textId="77777777" w:rsidR="009B1CD0" w:rsidRPr="00E96190" w:rsidRDefault="009B1CD0" w:rsidP="005846FB">
      <w:pPr>
        <w:tabs>
          <w:tab w:val="left" w:pos="851"/>
        </w:tabs>
        <w:jc w:val="both"/>
        <w:rPr>
          <w:rFonts w:ascii="Arial" w:hAnsi="Arial" w:cs="Arial"/>
        </w:rPr>
      </w:pPr>
      <w:r w:rsidRPr="00E96190">
        <w:rPr>
          <w:rFonts w:ascii="Arial" w:hAnsi="Arial" w:cs="Arial"/>
        </w:rPr>
        <w:t xml:space="preserve">Après avoir pris connaissance des pièces constitutives du marché </w:t>
      </w:r>
      <w:r w:rsidR="00FE48C9" w:rsidRPr="00E96190">
        <w:rPr>
          <w:rFonts w:ascii="Arial" w:hAnsi="Arial" w:cs="Arial"/>
        </w:rPr>
        <w:t>public</w:t>
      </w:r>
      <w:r w:rsidRPr="00E96190">
        <w:rPr>
          <w:rFonts w:ascii="Arial" w:hAnsi="Arial" w:cs="Arial"/>
        </w:rPr>
        <w:t xml:space="preserve"> suivantes,</w:t>
      </w:r>
    </w:p>
    <w:p w14:paraId="1DE68768" w14:textId="49C8CAA1" w:rsidR="00C7154D" w:rsidRDefault="00BB008C" w:rsidP="005846FB">
      <w:pPr>
        <w:tabs>
          <w:tab w:val="left" w:pos="851"/>
        </w:tabs>
        <w:spacing w:before="120"/>
        <w:ind w:left="1135" w:hanging="284"/>
        <w:jc w:val="both"/>
        <w:rPr>
          <w:rFonts w:ascii="Lucida Sans" w:hAnsi="Lucida Sans" w:cs="Arial"/>
          <w:color w:val="000000" w:themeColor="text1"/>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BA5DF5">
        <w:rPr>
          <w:rFonts w:ascii="Arial" w:hAnsi="Arial" w:cs="Arial"/>
        </w:rPr>
      </w:r>
      <w:r w:rsidR="00BA5DF5">
        <w:rPr>
          <w:rFonts w:ascii="Arial" w:hAnsi="Arial" w:cs="Arial"/>
        </w:rPr>
        <w:fldChar w:fldCharType="separate"/>
      </w:r>
      <w:r>
        <w:rPr>
          <w:rFonts w:ascii="Arial" w:hAnsi="Arial" w:cs="Arial"/>
        </w:rPr>
        <w:fldChar w:fldCharType="end"/>
      </w:r>
      <w:r w:rsidR="002544A6" w:rsidRPr="002544A6">
        <w:rPr>
          <w:rFonts w:ascii="Arial" w:hAnsi="Arial" w:cs="Arial"/>
          <w:lang w:val="en-GB"/>
        </w:rPr>
        <w:t xml:space="preserve"> CCAP </w:t>
      </w:r>
      <w:r w:rsidR="002544A6" w:rsidRPr="002544A6">
        <w:rPr>
          <w:rFonts w:ascii="Arial" w:hAnsi="Arial" w:cs="Arial"/>
        </w:rPr>
        <w:t xml:space="preserve">n° </w:t>
      </w:r>
      <w:r w:rsidR="001D2664" w:rsidRPr="003574B9">
        <w:rPr>
          <w:rFonts w:ascii="Arial" w:hAnsi="Arial" w:cs="Arial"/>
          <w:bCs/>
        </w:rPr>
        <w:t>2025118DFAPGSE</w:t>
      </w:r>
    </w:p>
    <w:p w14:paraId="703229ED" w14:textId="2513B733" w:rsidR="009B1CD0" w:rsidRPr="002544A6" w:rsidRDefault="00BB008C" w:rsidP="005846FB">
      <w:pPr>
        <w:tabs>
          <w:tab w:val="left" w:pos="851"/>
        </w:tabs>
        <w:spacing w:before="120"/>
        <w:ind w:left="1135" w:hanging="284"/>
        <w:jc w:val="both"/>
        <w:rPr>
          <w:rFonts w:ascii="Arial" w:hAnsi="Arial" w:cs="Arial"/>
          <w:lang w:val="en-US"/>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BA5DF5">
        <w:rPr>
          <w:rFonts w:ascii="Arial" w:hAnsi="Arial" w:cs="Arial"/>
        </w:rPr>
      </w:r>
      <w:r w:rsidR="00BA5DF5">
        <w:rPr>
          <w:rFonts w:ascii="Arial" w:hAnsi="Arial" w:cs="Arial"/>
        </w:rPr>
        <w:fldChar w:fldCharType="separate"/>
      </w:r>
      <w:r>
        <w:rPr>
          <w:rFonts w:ascii="Arial" w:hAnsi="Arial" w:cs="Arial"/>
        </w:rPr>
        <w:fldChar w:fldCharType="end"/>
      </w:r>
      <w:r w:rsidR="009B1CD0" w:rsidRPr="002544A6">
        <w:rPr>
          <w:rFonts w:ascii="Arial" w:hAnsi="Arial" w:cs="Arial"/>
          <w:lang w:val="en-GB"/>
        </w:rPr>
        <w:t xml:space="preserve"> CCAG</w:t>
      </w:r>
      <w:r w:rsidR="00DA7FF1" w:rsidRPr="002544A6">
        <w:rPr>
          <w:rFonts w:ascii="Arial" w:hAnsi="Arial" w:cs="Arial"/>
          <w:lang w:val="en-GB"/>
        </w:rPr>
        <w:t xml:space="preserve"> </w:t>
      </w:r>
      <w:r w:rsidR="007F7359">
        <w:rPr>
          <w:rFonts w:ascii="Arial" w:hAnsi="Arial" w:cs="Arial"/>
          <w:lang w:val="en-GB"/>
        </w:rPr>
        <w:t>FCS</w:t>
      </w:r>
      <w:r w:rsidR="00330919" w:rsidRPr="002544A6">
        <w:rPr>
          <w:rFonts w:ascii="Arial" w:hAnsi="Arial" w:cs="Arial"/>
          <w:lang w:val="en-GB"/>
        </w:rPr>
        <w:t xml:space="preserve"> </w:t>
      </w:r>
      <w:r w:rsidR="00891F00">
        <w:rPr>
          <w:rFonts w:ascii="Arial" w:hAnsi="Arial" w:cs="Arial"/>
          <w:lang w:val="en-GB"/>
        </w:rPr>
        <w:t>2021</w:t>
      </w:r>
    </w:p>
    <w:p w14:paraId="6286B411" w14:textId="05F9166C" w:rsidR="005D5971" w:rsidRPr="00981B3A" w:rsidRDefault="00BB008C" w:rsidP="009668F9">
      <w:pPr>
        <w:tabs>
          <w:tab w:val="left" w:pos="851"/>
        </w:tabs>
        <w:spacing w:before="120"/>
        <w:ind w:left="1135" w:hanging="284"/>
        <w:jc w:val="both"/>
        <w:rPr>
          <w:rFonts w:ascii="Arial" w:hAnsi="Arial" w:cs="Arial"/>
          <w:lang w:val="en-GB"/>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BA5DF5">
        <w:rPr>
          <w:rFonts w:ascii="Arial" w:hAnsi="Arial" w:cs="Arial"/>
        </w:rPr>
      </w:r>
      <w:r w:rsidR="00BA5DF5">
        <w:rPr>
          <w:rFonts w:ascii="Arial" w:hAnsi="Arial" w:cs="Arial"/>
        </w:rPr>
        <w:fldChar w:fldCharType="separate"/>
      </w:r>
      <w:r>
        <w:rPr>
          <w:rFonts w:ascii="Arial" w:hAnsi="Arial" w:cs="Arial"/>
        </w:rPr>
        <w:fldChar w:fldCharType="end"/>
      </w:r>
      <w:r w:rsidR="009B1CD0" w:rsidRPr="002544A6">
        <w:rPr>
          <w:rFonts w:ascii="Arial" w:hAnsi="Arial" w:cs="Arial"/>
          <w:lang w:val="en-GB"/>
        </w:rPr>
        <w:t xml:space="preserve"> CCTP n°</w:t>
      </w:r>
      <w:r w:rsidR="002544A6" w:rsidRPr="002544A6">
        <w:rPr>
          <w:rFonts w:ascii="Arial" w:hAnsi="Arial" w:cs="Arial"/>
        </w:rPr>
        <w:t xml:space="preserve"> </w:t>
      </w:r>
      <w:r w:rsidR="001D2664" w:rsidRPr="003574B9">
        <w:rPr>
          <w:rFonts w:ascii="Arial" w:hAnsi="Arial" w:cs="Arial"/>
          <w:bCs/>
        </w:rPr>
        <w:t>2025118DFAPGSE</w:t>
      </w:r>
      <w:r w:rsidR="005D5971" w:rsidRPr="002D4FAE">
        <w:rPr>
          <w:rFonts w:ascii="Arial" w:hAnsi="Arial" w:cs="Arial"/>
          <w:bCs/>
        </w:rPr>
        <w:t xml:space="preserve"> </w:t>
      </w:r>
    </w:p>
    <w:p w14:paraId="38305350" w14:textId="7E2732C5" w:rsidR="009668F9" w:rsidRDefault="00BB008C" w:rsidP="009668F9">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BA5DF5">
        <w:rPr>
          <w:rFonts w:ascii="Arial" w:hAnsi="Arial" w:cs="Arial"/>
        </w:rPr>
      </w:r>
      <w:r w:rsidR="00BA5DF5">
        <w:rPr>
          <w:rFonts w:ascii="Arial" w:hAnsi="Arial" w:cs="Arial"/>
        </w:rPr>
        <w:fldChar w:fldCharType="separate"/>
      </w:r>
      <w:r>
        <w:rPr>
          <w:rFonts w:ascii="Arial" w:hAnsi="Arial" w:cs="Arial"/>
        </w:rPr>
        <w:fldChar w:fldCharType="end"/>
      </w:r>
      <w:r w:rsidR="009668F9">
        <w:rPr>
          <w:rFonts w:ascii="Arial" w:hAnsi="Arial" w:cs="Arial"/>
        </w:rPr>
        <w:t xml:space="preserve"> </w:t>
      </w:r>
      <w:r w:rsidR="006B6E67">
        <w:rPr>
          <w:rFonts w:ascii="Arial" w:hAnsi="Arial" w:cs="Arial"/>
        </w:rPr>
        <w:t xml:space="preserve">Cadres de réponse financière (CRF) pour chacun des lots </w:t>
      </w:r>
      <w:r w:rsidR="009668F9" w:rsidRPr="009668F9">
        <w:rPr>
          <w:rFonts w:ascii="Arial" w:hAnsi="Arial" w:cs="Arial"/>
        </w:rPr>
        <w:t xml:space="preserve"> </w:t>
      </w:r>
    </w:p>
    <w:p w14:paraId="211556FB" w14:textId="76ED7DE9" w:rsidR="00981B3A" w:rsidRDefault="009668F9" w:rsidP="009668F9">
      <w:pPr>
        <w:tabs>
          <w:tab w:val="left" w:pos="851"/>
        </w:tabs>
        <w:spacing w:before="120"/>
        <w:jc w:val="both"/>
        <w:rPr>
          <w:rFonts w:ascii="Arial" w:hAnsi="Arial" w:cs="Arial"/>
        </w:rPr>
      </w:pPr>
      <w:r>
        <w:rPr>
          <w:rFonts w:ascii="Arial" w:hAnsi="Arial" w:cs="Arial"/>
        </w:rPr>
        <w:t xml:space="preserve">              </w:t>
      </w:r>
      <w:r w:rsidRPr="009668F9">
        <w:rPr>
          <w:rFonts w:ascii="Arial" w:hAnsi="Arial" w:cs="Arial"/>
        </w:rPr>
        <w:t xml:space="preserve"> </w:t>
      </w: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BA5DF5">
        <w:rPr>
          <w:rFonts w:ascii="Arial" w:hAnsi="Arial" w:cs="Arial"/>
        </w:rPr>
      </w:r>
      <w:r w:rsidR="00BA5DF5">
        <w:rPr>
          <w:rFonts w:ascii="Arial" w:hAnsi="Arial" w:cs="Arial"/>
        </w:rPr>
        <w:fldChar w:fldCharType="separate"/>
      </w:r>
      <w:r>
        <w:rPr>
          <w:rFonts w:ascii="Arial" w:hAnsi="Arial" w:cs="Arial"/>
        </w:rPr>
        <w:fldChar w:fldCharType="end"/>
      </w:r>
      <w:r>
        <w:rPr>
          <w:rFonts w:ascii="Arial" w:hAnsi="Arial" w:cs="Arial"/>
        </w:rPr>
        <w:t xml:space="preserve"> </w:t>
      </w:r>
      <w:r w:rsidR="005D5971" w:rsidRPr="009668F9">
        <w:rPr>
          <w:rFonts w:ascii="Arial" w:hAnsi="Arial" w:cs="Arial"/>
        </w:rPr>
        <w:t>Cadre</w:t>
      </w:r>
      <w:r>
        <w:rPr>
          <w:rFonts w:ascii="Arial" w:hAnsi="Arial" w:cs="Arial"/>
        </w:rPr>
        <w:t>s</w:t>
      </w:r>
      <w:r w:rsidR="005D5971" w:rsidRPr="009668F9">
        <w:rPr>
          <w:rFonts w:ascii="Arial" w:hAnsi="Arial" w:cs="Arial"/>
        </w:rPr>
        <w:t xml:space="preserve"> de réponse technique (CRT)</w:t>
      </w:r>
      <w:r>
        <w:rPr>
          <w:rFonts w:ascii="Arial" w:hAnsi="Arial" w:cs="Arial"/>
        </w:rPr>
        <w:t xml:space="preserve"> </w:t>
      </w:r>
      <w:r w:rsidRPr="009668F9">
        <w:rPr>
          <w:rFonts w:ascii="Arial" w:hAnsi="Arial" w:cs="Arial"/>
        </w:rPr>
        <w:t>pour chacun des lots</w:t>
      </w:r>
    </w:p>
    <w:p w14:paraId="718935E6" w14:textId="77777777" w:rsidR="00293B38" w:rsidRPr="009668F9" w:rsidRDefault="00293B38" w:rsidP="009668F9">
      <w:pPr>
        <w:tabs>
          <w:tab w:val="left" w:pos="851"/>
        </w:tabs>
        <w:spacing w:before="120"/>
        <w:jc w:val="both"/>
        <w:rPr>
          <w:rFonts w:ascii="Arial" w:hAnsi="Arial" w:cs="Arial"/>
        </w:rPr>
      </w:pPr>
    </w:p>
    <w:p w14:paraId="500D0A90" w14:textId="77777777" w:rsidR="009B1CD0" w:rsidRPr="00E96190" w:rsidRDefault="009B1CD0" w:rsidP="00710FD6">
      <w:pPr>
        <w:tabs>
          <w:tab w:val="left" w:pos="851"/>
        </w:tabs>
        <w:jc w:val="both"/>
        <w:rPr>
          <w:rFonts w:ascii="Arial" w:hAnsi="Arial" w:cs="Arial"/>
        </w:rPr>
      </w:pPr>
    </w:p>
    <w:p w14:paraId="1F5B1300" w14:textId="77777777" w:rsidR="00A85E31" w:rsidRPr="00E96190" w:rsidRDefault="00A85E31" w:rsidP="00710FD6">
      <w:pPr>
        <w:tabs>
          <w:tab w:val="left" w:pos="851"/>
        </w:tabs>
        <w:jc w:val="both"/>
        <w:rPr>
          <w:rFonts w:ascii="Arial" w:hAnsi="Arial" w:cs="Arial"/>
        </w:rPr>
      </w:pPr>
    </w:p>
    <w:p w14:paraId="03F4B4EE" w14:textId="77777777" w:rsidR="009B1CD0" w:rsidRPr="00E96190" w:rsidRDefault="009B1CD0" w:rsidP="00E47798">
      <w:pPr>
        <w:tabs>
          <w:tab w:val="left" w:pos="851"/>
        </w:tabs>
        <w:jc w:val="both"/>
        <w:rPr>
          <w:rFonts w:ascii="Arial" w:hAnsi="Arial" w:cs="Arial"/>
        </w:rPr>
      </w:pPr>
      <w:proofErr w:type="gramStart"/>
      <w:r w:rsidRPr="00E96190">
        <w:rPr>
          <w:rFonts w:ascii="Arial" w:hAnsi="Arial" w:cs="Arial"/>
        </w:rPr>
        <w:t>et</w:t>
      </w:r>
      <w:proofErr w:type="gramEnd"/>
      <w:r w:rsidRPr="00E96190">
        <w:rPr>
          <w:rFonts w:ascii="Arial" w:hAnsi="Arial" w:cs="Arial"/>
        </w:rPr>
        <w:t xml:space="preserve"> conformément à leurs clauses,</w:t>
      </w:r>
    </w:p>
    <w:p w14:paraId="5DCDBE57" w14:textId="77777777" w:rsidR="009B1CD0" w:rsidRPr="00E96190" w:rsidRDefault="009B1CD0" w:rsidP="0083205E">
      <w:pPr>
        <w:tabs>
          <w:tab w:val="left" w:pos="851"/>
        </w:tabs>
        <w:jc w:val="both"/>
        <w:rPr>
          <w:rFonts w:ascii="Arial" w:hAnsi="Arial" w:cs="Arial"/>
        </w:rPr>
      </w:pPr>
    </w:p>
    <w:p w14:paraId="390BEC11" w14:textId="77777777" w:rsidR="00A85E31" w:rsidRPr="00E96190" w:rsidRDefault="00A85E31" w:rsidP="0083205E">
      <w:pPr>
        <w:tabs>
          <w:tab w:val="left" w:pos="851"/>
        </w:tabs>
        <w:jc w:val="both"/>
        <w:rPr>
          <w:rFonts w:ascii="Arial" w:hAnsi="Arial" w:cs="Arial"/>
        </w:rPr>
      </w:pPr>
    </w:p>
    <w:p w14:paraId="196C2790" w14:textId="0D8CED28" w:rsidR="009B1CD0" w:rsidRPr="00E96190" w:rsidRDefault="009920DA" w:rsidP="006B5057">
      <w:pPr>
        <w:tabs>
          <w:tab w:val="left" w:pos="851"/>
        </w:tabs>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A5DF5">
        <w:rPr>
          <w:rFonts w:ascii="Arial" w:hAnsi="Arial" w:cs="Arial"/>
        </w:rPr>
      </w:r>
      <w:r w:rsidR="00BA5DF5">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D90A00" w:rsidRPr="00E96190">
        <w:rPr>
          <w:rFonts w:ascii="Arial" w:hAnsi="Arial" w:cs="Arial"/>
        </w:rPr>
        <w:t>le</w:t>
      </w:r>
      <w:proofErr w:type="gramEnd"/>
      <w:r w:rsidR="00D90A00" w:rsidRPr="00E96190">
        <w:rPr>
          <w:rFonts w:ascii="Arial" w:hAnsi="Arial" w:cs="Arial"/>
        </w:rPr>
        <w:t xml:space="preserve"> </w:t>
      </w:r>
      <w:r w:rsidR="009B1CD0" w:rsidRPr="00E96190">
        <w:rPr>
          <w:rFonts w:ascii="Arial" w:hAnsi="Arial" w:cs="Arial"/>
        </w:rPr>
        <w:t>signataire</w:t>
      </w:r>
    </w:p>
    <w:p w14:paraId="65367B8E" w14:textId="77777777" w:rsidR="009B1CD0" w:rsidRPr="00E96190" w:rsidRDefault="009B1CD0" w:rsidP="0083205E">
      <w:pPr>
        <w:tabs>
          <w:tab w:val="left" w:pos="851"/>
        </w:tabs>
        <w:jc w:val="both"/>
        <w:rPr>
          <w:rFonts w:ascii="Arial" w:hAnsi="Arial" w:cs="Arial"/>
        </w:rPr>
      </w:pPr>
    </w:p>
    <w:p w14:paraId="762ED1EC" w14:textId="77777777" w:rsidR="00A85E31" w:rsidRPr="00E96190" w:rsidRDefault="00A85E31" w:rsidP="0083205E">
      <w:pPr>
        <w:tabs>
          <w:tab w:val="left" w:pos="851"/>
        </w:tabs>
        <w:jc w:val="both"/>
        <w:rPr>
          <w:rFonts w:ascii="Arial" w:hAnsi="Arial" w:cs="Arial"/>
        </w:rPr>
      </w:pPr>
    </w:p>
    <w:p w14:paraId="7D3834AE" w14:textId="77777777" w:rsidR="009B1CD0" w:rsidRPr="00E96190" w:rsidRDefault="007D7A65" w:rsidP="0083205E">
      <w:pPr>
        <w:tabs>
          <w:tab w:val="left" w:pos="851"/>
        </w:tabs>
        <w:spacing w:before="120"/>
        <w:ind w:left="1701"/>
        <w:jc w:val="both"/>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BA5DF5">
        <w:rPr>
          <w:rFonts w:ascii="Arial" w:hAnsi="Arial" w:cs="Arial"/>
        </w:rPr>
      </w:r>
      <w:r w:rsidR="00BA5DF5">
        <w:rPr>
          <w:rFonts w:ascii="Arial" w:hAnsi="Arial" w:cs="Arial"/>
        </w:rPr>
        <w:fldChar w:fldCharType="separate"/>
      </w:r>
      <w:r w:rsidRPr="00E96190">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s’engage</w:t>
      </w:r>
      <w:proofErr w:type="gramEnd"/>
      <w:r w:rsidR="009B1CD0" w:rsidRPr="00E96190">
        <w:rPr>
          <w:rFonts w:ascii="Arial" w:hAnsi="Arial" w:cs="Arial"/>
        </w:rPr>
        <w:t>, sur la base de son offre et pour son propre compte ;</w:t>
      </w:r>
    </w:p>
    <w:p w14:paraId="7049F16B" w14:textId="77777777" w:rsidR="009B1CD0" w:rsidRPr="00E96190" w:rsidRDefault="009B1CD0" w:rsidP="00934503">
      <w:pPr>
        <w:pStyle w:val="En-tte"/>
        <w:tabs>
          <w:tab w:val="clear" w:pos="4536"/>
          <w:tab w:val="clear" w:pos="9072"/>
          <w:tab w:val="left" w:pos="851"/>
        </w:tabs>
        <w:jc w:val="both"/>
        <w:rPr>
          <w:rFonts w:ascii="Arial" w:hAnsi="Arial" w:cs="Arial"/>
        </w:rPr>
      </w:pPr>
      <w:r w:rsidRPr="00E96190">
        <w:rPr>
          <w:rFonts w:ascii="Arial" w:hAnsi="Arial" w:cs="Arial"/>
          <w:i/>
          <w:sz w:val="18"/>
          <w:szCs w:val="18"/>
        </w:rPr>
        <w:t xml:space="preserve">[Indiquer le nom commercial et la dénomination sociale du </w:t>
      </w:r>
      <w:r w:rsidR="00F92811" w:rsidRPr="00E96190">
        <w:rPr>
          <w:rFonts w:ascii="Arial" w:hAnsi="Arial" w:cs="Arial"/>
          <w:i/>
          <w:sz w:val="18"/>
          <w:szCs w:val="18"/>
        </w:rPr>
        <w:t>soumissionnaire</w:t>
      </w:r>
      <w:r w:rsidRPr="00E96190">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FBF7999" w14:textId="77777777" w:rsidR="009B1CD0" w:rsidRPr="00E96190" w:rsidRDefault="009B1CD0" w:rsidP="00CD46CC">
      <w:pPr>
        <w:tabs>
          <w:tab w:val="left" w:pos="851"/>
        </w:tabs>
        <w:jc w:val="both"/>
        <w:rPr>
          <w:rFonts w:ascii="Arial" w:hAnsi="Arial" w:cs="Arial"/>
        </w:rPr>
      </w:pPr>
    </w:p>
    <w:p w14:paraId="4FA8D9CB" w14:textId="77777777" w:rsidR="009B1CD0" w:rsidRPr="00E96190" w:rsidRDefault="009B1CD0" w:rsidP="009B45B9">
      <w:pPr>
        <w:tabs>
          <w:tab w:val="left" w:pos="851"/>
        </w:tabs>
        <w:jc w:val="both"/>
        <w:rPr>
          <w:rFonts w:ascii="Arial" w:hAnsi="Arial" w:cs="Arial"/>
        </w:rPr>
      </w:pPr>
    </w:p>
    <w:p w14:paraId="1BB81A37" w14:textId="77777777" w:rsidR="009B1CD0" w:rsidRPr="00E96190" w:rsidRDefault="009B1CD0" w:rsidP="009B45B9">
      <w:pPr>
        <w:tabs>
          <w:tab w:val="left" w:pos="851"/>
        </w:tabs>
        <w:jc w:val="both"/>
        <w:rPr>
          <w:rFonts w:ascii="Arial" w:hAnsi="Arial" w:cs="Arial"/>
        </w:rPr>
      </w:pPr>
    </w:p>
    <w:p w14:paraId="00D25ED1" w14:textId="77777777" w:rsidR="009B1CD0" w:rsidRPr="00E96190" w:rsidRDefault="002544A6" w:rsidP="009B45B9">
      <w:pPr>
        <w:tabs>
          <w:tab w:val="left" w:pos="851"/>
        </w:tabs>
        <w:ind w:left="1701"/>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w:instrText>
      </w:r>
      <w:r w:rsidR="001B2787">
        <w:rPr>
          <w:rFonts w:ascii="Arial" w:hAnsi="Arial" w:cs="Arial"/>
        </w:rPr>
        <w:instrText>FORMCHECKBOX</w:instrText>
      </w:r>
      <w:r>
        <w:rPr>
          <w:rFonts w:ascii="Arial" w:hAnsi="Arial" w:cs="Arial"/>
        </w:rPr>
        <w:instrText xml:space="preserve"> </w:instrText>
      </w:r>
      <w:r w:rsidR="00BA5DF5">
        <w:rPr>
          <w:rFonts w:ascii="Arial" w:hAnsi="Arial" w:cs="Arial"/>
        </w:rPr>
      </w:r>
      <w:r w:rsidR="00BA5DF5">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engage</w:t>
      </w:r>
      <w:proofErr w:type="gramEnd"/>
      <w:r w:rsidR="009B1CD0" w:rsidRPr="00E96190">
        <w:rPr>
          <w:rFonts w:ascii="Arial" w:hAnsi="Arial" w:cs="Arial"/>
        </w:rPr>
        <w:t xml:space="preserve"> la société </w:t>
      </w:r>
      <w:r w:rsidR="00EA24A1">
        <w:rPr>
          <w:rFonts w:ascii="Arial" w:hAnsi="Arial" w:cs="Arial"/>
        </w:rPr>
        <w:t>…………………………</w:t>
      </w:r>
      <w:r w:rsidR="00371E45">
        <w:rPr>
          <w:rFonts w:ascii="Arial" w:hAnsi="Arial" w:cs="Arial"/>
        </w:rPr>
        <w:t xml:space="preserve"> </w:t>
      </w:r>
      <w:r w:rsidR="009B1CD0" w:rsidRPr="00E96190">
        <w:rPr>
          <w:rFonts w:ascii="Arial" w:hAnsi="Arial" w:cs="Arial"/>
        </w:rPr>
        <w:t>sur la base de son offre ;</w:t>
      </w:r>
    </w:p>
    <w:p w14:paraId="218C1932" w14:textId="77777777" w:rsidR="009B1CD0" w:rsidRPr="00E96190" w:rsidRDefault="009B1CD0" w:rsidP="009B45B9">
      <w:pPr>
        <w:pStyle w:val="En-tte"/>
        <w:tabs>
          <w:tab w:val="clear" w:pos="4536"/>
          <w:tab w:val="clear" w:pos="9072"/>
          <w:tab w:val="left" w:pos="851"/>
        </w:tabs>
        <w:jc w:val="both"/>
        <w:rPr>
          <w:rFonts w:ascii="Arial" w:hAnsi="Arial" w:cs="Arial"/>
        </w:rPr>
      </w:pPr>
      <w:r w:rsidRPr="00E96190">
        <w:rPr>
          <w:rFonts w:ascii="Arial" w:hAnsi="Arial" w:cs="Arial"/>
          <w:i/>
          <w:sz w:val="18"/>
          <w:szCs w:val="18"/>
        </w:rPr>
        <w:t xml:space="preserve">[Indiquer le nom commercial et la dénomination sociale du </w:t>
      </w:r>
      <w:r w:rsidR="00F92811" w:rsidRPr="00E96190">
        <w:rPr>
          <w:rFonts w:ascii="Arial" w:hAnsi="Arial" w:cs="Arial"/>
          <w:i/>
          <w:sz w:val="18"/>
          <w:szCs w:val="18"/>
        </w:rPr>
        <w:t>soumissionnaire</w:t>
      </w:r>
      <w:r w:rsidRPr="00E96190">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6AF5F85" w14:textId="77777777" w:rsidR="00371E45" w:rsidRDefault="00371E45" w:rsidP="009B45B9">
      <w:pPr>
        <w:tabs>
          <w:tab w:val="left" w:pos="851"/>
        </w:tabs>
        <w:jc w:val="both"/>
        <w:rPr>
          <w:rFonts w:ascii="Arial" w:hAnsi="Arial" w:cs="Arial"/>
          <w:b/>
          <w:color w:val="000000"/>
          <w:u w:val="single"/>
          <w:lang w:eastAsia="fr-FR"/>
        </w:rPr>
      </w:pPr>
    </w:p>
    <w:p w14:paraId="60F033D0" w14:textId="77777777" w:rsidR="00EA24A1" w:rsidRDefault="00EA24A1" w:rsidP="009B45B9">
      <w:pPr>
        <w:tabs>
          <w:tab w:val="left" w:pos="851"/>
        </w:tabs>
        <w:jc w:val="both"/>
        <w:rPr>
          <w:rFonts w:ascii="Arial" w:hAnsi="Arial" w:cs="Arial"/>
        </w:rPr>
      </w:pPr>
    </w:p>
    <w:p w14:paraId="7A00A77C" w14:textId="77777777" w:rsidR="008E47EC" w:rsidRDefault="008E47EC" w:rsidP="009B45B9">
      <w:pPr>
        <w:tabs>
          <w:tab w:val="left" w:pos="851"/>
        </w:tabs>
        <w:jc w:val="both"/>
        <w:rPr>
          <w:rFonts w:ascii="Arial" w:hAnsi="Arial" w:cs="Arial"/>
        </w:rPr>
      </w:pPr>
    </w:p>
    <w:p w14:paraId="06263E61" w14:textId="77777777" w:rsidR="008E47EC" w:rsidRDefault="008E47EC" w:rsidP="008E47EC">
      <w:pPr>
        <w:tabs>
          <w:tab w:val="left" w:pos="851"/>
        </w:tabs>
        <w:jc w:val="both"/>
        <w:rPr>
          <w:rFonts w:ascii="Arial" w:hAnsi="Arial" w:cs="Arial"/>
          <w:b/>
          <w:u w:val="single"/>
        </w:rPr>
      </w:pPr>
      <w:r>
        <w:rPr>
          <w:rFonts w:ascii="Arial" w:hAnsi="Arial" w:cs="Arial"/>
          <w:b/>
          <w:u w:val="single"/>
        </w:rPr>
        <w:t xml:space="preserve">Adresse et l’identité de l’établissement, si différentes du siège, de l’établissement qui sera en charge de déposer les factures sur le portail de dématérialisation CHORUS PRO : </w:t>
      </w:r>
    </w:p>
    <w:p w14:paraId="0433CC4F" w14:textId="77777777" w:rsidR="009B1CD0" w:rsidRDefault="009B1CD0" w:rsidP="009B45B9">
      <w:pPr>
        <w:tabs>
          <w:tab w:val="left" w:pos="851"/>
        </w:tabs>
        <w:jc w:val="both"/>
        <w:rPr>
          <w:rFonts w:ascii="Arial" w:hAnsi="Arial" w:cs="Arial"/>
        </w:rPr>
      </w:pPr>
    </w:p>
    <w:p w14:paraId="5231A799" w14:textId="77777777" w:rsidR="00371E45" w:rsidRPr="00E96190" w:rsidRDefault="00371E45" w:rsidP="009B45B9">
      <w:pPr>
        <w:tabs>
          <w:tab w:val="left" w:pos="851"/>
        </w:tabs>
        <w:jc w:val="both"/>
        <w:rPr>
          <w:rFonts w:ascii="Arial" w:hAnsi="Arial" w:cs="Arial"/>
        </w:rPr>
      </w:pPr>
    </w:p>
    <w:p w14:paraId="55F77B90" w14:textId="77777777" w:rsidR="009B1CD0" w:rsidRPr="00E96190" w:rsidRDefault="007D7A65" w:rsidP="006B5057">
      <w:pPr>
        <w:tabs>
          <w:tab w:val="left" w:pos="851"/>
        </w:tabs>
        <w:ind w:left="851"/>
        <w:jc w:val="both"/>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BA5DF5">
        <w:rPr>
          <w:rFonts w:ascii="Arial" w:hAnsi="Arial" w:cs="Arial"/>
        </w:rPr>
      </w:r>
      <w:r w:rsidR="00BA5DF5">
        <w:rPr>
          <w:rFonts w:ascii="Arial" w:hAnsi="Arial" w:cs="Arial"/>
        </w:rPr>
        <w:fldChar w:fldCharType="separate"/>
      </w:r>
      <w:r w:rsidRPr="00E96190">
        <w:rPr>
          <w:rFonts w:ascii="Arial" w:hAnsi="Arial" w:cs="Arial"/>
        </w:rPr>
        <w:fldChar w:fldCharType="end"/>
      </w:r>
      <w:r w:rsidR="009B1CD0" w:rsidRPr="00E96190">
        <w:rPr>
          <w:rFonts w:ascii="Arial" w:hAnsi="Arial" w:cs="Arial"/>
        </w:rPr>
        <w:t xml:space="preserve"> </w:t>
      </w:r>
      <w:proofErr w:type="gramStart"/>
      <w:r w:rsidR="00D90A00" w:rsidRPr="00E96190">
        <w:rPr>
          <w:rFonts w:ascii="Arial" w:hAnsi="Arial" w:cs="Arial"/>
        </w:rPr>
        <w:t>l</w:t>
      </w:r>
      <w:r w:rsidR="009B1CD0" w:rsidRPr="00E96190">
        <w:rPr>
          <w:rFonts w:ascii="Arial" w:hAnsi="Arial" w:cs="Arial"/>
        </w:rPr>
        <w:t>’ensemble</w:t>
      </w:r>
      <w:proofErr w:type="gramEnd"/>
      <w:r w:rsidR="009B1CD0" w:rsidRPr="00E96190">
        <w:rPr>
          <w:rFonts w:ascii="Arial" w:hAnsi="Arial" w:cs="Arial"/>
        </w:rPr>
        <w:t xml:space="preserve"> des membres du groupement s’engagent, sur la base de l’offre du groupement ;</w:t>
      </w:r>
    </w:p>
    <w:p w14:paraId="124C1B22" w14:textId="77777777" w:rsidR="006B5057" w:rsidRPr="00E96190" w:rsidRDefault="009B1CD0" w:rsidP="00A85E31">
      <w:pPr>
        <w:tabs>
          <w:tab w:val="left" w:pos="851"/>
        </w:tabs>
        <w:jc w:val="both"/>
        <w:rPr>
          <w:rFonts w:ascii="Arial" w:hAnsi="Arial" w:cs="Arial"/>
        </w:rPr>
      </w:pPr>
      <w:r w:rsidRPr="00E96190">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96190">
        <w:rPr>
          <w:rFonts w:ascii="Arial" w:hAnsi="Arial" w:cs="Arial"/>
          <w:i/>
          <w:iCs/>
          <w:sz w:val="18"/>
          <w:szCs w:val="18"/>
        </w:rPr>
        <w:t>]</w:t>
      </w:r>
    </w:p>
    <w:p w14:paraId="0CB99656" w14:textId="77777777" w:rsidR="00A85E31" w:rsidRPr="00E96190" w:rsidRDefault="00A85E31" w:rsidP="009B45B9">
      <w:pPr>
        <w:pStyle w:val="fcase1ertab"/>
        <w:tabs>
          <w:tab w:val="left" w:pos="851"/>
        </w:tabs>
        <w:ind w:left="0" w:firstLine="0"/>
        <w:rPr>
          <w:rFonts w:ascii="Arial" w:hAnsi="Arial" w:cs="Arial"/>
        </w:rPr>
      </w:pPr>
    </w:p>
    <w:p w14:paraId="46C91072" w14:textId="77777777" w:rsidR="00A85E31" w:rsidRPr="00E96190" w:rsidRDefault="00A85E31" w:rsidP="009B45B9">
      <w:pPr>
        <w:pStyle w:val="fcase1ertab"/>
        <w:tabs>
          <w:tab w:val="left" w:pos="851"/>
        </w:tabs>
        <w:ind w:left="0" w:firstLine="0"/>
        <w:rPr>
          <w:rFonts w:ascii="Arial" w:hAnsi="Arial" w:cs="Arial"/>
        </w:rPr>
      </w:pPr>
    </w:p>
    <w:p w14:paraId="2A88CFE4" w14:textId="77777777" w:rsidR="009B1CD0" w:rsidRPr="00E96190" w:rsidRDefault="009B1CD0" w:rsidP="009B45B9">
      <w:pPr>
        <w:pStyle w:val="fcase1ertab"/>
        <w:tabs>
          <w:tab w:val="left" w:pos="851"/>
        </w:tabs>
        <w:ind w:left="0" w:firstLine="0"/>
        <w:rPr>
          <w:rFonts w:ascii="Arial" w:hAnsi="Arial" w:cs="Arial"/>
        </w:rPr>
      </w:pPr>
      <w:proofErr w:type="gramStart"/>
      <w:r w:rsidRPr="00E96190">
        <w:rPr>
          <w:rFonts w:ascii="Arial" w:hAnsi="Arial" w:cs="Arial"/>
        </w:rPr>
        <w:t>à</w:t>
      </w:r>
      <w:proofErr w:type="gramEnd"/>
      <w:r w:rsidRPr="00E96190">
        <w:rPr>
          <w:rFonts w:ascii="Arial" w:hAnsi="Arial" w:cs="Arial"/>
        </w:rPr>
        <w:t xml:space="preserve"> livrer les fournitures demandées ou à exécuter les prestations demandées :</w:t>
      </w:r>
    </w:p>
    <w:p w14:paraId="5D9C1593" w14:textId="1783A1FD" w:rsidR="009B1CD0" w:rsidRDefault="00891F00" w:rsidP="009B45B9">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BA5DF5">
        <w:rPr>
          <w:rFonts w:ascii="Arial" w:hAnsi="Arial" w:cs="Arial"/>
        </w:rPr>
      </w:r>
      <w:r w:rsidR="00BA5DF5">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aux</w:t>
      </w:r>
      <w:proofErr w:type="gramEnd"/>
      <w:r w:rsidR="009B1CD0" w:rsidRPr="00E96190">
        <w:rPr>
          <w:rFonts w:ascii="Arial" w:hAnsi="Arial" w:cs="Arial"/>
        </w:rPr>
        <w:t xml:space="preserve"> prix indiqués</w:t>
      </w:r>
      <w:r w:rsidR="009D661E" w:rsidRPr="00E96190">
        <w:rPr>
          <w:rFonts w:ascii="Arial" w:hAnsi="Arial" w:cs="Arial"/>
        </w:rPr>
        <w:t xml:space="preserve"> </w:t>
      </w:r>
      <w:r w:rsidR="00C7395A">
        <w:rPr>
          <w:rFonts w:ascii="Arial" w:hAnsi="Arial" w:cs="Arial"/>
        </w:rPr>
        <w:t>dans les</w:t>
      </w:r>
      <w:r w:rsidR="007D7559">
        <w:rPr>
          <w:rFonts w:ascii="Arial" w:hAnsi="Arial" w:cs="Arial"/>
        </w:rPr>
        <w:t xml:space="preserve"> Cadre</w:t>
      </w:r>
      <w:r w:rsidR="00EB4557">
        <w:rPr>
          <w:rFonts w:ascii="Arial" w:hAnsi="Arial" w:cs="Arial"/>
        </w:rPr>
        <w:t>s</w:t>
      </w:r>
      <w:r w:rsidR="007D7559">
        <w:rPr>
          <w:rFonts w:ascii="Arial" w:hAnsi="Arial" w:cs="Arial"/>
        </w:rPr>
        <w:t xml:space="preserve"> de réponse financière d</w:t>
      </w:r>
      <w:r w:rsidR="009213AC">
        <w:rPr>
          <w:rFonts w:ascii="Arial" w:hAnsi="Arial" w:cs="Arial"/>
        </w:rPr>
        <w:t>u</w:t>
      </w:r>
      <w:r w:rsidR="007D7559">
        <w:rPr>
          <w:rFonts w:ascii="Arial" w:hAnsi="Arial" w:cs="Arial"/>
        </w:rPr>
        <w:t xml:space="preserve"> lot concerné</w:t>
      </w:r>
    </w:p>
    <w:p w14:paraId="2FEA2FF7" w14:textId="5F28F817" w:rsidR="009213AC" w:rsidRDefault="009213AC" w:rsidP="009B45B9">
      <w:pPr>
        <w:pStyle w:val="fcase1ertab"/>
        <w:tabs>
          <w:tab w:val="clear" w:pos="426"/>
          <w:tab w:val="left" w:pos="851"/>
        </w:tabs>
        <w:spacing w:before="120"/>
        <w:ind w:firstLine="142"/>
        <w:rPr>
          <w:rFonts w:ascii="Arial" w:hAnsi="Arial" w:cs="Arial"/>
        </w:rPr>
      </w:pPr>
    </w:p>
    <w:p w14:paraId="41C27C9F" w14:textId="77777777" w:rsidR="009213AC" w:rsidRPr="00E96190" w:rsidRDefault="009213AC" w:rsidP="009B45B9">
      <w:pPr>
        <w:pStyle w:val="fcase1ertab"/>
        <w:tabs>
          <w:tab w:val="clear" w:pos="426"/>
          <w:tab w:val="left" w:pos="851"/>
        </w:tabs>
        <w:spacing w:before="120"/>
        <w:ind w:firstLine="142"/>
        <w:rPr>
          <w:rFonts w:ascii="Arial" w:hAnsi="Arial" w:cs="Arial"/>
        </w:rPr>
      </w:pPr>
    </w:p>
    <w:p w14:paraId="7244C568" w14:textId="77777777" w:rsidR="009B1CD0" w:rsidRPr="00E96190" w:rsidRDefault="009B1CD0" w:rsidP="009B45B9">
      <w:pPr>
        <w:tabs>
          <w:tab w:val="left" w:pos="851"/>
          <w:tab w:val="left" w:pos="6237"/>
        </w:tabs>
        <w:rPr>
          <w:rFonts w:ascii="Arial" w:hAnsi="Arial" w:cs="Arial"/>
          <w:b/>
          <w:iCs/>
          <w:sz w:val="22"/>
          <w:szCs w:val="22"/>
        </w:rPr>
      </w:pPr>
      <w:r w:rsidRPr="00E96190">
        <w:rPr>
          <w:rFonts w:ascii="Arial" w:hAnsi="Arial" w:cs="Arial"/>
          <w:b/>
          <w:sz w:val="22"/>
          <w:szCs w:val="22"/>
        </w:rPr>
        <w:t xml:space="preserve">B2 </w:t>
      </w:r>
      <w:r w:rsidR="0021797C" w:rsidRPr="00E96190">
        <w:rPr>
          <w:rFonts w:ascii="Arial" w:hAnsi="Arial" w:cs="Arial"/>
          <w:b/>
          <w:sz w:val="22"/>
          <w:szCs w:val="22"/>
        </w:rPr>
        <w:t>–</w:t>
      </w:r>
      <w:r w:rsidRPr="00E96190">
        <w:rPr>
          <w:rFonts w:ascii="Arial" w:hAnsi="Arial" w:cs="Arial"/>
          <w:b/>
          <w:sz w:val="22"/>
          <w:szCs w:val="22"/>
        </w:rPr>
        <w:t xml:space="preserve"> </w:t>
      </w:r>
      <w:r w:rsidR="0021797C" w:rsidRPr="00E96190">
        <w:rPr>
          <w:rFonts w:ascii="Arial" w:hAnsi="Arial" w:cs="Arial"/>
          <w:b/>
          <w:sz w:val="22"/>
          <w:szCs w:val="22"/>
        </w:rPr>
        <w:t>Nature du groupement et</w:t>
      </w:r>
      <w:r w:rsidR="00036500" w:rsidRPr="00E96190">
        <w:rPr>
          <w:rFonts w:ascii="Arial" w:hAnsi="Arial" w:cs="Arial"/>
          <w:b/>
          <w:sz w:val="22"/>
          <w:szCs w:val="22"/>
        </w:rPr>
        <w:t>,</w:t>
      </w:r>
      <w:r w:rsidR="0021797C" w:rsidRPr="00E96190">
        <w:rPr>
          <w:rFonts w:ascii="Arial" w:hAnsi="Arial" w:cs="Arial"/>
          <w:b/>
          <w:sz w:val="22"/>
          <w:szCs w:val="22"/>
        </w:rPr>
        <w:t xml:space="preserve"> </w:t>
      </w:r>
      <w:r w:rsidR="00036500" w:rsidRPr="00E96190">
        <w:rPr>
          <w:rFonts w:ascii="Arial" w:hAnsi="Arial" w:cs="Arial"/>
          <w:b/>
          <w:sz w:val="22"/>
          <w:szCs w:val="22"/>
        </w:rPr>
        <w:t>en cas de groupement conjoint,</w:t>
      </w:r>
      <w:r w:rsidR="00036500" w:rsidRPr="00E96190" w:rsidDel="0021797C">
        <w:rPr>
          <w:rFonts w:ascii="Arial" w:hAnsi="Arial" w:cs="Arial"/>
          <w:b/>
          <w:sz w:val="22"/>
          <w:szCs w:val="22"/>
        </w:rPr>
        <w:t xml:space="preserve"> </w:t>
      </w:r>
      <w:r w:rsidR="0021797C" w:rsidRPr="00E96190">
        <w:rPr>
          <w:rFonts w:ascii="Arial" w:hAnsi="Arial" w:cs="Arial"/>
          <w:b/>
          <w:sz w:val="22"/>
          <w:szCs w:val="22"/>
        </w:rPr>
        <w:t>r</w:t>
      </w:r>
      <w:r w:rsidRPr="00E96190">
        <w:rPr>
          <w:rFonts w:ascii="Arial" w:hAnsi="Arial" w:cs="Arial"/>
          <w:b/>
          <w:sz w:val="22"/>
          <w:szCs w:val="22"/>
        </w:rPr>
        <w:t>épartition des prestations</w:t>
      </w:r>
    </w:p>
    <w:p w14:paraId="535627E2" w14:textId="77777777" w:rsidR="00354C04" w:rsidRPr="00E96190" w:rsidRDefault="00354C04" w:rsidP="009B45B9">
      <w:pPr>
        <w:pStyle w:val="fcase1ertab"/>
        <w:tabs>
          <w:tab w:val="left" w:pos="851"/>
        </w:tabs>
        <w:rPr>
          <w:rFonts w:ascii="Arial" w:hAnsi="Arial" w:cs="Arial"/>
        </w:rPr>
      </w:pPr>
      <w:r w:rsidRPr="00E96190">
        <w:rPr>
          <w:rFonts w:ascii="Arial" w:hAnsi="Arial" w:cs="Arial"/>
          <w:i/>
          <w:iCs/>
          <w:sz w:val="18"/>
          <w:szCs w:val="18"/>
        </w:rPr>
        <w:t>(</w:t>
      </w:r>
      <w:r w:rsidR="00840934" w:rsidRPr="00E96190">
        <w:rPr>
          <w:rFonts w:ascii="Arial" w:hAnsi="Arial" w:cs="Arial"/>
          <w:i/>
          <w:iCs/>
          <w:sz w:val="18"/>
          <w:szCs w:val="18"/>
        </w:rPr>
        <w:t>En</w:t>
      </w:r>
      <w:r w:rsidRPr="00E96190">
        <w:rPr>
          <w:rFonts w:ascii="Arial" w:hAnsi="Arial" w:cs="Arial"/>
          <w:i/>
          <w:iCs/>
          <w:sz w:val="18"/>
          <w:szCs w:val="18"/>
        </w:rPr>
        <w:t xml:space="preserve"> cas de groupement d’opérateurs économiques.)</w:t>
      </w:r>
    </w:p>
    <w:p w14:paraId="2B44E1BE" w14:textId="77777777" w:rsidR="00036500" w:rsidRPr="00E96190" w:rsidRDefault="00036500" w:rsidP="009B45B9">
      <w:pPr>
        <w:tabs>
          <w:tab w:val="left" w:pos="851"/>
          <w:tab w:val="left" w:pos="6237"/>
        </w:tabs>
        <w:rPr>
          <w:rFonts w:ascii="Arial" w:hAnsi="Arial" w:cs="Arial"/>
          <w:i/>
          <w:iCs/>
          <w:sz w:val="18"/>
          <w:szCs w:val="18"/>
        </w:rPr>
      </w:pPr>
    </w:p>
    <w:p w14:paraId="0C950B4C" w14:textId="77777777" w:rsidR="0021797C" w:rsidRPr="00E96190" w:rsidRDefault="0021797C" w:rsidP="009B45B9">
      <w:pPr>
        <w:pStyle w:val="fcase1ertab"/>
        <w:tabs>
          <w:tab w:val="left" w:pos="851"/>
        </w:tabs>
        <w:ind w:left="0" w:firstLine="0"/>
        <w:rPr>
          <w:rFonts w:ascii="Arial" w:hAnsi="Arial" w:cs="Arial"/>
        </w:rPr>
      </w:pPr>
      <w:r w:rsidRPr="00E96190">
        <w:rPr>
          <w:rFonts w:ascii="Arial" w:hAnsi="Arial" w:cs="Arial"/>
        </w:rPr>
        <w:t xml:space="preserve">Pour l’exécution du marché </w:t>
      </w:r>
      <w:r w:rsidR="00D90A00" w:rsidRPr="00E96190">
        <w:rPr>
          <w:rFonts w:ascii="Arial" w:hAnsi="Arial" w:cs="Arial"/>
        </w:rPr>
        <w:t>public</w:t>
      </w:r>
      <w:r w:rsidRPr="00E96190">
        <w:rPr>
          <w:rFonts w:ascii="Arial" w:hAnsi="Arial" w:cs="Arial"/>
        </w:rPr>
        <w:t xml:space="preserve">, le groupement </w:t>
      </w:r>
      <w:r w:rsidR="00036500" w:rsidRPr="00E96190">
        <w:rPr>
          <w:rFonts w:ascii="Arial" w:hAnsi="Arial" w:cs="Arial"/>
        </w:rPr>
        <w:t>d’opérateurs économiques est</w:t>
      </w:r>
      <w:r w:rsidRPr="00E96190">
        <w:rPr>
          <w:rFonts w:ascii="Arial" w:hAnsi="Arial" w:cs="Arial"/>
        </w:rPr>
        <w:t> :</w:t>
      </w:r>
    </w:p>
    <w:p w14:paraId="4CDF0AD8" w14:textId="77777777" w:rsidR="00036500" w:rsidRPr="00E96190" w:rsidRDefault="00036500" w:rsidP="009B45B9">
      <w:pPr>
        <w:pStyle w:val="fcase1ertab"/>
        <w:tabs>
          <w:tab w:val="left" w:pos="851"/>
        </w:tabs>
        <w:rPr>
          <w:rFonts w:ascii="Arial" w:hAnsi="Arial" w:cs="Arial"/>
        </w:rPr>
      </w:pPr>
      <w:r w:rsidRPr="00E96190">
        <w:rPr>
          <w:rFonts w:ascii="Arial" w:hAnsi="Arial" w:cs="Arial"/>
          <w:i/>
          <w:iCs/>
          <w:sz w:val="18"/>
          <w:szCs w:val="18"/>
        </w:rPr>
        <w:t>(Cocher la case correspondante.)</w:t>
      </w:r>
    </w:p>
    <w:p w14:paraId="23AFEF11" w14:textId="77777777" w:rsidR="00354C04" w:rsidRPr="00E96190" w:rsidRDefault="00354C04" w:rsidP="009B45B9">
      <w:pPr>
        <w:pStyle w:val="fcase1ertab"/>
        <w:tabs>
          <w:tab w:val="clear" w:pos="426"/>
          <w:tab w:val="left" w:pos="851"/>
        </w:tabs>
        <w:spacing w:before="120"/>
        <w:ind w:left="0" w:firstLine="851"/>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BA5DF5">
        <w:rPr>
          <w:rFonts w:ascii="Arial" w:hAnsi="Arial" w:cs="Arial"/>
        </w:rPr>
      </w:r>
      <w:r w:rsidR="00BA5DF5">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conjoint</w:t>
      </w:r>
      <w:r w:rsidRPr="00E96190">
        <w:rPr>
          <w:rFonts w:ascii="Arial" w:hAnsi="Arial" w:cs="Arial"/>
        </w:rPr>
        <w:tab/>
      </w:r>
      <w:r w:rsidRPr="00E96190">
        <w:rPr>
          <w:rFonts w:ascii="Arial" w:hAnsi="Arial" w:cs="Arial"/>
        </w:rPr>
        <w:tab/>
        <w:t>OU</w:t>
      </w:r>
      <w:r w:rsidRPr="00E96190">
        <w:rPr>
          <w:rFonts w:ascii="Arial" w:hAnsi="Arial" w:cs="Arial"/>
        </w:rPr>
        <w:tab/>
      </w: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BA5DF5">
        <w:rPr>
          <w:rFonts w:ascii="Arial" w:hAnsi="Arial" w:cs="Arial"/>
        </w:rPr>
      </w:r>
      <w:r w:rsidR="00BA5DF5">
        <w:rPr>
          <w:rFonts w:ascii="Arial" w:hAnsi="Arial" w:cs="Arial"/>
        </w:rPr>
        <w:fldChar w:fldCharType="separate"/>
      </w:r>
      <w:r w:rsidRPr="00E96190">
        <w:rPr>
          <w:rFonts w:ascii="Arial" w:hAnsi="Arial" w:cs="Arial"/>
        </w:rPr>
        <w:fldChar w:fldCharType="end"/>
      </w:r>
      <w:r w:rsidRPr="00E96190">
        <w:rPr>
          <w:rFonts w:ascii="Arial" w:hAnsi="Arial" w:cs="Arial"/>
          <w:iCs/>
        </w:rPr>
        <w:t xml:space="preserve"> </w:t>
      </w:r>
      <w:r w:rsidRPr="00E96190">
        <w:rPr>
          <w:rFonts w:ascii="Arial" w:hAnsi="Arial" w:cs="Arial"/>
        </w:rPr>
        <w:t>solidaire</w:t>
      </w:r>
    </w:p>
    <w:p w14:paraId="2F73168D" w14:textId="77777777" w:rsidR="009B1CD0" w:rsidRPr="00E96190" w:rsidRDefault="009B1CD0" w:rsidP="006C4338">
      <w:pPr>
        <w:tabs>
          <w:tab w:val="left" w:pos="851"/>
        </w:tabs>
        <w:spacing w:before="120"/>
        <w:jc w:val="both"/>
        <w:rPr>
          <w:rFonts w:ascii="Arial" w:hAnsi="Arial" w:cs="Arial"/>
          <w:b/>
          <w:bCs/>
        </w:rPr>
      </w:pPr>
      <w:r w:rsidRPr="00E96190">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E96190" w14:paraId="0424DEA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D34DB9D" w14:textId="77777777" w:rsidR="009B1CD0" w:rsidRPr="00E96190" w:rsidRDefault="009B1CD0" w:rsidP="006F3DF9">
            <w:pPr>
              <w:tabs>
                <w:tab w:val="left" w:pos="851"/>
              </w:tabs>
              <w:jc w:val="center"/>
              <w:rPr>
                <w:rFonts w:ascii="Arial" w:hAnsi="Arial" w:cs="Arial"/>
                <w:b/>
              </w:rPr>
            </w:pPr>
            <w:r w:rsidRPr="00E96190">
              <w:rPr>
                <w:rFonts w:ascii="Arial" w:hAnsi="Arial" w:cs="Arial"/>
                <w:b/>
              </w:rPr>
              <w:t xml:space="preserve">Désignation des membres </w:t>
            </w:r>
          </w:p>
          <w:p w14:paraId="1FD9FF50" w14:textId="77777777" w:rsidR="009B1CD0" w:rsidRPr="00E96190" w:rsidRDefault="009B1CD0" w:rsidP="005846FB">
            <w:pPr>
              <w:tabs>
                <w:tab w:val="left" w:pos="851"/>
              </w:tabs>
              <w:jc w:val="center"/>
              <w:rPr>
                <w:rFonts w:ascii="Arial" w:hAnsi="Arial" w:cs="Arial"/>
                <w:b/>
              </w:rPr>
            </w:pPr>
            <w:r w:rsidRPr="00E96190">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245B7C" w14:textId="77777777" w:rsidR="009B1CD0" w:rsidRPr="00E96190" w:rsidRDefault="009B1CD0" w:rsidP="005846FB">
            <w:pPr>
              <w:pStyle w:val="Titre5"/>
              <w:tabs>
                <w:tab w:val="left" w:pos="851"/>
              </w:tabs>
              <w:ind w:left="0" w:hanging="1008"/>
              <w:jc w:val="center"/>
              <w:rPr>
                <w:b/>
                <w:i w:val="0"/>
                <w:sz w:val="20"/>
              </w:rPr>
            </w:pPr>
            <w:r w:rsidRPr="00E96190">
              <w:rPr>
                <w:b/>
                <w:i w:val="0"/>
                <w:sz w:val="20"/>
              </w:rPr>
              <w:t>Prestations exécutées par les membres</w:t>
            </w:r>
          </w:p>
          <w:p w14:paraId="52D65918" w14:textId="77777777" w:rsidR="009B1CD0" w:rsidRPr="00E96190" w:rsidRDefault="009B1CD0" w:rsidP="005846FB">
            <w:pPr>
              <w:pStyle w:val="Titre5"/>
              <w:tabs>
                <w:tab w:val="left" w:pos="851"/>
              </w:tabs>
              <w:ind w:left="0" w:hanging="1008"/>
              <w:jc w:val="center"/>
              <w:rPr>
                <w:b/>
              </w:rPr>
            </w:pPr>
            <w:r w:rsidRPr="00E96190">
              <w:rPr>
                <w:b/>
                <w:i w:val="0"/>
                <w:sz w:val="20"/>
              </w:rPr>
              <w:t>du groupement conjoint</w:t>
            </w:r>
          </w:p>
        </w:tc>
      </w:tr>
      <w:tr w:rsidR="009B1CD0" w:rsidRPr="00E96190" w14:paraId="4330379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57DE2CB" w14:textId="77777777" w:rsidR="009B1CD0" w:rsidRPr="00E9619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972357A" w14:textId="77777777" w:rsidR="009B1CD0" w:rsidRPr="00E96190" w:rsidRDefault="009B1CD0" w:rsidP="009B45B9">
            <w:pPr>
              <w:tabs>
                <w:tab w:val="left" w:pos="851"/>
              </w:tabs>
              <w:jc w:val="center"/>
              <w:rPr>
                <w:rFonts w:ascii="Arial" w:hAnsi="Arial" w:cs="Arial"/>
                <w:b/>
              </w:rPr>
            </w:pPr>
            <w:r w:rsidRPr="00E96190">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7A57D8" w14:textId="77777777" w:rsidR="009B1CD0" w:rsidRPr="00E96190" w:rsidRDefault="009B1CD0" w:rsidP="009B45B9">
            <w:pPr>
              <w:tabs>
                <w:tab w:val="left" w:pos="851"/>
              </w:tabs>
              <w:jc w:val="center"/>
              <w:rPr>
                <w:rFonts w:ascii="Arial" w:hAnsi="Arial" w:cs="Arial"/>
                <w:b/>
              </w:rPr>
            </w:pPr>
            <w:r w:rsidRPr="00E96190">
              <w:rPr>
                <w:rFonts w:ascii="Arial" w:hAnsi="Arial" w:cs="Arial"/>
                <w:b/>
              </w:rPr>
              <w:t xml:space="preserve">Montant HT </w:t>
            </w:r>
          </w:p>
          <w:p w14:paraId="6988E118" w14:textId="77777777" w:rsidR="009B1CD0" w:rsidRPr="00E96190" w:rsidRDefault="009B1CD0" w:rsidP="009B45B9">
            <w:pPr>
              <w:tabs>
                <w:tab w:val="left" w:pos="851"/>
              </w:tabs>
              <w:jc w:val="center"/>
              <w:rPr>
                <w:rFonts w:ascii="Arial" w:hAnsi="Arial" w:cs="Arial"/>
              </w:rPr>
            </w:pPr>
            <w:r w:rsidRPr="00E96190">
              <w:rPr>
                <w:rFonts w:ascii="Arial" w:hAnsi="Arial" w:cs="Arial"/>
                <w:b/>
              </w:rPr>
              <w:t>de la prestation</w:t>
            </w:r>
          </w:p>
        </w:tc>
      </w:tr>
      <w:tr w:rsidR="009B1CD0" w:rsidRPr="00E96190" w14:paraId="4467AFED" w14:textId="77777777">
        <w:trPr>
          <w:trHeight w:val="1021"/>
        </w:trPr>
        <w:tc>
          <w:tcPr>
            <w:tcW w:w="4503" w:type="dxa"/>
            <w:tcBorders>
              <w:top w:val="single" w:sz="4" w:space="0" w:color="000000"/>
              <w:left w:val="single" w:sz="4" w:space="0" w:color="000000"/>
            </w:tcBorders>
            <w:shd w:val="clear" w:color="auto" w:fill="CCFFFF"/>
          </w:tcPr>
          <w:p w14:paraId="2BD0E4C9" w14:textId="77777777" w:rsidR="009B1CD0" w:rsidRPr="00E9619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7E5B975" w14:textId="77777777" w:rsidR="009B1CD0" w:rsidRPr="00E9619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3086718" w14:textId="77777777" w:rsidR="009B1CD0" w:rsidRPr="00E96190" w:rsidRDefault="009B1CD0" w:rsidP="006F3DF9">
            <w:pPr>
              <w:tabs>
                <w:tab w:val="left" w:pos="851"/>
              </w:tabs>
              <w:snapToGrid w:val="0"/>
              <w:jc w:val="both"/>
              <w:rPr>
                <w:rFonts w:ascii="Arial" w:hAnsi="Arial" w:cs="Arial"/>
              </w:rPr>
            </w:pPr>
          </w:p>
        </w:tc>
      </w:tr>
      <w:tr w:rsidR="009B1CD0" w:rsidRPr="00E96190" w14:paraId="600461CD" w14:textId="77777777">
        <w:trPr>
          <w:trHeight w:val="1021"/>
        </w:trPr>
        <w:tc>
          <w:tcPr>
            <w:tcW w:w="4503" w:type="dxa"/>
            <w:tcBorders>
              <w:left w:val="single" w:sz="4" w:space="0" w:color="000000"/>
            </w:tcBorders>
            <w:shd w:val="clear" w:color="auto" w:fill="auto"/>
          </w:tcPr>
          <w:p w14:paraId="58D4F761" w14:textId="77777777" w:rsidR="009B1CD0" w:rsidRPr="00E9619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D232DBC" w14:textId="77777777" w:rsidR="009B1CD0" w:rsidRPr="00E9619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99E7BE8" w14:textId="77777777" w:rsidR="009B1CD0" w:rsidRPr="00E96190" w:rsidRDefault="009B1CD0" w:rsidP="006F3DF9">
            <w:pPr>
              <w:tabs>
                <w:tab w:val="left" w:pos="851"/>
              </w:tabs>
              <w:snapToGrid w:val="0"/>
              <w:jc w:val="both"/>
              <w:rPr>
                <w:rFonts w:ascii="Arial" w:hAnsi="Arial" w:cs="Arial"/>
              </w:rPr>
            </w:pPr>
          </w:p>
        </w:tc>
      </w:tr>
      <w:tr w:rsidR="009B1CD0" w:rsidRPr="00E96190" w14:paraId="7FA6EFD8" w14:textId="77777777">
        <w:trPr>
          <w:trHeight w:val="1021"/>
        </w:trPr>
        <w:tc>
          <w:tcPr>
            <w:tcW w:w="4503" w:type="dxa"/>
            <w:tcBorders>
              <w:left w:val="single" w:sz="4" w:space="0" w:color="000000"/>
              <w:bottom w:val="single" w:sz="4" w:space="0" w:color="000000"/>
            </w:tcBorders>
            <w:shd w:val="clear" w:color="auto" w:fill="CCFFFF"/>
          </w:tcPr>
          <w:p w14:paraId="2328CC3E" w14:textId="77777777" w:rsidR="009B1CD0" w:rsidRPr="00E9619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F302709" w14:textId="77777777" w:rsidR="009B1CD0" w:rsidRPr="00E9619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5566D2C" w14:textId="77777777" w:rsidR="009B1CD0" w:rsidRPr="00E96190" w:rsidRDefault="009B1CD0" w:rsidP="006F3DF9">
            <w:pPr>
              <w:tabs>
                <w:tab w:val="left" w:pos="851"/>
              </w:tabs>
              <w:snapToGrid w:val="0"/>
              <w:jc w:val="both"/>
              <w:rPr>
                <w:rFonts w:ascii="Arial" w:hAnsi="Arial" w:cs="Arial"/>
              </w:rPr>
            </w:pPr>
          </w:p>
        </w:tc>
      </w:tr>
    </w:tbl>
    <w:p w14:paraId="424C40E2" w14:textId="77777777" w:rsidR="009B1CD0" w:rsidRPr="00E96190" w:rsidRDefault="009B1CD0" w:rsidP="006C4338">
      <w:pPr>
        <w:tabs>
          <w:tab w:val="left" w:pos="851"/>
          <w:tab w:val="left" w:pos="6237"/>
        </w:tabs>
        <w:rPr>
          <w:rFonts w:ascii="Arial" w:hAnsi="Arial" w:cs="Arial"/>
        </w:rPr>
      </w:pPr>
    </w:p>
    <w:p w14:paraId="0261EB0F" w14:textId="77777777" w:rsidR="009B1CD0" w:rsidRPr="00E96190" w:rsidRDefault="009B1CD0" w:rsidP="006C4338">
      <w:pPr>
        <w:pStyle w:val="fcasegauche"/>
        <w:tabs>
          <w:tab w:val="left" w:pos="851"/>
        </w:tabs>
        <w:spacing w:after="0"/>
        <w:ind w:left="0" w:firstLine="0"/>
        <w:rPr>
          <w:rFonts w:ascii="Arial" w:hAnsi="Arial" w:cs="Arial"/>
          <w:bCs/>
          <w:iCs/>
        </w:rPr>
      </w:pPr>
    </w:p>
    <w:p w14:paraId="01834079" w14:textId="77777777" w:rsidR="009B1CD0" w:rsidRPr="00E96190" w:rsidRDefault="009B1CD0" w:rsidP="006F3DF9">
      <w:pPr>
        <w:pStyle w:val="fcase1ertab"/>
        <w:tabs>
          <w:tab w:val="left" w:pos="851"/>
        </w:tabs>
        <w:ind w:left="0" w:firstLine="0"/>
        <w:rPr>
          <w:rFonts w:ascii="Arial" w:hAnsi="Arial" w:cs="Arial"/>
          <w:i/>
          <w:sz w:val="18"/>
          <w:szCs w:val="18"/>
        </w:rPr>
      </w:pPr>
      <w:r w:rsidRPr="00E96190">
        <w:rPr>
          <w:rFonts w:ascii="Arial" w:hAnsi="Arial" w:cs="Arial"/>
          <w:b/>
          <w:sz w:val="22"/>
          <w:szCs w:val="22"/>
        </w:rPr>
        <w:t>B3 - Compte (s) à créditer</w:t>
      </w:r>
    </w:p>
    <w:p w14:paraId="234D00E8" w14:textId="77777777" w:rsidR="009B1CD0" w:rsidRPr="00E96190" w:rsidRDefault="009B1CD0" w:rsidP="005846FB">
      <w:pPr>
        <w:pStyle w:val="fcase1ertab"/>
        <w:tabs>
          <w:tab w:val="left" w:pos="851"/>
        </w:tabs>
        <w:spacing w:before="120"/>
        <w:ind w:left="0" w:firstLine="0"/>
        <w:rPr>
          <w:rFonts w:ascii="Arial" w:hAnsi="Arial" w:cs="Arial"/>
          <w:b/>
        </w:rPr>
      </w:pPr>
      <w:r w:rsidRPr="00E96190">
        <w:rPr>
          <w:rFonts w:ascii="Arial" w:hAnsi="Arial" w:cs="Arial"/>
          <w:i/>
          <w:sz w:val="18"/>
          <w:szCs w:val="18"/>
        </w:rPr>
        <w:t>(Joindre un ou des relevé(s) d’identité bancaire ou postal.)</w:t>
      </w:r>
    </w:p>
    <w:p w14:paraId="5C288F6D" w14:textId="77777777" w:rsidR="009B1CD0" w:rsidRPr="00E96190" w:rsidRDefault="009B1CD0" w:rsidP="005846FB">
      <w:pPr>
        <w:pStyle w:val="fcasegauche"/>
        <w:tabs>
          <w:tab w:val="left" w:pos="426"/>
          <w:tab w:val="left" w:pos="851"/>
        </w:tabs>
        <w:spacing w:after="0"/>
        <w:ind w:left="0" w:firstLine="0"/>
        <w:jc w:val="left"/>
        <w:rPr>
          <w:rFonts w:ascii="Arial" w:hAnsi="Arial" w:cs="Arial"/>
          <w:b/>
        </w:rPr>
      </w:pPr>
    </w:p>
    <w:p w14:paraId="1B133CC7" w14:textId="0ACDC22D" w:rsidR="009B1CD0" w:rsidRPr="00E96190" w:rsidRDefault="009B1CD0" w:rsidP="005846FB">
      <w:pPr>
        <w:pStyle w:val="fcasegauche"/>
        <w:tabs>
          <w:tab w:val="left" w:pos="426"/>
          <w:tab w:val="left" w:pos="851"/>
        </w:tabs>
        <w:spacing w:after="0"/>
        <w:ind w:left="0" w:firstLine="0"/>
        <w:jc w:val="left"/>
        <w:rPr>
          <w:rFonts w:ascii="Arial" w:hAnsi="Arial" w:cs="Arial"/>
        </w:rPr>
      </w:pPr>
      <w:r w:rsidRPr="00E96190">
        <w:rPr>
          <w:rFonts w:ascii="Arial" w:eastAsia="Wingdings" w:hAnsi="Arial" w:cs="Arial"/>
          <w:b/>
          <w:color w:val="66CCFF"/>
          <w:spacing w:val="-10"/>
        </w:rPr>
        <w:t></w:t>
      </w:r>
      <w:r w:rsidR="00C7395A">
        <w:rPr>
          <w:rFonts w:ascii="Arial" w:eastAsia="Arial" w:hAnsi="Arial" w:cs="Arial"/>
          <w:spacing w:val="-10"/>
        </w:rPr>
        <w:t xml:space="preserve"> </w:t>
      </w:r>
      <w:r w:rsidRPr="00E96190">
        <w:rPr>
          <w:rFonts w:ascii="Arial" w:hAnsi="Arial" w:cs="Arial"/>
        </w:rPr>
        <w:t>Nom de l’établissement bancaire :</w:t>
      </w:r>
      <w:r w:rsidR="00371E45">
        <w:rPr>
          <w:rFonts w:ascii="Arial" w:hAnsi="Arial" w:cs="Arial"/>
        </w:rPr>
        <w:t xml:space="preserve"> </w:t>
      </w:r>
    </w:p>
    <w:p w14:paraId="4C0F56F0" w14:textId="77777777" w:rsidR="009B1CD0" w:rsidRPr="00E96190" w:rsidRDefault="009B1CD0" w:rsidP="005846FB">
      <w:pPr>
        <w:pStyle w:val="fcasegauche"/>
        <w:tabs>
          <w:tab w:val="left" w:pos="426"/>
          <w:tab w:val="left" w:pos="851"/>
        </w:tabs>
        <w:spacing w:after="0"/>
        <w:ind w:left="0" w:firstLine="0"/>
        <w:jc w:val="left"/>
        <w:rPr>
          <w:rFonts w:ascii="Arial" w:hAnsi="Arial" w:cs="Arial"/>
        </w:rPr>
      </w:pPr>
    </w:p>
    <w:p w14:paraId="03871B52" w14:textId="77777777" w:rsidR="009B1CD0" w:rsidRPr="00E96190" w:rsidRDefault="009B1CD0" w:rsidP="0061068C">
      <w:pPr>
        <w:pStyle w:val="fcasegauche"/>
        <w:tabs>
          <w:tab w:val="left" w:pos="426"/>
          <w:tab w:val="left" w:pos="851"/>
        </w:tabs>
        <w:spacing w:after="0"/>
        <w:ind w:left="0" w:firstLine="0"/>
        <w:jc w:val="left"/>
        <w:rPr>
          <w:rFonts w:ascii="Arial" w:hAnsi="Arial" w:cs="Arial"/>
        </w:rPr>
      </w:pPr>
    </w:p>
    <w:p w14:paraId="712FBC01" w14:textId="77777777" w:rsidR="009B1CD0" w:rsidRPr="00E96190" w:rsidRDefault="009B1CD0" w:rsidP="00710FD6">
      <w:pPr>
        <w:pStyle w:val="fcasegauche"/>
        <w:tabs>
          <w:tab w:val="left" w:pos="426"/>
          <w:tab w:val="left" w:pos="851"/>
        </w:tabs>
        <w:spacing w:after="0"/>
        <w:ind w:left="0" w:firstLine="0"/>
        <w:jc w:val="left"/>
        <w:rPr>
          <w:rFonts w:ascii="Arial" w:hAnsi="Arial" w:cs="Arial"/>
        </w:rPr>
      </w:pPr>
    </w:p>
    <w:p w14:paraId="4F4C5A70" w14:textId="55FD4B24" w:rsidR="009B1CD0" w:rsidRPr="00E96190" w:rsidRDefault="009B1CD0" w:rsidP="00710FD6">
      <w:pPr>
        <w:pStyle w:val="fcasegauche"/>
        <w:tabs>
          <w:tab w:val="left" w:pos="426"/>
          <w:tab w:val="left" w:pos="851"/>
        </w:tabs>
        <w:spacing w:after="0"/>
        <w:ind w:left="0" w:firstLine="0"/>
        <w:jc w:val="left"/>
        <w:rPr>
          <w:rFonts w:ascii="Arial" w:hAnsi="Arial" w:cs="Arial"/>
          <w:b/>
        </w:rPr>
      </w:pPr>
      <w:r w:rsidRPr="00E96190">
        <w:rPr>
          <w:rFonts w:ascii="Arial" w:eastAsia="Wingdings" w:hAnsi="Arial" w:cs="Arial"/>
          <w:b/>
          <w:color w:val="66CCFF"/>
          <w:spacing w:val="-10"/>
        </w:rPr>
        <w:t></w:t>
      </w:r>
      <w:r w:rsidR="00C7395A">
        <w:rPr>
          <w:rFonts w:ascii="Arial" w:eastAsia="Arial" w:hAnsi="Arial" w:cs="Arial"/>
          <w:spacing w:val="-10"/>
        </w:rPr>
        <w:t xml:space="preserve"> </w:t>
      </w:r>
      <w:r w:rsidRPr="00E96190">
        <w:rPr>
          <w:rFonts w:ascii="Arial" w:hAnsi="Arial" w:cs="Arial"/>
        </w:rPr>
        <w:t>Numéro de compte :</w:t>
      </w:r>
      <w:r w:rsidR="00215274">
        <w:rPr>
          <w:rFonts w:ascii="Arial" w:hAnsi="Arial" w:cs="Arial"/>
        </w:rPr>
        <w:t xml:space="preserve"> </w:t>
      </w:r>
    </w:p>
    <w:p w14:paraId="3F366011" w14:textId="77777777" w:rsidR="009B1CD0" w:rsidRPr="00E96190" w:rsidRDefault="009B1CD0" w:rsidP="00E47798">
      <w:pPr>
        <w:pStyle w:val="fcasegauche"/>
        <w:tabs>
          <w:tab w:val="left" w:pos="426"/>
          <w:tab w:val="left" w:pos="851"/>
        </w:tabs>
        <w:spacing w:after="0"/>
        <w:ind w:left="0" w:firstLine="0"/>
        <w:jc w:val="left"/>
        <w:rPr>
          <w:rFonts w:ascii="Arial" w:hAnsi="Arial" w:cs="Arial"/>
          <w:b/>
        </w:rPr>
      </w:pPr>
    </w:p>
    <w:p w14:paraId="1DF94909" w14:textId="54864F3B" w:rsidR="009B1CD0" w:rsidRPr="00E96190" w:rsidRDefault="009B1CD0" w:rsidP="0083205E">
      <w:pPr>
        <w:pStyle w:val="fcasegauche"/>
        <w:tabs>
          <w:tab w:val="left" w:pos="426"/>
          <w:tab w:val="left" w:pos="851"/>
        </w:tabs>
        <w:spacing w:after="0"/>
        <w:ind w:left="0" w:firstLine="0"/>
        <w:jc w:val="left"/>
        <w:rPr>
          <w:rFonts w:ascii="Arial" w:hAnsi="Arial" w:cs="Arial"/>
          <w:b/>
        </w:rPr>
      </w:pPr>
    </w:p>
    <w:p w14:paraId="6E9623E3" w14:textId="0B82CE04" w:rsidR="009668F9" w:rsidRPr="00E96190" w:rsidRDefault="009668F9" w:rsidP="009B45B9">
      <w:pPr>
        <w:tabs>
          <w:tab w:val="left" w:pos="426"/>
          <w:tab w:val="left" w:pos="851"/>
        </w:tabs>
        <w:jc w:val="both"/>
        <w:rPr>
          <w:rFonts w:ascii="Arial" w:hAnsi="Arial" w:cs="Arial"/>
          <w:b/>
        </w:rPr>
      </w:pPr>
    </w:p>
    <w:p w14:paraId="7CBC9B2C" w14:textId="77777777" w:rsidR="009B1CD0" w:rsidRPr="00E96190" w:rsidRDefault="009B1CD0" w:rsidP="009B45B9">
      <w:pPr>
        <w:tabs>
          <w:tab w:val="left" w:pos="426"/>
          <w:tab w:val="left" w:pos="851"/>
        </w:tabs>
        <w:jc w:val="both"/>
        <w:rPr>
          <w:rFonts w:ascii="Arial" w:hAnsi="Arial" w:cs="Arial"/>
          <w:b/>
        </w:rPr>
      </w:pPr>
    </w:p>
    <w:p w14:paraId="6A99E922" w14:textId="4AF4CF04" w:rsidR="009B1CD0" w:rsidRPr="00E96190" w:rsidRDefault="001F2E68" w:rsidP="009B45B9">
      <w:pPr>
        <w:pStyle w:val="Titre4"/>
        <w:tabs>
          <w:tab w:val="clear" w:pos="4111"/>
          <w:tab w:val="left" w:pos="426"/>
          <w:tab w:val="left" w:pos="851"/>
        </w:tabs>
      </w:pPr>
      <w:r>
        <w:rPr>
          <w:sz w:val="22"/>
          <w:szCs w:val="22"/>
        </w:rPr>
        <w:lastRenderedPageBreak/>
        <w:t>B4</w:t>
      </w:r>
      <w:r w:rsidR="009B1CD0" w:rsidRPr="00E96190">
        <w:rPr>
          <w:sz w:val="22"/>
          <w:szCs w:val="22"/>
        </w:rPr>
        <w:t xml:space="preserve"> -</w:t>
      </w:r>
      <w:r w:rsidR="009B1CD0" w:rsidRPr="00E96190">
        <w:rPr>
          <w:b w:val="0"/>
          <w:sz w:val="22"/>
          <w:szCs w:val="22"/>
        </w:rPr>
        <w:t xml:space="preserve"> </w:t>
      </w:r>
      <w:r w:rsidR="00DD77E5">
        <w:rPr>
          <w:sz w:val="22"/>
          <w:szCs w:val="22"/>
        </w:rPr>
        <w:t>Durée d’exécution de l’accord-cadre</w:t>
      </w:r>
    </w:p>
    <w:p w14:paraId="2D91AAD3" w14:textId="77777777" w:rsidR="009B1CD0" w:rsidRPr="00E96190" w:rsidRDefault="009B1CD0" w:rsidP="009B45B9">
      <w:pPr>
        <w:tabs>
          <w:tab w:val="left" w:pos="576"/>
          <w:tab w:val="left" w:pos="851"/>
        </w:tabs>
        <w:jc w:val="both"/>
        <w:rPr>
          <w:rFonts w:ascii="Arial" w:hAnsi="Arial" w:cs="Arial"/>
        </w:rPr>
      </w:pPr>
    </w:p>
    <w:p w14:paraId="7994447F" w14:textId="3D004FA6" w:rsidR="009B1CD0" w:rsidRPr="00DD77E5" w:rsidRDefault="00DD77E5" w:rsidP="009B45B9">
      <w:pPr>
        <w:tabs>
          <w:tab w:val="left" w:pos="426"/>
          <w:tab w:val="left" w:pos="851"/>
        </w:tabs>
        <w:jc w:val="both"/>
        <w:rPr>
          <w:rFonts w:ascii="Arial" w:hAnsi="Arial" w:cs="Arial"/>
        </w:rPr>
      </w:pPr>
      <w:r w:rsidRPr="00DD77E5">
        <w:rPr>
          <w:rFonts w:ascii="Arial" w:hAnsi="Arial" w:cs="Arial"/>
        </w:rPr>
        <w:t>L’accord-cadre est conclu à compter de sa notification pour une durée allant jusqu’au 31 août 2027.</w:t>
      </w:r>
    </w:p>
    <w:p w14:paraId="4FFC783C" w14:textId="794E0518" w:rsidR="00DD77E5" w:rsidRPr="00DD77E5" w:rsidRDefault="00DD77E5" w:rsidP="009B45B9">
      <w:pPr>
        <w:tabs>
          <w:tab w:val="left" w:pos="426"/>
          <w:tab w:val="left" w:pos="851"/>
        </w:tabs>
        <w:jc w:val="both"/>
        <w:rPr>
          <w:rFonts w:ascii="Arial" w:hAnsi="Arial" w:cs="Arial"/>
        </w:rPr>
      </w:pPr>
    </w:p>
    <w:p w14:paraId="6002F0CE" w14:textId="77777777" w:rsidR="00DD77E5" w:rsidRPr="00DD77E5" w:rsidRDefault="00DD77E5" w:rsidP="00DD77E5">
      <w:pPr>
        <w:tabs>
          <w:tab w:val="left" w:pos="426"/>
          <w:tab w:val="left" w:pos="851"/>
        </w:tabs>
        <w:jc w:val="both"/>
        <w:rPr>
          <w:rFonts w:ascii="Arial" w:hAnsi="Arial" w:cs="Arial"/>
        </w:rPr>
      </w:pPr>
      <w:r w:rsidRPr="00DD77E5">
        <w:rPr>
          <w:rFonts w:ascii="Arial" w:hAnsi="Arial" w:cs="Arial"/>
        </w:rPr>
        <w:t xml:space="preserve">Les prestations ne démarreront qu’à compter du 1er septembre 2026. </w:t>
      </w:r>
    </w:p>
    <w:p w14:paraId="09B2ADEE" w14:textId="77777777" w:rsidR="00DD77E5" w:rsidRPr="00DD77E5" w:rsidRDefault="00DD77E5" w:rsidP="009B45B9">
      <w:pPr>
        <w:pStyle w:val="fcasegauche"/>
        <w:tabs>
          <w:tab w:val="left" w:pos="426"/>
          <w:tab w:val="left" w:pos="851"/>
        </w:tabs>
        <w:spacing w:after="0"/>
        <w:ind w:left="0" w:firstLine="0"/>
        <w:jc w:val="left"/>
        <w:rPr>
          <w:rFonts w:ascii="Arial" w:hAnsi="Arial" w:cs="Arial"/>
        </w:rPr>
      </w:pPr>
    </w:p>
    <w:p w14:paraId="4814AD47" w14:textId="33E020A0" w:rsidR="009B1CD0" w:rsidRPr="00DD77E5" w:rsidRDefault="003B0CCF" w:rsidP="009B45B9">
      <w:pPr>
        <w:pStyle w:val="fcasegauche"/>
        <w:tabs>
          <w:tab w:val="left" w:pos="426"/>
          <w:tab w:val="left" w:pos="851"/>
        </w:tabs>
        <w:spacing w:after="0"/>
        <w:ind w:left="0" w:firstLine="0"/>
        <w:jc w:val="left"/>
        <w:rPr>
          <w:rFonts w:ascii="Arial" w:hAnsi="Arial" w:cs="Arial"/>
          <w:i/>
          <w:sz w:val="18"/>
          <w:szCs w:val="18"/>
        </w:rPr>
      </w:pPr>
      <w:r w:rsidRPr="00DD77E5">
        <w:rPr>
          <w:rFonts w:ascii="Arial" w:hAnsi="Arial" w:cs="Arial"/>
        </w:rPr>
        <w:t xml:space="preserve">L’accord-cadre </w:t>
      </w:r>
      <w:r w:rsidR="009B1CD0" w:rsidRPr="00DD77E5">
        <w:rPr>
          <w:rFonts w:ascii="Arial" w:hAnsi="Arial" w:cs="Arial"/>
        </w:rPr>
        <w:t>est reconductible :</w:t>
      </w:r>
      <w:r w:rsidR="009B1CD0" w:rsidRPr="00DD77E5">
        <w:rPr>
          <w:rFonts w:ascii="Arial" w:hAnsi="Arial" w:cs="Arial"/>
        </w:rPr>
        <w:tab/>
      </w:r>
      <w:r w:rsidR="009B1CD0" w:rsidRPr="00DD77E5">
        <w:rPr>
          <w:rFonts w:ascii="Arial" w:hAnsi="Arial" w:cs="Arial"/>
        </w:rPr>
        <w:tab/>
      </w:r>
      <w:r w:rsidR="006A6A05" w:rsidRPr="00DD77E5">
        <w:rPr>
          <w:rFonts w:ascii="Arial" w:hAnsi="Arial" w:cs="Arial"/>
        </w:rPr>
        <w:fldChar w:fldCharType="begin">
          <w:ffData>
            <w:name w:val=""/>
            <w:enabled/>
            <w:calcOnExit w:val="0"/>
            <w:checkBox>
              <w:size w:val="20"/>
              <w:default w:val="0"/>
            </w:checkBox>
          </w:ffData>
        </w:fldChar>
      </w:r>
      <w:r w:rsidR="006A6A05" w:rsidRPr="00DD77E5">
        <w:rPr>
          <w:rFonts w:ascii="Arial" w:hAnsi="Arial" w:cs="Arial"/>
        </w:rPr>
        <w:instrText xml:space="preserve"> FORMCHECKBOX </w:instrText>
      </w:r>
      <w:r w:rsidR="00BA5DF5">
        <w:rPr>
          <w:rFonts w:ascii="Arial" w:hAnsi="Arial" w:cs="Arial"/>
        </w:rPr>
      </w:r>
      <w:r w:rsidR="00BA5DF5">
        <w:rPr>
          <w:rFonts w:ascii="Arial" w:hAnsi="Arial" w:cs="Arial"/>
        </w:rPr>
        <w:fldChar w:fldCharType="separate"/>
      </w:r>
      <w:r w:rsidR="006A6A05" w:rsidRPr="00DD77E5">
        <w:rPr>
          <w:rFonts w:ascii="Arial" w:hAnsi="Arial" w:cs="Arial"/>
        </w:rPr>
        <w:fldChar w:fldCharType="end"/>
      </w:r>
      <w:r w:rsidR="009B1CD0" w:rsidRPr="00DD77E5">
        <w:rPr>
          <w:rFonts w:ascii="Arial" w:hAnsi="Arial" w:cs="Arial"/>
        </w:rPr>
        <w:tab/>
      </w:r>
      <w:r w:rsidR="009D661E" w:rsidRPr="00DD77E5">
        <w:rPr>
          <w:rFonts w:ascii="Arial" w:hAnsi="Arial" w:cs="Arial"/>
        </w:rPr>
        <w:t>Non</w:t>
      </w:r>
      <w:r w:rsidR="009B1CD0" w:rsidRPr="00DD77E5">
        <w:rPr>
          <w:rFonts w:ascii="Arial" w:hAnsi="Arial" w:cs="Arial"/>
        </w:rPr>
        <w:tab/>
      </w:r>
      <w:r w:rsidR="009B1CD0" w:rsidRPr="00DD77E5">
        <w:rPr>
          <w:rFonts w:ascii="Arial" w:hAnsi="Arial" w:cs="Arial"/>
        </w:rPr>
        <w:tab/>
      </w:r>
      <w:r w:rsidR="009B1CD0" w:rsidRPr="00DD77E5">
        <w:rPr>
          <w:rFonts w:ascii="Arial" w:hAnsi="Arial" w:cs="Arial"/>
        </w:rPr>
        <w:tab/>
      </w:r>
      <w:r w:rsidR="006A6A05" w:rsidRPr="00DD77E5">
        <w:rPr>
          <w:rFonts w:ascii="Arial" w:hAnsi="Arial" w:cs="Arial"/>
        </w:rPr>
        <w:fldChar w:fldCharType="begin">
          <w:ffData>
            <w:name w:val=""/>
            <w:enabled/>
            <w:calcOnExit w:val="0"/>
            <w:checkBox>
              <w:size w:val="20"/>
              <w:default w:val="1"/>
            </w:checkBox>
          </w:ffData>
        </w:fldChar>
      </w:r>
      <w:r w:rsidR="006A6A05" w:rsidRPr="00DD77E5">
        <w:rPr>
          <w:rFonts w:ascii="Arial" w:hAnsi="Arial" w:cs="Arial"/>
        </w:rPr>
        <w:instrText xml:space="preserve"> FORMCHECKBOX </w:instrText>
      </w:r>
      <w:r w:rsidR="00BA5DF5">
        <w:rPr>
          <w:rFonts w:ascii="Arial" w:hAnsi="Arial" w:cs="Arial"/>
        </w:rPr>
      </w:r>
      <w:r w:rsidR="00BA5DF5">
        <w:rPr>
          <w:rFonts w:ascii="Arial" w:hAnsi="Arial" w:cs="Arial"/>
        </w:rPr>
        <w:fldChar w:fldCharType="separate"/>
      </w:r>
      <w:r w:rsidR="006A6A05" w:rsidRPr="00DD77E5">
        <w:rPr>
          <w:rFonts w:ascii="Arial" w:hAnsi="Arial" w:cs="Arial"/>
        </w:rPr>
        <w:fldChar w:fldCharType="end"/>
      </w:r>
      <w:r w:rsidR="009B1CD0" w:rsidRPr="00DD77E5">
        <w:rPr>
          <w:rFonts w:ascii="Arial" w:hAnsi="Arial" w:cs="Arial"/>
        </w:rPr>
        <w:tab/>
      </w:r>
      <w:r w:rsidR="009D661E" w:rsidRPr="00DD77E5">
        <w:rPr>
          <w:rFonts w:ascii="Arial" w:hAnsi="Arial" w:cs="Arial"/>
        </w:rPr>
        <w:t>Oui</w:t>
      </w:r>
    </w:p>
    <w:p w14:paraId="5FCE43E6" w14:textId="77777777" w:rsidR="009B1CD0" w:rsidRPr="00DD77E5" w:rsidRDefault="009B1CD0" w:rsidP="009B45B9">
      <w:pPr>
        <w:tabs>
          <w:tab w:val="left" w:pos="426"/>
          <w:tab w:val="left" w:pos="851"/>
        </w:tabs>
        <w:jc w:val="both"/>
        <w:rPr>
          <w:rFonts w:ascii="Arial" w:hAnsi="Arial" w:cs="Arial"/>
        </w:rPr>
      </w:pPr>
    </w:p>
    <w:p w14:paraId="070FBC54" w14:textId="4CBC1CA6" w:rsidR="009B1CD0" w:rsidRPr="00E96190" w:rsidRDefault="003B0CCF" w:rsidP="009B45B9">
      <w:pPr>
        <w:tabs>
          <w:tab w:val="left" w:pos="426"/>
          <w:tab w:val="left" w:pos="851"/>
        </w:tabs>
        <w:jc w:val="both"/>
        <w:rPr>
          <w:rFonts w:ascii="Arial" w:hAnsi="Arial" w:cs="Arial"/>
        </w:rPr>
      </w:pPr>
      <w:r w:rsidRPr="00DD77E5">
        <w:rPr>
          <w:rFonts w:ascii="Arial" w:hAnsi="Arial" w:cs="Arial"/>
        </w:rPr>
        <w:t xml:space="preserve">L’accord-cadre </w:t>
      </w:r>
      <w:r w:rsidR="00371E45" w:rsidRPr="00DD77E5">
        <w:rPr>
          <w:rFonts w:ascii="Arial" w:hAnsi="Arial" w:cs="Arial"/>
        </w:rPr>
        <w:t xml:space="preserve">est reconductible </w:t>
      </w:r>
      <w:r w:rsidR="006A6A05" w:rsidRPr="00DD77E5">
        <w:rPr>
          <w:rFonts w:ascii="Arial" w:hAnsi="Arial" w:cs="Arial"/>
        </w:rPr>
        <w:t>3</w:t>
      </w:r>
      <w:r w:rsidR="00371E45" w:rsidRPr="00DD77E5">
        <w:rPr>
          <w:rFonts w:ascii="Arial" w:hAnsi="Arial" w:cs="Arial"/>
        </w:rPr>
        <w:t xml:space="preserve"> fois pour des périodes de</w:t>
      </w:r>
      <w:r w:rsidR="00891F00" w:rsidRPr="00DD77E5">
        <w:rPr>
          <w:rFonts w:ascii="Arial" w:hAnsi="Arial" w:cs="Arial"/>
        </w:rPr>
        <w:t xml:space="preserve"> </w:t>
      </w:r>
      <w:r w:rsidR="002544A6" w:rsidRPr="00DD77E5">
        <w:rPr>
          <w:rFonts w:ascii="Arial" w:hAnsi="Arial" w:cs="Arial"/>
        </w:rPr>
        <w:t>12</w:t>
      </w:r>
      <w:r w:rsidR="00371E45" w:rsidRPr="00DD77E5">
        <w:rPr>
          <w:rFonts w:ascii="Arial" w:hAnsi="Arial" w:cs="Arial"/>
        </w:rPr>
        <w:t xml:space="preserve"> mois.</w:t>
      </w:r>
      <w:r w:rsidR="00371E45">
        <w:rPr>
          <w:rFonts w:ascii="Arial" w:hAnsi="Arial" w:cs="Arial"/>
        </w:rPr>
        <w:t xml:space="preserve"> </w:t>
      </w:r>
    </w:p>
    <w:p w14:paraId="740717A0" w14:textId="4B6B56CB" w:rsidR="0087610C" w:rsidRDefault="0087610C" w:rsidP="002D799B">
      <w:pPr>
        <w:jc w:val="both"/>
        <w:rPr>
          <w:rFonts w:ascii="Arial" w:hAnsi="Arial" w:cs="Arial"/>
        </w:rPr>
      </w:pPr>
    </w:p>
    <w:p w14:paraId="3B0B3FF0" w14:textId="0073CFDF" w:rsidR="0087610C" w:rsidRDefault="0087610C" w:rsidP="002D799B">
      <w:pPr>
        <w:jc w:val="both"/>
        <w:rPr>
          <w:rFonts w:ascii="Arial" w:hAnsi="Arial" w:cs="Arial"/>
        </w:rPr>
      </w:pPr>
    </w:p>
    <w:p w14:paraId="21F75C18" w14:textId="77777777" w:rsidR="009B1CD0" w:rsidRPr="00E96190" w:rsidRDefault="009B1CD0" w:rsidP="002D799B">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E96190" w14:paraId="4B1D4B4F" w14:textId="77777777">
        <w:tc>
          <w:tcPr>
            <w:tcW w:w="10419" w:type="dxa"/>
            <w:shd w:val="clear" w:color="auto" w:fill="66CCFF"/>
          </w:tcPr>
          <w:p w14:paraId="2994C383" w14:textId="77777777" w:rsidR="009B1CD0" w:rsidRPr="00E96190" w:rsidRDefault="009B1CD0" w:rsidP="00C630AD">
            <w:pPr>
              <w:tabs>
                <w:tab w:val="left" w:pos="-142"/>
                <w:tab w:val="left" w:pos="851"/>
                <w:tab w:val="left" w:pos="4111"/>
              </w:tabs>
              <w:jc w:val="both"/>
              <w:rPr>
                <w:rFonts w:ascii="Arial" w:hAnsi="Arial" w:cs="Arial"/>
              </w:rPr>
            </w:pPr>
            <w:r w:rsidRPr="00E96190">
              <w:rPr>
                <w:rFonts w:ascii="Arial" w:hAnsi="Arial" w:cs="Arial"/>
                <w:b/>
                <w:bCs/>
                <w:sz w:val="22"/>
                <w:szCs w:val="22"/>
              </w:rPr>
              <w:t xml:space="preserve">C - Signature </w:t>
            </w:r>
            <w:r w:rsidR="00660727" w:rsidRPr="00E96190">
              <w:rPr>
                <w:rFonts w:ascii="Arial" w:hAnsi="Arial" w:cs="Arial"/>
                <w:b/>
                <w:bCs/>
                <w:sz w:val="22"/>
                <w:szCs w:val="22"/>
              </w:rPr>
              <w:t xml:space="preserve">du marché </w:t>
            </w:r>
            <w:r w:rsidR="00FE48C9" w:rsidRPr="00E96190">
              <w:rPr>
                <w:rFonts w:ascii="Arial" w:hAnsi="Arial" w:cs="Arial"/>
                <w:b/>
                <w:bCs/>
                <w:sz w:val="22"/>
                <w:szCs w:val="22"/>
              </w:rPr>
              <w:t>public</w:t>
            </w:r>
            <w:r w:rsidRPr="00E96190">
              <w:rPr>
                <w:rFonts w:ascii="Arial" w:hAnsi="Arial" w:cs="Arial"/>
                <w:b/>
                <w:bCs/>
                <w:sz w:val="22"/>
                <w:szCs w:val="22"/>
              </w:rPr>
              <w:t xml:space="preserve"> par le </w:t>
            </w:r>
            <w:r w:rsidR="00036500" w:rsidRPr="00E96190">
              <w:rPr>
                <w:rFonts w:ascii="Arial" w:hAnsi="Arial" w:cs="Arial"/>
                <w:b/>
                <w:bCs/>
                <w:sz w:val="22"/>
                <w:szCs w:val="22"/>
              </w:rPr>
              <w:t>titulaire individuel ou</w:t>
            </w:r>
            <w:r w:rsidR="00354C04" w:rsidRPr="00E96190">
              <w:rPr>
                <w:rFonts w:ascii="Arial" w:hAnsi="Arial" w:cs="Arial"/>
                <w:b/>
                <w:bCs/>
                <w:sz w:val="22"/>
                <w:szCs w:val="22"/>
              </w:rPr>
              <w:t>, en cas groupement, le mandataire dûment habilité ou</w:t>
            </w:r>
            <w:r w:rsidR="00036500" w:rsidRPr="00E96190">
              <w:rPr>
                <w:rFonts w:ascii="Arial" w:hAnsi="Arial" w:cs="Arial"/>
                <w:b/>
                <w:bCs/>
                <w:sz w:val="22"/>
                <w:szCs w:val="22"/>
              </w:rPr>
              <w:t xml:space="preserve"> chaque membre du groupement</w:t>
            </w:r>
          </w:p>
        </w:tc>
      </w:tr>
    </w:tbl>
    <w:p w14:paraId="3DDF03EB" w14:textId="77777777" w:rsidR="009B1CD0" w:rsidRPr="00E96190" w:rsidRDefault="009B1CD0" w:rsidP="006C4338">
      <w:pPr>
        <w:tabs>
          <w:tab w:val="left" w:pos="851"/>
        </w:tabs>
        <w:jc w:val="both"/>
        <w:rPr>
          <w:rFonts w:ascii="Arial" w:hAnsi="Arial" w:cs="Arial"/>
        </w:rPr>
      </w:pPr>
    </w:p>
    <w:p w14:paraId="2FA62FA1" w14:textId="77777777" w:rsidR="005824AE" w:rsidRPr="00E96190" w:rsidRDefault="005824AE" w:rsidP="005824AE">
      <w:pPr>
        <w:pStyle w:val="Default"/>
        <w:jc w:val="both"/>
        <w:rPr>
          <w:sz w:val="20"/>
          <w:szCs w:val="20"/>
        </w:rPr>
      </w:pPr>
      <w:r w:rsidRPr="00E96190">
        <w:rPr>
          <w:b/>
          <w:sz w:val="20"/>
          <w:szCs w:val="20"/>
        </w:rPr>
        <w:t>Attention</w:t>
      </w:r>
      <w:r w:rsidRPr="00E96190">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96190">
        <w:rPr>
          <w:sz w:val="20"/>
          <w:szCs w:val="20"/>
          <w:u w:val="single"/>
        </w:rPr>
        <w:t>et</w:t>
      </w:r>
      <w:r w:rsidRPr="00E96190">
        <w:rPr>
          <w:sz w:val="20"/>
          <w:szCs w:val="20"/>
        </w:rPr>
        <w:t xml:space="preserve"> le sous-traitant concerné, il convient de faire signer ce DC4 par le biais du formulaire ATTRI2.</w:t>
      </w:r>
    </w:p>
    <w:p w14:paraId="157E047D" w14:textId="77777777" w:rsidR="005824AE" w:rsidRPr="00E96190" w:rsidRDefault="005824AE" w:rsidP="006C4338">
      <w:pPr>
        <w:tabs>
          <w:tab w:val="left" w:pos="851"/>
        </w:tabs>
        <w:jc w:val="both"/>
        <w:rPr>
          <w:rFonts w:ascii="Arial" w:hAnsi="Arial" w:cs="Arial"/>
        </w:rPr>
      </w:pPr>
    </w:p>
    <w:p w14:paraId="1E7EF073" w14:textId="77777777" w:rsidR="00332B12" w:rsidRPr="00E96190" w:rsidRDefault="00332B12" w:rsidP="00332B12">
      <w:pPr>
        <w:pStyle w:val="fcase1ertab"/>
        <w:tabs>
          <w:tab w:val="left" w:pos="851"/>
        </w:tabs>
        <w:ind w:left="0" w:firstLine="0"/>
        <w:rPr>
          <w:rFonts w:ascii="Arial" w:hAnsi="Arial" w:cs="Arial"/>
          <w:i/>
          <w:sz w:val="18"/>
          <w:szCs w:val="18"/>
        </w:rPr>
      </w:pPr>
      <w:r w:rsidRPr="00E96190">
        <w:rPr>
          <w:rFonts w:ascii="Arial" w:hAnsi="Arial" w:cs="Arial"/>
          <w:b/>
          <w:sz w:val="22"/>
          <w:szCs w:val="22"/>
        </w:rPr>
        <w:t xml:space="preserve">C1 – Signature du marché </w:t>
      </w:r>
      <w:r w:rsidR="00FE48C9" w:rsidRPr="00E96190">
        <w:rPr>
          <w:rFonts w:ascii="Arial" w:hAnsi="Arial" w:cs="Arial"/>
          <w:b/>
          <w:sz w:val="22"/>
          <w:szCs w:val="22"/>
        </w:rPr>
        <w:t>public</w:t>
      </w:r>
      <w:r w:rsidRPr="00E96190">
        <w:rPr>
          <w:rFonts w:ascii="Arial" w:hAnsi="Arial" w:cs="Arial"/>
          <w:b/>
          <w:sz w:val="22"/>
          <w:szCs w:val="22"/>
        </w:rPr>
        <w:t xml:space="preserve"> par le titulaire individuel :</w:t>
      </w:r>
    </w:p>
    <w:p w14:paraId="06DB38BC" w14:textId="77777777" w:rsidR="00332B12" w:rsidRPr="00E96190"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E96190" w14:paraId="082A7C6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31C2651"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Nom, prénom et qualité</w:t>
            </w:r>
          </w:p>
          <w:p w14:paraId="09F6B6BD"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CD24CF"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A0339"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Signature</w:t>
            </w:r>
          </w:p>
        </w:tc>
      </w:tr>
      <w:tr w:rsidR="00332B12" w:rsidRPr="00E96190" w14:paraId="0321C10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0F21A1B" w14:textId="77777777" w:rsidR="00371E45" w:rsidRPr="00E96190" w:rsidRDefault="00371E45" w:rsidP="00B054DA">
            <w:pPr>
              <w:tabs>
                <w:tab w:val="left" w:pos="851"/>
              </w:tabs>
              <w:snapToGrid w:val="0"/>
              <w:jc w:val="both"/>
              <w:rPr>
                <w:rFonts w:ascii="Arial" w:hAnsi="Arial" w:cs="Arial"/>
                <w:b/>
                <w:bCs/>
              </w:rPr>
            </w:pPr>
            <w:r>
              <w:rPr>
                <w:rFonts w:ascii="Arial" w:hAnsi="Arial" w:cs="Arial"/>
                <w:b/>
                <w:bCs/>
              </w:rPr>
              <w:t xml:space="preserve"> </w:t>
            </w:r>
          </w:p>
        </w:tc>
        <w:tc>
          <w:tcPr>
            <w:tcW w:w="2694" w:type="dxa"/>
            <w:tcBorders>
              <w:top w:val="single" w:sz="4" w:space="0" w:color="000000"/>
              <w:left w:val="single" w:sz="4" w:space="0" w:color="000000"/>
              <w:bottom w:val="single" w:sz="4" w:space="0" w:color="auto"/>
            </w:tcBorders>
            <w:shd w:val="clear" w:color="auto" w:fill="auto"/>
          </w:tcPr>
          <w:p w14:paraId="42E07698" w14:textId="77777777" w:rsidR="00371E45" w:rsidRPr="00E96190" w:rsidRDefault="00371E45"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327791" w14:textId="77777777" w:rsidR="00332B12" w:rsidRPr="00E96190" w:rsidRDefault="00332B12" w:rsidP="00B054DA">
            <w:pPr>
              <w:tabs>
                <w:tab w:val="left" w:pos="851"/>
              </w:tabs>
              <w:snapToGrid w:val="0"/>
              <w:jc w:val="both"/>
              <w:rPr>
                <w:rFonts w:ascii="Arial" w:hAnsi="Arial" w:cs="Arial"/>
                <w:b/>
                <w:bCs/>
              </w:rPr>
            </w:pPr>
          </w:p>
        </w:tc>
      </w:tr>
    </w:tbl>
    <w:p w14:paraId="40F80596" w14:textId="77777777" w:rsidR="002904AF" w:rsidRPr="00E96190" w:rsidRDefault="002904AF" w:rsidP="002904AF">
      <w:pPr>
        <w:tabs>
          <w:tab w:val="left" w:pos="851"/>
        </w:tabs>
        <w:jc w:val="both"/>
        <w:rPr>
          <w:rFonts w:ascii="Arial" w:hAnsi="Arial" w:cs="Arial"/>
        </w:rPr>
      </w:pPr>
      <w:r w:rsidRPr="00E96190">
        <w:rPr>
          <w:rFonts w:ascii="Arial" w:hAnsi="Arial" w:cs="Arial"/>
          <w:sz w:val="18"/>
          <w:szCs w:val="18"/>
        </w:rPr>
        <w:t>(*) Le signataire doit avoir le pouvoir d’engager la personne qu’il représente.</w:t>
      </w:r>
    </w:p>
    <w:p w14:paraId="05FB1A9F" w14:textId="77777777" w:rsidR="00A85E31" w:rsidRPr="00E96190" w:rsidRDefault="00A85E31" w:rsidP="00332B12">
      <w:pPr>
        <w:pStyle w:val="fcase1ertab"/>
        <w:tabs>
          <w:tab w:val="left" w:pos="851"/>
        </w:tabs>
        <w:ind w:left="0" w:firstLine="0"/>
        <w:rPr>
          <w:rFonts w:ascii="Arial" w:hAnsi="Arial" w:cs="Arial"/>
          <w:b/>
          <w:sz w:val="22"/>
          <w:szCs w:val="22"/>
        </w:rPr>
      </w:pPr>
    </w:p>
    <w:p w14:paraId="0D39090D" w14:textId="77777777" w:rsidR="00332B12" w:rsidRPr="00E96190" w:rsidRDefault="00332B12" w:rsidP="00332B12">
      <w:pPr>
        <w:pStyle w:val="fcase1ertab"/>
        <w:tabs>
          <w:tab w:val="left" w:pos="851"/>
        </w:tabs>
        <w:ind w:left="0" w:firstLine="0"/>
        <w:rPr>
          <w:rFonts w:ascii="Arial" w:hAnsi="Arial" w:cs="Arial"/>
          <w:i/>
          <w:sz w:val="18"/>
          <w:szCs w:val="18"/>
        </w:rPr>
      </w:pPr>
      <w:r w:rsidRPr="00E96190">
        <w:rPr>
          <w:rFonts w:ascii="Arial" w:hAnsi="Arial" w:cs="Arial"/>
          <w:b/>
          <w:sz w:val="22"/>
          <w:szCs w:val="22"/>
        </w:rPr>
        <w:t xml:space="preserve">C2 – Signature du marché </w:t>
      </w:r>
      <w:r w:rsidR="00FE48C9" w:rsidRPr="00E96190">
        <w:rPr>
          <w:rFonts w:ascii="Arial" w:hAnsi="Arial" w:cs="Arial"/>
          <w:b/>
          <w:sz w:val="22"/>
          <w:szCs w:val="22"/>
        </w:rPr>
        <w:t>public</w:t>
      </w:r>
      <w:r w:rsidRPr="00E96190">
        <w:rPr>
          <w:rFonts w:ascii="Arial" w:hAnsi="Arial" w:cs="Arial"/>
          <w:b/>
          <w:sz w:val="22"/>
          <w:szCs w:val="22"/>
        </w:rPr>
        <w:t xml:space="preserve"> en cas de groupement :</w:t>
      </w:r>
    </w:p>
    <w:p w14:paraId="601CEF8B" w14:textId="77777777" w:rsidR="00332B12" w:rsidRPr="00E96190" w:rsidRDefault="00332B12" w:rsidP="006C4338">
      <w:pPr>
        <w:tabs>
          <w:tab w:val="left" w:pos="851"/>
        </w:tabs>
        <w:jc w:val="both"/>
        <w:rPr>
          <w:rFonts w:ascii="Arial" w:hAnsi="Arial" w:cs="Arial"/>
        </w:rPr>
      </w:pPr>
    </w:p>
    <w:p w14:paraId="511E8DB3" w14:textId="77777777" w:rsidR="009B1CD0" w:rsidRPr="00E96190" w:rsidRDefault="002904AF" w:rsidP="00C630AD">
      <w:pPr>
        <w:tabs>
          <w:tab w:val="left" w:pos="851"/>
        </w:tabs>
        <w:jc w:val="both"/>
        <w:rPr>
          <w:rFonts w:ascii="Arial" w:hAnsi="Arial" w:cs="Arial"/>
          <w:sz w:val="18"/>
          <w:szCs w:val="18"/>
        </w:rPr>
      </w:pPr>
      <w:r w:rsidRPr="00E96190">
        <w:rPr>
          <w:rFonts w:ascii="Arial" w:hAnsi="Arial" w:cs="Arial"/>
        </w:rPr>
        <w:t>L</w:t>
      </w:r>
      <w:r w:rsidR="00036500" w:rsidRPr="00E96190">
        <w:rPr>
          <w:rFonts w:ascii="Arial" w:hAnsi="Arial" w:cs="Arial"/>
        </w:rPr>
        <w:t xml:space="preserve">es membres </w:t>
      </w:r>
      <w:r w:rsidRPr="00E96190">
        <w:rPr>
          <w:rFonts w:ascii="Arial" w:hAnsi="Arial" w:cs="Arial"/>
        </w:rPr>
        <w:t xml:space="preserve">du groupement d’opérateurs économiques </w:t>
      </w:r>
      <w:r w:rsidR="00036500" w:rsidRPr="00E96190">
        <w:rPr>
          <w:rFonts w:ascii="Arial" w:hAnsi="Arial" w:cs="Arial"/>
        </w:rPr>
        <w:t xml:space="preserve">désignent le mandataire suivant </w:t>
      </w:r>
      <w:r w:rsidR="00036500" w:rsidRPr="00E96190">
        <w:rPr>
          <w:rFonts w:ascii="Arial" w:hAnsi="Arial" w:cs="Arial"/>
          <w:i/>
          <w:sz w:val="18"/>
          <w:szCs w:val="18"/>
        </w:rPr>
        <w:t>(</w:t>
      </w:r>
      <w:hyperlink r:id="rId10" w:history="1">
        <w:r w:rsidR="00036500" w:rsidRPr="00E96190">
          <w:rPr>
            <w:rStyle w:val="Lienhypertexte"/>
            <w:rFonts w:ascii="Arial" w:hAnsi="Arial" w:cs="Arial"/>
            <w:i/>
            <w:sz w:val="18"/>
            <w:szCs w:val="18"/>
          </w:rPr>
          <w:t>article</w:t>
        </w:r>
        <w:r w:rsidR="009D661E" w:rsidRPr="00E96190">
          <w:rPr>
            <w:rStyle w:val="Lienhypertexte"/>
            <w:rFonts w:ascii="Arial" w:hAnsi="Arial" w:cs="Arial"/>
            <w:i/>
            <w:sz w:val="18"/>
            <w:szCs w:val="18"/>
          </w:rPr>
          <w:t> R. 2142-23</w:t>
        </w:r>
      </w:hyperlink>
      <w:r w:rsidR="00036500" w:rsidRPr="00E96190">
        <w:rPr>
          <w:rFonts w:ascii="Arial" w:hAnsi="Arial" w:cs="Arial"/>
          <w:i/>
          <w:sz w:val="18"/>
          <w:szCs w:val="18"/>
        </w:rPr>
        <w:t xml:space="preserve"> </w:t>
      </w:r>
      <w:r w:rsidR="00D90A00" w:rsidRPr="00E96190">
        <w:rPr>
          <w:rFonts w:ascii="Arial" w:hAnsi="Arial" w:cs="Arial"/>
          <w:i/>
          <w:sz w:val="18"/>
          <w:szCs w:val="18"/>
        </w:rPr>
        <w:t xml:space="preserve">ou </w:t>
      </w:r>
      <w:hyperlink r:id="rId11" w:history="1">
        <w:r w:rsidR="009D661E" w:rsidRPr="00E96190">
          <w:rPr>
            <w:rStyle w:val="Lienhypertexte"/>
            <w:rFonts w:ascii="Arial" w:hAnsi="Arial" w:cs="Arial"/>
            <w:i/>
            <w:sz w:val="18"/>
            <w:szCs w:val="18"/>
          </w:rPr>
          <w:t>article R. 2342-12</w:t>
        </w:r>
      </w:hyperlink>
      <w:r w:rsidR="009D661E" w:rsidRPr="00E96190">
        <w:rPr>
          <w:rFonts w:ascii="Arial" w:hAnsi="Arial" w:cs="Arial"/>
          <w:i/>
          <w:sz w:val="18"/>
          <w:szCs w:val="18"/>
        </w:rPr>
        <w:t xml:space="preserve"> du code de la commande publique</w:t>
      </w:r>
      <w:r w:rsidR="00036500" w:rsidRPr="00E96190">
        <w:rPr>
          <w:rFonts w:ascii="Arial" w:hAnsi="Arial" w:cs="Arial"/>
          <w:i/>
          <w:sz w:val="18"/>
          <w:szCs w:val="18"/>
        </w:rPr>
        <w:t>) </w:t>
      </w:r>
      <w:r w:rsidR="00036500" w:rsidRPr="00E96190">
        <w:rPr>
          <w:rFonts w:ascii="Arial" w:hAnsi="Arial" w:cs="Arial"/>
          <w:sz w:val="18"/>
          <w:szCs w:val="18"/>
        </w:rPr>
        <w:t>:</w:t>
      </w:r>
    </w:p>
    <w:p w14:paraId="1C2EDC94" w14:textId="77777777" w:rsidR="00036500" w:rsidRPr="00E96190" w:rsidRDefault="00036500" w:rsidP="005846FB">
      <w:pPr>
        <w:tabs>
          <w:tab w:val="left" w:pos="851"/>
        </w:tabs>
        <w:rPr>
          <w:rFonts w:ascii="Arial" w:hAnsi="Arial" w:cs="Arial"/>
          <w:i/>
          <w:sz w:val="18"/>
          <w:szCs w:val="18"/>
        </w:rPr>
      </w:pPr>
      <w:r w:rsidRPr="00E96190">
        <w:rPr>
          <w:rFonts w:ascii="Arial" w:hAnsi="Arial" w:cs="Arial"/>
          <w:i/>
          <w:sz w:val="18"/>
          <w:szCs w:val="18"/>
        </w:rPr>
        <w:t>[Indiquer le nom commercial et la dénomination sociale du mandataire]</w:t>
      </w:r>
    </w:p>
    <w:p w14:paraId="4CD0D75B" w14:textId="77777777" w:rsidR="009B1CD0" w:rsidRPr="00E96190" w:rsidRDefault="009B1CD0" w:rsidP="005846FB">
      <w:pPr>
        <w:tabs>
          <w:tab w:val="left" w:pos="851"/>
        </w:tabs>
        <w:rPr>
          <w:rFonts w:ascii="Arial" w:hAnsi="Arial" w:cs="Arial"/>
        </w:rPr>
      </w:pPr>
    </w:p>
    <w:p w14:paraId="02E2A3BE" w14:textId="77777777" w:rsidR="00036500" w:rsidRPr="00E96190" w:rsidRDefault="00036500" w:rsidP="005846FB">
      <w:pPr>
        <w:tabs>
          <w:tab w:val="left" w:pos="851"/>
        </w:tabs>
        <w:rPr>
          <w:rFonts w:ascii="Arial" w:hAnsi="Arial" w:cs="Arial"/>
        </w:rPr>
      </w:pPr>
    </w:p>
    <w:p w14:paraId="4BB04FCB" w14:textId="77777777" w:rsidR="00036500" w:rsidRPr="00E96190" w:rsidRDefault="004A7169" w:rsidP="00710FD6">
      <w:pPr>
        <w:pStyle w:val="fcase1ertab"/>
        <w:tabs>
          <w:tab w:val="left" w:pos="851"/>
        </w:tabs>
        <w:ind w:left="0" w:firstLine="0"/>
        <w:rPr>
          <w:rFonts w:ascii="Arial" w:hAnsi="Arial" w:cs="Arial"/>
        </w:rPr>
      </w:pPr>
      <w:r w:rsidRPr="00E96190">
        <w:rPr>
          <w:rFonts w:ascii="Arial" w:hAnsi="Arial" w:cs="Arial"/>
        </w:rPr>
        <w:t xml:space="preserve">En cas de groupement conjoint, </w:t>
      </w:r>
      <w:r w:rsidR="00036500" w:rsidRPr="00E96190">
        <w:rPr>
          <w:rFonts w:ascii="Arial" w:hAnsi="Arial" w:cs="Arial"/>
        </w:rPr>
        <w:t xml:space="preserve">le mandataire </w:t>
      </w:r>
      <w:r w:rsidRPr="00E96190">
        <w:rPr>
          <w:rFonts w:ascii="Arial" w:hAnsi="Arial" w:cs="Arial"/>
        </w:rPr>
        <w:t xml:space="preserve">du groupement </w:t>
      </w:r>
      <w:r w:rsidR="00036500" w:rsidRPr="00E96190">
        <w:rPr>
          <w:rFonts w:ascii="Arial" w:hAnsi="Arial" w:cs="Arial"/>
        </w:rPr>
        <w:t>est :</w:t>
      </w:r>
    </w:p>
    <w:p w14:paraId="45F1F930" w14:textId="77777777" w:rsidR="00036500" w:rsidRPr="00E96190" w:rsidRDefault="00036500" w:rsidP="00E47798">
      <w:pPr>
        <w:pStyle w:val="fcase1ertab"/>
        <w:tabs>
          <w:tab w:val="left" w:pos="851"/>
        </w:tabs>
        <w:rPr>
          <w:rFonts w:ascii="Arial" w:hAnsi="Arial" w:cs="Arial"/>
        </w:rPr>
      </w:pPr>
      <w:r w:rsidRPr="00E96190">
        <w:rPr>
          <w:rFonts w:ascii="Arial" w:hAnsi="Arial" w:cs="Arial"/>
          <w:i/>
          <w:iCs/>
          <w:sz w:val="18"/>
          <w:szCs w:val="18"/>
        </w:rPr>
        <w:t>(Cocher la case correspondante.)</w:t>
      </w:r>
    </w:p>
    <w:p w14:paraId="6EF17A21" w14:textId="77777777" w:rsidR="00354C04" w:rsidRPr="00E96190" w:rsidRDefault="00354C04" w:rsidP="0083205E">
      <w:pPr>
        <w:pStyle w:val="fcase1ertab"/>
        <w:tabs>
          <w:tab w:val="clear" w:pos="426"/>
          <w:tab w:val="left" w:pos="851"/>
        </w:tabs>
        <w:spacing w:before="120"/>
        <w:ind w:left="0" w:firstLine="851"/>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BA5DF5">
        <w:rPr>
          <w:rFonts w:ascii="Arial" w:hAnsi="Arial" w:cs="Arial"/>
        </w:rPr>
      </w:r>
      <w:r w:rsidR="00BA5DF5">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conjoint</w:t>
      </w:r>
      <w:r w:rsidRPr="00E96190">
        <w:rPr>
          <w:rFonts w:ascii="Arial" w:hAnsi="Arial" w:cs="Arial"/>
        </w:rPr>
        <w:tab/>
      </w:r>
      <w:r w:rsidRPr="00E96190">
        <w:rPr>
          <w:rFonts w:ascii="Arial" w:hAnsi="Arial" w:cs="Arial"/>
        </w:rPr>
        <w:tab/>
        <w:t>OU</w:t>
      </w:r>
      <w:r w:rsidRPr="00E96190">
        <w:rPr>
          <w:rFonts w:ascii="Arial" w:hAnsi="Arial" w:cs="Arial"/>
        </w:rPr>
        <w:tab/>
      </w: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BA5DF5">
        <w:rPr>
          <w:rFonts w:ascii="Arial" w:hAnsi="Arial" w:cs="Arial"/>
        </w:rPr>
      </w:r>
      <w:r w:rsidR="00BA5DF5">
        <w:rPr>
          <w:rFonts w:ascii="Arial" w:hAnsi="Arial" w:cs="Arial"/>
        </w:rPr>
        <w:fldChar w:fldCharType="separate"/>
      </w:r>
      <w:r w:rsidRPr="00E96190">
        <w:rPr>
          <w:rFonts w:ascii="Arial" w:hAnsi="Arial" w:cs="Arial"/>
        </w:rPr>
        <w:fldChar w:fldCharType="end"/>
      </w:r>
      <w:r w:rsidRPr="00E96190">
        <w:rPr>
          <w:rFonts w:ascii="Arial" w:hAnsi="Arial" w:cs="Arial"/>
          <w:iCs/>
        </w:rPr>
        <w:t xml:space="preserve"> </w:t>
      </w:r>
      <w:r w:rsidRPr="00E96190">
        <w:rPr>
          <w:rFonts w:ascii="Arial" w:hAnsi="Arial" w:cs="Arial"/>
        </w:rPr>
        <w:t>solidaire</w:t>
      </w:r>
    </w:p>
    <w:p w14:paraId="40E74012" w14:textId="77777777" w:rsidR="009B1CD0" w:rsidRPr="00E96190" w:rsidRDefault="009B1CD0" w:rsidP="0083205E">
      <w:pPr>
        <w:tabs>
          <w:tab w:val="left" w:pos="851"/>
        </w:tabs>
        <w:rPr>
          <w:rFonts w:ascii="Arial" w:hAnsi="Arial" w:cs="Arial"/>
        </w:rPr>
      </w:pPr>
    </w:p>
    <w:p w14:paraId="0291C497" w14:textId="77777777" w:rsidR="001C733C" w:rsidRPr="00E96190" w:rsidRDefault="001C733C" w:rsidP="00CD46CC">
      <w:pPr>
        <w:tabs>
          <w:tab w:val="left" w:pos="851"/>
        </w:tabs>
        <w:rPr>
          <w:rFonts w:ascii="Arial" w:hAnsi="Arial" w:cs="Arial"/>
        </w:rPr>
      </w:pPr>
    </w:p>
    <w:p w14:paraId="2D2F845D" w14:textId="77777777" w:rsidR="002904AF" w:rsidRPr="00E96190" w:rsidRDefault="0021527A" w:rsidP="001C733C">
      <w:pPr>
        <w:pStyle w:val="fcasegauche"/>
        <w:tabs>
          <w:tab w:val="left" w:pos="426"/>
          <w:tab w:val="left" w:pos="851"/>
        </w:tabs>
        <w:spacing w:after="0"/>
        <w:ind w:left="0" w:firstLine="0"/>
        <w:jc w:val="left"/>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BA5DF5">
        <w:rPr>
          <w:rFonts w:ascii="Arial" w:hAnsi="Arial" w:cs="Arial"/>
        </w:rPr>
      </w:r>
      <w:r w:rsidR="00BA5DF5">
        <w:rPr>
          <w:rFonts w:ascii="Arial" w:hAnsi="Arial" w:cs="Arial"/>
        </w:rPr>
        <w:fldChar w:fldCharType="separate"/>
      </w:r>
      <w:r w:rsidRPr="00E96190">
        <w:rPr>
          <w:rFonts w:ascii="Arial" w:hAnsi="Arial" w:cs="Arial"/>
        </w:rPr>
        <w:fldChar w:fldCharType="end"/>
      </w:r>
      <w:r w:rsidRPr="00E96190">
        <w:rPr>
          <w:rFonts w:ascii="Arial" w:hAnsi="Arial" w:cs="Arial"/>
        </w:rPr>
        <w:t xml:space="preserve"> </w:t>
      </w:r>
      <w:r w:rsidR="001C733C" w:rsidRPr="00E96190">
        <w:rPr>
          <w:rFonts w:ascii="Arial" w:hAnsi="Arial" w:cs="Arial"/>
        </w:rPr>
        <w:t>Les membres du groupement</w:t>
      </w:r>
      <w:r w:rsidRPr="00E96190">
        <w:rPr>
          <w:rFonts w:ascii="Arial" w:hAnsi="Arial" w:cs="Arial"/>
        </w:rPr>
        <w:t xml:space="preserve"> ont donné mandat</w:t>
      </w:r>
      <w:r w:rsidR="007F68A6" w:rsidRPr="00E96190">
        <w:rPr>
          <w:rFonts w:ascii="Arial" w:hAnsi="Arial" w:cs="Arial"/>
        </w:rPr>
        <w:t xml:space="preserve"> au mandataire, qui signe le présent acte d’engagement</w:t>
      </w:r>
      <w:r w:rsidR="002904AF" w:rsidRPr="00E96190">
        <w:rPr>
          <w:rFonts w:ascii="Arial" w:hAnsi="Arial" w:cs="Arial"/>
        </w:rPr>
        <w:t> :</w:t>
      </w:r>
    </w:p>
    <w:p w14:paraId="12F59D69" w14:textId="77777777" w:rsidR="001C733C" w:rsidRPr="00E96190" w:rsidRDefault="001C733C" w:rsidP="001C733C">
      <w:pPr>
        <w:tabs>
          <w:tab w:val="left" w:pos="851"/>
        </w:tabs>
        <w:rPr>
          <w:rFonts w:ascii="Arial" w:hAnsi="Arial" w:cs="Arial"/>
        </w:rPr>
      </w:pPr>
      <w:r w:rsidRPr="00E96190">
        <w:rPr>
          <w:rFonts w:ascii="Arial" w:hAnsi="Arial" w:cs="Arial"/>
          <w:i/>
          <w:sz w:val="18"/>
          <w:szCs w:val="18"/>
        </w:rPr>
        <w:t xml:space="preserve">(Cocher la </w:t>
      </w:r>
      <w:r w:rsidR="002904AF" w:rsidRPr="00E96190">
        <w:rPr>
          <w:rFonts w:ascii="Arial" w:hAnsi="Arial" w:cs="Arial"/>
          <w:i/>
          <w:sz w:val="18"/>
          <w:szCs w:val="18"/>
        </w:rPr>
        <w:t xml:space="preserve">ou les </w:t>
      </w:r>
      <w:r w:rsidRPr="00E96190">
        <w:rPr>
          <w:rFonts w:ascii="Arial" w:hAnsi="Arial" w:cs="Arial"/>
          <w:i/>
          <w:sz w:val="18"/>
          <w:szCs w:val="18"/>
        </w:rPr>
        <w:t>case</w:t>
      </w:r>
      <w:r w:rsidR="002904AF" w:rsidRPr="00E96190">
        <w:rPr>
          <w:rFonts w:ascii="Arial" w:hAnsi="Arial" w:cs="Arial"/>
          <w:i/>
          <w:sz w:val="18"/>
          <w:szCs w:val="18"/>
        </w:rPr>
        <w:t>s</w:t>
      </w:r>
      <w:r w:rsidRPr="00E96190">
        <w:rPr>
          <w:rFonts w:ascii="Arial" w:hAnsi="Arial" w:cs="Arial"/>
          <w:i/>
          <w:sz w:val="18"/>
          <w:szCs w:val="18"/>
        </w:rPr>
        <w:t xml:space="preserve"> correspondante</w:t>
      </w:r>
      <w:r w:rsidR="002904AF" w:rsidRPr="00E96190">
        <w:rPr>
          <w:rFonts w:ascii="Arial" w:hAnsi="Arial" w:cs="Arial"/>
          <w:i/>
          <w:sz w:val="18"/>
          <w:szCs w:val="18"/>
        </w:rPr>
        <w:t>s</w:t>
      </w:r>
      <w:r w:rsidRPr="00E96190">
        <w:rPr>
          <w:rFonts w:ascii="Arial" w:hAnsi="Arial" w:cs="Arial"/>
          <w:i/>
          <w:sz w:val="18"/>
          <w:szCs w:val="18"/>
        </w:rPr>
        <w:t>.)</w:t>
      </w:r>
    </w:p>
    <w:p w14:paraId="73A48368" w14:textId="77777777" w:rsidR="001C733C" w:rsidRPr="00E96190" w:rsidRDefault="001C733C" w:rsidP="001C733C">
      <w:pPr>
        <w:pStyle w:val="fcasegauche"/>
        <w:tabs>
          <w:tab w:val="left" w:pos="426"/>
          <w:tab w:val="left" w:pos="851"/>
        </w:tabs>
        <w:spacing w:after="0"/>
        <w:ind w:left="0" w:firstLine="0"/>
        <w:jc w:val="left"/>
        <w:rPr>
          <w:rFonts w:ascii="Arial" w:hAnsi="Arial" w:cs="Arial"/>
        </w:rPr>
      </w:pPr>
    </w:p>
    <w:p w14:paraId="09522AD0" w14:textId="77777777" w:rsidR="002904AF" w:rsidRPr="00E96190" w:rsidRDefault="001C733C" w:rsidP="009B45B9">
      <w:pPr>
        <w:tabs>
          <w:tab w:val="left" w:pos="851"/>
        </w:tabs>
        <w:ind w:left="1695" w:hanging="1695"/>
        <w:rPr>
          <w:rFonts w:ascii="Arial" w:hAnsi="Arial" w:cs="Arial"/>
        </w:rPr>
      </w:pP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BA5DF5">
        <w:rPr>
          <w:rFonts w:ascii="Arial" w:hAnsi="Arial" w:cs="Arial"/>
        </w:rPr>
      </w:r>
      <w:r w:rsidR="00BA5DF5">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002904AF" w:rsidRPr="00E96190">
        <w:rPr>
          <w:rFonts w:ascii="Arial" w:hAnsi="Arial" w:cs="Arial"/>
        </w:rPr>
        <w:t>pour</w:t>
      </w:r>
      <w:proofErr w:type="gramEnd"/>
      <w:r w:rsidR="002904AF" w:rsidRPr="00E96190">
        <w:rPr>
          <w:rFonts w:ascii="Arial" w:hAnsi="Arial" w:cs="Arial"/>
        </w:rPr>
        <w:t xml:space="preserve"> signer le présent acte d’engagement en leur nom et pour leur compte</w:t>
      </w:r>
      <w:r w:rsidR="007F68A6" w:rsidRPr="00E96190">
        <w:rPr>
          <w:rFonts w:ascii="Arial" w:hAnsi="Arial" w:cs="Arial"/>
        </w:rPr>
        <w:t xml:space="preserve">, </w:t>
      </w:r>
      <w:r w:rsidR="0021527A" w:rsidRPr="00E96190">
        <w:rPr>
          <w:rFonts w:ascii="Arial" w:hAnsi="Arial" w:cs="Arial"/>
        </w:rPr>
        <w:t xml:space="preserve">pour les représenter vis-à-vis de l’acheteur </w:t>
      </w:r>
      <w:r w:rsidR="007F68A6" w:rsidRPr="00E96190">
        <w:rPr>
          <w:rFonts w:ascii="Arial" w:hAnsi="Arial" w:cs="Arial"/>
        </w:rPr>
        <w:t>et pour coordonner l’ensemble des prestations</w:t>
      </w:r>
      <w:r w:rsidR="00983FF3" w:rsidRPr="00E96190">
        <w:rPr>
          <w:rFonts w:ascii="Arial" w:hAnsi="Arial" w:cs="Arial"/>
        </w:rPr>
        <w:t> ;</w:t>
      </w:r>
    </w:p>
    <w:p w14:paraId="3041351F" w14:textId="77777777" w:rsidR="002904AF" w:rsidRPr="00E96190" w:rsidRDefault="002904AF" w:rsidP="009D661E">
      <w:pPr>
        <w:tabs>
          <w:tab w:val="left" w:pos="851"/>
        </w:tabs>
        <w:ind w:left="1701"/>
        <w:rPr>
          <w:rFonts w:ascii="Arial" w:hAnsi="Arial" w:cs="Arial"/>
        </w:rPr>
      </w:pPr>
      <w:r w:rsidRPr="00E96190">
        <w:rPr>
          <w:rFonts w:ascii="Arial" w:hAnsi="Arial" w:cs="Arial"/>
          <w:i/>
          <w:sz w:val="18"/>
          <w:szCs w:val="18"/>
        </w:rPr>
        <w:t>(</w:t>
      </w:r>
      <w:proofErr w:type="gramStart"/>
      <w:r w:rsidRPr="00E96190">
        <w:rPr>
          <w:rFonts w:ascii="Arial" w:hAnsi="Arial" w:cs="Arial"/>
          <w:i/>
          <w:sz w:val="18"/>
          <w:szCs w:val="18"/>
        </w:rPr>
        <w:t>joindre</w:t>
      </w:r>
      <w:proofErr w:type="gramEnd"/>
      <w:r w:rsidRPr="00E96190">
        <w:rPr>
          <w:rFonts w:ascii="Arial" w:hAnsi="Arial" w:cs="Arial"/>
          <w:i/>
          <w:sz w:val="18"/>
          <w:szCs w:val="18"/>
        </w:rPr>
        <w:t xml:space="preserve"> les pouvoirs en annexe du présent document</w:t>
      </w:r>
      <w:r w:rsidR="009D661E" w:rsidRPr="00E96190">
        <w:rPr>
          <w:rFonts w:ascii="Arial" w:hAnsi="Arial" w:cs="Arial"/>
          <w:i/>
          <w:sz w:val="18"/>
          <w:szCs w:val="18"/>
        </w:rPr>
        <w:t xml:space="preserve"> en cas de marché public autre que de défense ou de sécurité</w:t>
      </w:r>
      <w:r w:rsidRPr="00E96190">
        <w:rPr>
          <w:rFonts w:ascii="Arial" w:hAnsi="Arial" w:cs="Arial"/>
          <w:i/>
          <w:sz w:val="18"/>
          <w:szCs w:val="18"/>
        </w:rPr>
        <w:t>.</w:t>
      </w:r>
      <w:r w:rsidR="009D661E" w:rsidRPr="00E96190">
        <w:rPr>
          <w:rFonts w:ascii="Arial" w:hAnsi="Arial" w:cs="Arial"/>
          <w:i/>
          <w:sz w:val="18"/>
          <w:szCs w:val="18"/>
        </w:rPr>
        <w:t xml:space="preserve"> Dans le cas contraire, ces documents ont déjà été fournis</w:t>
      </w:r>
      <w:r w:rsidRPr="00E96190">
        <w:rPr>
          <w:rFonts w:ascii="Arial" w:hAnsi="Arial" w:cs="Arial"/>
          <w:i/>
          <w:sz w:val="18"/>
          <w:szCs w:val="18"/>
        </w:rPr>
        <w:t>)</w:t>
      </w:r>
    </w:p>
    <w:p w14:paraId="509FABA5" w14:textId="77777777" w:rsidR="002904AF" w:rsidRPr="00E96190" w:rsidRDefault="002904AF" w:rsidP="001C733C">
      <w:pPr>
        <w:tabs>
          <w:tab w:val="left" w:pos="851"/>
        </w:tabs>
        <w:rPr>
          <w:rFonts w:ascii="Arial" w:hAnsi="Arial" w:cs="Arial"/>
        </w:rPr>
      </w:pPr>
    </w:p>
    <w:p w14:paraId="1888BA6D" w14:textId="77777777" w:rsidR="002904AF" w:rsidRPr="00E96190" w:rsidRDefault="002904AF" w:rsidP="002904AF">
      <w:pPr>
        <w:tabs>
          <w:tab w:val="left" w:pos="851"/>
        </w:tabs>
        <w:ind w:left="1701" w:hanging="850"/>
        <w:jc w:val="both"/>
        <w:rPr>
          <w:rFonts w:ascii="Arial" w:hAnsi="Arial" w:cs="Arial"/>
          <w:iCs/>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BA5DF5">
        <w:rPr>
          <w:rFonts w:ascii="Arial" w:hAnsi="Arial" w:cs="Arial"/>
        </w:rPr>
      </w:r>
      <w:r w:rsidR="00BA5DF5">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pour</w:t>
      </w:r>
      <w:proofErr w:type="gramEnd"/>
      <w:r w:rsidRPr="00E96190">
        <w:rPr>
          <w:rFonts w:ascii="Arial" w:hAnsi="Arial" w:cs="Arial"/>
        </w:rPr>
        <w:t xml:space="preserve"> signer, en leur nom et pour leur compte, les modifications ultérieures du mar</w:t>
      </w:r>
      <w:r w:rsidR="0021527A" w:rsidRPr="00E96190">
        <w:rPr>
          <w:rFonts w:ascii="Arial" w:hAnsi="Arial" w:cs="Arial"/>
        </w:rPr>
        <w:t>ché public</w:t>
      </w:r>
      <w:r w:rsidRPr="00E96190">
        <w:rPr>
          <w:rFonts w:ascii="Arial" w:hAnsi="Arial" w:cs="Arial"/>
        </w:rPr>
        <w:t> ;</w:t>
      </w:r>
    </w:p>
    <w:p w14:paraId="5064A723" w14:textId="77777777" w:rsidR="00BE6078" w:rsidRPr="00E96190" w:rsidRDefault="009D661E" w:rsidP="009D661E">
      <w:pPr>
        <w:tabs>
          <w:tab w:val="left" w:pos="851"/>
        </w:tabs>
        <w:ind w:left="1701"/>
        <w:rPr>
          <w:rFonts w:ascii="Arial" w:hAnsi="Arial" w:cs="Arial"/>
        </w:rPr>
      </w:pPr>
      <w:r w:rsidRPr="00E96190">
        <w:rPr>
          <w:rFonts w:ascii="Arial" w:hAnsi="Arial" w:cs="Arial"/>
          <w:i/>
          <w:sz w:val="18"/>
          <w:szCs w:val="18"/>
        </w:rPr>
        <w:t>(</w:t>
      </w:r>
      <w:proofErr w:type="gramStart"/>
      <w:r w:rsidRPr="00E96190">
        <w:rPr>
          <w:rFonts w:ascii="Arial" w:hAnsi="Arial" w:cs="Arial"/>
          <w:i/>
          <w:sz w:val="18"/>
          <w:szCs w:val="18"/>
        </w:rPr>
        <w:t>joindre</w:t>
      </w:r>
      <w:proofErr w:type="gramEnd"/>
      <w:r w:rsidRPr="00E96190">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06CC4C1" w14:textId="77777777" w:rsidR="002904AF" w:rsidRPr="00E96190" w:rsidRDefault="002904AF" w:rsidP="002904AF">
      <w:pPr>
        <w:tabs>
          <w:tab w:val="left" w:pos="851"/>
        </w:tabs>
        <w:rPr>
          <w:rFonts w:ascii="Arial" w:hAnsi="Arial" w:cs="Arial"/>
          <w:iCs/>
        </w:rPr>
      </w:pPr>
    </w:p>
    <w:p w14:paraId="27C4EE31" w14:textId="77777777" w:rsidR="009D661E" w:rsidRPr="00E96190" w:rsidRDefault="002904AF" w:rsidP="002904AF">
      <w:pPr>
        <w:tabs>
          <w:tab w:val="left" w:pos="851"/>
        </w:tabs>
        <w:ind w:left="1134" w:hanging="850"/>
        <w:rPr>
          <w:rFonts w:ascii="Arial" w:hAnsi="Arial" w:cs="Arial"/>
        </w:rPr>
      </w:pP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BA5DF5">
        <w:rPr>
          <w:rFonts w:ascii="Arial" w:hAnsi="Arial" w:cs="Arial"/>
        </w:rPr>
      </w:r>
      <w:r w:rsidR="00BA5DF5">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ab/>
      </w:r>
      <w:proofErr w:type="gramStart"/>
      <w:r w:rsidRPr="00E96190">
        <w:rPr>
          <w:rFonts w:ascii="Arial" w:hAnsi="Arial" w:cs="Arial"/>
        </w:rPr>
        <w:t>ont</w:t>
      </w:r>
      <w:proofErr w:type="gramEnd"/>
      <w:r w:rsidRPr="00E96190">
        <w:rPr>
          <w:rFonts w:ascii="Arial" w:hAnsi="Arial" w:cs="Arial"/>
        </w:rPr>
        <w:t xml:space="preserve"> donné mandat au mandataire dans les conditions définies par les pouvoirs joints en annexe</w:t>
      </w:r>
      <w:r w:rsidR="009D661E" w:rsidRPr="00E96190">
        <w:rPr>
          <w:rFonts w:ascii="Arial" w:hAnsi="Arial" w:cs="Arial"/>
        </w:rPr>
        <w:t>.</w:t>
      </w:r>
    </w:p>
    <w:p w14:paraId="48F28B9E" w14:textId="77777777" w:rsidR="002904AF" w:rsidRPr="00E96190" w:rsidRDefault="009D661E" w:rsidP="009D661E">
      <w:pPr>
        <w:tabs>
          <w:tab w:val="left" w:pos="851"/>
        </w:tabs>
        <w:ind w:left="1701"/>
        <w:rPr>
          <w:rFonts w:ascii="Arial" w:hAnsi="Arial" w:cs="Arial"/>
          <w:i/>
          <w:sz w:val="18"/>
          <w:szCs w:val="18"/>
        </w:rPr>
      </w:pPr>
      <w:r w:rsidRPr="00E96190">
        <w:rPr>
          <w:rFonts w:ascii="Arial" w:hAnsi="Arial" w:cs="Arial"/>
          <w:i/>
          <w:sz w:val="18"/>
          <w:szCs w:val="18"/>
        </w:rPr>
        <w:t>(</w:t>
      </w:r>
      <w:proofErr w:type="gramStart"/>
      <w:r w:rsidRPr="00E96190">
        <w:rPr>
          <w:rFonts w:ascii="Arial" w:hAnsi="Arial" w:cs="Arial"/>
          <w:i/>
          <w:sz w:val="18"/>
          <w:szCs w:val="18"/>
        </w:rPr>
        <w:t>hors</w:t>
      </w:r>
      <w:proofErr w:type="gramEnd"/>
      <w:r w:rsidRPr="00E96190">
        <w:rPr>
          <w:rFonts w:ascii="Arial" w:hAnsi="Arial" w:cs="Arial"/>
          <w:i/>
          <w:sz w:val="18"/>
          <w:szCs w:val="18"/>
        </w:rPr>
        <w:t xml:space="preserve"> cas des marchés de défense ou de sécurité dans lequel ces documents ont déjà été fournis)</w:t>
      </w:r>
      <w:r w:rsidR="002904AF" w:rsidRPr="00E96190">
        <w:rPr>
          <w:rFonts w:ascii="Arial" w:hAnsi="Arial" w:cs="Arial"/>
          <w:i/>
          <w:sz w:val="18"/>
          <w:szCs w:val="18"/>
        </w:rPr>
        <w:t>.</w:t>
      </w:r>
    </w:p>
    <w:p w14:paraId="1BE3009F" w14:textId="77777777" w:rsidR="002904AF" w:rsidRPr="00E96190" w:rsidRDefault="002904AF" w:rsidP="002904AF">
      <w:pPr>
        <w:tabs>
          <w:tab w:val="left" w:pos="851"/>
        </w:tabs>
        <w:ind w:left="1134" w:hanging="850"/>
        <w:rPr>
          <w:rFonts w:ascii="Arial" w:hAnsi="Arial" w:cs="Arial"/>
          <w:i/>
          <w:sz w:val="18"/>
          <w:szCs w:val="18"/>
        </w:rPr>
      </w:pPr>
    </w:p>
    <w:p w14:paraId="6E9B8D87" w14:textId="77777777" w:rsidR="001C733C" w:rsidRPr="00E96190" w:rsidRDefault="001C733C" w:rsidP="001C733C">
      <w:pPr>
        <w:tabs>
          <w:tab w:val="left" w:pos="851"/>
        </w:tabs>
        <w:rPr>
          <w:rFonts w:ascii="Arial" w:hAnsi="Arial" w:cs="Arial"/>
          <w:i/>
          <w:sz w:val="18"/>
          <w:szCs w:val="18"/>
        </w:rPr>
      </w:pPr>
    </w:p>
    <w:p w14:paraId="609175F8" w14:textId="77777777" w:rsidR="00036500" w:rsidRPr="00E96190" w:rsidRDefault="0021527A" w:rsidP="006C4338">
      <w:pPr>
        <w:tabs>
          <w:tab w:val="left" w:pos="851"/>
        </w:tabs>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BA5DF5">
        <w:rPr>
          <w:rFonts w:ascii="Arial" w:hAnsi="Arial" w:cs="Arial"/>
        </w:rPr>
      </w:r>
      <w:r w:rsidR="00BA5DF5">
        <w:rPr>
          <w:rFonts w:ascii="Arial" w:hAnsi="Arial" w:cs="Arial"/>
        </w:rPr>
        <w:fldChar w:fldCharType="separate"/>
      </w:r>
      <w:r w:rsidRPr="00E96190">
        <w:rPr>
          <w:rFonts w:ascii="Arial" w:hAnsi="Arial" w:cs="Arial"/>
        </w:rPr>
        <w:fldChar w:fldCharType="end"/>
      </w:r>
      <w:r w:rsidRPr="00E96190">
        <w:rPr>
          <w:rFonts w:ascii="Arial" w:hAnsi="Arial" w:cs="Arial"/>
        </w:rPr>
        <w:t xml:space="preserve"> L</w:t>
      </w:r>
      <w:r w:rsidR="00036500" w:rsidRPr="00E96190">
        <w:rPr>
          <w:rFonts w:ascii="Arial" w:hAnsi="Arial" w:cs="Arial"/>
        </w:rPr>
        <w:t>es membres du groupement</w:t>
      </w:r>
      <w:r w:rsidR="00332B12" w:rsidRPr="00E96190">
        <w:rPr>
          <w:rFonts w:ascii="Arial" w:hAnsi="Arial" w:cs="Arial"/>
        </w:rPr>
        <w:t>, qui signent le présent acte d’engagement</w:t>
      </w:r>
      <w:r w:rsidR="00036500" w:rsidRPr="00E96190">
        <w:rPr>
          <w:rFonts w:ascii="Arial" w:hAnsi="Arial" w:cs="Arial"/>
        </w:rPr>
        <w:t> :</w:t>
      </w:r>
    </w:p>
    <w:p w14:paraId="476783BC" w14:textId="77777777" w:rsidR="00036500" w:rsidRPr="00E96190" w:rsidRDefault="00036500" w:rsidP="006F3DF9">
      <w:pPr>
        <w:tabs>
          <w:tab w:val="left" w:pos="851"/>
        </w:tabs>
        <w:rPr>
          <w:rFonts w:ascii="Arial" w:hAnsi="Arial" w:cs="Arial"/>
        </w:rPr>
      </w:pPr>
      <w:r w:rsidRPr="00E96190">
        <w:rPr>
          <w:rFonts w:ascii="Arial" w:hAnsi="Arial" w:cs="Arial"/>
          <w:i/>
          <w:sz w:val="18"/>
          <w:szCs w:val="18"/>
        </w:rPr>
        <w:t>(Cocher la case correspondante.)</w:t>
      </w:r>
    </w:p>
    <w:p w14:paraId="69359890" w14:textId="77777777" w:rsidR="00036500" w:rsidRPr="00E96190" w:rsidRDefault="00036500" w:rsidP="005846FB">
      <w:pPr>
        <w:tabs>
          <w:tab w:val="left" w:pos="851"/>
        </w:tabs>
        <w:rPr>
          <w:rFonts w:ascii="Arial" w:hAnsi="Arial" w:cs="Arial"/>
        </w:rPr>
      </w:pPr>
    </w:p>
    <w:p w14:paraId="482AC146" w14:textId="77777777" w:rsidR="00AE7831" w:rsidRPr="00E96190" w:rsidRDefault="00AE7831" w:rsidP="009B45B9">
      <w:pPr>
        <w:tabs>
          <w:tab w:val="left" w:pos="851"/>
        </w:tabs>
        <w:ind w:left="1701" w:hanging="850"/>
        <w:jc w:val="both"/>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BA5DF5">
        <w:rPr>
          <w:rFonts w:ascii="Arial" w:hAnsi="Arial" w:cs="Arial"/>
        </w:rPr>
      </w:r>
      <w:r w:rsidR="00BA5DF5">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donnent</w:t>
      </w:r>
      <w:proofErr w:type="gramEnd"/>
      <w:r w:rsidRPr="00E96190">
        <w:rPr>
          <w:rFonts w:ascii="Arial" w:hAnsi="Arial" w:cs="Arial"/>
        </w:rPr>
        <w:t xml:space="preserve"> mandat au mandataire, qui l’accepte, pour les représenter vis-à-vis de l’acheteur et pour coordonner l’ensemble des prestations ;</w:t>
      </w:r>
    </w:p>
    <w:p w14:paraId="2B458907" w14:textId="77777777" w:rsidR="00AE7831" w:rsidRPr="00E96190" w:rsidRDefault="00AE7831" w:rsidP="009B45B9">
      <w:pPr>
        <w:tabs>
          <w:tab w:val="left" w:pos="851"/>
        </w:tabs>
        <w:ind w:left="1701" w:hanging="850"/>
        <w:jc w:val="both"/>
        <w:rPr>
          <w:rFonts w:ascii="Arial" w:hAnsi="Arial" w:cs="Arial"/>
        </w:rPr>
      </w:pPr>
    </w:p>
    <w:p w14:paraId="25A688EB" w14:textId="77777777" w:rsidR="00036500" w:rsidRPr="00E96190" w:rsidRDefault="00036500" w:rsidP="009B45B9">
      <w:pPr>
        <w:tabs>
          <w:tab w:val="left" w:pos="851"/>
        </w:tabs>
        <w:ind w:left="1701" w:hanging="850"/>
        <w:jc w:val="both"/>
        <w:rPr>
          <w:rFonts w:ascii="Arial" w:hAnsi="Arial" w:cs="Arial"/>
          <w:iCs/>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BA5DF5">
        <w:rPr>
          <w:rFonts w:ascii="Arial" w:hAnsi="Arial" w:cs="Arial"/>
        </w:rPr>
      </w:r>
      <w:r w:rsidR="00BA5DF5">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donnent</w:t>
      </w:r>
      <w:proofErr w:type="gramEnd"/>
      <w:r w:rsidRPr="00E96190">
        <w:rPr>
          <w:rFonts w:ascii="Arial" w:hAnsi="Arial" w:cs="Arial"/>
        </w:rPr>
        <w:t xml:space="preserve"> mandat au mandataire, qui l’accepte, pour signer, en leur nom et pour leur compte, </w:t>
      </w:r>
      <w:r w:rsidR="004A7169" w:rsidRPr="00E96190">
        <w:rPr>
          <w:rFonts w:ascii="Arial" w:hAnsi="Arial" w:cs="Arial"/>
        </w:rPr>
        <w:t>les</w:t>
      </w:r>
      <w:r w:rsidRPr="00E96190">
        <w:rPr>
          <w:rFonts w:ascii="Arial" w:hAnsi="Arial" w:cs="Arial"/>
        </w:rPr>
        <w:t xml:space="preserve"> modifications ultérieures du marché </w:t>
      </w:r>
      <w:r w:rsidR="00930A5C" w:rsidRPr="00E96190">
        <w:rPr>
          <w:rFonts w:ascii="Arial" w:hAnsi="Arial" w:cs="Arial"/>
        </w:rPr>
        <w:t>public</w:t>
      </w:r>
      <w:r w:rsidRPr="00E96190">
        <w:rPr>
          <w:rFonts w:ascii="Arial" w:hAnsi="Arial" w:cs="Arial"/>
        </w:rPr>
        <w:t> ;</w:t>
      </w:r>
    </w:p>
    <w:p w14:paraId="00DF5BC4" w14:textId="77777777" w:rsidR="00036500" w:rsidRPr="00E96190" w:rsidRDefault="00036500" w:rsidP="006C4338">
      <w:pPr>
        <w:tabs>
          <w:tab w:val="left" w:pos="851"/>
        </w:tabs>
        <w:rPr>
          <w:rFonts w:ascii="Arial" w:hAnsi="Arial" w:cs="Arial"/>
          <w:iCs/>
        </w:rPr>
      </w:pPr>
    </w:p>
    <w:p w14:paraId="13D0311E" w14:textId="77777777" w:rsidR="00036500" w:rsidRPr="00E96190" w:rsidRDefault="00844DAA" w:rsidP="009B45B9">
      <w:pPr>
        <w:tabs>
          <w:tab w:val="left" w:pos="851"/>
        </w:tabs>
        <w:ind w:left="1134" w:hanging="850"/>
        <w:rPr>
          <w:rFonts w:ascii="Arial" w:hAnsi="Arial" w:cs="Arial"/>
          <w:i/>
          <w:sz w:val="18"/>
          <w:szCs w:val="18"/>
        </w:rPr>
      </w:pPr>
      <w:r w:rsidRPr="00E96190">
        <w:rPr>
          <w:rFonts w:ascii="Arial" w:hAnsi="Arial" w:cs="Arial"/>
        </w:rPr>
        <w:tab/>
      </w:r>
      <w:r w:rsidR="00036500" w:rsidRPr="00E96190">
        <w:rPr>
          <w:rFonts w:ascii="Arial" w:hAnsi="Arial" w:cs="Arial"/>
        </w:rPr>
        <w:fldChar w:fldCharType="begin">
          <w:ffData>
            <w:name w:val=""/>
            <w:enabled/>
            <w:calcOnExit w:val="0"/>
            <w:checkBox>
              <w:size w:val="20"/>
              <w:default w:val="0"/>
            </w:checkBox>
          </w:ffData>
        </w:fldChar>
      </w:r>
      <w:r w:rsidR="00036500" w:rsidRPr="00E96190">
        <w:rPr>
          <w:rFonts w:ascii="Arial" w:hAnsi="Arial" w:cs="Arial"/>
        </w:rPr>
        <w:instrText xml:space="preserve"> </w:instrText>
      </w:r>
      <w:r w:rsidR="001B2787">
        <w:rPr>
          <w:rFonts w:ascii="Arial" w:hAnsi="Arial" w:cs="Arial"/>
        </w:rPr>
        <w:instrText>FORMCHECKBOX</w:instrText>
      </w:r>
      <w:r w:rsidR="00036500" w:rsidRPr="00E96190">
        <w:rPr>
          <w:rFonts w:ascii="Arial" w:hAnsi="Arial" w:cs="Arial"/>
        </w:rPr>
        <w:instrText xml:space="preserve"> </w:instrText>
      </w:r>
      <w:r w:rsidR="00BA5DF5">
        <w:rPr>
          <w:rFonts w:ascii="Arial" w:hAnsi="Arial" w:cs="Arial"/>
        </w:rPr>
      </w:r>
      <w:r w:rsidR="00BA5DF5">
        <w:rPr>
          <w:rFonts w:ascii="Arial" w:hAnsi="Arial" w:cs="Arial"/>
        </w:rPr>
        <w:fldChar w:fldCharType="separate"/>
      </w:r>
      <w:r w:rsidR="00036500" w:rsidRPr="00E96190">
        <w:rPr>
          <w:rFonts w:ascii="Arial" w:hAnsi="Arial" w:cs="Arial"/>
        </w:rPr>
        <w:fldChar w:fldCharType="end"/>
      </w:r>
      <w:r w:rsidR="00036500" w:rsidRPr="00E96190">
        <w:rPr>
          <w:rFonts w:ascii="Arial" w:hAnsi="Arial" w:cs="Arial"/>
          <w:i/>
          <w:iCs/>
        </w:rPr>
        <w:t xml:space="preserve"> </w:t>
      </w:r>
      <w:r w:rsidR="00036500" w:rsidRPr="00E96190">
        <w:rPr>
          <w:rFonts w:ascii="Arial" w:hAnsi="Arial" w:cs="Arial"/>
        </w:rPr>
        <w:tab/>
      </w:r>
      <w:proofErr w:type="gramStart"/>
      <w:r w:rsidR="00036500" w:rsidRPr="00E96190">
        <w:rPr>
          <w:rFonts w:ascii="Arial" w:hAnsi="Arial" w:cs="Arial"/>
        </w:rPr>
        <w:t>donnent</w:t>
      </w:r>
      <w:proofErr w:type="gramEnd"/>
      <w:r w:rsidR="00036500" w:rsidRPr="00E96190">
        <w:rPr>
          <w:rFonts w:ascii="Arial" w:hAnsi="Arial" w:cs="Arial"/>
        </w:rPr>
        <w:t xml:space="preserve"> mandat au mandataire dans les conditions définies ci-dessous</w:t>
      </w:r>
      <w:r w:rsidRPr="00E96190">
        <w:rPr>
          <w:rFonts w:ascii="Arial" w:hAnsi="Arial" w:cs="Arial"/>
        </w:rPr>
        <w:t> :</w:t>
      </w:r>
    </w:p>
    <w:p w14:paraId="34F9073E" w14:textId="77777777" w:rsidR="00036500" w:rsidRPr="00E96190" w:rsidRDefault="00844DAA" w:rsidP="009B45B9">
      <w:pPr>
        <w:tabs>
          <w:tab w:val="left" w:pos="851"/>
        </w:tabs>
        <w:ind w:left="1134" w:hanging="850"/>
        <w:rPr>
          <w:rFonts w:ascii="Arial" w:hAnsi="Arial" w:cs="Arial"/>
        </w:rPr>
      </w:pPr>
      <w:r w:rsidRPr="00E96190">
        <w:rPr>
          <w:rFonts w:ascii="Arial" w:hAnsi="Arial" w:cs="Arial"/>
          <w:i/>
          <w:sz w:val="18"/>
          <w:szCs w:val="18"/>
        </w:rPr>
        <w:tab/>
      </w:r>
      <w:r w:rsidRPr="00E96190">
        <w:rPr>
          <w:rFonts w:ascii="Arial" w:hAnsi="Arial" w:cs="Arial"/>
          <w:i/>
          <w:sz w:val="18"/>
          <w:szCs w:val="18"/>
        </w:rPr>
        <w:tab/>
      </w:r>
      <w:r w:rsidRPr="00E96190">
        <w:rPr>
          <w:rFonts w:ascii="Arial" w:hAnsi="Arial" w:cs="Arial"/>
          <w:i/>
          <w:sz w:val="18"/>
          <w:szCs w:val="18"/>
        </w:rPr>
        <w:tab/>
      </w:r>
      <w:r w:rsidR="00036500" w:rsidRPr="00E96190">
        <w:rPr>
          <w:rFonts w:ascii="Arial" w:hAnsi="Arial" w:cs="Arial"/>
          <w:i/>
          <w:sz w:val="18"/>
          <w:szCs w:val="18"/>
        </w:rPr>
        <w:t>(Donner des précisions sur l’étendue du mandat.)</w:t>
      </w:r>
    </w:p>
    <w:p w14:paraId="5097B578" w14:textId="77777777" w:rsidR="009B1CD0" w:rsidRDefault="009B1CD0" w:rsidP="006C4338">
      <w:pPr>
        <w:tabs>
          <w:tab w:val="left" w:pos="851"/>
        </w:tabs>
        <w:rPr>
          <w:rFonts w:ascii="Arial" w:hAnsi="Arial" w:cs="Arial"/>
        </w:rPr>
      </w:pPr>
    </w:p>
    <w:p w14:paraId="5238234B" w14:textId="0697A8BC" w:rsidR="0079064B" w:rsidRDefault="0079064B" w:rsidP="006C4338">
      <w:pPr>
        <w:tabs>
          <w:tab w:val="left" w:pos="851"/>
        </w:tabs>
        <w:rPr>
          <w:rFonts w:ascii="Arial" w:hAnsi="Arial" w:cs="Arial"/>
        </w:rPr>
      </w:pPr>
    </w:p>
    <w:p w14:paraId="64553AAF" w14:textId="77777777" w:rsidR="0079064B" w:rsidRPr="00E96190" w:rsidRDefault="0079064B" w:rsidP="006C4338">
      <w:pPr>
        <w:tabs>
          <w:tab w:val="left" w:pos="851"/>
        </w:tabs>
        <w:rPr>
          <w:rFonts w:ascii="Arial" w:hAnsi="Arial" w:cs="Arial"/>
        </w:rPr>
      </w:pPr>
    </w:p>
    <w:p w14:paraId="57CA0E19" w14:textId="77777777" w:rsidR="00A85E31" w:rsidRPr="00E96190" w:rsidRDefault="00A85E31"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E96190" w14:paraId="43E516F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D8BC326"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Nom, prénom et qualité</w:t>
            </w:r>
          </w:p>
          <w:p w14:paraId="75CA827C"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4FCCEA6"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09D09"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Signature</w:t>
            </w:r>
          </w:p>
        </w:tc>
      </w:tr>
      <w:tr w:rsidR="00332B12" w:rsidRPr="00E96190" w14:paraId="23885E8A" w14:textId="77777777" w:rsidTr="00B054DA">
        <w:trPr>
          <w:trHeight w:val="1021"/>
        </w:trPr>
        <w:tc>
          <w:tcPr>
            <w:tcW w:w="4644" w:type="dxa"/>
            <w:tcBorders>
              <w:top w:val="single" w:sz="4" w:space="0" w:color="000000"/>
              <w:left w:val="single" w:sz="4" w:space="0" w:color="000000"/>
            </w:tcBorders>
            <w:shd w:val="clear" w:color="auto" w:fill="CCFFFF"/>
          </w:tcPr>
          <w:p w14:paraId="46AE0FFD" w14:textId="77777777" w:rsidR="00332B12" w:rsidRPr="00E96190"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A84117" w14:textId="77777777" w:rsidR="00332B12" w:rsidRPr="00E96190"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7D5E393" w14:textId="77777777" w:rsidR="00332B12" w:rsidRPr="00E96190" w:rsidRDefault="00332B12" w:rsidP="00B054DA">
            <w:pPr>
              <w:tabs>
                <w:tab w:val="left" w:pos="851"/>
              </w:tabs>
              <w:snapToGrid w:val="0"/>
              <w:jc w:val="both"/>
              <w:rPr>
                <w:rFonts w:ascii="Arial" w:hAnsi="Arial" w:cs="Arial"/>
                <w:b/>
                <w:bCs/>
              </w:rPr>
            </w:pPr>
          </w:p>
        </w:tc>
      </w:tr>
      <w:tr w:rsidR="00332B12" w:rsidRPr="00E96190" w14:paraId="21ABF650" w14:textId="77777777" w:rsidTr="00B054DA">
        <w:trPr>
          <w:trHeight w:val="1021"/>
        </w:trPr>
        <w:tc>
          <w:tcPr>
            <w:tcW w:w="4644" w:type="dxa"/>
            <w:tcBorders>
              <w:left w:val="single" w:sz="4" w:space="0" w:color="000000"/>
            </w:tcBorders>
            <w:shd w:val="clear" w:color="auto" w:fill="auto"/>
          </w:tcPr>
          <w:p w14:paraId="419F8955" w14:textId="77777777" w:rsidR="00332B12" w:rsidRPr="00E96190"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0645A5F" w14:textId="77777777" w:rsidR="00332B12" w:rsidRPr="00E96190"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4EBB5D8" w14:textId="77777777" w:rsidR="00332B12" w:rsidRPr="00E96190" w:rsidRDefault="00332B12" w:rsidP="00B054DA">
            <w:pPr>
              <w:tabs>
                <w:tab w:val="left" w:pos="851"/>
              </w:tabs>
              <w:snapToGrid w:val="0"/>
              <w:jc w:val="both"/>
              <w:rPr>
                <w:rFonts w:ascii="Arial" w:hAnsi="Arial" w:cs="Arial"/>
                <w:b/>
                <w:bCs/>
              </w:rPr>
            </w:pPr>
          </w:p>
        </w:tc>
      </w:tr>
      <w:tr w:rsidR="00332B12" w:rsidRPr="00E96190" w14:paraId="7F47FA6E" w14:textId="77777777" w:rsidTr="00BF21DF">
        <w:trPr>
          <w:trHeight w:val="241"/>
        </w:trPr>
        <w:tc>
          <w:tcPr>
            <w:tcW w:w="4644" w:type="dxa"/>
            <w:tcBorders>
              <w:left w:val="single" w:sz="4" w:space="0" w:color="000000"/>
              <w:bottom w:val="single" w:sz="4" w:space="0" w:color="000000"/>
            </w:tcBorders>
            <w:shd w:val="clear" w:color="auto" w:fill="CCFFFF"/>
          </w:tcPr>
          <w:p w14:paraId="5D15228B" w14:textId="77777777" w:rsidR="00332B12" w:rsidRPr="00E96190"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EDB1347" w14:textId="77777777" w:rsidR="00332B12" w:rsidRPr="00E96190"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57F4A09" w14:textId="77777777" w:rsidR="00332B12" w:rsidRPr="00E96190" w:rsidRDefault="00332B12" w:rsidP="00B054DA">
            <w:pPr>
              <w:tabs>
                <w:tab w:val="left" w:pos="851"/>
              </w:tabs>
              <w:snapToGrid w:val="0"/>
              <w:jc w:val="both"/>
              <w:rPr>
                <w:rFonts w:ascii="Arial" w:hAnsi="Arial" w:cs="Arial"/>
                <w:b/>
                <w:bCs/>
              </w:rPr>
            </w:pPr>
          </w:p>
        </w:tc>
      </w:tr>
    </w:tbl>
    <w:p w14:paraId="075F52E3" w14:textId="77777777" w:rsidR="00332B12" w:rsidRPr="00E96190" w:rsidRDefault="00332B12" w:rsidP="00332B12">
      <w:pPr>
        <w:tabs>
          <w:tab w:val="left" w:pos="851"/>
        </w:tabs>
        <w:jc w:val="both"/>
        <w:rPr>
          <w:rFonts w:ascii="Arial" w:hAnsi="Arial" w:cs="Arial"/>
        </w:rPr>
      </w:pPr>
      <w:r w:rsidRPr="00E96190">
        <w:rPr>
          <w:rFonts w:ascii="Arial" w:hAnsi="Arial" w:cs="Arial"/>
          <w:sz w:val="18"/>
          <w:szCs w:val="18"/>
        </w:rPr>
        <w:t>(*) Le signataire doit avoir le pouvoir d’engager la personne qu’il représente.</w:t>
      </w:r>
    </w:p>
    <w:p w14:paraId="0F77390F" w14:textId="7134DB5C" w:rsidR="00981B3A" w:rsidRPr="00E96190" w:rsidRDefault="00981B3A" w:rsidP="006C4338">
      <w:pPr>
        <w:tabs>
          <w:tab w:val="left" w:pos="851"/>
        </w:tabs>
        <w:rPr>
          <w:rFonts w:ascii="Arial" w:hAnsi="Arial" w:cs="Arial"/>
        </w:rPr>
      </w:pPr>
    </w:p>
    <w:p w14:paraId="69D29BCA" w14:textId="77777777" w:rsidR="00A85E31" w:rsidRPr="00E96190" w:rsidRDefault="00A85E3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1D431769" w14:textId="77777777">
        <w:tc>
          <w:tcPr>
            <w:tcW w:w="10277" w:type="dxa"/>
            <w:shd w:val="clear" w:color="auto" w:fill="66CCFF"/>
          </w:tcPr>
          <w:p w14:paraId="4FAF9063" w14:textId="5CAA5359" w:rsidR="009B1CD0" w:rsidRPr="00E96190" w:rsidRDefault="008B2A38" w:rsidP="00BB008C">
            <w:pPr>
              <w:rPr>
                <w:rFonts w:ascii="Arial" w:hAnsi="Arial" w:cs="Arial"/>
              </w:rPr>
            </w:pPr>
            <w:r w:rsidRPr="00E96190">
              <w:rPr>
                <w:rFonts w:ascii="Arial" w:hAnsi="Arial" w:cs="Arial"/>
              </w:rPr>
              <w:br w:type="page"/>
            </w:r>
            <w:r w:rsidR="00BB008C">
              <w:rPr>
                <w:rFonts w:ascii="Arial" w:hAnsi="Arial" w:cs="Arial"/>
                <w:sz w:val="22"/>
                <w:szCs w:val="22"/>
              </w:rPr>
              <w:t>D</w:t>
            </w:r>
            <w:r w:rsidR="009B1CD0" w:rsidRPr="00E96190">
              <w:rPr>
                <w:rFonts w:ascii="Arial" w:hAnsi="Arial" w:cs="Arial"/>
                <w:sz w:val="22"/>
                <w:szCs w:val="22"/>
              </w:rPr>
              <w:t xml:space="preserve"> - Identification </w:t>
            </w:r>
            <w:r w:rsidR="001C40C0" w:rsidRPr="00E96190">
              <w:rPr>
                <w:rFonts w:ascii="Arial" w:hAnsi="Arial" w:cs="Arial"/>
                <w:sz w:val="22"/>
                <w:szCs w:val="22"/>
              </w:rPr>
              <w:t>et signature de l’acheteur</w:t>
            </w:r>
            <w:r w:rsidR="009B1CD0" w:rsidRPr="00E96190">
              <w:rPr>
                <w:rFonts w:ascii="Arial" w:hAnsi="Arial" w:cs="Arial"/>
                <w:sz w:val="22"/>
                <w:szCs w:val="22"/>
              </w:rPr>
              <w:t>.</w:t>
            </w:r>
          </w:p>
        </w:tc>
      </w:tr>
    </w:tbl>
    <w:p w14:paraId="31E5CAC5" w14:textId="77777777" w:rsidR="009B1CD0" w:rsidRPr="00E96190" w:rsidRDefault="009B1CD0" w:rsidP="006C4338">
      <w:pPr>
        <w:tabs>
          <w:tab w:val="left" w:pos="851"/>
        </w:tabs>
        <w:rPr>
          <w:rFonts w:ascii="Arial" w:hAnsi="Arial" w:cs="Arial"/>
        </w:rPr>
      </w:pPr>
    </w:p>
    <w:p w14:paraId="57A0C72C" w14:textId="77777777" w:rsidR="006901A3" w:rsidRPr="00E96190" w:rsidRDefault="006901A3" w:rsidP="006C4338">
      <w:pPr>
        <w:tabs>
          <w:tab w:val="left" w:pos="851"/>
        </w:tabs>
        <w:rPr>
          <w:rFonts w:ascii="Arial" w:hAnsi="Arial" w:cs="Arial"/>
        </w:rPr>
      </w:pPr>
    </w:p>
    <w:p w14:paraId="16939C8A" w14:textId="77777777" w:rsidR="00981B3A" w:rsidRDefault="00981B3A" w:rsidP="00981B3A">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37E925BC" w14:textId="77777777" w:rsidR="00981B3A" w:rsidRDefault="00981B3A" w:rsidP="00981B3A">
      <w:pPr>
        <w:pStyle w:val="Titre1"/>
        <w:numPr>
          <w:ilvl w:val="0"/>
          <w:numId w:val="0"/>
        </w:numPr>
        <w:tabs>
          <w:tab w:val="left" w:pos="851"/>
        </w:tabs>
        <w:ind w:left="567"/>
        <w:jc w:val="both"/>
        <w:rPr>
          <w:rFonts w:ascii="Arial" w:hAnsi="Arial" w:cs="Arial"/>
        </w:rPr>
      </w:pPr>
    </w:p>
    <w:p w14:paraId="065981B4"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Université Paris Cité</w:t>
      </w:r>
    </w:p>
    <w:p w14:paraId="32D19927"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 xml:space="preserve">85 boulevard Saint Germain </w:t>
      </w:r>
    </w:p>
    <w:p w14:paraId="2DED40F0"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75270 Paris Cedex 06</w:t>
      </w:r>
    </w:p>
    <w:p w14:paraId="6EAAD9EE" w14:textId="324B5B5C" w:rsidR="00981B3A" w:rsidRDefault="00981B3A" w:rsidP="00981B3A">
      <w:pPr>
        <w:pStyle w:val="En-tte"/>
        <w:tabs>
          <w:tab w:val="clear" w:pos="4536"/>
          <w:tab w:val="clear" w:pos="9072"/>
          <w:tab w:val="left" w:pos="851"/>
        </w:tabs>
        <w:jc w:val="both"/>
        <w:rPr>
          <w:rFonts w:ascii="Arial" w:hAnsi="Arial" w:cs="Arial"/>
        </w:rPr>
      </w:pPr>
    </w:p>
    <w:p w14:paraId="040B6768" w14:textId="52EEE5CF" w:rsidR="00981B3A" w:rsidRDefault="00981B3A" w:rsidP="00981B3A">
      <w:pPr>
        <w:pStyle w:val="En-tte"/>
        <w:tabs>
          <w:tab w:val="clear" w:pos="4536"/>
          <w:tab w:val="clear" w:pos="9072"/>
          <w:tab w:val="left" w:pos="851"/>
        </w:tabs>
        <w:jc w:val="both"/>
        <w:rPr>
          <w:rFonts w:ascii="Arial" w:hAnsi="Arial" w:cs="Arial"/>
        </w:rPr>
      </w:pPr>
    </w:p>
    <w:p w14:paraId="2EC9CE38" w14:textId="77777777" w:rsidR="00981B3A" w:rsidRDefault="00981B3A" w:rsidP="00981B3A">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0EF90773" w14:textId="77777777" w:rsidR="00981B3A" w:rsidRDefault="00981B3A" w:rsidP="00981B3A">
      <w:pPr>
        <w:tabs>
          <w:tab w:val="left" w:pos="851"/>
        </w:tabs>
        <w:jc w:val="both"/>
        <w:rPr>
          <w:rFonts w:ascii="Arial" w:hAnsi="Arial" w:cs="Arial"/>
        </w:rPr>
      </w:pPr>
    </w:p>
    <w:p w14:paraId="029F76BC" w14:textId="2357B5C3" w:rsidR="00981B3A" w:rsidRPr="004C3C62" w:rsidRDefault="005D5971" w:rsidP="00981B3A">
      <w:pPr>
        <w:tabs>
          <w:tab w:val="left" w:pos="851"/>
        </w:tabs>
        <w:jc w:val="both"/>
        <w:rPr>
          <w:rFonts w:ascii="Arial" w:hAnsi="Arial" w:cs="Arial"/>
          <w:b/>
        </w:rPr>
      </w:pPr>
      <w:r>
        <w:rPr>
          <w:rFonts w:ascii="Arial" w:hAnsi="Arial" w:cs="Arial"/>
          <w:b/>
        </w:rPr>
        <w:t>M</w:t>
      </w:r>
      <w:r w:rsidR="003479CD">
        <w:rPr>
          <w:rFonts w:ascii="Arial" w:hAnsi="Arial" w:cs="Arial"/>
          <w:b/>
        </w:rPr>
        <w:t>.</w:t>
      </w:r>
      <w:r>
        <w:rPr>
          <w:rFonts w:ascii="Arial" w:hAnsi="Arial" w:cs="Arial"/>
          <w:b/>
        </w:rPr>
        <w:t xml:space="preserve"> Le Président</w:t>
      </w:r>
      <w:r w:rsidR="00981B3A" w:rsidRPr="004C3C62">
        <w:rPr>
          <w:rFonts w:ascii="Arial" w:hAnsi="Arial" w:cs="Arial"/>
          <w:b/>
        </w:rPr>
        <w:t xml:space="preserve"> d’Université Paris Cité, </w:t>
      </w:r>
      <w:r>
        <w:rPr>
          <w:rFonts w:ascii="Arial" w:hAnsi="Arial" w:cs="Arial"/>
          <w:b/>
        </w:rPr>
        <w:t xml:space="preserve">Edouard </w:t>
      </w:r>
      <w:proofErr w:type="spellStart"/>
      <w:r>
        <w:rPr>
          <w:rFonts w:ascii="Arial" w:hAnsi="Arial" w:cs="Arial"/>
          <w:b/>
        </w:rPr>
        <w:t>K</w:t>
      </w:r>
      <w:r w:rsidR="003479CD">
        <w:rPr>
          <w:rFonts w:ascii="Arial" w:hAnsi="Arial" w:cs="Arial"/>
          <w:b/>
        </w:rPr>
        <w:t>aminski</w:t>
      </w:r>
      <w:proofErr w:type="spellEnd"/>
    </w:p>
    <w:p w14:paraId="3A9AC75D" w14:textId="77777777" w:rsidR="00981B3A" w:rsidRDefault="00981B3A" w:rsidP="00981B3A">
      <w:pPr>
        <w:tabs>
          <w:tab w:val="left" w:pos="851"/>
        </w:tabs>
        <w:jc w:val="both"/>
        <w:rPr>
          <w:rFonts w:ascii="Arial" w:hAnsi="Arial" w:cs="Arial"/>
        </w:rPr>
      </w:pPr>
    </w:p>
    <w:p w14:paraId="5EDF160C" w14:textId="77777777" w:rsidR="00981B3A" w:rsidRDefault="00981B3A" w:rsidP="00981B3A">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2"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3"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2F5DC458" w14:textId="77777777" w:rsidR="00981B3A" w:rsidRPr="00BD2C49" w:rsidRDefault="00981B3A" w:rsidP="00981B3A">
      <w:pPr>
        <w:rPr>
          <w:rFonts w:ascii="Arial" w:hAnsi="Arial" w:cs="Arial"/>
        </w:rPr>
      </w:pPr>
    </w:p>
    <w:p w14:paraId="3B4232B8" w14:textId="77777777" w:rsidR="00981B3A" w:rsidRPr="004C3C62" w:rsidRDefault="00981B3A" w:rsidP="00981B3A">
      <w:pPr>
        <w:rPr>
          <w:rFonts w:ascii="Arial" w:hAnsi="Arial" w:cs="Arial"/>
          <w:b/>
        </w:rPr>
      </w:pPr>
      <w:r w:rsidRPr="004C3C62">
        <w:rPr>
          <w:rFonts w:ascii="Arial" w:hAnsi="Arial" w:cs="Arial"/>
          <w:b/>
        </w:rPr>
        <w:t>Directeur du pôle achats d’Université Paris Cité</w:t>
      </w:r>
    </w:p>
    <w:p w14:paraId="75A09302" w14:textId="77777777" w:rsidR="00981B3A" w:rsidRPr="004C3C62" w:rsidRDefault="00981B3A" w:rsidP="00981B3A">
      <w:pPr>
        <w:rPr>
          <w:rFonts w:ascii="Arial" w:hAnsi="Arial" w:cs="Arial"/>
          <w:b/>
        </w:rPr>
      </w:pPr>
      <w:r w:rsidRPr="004C3C62">
        <w:rPr>
          <w:rFonts w:ascii="Arial" w:hAnsi="Arial" w:cs="Arial"/>
          <w:b/>
        </w:rPr>
        <w:t xml:space="preserve">M. Julien </w:t>
      </w:r>
      <w:proofErr w:type="spellStart"/>
      <w:r w:rsidRPr="004C3C62">
        <w:rPr>
          <w:rFonts w:ascii="Arial" w:hAnsi="Arial" w:cs="Arial"/>
          <w:b/>
        </w:rPr>
        <w:t>Périchon</w:t>
      </w:r>
      <w:proofErr w:type="spellEnd"/>
    </w:p>
    <w:p w14:paraId="2C34AF96" w14:textId="77777777" w:rsidR="00981B3A" w:rsidRPr="004C3C62" w:rsidRDefault="00981B3A" w:rsidP="00981B3A">
      <w:pPr>
        <w:rPr>
          <w:rFonts w:ascii="Arial" w:hAnsi="Arial" w:cs="Arial"/>
          <w:b/>
        </w:rPr>
      </w:pPr>
      <w:r w:rsidRPr="004C3C62">
        <w:rPr>
          <w:rFonts w:ascii="Arial" w:hAnsi="Arial" w:cs="Arial"/>
          <w:b/>
        </w:rPr>
        <w:t xml:space="preserve">85 boulevard Saint-Germain </w:t>
      </w:r>
    </w:p>
    <w:p w14:paraId="7C40CAB5" w14:textId="77777777" w:rsidR="00981B3A" w:rsidRPr="004C3C62" w:rsidRDefault="00981B3A" w:rsidP="00981B3A">
      <w:pPr>
        <w:rPr>
          <w:rFonts w:ascii="Arial" w:hAnsi="Arial" w:cs="Arial"/>
          <w:b/>
        </w:rPr>
      </w:pPr>
      <w:r w:rsidRPr="004C3C62">
        <w:rPr>
          <w:rFonts w:ascii="Arial" w:hAnsi="Arial" w:cs="Arial"/>
          <w:b/>
        </w:rPr>
        <w:t xml:space="preserve">75006 Paris 6 </w:t>
      </w:r>
    </w:p>
    <w:p w14:paraId="5CAD6AF4" w14:textId="77777777" w:rsidR="00981B3A" w:rsidRPr="004C3C62" w:rsidRDefault="00981B3A" w:rsidP="00981B3A">
      <w:pPr>
        <w:rPr>
          <w:rFonts w:ascii="Arial" w:hAnsi="Arial" w:cs="Arial"/>
          <w:b/>
        </w:rPr>
      </w:pPr>
      <w:r w:rsidRPr="004C3C62">
        <w:rPr>
          <w:rFonts w:ascii="Arial" w:hAnsi="Arial" w:cs="Arial"/>
          <w:b/>
        </w:rPr>
        <w:t xml:space="preserve">Courriel : </w:t>
      </w:r>
      <w:hyperlink r:id="rId14" w:history="1">
        <w:r w:rsidRPr="004C3C62">
          <w:rPr>
            <w:rFonts w:ascii="Arial" w:hAnsi="Arial" w:cs="Arial"/>
            <w:b/>
          </w:rPr>
          <w:t>achats.dfa@u-paris.fr</w:t>
        </w:r>
      </w:hyperlink>
      <w:r w:rsidRPr="004C3C62">
        <w:rPr>
          <w:rFonts w:ascii="Arial" w:hAnsi="Arial" w:cs="Arial"/>
          <w:b/>
        </w:rPr>
        <w:t xml:space="preserve">  </w:t>
      </w:r>
    </w:p>
    <w:p w14:paraId="03ECED62" w14:textId="77777777" w:rsidR="00981B3A" w:rsidRDefault="00981B3A" w:rsidP="00981B3A">
      <w:pPr>
        <w:tabs>
          <w:tab w:val="left" w:pos="851"/>
        </w:tabs>
        <w:jc w:val="both"/>
        <w:rPr>
          <w:rFonts w:ascii="Arial" w:hAnsi="Arial" w:cs="Arial"/>
        </w:rPr>
      </w:pPr>
    </w:p>
    <w:p w14:paraId="335B7ACE" w14:textId="77777777" w:rsidR="00981B3A" w:rsidRDefault="00981B3A" w:rsidP="00981B3A">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69C4D969" w14:textId="52D7C50A" w:rsidR="00BF21DF" w:rsidRDefault="00BF21DF" w:rsidP="00981B3A">
      <w:pPr>
        <w:pStyle w:val="fcase2metab"/>
        <w:ind w:left="0" w:firstLine="0"/>
        <w:rPr>
          <w:b/>
          <w:bCs/>
        </w:rPr>
      </w:pPr>
    </w:p>
    <w:p w14:paraId="1457D58E" w14:textId="77777777" w:rsidR="00BF21DF" w:rsidRPr="00BF21DF" w:rsidRDefault="00BF21DF" w:rsidP="00BF21DF">
      <w:pPr>
        <w:rPr>
          <w:rFonts w:ascii="Arial" w:hAnsi="Arial" w:cs="Arial"/>
          <w:b/>
        </w:rPr>
      </w:pPr>
      <w:r w:rsidRPr="00BF21DF">
        <w:rPr>
          <w:rFonts w:ascii="Arial" w:hAnsi="Arial" w:cs="Arial"/>
          <w:b/>
        </w:rPr>
        <w:t xml:space="preserve">M. José MORALES, </w:t>
      </w:r>
    </w:p>
    <w:p w14:paraId="08A872C5" w14:textId="77777777" w:rsidR="00BF21DF" w:rsidRPr="00BF21DF" w:rsidRDefault="00BF21DF" w:rsidP="00BF21DF">
      <w:pPr>
        <w:rPr>
          <w:rFonts w:ascii="Arial" w:hAnsi="Arial" w:cs="Arial"/>
          <w:b/>
        </w:rPr>
      </w:pPr>
      <w:r w:rsidRPr="00BF21DF">
        <w:rPr>
          <w:rFonts w:ascii="Arial" w:hAnsi="Arial" w:cs="Arial"/>
          <w:b/>
        </w:rPr>
        <w:t>Agent Comptable de l’Université Paris Cité</w:t>
      </w:r>
    </w:p>
    <w:p w14:paraId="41479C4D" w14:textId="77777777" w:rsidR="00BF21DF" w:rsidRPr="00BF21DF" w:rsidRDefault="00BF21DF" w:rsidP="00BF21DF">
      <w:pPr>
        <w:rPr>
          <w:rFonts w:ascii="Arial" w:hAnsi="Arial" w:cs="Arial"/>
          <w:b/>
        </w:rPr>
      </w:pPr>
      <w:r w:rsidRPr="00BF21DF">
        <w:rPr>
          <w:rFonts w:ascii="Arial" w:hAnsi="Arial" w:cs="Arial"/>
          <w:b/>
        </w:rPr>
        <w:t>5, rue Thomas MANN</w:t>
      </w:r>
    </w:p>
    <w:p w14:paraId="7343FA4E" w14:textId="77777777" w:rsidR="00BF21DF" w:rsidRPr="00BF21DF" w:rsidRDefault="00BF21DF" w:rsidP="00BF21DF">
      <w:pPr>
        <w:rPr>
          <w:rFonts w:ascii="Arial" w:hAnsi="Arial" w:cs="Arial"/>
          <w:b/>
        </w:rPr>
      </w:pPr>
      <w:r w:rsidRPr="00BF21DF">
        <w:rPr>
          <w:rFonts w:ascii="Arial" w:hAnsi="Arial" w:cs="Arial"/>
          <w:b/>
        </w:rPr>
        <w:t>75013 PARIS</w:t>
      </w:r>
    </w:p>
    <w:p w14:paraId="3217C28C" w14:textId="722F1C45" w:rsidR="00462889" w:rsidRDefault="00462889" w:rsidP="00981B3A">
      <w:pPr>
        <w:pStyle w:val="fcase2metab"/>
        <w:ind w:left="0" w:firstLine="0"/>
        <w:rPr>
          <w:rFonts w:ascii="Arial" w:hAnsi="Arial" w:cs="Arial"/>
        </w:rPr>
      </w:pPr>
    </w:p>
    <w:p w14:paraId="0DB10B5B" w14:textId="697FF227" w:rsidR="00981B3A" w:rsidRDefault="00981B3A" w:rsidP="00981B3A">
      <w:pPr>
        <w:tabs>
          <w:tab w:val="left" w:pos="851"/>
        </w:tabs>
        <w:rPr>
          <w:rFonts w:ascii="Arial" w:hAnsi="Arial" w:cs="Arial"/>
        </w:rPr>
      </w:pPr>
    </w:p>
    <w:p w14:paraId="5C0D6A70" w14:textId="77777777" w:rsidR="00981B3A" w:rsidRPr="004C3C62" w:rsidRDefault="00981B3A" w:rsidP="00981B3A">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09B9365D" w14:textId="77777777" w:rsidR="00981B3A" w:rsidRDefault="00981B3A" w:rsidP="00981B3A">
      <w:pPr>
        <w:tabs>
          <w:tab w:val="left" w:pos="851"/>
        </w:tabs>
        <w:rPr>
          <w:rFonts w:ascii="Arial" w:hAnsi="Arial" w:cs="Arial"/>
        </w:rPr>
      </w:pPr>
    </w:p>
    <w:p w14:paraId="216741F0" w14:textId="77777777" w:rsidR="00981B3A" w:rsidRDefault="00981B3A" w:rsidP="00981B3A">
      <w:pPr>
        <w:tabs>
          <w:tab w:val="left" w:pos="851"/>
          <w:tab w:val="left" w:pos="5245"/>
          <w:tab w:val="left" w:pos="7371"/>
          <w:tab w:val="left" w:pos="7655"/>
        </w:tabs>
        <w:jc w:val="both"/>
        <w:rPr>
          <w:rFonts w:ascii="Arial" w:hAnsi="Arial" w:cs="Arial"/>
        </w:rPr>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7A640CA" w14:textId="77777777" w:rsidR="009B1CD0" w:rsidRPr="00E96190" w:rsidRDefault="009B1CD0" w:rsidP="009B45B9">
      <w:pPr>
        <w:tabs>
          <w:tab w:val="left" w:pos="851"/>
        </w:tabs>
        <w:rPr>
          <w:rFonts w:ascii="Arial" w:hAnsi="Arial" w:cs="Arial"/>
        </w:rPr>
      </w:pPr>
    </w:p>
    <w:p w14:paraId="22A1CE42" w14:textId="6EEC698C" w:rsidR="00BF21DF" w:rsidRPr="00E96190" w:rsidRDefault="00BF21DF" w:rsidP="009B45B9">
      <w:pPr>
        <w:tabs>
          <w:tab w:val="left" w:pos="851"/>
        </w:tabs>
        <w:rPr>
          <w:rFonts w:ascii="Arial" w:hAnsi="Arial" w:cs="Arial"/>
        </w:rPr>
      </w:pPr>
    </w:p>
    <w:p w14:paraId="63D5D1DC" w14:textId="77777777" w:rsidR="009B1CD0" w:rsidRPr="00E96190" w:rsidRDefault="009B1CD0" w:rsidP="009B45B9">
      <w:pPr>
        <w:tabs>
          <w:tab w:val="left" w:pos="851"/>
        </w:tabs>
        <w:rPr>
          <w:rFonts w:ascii="Arial" w:hAnsi="Arial" w:cs="Arial"/>
        </w:rPr>
      </w:pPr>
    </w:p>
    <w:p w14:paraId="1CE0C428" w14:textId="77777777" w:rsidR="009B1CD0" w:rsidRPr="00E96190" w:rsidRDefault="009B1CD0" w:rsidP="009B45B9">
      <w:pPr>
        <w:tabs>
          <w:tab w:val="left" w:pos="851"/>
        </w:tabs>
        <w:ind w:left="6804"/>
        <w:jc w:val="both"/>
        <w:rPr>
          <w:rFonts w:ascii="Arial" w:hAnsi="Arial" w:cs="Arial"/>
          <w:i/>
          <w:sz w:val="18"/>
          <w:szCs w:val="18"/>
        </w:rPr>
      </w:pPr>
      <w:r w:rsidRPr="00E96190">
        <w:rPr>
          <w:rFonts w:ascii="Arial" w:hAnsi="Arial" w:cs="Arial"/>
        </w:rPr>
        <w:t>Signature</w:t>
      </w:r>
    </w:p>
    <w:p w14:paraId="75D20732" w14:textId="247EDA38" w:rsidR="009B1CD0" w:rsidRPr="00E96190" w:rsidRDefault="009B1CD0" w:rsidP="009B45B9">
      <w:pPr>
        <w:tabs>
          <w:tab w:val="left" w:pos="851"/>
        </w:tabs>
        <w:ind w:left="4820"/>
        <w:jc w:val="center"/>
        <w:rPr>
          <w:rFonts w:ascii="Arial" w:hAnsi="Arial" w:cs="Arial"/>
        </w:rPr>
      </w:pPr>
      <w:r w:rsidRPr="00E96190">
        <w:rPr>
          <w:rFonts w:ascii="Arial" w:hAnsi="Arial" w:cs="Arial"/>
          <w:i/>
          <w:sz w:val="18"/>
          <w:szCs w:val="18"/>
        </w:rPr>
        <w:t>(</w:t>
      </w:r>
      <w:r w:rsidR="00D1692A" w:rsidRPr="00E96190">
        <w:rPr>
          <w:rFonts w:ascii="Arial" w:hAnsi="Arial" w:cs="Arial"/>
          <w:i/>
          <w:sz w:val="18"/>
          <w:szCs w:val="18"/>
        </w:rPr>
        <w:t>Représentant</w:t>
      </w:r>
      <w:r w:rsidRPr="00E96190">
        <w:rPr>
          <w:rFonts w:ascii="Arial" w:hAnsi="Arial" w:cs="Arial"/>
          <w:i/>
          <w:sz w:val="18"/>
          <w:szCs w:val="18"/>
        </w:rPr>
        <w:t xml:space="preserve"> </w:t>
      </w:r>
      <w:r w:rsidR="0021527A" w:rsidRPr="00E96190">
        <w:rPr>
          <w:rFonts w:ascii="Arial" w:hAnsi="Arial" w:cs="Arial"/>
          <w:i/>
          <w:sz w:val="18"/>
          <w:szCs w:val="18"/>
        </w:rPr>
        <w:t>de l’acheteur</w:t>
      </w:r>
      <w:r w:rsidRPr="00E96190">
        <w:rPr>
          <w:rFonts w:ascii="Arial" w:hAnsi="Arial" w:cs="Arial"/>
          <w:i/>
          <w:sz w:val="18"/>
          <w:szCs w:val="18"/>
        </w:rPr>
        <w:t xml:space="preserve"> habilité à signer le marché </w:t>
      </w:r>
      <w:r w:rsidR="00930A5C" w:rsidRPr="00E96190">
        <w:rPr>
          <w:rFonts w:ascii="Arial" w:hAnsi="Arial" w:cs="Arial"/>
          <w:i/>
          <w:sz w:val="18"/>
          <w:szCs w:val="18"/>
        </w:rPr>
        <w:t>public</w:t>
      </w:r>
      <w:r w:rsidRPr="00E96190">
        <w:rPr>
          <w:rFonts w:ascii="Arial" w:hAnsi="Arial" w:cs="Arial"/>
          <w:i/>
          <w:sz w:val="18"/>
          <w:szCs w:val="18"/>
        </w:rPr>
        <w:t>)</w:t>
      </w:r>
    </w:p>
    <w:p w14:paraId="156B131C" w14:textId="77777777" w:rsidR="009B1CD0" w:rsidRPr="00E96190" w:rsidRDefault="009B1CD0" w:rsidP="009B45B9">
      <w:pPr>
        <w:tabs>
          <w:tab w:val="left" w:pos="851"/>
          <w:tab w:val="left" w:pos="3402"/>
        </w:tabs>
        <w:spacing w:before="120" w:after="120"/>
        <w:jc w:val="both"/>
        <w:rPr>
          <w:rFonts w:ascii="Arial" w:hAnsi="Arial" w:cs="Arial"/>
        </w:rPr>
      </w:pPr>
      <w:bookmarkStart w:id="0" w:name="_GoBack"/>
      <w:bookmarkEnd w:id="0"/>
    </w:p>
    <w:sectPr w:rsidR="009B1CD0" w:rsidRPr="00E9619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64A11" w14:textId="77777777" w:rsidR="00BA5DF5" w:rsidRDefault="00BA5DF5">
      <w:r>
        <w:separator/>
      </w:r>
    </w:p>
  </w:endnote>
  <w:endnote w:type="continuationSeparator" w:id="0">
    <w:p w14:paraId="183A6EDC" w14:textId="77777777" w:rsidR="00BA5DF5" w:rsidRDefault="00BA5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608A2DC" w14:textId="77777777" w:rsidTr="00EA24A1">
      <w:trPr>
        <w:trHeight w:val="142"/>
        <w:tblHeader/>
      </w:trPr>
      <w:tc>
        <w:tcPr>
          <w:tcW w:w="2906" w:type="dxa"/>
          <w:shd w:val="clear" w:color="auto" w:fill="66CCFF"/>
        </w:tcPr>
        <w:p w14:paraId="2A4EBFE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A25EC3F" w14:textId="59F336D1" w:rsidR="005824AE" w:rsidRPr="00C7154D" w:rsidRDefault="00DA7FF1" w:rsidP="00BE2C2C">
          <w:pPr>
            <w:jc w:val="center"/>
            <w:rPr>
              <w:rFonts w:ascii="Arial" w:hAnsi="Arial" w:cs="Arial"/>
              <w:b/>
            </w:rPr>
          </w:pPr>
          <w:r w:rsidRPr="00C7154D">
            <w:rPr>
              <w:rFonts w:ascii="Arial" w:hAnsi="Arial" w:cs="Arial"/>
              <w:b/>
              <w:i/>
            </w:rPr>
            <w:t>Marché n°</w:t>
          </w:r>
          <w:r w:rsidR="00BE2C2C">
            <w:rPr>
              <w:rFonts w:ascii="Arial" w:hAnsi="Arial" w:cs="Arial"/>
              <w:b/>
              <w:i/>
              <w:color w:val="000000" w:themeColor="text1"/>
            </w:rPr>
            <w:t>2025118DFAPGSE</w:t>
          </w:r>
          <w:r w:rsidR="009213AC">
            <w:rPr>
              <w:rFonts w:ascii="Arial" w:hAnsi="Arial" w:cs="Arial"/>
              <w:b/>
              <w:i/>
              <w:color w:val="000000" w:themeColor="text1"/>
            </w:rPr>
            <w:t xml:space="preserve"> – LOT 1</w:t>
          </w:r>
        </w:p>
      </w:tc>
      <w:tc>
        <w:tcPr>
          <w:tcW w:w="896" w:type="dxa"/>
          <w:shd w:val="clear" w:color="auto" w:fill="66CCFF"/>
        </w:tcPr>
        <w:p w14:paraId="0BE4FE1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AF54E1D" w14:textId="1DB22A66"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w:instrText>
          </w:r>
          <w:r w:rsidR="001B2787">
            <w:rPr>
              <w:rStyle w:val="Numrodepage"/>
              <w:rFonts w:cs="Arial"/>
              <w:b/>
            </w:rPr>
            <w:instrText>PAGE</w:instrText>
          </w:r>
          <w:r>
            <w:rPr>
              <w:rStyle w:val="Numrodepage"/>
              <w:rFonts w:cs="Arial"/>
              <w:b/>
            </w:rPr>
            <w:instrText xml:space="preserve"> </w:instrText>
          </w:r>
          <w:r>
            <w:rPr>
              <w:rStyle w:val="Numrodepage"/>
              <w:rFonts w:cs="Arial"/>
              <w:b/>
            </w:rPr>
            <w:fldChar w:fldCharType="separate"/>
          </w:r>
          <w:r w:rsidR="009213AC">
            <w:rPr>
              <w:rStyle w:val="Numrodepage"/>
              <w:rFonts w:cs="Arial"/>
              <w:b/>
              <w:noProof/>
            </w:rPr>
            <w:t>4</w:t>
          </w:r>
          <w:r>
            <w:rPr>
              <w:rStyle w:val="Numrodepage"/>
              <w:rFonts w:cs="Arial"/>
              <w:b/>
            </w:rPr>
            <w:fldChar w:fldCharType="end"/>
          </w:r>
        </w:p>
      </w:tc>
      <w:tc>
        <w:tcPr>
          <w:tcW w:w="165" w:type="dxa"/>
          <w:shd w:val="clear" w:color="auto" w:fill="66CCFF"/>
        </w:tcPr>
        <w:p w14:paraId="5FC2957C" w14:textId="77777777" w:rsidR="005824AE" w:rsidRDefault="005824AE">
          <w:pPr>
            <w:jc w:val="center"/>
          </w:pPr>
          <w:r>
            <w:rPr>
              <w:rFonts w:ascii="Arial" w:hAnsi="Arial" w:cs="Arial"/>
              <w:b/>
            </w:rPr>
            <w:t>/</w:t>
          </w:r>
        </w:p>
      </w:tc>
      <w:tc>
        <w:tcPr>
          <w:tcW w:w="544" w:type="dxa"/>
          <w:shd w:val="clear" w:color="auto" w:fill="66CCFF"/>
        </w:tcPr>
        <w:p w14:paraId="46EDA611" w14:textId="6BDFE41C" w:rsidR="005824AE" w:rsidRDefault="005824AE">
          <w:pPr>
            <w:jc w:val="center"/>
          </w:pPr>
          <w:r>
            <w:rPr>
              <w:rStyle w:val="Numrodepage"/>
              <w:rFonts w:cs="Arial"/>
              <w:b/>
            </w:rPr>
            <w:fldChar w:fldCharType="begin"/>
          </w:r>
          <w:r>
            <w:rPr>
              <w:rStyle w:val="Numrodepage"/>
              <w:rFonts w:cs="Arial"/>
              <w:b/>
            </w:rPr>
            <w:instrText xml:space="preserve"> </w:instrText>
          </w:r>
          <w:r w:rsidR="001B2787">
            <w:rPr>
              <w:rStyle w:val="Numrodepage"/>
              <w:rFonts w:cs="Arial"/>
              <w:b/>
            </w:rPr>
            <w:instrText>NUMPAGES</w:instrText>
          </w:r>
          <w:r>
            <w:rPr>
              <w:rStyle w:val="Numrodepage"/>
              <w:rFonts w:cs="Arial"/>
              <w:b/>
            </w:rPr>
            <w:instrText xml:space="preserve"> \*Arabic </w:instrText>
          </w:r>
          <w:r>
            <w:rPr>
              <w:rStyle w:val="Numrodepage"/>
              <w:rFonts w:cs="Arial"/>
              <w:b/>
            </w:rPr>
            <w:fldChar w:fldCharType="separate"/>
          </w:r>
          <w:r w:rsidR="009213AC">
            <w:rPr>
              <w:rStyle w:val="Numrodepage"/>
              <w:rFonts w:cs="Arial"/>
              <w:b/>
              <w:noProof/>
            </w:rPr>
            <w:t>4</w:t>
          </w:r>
          <w:r>
            <w:rPr>
              <w:rStyle w:val="Numrodepage"/>
              <w:rFonts w:cs="Arial"/>
              <w:b/>
            </w:rPr>
            <w:fldChar w:fldCharType="end"/>
          </w:r>
        </w:p>
      </w:tc>
    </w:tr>
  </w:tbl>
  <w:p w14:paraId="345C8CBE"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24490" w14:textId="77777777" w:rsidR="00BA5DF5" w:rsidRDefault="00BA5DF5">
      <w:r>
        <w:separator/>
      </w:r>
    </w:p>
  </w:footnote>
  <w:footnote w:type="continuationSeparator" w:id="0">
    <w:p w14:paraId="6A817AFD" w14:textId="77777777" w:rsidR="00BA5DF5" w:rsidRDefault="00BA5D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7A69C0"/>
    <w:multiLevelType w:val="hybridMultilevel"/>
    <w:tmpl w:val="C5E21756"/>
    <w:lvl w:ilvl="0" w:tplc="A9049A16">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15:restartNumberingAfterBreak="0">
    <w:nsid w:val="191F6DED"/>
    <w:multiLevelType w:val="hybridMultilevel"/>
    <w:tmpl w:val="EEC4657A"/>
    <w:lvl w:ilvl="0" w:tplc="4FC47440">
      <w:start w:val="4"/>
      <w:numFmt w:val="bullet"/>
      <w:lvlText w:val="-"/>
      <w:lvlJc w:val="left"/>
      <w:pPr>
        <w:ind w:left="720" w:hanging="360"/>
      </w:pPr>
      <w:rPr>
        <w:rFonts w:ascii="Lucida Sans" w:eastAsia="Times New Roman" w:hAnsi="Lucida Sans" w:cs="Arial" w:hint="default"/>
        <w:color w:val="auto"/>
      </w:rPr>
    </w:lvl>
    <w:lvl w:ilvl="1" w:tplc="D51C4D60">
      <w:start w:val="1"/>
      <w:numFmt w:val="bullet"/>
      <w:lvlText w:val="o"/>
      <w:lvlJc w:val="left"/>
      <w:pPr>
        <w:ind w:left="1352" w:hanging="360"/>
      </w:pPr>
      <w:rPr>
        <w:rFonts w:ascii="Courier New" w:hAnsi="Courier New" w:cs="Courier New"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DF14C3"/>
    <w:multiLevelType w:val="hybridMultilevel"/>
    <w:tmpl w:val="DC0660D8"/>
    <w:lvl w:ilvl="0" w:tplc="6230537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F2D729F"/>
    <w:multiLevelType w:val="hybridMultilevel"/>
    <w:tmpl w:val="515EE2E2"/>
    <w:lvl w:ilvl="0" w:tplc="3F109352">
      <w:numFmt w:val="bullet"/>
      <w:lvlText w:val=""/>
      <w:lvlJc w:val="left"/>
      <w:pPr>
        <w:ind w:left="1211" w:hanging="360"/>
      </w:pPr>
      <w:rPr>
        <w:rFonts w:ascii="Wingdings" w:eastAsia="Times New Roman" w:hAnsi="Wingdings"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9" w15:restartNumberingAfterBreak="0">
    <w:nsid w:val="73472C00"/>
    <w:multiLevelType w:val="hybridMultilevel"/>
    <w:tmpl w:val="4A5C0472"/>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6"/>
  </w:num>
  <w:num w:numId="6">
    <w:abstractNumId w:val="10"/>
  </w:num>
  <w:num w:numId="7">
    <w:abstractNumId w:val="5"/>
  </w:num>
  <w:num w:numId="8">
    <w:abstractNumId w:val="8"/>
  </w:num>
  <w:num w:numId="9">
    <w:abstractNumId w:val="3"/>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isplayBackgroundShape/>
  <w:embedSystemFonts/>
  <w:proofState w:spelling="clean" w:grammar="clean"/>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3AC8"/>
    <w:rsid w:val="00012BB6"/>
    <w:rsid w:val="00036500"/>
    <w:rsid w:val="0003676F"/>
    <w:rsid w:val="00042C87"/>
    <w:rsid w:val="00067F94"/>
    <w:rsid w:val="000A2E05"/>
    <w:rsid w:val="000A721D"/>
    <w:rsid w:val="000D5EF8"/>
    <w:rsid w:val="000E0020"/>
    <w:rsid w:val="000F3F35"/>
    <w:rsid w:val="000F47C9"/>
    <w:rsid w:val="00156924"/>
    <w:rsid w:val="00166B56"/>
    <w:rsid w:val="00171A70"/>
    <w:rsid w:val="00174505"/>
    <w:rsid w:val="001B2787"/>
    <w:rsid w:val="001C40C0"/>
    <w:rsid w:val="001C733C"/>
    <w:rsid w:val="001D2664"/>
    <w:rsid w:val="001F2E68"/>
    <w:rsid w:val="002075FF"/>
    <w:rsid w:val="00215274"/>
    <w:rsid w:val="0021527A"/>
    <w:rsid w:val="0021797C"/>
    <w:rsid w:val="00223420"/>
    <w:rsid w:val="00225A1A"/>
    <w:rsid w:val="00241B27"/>
    <w:rsid w:val="0024775B"/>
    <w:rsid w:val="002544A6"/>
    <w:rsid w:val="00261D3E"/>
    <w:rsid w:val="002904AF"/>
    <w:rsid w:val="00293B38"/>
    <w:rsid w:val="002957D5"/>
    <w:rsid w:val="002C16F0"/>
    <w:rsid w:val="002C2CA3"/>
    <w:rsid w:val="002C4B3E"/>
    <w:rsid w:val="002C79D6"/>
    <w:rsid w:val="002D4FAE"/>
    <w:rsid w:val="002D799B"/>
    <w:rsid w:val="002E56C1"/>
    <w:rsid w:val="003141DE"/>
    <w:rsid w:val="003160BF"/>
    <w:rsid w:val="00330919"/>
    <w:rsid w:val="00332B12"/>
    <w:rsid w:val="003479CD"/>
    <w:rsid w:val="00354C04"/>
    <w:rsid w:val="003574B9"/>
    <w:rsid w:val="00371E45"/>
    <w:rsid w:val="00381228"/>
    <w:rsid w:val="00385E76"/>
    <w:rsid w:val="003A7270"/>
    <w:rsid w:val="003B0CCF"/>
    <w:rsid w:val="003B4C89"/>
    <w:rsid w:val="003F5832"/>
    <w:rsid w:val="004045E1"/>
    <w:rsid w:val="004364F4"/>
    <w:rsid w:val="0043706E"/>
    <w:rsid w:val="004428CC"/>
    <w:rsid w:val="004436C9"/>
    <w:rsid w:val="0044597F"/>
    <w:rsid w:val="00462889"/>
    <w:rsid w:val="00486C8D"/>
    <w:rsid w:val="00495C9F"/>
    <w:rsid w:val="00496387"/>
    <w:rsid w:val="004A5AEB"/>
    <w:rsid w:val="004A7169"/>
    <w:rsid w:val="004B419A"/>
    <w:rsid w:val="004C5755"/>
    <w:rsid w:val="004E75A6"/>
    <w:rsid w:val="00514DAF"/>
    <w:rsid w:val="00524596"/>
    <w:rsid w:val="00532EC7"/>
    <w:rsid w:val="00537A55"/>
    <w:rsid w:val="00541CA3"/>
    <w:rsid w:val="005421E2"/>
    <w:rsid w:val="00543E5F"/>
    <w:rsid w:val="00552F0F"/>
    <w:rsid w:val="005546A9"/>
    <w:rsid w:val="005824AE"/>
    <w:rsid w:val="005846FB"/>
    <w:rsid w:val="00591ECB"/>
    <w:rsid w:val="005A05C1"/>
    <w:rsid w:val="005A09AF"/>
    <w:rsid w:val="005A4A3B"/>
    <w:rsid w:val="005A4CB5"/>
    <w:rsid w:val="005A556C"/>
    <w:rsid w:val="005B2316"/>
    <w:rsid w:val="005B79A3"/>
    <w:rsid w:val="005D34A1"/>
    <w:rsid w:val="005D51FF"/>
    <w:rsid w:val="005D5971"/>
    <w:rsid w:val="005E359E"/>
    <w:rsid w:val="005F0DCE"/>
    <w:rsid w:val="00607831"/>
    <w:rsid w:val="0061068C"/>
    <w:rsid w:val="006311EA"/>
    <w:rsid w:val="006406A1"/>
    <w:rsid w:val="0064560F"/>
    <w:rsid w:val="00660727"/>
    <w:rsid w:val="00662A86"/>
    <w:rsid w:val="0066607B"/>
    <w:rsid w:val="006901A3"/>
    <w:rsid w:val="006A37B0"/>
    <w:rsid w:val="006A6A05"/>
    <w:rsid w:val="006B5057"/>
    <w:rsid w:val="006B6E67"/>
    <w:rsid w:val="006C4338"/>
    <w:rsid w:val="006D030C"/>
    <w:rsid w:val="006D07B3"/>
    <w:rsid w:val="006F3DF9"/>
    <w:rsid w:val="007060E5"/>
    <w:rsid w:val="00710FD6"/>
    <w:rsid w:val="0071498B"/>
    <w:rsid w:val="00730A78"/>
    <w:rsid w:val="00757151"/>
    <w:rsid w:val="0079064B"/>
    <w:rsid w:val="007909E0"/>
    <w:rsid w:val="0079785C"/>
    <w:rsid w:val="007D4001"/>
    <w:rsid w:val="007D7559"/>
    <w:rsid w:val="007D7A65"/>
    <w:rsid w:val="007E65A5"/>
    <w:rsid w:val="007F68A6"/>
    <w:rsid w:val="007F7359"/>
    <w:rsid w:val="007F7AE9"/>
    <w:rsid w:val="0081698C"/>
    <w:rsid w:val="0083205E"/>
    <w:rsid w:val="00840934"/>
    <w:rsid w:val="00841FB6"/>
    <w:rsid w:val="00844DAA"/>
    <w:rsid w:val="008450C7"/>
    <w:rsid w:val="0087610C"/>
    <w:rsid w:val="00876A73"/>
    <w:rsid w:val="00884D03"/>
    <w:rsid w:val="00891ACC"/>
    <w:rsid w:val="00891F00"/>
    <w:rsid w:val="008B2A38"/>
    <w:rsid w:val="008E47EC"/>
    <w:rsid w:val="00900850"/>
    <w:rsid w:val="009213AC"/>
    <w:rsid w:val="00930A5C"/>
    <w:rsid w:val="00934503"/>
    <w:rsid w:val="0093520D"/>
    <w:rsid w:val="009668F9"/>
    <w:rsid w:val="009700FC"/>
    <w:rsid w:val="00972598"/>
    <w:rsid w:val="00981B3A"/>
    <w:rsid w:val="00983FF3"/>
    <w:rsid w:val="009920DA"/>
    <w:rsid w:val="009A5B8E"/>
    <w:rsid w:val="009B1CD0"/>
    <w:rsid w:val="009B45B9"/>
    <w:rsid w:val="009C38D7"/>
    <w:rsid w:val="009C4738"/>
    <w:rsid w:val="009C7310"/>
    <w:rsid w:val="009D661E"/>
    <w:rsid w:val="00A029EC"/>
    <w:rsid w:val="00A17777"/>
    <w:rsid w:val="00A31A98"/>
    <w:rsid w:val="00A34D04"/>
    <w:rsid w:val="00A51E66"/>
    <w:rsid w:val="00A66120"/>
    <w:rsid w:val="00A85E31"/>
    <w:rsid w:val="00AA7F99"/>
    <w:rsid w:val="00AD0790"/>
    <w:rsid w:val="00AD6074"/>
    <w:rsid w:val="00AE623A"/>
    <w:rsid w:val="00AE7831"/>
    <w:rsid w:val="00AF29ED"/>
    <w:rsid w:val="00B02608"/>
    <w:rsid w:val="00B0289C"/>
    <w:rsid w:val="00B054DA"/>
    <w:rsid w:val="00B27DDF"/>
    <w:rsid w:val="00B3207E"/>
    <w:rsid w:val="00B478B2"/>
    <w:rsid w:val="00B508CA"/>
    <w:rsid w:val="00B74132"/>
    <w:rsid w:val="00B8511B"/>
    <w:rsid w:val="00B87564"/>
    <w:rsid w:val="00B87BDA"/>
    <w:rsid w:val="00B94CFA"/>
    <w:rsid w:val="00BA44E5"/>
    <w:rsid w:val="00BA5DF5"/>
    <w:rsid w:val="00BB008C"/>
    <w:rsid w:val="00BB38B2"/>
    <w:rsid w:val="00BB786F"/>
    <w:rsid w:val="00BC602D"/>
    <w:rsid w:val="00BD0616"/>
    <w:rsid w:val="00BD767E"/>
    <w:rsid w:val="00BE2C2C"/>
    <w:rsid w:val="00BE6078"/>
    <w:rsid w:val="00BF21DF"/>
    <w:rsid w:val="00C23457"/>
    <w:rsid w:val="00C41132"/>
    <w:rsid w:val="00C45253"/>
    <w:rsid w:val="00C630AD"/>
    <w:rsid w:val="00C65343"/>
    <w:rsid w:val="00C660CD"/>
    <w:rsid w:val="00C7154D"/>
    <w:rsid w:val="00C7395A"/>
    <w:rsid w:val="00C7437B"/>
    <w:rsid w:val="00C83930"/>
    <w:rsid w:val="00C91060"/>
    <w:rsid w:val="00C911FE"/>
    <w:rsid w:val="00CD185D"/>
    <w:rsid w:val="00CD46CC"/>
    <w:rsid w:val="00CE67FD"/>
    <w:rsid w:val="00D1692A"/>
    <w:rsid w:val="00D26AD2"/>
    <w:rsid w:val="00D337D7"/>
    <w:rsid w:val="00D412FD"/>
    <w:rsid w:val="00D42323"/>
    <w:rsid w:val="00D46BC7"/>
    <w:rsid w:val="00D75115"/>
    <w:rsid w:val="00D87BAE"/>
    <w:rsid w:val="00D90A00"/>
    <w:rsid w:val="00DA4ABE"/>
    <w:rsid w:val="00DA759A"/>
    <w:rsid w:val="00DA780C"/>
    <w:rsid w:val="00DA7FF1"/>
    <w:rsid w:val="00DC6DC8"/>
    <w:rsid w:val="00DD77E5"/>
    <w:rsid w:val="00E20DB0"/>
    <w:rsid w:val="00E4414A"/>
    <w:rsid w:val="00E47798"/>
    <w:rsid w:val="00E624AA"/>
    <w:rsid w:val="00E74C76"/>
    <w:rsid w:val="00E80C2E"/>
    <w:rsid w:val="00E96190"/>
    <w:rsid w:val="00E96FF6"/>
    <w:rsid w:val="00EA24A1"/>
    <w:rsid w:val="00EB4557"/>
    <w:rsid w:val="00EB6848"/>
    <w:rsid w:val="00EF0E0F"/>
    <w:rsid w:val="00EF0FD3"/>
    <w:rsid w:val="00F44D3E"/>
    <w:rsid w:val="00F46D40"/>
    <w:rsid w:val="00F502A6"/>
    <w:rsid w:val="00F92811"/>
    <w:rsid w:val="00F93B70"/>
    <w:rsid w:val="00FA5F0D"/>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2DBB3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Titre4Car">
    <w:name w:val="Titre 4 Car"/>
    <w:link w:val="Titre4"/>
    <w:rsid w:val="006901A3"/>
    <w:rPr>
      <w:rFonts w:ascii="Arial" w:hAnsi="Arial" w:cs="Arial"/>
      <w:b/>
      <w:lang w:eastAsia="zh-CN"/>
    </w:rPr>
  </w:style>
  <w:style w:type="character" w:styleId="Lienhypertextesuivivisit">
    <w:name w:val="FollowedHyperlink"/>
    <w:basedOn w:val="Policepardfaut"/>
    <w:uiPriority w:val="99"/>
    <w:semiHidden/>
    <w:unhideWhenUsed/>
    <w:rsid w:val="002957D5"/>
    <w:rPr>
      <w:color w:val="954F72" w:themeColor="followedHyperlink"/>
      <w:u w:val="single"/>
    </w:rPr>
  </w:style>
  <w:style w:type="character" w:customStyle="1" w:styleId="Titre1Car">
    <w:name w:val="Titre 1 Car"/>
    <w:link w:val="Titre1"/>
    <w:rsid w:val="00981B3A"/>
    <w:rPr>
      <w:b/>
      <w:lang w:eastAsia="zh-CN"/>
    </w:rPr>
  </w:style>
  <w:style w:type="paragraph" w:styleId="Paragraphedeliste">
    <w:name w:val="List Paragraph"/>
    <w:basedOn w:val="Normal"/>
    <w:uiPriority w:val="34"/>
    <w:qFormat/>
    <w:rsid w:val="002D4F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7502744">
      <w:bodyDiv w:val="1"/>
      <w:marLeft w:val="0"/>
      <w:marRight w:val="0"/>
      <w:marTop w:val="0"/>
      <w:marBottom w:val="0"/>
      <w:divBdr>
        <w:top w:val="none" w:sz="0" w:space="0" w:color="auto"/>
        <w:left w:val="none" w:sz="0" w:space="0" w:color="auto"/>
        <w:bottom w:val="none" w:sz="0" w:space="0" w:color="auto"/>
        <w:right w:val="none" w:sz="0" w:space="0" w:color="auto"/>
      </w:divBdr>
    </w:div>
    <w:div w:id="7403670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chats.dfa@u-paris.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27E46-ECB0-4CD7-B335-AA144F20D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1287</Words>
  <Characters>7080</Characters>
  <Application>Microsoft Office Word</Application>
  <DocSecurity>0</DocSecurity>
  <Lines>59</Lines>
  <Paragraphs>16</Paragraphs>
  <ScaleCrop>false</ScaleCrop>
  <Company/>
  <LinksUpToDate>false</LinksUpToDate>
  <CharactersWithSpaces>8351</CharactersWithSpaces>
  <SharedDoc>false</SharedDoc>
  <HLinks>
    <vt:vector size="102" baseType="variant">
      <vt:variant>
        <vt:i4>7209052</vt:i4>
      </vt:variant>
      <vt:variant>
        <vt:i4>112</vt:i4>
      </vt:variant>
      <vt:variant>
        <vt:i4>0</vt:i4>
      </vt:variant>
      <vt:variant>
        <vt:i4>5</vt:i4>
      </vt:variant>
      <vt:variant>
        <vt:lpwstr>mailto:achats.dfa@u-paris.fr</vt:lpwstr>
      </vt:variant>
      <vt:variant>
        <vt:lpwstr/>
      </vt:variant>
      <vt:variant>
        <vt:i4>7602259</vt:i4>
      </vt:variant>
      <vt:variant>
        <vt:i4>109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196622</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327686</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262147</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2023-11-03T08:24:00Z</dcterms:created>
  <dcterms:modified xsi:type="dcterms:W3CDTF">2025-12-17T13:42:00Z</dcterms:modified>
</cp:coreProperties>
</file>