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519D4"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44519D7" w14:textId="77777777">
        <w:tc>
          <w:tcPr>
            <w:tcW w:w="10419" w:type="dxa"/>
            <w:shd w:val="clear" w:color="auto" w:fill="auto"/>
          </w:tcPr>
          <w:p w14:paraId="144519D5"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14451AB9" wp14:editId="14451ABA">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4519D6" w14:textId="77777777" w:rsidR="00472B25" w:rsidRDefault="00472B25" w:rsidP="005D2BD5">
            <w:pPr>
              <w:pStyle w:val="Pieddepage"/>
              <w:tabs>
                <w:tab w:val="clear" w:pos="4536"/>
                <w:tab w:val="clear" w:pos="9072"/>
              </w:tabs>
              <w:jc w:val="center"/>
            </w:pPr>
          </w:p>
        </w:tc>
      </w:tr>
    </w:tbl>
    <w:p w14:paraId="144519D8"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44519DD" w14:textId="77777777">
        <w:tc>
          <w:tcPr>
            <w:tcW w:w="9288" w:type="dxa"/>
            <w:shd w:val="clear" w:color="auto" w:fill="66CCFF"/>
          </w:tcPr>
          <w:p w14:paraId="144519D9"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144519DA"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144519DB"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144519DC" w14:textId="77777777" w:rsidR="00472B25" w:rsidRDefault="00472B25">
            <w:pPr>
              <w:pStyle w:val="Titre8"/>
              <w:tabs>
                <w:tab w:val="num" w:pos="0"/>
                <w:tab w:val="right" w:pos="9639"/>
              </w:tabs>
              <w:spacing w:before="120" w:after="120"/>
            </w:pPr>
            <w:r>
              <w:rPr>
                <w:caps/>
                <w:sz w:val="28"/>
                <w:szCs w:val="28"/>
              </w:rPr>
              <w:t>DC2</w:t>
            </w:r>
          </w:p>
        </w:tc>
      </w:tr>
    </w:tbl>
    <w:p w14:paraId="144519DE" w14:textId="77777777" w:rsidR="00472B25" w:rsidRDefault="00472B25">
      <w:pPr>
        <w:jc w:val="both"/>
        <w:rPr>
          <w:rFonts w:ascii="Arial" w:hAnsi="Arial" w:cs="Arial"/>
        </w:rPr>
      </w:pPr>
    </w:p>
    <w:p w14:paraId="144519DF"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144519E0"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144519E1"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144519E2"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4519E4" w14:textId="77777777">
        <w:tc>
          <w:tcPr>
            <w:tcW w:w="10331" w:type="dxa"/>
            <w:shd w:val="clear" w:color="auto" w:fill="66CCFF"/>
          </w:tcPr>
          <w:p w14:paraId="144519E3"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144519E5"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144519E6" w14:textId="77777777" w:rsidR="00472B25" w:rsidRDefault="00472B25">
      <w:pPr>
        <w:rPr>
          <w:rFonts w:ascii="Arial" w:hAnsi="Arial" w:cs="Arial"/>
          <w:b/>
          <w:bCs/>
        </w:rPr>
      </w:pPr>
    </w:p>
    <w:p w14:paraId="144519E7" w14:textId="77777777" w:rsidR="00472B25" w:rsidRDefault="008715A8">
      <w:pPr>
        <w:rPr>
          <w:rFonts w:ascii="Arial" w:hAnsi="Arial" w:cs="Arial"/>
          <w:b/>
          <w:bCs/>
        </w:rPr>
      </w:pPr>
      <w:r>
        <w:rPr>
          <w:rFonts w:ascii="Arial" w:hAnsi="Arial" w:cs="Arial"/>
          <w:b/>
          <w:bCs/>
        </w:rPr>
        <w:t xml:space="preserve">Etablissement Français du </w:t>
      </w:r>
      <w:proofErr w:type="gramStart"/>
      <w:r>
        <w:rPr>
          <w:rFonts w:ascii="Arial" w:hAnsi="Arial" w:cs="Arial"/>
          <w:b/>
          <w:bCs/>
        </w:rPr>
        <w:t xml:space="preserve">Sang </w:t>
      </w:r>
      <w:r w:rsidR="0036753A">
        <w:rPr>
          <w:rFonts w:ascii="Arial" w:hAnsi="Arial" w:cs="Arial"/>
          <w:b/>
          <w:bCs/>
        </w:rPr>
        <w:t xml:space="preserve"> …</w:t>
      </w:r>
      <w:proofErr w:type="gramEnd"/>
      <w:r w:rsidR="0036753A">
        <w:rPr>
          <w:rFonts w:ascii="Arial" w:hAnsi="Arial" w:cs="Arial"/>
          <w:b/>
          <w:bCs/>
        </w:rPr>
        <w:t>……………..</w:t>
      </w:r>
    </w:p>
    <w:p w14:paraId="144519E8" w14:textId="77777777" w:rsidR="00472B25" w:rsidRDefault="00472B25">
      <w:pPr>
        <w:rPr>
          <w:rFonts w:ascii="Arial" w:hAnsi="Arial" w:cs="Arial"/>
          <w:b/>
          <w:bCs/>
        </w:rPr>
      </w:pPr>
    </w:p>
    <w:p w14:paraId="144519E9" w14:textId="77777777" w:rsidR="00472B25" w:rsidRDefault="00472B25">
      <w:pPr>
        <w:rPr>
          <w:rFonts w:ascii="Arial" w:hAnsi="Arial" w:cs="Arial"/>
          <w:b/>
          <w:bCs/>
        </w:rPr>
      </w:pPr>
    </w:p>
    <w:p w14:paraId="144519EA"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4519EC" w14:textId="77777777">
        <w:tc>
          <w:tcPr>
            <w:tcW w:w="10331" w:type="dxa"/>
            <w:shd w:val="clear" w:color="auto" w:fill="66CCFF"/>
          </w:tcPr>
          <w:p w14:paraId="144519EB"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44519ED"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144519EE" w14:textId="77777777" w:rsidR="00472B25" w:rsidRDefault="00472B25">
      <w:pPr>
        <w:rPr>
          <w:rFonts w:ascii="Arial" w:hAnsi="Arial" w:cs="Arial"/>
          <w:bCs/>
        </w:rPr>
      </w:pPr>
    </w:p>
    <w:p w14:paraId="144519EF" w14:textId="77777777" w:rsidR="00472B25" w:rsidRDefault="00472B25">
      <w:pPr>
        <w:rPr>
          <w:rFonts w:ascii="Arial" w:hAnsi="Arial" w:cs="Arial"/>
          <w:bCs/>
        </w:rPr>
      </w:pPr>
    </w:p>
    <w:p w14:paraId="144519F0" w14:textId="77777777" w:rsidR="00472B25" w:rsidRDefault="00472B25">
      <w:pPr>
        <w:rPr>
          <w:rFonts w:ascii="Arial" w:hAnsi="Arial" w:cs="Arial"/>
          <w:bCs/>
        </w:rPr>
      </w:pPr>
    </w:p>
    <w:p w14:paraId="144519F1" w14:textId="77777777" w:rsidR="00472B25" w:rsidRDefault="00472B25">
      <w:pPr>
        <w:jc w:val="both"/>
        <w:rPr>
          <w:rFonts w:ascii="Arial" w:hAnsi="Arial" w:cs="Arial"/>
          <w:bCs/>
        </w:rPr>
      </w:pPr>
    </w:p>
    <w:p w14:paraId="144519F2"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4519F4" w14:textId="77777777">
        <w:tc>
          <w:tcPr>
            <w:tcW w:w="10331" w:type="dxa"/>
            <w:shd w:val="clear" w:color="auto" w:fill="66CCFF"/>
          </w:tcPr>
          <w:p w14:paraId="144519F3"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144519F5" w14:textId="77777777" w:rsidR="00472B25" w:rsidRDefault="00472B25">
      <w:pPr>
        <w:pStyle w:val="Titre9"/>
        <w:numPr>
          <w:ilvl w:val="0"/>
          <w:numId w:val="0"/>
        </w:numPr>
        <w:rPr>
          <w:i w:val="0"/>
          <w:sz w:val="20"/>
        </w:rPr>
      </w:pPr>
    </w:p>
    <w:p w14:paraId="144519F6"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144519F7" w14:textId="77777777" w:rsidR="00472B25" w:rsidRDefault="00472B25">
      <w:pPr>
        <w:pStyle w:val="Titre9"/>
        <w:tabs>
          <w:tab w:val="num" w:pos="0"/>
        </w:tabs>
        <w:ind w:left="0"/>
        <w:jc w:val="both"/>
        <w:rPr>
          <w:i w:val="0"/>
          <w:iCs w:val="0"/>
          <w:sz w:val="20"/>
          <w:szCs w:val="20"/>
        </w:rPr>
      </w:pPr>
    </w:p>
    <w:p w14:paraId="144519F8"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44519F9" w14:textId="77777777" w:rsidR="00472B25" w:rsidRDefault="00472B25">
      <w:pPr>
        <w:jc w:val="both"/>
        <w:rPr>
          <w:rFonts w:ascii="Arial" w:hAnsi="Arial" w:cs="Arial"/>
          <w:b/>
          <w:bCs/>
        </w:rPr>
      </w:pPr>
    </w:p>
    <w:p w14:paraId="144519FA" w14:textId="77777777" w:rsidR="00472B25" w:rsidRDefault="00472B25">
      <w:pPr>
        <w:jc w:val="both"/>
        <w:rPr>
          <w:rFonts w:ascii="Arial" w:hAnsi="Arial" w:cs="Arial"/>
          <w:b/>
          <w:bCs/>
        </w:rPr>
      </w:pPr>
    </w:p>
    <w:p w14:paraId="144519FB" w14:textId="77777777" w:rsidR="00472B25" w:rsidRDefault="00472B25">
      <w:pPr>
        <w:jc w:val="both"/>
        <w:rPr>
          <w:rFonts w:ascii="Arial" w:hAnsi="Arial" w:cs="Arial"/>
          <w:b/>
          <w:bCs/>
        </w:rPr>
      </w:pPr>
    </w:p>
    <w:p w14:paraId="144519FC" w14:textId="77777777" w:rsidR="00472B25" w:rsidRDefault="00472B25">
      <w:pPr>
        <w:jc w:val="both"/>
        <w:rPr>
          <w:rFonts w:ascii="Arial" w:hAnsi="Arial" w:cs="Arial"/>
          <w:b/>
          <w:bCs/>
        </w:rPr>
      </w:pPr>
    </w:p>
    <w:p w14:paraId="144519FD" w14:textId="77777777" w:rsidR="00472B25" w:rsidRDefault="00472B25">
      <w:pPr>
        <w:jc w:val="both"/>
        <w:rPr>
          <w:rFonts w:ascii="Arial" w:hAnsi="Arial" w:cs="Arial"/>
          <w:b/>
          <w:bCs/>
        </w:rPr>
      </w:pPr>
    </w:p>
    <w:p w14:paraId="144519FE"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144519FF" w14:textId="77777777" w:rsidR="00472B25" w:rsidRDefault="00472B25">
      <w:pPr>
        <w:jc w:val="both"/>
        <w:rPr>
          <w:rFonts w:ascii="Arial" w:hAnsi="Arial" w:cs="Arial"/>
          <w:b/>
          <w:bCs/>
        </w:rPr>
      </w:pPr>
    </w:p>
    <w:p w14:paraId="14451A00" w14:textId="77777777" w:rsidR="00472B25" w:rsidRDefault="00472B25">
      <w:pPr>
        <w:jc w:val="both"/>
        <w:rPr>
          <w:rFonts w:ascii="Arial" w:hAnsi="Arial" w:cs="Arial"/>
          <w:b/>
          <w:bCs/>
        </w:rPr>
      </w:pPr>
    </w:p>
    <w:p w14:paraId="14451A01" w14:textId="77777777" w:rsidR="00472B25" w:rsidRDefault="00472B25">
      <w:pPr>
        <w:jc w:val="both"/>
        <w:rPr>
          <w:rFonts w:ascii="Arial" w:hAnsi="Arial" w:cs="Arial"/>
          <w:b/>
          <w:bCs/>
        </w:rPr>
      </w:pPr>
    </w:p>
    <w:p w14:paraId="14451A02" w14:textId="77777777" w:rsidR="00472B25" w:rsidRDefault="00472B25">
      <w:pPr>
        <w:jc w:val="both"/>
        <w:rPr>
          <w:rFonts w:ascii="Arial" w:hAnsi="Arial" w:cs="Arial"/>
          <w:b/>
          <w:bCs/>
        </w:rPr>
      </w:pPr>
    </w:p>
    <w:p w14:paraId="14451A03" w14:textId="77777777" w:rsidR="00472B25" w:rsidRDefault="00472B25">
      <w:pPr>
        <w:jc w:val="both"/>
        <w:rPr>
          <w:rFonts w:ascii="Arial" w:hAnsi="Arial" w:cs="Arial"/>
          <w:bCs/>
        </w:rPr>
      </w:pPr>
    </w:p>
    <w:p w14:paraId="14451A04" w14:textId="77777777" w:rsidR="00472B25" w:rsidRDefault="00472B25">
      <w:pPr>
        <w:jc w:val="both"/>
        <w:rPr>
          <w:rFonts w:ascii="Arial" w:hAnsi="Arial" w:cs="Arial"/>
          <w:bCs/>
        </w:rPr>
      </w:pPr>
    </w:p>
    <w:p w14:paraId="14451A05"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14451A06"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14451A07"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14451A0B" w14:textId="77777777" w:rsidTr="00D63EF7">
        <w:trPr>
          <w:gridAfter w:val="1"/>
          <w:wAfter w:w="10" w:type="dxa"/>
          <w:trHeight w:val="296"/>
        </w:trPr>
        <w:tc>
          <w:tcPr>
            <w:tcW w:w="8506" w:type="dxa"/>
            <w:gridSpan w:val="2"/>
            <w:shd w:val="clear" w:color="auto" w:fill="auto"/>
            <w:vAlign w:val="center"/>
          </w:tcPr>
          <w:p w14:paraId="14451A08"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4451A09"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14451A0A" w14:textId="77777777" w:rsidR="00472B25" w:rsidRDefault="00472B25">
            <w:pPr>
              <w:snapToGrid w:val="0"/>
              <w:jc w:val="center"/>
              <w:rPr>
                <w:rFonts w:ascii="Arial" w:hAnsi="Arial" w:cs="Arial"/>
                <w:b/>
                <w:bCs/>
              </w:rPr>
            </w:pPr>
          </w:p>
        </w:tc>
      </w:tr>
      <w:tr w:rsidR="00261FC1" w14:paraId="14451A1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4451A0C" w14:textId="77777777" w:rsidR="00261FC1" w:rsidRDefault="00261FC1">
            <w:pPr>
              <w:pStyle w:val="fcase1ertab"/>
              <w:snapToGrid w:val="0"/>
              <w:rPr>
                <w:rFonts w:ascii="Arial" w:hAnsi="Arial" w:cs="Arial"/>
                <w:b/>
                <w:bCs/>
              </w:rPr>
            </w:pPr>
          </w:p>
          <w:p w14:paraId="14451A0D"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C3819">
              <w:fldChar w:fldCharType="separate"/>
            </w:r>
            <w:r>
              <w:fldChar w:fldCharType="end"/>
            </w:r>
            <w:r>
              <w:rPr>
                <w:rFonts w:ascii="Arial" w:hAnsi="Arial" w:cs="Arial"/>
                <w:bCs/>
              </w:rPr>
              <w:t xml:space="preserve"> </w:t>
            </w:r>
            <w:r>
              <w:rPr>
                <w:rFonts w:ascii="Arial" w:hAnsi="Arial" w:cs="Arial"/>
              </w:rPr>
              <w:t>Entreprise adaptée</w:t>
            </w:r>
          </w:p>
          <w:p w14:paraId="14451A0E"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2C3819">
              <w:fldChar w:fldCharType="begin"/>
            </w:r>
            <w:r w:rsidR="002C3819">
              <w:instrText xml:space="preserve"> HYPERLINK "https://www.legifrance.gouv.fr/affichCodeArticle.do?cidTexte=LEGITEXT000006072050&amp;idArticle=LEGIARTI000006903712&amp;dateTexte=&amp;categorieLien=cid" </w:instrText>
            </w:r>
            <w:r w:rsidR="002C3819">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2C3819">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14451A0F"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4451A10" w14:textId="77777777" w:rsidR="00261FC1" w:rsidRDefault="00261FC1">
            <w:pPr>
              <w:snapToGrid w:val="0"/>
              <w:ind w:left="170" w:right="170"/>
              <w:jc w:val="both"/>
              <w:rPr>
                <w:rFonts w:ascii="Arial" w:hAnsi="Arial" w:cs="Arial"/>
                <w:sz w:val="16"/>
                <w:szCs w:val="16"/>
              </w:rPr>
            </w:pPr>
          </w:p>
          <w:p w14:paraId="14451A11"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4451A12" w14:textId="77777777" w:rsidR="00261FC1" w:rsidRDefault="00261FC1">
            <w:pPr>
              <w:snapToGrid w:val="0"/>
              <w:jc w:val="both"/>
              <w:rPr>
                <w:rFonts w:ascii="Arial" w:hAnsi="Arial" w:cs="Arial"/>
                <w:b/>
                <w:bCs/>
              </w:rPr>
            </w:pPr>
          </w:p>
        </w:tc>
      </w:tr>
      <w:tr w:rsidR="00261FC1" w14:paraId="14451A1B"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4451A14" w14:textId="77777777" w:rsidR="00261FC1" w:rsidRDefault="00261FC1">
            <w:pPr>
              <w:pStyle w:val="fcase1ertab"/>
              <w:snapToGrid w:val="0"/>
              <w:rPr>
                <w:rFonts w:ascii="Arial" w:hAnsi="Arial" w:cs="Arial"/>
                <w:b/>
                <w:bCs/>
              </w:rPr>
            </w:pPr>
          </w:p>
          <w:p w14:paraId="14451A15"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C3819">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14451A16"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4451A17" w14:textId="77777777" w:rsidR="00261FC1" w:rsidRDefault="00261FC1">
            <w:pPr>
              <w:snapToGrid w:val="0"/>
              <w:ind w:left="170" w:right="170"/>
              <w:jc w:val="both"/>
              <w:rPr>
                <w:rFonts w:ascii="Arial" w:hAnsi="Arial" w:cs="Arial"/>
                <w:b/>
                <w:bCs/>
                <w:sz w:val="16"/>
                <w:szCs w:val="16"/>
              </w:rPr>
            </w:pPr>
          </w:p>
          <w:p w14:paraId="14451A18"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14451A19"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4451A1A" w14:textId="77777777" w:rsidR="00261FC1" w:rsidRDefault="00261FC1">
            <w:pPr>
              <w:snapToGrid w:val="0"/>
              <w:jc w:val="both"/>
              <w:rPr>
                <w:rFonts w:ascii="Arial" w:hAnsi="Arial" w:cs="Arial"/>
                <w:b/>
                <w:bCs/>
              </w:rPr>
            </w:pPr>
          </w:p>
        </w:tc>
      </w:tr>
      <w:tr w:rsidR="00261FC1" w14:paraId="14451A2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4451A1C" w14:textId="77777777" w:rsidR="00261FC1" w:rsidRDefault="00261FC1" w:rsidP="00224E9C">
            <w:pPr>
              <w:pStyle w:val="fcase1ertab"/>
              <w:snapToGrid w:val="0"/>
              <w:rPr>
                <w:rFonts w:ascii="Arial" w:hAnsi="Arial" w:cs="Arial"/>
                <w:b/>
                <w:bCs/>
                <w:sz w:val="18"/>
                <w:szCs w:val="18"/>
              </w:rPr>
            </w:pPr>
          </w:p>
          <w:p w14:paraId="14451A1D"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C3819">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14451A1E"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14451A1F" w14:textId="77777777" w:rsidR="00261FC1" w:rsidRDefault="00261FC1" w:rsidP="00224E9C">
            <w:pPr>
              <w:snapToGrid w:val="0"/>
              <w:ind w:left="170" w:right="170"/>
              <w:jc w:val="both"/>
              <w:rPr>
                <w:rFonts w:ascii="Arial" w:hAnsi="Arial" w:cs="Arial"/>
                <w:b/>
                <w:bCs/>
                <w:sz w:val="16"/>
                <w:szCs w:val="16"/>
              </w:rPr>
            </w:pPr>
          </w:p>
          <w:p w14:paraId="14451A20" w14:textId="77777777" w:rsidR="00261FC1" w:rsidRDefault="00261FC1" w:rsidP="00224E9C">
            <w:pPr>
              <w:snapToGrid w:val="0"/>
              <w:ind w:left="170" w:right="170"/>
              <w:jc w:val="both"/>
              <w:rPr>
                <w:rFonts w:ascii="Arial" w:hAnsi="Arial" w:cs="Arial"/>
                <w:b/>
                <w:bCs/>
                <w:sz w:val="16"/>
                <w:szCs w:val="16"/>
              </w:rPr>
            </w:pPr>
          </w:p>
          <w:p w14:paraId="14451A21" w14:textId="77777777" w:rsidR="00261FC1" w:rsidRDefault="00261FC1" w:rsidP="00224E9C">
            <w:pPr>
              <w:snapToGrid w:val="0"/>
              <w:ind w:left="170" w:right="170"/>
              <w:jc w:val="both"/>
              <w:rPr>
                <w:rFonts w:ascii="Arial" w:hAnsi="Arial" w:cs="Arial"/>
                <w:b/>
                <w:bCs/>
                <w:sz w:val="16"/>
                <w:szCs w:val="16"/>
              </w:rPr>
            </w:pPr>
          </w:p>
          <w:p w14:paraId="14451A22" w14:textId="77777777" w:rsidR="00261FC1" w:rsidRDefault="00261FC1" w:rsidP="00224E9C">
            <w:pPr>
              <w:snapToGrid w:val="0"/>
              <w:ind w:left="170" w:right="170"/>
              <w:jc w:val="both"/>
              <w:rPr>
                <w:rFonts w:ascii="Arial" w:hAnsi="Arial" w:cs="Arial"/>
                <w:b/>
                <w:bCs/>
                <w:sz w:val="16"/>
                <w:szCs w:val="16"/>
              </w:rPr>
            </w:pPr>
          </w:p>
          <w:p w14:paraId="14451A23"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14451A24" w14:textId="77777777" w:rsidR="00261FC1" w:rsidRDefault="00261FC1" w:rsidP="00224E9C">
            <w:pPr>
              <w:snapToGrid w:val="0"/>
              <w:jc w:val="both"/>
              <w:rPr>
                <w:rFonts w:ascii="Arial" w:hAnsi="Arial" w:cs="Arial"/>
                <w:b/>
                <w:bCs/>
              </w:rPr>
            </w:pPr>
          </w:p>
        </w:tc>
      </w:tr>
      <w:tr w:rsidR="00261FC1" w14:paraId="14451A2F"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4451A26" w14:textId="77777777" w:rsidR="00261FC1" w:rsidRDefault="00261FC1">
            <w:pPr>
              <w:pStyle w:val="fcase1ertab"/>
              <w:snapToGrid w:val="0"/>
              <w:rPr>
                <w:rFonts w:ascii="Arial" w:hAnsi="Arial" w:cs="Arial"/>
                <w:b/>
                <w:bCs/>
                <w:sz w:val="18"/>
                <w:szCs w:val="18"/>
              </w:rPr>
            </w:pPr>
          </w:p>
          <w:p w14:paraId="14451A27"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C3819">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14451A28"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4451A29" w14:textId="77777777" w:rsidR="00261FC1" w:rsidRDefault="00261FC1">
            <w:pPr>
              <w:snapToGrid w:val="0"/>
              <w:ind w:left="170" w:right="170"/>
              <w:jc w:val="both"/>
              <w:rPr>
                <w:rFonts w:ascii="Arial" w:hAnsi="Arial" w:cs="Arial"/>
                <w:b/>
                <w:bCs/>
                <w:sz w:val="16"/>
                <w:szCs w:val="16"/>
              </w:rPr>
            </w:pPr>
          </w:p>
          <w:p w14:paraId="14451A2A" w14:textId="77777777" w:rsidR="00261FC1" w:rsidRDefault="00261FC1">
            <w:pPr>
              <w:snapToGrid w:val="0"/>
              <w:ind w:left="170" w:right="170"/>
              <w:jc w:val="both"/>
              <w:rPr>
                <w:rFonts w:ascii="Arial" w:hAnsi="Arial" w:cs="Arial"/>
                <w:b/>
                <w:bCs/>
                <w:sz w:val="16"/>
                <w:szCs w:val="16"/>
              </w:rPr>
            </w:pPr>
          </w:p>
          <w:p w14:paraId="14451A2B" w14:textId="77777777" w:rsidR="00261FC1" w:rsidRDefault="00261FC1">
            <w:pPr>
              <w:snapToGrid w:val="0"/>
              <w:ind w:left="170" w:right="170"/>
              <w:jc w:val="both"/>
              <w:rPr>
                <w:rFonts w:ascii="Arial" w:hAnsi="Arial" w:cs="Arial"/>
                <w:b/>
                <w:bCs/>
                <w:sz w:val="16"/>
                <w:szCs w:val="16"/>
              </w:rPr>
            </w:pPr>
          </w:p>
          <w:p w14:paraId="14451A2C" w14:textId="77777777" w:rsidR="00261FC1" w:rsidRDefault="00261FC1">
            <w:pPr>
              <w:snapToGrid w:val="0"/>
              <w:ind w:left="170" w:right="170"/>
              <w:jc w:val="both"/>
              <w:rPr>
                <w:rFonts w:ascii="Arial" w:hAnsi="Arial" w:cs="Arial"/>
                <w:b/>
                <w:bCs/>
                <w:sz w:val="16"/>
                <w:szCs w:val="16"/>
              </w:rPr>
            </w:pPr>
          </w:p>
          <w:p w14:paraId="14451A2D"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4451A2E" w14:textId="77777777" w:rsidR="00261FC1" w:rsidRDefault="00261FC1">
            <w:pPr>
              <w:snapToGrid w:val="0"/>
              <w:jc w:val="both"/>
              <w:rPr>
                <w:rFonts w:ascii="Arial" w:hAnsi="Arial" w:cs="Arial"/>
                <w:b/>
                <w:bCs/>
              </w:rPr>
            </w:pPr>
          </w:p>
        </w:tc>
      </w:tr>
      <w:tr w:rsidR="00E83C20" w14:paraId="14451A39"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4451A30" w14:textId="77777777" w:rsidR="00E83C20" w:rsidRDefault="00E83C20" w:rsidP="00D4627D">
            <w:pPr>
              <w:pStyle w:val="fcase1ertab"/>
              <w:snapToGrid w:val="0"/>
              <w:rPr>
                <w:rFonts w:ascii="Arial" w:hAnsi="Arial" w:cs="Arial"/>
                <w:b/>
                <w:bCs/>
                <w:sz w:val="18"/>
                <w:szCs w:val="18"/>
              </w:rPr>
            </w:pPr>
          </w:p>
          <w:p w14:paraId="14451A31"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2C3819">
              <w:rPr>
                <w:rFonts w:ascii="Arial" w:hAnsi="Arial" w:cs="Arial"/>
              </w:rPr>
            </w:r>
            <w:r w:rsidR="002C3819">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14451A32"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14451A33" w14:textId="77777777" w:rsidR="00E83C20" w:rsidRDefault="00E83C20" w:rsidP="00D4627D">
            <w:pPr>
              <w:snapToGrid w:val="0"/>
              <w:ind w:left="170" w:right="170"/>
              <w:jc w:val="both"/>
              <w:rPr>
                <w:rFonts w:ascii="Arial" w:hAnsi="Arial" w:cs="Arial"/>
                <w:b/>
                <w:bCs/>
                <w:sz w:val="16"/>
                <w:szCs w:val="16"/>
              </w:rPr>
            </w:pPr>
          </w:p>
          <w:p w14:paraId="14451A34"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14451A35" w14:textId="77777777" w:rsidR="00E83C20" w:rsidRDefault="00E83C20" w:rsidP="00D4627D">
            <w:pPr>
              <w:snapToGrid w:val="0"/>
              <w:ind w:left="170" w:right="170"/>
              <w:jc w:val="both"/>
              <w:rPr>
                <w:rFonts w:ascii="Arial" w:hAnsi="Arial" w:cs="Arial"/>
                <w:b/>
                <w:bCs/>
                <w:sz w:val="16"/>
                <w:szCs w:val="16"/>
              </w:rPr>
            </w:pPr>
          </w:p>
          <w:p w14:paraId="14451A36" w14:textId="77777777" w:rsidR="00E83C20" w:rsidRDefault="00E83C20" w:rsidP="00D4627D">
            <w:pPr>
              <w:snapToGrid w:val="0"/>
              <w:ind w:left="170" w:right="170"/>
              <w:jc w:val="both"/>
              <w:rPr>
                <w:rFonts w:ascii="Arial" w:hAnsi="Arial" w:cs="Arial"/>
                <w:b/>
                <w:bCs/>
                <w:sz w:val="16"/>
                <w:szCs w:val="16"/>
              </w:rPr>
            </w:pPr>
          </w:p>
          <w:p w14:paraId="14451A37"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14451A38" w14:textId="77777777" w:rsidR="00E83C20" w:rsidRDefault="00E83C20" w:rsidP="00D4627D">
            <w:pPr>
              <w:snapToGrid w:val="0"/>
              <w:jc w:val="both"/>
              <w:rPr>
                <w:rFonts w:ascii="Arial" w:hAnsi="Arial" w:cs="Arial"/>
                <w:b/>
                <w:bCs/>
              </w:rPr>
            </w:pPr>
          </w:p>
        </w:tc>
      </w:tr>
    </w:tbl>
    <w:p w14:paraId="14451A3A" w14:textId="77777777" w:rsidR="00261FC1" w:rsidRDefault="00261FC1" w:rsidP="00D21AD8">
      <w:pPr>
        <w:tabs>
          <w:tab w:val="left" w:pos="-142"/>
          <w:tab w:val="left" w:pos="4111"/>
        </w:tabs>
        <w:rPr>
          <w:rFonts w:ascii="Arial" w:hAnsi="Arial" w:cs="Arial"/>
          <w:b/>
          <w:bCs/>
          <w:sz w:val="22"/>
          <w:szCs w:val="22"/>
        </w:rPr>
      </w:pPr>
    </w:p>
    <w:p w14:paraId="14451A3B"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14451A3D" w14:textId="77777777" w:rsidTr="005C765E">
        <w:tc>
          <w:tcPr>
            <w:tcW w:w="10344" w:type="dxa"/>
            <w:shd w:val="clear" w:color="auto" w:fill="66CCFF"/>
          </w:tcPr>
          <w:p w14:paraId="14451A3C"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14451A3E" w14:textId="77777777" w:rsidR="00D21AD8" w:rsidRDefault="00D21AD8" w:rsidP="00D21AD8">
      <w:pPr>
        <w:tabs>
          <w:tab w:val="left" w:pos="-142"/>
          <w:tab w:val="left" w:pos="4111"/>
        </w:tabs>
        <w:rPr>
          <w:rFonts w:ascii="Arial" w:hAnsi="Arial" w:cs="Arial"/>
          <w:b/>
          <w:bCs/>
          <w:sz w:val="22"/>
          <w:szCs w:val="22"/>
        </w:rPr>
      </w:pPr>
    </w:p>
    <w:p w14:paraId="14451A3F"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14451A4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41"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4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43" w14:textId="77777777" w:rsidR="002611DA" w:rsidRDefault="002611DA">
      <w:pPr>
        <w:suppressAutoHyphens w:val="0"/>
        <w:rPr>
          <w:rFonts w:ascii="Arial" w:hAnsi="Arial" w:cs="Arial"/>
        </w:rPr>
      </w:pPr>
      <w:r>
        <w:rPr>
          <w:rFonts w:ascii="Arial" w:hAnsi="Arial" w:cs="Arial"/>
        </w:rPr>
        <w:br w:type="page"/>
      </w:r>
    </w:p>
    <w:p w14:paraId="14451A44"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4451A46" w14:textId="77777777" w:rsidTr="00261FC1">
        <w:tc>
          <w:tcPr>
            <w:tcW w:w="10331" w:type="dxa"/>
            <w:shd w:val="clear" w:color="auto" w:fill="66CCFF"/>
          </w:tcPr>
          <w:p w14:paraId="14451A45"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14451A47"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4451A48"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14451A49"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4A"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4B"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4C" w14:textId="77777777" w:rsidR="00C56C9E" w:rsidRDefault="00C56C9E">
      <w:pPr>
        <w:pStyle w:val="En-tte"/>
        <w:tabs>
          <w:tab w:val="clear" w:pos="4536"/>
          <w:tab w:val="clear" w:pos="9072"/>
          <w:tab w:val="left" w:pos="0"/>
          <w:tab w:val="left" w:pos="2160"/>
        </w:tabs>
        <w:rPr>
          <w:rFonts w:ascii="Arial" w:hAnsi="Arial" w:cs="Arial"/>
          <w:b/>
          <w:bCs/>
        </w:rPr>
      </w:pPr>
    </w:p>
    <w:p w14:paraId="14451A4D"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14451A4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4451A5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4451A4F"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4451A5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4451A5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4451A5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4451A59"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4451A54"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14451A55" w14:textId="77777777" w:rsidR="00472B25" w:rsidRDefault="00472B25">
            <w:pPr>
              <w:tabs>
                <w:tab w:val="left" w:pos="864"/>
              </w:tabs>
              <w:snapToGrid w:val="0"/>
              <w:spacing w:before="120" w:after="120"/>
              <w:rPr>
                <w:rFonts w:ascii="Arial" w:hAnsi="Arial" w:cs="Arial"/>
                <w:sz w:val="16"/>
                <w:szCs w:val="16"/>
              </w:rPr>
            </w:pPr>
          </w:p>
          <w:p w14:paraId="14451A5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4451A5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451A58" w14:textId="77777777" w:rsidR="00472B25" w:rsidRDefault="00472B25">
            <w:pPr>
              <w:tabs>
                <w:tab w:val="left" w:pos="864"/>
              </w:tabs>
              <w:snapToGrid w:val="0"/>
              <w:spacing w:before="120" w:after="120"/>
              <w:jc w:val="right"/>
              <w:rPr>
                <w:rFonts w:ascii="Arial" w:hAnsi="Arial" w:cs="Arial"/>
                <w:sz w:val="16"/>
                <w:szCs w:val="16"/>
              </w:rPr>
            </w:pPr>
          </w:p>
        </w:tc>
      </w:tr>
      <w:tr w:rsidR="00472B25" w14:paraId="14451A61" w14:textId="77777777">
        <w:trPr>
          <w:trHeight w:val="737"/>
        </w:trPr>
        <w:tc>
          <w:tcPr>
            <w:tcW w:w="2566" w:type="dxa"/>
            <w:tcBorders>
              <w:left w:val="single" w:sz="8" w:space="0" w:color="000000"/>
              <w:bottom w:val="single" w:sz="8" w:space="0" w:color="000000"/>
            </w:tcBorders>
            <w:shd w:val="clear" w:color="auto" w:fill="auto"/>
          </w:tcPr>
          <w:p w14:paraId="14451A5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14451A5B" w14:textId="77777777" w:rsidR="00472B25" w:rsidRDefault="00472B25">
            <w:pPr>
              <w:tabs>
                <w:tab w:val="left" w:pos="864"/>
              </w:tabs>
              <w:snapToGrid w:val="0"/>
              <w:spacing w:before="120" w:after="120"/>
              <w:rPr>
                <w:rFonts w:ascii="Arial" w:hAnsi="Arial" w:cs="Arial"/>
                <w:sz w:val="16"/>
                <w:szCs w:val="16"/>
              </w:rPr>
            </w:pPr>
          </w:p>
          <w:p w14:paraId="14451A5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4451A5D" w14:textId="77777777" w:rsidR="00472B25" w:rsidRDefault="00472B25">
            <w:pPr>
              <w:tabs>
                <w:tab w:val="left" w:pos="864"/>
              </w:tabs>
              <w:snapToGrid w:val="0"/>
              <w:spacing w:before="120" w:after="120"/>
              <w:jc w:val="right"/>
              <w:rPr>
                <w:rFonts w:ascii="Arial" w:hAnsi="Arial" w:cs="Arial"/>
                <w:sz w:val="16"/>
                <w:szCs w:val="16"/>
              </w:rPr>
            </w:pPr>
          </w:p>
          <w:p w14:paraId="14451A5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4451A5F" w14:textId="77777777" w:rsidR="00472B25" w:rsidRDefault="00472B25">
            <w:pPr>
              <w:tabs>
                <w:tab w:val="left" w:pos="864"/>
              </w:tabs>
              <w:snapToGrid w:val="0"/>
              <w:spacing w:before="120" w:after="120"/>
              <w:jc w:val="right"/>
              <w:rPr>
                <w:rFonts w:ascii="Arial" w:hAnsi="Arial" w:cs="Arial"/>
                <w:sz w:val="16"/>
                <w:szCs w:val="16"/>
              </w:rPr>
            </w:pPr>
          </w:p>
          <w:p w14:paraId="14451A6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4451A62" w14:textId="77777777" w:rsidR="00472B25" w:rsidRDefault="00472B25">
      <w:pPr>
        <w:tabs>
          <w:tab w:val="left" w:pos="864"/>
        </w:tabs>
        <w:jc w:val="both"/>
        <w:rPr>
          <w:rFonts w:ascii="Arial" w:hAnsi="Arial" w:cs="Arial"/>
        </w:rPr>
      </w:pPr>
    </w:p>
    <w:p w14:paraId="14451A63" w14:textId="77777777" w:rsidR="00E657EE" w:rsidRDefault="00E657EE">
      <w:pPr>
        <w:tabs>
          <w:tab w:val="left" w:pos="864"/>
        </w:tabs>
        <w:jc w:val="both"/>
        <w:rPr>
          <w:rFonts w:ascii="Arial" w:hAnsi="Arial" w:cs="Arial"/>
        </w:rPr>
      </w:pPr>
    </w:p>
    <w:p w14:paraId="14451A64"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14451A65"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14451A66"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2C3819">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2C3819">
        <w:fldChar w:fldCharType="separate"/>
      </w:r>
      <w:r>
        <w:fldChar w:fldCharType="end"/>
      </w:r>
      <w:r>
        <w:t xml:space="preserve">  </w:t>
      </w:r>
    </w:p>
    <w:p w14:paraId="14451A67"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14451A68"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4451A6A" w14:textId="77777777" w:rsidTr="00224E9C">
        <w:tc>
          <w:tcPr>
            <w:tcW w:w="10331" w:type="dxa"/>
            <w:shd w:val="clear" w:color="auto" w:fill="66CCFF"/>
          </w:tcPr>
          <w:p w14:paraId="14451A69"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14451A6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4451A6C"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14451A6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6E"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6F"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70"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4451A71" w14:textId="77777777" w:rsidR="00614607" w:rsidRDefault="00614607">
      <w:pPr>
        <w:pStyle w:val="En-tte"/>
        <w:tabs>
          <w:tab w:val="clear" w:pos="4536"/>
          <w:tab w:val="clear" w:pos="9072"/>
          <w:tab w:val="left" w:pos="864"/>
        </w:tabs>
        <w:rPr>
          <w:rFonts w:ascii="Arial" w:hAnsi="Arial" w:cs="Arial"/>
        </w:rPr>
      </w:pPr>
    </w:p>
    <w:p w14:paraId="14451A72"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451A74" w14:textId="77777777">
        <w:tc>
          <w:tcPr>
            <w:tcW w:w="10331" w:type="dxa"/>
            <w:shd w:val="clear" w:color="auto" w:fill="66CCFF"/>
          </w:tcPr>
          <w:p w14:paraId="14451A73"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14451A75"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14451A76" w14:textId="77777777" w:rsidR="00472B25" w:rsidRDefault="00472B25">
      <w:pPr>
        <w:tabs>
          <w:tab w:val="left" w:pos="576"/>
        </w:tabs>
        <w:rPr>
          <w:rFonts w:ascii="Arial" w:hAnsi="Arial" w:cs="Arial"/>
          <w:iCs/>
        </w:rPr>
      </w:pPr>
    </w:p>
    <w:p w14:paraId="14451A77"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14451A78"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14451A79" w14:textId="77777777" w:rsidR="00472B25" w:rsidRDefault="00472B25">
      <w:pPr>
        <w:pStyle w:val="En-tte"/>
        <w:tabs>
          <w:tab w:val="clear" w:pos="4536"/>
          <w:tab w:val="clear" w:pos="9072"/>
          <w:tab w:val="left" w:pos="864"/>
        </w:tabs>
        <w:rPr>
          <w:rFonts w:ascii="Arial" w:hAnsi="Arial" w:cs="Arial"/>
        </w:rPr>
      </w:pPr>
    </w:p>
    <w:p w14:paraId="14451A7A" w14:textId="77777777" w:rsidR="006A5F71" w:rsidRDefault="006A5F71">
      <w:pPr>
        <w:pStyle w:val="En-tte"/>
        <w:tabs>
          <w:tab w:val="clear" w:pos="4536"/>
          <w:tab w:val="clear" w:pos="9072"/>
          <w:tab w:val="left" w:pos="864"/>
        </w:tabs>
        <w:rPr>
          <w:rFonts w:ascii="Arial" w:hAnsi="Arial" w:cs="Arial"/>
        </w:rPr>
      </w:pPr>
    </w:p>
    <w:p w14:paraId="14451A7B" w14:textId="77777777" w:rsidR="002611DA" w:rsidRDefault="002611DA">
      <w:pPr>
        <w:suppressAutoHyphens w:val="0"/>
        <w:rPr>
          <w:rFonts w:ascii="Arial" w:hAnsi="Arial" w:cs="Arial"/>
        </w:rPr>
      </w:pPr>
      <w:r>
        <w:rPr>
          <w:rFonts w:ascii="Arial" w:hAnsi="Arial" w:cs="Arial"/>
        </w:rPr>
        <w:br w:type="page"/>
      </w:r>
    </w:p>
    <w:p w14:paraId="14451A7C"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451A7E" w14:textId="77777777">
        <w:tc>
          <w:tcPr>
            <w:tcW w:w="10331" w:type="dxa"/>
            <w:shd w:val="clear" w:color="auto" w:fill="66CCFF"/>
          </w:tcPr>
          <w:p w14:paraId="14451A7D"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14451A7F" w14:textId="77777777" w:rsidR="00472B25" w:rsidRDefault="00472B25">
      <w:pPr>
        <w:tabs>
          <w:tab w:val="left" w:pos="426"/>
        </w:tabs>
        <w:jc w:val="both"/>
        <w:rPr>
          <w:rFonts w:ascii="Arial" w:hAnsi="Arial" w:cs="Arial"/>
          <w:spacing w:val="-10"/>
        </w:rPr>
      </w:pPr>
    </w:p>
    <w:p w14:paraId="14451A80" w14:textId="77777777" w:rsidR="00472B25" w:rsidRDefault="00472B25">
      <w:pPr>
        <w:tabs>
          <w:tab w:val="left" w:pos="426"/>
        </w:tabs>
        <w:jc w:val="both"/>
        <w:rPr>
          <w:rFonts w:ascii="Arial" w:hAnsi="Arial" w:cs="Arial"/>
          <w:spacing w:val="-10"/>
        </w:rPr>
      </w:pPr>
    </w:p>
    <w:p w14:paraId="14451A81"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14451A82" w14:textId="77777777" w:rsidR="00472B25" w:rsidRDefault="00472B25">
      <w:pPr>
        <w:tabs>
          <w:tab w:val="left" w:pos="426"/>
        </w:tabs>
        <w:jc w:val="both"/>
        <w:rPr>
          <w:rFonts w:ascii="Arial" w:hAnsi="Arial" w:cs="Arial"/>
          <w:spacing w:val="-10"/>
        </w:rPr>
      </w:pPr>
    </w:p>
    <w:p w14:paraId="14451A83" w14:textId="77777777" w:rsidR="0013398C" w:rsidRDefault="0013398C">
      <w:pPr>
        <w:tabs>
          <w:tab w:val="left" w:pos="426"/>
        </w:tabs>
        <w:jc w:val="both"/>
        <w:rPr>
          <w:rFonts w:ascii="Arial" w:hAnsi="Arial" w:cs="Arial"/>
          <w:spacing w:val="-10"/>
        </w:rPr>
      </w:pPr>
    </w:p>
    <w:p w14:paraId="14451A84" w14:textId="77777777" w:rsidR="00472B25" w:rsidRDefault="00472B25">
      <w:pPr>
        <w:tabs>
          <w:tab w:val="left" w:pos="426"/>
        </w:tabs>
        <w:jc w:val="both"/>
        <w:rPr>
          <w:rFonts w:ascii="Arial" w:hAnsi="Arial" w:cs="Arial"/>
          <w:spacing w:val="-10"/>
        </w:rPr>
      </w:pPr>
    </w:p>
    <w:p w14:paraId="14451A85" w14:textId="77777777" w:rsidR="00472B25" w:rsidRDefault="00472B25">
      <w:pPr>
        <w:tabs>
          <w:tab w:val="left" w:pos="426"/>
        </w:tabs>
        <w:jc w:val="both"/>
        <w:rPr>
          <w:rFonts w:ascii="Arial" w:hAnsi="Arial" w:cs="Arial"/>
          <w:spacing w:val="-10"/>
        </w:rPr>
      </w:pPr>
    </w:p>
    <w:p w14:paraId="14451A86"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4451A87" w14:textId="77777777" w:rsidR="00472B25" w:rsidRPr="0013398C" w:rsidRDefault="00472B25">
      <w:pPr>
        <w:tabs>
          <w:tab w:val="left" w:pos="426"/>
        </w:tabs>
        <w:jc w:val="both"/>
        <w:rPr>
          <w:rFonts w:ascii="Arial" w:hAnsi="Arial" w:cs="Arial"/>
          <w:spacing w:val="-10"/>
          <w:sz w:val="22"/>
          <w:szCs w:val="22"/>
        </w:rPr>
      </w:pPr>
    </w:p>
    <w:p w14:paraId="14451A88" w14:textId="77777777" w:rsidR="00472B25" w:rsidRDefault="00472B25">
      <w:pPr>
        <w:tabs>
          <w:tab w:val="left" w:pos="576"/>
        </w:tabs>
        <w:rPr>
          <w:rFonts w:ascii="Arial" w:hAnsi="Arial" w:cs="Arial"/>
        </w:rPr>
      </w:pPr>
    </w:p>
    <w:p w14:paraId="14451A89" w14:textId="77777777" w:rsidR="00472B25" w:rsidRDefault="00472B25">
      <w:pPr>
        <w:jc w:val="both"/>
        <w:rPr>
          <w:rFonts w:ascii="Arial" w:hAnsi="Arial" w:cs="Arial"/>
        </w:rPr>
      </w:pPr>
    </w:p>
    <w:p w14:paraId="14451A8A" w14:textId="77777777" w:rsidR="00B80B6A" w:rsidRDefault="00B80B6A">
      <w:pPr>
        <w:jc w:val="both"/>
        <w:rPr>
          <w:rFonts w:ascii="Arial" w:hAnsi="Arial" w:cs="Arial"/>
        </w:rPr>
      </w:pPr>
    </w:p>
    <w:p w14:paraId="14451A8B" w14:textId="77777777" w:rsidR="00B80B6A" w:rsidRDefault="00B80B6A">
      <w:pPr>
        <w:jc w:val="both"/>
        <w:rPr>
          <w:rFonts w:ascii="Arial" w:hAnsi="Arial" w:cs="Arial"/>
        </w:rPr>
      </w:pPr>
    </w:p>
    <w:p w14:paraId="14451A8C" w14:textId="77777777" w:rsidR="00B80B6A" w:rsidRDefault="00B80B6A">
      <w:pPr>
        <w:jc w:val="both"/>
        <w:rPr>
          <w:rFonts w:ascii="Arial" w:hAnsi="Arial" w:cs="Arial"/>
        </w:rPr>
      </w:pPr>
    </w:p>
    <w:p w14:paraId="14451A8D" w14:textId="77777777" w:rsidR="00B80B6A" w:rsidRDefault="00B80B6A">
      <w:pPr>
        <w:jc w:val="both"/>
        <w:rPr>
          <w:rFonts w:ascii="Arial" w:hAnsi="Arial" w:cs="Arial"/>
        </w:rPr>
      </w:pPr>
    </w:p>
    <w:p w14:paraId="14451A8E" w14:textId="77777777" w:rsidR="00B80B6A" w:rsidRDefault="00B80B6A">
      <w:pPr>
        <w:jc w:val="both"/>
        <w:rPr>
          <w:rFonts w:ascii="Arial" w:hAnsi="Arial" w:cs="Arial"/>
        </w:rPr>
      </w:pPr>
    </w:p>
    <w:p w14:paraId="14451A8F" w14:textId="77777777" w:rsidR="00B80B6A" w:rsidRDefault="00B80B6A">
      <w:pPr>
        <w:jc w:val="both"/>
        <w:rPr>
          <w:rFonts w:ascii="Arial" w:hAnsi="Arial" w:cs="Arial"/>
        </w:rPr>
      </w:pPr>
    </w:p>
    <w:p w14:paraId="14451A90" w14:textId="77777777" w:rsidR="00B80B6A" w:rsidRDefault="00B80B6A">
      <w:pPr>
        <w:jc w:val="both"/>
        <w:rPr>
          <w:rFonts w:ascii="Arial" w:hAnsi="Arial" w:cs="Arial"/>
        </w:rPr>
      </w:pPr>
    </w:p>
    <w:p w14:paraId="14451A91" w14:textId="77777777" w:rsidR="00B80B6A" w:rsidRDefault="00B80B6A">
      <w:pPr>
        <w:jc w:val="both"/>
        <w:rPr>
          <w:rFonts w:ascii="Arial" w:hAnsi="Arial" w:cs="Arial"/>
        </w:rPr>
      </w:pPr>
    </w:p>
    <w:p w14:paraId="14451A92" w14:textId="77777777" w:rsidR="00B80B6A" w:rsidRDefault="00B80B6A">
      <w:pPr>
        <w:jc w:val="both"/>
        <w:rPr>
          <w:rFonts w:ascii="Arial" w:hAnsi="Arial" w:cs="Arial"/>
        </w:rPr>
      </w:pPr>
    </w:p>
    <w:p w14:paraId="14451A93" w14:textId="77777777" w:rsidR="00B80B6A" w:rsidRDefault="00B80B6A">
      <w:pPr>
        <w:jc w:val="both"/>
        <w:rPr>
          <w:rFonts w:ascii="Arial" w:hAnsi="Arial" w:cs="Arial"/>
        </w:rPr>
      </w:pPr>
    </w:p>
    <w:p w14:paraId="14451A94" w14:textId="77777777" w:rsidR="00B80B6A" w:rsidRDefault="00B80B6A">
      <w:pPr>
        <w:jc w:val="both"/>
        <w:rPr>
          <w:rFonts w:ascii="Arial" w:hAnsi="Arial" w:cs="Arial"/>
        </w:rPr>
      </w:pPr>
    </w:p>
    <w:p w14:paraId="14451A95" w14:textId="77777777" w:rsidR="00B80B6A" w:rsidRDefault="00B80B6A">
      <w:pPr>
        <w:jc w:val="both"/>
        <w:rPr>
          <w:rFonts w:ascii="Arial" w:hAnsi="Arial" w:cs="Arial"/>
        </w:rPr>
      </w:pPr>
    </w:p>
    <w:p w14:paraId="14451A96" w14:textId="77777777" w:rsidR="00B80B6A" w:rsidRDefault="00B80B6A">
      <w:pPr>
        <w:jc w:val="both"/>
        <w:rPr>
          <w:rFonts w:ascii="Arial" w:hAnsi="Arial" w:cs="Arial"/>
        </w:rPr>
      </w:pPr>
    </w:p>
    <w:p w14:paraId="14451A97" w14:textId="77777777" w:rsidR="00B80B6A" w:rsidRDefault="00B80B6A">
      <w:pPr>
        <w:jc w:val="both"/>
        <w:rPr>
          <w:rFonts w:ascii="Arial" w:hAnsi="Arial" w:cs="Arial"/>
        </w:rPr>
      </w:pPr>
    </w:p>
    <w:p w14:paraId="14451A98" w14:textId="77777777" w:rsidR="00B80B6A" w:rsidRDefault="00B80B6A">
      <w:pPr>
        <w:jc w:val="both"/>
        <w:rPr>
          <w:rFonts w:ascii="Arial" w:hAnsi="Arial" w:cs="Arial"/>
        </w:rPr>
      </w:pPr>
    </w:p>
    <w:p w14:paraId="14451A99" w14:textId="77777777" w:rsidR="00B80B6A" w:rsidRDefault="00B80B6A">
      <w:pPr>
        <w:jc w:val="both"/>
        <w:rPr>
          <w:rFonts w:ascii="Arial" w:hAnsi="Arial" w:cs="Arial"/>
        </w:rPr>
      </w:pPr>
    </w:p>
    <w:p w14:paraId="14451A9A" w14:textId="77777777" w:rsidR="00B80B6A" w:rsidRDefault="00B80B6A">
      <w:pPr>
        <w:jc w:val="both"/>
        <w:rPr>
          <w:rFonts w:ascii="Arial" w:hAnsi="Arial" w:cs="Arial"/>
        </w:rPr>
      </w:pPr>
    </w:p>
    <w:p w14:paraId="14451A9B" w14:textId="77777777" w:rsidR="00B71E45" w:rsidRDefault="00B71E45">
      <w:pPr>
        <w:jc w:val="both"/>
        <w:rPr>
          <w:rFonts w:ascii="Arial" w:hAnsi="Arial" w:cs="Arial"/>
        </w:rPr>
      </w:pPr>
    </w:p>
    <w:p w14:paraId="14451A9C" w14:textId="77777777" w:rsidR="00B71E45" w:rsidRDefault="00B71E45">
      <w:pPr>
        <w:jc w:val="both"/>
        <w:rPr>
          <w:rFonts w:ascii="Arial" w:hAnsi="Arial" w:cs="Arial"/>
        </w:rPr>
      </w:pPr>
    </w:p>
    <w:p w14:paraId="14451A9D" w14:textId="77777777" w:rsidR="00B71E45" w:rsidRDefault="00B71E45">
      <w:pPr>
        <w:jc w:val="both"/>
        <w:rPr>
          <w:rFonts w:ascii="Arial" w:hAnsi="Arial" w:cs="Arial"/>
        </w:rPr>
      </w:pPr>
    </w:p>
    <w:p w14:paraId="14451A9E" w14:textId="77777777" w:rsidR="00B71E45" w:rsidRDefault="00B71E45">
      <w:pPr>
        <w:jc w:val="both"/>
        <w:rPr>
          <w:rFonts w:ascii="Arial" w:hAnsi="Arial" w:cs="Arial"/>
        </w:rPr>
      </w:pPr>
    </w:p>
    <w:p w14:paraId="14451A9F" w14:textId="77777777" w:rsidR="00B80B6A" w:rsidRDefault="00B80B6A">
      <w:pPr>
        <w:jc w:val="both"/>
        <w:rPr>
          <w:rFonts w:ascii="Arial" w:hAnsi="Arial" w:cs="Arial"/>
        </w:rPr>
      </w:pPr>
    </w:p>
    <w:p w14:paraId="14451AA0" w14:textId="77777777" w:rsidR="00B71E45" w:rsidRDefault="00B71E45">
      <w:pPr>
        <w:jc w:val="both"/>
        <w:rPr>
          <w:rFonts w:ascii="Arial" w:hAnsi="Arial" w:cs="Arial"/>
        </w:rPr>
      </w:pPr>
    </w:p>
    <w:p w14:paraId="14451AA1" w14:textId="77777777" w:rsidR="00B71E45" w:rsidRDefault="00B71E45">
      <w:pPr>
        <w:jc w:val="both"/>
        <w:rPr>
          <w:rFonts w:ascii="Arial" w:hAnsi="Arial" w:cs="Arial"/>
        </w:rPr>
      </w:pPr>
    </w:p>
    <w:p w14:paraId="14451AA2" w14:textId="77777777" w:rsidR="00B71E45" w:rsidRDefault="00B71E45">
      <w:pPr>
        <w:jc w:val="both"/>
        <w:rPr>
          <w:rFonts w:ascii="Arial" w:hAnsi="Arial" w:cs="Arial"/>
        </w:rPr>
      </w:pPr>
    </w:p>
    <w:p w14:paraId="14451AA3" w14:textId="77777777" w:rsidR="00B71E45" w:rsidRDefault="00B71E45">
      <w:pPr>
        <w:jc w:val="both"/>
        <w:rPr>
          <w:rFonts w:ascii="Arial" w:hAnsi="Arial" w:cs="Arial"/>
        </w:rPr>
      </w:pPr>
    </w:p>
    <w:p w14:paraId="14451AA4" w14:textId="77777777" w:rsidR="00B71E45" w:rsidRDefault="00B71E45">
      <w:pPr>
        <w:jc w:val="both"/>
        <w:rPr>
          <w:rFonts w:ascii="Arial" w:hAnsi="Arial" w:cs="Arial"/>
        </w:rPr>
      </w:pPr>
    </w:p>
    <w:p w14:paraId="14451AA5" w14:textId="77777777" w:rsidR="00B71E45" w:rsidRDefault="00B71E45">
      <w:pPr>
        <w:jc w:val="both"/>
        <w:rPr>
          <w:rFonts w:ascii="Arial" w:hAnsi="Arial" w:cs="Arial"/>
        </w:rPr>
      </w:pPr>
    </w:p>
    <w:p w14:paraId="14451AA6" w14:textId="77777777" w:rsidR="00B71E45" w:rsidRDefault="00B71E45">
      <w:pPr>
        <w:jc w:val="both"/>
        <w:rPr>
          <w:rFonts w:ascii="Arial" w:hAnsi="Arial" w:cs="Arial"/>
        </w:rPr>
      </w:pPr>
    </w:p>
    <w:p w14:paraId="14451AA7" w14:textId="77777777" w:rsidR="00B71E45" w:rsidRDefault="00B71E45">
      <w:pPr>
        <w:jc w:val="both"/>
        <w:rPr>
          <w:rFonts w:ascii="Arial" w:hAnsi="Arial" w:cs="Arial"/>
        </w:rPr>
      </w:pPr>
    </w:p>
    <w:p w14:paraId="14451AA8" w14:textId="77777777" w:rsidR="00B71E45" w:rsidRDefault="00B71E45">
      <w:pPr>
        <w:jc w:val="both"/>
        <w:rPr>
          <w:rFonts w:ascii="Arial" w:hAnsi="Arial" w:cs="Arial"/>
        </w:rPr>
      </w:pPr>
    </w:p>
    <w:p w14:paraId="14451AA9" w14:textId="77777777" w:rsidR="00B71E45" w:rsidRDefault="00B71E45">
      <w:pPr>
        <w:jc w:val="both"/>
        <w:rPr>
          <w:rFonts w:ascii="Arial" w:hAnsi="Arial" w:cs="Arial"/>
        </w:rPr>
      </w:pPr>
    </w:p>
    <w:p w14:paraId="14451AAA" w14:textId="77777777" w:rsidR="00B71E45" w:rsidRDefault="00B71E45">
      <w:pPr>
        <w:jc w:val="both"/>
        <w:rPr>
          <w:rFonts w:ascii="Arial" w:hAnsi="Arial" w:cs="Arial"/>
        </w:rPr>
      </w:pPr>
    </w:p>
    <w:p w14:paraId="14451AAB" w14:textId="77777777" w:rsidR="00B71E45" w:rsidRDefault="00B71E45">
      <w:pPr>
        <w:jc w:val="both"/>
        <w:rPr>
          <w:rFonts w:ascii="Arial" w:hAnsi="Arial" w:cs="Arial"/>
        </w:rPr>
      </w:pPr>
    </w:p>
    <w:p w14:paraId="14451AAC" w14:textId="77777777" w:rsidR="00B71E45" w:rsidRDefault="00B71E45">
      <w:pPr>
        <w:jc w:val="both"/>
        <w:rPr>
          <w:rFonts w:ascii="Arial" w:hAnsi="Arial" w:cs="Arial"/>
        </w:rPr>
      </w:pPr>
    </w:p>
    <w:p w14:paraId="14451AAD" w14:textId="77777777" w:rsidR="00B71E45" w:rsidRDefault="00B71E45">
      <w:pPr>
        <w:jc w:val="both"/>
        <w:rPr>
          <w:rFonts w:ascii="Arial" w:hAnsi="Arial" w:cs="Arial"/>
        </w:rPr>
      </w:pPr>
    </w:p>
    <w:p w14:paraId="14451AAE" w14:textId="77777777" w:rsidR="00B71E45" w:rsidRDefault="00B71E45">
      <w:pPr>
        <w:jc w:val="both"/>
        <w:rPr>
          <w:rFonts w:ascii="Arial" w:hAnsi="Arial" w:cs="Arial"/>
        </w:rPr>
      </w:pPr>
    </w:p>
    <w:p w14:paraId="14451AAF" w14:textId="77777777" w:rsidR="00B71E45" w:rsidRDefault="00B71E45">
      <w:pPr>
        <w:jc w:val="both"/>
        <w:rPr>
          <w:rFonts w:ascii="Arial" w:hAnsi="Arial" w:cs="Arial"/>
        </w:rPr>
      </w:pPr>
    </w:p>
    <w:p w14:paraId="14451AB0" w14:textId="77777777" w:rsidR="00B71E45" w:rsidRDefault="00B71E45">
      <w:pPr>
        <w:jc w:val="both"/>
        <w:rPr>
          <w:rFonts w:ascii="Arial" w:hAnsi="Arial" w:cs="Arial"/>
        </w:rPr>
      </w:pPr>
    </w:p>
    <w:p w14:paraId="14451AB1" w14:textId="77777777" w:rsidR="00B71E45" w:rsidRDefault="00B71E45">
      <w:pPr>
        <w:jc w:val="both"/>
        <w:rPr>
          <w:rFonts w:ascii="Arial" w:hAnsi="Arial" w:cs="Arial"/>
        </w:rPr>
      </w:pPr>
    </w:p>
    <w:p w14:paraId="14451AB2" w14:textId="77777777" w:rsidR="00B71E45" w:rsidRDefault="00B71E45">
      <w:pPr>
        <w:jc w:val="both"/>
        <w:rPr>
          <w:rFonts w:ascii="Arial" w:hAnsi="Arial" w:cs="Arial"/>
        </w:rPr>
      </w:pPr>
    </w:p>
    <w:p w14:paraId="14451AB3" w14:textId="77777777" w:rsidR="00B71E45" w:rsidRDefault="00B71E45">
      <w:pPr>
        <w:jc w:val="both"/>
        <w:rPr>
          <w:rFonts w:ascii="Arial" w:hAnsi="Arial" w:cs="Arial"/>
        </w:rPr>
      </w:pPr>
    </w:p>
    <w:p w14:paraId="14451AB4" w14:textId="77777777" w:rsidR="00B71E45" w:rsidRDefault="00B71E45">
      <w:pPr>
        <w:jc w:val="both"/>
        <w:rPr>
          <w:rFonts w:ascii="Arial" w:hAnsi="Arial" w:cs="Arial"/>
        </w:rPr>
      </w:pPr>
    </w:p>
    <w:p w14:paraId="14451AB5" w14:textId="77777777" w:rsidR="00B71E45" w:rsidRDefault="00B71E45">
      <w:pPr>
        <w:jc w:val="both"/>
        <w:rPr>
          <w:rFonts w:ascii="Arial" w:hAnsi="Arial" w:cs="Arial"/>
        </w:rPr>
      </w:pPr>
    </w:p>
    <w:p w14:paraId="14451AB6" w14:textId="77777777" w:rsidR="00B71E45" w:rsidRDefault="00B71E45">
      <w:pPr>
        <w:jc w:val="both"/>
        <w:rPr>
          <w:rFonts w:ascii="Arial" w:hAnsi="Arial" w:cs="Arial"/>
        </w:rPr>
      </w:pPr>
    </w:p>
    <w:p w14:paraId="14451AB7" w14:textId="77777777" w:rsidR="00B71E45" w:rsidRDefault="00B71E45">
      <w:pPr>
        <w:jc w:val="both"/>
        <w:rPr>
          <w:rFonts w:ascii="Arial" w:hAnsi="Arial" w:cs="Arial"/>
        </w:rPr>
      </w:pPr>
    </w:p>
    <w:p w14:paraId="14451AB8"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51ABD" w14:textId="77777777" w:rsidR="005C6314" w:rsidRDefault="005C6314">
      <w:r>
        <w:separator/>
      </w:r>
    </w:p>
  </w:endnote>
  <w:endnote w:type="continuationSeparator" w:id="0">
    <w:p w14:paraId="14451ABE"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14451AC5" w14:textId="77777777">
      <w:trPr>
        <w:tblHeader/>
      </w:trPr>
      <w:tc>
        <w:tcPr>
          <w:tcW w:w="3513" w:type="dxa"/>
          <w:shd w:val="clear" w:color="auto" w:fill="66CCFF"/>
        </w:tcPr>
        <w:p w14:paraId="14451ABF"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14451AC0" w14:textId="77777777"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w:t>
          </w:r>
          <w:proofErr w:type="gramStart"/>
          <w:r w:rsidRPr="00066897">
            <w:rPr>
              <w:rFonts w:ascii="Arial" w:hAnsi="Arial" w:cs="Arial"/>
              <w:b/>
              <w:i/>
              <w:iCs/>
              <w:sz w:val="18"/>
              <w:szCs w:val="18"/>
            </w:rPr>
            <w:t>référence</w:t>
          </w:r>
          <w:proofErr w:type="gramEnd"/>
          <w:r w:rsidRPr="00066897">
            <w:rPr>
              <w:rFonts w:ascii="Arial" w:hAnsi="Arial" w:cs="Arial"/>
              <w:b/>
              <w:i/>
              <w:iCs/>
              <w:sz w:val="18"/>
              <w:szCs w:val="18"/>
            </w:rPr>
            <w:t xml:space="preserve"> de la consultation)</w:t>
          </w:r>
        </w:p>
      </w:tc>
      <w:tc>
        <w:tcPr>
          <w:tcW w:w="900" w:type="dxa"/>
          <w:shd w:val="clear" w:color="auto" w:fill="66CCFF"/>
        </w:tcPr>
        <w:p w14:paraId="14451AC1"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14451AC2"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14451AC3"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14451AC4"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14451AC6"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51ABB" w14:textId="77777777" w:rsidR="005C6314" w:rsidRDefault="005C6314">
      <w:r>
        <w:separator/>
      </w:r>
    </w:p>
  </w:footnote>
  <w:footnote w:type="continuationSeparator" w:id="0">
    <w:p w14:paraId="14451ABC"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2C3819"/>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44519D4"/>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2.xml><?xml version="1.0" encoding="utf-8"?>
<ds:datastoreItem xmlns:ds="http://schemas.openxmlformats.org/officeDocument/2006/customXml" ds:itemID="{2BAF2B82-348A-41F5-A5A3-43F3E114251A}">
  <ds:schemaRefs>
    <ds:schemaRef ds:uri="http://www.w3.org/XML/1998/namespace"/>
    <ds:schemaRef ds:uri="http://schemas.microsoft.com/office/2006/documentManagement/types"/>
    <ds:schemaRef ds:uri="8cabc909-925b-4993-810a-c39a03b082db"/>
    <ds:schemaRef ds:uri="http://schemas.microsoft.com/office/infopath/2007/PartnerControls"/>
    <ds:schemaRef ds:uri="http://purl.org/dc/elements/1.1/"/>
    <ds:schemaRef ds:uri="http://purl.org/dc/terms/"/>
    <ds:schemaRef ds:uri="3db10a5d-558e-4c80-b55c-f43536d34388"/>
    <ds:schemaRef ds:uri="http://schemas.microsoft.com/sharepoint/v3"/>
    <ds:schemaRef ds:uri="http://schemas.microsoft.com/office/2006/metadata/properti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1261</Words>
  <Characters>6940</Characters>
  <Application>Microsoft Office Word</Application>
  <DocSecurity>4</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8185</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FAGNEN Yvanna</cp:lastModifiedBy>
  <cp:revision>2</cp:revision>
  <cp:lastPrinted>2016-03-31T08:52:00Z</cp:lastPrinted>
  <dcterms:created xsi:type="dcterms:W3CDTF">2025-09-29T08:28:00Z</dcterms:created>
  <dcterms:modified xsi:type="dcterms:W3CDTF">2025-09-29T08:28:00Z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