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A1C65B" w14:textId="3FB528D9" w:rsidR="00681A76" w:rsidRDefault="0090475C">
      <w:pPr>
        <w:pStyle w:val="FicheTitre"/>
        <w:rPr>
          <w:rFonts w:cs="Arial Narrow"/>
          <w:b w:val="0"/>
          <w:bCs/>
          <w:spacing w:val="50"/>
          <w:szCs w:val="17"/>
        </w:rPr>
      </w:pPr>
      <w:r>
        <mc:AlternateContent>
          <mc:Choice Requires="wps">
            <w:drawing>
              <wp:anchor distT="0" distB="0" distL="114300" distR="114300" simplePos="0" relativeHeight="251658240" behindDoc="0" locked="0" layoutInCell="1" allowOverlap="1" wp14:anchorId="2F1E12B8" wp14:editId="236DA08E">
                <wp:simplePos x="0" y="0"/>
                <wp:positionH relativeFrom="column">
                  <wp:posOffset>1998980</wp:posOffset>
                </wp:positionH>
                <wp:positionV relativeFrom="paragraph">
                  <wp:posOffset>-328295</wp:posOffset>
                </wp:positionV>
                <wp:extent cx="2190750" cy="457200"/>
                <wp:effectExtent l="3175"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9075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A0E532F" w14:textId="77777777" w:rsidR="00681A76" w:rsidRDefault="00681A7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F1E12B8" id="_x0000_t202" coordsize="21600,21600" o:spt="202" path="m,l,21600r21600,l21600,xe">
                <v:stroke joinstyle="miter"/>
                <v:path gradientshapeok="t" o:connecttype="rect"/>
              </v:shapetype>
              <v:shape id="Text Box 5" o:spid="_x0000_s1026" type="#_x0000_t202" style="position:absolute;left:0;text-align:left;margin-left:157.4pt;margin-top:-25.85pt;width:17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" stroked="f">
                <v:textbox>
                  <w:txbxContent>
                    <w:p w14:paraId="3A0E532F" w14:textId="77777777" w:rsidR="00681A76" w:rsidRDefault="00681A76">
                      <w:pPr>
                        <w:jc w:val="right"/>
                        <w:rPr>
                          <w:rFonts w:ascii="Marianne Medium" w:hAnsi="Marianne Medium"/>
                          <w:sz w:val="22"/>
                          <w:szCs w:val="22"/>
                        </w:rPr>
                      </w:pPr>
                      <w:r>
                        <w:rPr>
                          <w:rFonts w:ascii="Marianne Medium" w:hAnsi="Marianne Medium"/>
                          <w:sz w:val="22"/>
                          <w:szCs w:val="22"/>
                        </w:rPr>
                        <w:t xml:space="preserve">Direction des </w:t>
                      </w:r>
                      <w:r>
                        <w:rPr>
                          <w:rFonts w:ascii="Marianne Medium" w:hAnsi="Marianne Medium"/>
                          <w:sz w:val="22"/>
                          <w:szCs w:val="22"/>
                        </w:rPr>
                        <w:br/>
                        <w:t>Affaires juridiques</w:t>
                      </w:r>
                    </w:p>
                  </w:txbxContent>
                </v:textbox>
              </v:shape>
            </w:pict>
          </mc:Fallback>
        </mc:AlternateContent>
      </w:r>
    </w:p>
    <w:p w14:paraId="6F433A7E" w14:textId="77777777" w:rsidR="00681A76" w:rsidRDefault="00681A76">
      <w:pPr>
        <w:pStyle w:val="FicheTitre"/>
        <w:rPr>
          <w:rFonts w:cs="Arial Narrow"/>
          <w:b w:val="0"/>
          <w:bCs/>
          <w:spacing w:val="50"/>
          <w:szCs w:val="17"/>
        </w:rPr>
      </w:pPr>
    </w:p>
    <w:p w14:paraId="0127DEC6" w14:textId="3723FB48" w:rsidR="00681A76" w:rsidRDefault="0090475C">
      <w:pPr>
        <w:pStyle w:val="FicheTitre"/>
        <w:rPr>
          <w:rFonts w:cs="Arial Narrow"/>
          <w:b w:val="0"/>
          <w:bCs/>
          <w:spacing w:val="50"/>
          <w:szCs w:val="17"/>
        </w:rPr>
        <w:sectPr w:rsidR="00000000">
          <w:footerReference w:type="default" r:id="rId8"/>
          <w:pgSz w:w="11906" w:h="16838"/>
          <w:pgMar w:top="1417" w:right="1417" w:bottom="1417" w:left="1417" w:header="720" w:footer="680" w:gutter="0"/>
          <w:cols w:space="720"/>
          <w:docGrid w:linePitch="360"/>
        </w:sectPr>
      </w:pPr>
      <w:r>
        <w:drawing>
          <wp:anchor distT="0" distB="0" distL="114300" distR="114300" simplePos="0" relativeHeight="251657216" behindDoc="0" locked="0" layoutInCell="1" allowOverlap="1" wp14:anchorId="2FC0F9E8" wp14:editId="23ECEEB1">
            <wp:simplePos x="0" y="0"/>
            <wp:positionH relativeFrom="margin">
              <wp:posOffset>-628650</wp:posOffset>
            </wp:positionH>
            <wp:positionV relativeFrom="margin">
              <wp:posOffset>-796290</wp:posOffset>
            </wp:positionV>
            <wp:extent cx="2562225" cy="1571625"/>
            <wp:effectExtent l="0" t="0" r="0" b="0"/>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62225" cy="1571625"/>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9889" w:type="dxa"/>
        <w:shd w:val="clear" w:color="auto" w:fill="465F9D"/>
        <w:tblLayout w:type="fixed"/>
        <w:tblLook w:val="0000" w:firstRow="0" w:lastRow="0" w:firstColumn="0" w:lastColumn="0" w:noHBand="0" w:noVBand="0"/>
      </w:tblPr>
      <w:tblGrid>
        <w:gridCol w:w="9039"/>
        <w:gridCol w:w="850"/>
      </w:tblGrid>
      <w:tr w:rsidR="00000000" w14:paraId="61C02816" w14:textId="77777777">
        <w:tc>
          <w:tcPr>
            <w:tcW w:w="9039" w:type="dxa"/>
            <w:shd w:val="clear" w:color="auto" w:fill="465F9D"/>
          </w:tcPr>
          <w:p w14:paraId="719A1417" w14:textId="77777777" w:rsidR="00681A76" w:rsidRDefault="00681A76">
            <w:pPr>
              <w:pStyle w:val="Titre8"/>
              <w:tabs>
                <w:tab w:val="num" w:pos="0"/>
                <w:tab w:val="right" w:pos="9639"/>
              </w:tabs>
              <w:spacing w:before="120" w:after="120"/>
              <w:rPr>
                <w:rFonts w:ascii="Marianne" w:hAnsi="Marianne"/>
                <w:caps/>
                <w:color w:val="FFFFFF"/>
                <w:sz w:val="28"/>
                <w:szCs w:val="28"/>
              </w:rPr>
            </w:pPr>
            <w:r>
              <w:rPr>
                <w:rFonts w:ascii="Marianne" w:hAnsi="Marianne"/>
                <w:b w:val="0"/>
                <w:caps/>
                <w:color w:val="FFFFFF"/>
              </w:rPr>
              <w:t>MARCHES PUBLICS</w:t>
            </w:r>
          </w:p>
          <w:p w14:paraId="3F019F1B" w14:textId="77777777" w:rsidR="00681A76" w:rsidRDefault="00681A76">
            <w:pPr>
              <w:pStyle w:val="Titre8"/>
              <w:tabs>
                <w:tab w:val="num" w:pos="0"/>
                <w:tab w:val="right" w:pos="9639"/>
              </w:tabs>
              <w:rPr>
                <w:rFonts w:ascii="Marianne" w:hAnsi="Marianne"/>
                <w:color w:val="FFFFFF"/>
                <w:sz w:val="28"/>
                <w:szCs w:val="28"/>
              </w:rPr>
            </w:pPr>
            <w:r>
              <w:rPr>
                <w:rFonts w:ascii="Marianne" w:hAnsi="Marianne"/>
                <w:caps/>
                <w:color w:val="FFFFFF"/>
                <w:sz w:val="28"/>
                <w:szCs w:val="28"/>
              </w:rPr>
              <w:t>DECLARATION DU candidat INDIVIDUEL</w:t>
            </w:r>
          </w:p>
          <w:p w14:paraId="3C41B1A4" w14:textId="77777777" w:rsidR="00681A76" w:rsidRDefault="00681A76">
            <w:pPr>
              <w:spacing w:before="120" w:after="120"/>
              <w:jc w:val="center"/>
              <w:rPr>
                <w:caps/>
                <w:color w:val="FFFFFF"/>
                <w:sz w:val="28"/>
                <w:szCs w:val="28"/>
              </w:rPr>
            </w:pPr>
            <w:r>
              <w:rPr>
                <w:rFonts w:ascii="Marianne" w:hAnsi="Marianne" w:cs="Arial"/>
                <w:b/>
                <w:color w:val="FFFFFF"/>
                <w:sz w:val="28"/>
                <w:szCs w:val="28"/>
              </w:rPr>
              <w:t>OU DU MEMBRE DU GROUPEMENT</w:t>
            </w:r>
            <w:r>
              <w:rPr>
                <w:rStyle w:val="Caractresdenotedebasdepage"/>
                <w:rFonts w:ascii="Marianne" w:hAnsi="Marianne"/>
                <w:b/>
                <w:color w:val="FFFFFF"/>
                <w:sz w:val="28"/>
                <w:szCs w:val="28"/>
              </w:rPr>
              <w:footnoteReference w:id="1"/>
            </w:r>
          </w:p>
        </w:tc>
        <w:tc>
          <w:tcPr>
            <w:tcW w:w="850" w:type="dxa"/>
            <w:shd w:val="clear" w:color="auto" w:fill="465F9D"/>
          </w:tcPr>
          <w:p w14:paraId="3F48AA75" w14:textId="77777777" w:rsidR="00681A76" w:rsidRDefault="00681A76">
            <w:pPr>
              <w:pStyle w:val="Titre8"/>
              <w:numPr>
                <w:ilvl w:val="0"/>
                <w:numId w:val="0"/>
              </w:numPr>
              <w:tabs>
                <w:tab w:val="right" w:pos="9639"/>
              </w:tabs>
              <w:spacing w:before="120" w:after="120"/>
              <w:jc w:val="left"/>
              <w:rPr>
                <w:rFonts w:ascii="Marianne" w:hAnsi="Marianne"/>
                <w:color w:val="FFFFFF"/>
              </w:rPr>
            </w:pPr>
            <w:r>
              <w:rPr>
                <w:rFonts w:ascii="Marianne" w:hAnsi="Marianne"/>
                <w:caps/>
                <w:color w:val="FFFFFF"/>
                <w:sz w:val="28"/>
                <w:szCs w:val="28"/>
              </w:rPr>
              <w:t>DC2</w:t>
            </w:r>
          </w:p>
        </w:tc>
      </w:tr>
    </w:tbl>
    <w:p w14:paraId="23CECF2D" w14:textId="77777777" w:rsidR="00681A76" w:rsidRDefault="00681A76">
      <w:pPr>
        <w:jc w:val="both"/>
        <w:rPr>
          <w:rFonts w:ascii="Arial" w:hAnsi="Arial" w:cs="Arial"/>
        </w:rPr>
      </w:pPr>
    </w:p>
    <w:p w14:paraId="4FEEBC80" w14:textId="77777777" w:rsidR="00681A76" w:rsidRDefault="00681A76">
      <w:pPr>
        <w:pStyle w:val="Titre2"/>
        <w:jc w:val="both"/>
        <w:rPr>
          <w:rFonts w:ascii="Marianne" w:hAnsi="Marianne" w:cs="Arial"/>
          <w:b w:val="0"/>
          <w:i/>
          <w:sz w:val="18"/>
          <w:szCs w:val="18"/>
        </w:rPr>
      </w:pPr>
      <w:r>
        <w:rPr>
          <w:rFonts w:ascii="Marianne" w:hAnsi="Marianne" w:cs="Arial"/>
          <w:b w:val="0"/>
          <w:i/>
          <w:sz w:val="18"/>
          <w:szCs w:val="18"/>
        </w:rPr>
        <w:t>Le formulaire DC2 est un modèle de déclaration qui peut être utilisé par les candidats aux marchés publics (marchés ou accords-cadres) à l'appui de leur candidature (formulaire DC1).</w:t>
      </w:r>
    </w:p>
    <w:p w14:paraId="14C25B76" w14:textId="77777777" w:rsidR="00681A76" w:rsidRDefault="00681A76">
      <w:pPr>
        <w:pStyle w:val="Titre2"/>
        <w:jc w:val="both"/>
        <w:rPr>
          <w:rFonts w:ascii="Marianne" w:hAnsi="Marianne" w:cs="Arial"/>
          <w:b w:val="0"/>
          <w:i/>
          <w:sz w:val="18"/>
          <w:szCs w:val="18"/>
        </w:rPr>
      </w:pPr>
      <w:r>
        <w:rPr>
          <w:rFonts w:ascii="Marianne" w:hAnsi="Marianne" w:cs="Arial"/>
          <w:b w:val="0"/>
          <w:i/>
          <w:sz w:val="18"/>
          <w:szCs w:val="18"/>
        </w:rPr>
        <w:t>En cas d’allotissement, ce document doit être fourni pour chacun des lots de la consultation.</w:t>
      </w:r>
    </w:p>
    <w:p w14:paraId="7F3B72FD" w14:textId="77777777" w:rsidR="00681A76" w:rsidRDefault="00681A76">
      <w:pPr>
        <w:rPr>
          <w:rFonts w:ascii="Marianne" w:hAnsi="Marianne"/>
        </w:rPr>
      </w:pPr>
    </w:p>
    <w:p w14:paraId="26B74BCC" w14:textId="77777777" w:rsidR="00681A76" w:rsidRDefault="00681A76">
      <w:pPr>
        <w:pStyle w:val="Lgende"/>
        <w:spacing w:before="0" w:after="0"/>
        <w:jc w:val="both"/>
        <w:rPr>
          <w:rFonts w:ascii="Marianne" w:hAnsi="Marianne" w:cs="Arial"/>
          <w:sz w:val="18"/>
          <w:szCs w:val="18"/>
        </w:rPr>
      </w:pPr>
      <w:r>
        <w:rPr>
          <w:rFonts w:ascii="Marianne" w:hAnsi="Marianne" w:cs="Arial"/>
          <w:sz w:val="18"/>
          <w:szCs w:val="18"/>
        </w:rPr>
        <w:t>En cas de candidature groupée, il est rempli par chaque membre du groupement.</w:t>
      </w:r>
    </w:p>
    <w:p w14:paraId="60E39C8F" w14:textId="77777777" w:rsidR="00681A76" w:rsidRDefault="00681A76">
      <w:pPr>
        <w:rPr>
          <w:rFonts w:ascii="Marianne" w:hAnsi="Marianne"/>
        </w:rPr>
      </w:pPr>
    </w:p>
    <w:p w14:paraId="16FA16C8" w14:textId="77777777" w:rsidR="00681A76" w:rsidRDefault="00681A76">
      <w:pPr>
        <w:jc w:val="both"/>
        <w:rPr>
          <w:rFonts w:ascii="Marianne" w:hAnsi="Marianne" w:cs="Arial"/>
          <w:i/>
          <w:sz w:val="18"/>
          <w:szCs w:val="18"/>
        </w:rPr>
      </w:pPr>
      <w:r>
        <w:rPr>
          <w:rFonts w:ascii="Marianne" w:hAnsi="Marianne" w:cs="Arial"/>
          <w:i/>
          <w:sz w:val="18"/>
          <w:szCs w:val="18"/>
        </w:rPr>
        <w:t>En complément de sa lettre de candidature (formulaire DC1), le candidat individuel ou chacun des membres du groupement peut produire, en annexe du DC2, les éléments demandés par l’acheteur dans l'avis d'appel à la concurrence</w:t>
      </w:r>
      <w:r>
        <w:rPr>
          <w:rFonts w:ascii="Marianne" w:hAnsi="Marianne" w:cs="Arial"/>
        </w:rPr>
        <w:t xml:space="preserve"> </w:t>
      </w:r>
      <w:r>
        <w:rPr>
          <w:rFonts w:ascii="Marianne" w:hAnsi="Marianne" w:cs="Arial"/>
          <w:i/>
          <w:sz w:val="18"/>
          <w:szCs w:val="18"/>
        </w:rPr>
        <w:t>ou dans l’invitation à confirmer l’intérêt, ou en l’absence d’un tel avis ou d’une telle invitation, dans les documents de la consultation.</w:t>
      </w:r>
    </w:p>
    <w:p w14:paraId="1348C1AA" w14:textId="77777777" w:rsidR="00681A76" w:rsidRDefault="00681A76">
      <w:pPr>
        <w:jc w:val="both"/>
        <w:rPr>
          <w:rFonts w:ascii="Marianne" w:hAnsi="Marianne" w:cs="Arial"/>
          <w:i/>
          <w:iCs/>
        </w:rPr>
      </w:pPr>
    </w:p>
    <w:p w14:paraId="693A436A" w14:textId="77777777" w:rsidR="00681A76" w:rsidRDefault="00681A76">
      <w:pPr>
        <w:pStyle w:val="Titre2"/>
        <w:jc w:val="both"/>
        <w:rPr>
          <w:rFonts w:ascii="Marianne" w:hAnsi="Marianne" w:cs="Arial"/>
          <w:b w:val="0"/>
          <w:bCs w:val="0"/>
          <w:i/>
          <w:iCs/>
          <w:sz w:val="18"/>
          <w:szCs w:val="18"/>
        </w:rPr>
      </w:pPr>
      <w:r>
        <w:rPr>
          <w:rFonts w:ascii="Marianne" w:hAnsi="Marianne" w:cs="Arial"/>
          <w:b w:val="0"/>
          <w:i/>
          <w:sz w:val="18"/>
          <w:szCs w:val="18"/>
        </w:rPr>
        <w:t xml:space="preserve">Il est rappelé qu’en application du code de la commande publique, et notamment ses </w:t>
      </w:r>
      <w:hyperlink r:id="rId10" w:history="1">
        <w:r>
          <w:rPr>
            <w:rStyle w:val="Lienhypertexte"/>
            <w:rFonts w:ascii="Marianne" w:hAnsi="Marianne" w:cs="Arial"/>
            <w:b w:val="0"/>
            <w:i/>
            <w:sz w:val="18"/>
            <w:szCs w:val="18"/>
          </w:rPr>
          <w:t>articles</w:t>
        </w:r>
        <w:r>
          <w:rPr>
            <w:rStyle w:val="Lienhypertexte"/>
            <w:rFonts w:ascii="Calibri" w:hAnsi="Calibri" w:cs="Calibri"/>
            <w:b w:val="0"/>
            <w:i/>
            <w:sz w:val="18"/>
            <w:szCs w:val="18"/>
          </w:rPr>
          <w:t> </w:t>
        </w:r>
        <w:r>
          <w:rPr>
            <w:rStyle w:val="Lienhypertexte"/>
            <w:rFonts w:ascii="Marianne" w:hAnsi="Marianne" w:cs="Arial"/>
            <w:b w:val="0"/>
            <w:i/>
            <w:sz w:val="18"/>
            <w:szCs w:val="18"/>
          </w:rPr>
          <w:t>L</w:t>
        </w:r>
        <w:r>
          <w:rPr>
            <w:rStyle w:val="Lienhypertexte"/>
            <w:rFonts w:ascii="Marianne" w:hAnsi="Marianne" w:cs="Arial"/>
            <w:b w:val="0"/>
            <w:i/>
            <w:sz w:val="18"/>
            <w:szCs w:val="18"/>
          </w:rPr>
          <w:t>.</w:t>
        </w:r>
        <w:r>
          <w:rPr>
            <w:rStyle w:val="Lienhypertexte"/>
            <w:rFonts w:ascii="Calibri" w:hAnsi="Calibri" w:cs="Calibri"/>
            <w:b w:val="0"/>
            <w:i/>
            <w:sz w:val="18"/>
            <w:szCs w:val="18"/>
          </w:rPr>
          <w:t> </w:t>
        </w:r>
        <w:r>
          <w:rPr>
            <w:rStyle w:val="Lienhypertexte"/>
            <w:rFonts w:ascii="Marianne" w:hAnsi="Marianne" w:cs="Arial"/>
            <w:b w:val="0"/>
            <w:i/>
            <w:sz w:val="18"/>
            <w:szCs w:val="18"/>
          </w:rPr>
          <w:t>1110-1</w:t>
        </w:r>
      </w:hyperlink>
      <w:r>
        <w:rPr>
          <w:rFonts w:ascii="Marianne" w:hAnsi="Marianne" w:cs="Arial"/>
          <w:b w:val="0"/>
          <w:i/>
          <w:sz w:val="18"/>
          <w:szCs w:val="18"/>
        </w:rPr>
        <w:t xml:space="preserve">, et </w:t>
      </w:r>
      <w:hyperlink r:id="rId11"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1</w:t>
        </w:r>
        <w:r>
          <w:rPr>
            <w:rStyle w:val="Lienhypertexte"/>
            <w:rFonts w:ascii="Marianne" w:hAnsi="Marianne" w:cs="Arial"/>
            <w:b w:val="0"/>
            <w:i/>
            <w:sz w:val="18"/>
            <w:szCs w:val="18"/>
          </w:rPr>
          <w:t xml:space="preserve">62-1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2162-6</w:t>
        </w:r>
      </w:hyperlink>
      <w:r>
        <w:rPr>
          <w:rFonts w:ascii="Marianne" w:hAnsi="Marianne" w:cs="Arial"/>
          <w:b w:val="0"/>
          <w:i/>
          <w:sz w:val="18"/>
          <w:szCs w:val="18"/>
        </w:rPr>
        <w:t xml:space="preserve">, </w:t>
      </w:r>
      <w:hyperlink r:id="rId12"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2162-7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2162-12</w:t>
        </w:r>
      </w:hyperlink>
      <w:r>
        <w:rPr>
          <w:rFonts w:ascii="Marianne" w:hAnsi="Marianne" w:cs="Arial"/>
          <w:b w:val="0"/>
          <w:i/>
          <w:sz w:val="18"/>
          <w:szCs w:val="18"/>
        </w:rPr>
        <w:t xml:space="preserve">, </w:t>
      </w:r>
      <w:hyperlink r:id="rId13"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2162-14</w:t>
        </w:r>
      </w:hyperlink>
      <w:r>
        <w:rPr>
          <w:rFonts w:ascii="Marianne" w:hAnsi="Marianne" w:cs="Arial"/>
          <w:b w:val="0"/>
          <w:i/>
          <w:sz w:val="18"/>
          <w:szCs w:val="18"/>
        </w:rPr>
        <w:t xml:space="preserve"> et </w:t>
      </w:r>
      <w:hyperlink r:id="rId14"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2162-15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2162-21</w:t>
        </w:r>
      </w:hyperlink>
      <w:r>
        <w:rPr>
          <w:rFonts w:ascii="Marianne" w:hAnsi="Marianne" w:cs="Arial"/>
          <w:b w:val="0"/>
          <w:i/>
          <w:sz w:val="18"/>
          <w:szCs w:val="18"/>
        </w:rPr>
        <w:t xml:space="preserve"> (marchés publics autres que de défense ou de sécurité), ainsi que </w:t>
      </w:r>
      <w:hyperlink r:id="rId15"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23612-1 </w:t>
        </w:r>
        <w:r>
          <w:rPr>
            <w:rStyle w:val="Lienhypertexte"/>
            <w:rFonts w:ascii="Marianne" w:hAnsi="Marianne" w:cs="Marianne"/>
            <w:b w:val="0"/>
            <w:i/>
            <w:sz w:val="18"/>
            <w:szCs w:val="18"/>
          </w:rPr>
          <w:t>à</w:t>
        </w:r>
        <w:r>
          <w:rPr>
            <w:rStyle w:val="Lienhypertexte"/>
            <w:rFonts w:ascii="Marianne" w:hAnsi="Marianne" w:cs="Arial"/>
            <w:b w:val="0"/>
            <w:i/>
            <w:sz w:val="18"/>
            <w:szCs w:val="18"/>
          </w:rPr>
          <w:t xml:space="preserve"> R.</w:t>
        </w:r>
        <w:r>
          <w:rPr>
            <w:rStyle w:val="Lienhypertexte"/>
            <w:rFonts w:ascii="Calibri" w:hAnsi="Calibri" w:cs="Calibri"/>
            <w:b w:val="0"/>
            <w:i/>
            <w:sz w:val="18"/>
            <w:szCs w:val="18"/>
          </w:rPr>
          <w:t> </w:t>
        </w:r>
        <w:r>
          <w:rPr>
            <w:rStyle w:val="Lienhypertexte"/>
            <w:rFonts w:ascii="Marianne" w:hAnsi="Marianne" w:cs="Arial"/>
            <w:b w:val="0"/>
            <w:i/>
            <w:sz w:val="18"/>
            <w:szCs w:val="18"/>
          </w:rPr>
          <w:t>2</w:t>
        </w:r>
        <w:r>
          <w:rPr>
            <w:rStyle w:val="Lienhypertexte"/>
            <w:rFonts w:ascii="Marianne" w:hAnsi="Marianne" w:cs="Arial"/>
            <w:b w:val="0"/>
            <w:i/>
            <w:sz w:val="18"/>
            <w:szCs w:val="18"/>
          </w:rPr>
          <w:t>362-6</w:t>
        </w:r>
      </w:hyperlink>
      <w:r>
        <w:rPr>
          <w:rFonts w:ascii="Marianne" w:hAnsi="Marianne" w:cs="Arial"/>
          <w:b w:val="0"/>
          <w:i/>
          <w:sz w:val="18"/>
          <w:szCs w:val="18"/>
        </w:rPr>
        <w:t xml:space="preserve">, </w:t>
      </w:r>
      <w:hyperlink r:id="rId16"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-7</w:t>
        </w:r>
      </w:hyperlink>
      <w:r>
        <w:rPr>
          <w:rFonts w:ascii="Marianne" w:hAnsi="Marianne" w:cs="Arial"/>
          <w:b w:val="0"/>
          <w:i/>
          <w:sz w:val="18"/>
          <w:szCs w:val="18"/>
        </w:rPr>
        <w:t xml:space="preserve">, </w:t>
      </w:r>
      <w:hyperlink r:id="rId17"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w:t>
        </w:r>
        <w:r>
          <w:rPr>
            <w:rStyle w:val="Lienhypertexte"/>
            <w:rFonts w:ascii="Marianne" w:hAnsi="Marianne" w:cs="Arial"/>
            <w:b w:val="0"/>
            <w:i/>
            <w:sz w:val="18"/>
            <w:szCs w:val="18"/>
          </w:rPr>
          <w:t>2</w:t>
        </w:r>
        <w:r>
          <w:rPr>
            <w:rStyle w:val="Lienhypertexte"/>
            <w:rFonts w:ascii="Marianne" w:hAnsi="Marianne" w:cs="Arial"/>
            <w:b w:val="0"/>
            <w:i/>
            <w:sz w:val="18"/>
            <w:szCs w:val="18"/>
          </w:rPr>
          <w:t>-8</w:t>
        </w:r>
      </w:hyperlink>
      <w:r>
        <w:rPr>
          <w:rFonts w:ascii="Marianne" w:hAnsi="Marianne" w:cs="Arial"/>
          <w:b w:val="0"/>
          <w:i/>
          <w:sz w:val="18"/>
          <w:szCs w:val="18"/>
        </w:rPr>
        <w:t xml:space="preserve">, </w:t>
      </w:r>
      <w:hyperlink r:id="rId18"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2362-9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w:t>
        </w:r>
        <w:r>
          <w:rPr>
            <w:rStyle w:val="Lienhypertexte"/>
            <w:rFonts w:ascii="Marianne" w:hAnsi="Marianne" w:cs="Arial"/>
            <w:b w:val="0"/>
            <w:i/>
            <w:sz w:val="18"/>
            <w:szCs w:val="18"/>
          </w:rPr>
          <w:t>6</w:t>
        </w:r>
        <w:r>
          <w:rPr>
            <w:rStyle w:val="Lienhypertexte"/>
            <w:rFonts w:ascii="Marianne" w:hAnsi="Marianne" w:cs="Arial"/>
            <w:b w:val="0"/>
            <w:i/>
            <w:sz w:val="18"/>
            <w:szCs w:val="18"/>
          </w:rPr>
          <w:t>2-12</w:t>
        </w:r>
      </w:hyperlink>
      <w:r>
        <w:rPr>
          <w:rFonts w:ascii="Marianne" w:hAnsi="Marianne" w:cs="Arial"/>
          <w:b w:val="0"/>
          <w:i/>
          <w:sz w:val="18"/>
          <w:szCs w:val="18"/>
        </w:rPr>
        <w:t>, et</w:t>
      </w:r>
      <w:r>
        <w:rPr>
          <w:rFonts w:ascii="Calibri" w:hAnsi="Calibri" w:cs="Calibri"/>
          <w:b w:val="0"/>
          <w:i/>
          <w:sz w:val="18"/>
          <w:szCs w:val="18"/>
        </w:rPr>
        <w:t> </w:t>
      </w:r>
      <w:hyperlink r:id="rId19" w:history="1">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 xml:space="preserve">2362-13 </w:t>
        </w:r>
        <w:r>
          <w:rPr>
            <w:rStyle w:val="Lienhypertexte"/>
            <w:rFonts w:ascii="Marianne" w:hAnsi="Marianne" w:cs="Marianne"/>
            <w:b w:val="0"/>
            <w:i/>
            <w:sz w:val="18"/>
            <w:szCs w:val="18"/>
          </w:rPr>
          <w:t>à</w:t>
        </w:r>
        <w:r>
          <w:rPr>
            <w:rStyle w:val="Lienhypertexte"/>
            <w:rFonts w:ascii="Calibri" w:hAnsi="Calibri" w:cs="Calibri"/>
            <w:b w:val="0"/>
            <w:i/>
            <w:sz w:val="18"/>
            <w:szCs w:val="18"/>
          </w:rPr>
          <w:t> </w:t>
        </w:r>
        <w:r>
          <w:rPr>
            <w:rStyle w:val="Lienhypertexte"/>
            <w:rFonts w:ascii="Marianne" w:hAnsi="Marianne" w:cs="Arial"/>
            <w:b w:val="0"/>
            <w:i/>
            <w:sz w:val="18"/>
            <w:szCs w:val="18"/>
          </w:rPr>
          <w:t>R.</w:t>
        </w:r>
        <w:r>
          <w:rPr>
            <w:rStyle w:val="Lienhypertexte"/>
            <w:rFonts w:ascii="Calibri" w:hAnsi="Calibri" w:cs="Calibri"/>
            <w:b w:val="0"/>
            <w:i/>
            <w:sz w:val="18"/>
            <w:szCs w:val="18"/>
          </w:rPr>
          <w:t> </w:t>
        </w:r>
        <w:r>
          <w:rPr>
            <w:rStyle w:val="Lienhypertexte"/>
            <w:rFonts w:ascii="Marianne" w:hAnsi="Marianne" w:cs="Arial"/>
            <w:b w:val="0"/>
            <w:i/>
            <w:sz w:val="18"/>
            <w:szCs w:val="18"/>
          </w:rPr>
          <w:t>2362-18</w:t>
        </w:r>
      </w:hyperlink>
      <w:r>
        <w:rPr>
          <w:rFonts w:ascii="Marianne" w:hAnsi="Marianne" w:cs="Arial"/>
          <w:b w:val="0"/>
          <w:i/>
          <w:sz w:val="18"/>
          <w:szCs w:val="18"/>
        </w:rPr>
        <w:t xml:space="preserve"> (marchés de défense ou de sécurité), le vocable de «</w:t>
      </w:r>
      <w:r>
        <w:rPr>
          <w:rFonts w:ascii="Calibri" w:hAnsi="Calibri" w:cs="Calibri"/>
          <w:b w:val="0"/>
          <w:i/>
          <w:sz w:val="18"/>
          <w:szCs w:val="18"/>
        </w:rPr>
        <w:t> </w:t>
      </w:r>
      <w:r>
        <w:rPr>
          <w:rFonts w:ascii="Marianne" w:hAnsi="Marianne" w:cs="Arial"/>
          <w:b w:val="0"/>
          <w:i/>
          <w:sz w:val="18"/>
          <w:szCs w:val="18"/>
        </w:rPr>
        <w:t>march</w:t>
      </w:r>
      <w:r>
        <w:rPr>
          <w:rFonts w:ascii="Marianne" w:hAnsi="Marianne" w:cs="Marianne"/>
          <w:b w:val="0"/>
          <w:i/>
          <w:sz w:val="18"/>
          <w:szCs w:val="18"/>
        </w:rPr>
        <w:t>é</w:t>
      </w:r>
      <w:r>
        <w:rPr>
          <w:rFonts w:ascii="Marianne" w:hAnsi="Marianne" w:cs="Arial"/>
          <w:b w:val="0"/>
          <w:i/>
          <w:sz w:val="18"/>
          <w:szCs w:val="18"/>
        </w:rPr>
        <w:t xml:space="preserve"> public</w:t>
      </w:r>
      <w:r>
        <w:rPr>
          <w:rFonts w:ascii="Calibri" w:hAnsi="Calibri" w:cs="Calibri"/>
          <w:b w:val="0"/>
          <w:i/>
          <w:sz w:val="18"/>
          <w:szCs w:val="18"/>
        </w:rPr>
        <w:t> </w:t>
      </w:r>
      <w:r>
        <w:rPr>
          <w:rFonts w:ascii="Marianne" w:hAnsi="Marianne" w:cs="Marianne"/>
          <w:b w:val="0"/>
          <w:i/>
          <w:sz w:val="18"/>
          <w:szCs w:val="18"/>
        </w:rPr>
        <w:t>»</w:t>
      </w:r>
      <w:r>
        <w:rPr>
          <w:rFonts w:ascii="Marianne" w:hAnsi="Marianne" w:cs="Arial"/>
          <w:b w:val="0"/>
          <w:i/>
          <w:sz w:val="18"/>
          <w:szCs w:val="18"/>
        </w:rPr>
        <w:t xml:space="preserve"> recouvre aussi les march</w:t>
      </w:r>
      <w:r>
        <w:rPr>
          <w:rFonts w:ascii="Marianne" w:hAnsi="Marianne" w:cs="Marianne"/>
          <w:b w:val="0"/>
          <w:i/>
          <w:sz w:val="18"/>
          <w:szCs w:val="18"/>
        </w:rPr>
        <w:t>é</w:t>
      </w:r>
      <w:r>
        <w:rPr>
          <w:rFonts w:ascii="Marianne" w:hAnsi="Marianne" w:cs="Arial"/>
          <w:b w:val="0"/>
          <w:i/>
          <w:sz w:val="18"/>
          <w:szCs w:val="18"/>
        </w:rPr>
        <w:t>s de partenariat et les march</w:t>
      </w:r>
      <w:r>
        <w:rPr>
          <w:rFonts w:ascii="Marianne" w:hAnsi="Marianne" w:cs="Marianne"/>
          <w:b w:val="0"/>
          <w:i/>
          <w:sz w:val="18"/>
          <w:szCs w:val="18"/>
        </w:rPr>
        <w:t>é</w:t>
      </w:r>
      <w:r>
        <w:rPr>
          <w:rFonts w:ascii="Marianne" w:hAnsi="Marianne" w:cs="Arial"/>
          <w:b w:val="0"/>
          <w:i/>
          <w:sz w:val="18"/>
          <w:szCs w:val="18"/>
        </w:rPr>
        <w:t>s de défense ou de sécurité (MDS)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w:t>
      </w:r>
      <w:r>
        <w:rPr>
          <w:rFonts w:ascii="Marianne" w:hAnsi="Marianne" w:cs="Arial"/>
          <w:b w:val="0"/>
          <w:i/>
          <w:sz w:val="18"/>
          <w:szCs w:val="18"/>
        </w:rPr>
        <w:t>nt ou non soumis aux obligations relatives à la préparation et à la passation prévues par ce code. Dans tous ces cas, le présent formulaire type est utilisable.</w:t>
      </w:r>
    </w:p>
    <w:p w14:paraId="60533802" w14:textId="77777777" w:rsidR="00267EA2" w:rsidRDefault="00267EA2">
      <w:pPr>
        <w:rPr>
          <w:rFonts w:ascii="Marianne" w:hAnsi="Marianne" w:cs="Arial"/>
          <w:iCs/>
        </w:rPr>
      </w:pPr>
    </w:p>
    <w:p w14:paraId="165FE680" w14:textId="77777777" w:rsidR="00681A76" w:rsidRDefault="00681A76">
      <w:pPr>
        <w:rPr>
          <w:rFonts w:ascii="Marianne" w:hAnsi="Marianne" w:cs="Arial"/>
          <w:iCs/>
        </w:rPr>
      </w:pPr>
    </w:p>
    <w:tbl>
      <w:tblPr>
        <w:tblW w:w="0" w:type="auto"/>
        <w:shd w:val="clear" w:color="auto" w:fill="465F9D"/>
        <w:tblLayout w:type="fixed"/>
        <w:tblCellMar>
          <w:left w:w="71" w:type="dxa"/>
          <w:right w:w="71" w:type="dxa"/>
        </w:tblCellMar>
        <w:tblLook w:val="0000" w:firstRow="0" w:lastRow="0" w:firstColumn="0" w:lastColumn="0" w:noHBand="0" w:noVBand="0"/>
      </w:tblPr>
      <w:tblGrid>
        <w:gridCol w:w="9710"/>
      </w:tblGrid>
      <w:tr w:rsidR="00000000" w14:paraId="27223ED9" w14:textId="77777777">
        <w:tc>
          <w:tcPr>
            <w:tcW w:w="9710" w:type="dxa"/>
            <w:shd w:val="clear" w:color="auto" w:fill="465F9D"/>
          </w:tcPr>
          <w:p w14:paraId="41A30C78" w14:textId="77777777" w:rsidR="00681A76" w:rsidRDefault="00681A76">
            <w:pPr>
              <w:tabs>
                <w:tab w:val="left" w:pos="-142"/>
                <w:tab w:val="left" w:pos="4111"/>
              </w:tabs>
              <w:jc w:val="both"/>
              <w:rPr>
                <w:rFonts w:ascii="Marianne" w:hAnsi="Marianne" w:cs="Arial"/>
                <w:i/>
                <w:iCs/>
                <w:color w:val="FFFFFF"/>
                <w:sz w:val="18"/>
                <w:szCs w:val="18"/>
              </w:rPr>
            </w:pPr>
            <w:r>
              <w:rPr>
                <w:rFonts w:ascii="Marianne" w:hAnsi="Marianne" w:cs="Arial"/>
                <w:b/>
                <w:bCs/>
                <w:color w:val="FFFFFF"/>
                <w:sz w:val="22"/>
                <w:szCs w:val="22"/>
              </w:rPr>
              <w:t>A - Identification de l’acheteur</w:t>
            </w:r>
          </w:p>
        </w:tc>
      </w:tr>
    </w:tbl>
    <w:p w14:paraId="67D1C9D8" w14:textId="77777777" w:rsidR="00681A76" w:rsidRDefault="00681A76">
      <w:pPr>
        <w:pStyle w:val="Titre1"/>
        <w:numPr>
          <w:ilvl w:val="0"/>
          <w:numId w:val="0"/>
        </w:numPr>
        <w:spacing w:before="120"/>
        <w:jc w:val="both"/>
        <w:rPr>
          <w:rFonts w:ascii="Marianne" w:hAnsi="Marianne" w:cs="Arial"/>
          <w:sz w:val="18"/>
        </w:rPr>
      </w:pPr>
      <w:r>
        <w:rPr>
          <w:rFonts w:ascii="Marianne" w:hAnsi="Marianne" w:cs="Arial"/>
          <w:b w:val="0"/>
          <w:bCs w:val="0"/>
          <w:i/>
          <w:iCs/>
          <w:sz w:val="16"/>
          <w:szCs w:val="18"/>
        </w:rPr>
        <w:t>(Reprendre le contenu de la mention figurant dans l’avis d’appel à la concurrence ou l’invitation à confirmer l’intérêt</w:t>
      </w:r>
      <w:r>
        <w:rPr>
          <w:rFonts w:ascii="Calibri" w:hAnsi="Calibri" w:cs="Calibri"/>
          <w:b w:val="0"/>
          <w:bCs w:val="0"/>
          <w:i/>
          <w:iCs/>
          <w:sz w:val="16"/>
          <w:szCs w:val="18"/>
        </w:rPr>
        <w:t> </w:t>
      </w:r>
      <w:r>
        <w:rPr>
          <w:rFonts w:ascii="Marianne" w:hAnsi="Marianne" w:cs="Arial"/>
          <w:b w:val="0"/>
          <w:bCs w:val="0"/>
          <w:i/>
          <w:iCs/>
          <w:sz w:val="16"/>
          <w:szCs w:val="18"/>
        </w:rPr>
        <w:t>; en cas de publication d</w:t>
      </w:r>
      <w:r>
        <w:rPr>
          <w:rFonts w:ascii="Marianne" w:hAnsi="Marianne" w:cs="Marianne"/>
          <w:b w:val="0"/>
          <w:bCs w:val="0"/>
          <w:i/>
          <w:iCs/>
          <w:sz w:val="16"/>
          <w:szCs w:val="18"/>
        </w:rPr>
        <w:t>’</w:t>
      </w:r>
      <w:r>
        <w:rPr>
          <w:rFonts w:ascii="Marianne" w:hAnsi="Marianne" w:cs="Arial"/>
          <w:b w:val="0"/>
          <w:bCs w:val="0"/>
          <w:i/>
          <w:iCs/>
          <w:sz w:val="16"/>
          <w:szCs w:val="18"/>
        </w:rPr>
        <w:t>une annonce au Journal officiel de l</w:t>
      </w:r>
      <w:r>
        <w:rPr>
          <w:rFonts w:ascii="Marianne" w:hAnsi="Marianne" w:cs="Marianne"/>
          <w:b w:val="0"/>
          <w:bCs w:val="0"/>
          <w:i/>
          <w:iCs/>
          <w:sz w:val="16"/>
          <w:szCs w:val="18"/>
        </w:rPr>
        <w:t>’</w:t>
      </w:r>
      <w:r>
        <w:rPr>
          <w:rFonts w:ascii="Marianne" w:hAnsi="Marianne" w:cs="Arial"/>
          <w:b w:val="0"/>
          <w:bCs w:val="0"/>
          <w:i/>
          <w:iCs/>
          <w:sz w:val="16"/>
          <w:szCs w:val="18"/>
        </w:rPr>
        <w:t>Union europ</w:t>
      </w:r>
      <w:r>
        <w:rPr>
          <w:rFonts w:ascii="Marianne" w:hAnsi="Marianne" w:cs="Marianne"/>
          <w:b w:val="0"/>
          <w:bCs w:val="0"/>
          <w:i/>
          <w:iCs/>
          <w:sz w:val="16"/>
          <w:szCs w:val="18"/>
        </w:rPr>
        <w:t>é</w:t>
      </w:r>
      <w:r>
        <w:rPr>
          <w:rFonts w:ascii="Marianne" w:hAnsi="Marianne" w:cs="Arial"/>
          <w:b w:val="0"/>
          <w:bCs w:val="0"/>
          <w:i/>
          <w:iCs/>
          <w:sz w:val="16"/>
          <w:szCs w:val="18"/>
        </w:rPr>
        <w:t>enne ou au Bulletin officiel des annonces de march</w:t>
      </w:r>
      <w:r>
        <w:rPr>
          <w:rFonts w:ascii="Marianne" w:hAnsi="Marianne" w:cs="Marianne"/>
          <w:b w:val="0"/>
          <w:bCs w:val="0"/>
          <w:i/>
          <w:iCs/>
          <w:sz w:val="16"/>
          <w:szCs w:val="18"/>
        </w:rPr>
        <w:t>é</w:t>
      </w:r>
      <w:r>
        <w:rPr>
          <w:rFonts w:ascii="Marianne" w:hAnsi="Marianne" w:cs="Arial"/>
          <w:b w:val="0"/>
          <w:bCs w:val="0"/>
          <w:i/>
          <w:iCs/>
          <w:sz w:val="16"/>
          <w:szCs w:val="18"/>
        </w:rPr>
        <w:t>s publics, la simple indication de la r</w:t>
      </w:r>
      <w:r>
        <w:rPr>
          <w:rFonts w:ascii="Marianne" w:hAnsi="Marianne" w:cs="Marianne"/>
          <w:b w:val="0"/>
          <w:bCs w:val="0"/>
          <w:i/>
          <w:iCs/>
          <w:sz w:val="16"/>
          <w:szCs w:val="18"/>
        </w:rPr>
        <w:t>é</w:t>
      </w:r>
      <w:r>
        <w:rPr>
          <w:rFonts w:ascii="Marianne" w:hAnsi="Marianne" w:cs="Arial"/>
          <w:b w:val="0"/>
          <w:bCs w:val="0"/>
          <w:i/>
          <w:iCs/>
          <w:sz w:val="16"/>
          <w:szCs w:val="18"/>
        </w:rPr>
        <w:t>f</w:t>
      </w:r>
      <w:r>
        <w:rPr>
          <w:rFonts w:ascii="Marianne" w:hAnsi="Marianne" w:cs="Marianne"/>
          <w:b w:val="0"/>
          <w:bCs w:val="0"/>
          <w:i/>
          <w:iCs/>
          <w:sz w:val="16"/>
          <w:szCs w:val="18"/>
        </w:rPr>
        <w:t>é</w:t>
      </w:r>
      <w:r>
        <w:rPr>
          <w:rFonts w:ascii="Marianne" w:hAnsi="Marianne" w:cs="Arial"/>
          <w:b w:val="0"/>
          <w:bCs w:val="0"/>
          <w:i/>
          <w:iCs/>
          <w:sz w:val="16"/>
          <w:szCs w:val="18"/>
        </w:rPr>
        <w:t xml:space="preserve">rence à cet </w:t>
      </w:r>
      <w:proofErr w:type="gramStart"/>
      <w:r>
        <w:rPr>
          <w:rFonts w:ascii="Marianne" w:hAnsi="Marianne" w:cs="Arial"/>
          <w:b w:val="0"/>
          <w:bCs w:val="0"/>
          <w:i/>
          <w:iCs/>
          <w:sz w:val="16"/>
          <w:szCs w:val="18"/>
        </w:rPr>
        <w:t>avis</w:t>
      </w:r>
      <w:proofErr w:type="gramEnd"/>
      <w:r>
        <w:rPr>
          <w:rFonts w:ascii="Marianne" w:hAnsi="Marianne" w:cs="Arial"/>
          <w:b w:val="0"/>
          <w:bCs w:val="0"/>
          <w:i/>
          <w:iCs/>
          <w:sz w:val="16"/>
          <w:szCs w:val="18"/>
        </w:rPr>
        <w:t xml:space="preserve"> est suffisante)</w:t>
      </w:r>
    </w:p>
    <w:p w14:paraId="76395A74" w14:textId="77777777" w:rsidR="00681A76" w:rsidRDefault="00681A76">
      <w:pPr>
        <w:rPr>
          <w:rFonts w:ascii="Marianne" w:hAnsi="Marianne" w:cs="Arial"/>
          <w:b/>
          <w:bCs/>
        </w:rPr>
      </w:pPr>
    </w:p>
    <w:p w14:paraId="7EA8B6FA" w14:textId="77777777" w:rsidR="00267EA2" w:rsidRPr="007A4B17" w:rsidRDefault="00267EA2" w:rsidP="00267EA2">
      <w:pPr>
        <w:pStyle w:val="En-tte"/>
        <w:numPr>
          <w:ilvl w:val="0"/>
          <w:numId w:val="1"/>
        </w:numPr>
        <w:tabs>
          <w:tab w:val="clear" w:pos="4536"/>
          <w:tab w:val="clear" w:pos="9072"/>
          <w:tab w:val="left" w:pos="851"/>
        </w:tabs>
        <w:ind w:left="432" w:hanging="432"/>
        <w:jc w:val="both"/>
        <w:rPr>
          <w:rFonts w:ascii="Arial" w:hAnsi="Arial" w:cs="Arial"/>
          <w:b/>
        </w:rPr>
      </w:pPr>
      <w:bookmarkStart w:id="0" w:name="_Hlk178344087"/>
      <w:bookmarkStart w:id="1" w:name="_Hlk178344303"/>
      <w:r w:rsidRPr="007A4B17">
        <w:rPr>
          <w:rFonts w:ascii="Arial" w:hAnsi="Arial" w:cs="Arial"/>
          <w:b/>
        </w:rPr>
        <w:t>Centre National de la Recherche Scientifique (CNRS) – délégation Côte d’Azur (DR20)</w:t>
      </w:r>
    </w:p>
    <w:p w14:paraId="2980A2A9" w14:textId="77777777" w:rsidR="00267EA2" w:rsidRPr="007A4B17" w:rsidRDefault="00267EA2" w:rsidP="00267EA2">
      <w:pPr>
        <w:pStyle w:val="En-tte"/>
        <w:numPr>
          <w:ilvl w:val="0"/>
          <w:numId w:val="1"/>
        </w:numPr>
        <w:tabs>
          <w:tab w:val="left" w:pos="851"/>
        </w:tabs>
        <w:ind w:left="432" w:hanging="432"/>
        <w:jc w:val="both"/>
        <w:rPr>
          <w:rFonts w:ascii="Arial" w:hAnsi="Arial" w:cs="Arial"/>
          <w:b/>
        </w:rPr>
      </w:pPr>
      <w:r w:rsidRPr="007A4B17">
        <w:rPr>
          <w:rFonts w:ascii="Arial" w:hAnsi="Arial" w:cs="Arial"/>
          <w:b/>
        </w:rPr>
        <w:t>Les Lucioles 1 – Campus Azur</w:t>
      </w:r>
    </w:p>
    <w:p w14:paraId="46ED0164" w14:textId="77777777" w:rsidR="00267EA2" w:rsidRPr="007A4B17" w:rsidRDefault="00267EA2" w:rsidP="00267EA2">
      <w:pPr>
        <w:pStyle w:val="En-tte"/>
        <w:numPr>
          <w:ilvl w:val="0"/>
          <w:numId w:val="1"/>
        </w:numPr>
        <w:tabs>
          <w:tab w:val="left" w:pos="851"/>
        </w:tabs>
        <w:ind w:left="432" w:hanging="432"/>
        <w:jc w:val="both"/>
        <w:rPr>
          <w:rFonts w:ascii="Arial" w:hAnsi="Arial" w:cs="Arial"/>
          <w:b/>
        </w:rPr>
      </w:pPr>
      <w:r w:rsidRPr="007A4B17">
        <w:rPr>
          <w:rFonts w:ascii="Arial" w:hAnsi="Arial" w:cs="Arial"/>
          <w:b/>
        </w:rPr>
        <w:t>250 rue Albert Einstein – Bât. 3 – CS 10 269</w:t>
      </w:r>
    </w:p>
    <w:p w14:paraId="0D5B248F" w14:textId="77777777" w:rsidR="00267EA2" w:rsidRPr="007A4B17" w:rsidRDefault="00267EA2" w:rsidP="00267EA2">
      <w:pPr>
        <w:pStyle w:val="En-tte"/>
        <w:numPr>
          <w:ilvl w:val="0"/>
          <w:numId w:val="1"/>
        </w:numPr>
        <w:tabs>
          <w:tab w:val="left" w:pos="851"/>
        </w:tabs>
        <w:ind w:left="432" w:hanging="432"/>
        <w:jc w:val="both"/>
        <w:rPr>
          <w:rFonts w:ascii="Arial" w:hAnsi="Arial" w:cs="Arial"/>
          <w:b/>
        </w:rPr>
      </w:pPr>
      <w:r w:rsidRPr="007A4B17">
        <w:rPr>
          <w:rFonts w:ascii="Arial" w:hAnsi="Arial" w:cs="Arial"/>
          <w:b/>
        </w:rPr>
        <w:t>06 905 SOPHIA ANTIPOLIS CEDEX</w:t>
      </w:r>
    </w:p>
    <w:p w14:paraId="7C964382" w14:textId="77777777" w:rsidR="00267EA2" w:rsidRPr="007A4B17" w:rsidRDefault="00267EA2" w:rsidP="00267EA2">
      <w:pPr>
        <w:pStyle w:val="En-tte"/>
        <w:numPr>
          <w:ilvl w:val="0"/>
          <w:numId w:val="1"/>
        </w:numPr>
        <w:tabs>
          <w:tab w:val="left" w:pos="851"/>
        </w:tabs>
        <w:ind w:left="432" w:hanging="432"/>
        <w:jc w:val="both"/>
        <w:rPr>
          <w:rFonts w:ascii="Arial" w:hAnsi="Arial" w:cs="Arial"/>
          <w:b/>
        </w:rPr>
      </w:pPr>
    </w:p>
    <w:p w14:paraId="2BA8CFF5" w14:textId="77777777" w:rsidR="00267EA2" w:rsidRPr="007A4B17" w:rsidRDefault="00267EA2" w:rsidP="00267EA2">
      <w:pPr>
        <w:pStyle w:val="En-tte"/>
        <w:numPr>
          <w:ilvl w:val="0"/>
          <w:numId w:val="1"/>
        </w:numPr>
        <w:tabs>
          <w:tab w:val="left" w:pos="851"/>
        </w:tabs>
        <w:ind w:left="432" w:hanging="432"/>
        <w:jc w:val="both"/>
        <w:rPr>
          <w:rFonts w:ascii="Arial" w:hAnsi="Arial" w:cs="Arial"/>
          <w:b/>
        </w:rPr>
      </w:pPr>
      <w:r w:rsidRPr="007A4B17">
        <w:rPr>
          <w:rFonts w:ascii="Arial" w:hAnsi="Arial" w:cs="Arial"/>
          <w:b/>
        </w:rPr>
        <w:t>Téléphone : +33 4 93 95 42 22</w:t>
      </w:r>
    </w:p>
    <w:p w14:paraId="063EBC0E" w14:textId="77777777" w:rsidR="00267EA2" w:rsidRPr="007A4B17" w:rsidRDefault="00267EA2" w:rsidP="00267EA2">
      <w:pPr>
        <w:pStyle w:val="En-tte"/>
        <w:numPr>
          <w:ilvl w:val="0"/>
          <w:numId w:val="1"/>
        </w:numPr>
        <w:tabs>
          <w:tab w:val="clear" w:pos="4536"/>
          <w:tab w:val="clear" w:pos="9072"/>
          <w:tab w:val="left" w:pos="851"/>
        </w:tabs>
        <w:ind w:left="432" w:hanging="432"/>
        <w:jc w:val="both"/>
        <w:rPr>
          <w:rFonts w:ascii="Arial" w:hAnsi="Arial" w:cs="Arial"/>
          <w:b/>
        </w:rPr>
      </w:pPr>
      <w:r w:rsidRPr="007A4B17">
        <w:rPr>
          <w:rFonts w:ascii="Arial" w:hAnsi="Arial" w:cs="Arial"/>
          <w:b/>
        </w:rPr>
        <w:t xml:space="preserve">Courriel : </w:t>
      </w:r>
      <w:hyperlink r:id="rId20" w:history="1">
        <w:r w:rsidRPr="007A4B17">
          <w:rPr>
            <w:rStyle w:val="Lienhypertexte"/>
            <w:rFonts w:ascii="Arial" w:hAnsi="Arial" w:cs="Arial"/>
          </w:rPr>
          <w:t>DR20.liste.MARCHES@cnrs.fr</w:t>
        </w:r>
      </w:hyperlink>
      <w:bookmarkEnd w:id="0"/>
    </w:p>
    <w:bookmarkEnd w:id="1"/>
    <w:p w14:paraId="3E0B1D87" w14:textId="77777777" w:rsidR="00267EA2" w:rsidRDefault="00267EA2">
      <w:pPr>
        <w:jc w:val="both"/>
        <w:rPr>
          <w:rFonts w:ascii="Marianne" w:hAnsi="Marianne" w:cs="Arial"/>
          <w:bCs/>
        </w:rPr>
      </w:pPr>
    </w:p>
    <w:p w14:paraId="291E5D4E" w14:textId="77777777" w:rsidR="00681A76" w:rsidRDefault="00681A76">
      <w:pPr>
        <w:jc w:val="both"/>
        <w:rPr>
          <w:rFonts w:ascii="Marianne" w:hAnsi="Marianne" w:cs="Arial"/>
          <w:bCs/>
        </w:rPr>
      </w:pPr>
    </w:p>
    <w:p w14:paraId="2B0E58A5" w14:textId="77777777" w:rsidR="00681A76" w:rsidRDefault="00681A76">
      <w:pPr>
        <w:jc w:val="both"/>
        <w:rPr>
          <w:rFonts w:ascii="Marianne" w:hAnsi="Marianne" w:cs="Arial"/>
          <w:bCs/>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612A8E1B" w14:textId="77777777">
        <w:tc>
          <w:tcPr>
            <w:tcW w:w="9852" w:type="dxa"/>
            <w:shd w:val="clear" w:color="auto" w:fill="465F9D"/>
          </w:tcPr>
          <w:p w14:paraId="7579EA9D" w14:textId="77777777" w:rsidR="00681A76" w:rsidRDefault="00681A76">
            <w:pPr>
              <w:tabs>
                <w:tab w:val="left" w:pos="-142"/>
                <w:tab w:val="left" w:pos="4111"/>
              </w:tabs>
              <w:jc w:val="both"/>
              <w:rPr>
                <w:rFonts w:ascii="Marianne" w:hAnsi="Marianne" w:cs="Arial"/>
                <w:i/>
                <w:color w:val="FFFFFF"/>
                <w:sz w:val="18"/>
                <w:szCs w:val="18"/>
              </w:rPr>
            </w:pPr>
            <w:r>
              <w:rPr>
                <w:rFonts w:ascii="Marianne" w:hAnsi="Marianne" w:cs="Arial"/>
                <w:b/>
                <w:bCs/>
                <w:color w:val="FFFFFF"/>
                <w:sz w:val="22"/>
                <w:szCs w:val="22"/>
              </w:rPr>
              <w:t>B - Objet de la consultation</w:t>
            </w:r>
          </w:p>
        </w:tc>
      </w:tr>
    </w:tbl>
    <w:p w14:paraId="389A926D" w14:textId="77777777" w:rsidR="00681A76" w:rsidRDefault="00681A76">
      <w:pPr>
        <w:pStyle w:val="fcase1ertab"/>
        <w:tabs>
          <w:tab w:val="clear" w:pos="426"/>
          <w:tab w:val="left" w:pos="0"/>
        </w:tabs>
        <w:spacing w:before="120"/>
        <w:ind w:left="0" w:firstLine="0"/>
        <w:rPr>
          <w:rFonts w:ascii="Marianne" w:hAnsi="Marianne" w:cs="Arial"/>
          <w:i/>
          <w:sz w:val="16"/>
          <w:szCs w:val="16"/>
        </w:rPr>
      </w:pPr>
      <w:r>
        <w:rPr>
          <w:rFonts w:ascii="Marianne" w:hAnsi="Marianne" w:cs="Arial"/>
          <w:i/>
          <w:sz w:val="16"/>
          <w:szCs w:val="16"/>
        </w:rPr>
        <w:t>(</w:t>
      </w:r>
      <w:r>
        <w:rPr>
          <w:rFonts w:ascii="Marianne" w:hAnsi="Marianne" w:cs="Arial"/>
          <w:bCs/>
          <w:i/>
          <w:iCs/>
          <w:sz w:val="16"/>
          <w:szCs w:val="16"/>
        </w:rPr>
        <w:t>Reprendre le contenu de la mention figurant dans l’avis d’appel à la concurrence ou l’invitation à confirmer l’intérêt</w:t>
      </w:r>
      <w:r>
        <w:rPr>
          <w:rFonts w:ascii="Calibri" w:hAnsi="Calibri" w:cs="Calibri"/>
          <w:bCs/>
          <w:i/>
          <w:iCs/>
          <w:sz w:val="16"/>
          <w:szCs w:val="16"/>
        </w:rPr>
        <w:t> </w:t>
      </w:r>
      <w:r>
        <w:rPr>
          <w:rFonts w:ascii="Marianne" w:hAnsi="Marianne" w:cs="Arial"/>
          <w:bCs/>
          <w:i/>
          <w:iCs/>
          <w:sz w:val="16"/>
          <w:szCs w:val="16"/>
        </w:rPr>
        <w:t>; en cas de publication d</w:t>
      </w:r>
      <w:r>
        <w:rPr>
          <w:rFonts w:ascii="Marianne" w:hAnsi="Marianne" w:cs="Marianne"/>
          <w:bCs/>
          <w:i/>
          <w:iCs/>
          <w:sz w:val="16"/>
          <w:szCs w:val="16"/>
        </w:rPr>
        <w:t>’</w:t>
      </w:r>
      <w:r>
        <w:rPr>
          <w:rFonts w:ascii="Marianne" w:hAnsi="Marianne" w:cs="Arial"/>
          <w:bCs/>
          <w:i/>
          <w:iCs/>
          <w:sz w:val="16"/>
          <w:szCs w:val="16"/>
        </w:rPr>
        <w:t>une annonce au Journal officiel de l</w:t>
      </w:r>
      <w:r>
        <w:rPr>
          <w:rFonts w:ascii="Marianne" w:hAnsi="Marianne" w:cs="Marianne"/>
          <w:bCs/>
          <w:i/>
          <w:iCs/>
          <w:sz w:val="16"/>
          <w:szCs w:val="16"/>
        </w:rPr>
        <w:t>’</w:t>
      </w:r>
      <w:r>
        <w:rPr>
          <w:rFonts w:ascii="Marianne" w:hAnsi="Marianne" w:cs="Arial"/>
          <w:bCs/>
          <w:i/>
          <w:iCs/>
          <w:sz w:val="16"/>
          <w:szCs w:val="16"/>
        </w:rPr>
        <w:t>Union européenne ou au Bulletin officiel des annonces de marchés publics, la simple indication de la référence à cet avis est suffisante</w:t>
      </w:r>
      <w:r>
        <w:rPr>
          <w:rFonts w:ascii="Calibri" w:hAnsi="Calibri" w:cs="Calibri"/>
          <w:bCs/>
          <w:i/>
          <w:iCs/>
          <w:sz w:val="16"/>
          <w:szCs w:val="16"/>
        </w:rPr>
        <w:t> </w:t>
      </w:r>
      <w:r>
        <w:rPr>
          <w:rFonts w:ascii="Marianne" w:hAnsi="Marianne" w:cs="Arial"/>
          <w:bCs/>
          <w:i/>
          <w:iCs/>
          <w:sz w:val="16"/>
          <w:szCs w:val="16"/>
        </w:rPr>
        <w:t>; dans tous les cas, l’indication du numéro de référence attribué au dossier par l’acheteur est également une information suffisante</w:t>
      </w:r>
      <w:r>
        <w:rPr>
          <w:rFonts w:ascii="Calibri" w:hAnsi="Calibri" w:cs="Calibri"/>
          <w:bCs/>
          <w:i/>
          <w:iCs/>
          <w:sz w:val="16"/>
          <w:szCs w:val="16"/>
        </w:rPr>
        <w:t> </w:t>
      </w:r>
      <w:r>
        <w:rPr>
          <w:rFonts w:ascii="Marianne" w:hAnsi="Marianne" w:cs="Arial"/>
          <w:bCs/>
          <w:i/>
          <w:iCs/>
          <w:sz w:val="16"/>
          <w:szCs w:val="16"/>
        </w:rPr>
        <w:t xml:space="preserve">; </w:t>
      </w:r>
      <w:r>
        <w:rPr>
          <w:rFonts w:ascii="Marianne" w:hAnsi="Marianne" w:cs="Arial"/>
          <w:b/>
          <w:bCs/>
          <w:i/>
          <w:iCs/>
          <w:sz w:val="16"/>
          <w:szCs w:val="16"/>
        </w:rPr>
        <w:t>toutefois</w:t>
      </w:r>
      <w:r>
        <w:rPr>
          <w:rFonts w:ascii="Marianne" w:hAnsi="Marianne" w:cs="Arial"/>
          <w:bCs/>
          <w:i/>
          <w:iCs/>
          <w:sz w:val="16"/>
          <w:szCs w:val="16"/>
        </w:rPr>
        <w:t>, en cas d’allotissement, identifier également le</w:t>
      </w:r>
      <w:r>
        <w:rPr>
          <w:rFonts w:ascii="Marianne" w:hAnsi="Marianne" w:cs="Arial"/>
          <w:bCs/>
          <w:i/>
          <w:iCs/>
          <w:sz w:val="16"/>
          <w:szCs w:val="16"/>
        </w:rPr>
        <w:t xml:space="preserve"> ou les lots concernés par cette candidature</w:t>
      </w:r>
      <w:r>
        <w:rPr>
          <w:rFonts w:ascii="Marianne" w:hAnsi="Marianne" w:cs="Arial"/>
          <w:i/>
          <w:sz w:val="16"/>
          <w:szCs w:val="16"/>
        </w:rPr>
        <w:t>)</w:t>
      </w:r>
    </w:p>
    <w:p w14:paraId="088E4B3B" w14:textId="77777777" w:rsidR="00267EA2" w:rsidRDefault="00267EA2" w:rsidP="00267EA2">
      <w:pPr>
        <w:tabs>
          <w:tab w:val="left" w:pos="426"/>
          <w:tab w:val="left" w:pos="851"/>
        </w:tabs>
        <w:jc w:val="both"/>
        <w:rPr>
          <w:rFonts w:ascii="Arial" w:hAnsi="Arial" w:cs="Arial"/>
          <w:b/>
          <w:bCs/>
        </w:rPr>
      </w:pPr>
    </w:p>
    <w:p w14:paraId="1CF039AA" w14:textId="4B789231" w:rsidR="00681A76" w:rsidRDefault="00267EA2" w:rsidP="00267EA2">
      <w:pPr>
        <w:tabs>
          <w:tab w:val="left" w:pos="426"/>
          <w:tab w:val="left" w:pos="851"/>
        </w:tabs>
        <w:jc w:val="both"/>
        <w:rPr>
          <w:rFonts w:ascii="Marianne" w:hAnsi="Marianne" w:cs="Arial"/>
          <w:i/>
          <w:sz w:val="16"/>
          <w:szCs w:val="16"/>
        </w:rPr>
      </w:pPr>
      <w:r w:rsidRPr="00782BA2">
        <w:rPr>
          <w:rFonts w:ascii="Arial" w:hAnsi="Arial" w:cs="Arial"/>
          <w:b/>
          <w:bCs/>
        </w:rPr>
        <w:t>Acquisition d’une horloge atomique de type Maser à hydrogène actif</w:t>
      </w:r>
    </w:p>
    <w:p w14:paraId="65422A69" w14:textId="77777777" w:rsidR="00681A76" w:rsidRDefault="00681A76">
      <w:pPr>
        <w:pStyle w:val="fcase1ertab"/>
        <w:tabs>
          <w:tab w:val="clear" w:pos="426"/>
          <w:tab w:val="left" w:pos="0"/>
        </w:tabs>
        <w:spacing w:before="120"/>
        <w:ind w:left="0" w:firstLine="0"/>
        <w:rPr>
          <w:rFonts w:ascii="Marianne" w:hAnsi="Marianne" w:cs="Arial"/>
          <w:bCs/>
          <w:sz w:val="16"/>
          <w:szCs w:val="16"/>
        </w:rPr>
      </w:pPr>
    </w:p>
    <w:p w14:paraId="18658EC3" w14:textId="77777777" w:rsidR="00681A76" w:rsidRDefault="00681A76">
      <w:pPr>
        <w:pStyle w:val="fcase1ertab"/>
        <w:tabs>
          <w:tab w:val="clear" w:pos="426"/>
          <w:tab w:val="left" w:pos="0"/>
        </w:tabs>
        <w:spacing w:before="120"/>
        <w:ind w:left="0" w:firstLine="0"/>
        <w:rPr>
          <w:rFonts w:ascii="Marianne" w:hAnsi="Marianne" w:cs="Arial"/>
          <w:bCs/>
          <w:sz w:val="16"/>
          <w:szCs w:val="16"/>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648D7A5C" w14:textId="77777777">
        <w:tc>
          <w:tcPr>
            <w:tcW w:w="9852" w:type="dxa"/>
            <w:shd w:val="clear" w:color="auto" w:fill="465F9D"/>
          </w:tcPr>
          <w:p w14:paraId="3661E4A6" w14:textId="77777777" w:rsidR="00681A76" w:rsidRDefault="00681A76">
            <w:pPr>
              <w:tabs>
                <w:tab w:val="left" w:pos="-142"/>
                <w:tab w:val="left" w:pos="4111"/>
              </w:tabs>
              <w:jc w:val="both"/>
              <w:rPr>
                <w:rFonts w:ascii="Marianne" w:hAnsi="Marianne"/>
                <w:color w:val="FFFFFF"/>
              </w:rPr>
            </w:pPr>
            <w:r>
              <w:rPr>
                <w:rFonts w:ascii="Marianne" w:hAnsi="Marianne" w:cs="Arial"/>
                <w:b/>
                <w:bCs/>
                <w:color w:val="FFFFFF"/>
                <w:sz w:val="22"/>
                <w:szCs w:val="22"/>
              </w:rPr>
              <w:t>C - Identification du candidat individuel ou du membre du groupement</w:t>
            </w:r>
          </w:p>
        </w:tc>
      </w:tr>
    </w:tbl>
    <w:p w14:paraId="229C1542" w14:textId="77777777" w:rsidR="00681A76" w:rsidRDefault="00681A76">
      <w:pPr>
        <w:pStyle w:val="Titre9"/>
        <w:numPr>
          <w:ilvl w:val="0"/>
          <w:numId w:val="0"/>
        </w:numPr>
        <w:rPr>
          <w:rFonts w:ascii="Marianne" w:hAnsi="Marianne"/>
          <w:i w:val="0"/>
          <w:sz w:val="20"/>
        </w:rPr>
      </w:pPr>
    </w:p>
    <w:p w14:paraId="58E845CA" w14:textId="77777777" w:rsidR="00681A76" w:rsidRDefault="00681A76">
      <w:pPr>
        <w:pStyle w:val="Titre9"/>
        <w:numPr>
          <w:ilvl w:val="0"/>
          <w:numId w:val="0"/>
        </w:numPr>
        <w:rPr>
          <w:rFonts w:ascii="Marianne" w:hAnsi="Marianne"/>
          <w:i w:val="0"/>
          <w:iCs w:val="0"/>
          <w:sz w:val="20"/>
          <w:szCs w:val="20"/>
        </w:rPr>
      </w:pPr>
      <w:r>
        <w:rPr>
          <w:rFonts w:ascii="Marianne" w:hAnsi="Marianne"/>
          <w:b/>
          <w:bCs/>
          <w:i w:val="0"/>
          <w:iCs w:val="0"/>
          <w:sz w:val="22"/>
          <w:szCs w:val="22"/>
        </w:rPr>
        <w:t>C1 - Cas général</w:t>
      </w:r>
    </w:p>
    <w:p w14:paraId="61CA34CA" w14:textId="77777777" w:rsidR="00681A76" w:rsidRDefault="00681A76">
      <w:pPr>
        <w:pStyle w:val="Titre9"/>
        <w:tabs>
          <w:tab w:val="num" w:pos="0"/>
        </w:tabs>
        <w:ind w:left="0"/>
        <w:jc w:val="both"/>
        <w:rPr>
          <w:rFonts w:ascii="Marianne" w:hAnsi="Marianne"/>
          <w:i w:val="0"/>
          <w:iCs w:val="0"/>
          <w:sz w:val="20"/>
          <w:szCs w:val="20"/>
        </w:rPr>
      </w:pPr>
    </w:p>
    <w:p w14:paraId="2558247E" w14:textId="77777777" w:rsidR="00681A76" w:rsidRDefault="00681A76">
      <w:pPr>
        <w:pStyle w:val="Titre9"/>
        <w:tabs>
          <w:tab w:val="num" w:pos="0"/>
        </w:tabs>
        <w:ind w:left="0"/>
        <w:jc w:val="both"/>
        <w:rPr>
          <w:rFonts w:ascii="Marianne" w:hAnsi="Marianne"/>
          <w:b/>
          <w:bCs/>
        </w:rPr>
      </w:pPr>
      <w:r>
        <w:rPr>
          <w:rFonts w:ascii="Wingdings" w:hAnsi="Wingdings"/>
          <w:i w:val="0"/>
          <w:color w:val="66CCFF"/>
          <w:spacing w:val="-10"/>
          <w:position w:val="-1"/>
          <w:sz w:val="22"/>
        </w:rPr>
        <w:t xml:space="preserve"> </w:t>
      </w:r>
      <w:r>
        <w:rPr>
          <w:rFonts w:ascii="Marianne" w:hAnsi="Marianne"/>
          <w:i w:val="0"/>
          <w:sz w:val="20"/>
          <w:szCs w:val="20"/>
        </w:rPr>
        <w:t xml:space="preserve">Nom commercial et dénomination sociale de l’unité ou de l’établissement qui exécutera la prestation, </w:t>
      </w:r>
      <w:proofErr w:type="gramStart"/>
      <w:r>
        <w:rPr>
          <w:rFonts w:ascii="Marianne" w:hAnsi="Marianne"/>
          <w:i w:val="0"/>
          <w:sz w:val="20"/>
          <w:szCs w:val="20"/>
        </w:rPr>
        <w:t>adresses postale</w:t>
      </w:r>
      <w:proofErr w:type="gramEnd"/>
      <w:r>
        <w:rPr>
          <w:rFonts w:ascii="Marianne" w:hAnsi="Marianne"/>
          <w:i w:val="0"/>
          <w:sz w:val="20"/>
          <w:szCs w:val="20"/>
        </w:rPr>
        <w:t xml:space="preserve"> et du siège social (si elle est différente de l’adresse postale), adresse électronique, numéros de téléphone et de télécopie, numéro SIR</w:t>
      </w:r>
      <w:r>
        <w:rPr>
          <w:rFonts w:ascii="Marianne" w:hAnsi="Marianne"/>
          <w:i w:val="0"/>
          <w:sz w:val="20"/>
          <w:szCs w:val="20"/>
        </w:rPr>
        <w:t>ET, à défaut, un numéro d’identification européen ou international ou propre au pays d’origine du candidat</w:t>
      </w:r>
      <w:r>
        <w:rPr>
          <w:rFonts w:ascii="Marianne" w:hAnsi="Marianne"/>
          <w:sz w:val="20"/>
          <w:szCs w:val="20"/>
        </w:rPr>
        <w:t xml:space="preserve"> </w:t>
      </w:r>
      <w:r>
        <w:rPr>
          <w:rFonts w:ascii="Marianne" w:hAnsi="Marianne"/>
          <w:i w:val="0"/>
          <w:sz w:val="20"/>
          <w:szCs w:val="20"/>
        </w:rPr>
        <w:t xml:space="preserve">issu d’un répertoire figurant dans la liste des </w:t>
      </w:r>
      <w:r>
        <w:rPr>
          <w:rFonts w:ascii="Marianne" w:hAnsi="Marianne" w:cs="Times New Roman"/>
          <w:i w:val="0"/>
          <w:sz w:val="20"/>
          <w:szCs w:val="20"/>
        </w:rPr>
        <w:t>ICD</w:t>
      </w:r>
      <w:r>
        <w:rPr>
          <w:rFonts w:ascii="Marianne" w:hAnsi="Marianne"/>
          <w:i w:val="0"/>
          <w:sz w:val="20"/>
          <w:szCs w:val="20"/>
        </w:rPr>
        <w:t xml:space="preserve"> :</w:t>
      </w:r>
    </w:p>
    <w:p w14:paraId="417CB9F5" w14:textId="77777777" w:rsidR="00681A76" w:rsidRDefault="00681A76">
      <w:pPr>
        <w:jc w:val="both"/>
        <w:rPr>
          <w:rFonts w:ascii="Marianne" w:hAnsi="Marianne" w:cs="Arial"/>
          <w:b/>
          <w:bCs/>
        </w:rPr>
      </w:pPr>
    </w:p>
    <w:p w14:paraId="68F6D114" w14:textId="77777777" w:rsidR="00681A76" w:rsidRDefault="00681A76">
      <w:pPr>
        <w:pStyle w:val="Titre9"/>
        <w:numPr>
          <w:ilvl w:val="0"/>
          <w:numId w:val="12"/>
        </w:numPr>
        <w:jc w:val="both"/>
        <w:rPr>
          <w:rFonts w:ascii="Marianne" w:hAnsi="Marianne"/>
          <w:sz w:val="20"/>
          <w:szCs w:val="20"/>
        </w:rPr>
      </w:pPr>
      <w:r>
        <w:rPr>
          <w:rFonts w:ascii="Marianne" w:hAnsi="Marianne"/>
          <w:sz w:val="20"/>
          <w:szCs w:val="20"/>
        </w:rPr>
        <w:t>Nom commercial et dénomination sociale de l’unité ou de l’établissement qui exécutera la prestation</w:t>
      </w:r>
      <w:r>
        <w:rPr>
          <w:rFonts w:ascii="Calibri" w:hAnsi="Calibri" w:cs="Calibri"/>
          <w:sz w:val="20"/>
          <w:szCs w:val="20"/>
        </w:rPr>
        <w:t> </w:t>
      </w:r>
      <w:r>
        <w:rPr>
          <w:rFonts w:ascii="Marianne" w:hAnsi="Marianne"/>
          <w:sz w:val="20"/>
          <w:szCs w:val="20"/>
        </w:rPr>
        <w:t>:</w:t>
      </w:r>
    </w:p>
    <w:p w14:paraId="5FBFEDBD" w14:textId="77777777" w:rsidR="00681A76" w:rsidRDefault="00681A76">
      <w:pPr>
        <w:rPr>
          <w:rFonts w:ascii="Marianne" w:hAnsi="Marianne"/>
        </w:rPr>
      </w:pPr>
    </w:p>
    <w:p w14:paraId="61106711" w14:textId="77777777" w:rsidR="00681A76" w:rsidRDefault="00681A76">
      <w:pPr>
        <w:rPr>
          <w:rFonts w:ascii="Marianne" w:hAnsi="Marianne"/>
        </w:rPr>
      </w:pPr>
    </w:p>
    <w:p w14:paraId="4D4ED73C" w14:textId="77777777" w:rsidR="00681A76" w:rsidRDefault="00681A76">
      <w:pPr>
        <w:pStyle w:val="Titre9"/>
        <w:numPr>
          <w:ilvl w:val="0"/>
          <w:numId w:val="12"/>
        </w:numPr>
        <w:jc w:val="both"/>
        <w:rPr>
          <w:rFonts w:ascii="Marianne" w:hAnsi="Marianne"/>
          <w:sz w:val="20"/>
          <w:szCs w:val="20"/>
        </w:rPr>
      </w:pPr>
      <w:proofErr w:type="gramStart"/>
      <w:r>
        <w:rPr>
          <w:rFonts w:ascii="Marianne" w:hAnsi="Marianne"/>
          <w:sz w:val="20"/>
          <w:szCs w:val="20"/>
        </w:rPr>
        <w:t>Adresses postale</w:t>
      </w:r>
      <w:proofErr w:type="gramEnd"/>
      <w:r>
        <w:rPr>
          <w:rFonts w:ascii="Marianne" w:hAnsi="Marianne"/>
          <w:sz w:val="20"/>
          <w:szCs w:val="20"/>
        </w:rPr>
        <w:t xml:space="preserve"> et du siège social (si elle est différente de l’adresse postale)</w:t>
      </w:r>
      <w:r>
        <w:rPr>
          <w:rFonts w:ascii="Calibri" w:hAnsi="Calibri" w:cs="Calibri"/>
          <w:sz w:val="20"/>
          <w:szCs w:val="20"/>
        </w:rPr>
        <w:t> </w:t>
      </w:r>
      <w:r>
        <w:rPr>
          <w:rFonts w:ascii="Marianne" w:hAnsi="Marianne"/>
          <w:sz w:val="20"/>
          <w:szCs w:val="20"/>
        </w:rPr>
        <w:t>:</w:t>
      </w:r>
    </w:p>
    <w:p w14:paraId="64A3ED64" w14:textId="77777777" w:rsidR="00681A76" w:rsidRDefault="00681A76">
      <w:pPr>
        <w:rPr>
          <w:rFonts w:ascii="Marianne" w:hAnsi="Marianne"/>
        </w:rPr>
      </w:pPr>
    </w:p>
    <w:p w14:paraId="7FD6F1F0" w14:textId="77777777" w:rsidR="00681A76" w:rsidRDefault="00681A76">
      <w:pPr>
        <w:rPr>
          <w:rFonts w:ascii="Marianne" w:hAnsi="Marianne"/>
        </w:rPr>
      </w:pPr>
    </w:p>
    <w:p w14:paraId="740C7181" w14:textId="77777777" w:rsidR="00681A76" w:rsidRDefault="00681A76">
      <w:pPr>
        <w:pStyle w:val="Titre9"/>
        <w:numPr>
          <w:ilvl w:val="0"/>
          <w:numId w:val="12"/>
        </w:numPr>
        <w:jc w:val="both"/>
        <w:rPr>
          <w:rFonts w:ascii="Marianne" w:hAnsi="Marianne"/>
          <w:sz w:val="20"/>
          <w:szCs w:val="20"/>
        </w:rPr>
      </w:pPr>
      <w:r>
        <w:rPr>
          <w:rFonts w:ascii="Marianne" w:hAnsi="Marianne"/>
          <w:sz w:val="20"/>
          <w:szCs w:val="20"/>
        </w:rPr>
        <w:t>Adresse électronique</w:t>
      </w:r>
      <w:r>
        <w:rPr>
          <w:rFonts w:ascii="Calibri" w:hAnsi="Calibri" w:cs="Calibri"/>
          <w:sz w:val="20"/>
          <w:szCs w:val="20"/>
        </w:rPr>
        <w:t> </w:t>
      </w:r>
      <w:r>
        <w:rPr>
          <w:rFonts w:ascii="Marianne" w:hAnsi="Marianne"/>
          <w:sz w:val="20"/>
          <w:szCs w:val="20"/>
        </w:rPr>
        <w:t>:</w:t>
      </w:r>
    </w:p>
    <w:p w14:paraId="1C6B62AB" w14:textId="77777777" w:rsidR="00681A76" w:rsidRDefault="00681A76">
      <w:pPr>
        <w:rPr>
          <w:rFonts w:ascii="Marianne" w:hAnsi="Marianne"/>
        </w:rPr>
      </w:pPr>
    </w:p>
    <w:p w14:paraId="5EB4F6E3" w14:textId="77777777" w:rsidR="00681A76" w:rsidRDefault="00681A76">
      <w:pPr>
        <w:rPr>
          <w:rFonts w:ascii="Marianne" w:hAnsi="Marianne"/>
        </w:rPr>
      </w:pPr>
    </w:p>
    <w:p w14:paraId="5F704837" w14:textId="77777777" w:rsidR="00681A76" w:rsidRDefault="00681A76">
      <w:pPr>
        <w:pStyle w:val="Titre9"/>
        <w:numPr>
          <w:ilvl w:val="0"/>
          <w:numId w:val="12"/>
        </w:numPr>
        <w:jc w:val="both"/>
        <w:rPr>
          <w:rFonts w:ascii="Marianne" w:hAnsi="Marianne"/>
          <w:sz w:val="20"/>
          <w:szCs w:val="20"/>
        </w:rPr>
      </w:pPr>
      <w:r>
        <w:rPr>
          <w:rFonts w:ascii="Marianne" w:hAnsi="Marianne"/>
          <w:sz w:val="20"/>
          <w:szCs w:val="20"/>
        </w:rPr>
        <w:t>Numéros de téléphone et de télécopie</w:t>
      </w:r>
      <w:r>
        <w:rPr>
          <w:rFonts w:ascii="Calibri" w:hAnsi="Calibri" w:cs="Calibri"/>
          <w:sz w:val="20"/>
          <w:szCs w:val="20"/>
        </w:rPr>
        <w:t> </w:t>
      </w:r>
      <w:r>
        <w:rPr>
          <w:rFonts w:ascii="Marianne" w:hAnsi="Marianne"/>
          <w:sz w:val="20"/>
          <w:szCs w:val="20"/>
        </w:rPr>
        <w:t>:</w:t>
      </w:r>
    </w:p>
    <w:p w14:paraId="718F5971" w14:textId="77777777" w:rsidR="00681A76" w:rsidRDefault="00681A76">
      <w:pPr>
        <w:rPr>
          <w:rFonts w:ascii="Marianne" w:hAnsi="Marianne"/>
        </w:rPr>
      </w:pPr>
    </w:p>
    <w:p w14:paraId="236740BC" w14:textId="77777777" w:rsidR="00681A76" w:rsidRDefault="00681A76">
      <w:pPr>
        <w:rPr>
          <w:rFonts w:ascii="Marianne" w:hAnsi="Marianne"/>
        </w:rPr>
      </w:pPr>
    </w:p>
    <w:p w14:paraId="4B2B295D" w14:textId="77777777" w:rsidR="00681A76" w:rsidRDefault="00681A76">
      <w:pPr>
        <w:pStyle w:val="Titre9"/>
        <w:numPr>
          <w:ilvl w:val="0"/>
          <w:numId w:val="12"/>
        </w:numPr>
        <w:jc w:val="both"/>
        <w:rPr>
          <w:rFonts w:ascii="Marianne" w:hAnsi="Marianne"/>
          <w:b/>
          <w:bCs/>
        </w:rPr>
      </w:pPr>
      <w:r>
        <w:rPr>
          <w:rFonts w:ascii="Marianne" w:hAnsi="Marianne"/>
          <w:sz w:val="20"/>
          <w:szCs w:val="20"/>
        </w:rPr>
        <w:t>Numéro SIRET, à défaut, un numéro d’identification européen ou international ou propre au pays</w:t>
      </w:r>
      <w:r>
        <w:rPr>
          <w:rFonts w:ascii="Marianne" w:hAnsi="Marianne"/>
          <w:sz w:val="20"/>
          <w:szCs w:val="20"/>
        </w:rPr>
        <w:t xml:space="preserve"> d’origine de l’opérateur économique issu d’un répertoire figurant dans la liste des </w:t>
      </w:r>
      <w:r>
        <w:rPr>
          <w:rFonts w:ascii="Marianne" w:hAnsi="Marianne" w:cs="Times New Roman"/>
          <w:sz w:val="20"/>
          <w:szCs w:val="20"/>
        </w:rPr>
        <w:t>ICD</w:t>
      </w:r>
      <w:r>
        <w:rPr>
          <w:rFonts w:ascii="Calibri" w:hAnsi="Calibri" w:cs="Calibri"/>
          <w:sz w:val="20"/>
          <w:szCs w:val="20"/>
        </w:rPr>
        <w:t> </w:t>
      </w:r>
      <w:r>
        <w:rPr>
          <w:rFonts w:ascii="Marianne" w:hAnsi="Marianne"/>
          <w:sz w:val="20"/>
          <w:szCs w:val="20"/>
        </w:rPr>
        <w:t>:</w:t>
      </w:r>
    </w:p>
    <w:p w14:paraId="51DEB00C" w14:textId="77777777" w:rsidR="00681A76" w:rsidRDefault="00681A76">
      <w:pPr>
        <w:rPr>
          <w:rFonts w:ascii="Marianne" w:hAnsi="Marianne"/>
        </w:rPr>
      </w:pPr>
    </w:p>
    <w:p w14:paraId="67149F56" w14:textId="77777777" w:rsidR="00681A76" w:rsidRDefault="00681A76">
      <w:pPr>
        <w:rPr>
          <w:rFonts w:ascii="Marianne" w:hAnsi="Marianne"/>
        </w:rPr>
      </w:pPr>
    </w:p>
    <w:p w14:paraId="1D31A46D" w14:textId="77777777" w:rsidR="00681A76" w:rsidRDefault="00681A7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Forme juridique du candidat individuel ou du membre du groupement (entreprise individuelle, SA, SARL, EURL, association, établissement public, etc.)</w:t>
      </w:r>
      <w:r>
        <w:rPr>
          <w:rFonts w:ascii="Calibri" w:hAnsi="Calibri" w:cs="Calibri"/>
        </w:rPr>
        <w:t> </w:t>
      </w:r>
      <w:r>
        <w:rPr>
          <w:rFonts w:ascii="Marianne" w:hAnsi="Marianne" w:cs="Arial"/>
        </w:rPr>
        <w:t>:</w:t>
      </w:r>
    </w:p>
    <w:p w14:paraId="147D9895" w14:textId="77777777" w:rsidR="00681A76" w:rsidRDefault="00681A76">
      <w:pPr>
        <w:jc w:val="both"/>
        <w:rPr>
          <w:rFonts w:ascii="Marianne" w:hAnsi="Marianne" w:cs="Arial"/>
          <w:b/>
          <w:bCs/>
        </w:rPr>
      </w:pPr>
    </w:p>
    <w:p w14:paraId="31533B56" w14:textId="77777777" w:rsidR="00681A76" w:rsidRDefault="00681A76">
      <w:pPr>
        <w:jc w:val="both"/>
        <w:rPr>
          <w:rFonts w:ascii="Marianne" w:hAnsi="Marianne" w:cs="Arial"/>
          <w:b/>
          <w:bCs/>
        </w:rPr>
      </w:pPr>
    </w:p>
    <w:p w14:paraId="6118165A" w14:textId="77777777" w:rsidR="00681A76" w:rsidRDefault="00681A76">
      <w:pPr>
        <w:jc w:val="both"/>
        <w:rPr>
          <w:rFonts w:ascii="Marianne" w:hAnsi="Marianne" w:cs="Arial"/>
        </w:rPr>
      </w:pPr>
      <w:r>
        <w:rPr>
          <w:rFonts w:ascii="Wingdings" w:hAnsi="Wingdings"/>
          <w:color w:val="66CCFF"/>
          <w:spacing w:val="-10"/>
          <w:position w:val="-1"/>
          <w:sz w:val="22"/>
        </w:rPr>
        <w:t></w:t>
      </w:r>
      <w:r>
        <w:rPr>
          <w:rFonts w:ascii="Wingdings" w:hAnsi="Wingdings"/>
          <w:color w:val="66CCFF"/>
          <w:spacing w:val="-10"/>
          <w:position w:val="-1"/>
          <w:sz w:val="22"/>
        </w:rPr>
        <w:t></w:t>
      </w:r>
      <w:r>
        <w:rPr>
          <w:rFonts w:ascii="Marianne" w:hAnsi="Marianne" w:cs="Arial"/>
        </w:rPr>
        <w:t>Le can</w:t>
      </w:r>
      <w:r>
        <w:rPr>
          <w:rFonts w:ascii="Marianne" w:hAnsi="Marianne" w:cs="Arial"/>
        </w:rPr>
        <w:t xml:space="preserve">didat est-il une micro, une petite ou une moyenne entreprise (entreprises qui occupent moins de 250 personnes et dont le chiffre d'affaires annuel n'excède pas 50 millions d'euros ou dont le total du bilan annuel n'excède pas 43 millions d'euros), au sens de la </w:t>
      </w:r>
      <w:hyperlink r:id="rId21" w:history="1">
        <w:r>
          <w:rPr>
            <w:rStyle w:val="Lienhypertexte"/>
            <w:rFonts w:ascii="Marianne" w:hAnsi="Marianne" w:cs="Arial"/>
          </w:rPr>
          <w:t>recommandatio</w:t>
        </w:r>
        <w:r>
          <w:rPr>
            <w:rStyle w:val="Lienhypertexte"/>
            <w:rFonts w:ascii="Marianne" w:hAnsi="Marianne" w:cs="Arial"/>
          </w:rPr>
          <w:t>n</w:t>
        </w:r>
        <w:r>
          <w:rPr>
            <w:rStyle w:val="Lienhypertexte"/>
            <w:rFonts w:ascii="Marianne" w:hAnsi="Marianne" w:cs="Arial"/>
          </w:rPr>
          <w:t xml:space="preserve"> de</w:t>
        </w:r>
        <w:r>
          <w:rPr>
            <w:rStyle w:val="Lienhypertexte"/>
            <w:rFonts w:ascii="Marianne" w:hAnsi="Marianne" w:cs="Arial"/>
          </w:rPr>
          <w:t xml:space="preserve"> </w:t>
        </w:r>
        <w:r>
          <w:rPr>
            <w:rStyle w:val="Lienhypertexte"/>
            <w:rFonts w:ascii="Marianne" w:hAnsi="Marianne" w:cs="Arial"/>
          </w:rPr>
          <w:t>la Commission du 6 mai 2003 concernant la définition des micro, petites et moyennes entreprises</w:t>
        </w:r>
      </w:hyperlink>
      <w:r>
        <w:rPr>
          <w:rFonts w:ascii="Marianne" w:hAnsi="Marianne" w:cs="Arial"/>
        </w:rPr>
        <w:t xml:space="preserve"> (</w:t>
      </w:r>
      <w:hyperlink r:id="rId22" w:history="1">
        <w:r>
          <w:rPr>
            <w:rStyle w:val="Lienhypertexte"/>
            <w:rFonts w:ascii="Marianne" w:hAnsi="Marianne" w:cs="Arial"/>
            <w:color w:val="0070C0"/>
          </w:rPr>
          <w:t>Art.</w:t>
        </w:r>
        <w:r>
          <w:rPr>
            <w:rStyle w:val="Lienhypertexte"/>
            <w:rFonts w:ascii="Calibri" w:hAnsi="Calibri" w:cs="Calibri"/>
            <w:color w:val="0070C0"/>
          </w:rPr>
          <w:t> </w:t>
        </w:r>
        <w:r>
          <w:rPr>
            <w:rStyle w:val="Lienhypertexte"/>
            <w:rFonts w:ascii="Marianne" w:hAnsi="Marianne" w:cs="Arial"/>
            <w:color w:val="0070C0"/>
          </w:rPr>
          <w:t>R.</w:t>
        </w:r>
        <w:r>
          <w:rPr>
            <w:rStyle w:val="Lienhypertexte"/>
            <w:rFonts w:ascii="Calibri" w:hAnsi="Calibri" w:cs="Calibri"/>
            <w:color w:val="0070C0"/>
          </w:rPr>
          <w:t> </w:t>
        </w:r>
        <w:r>
          <w:rPr>
            <w:rStyle w:val="Lienhypertexte"/>
            <w:rFonts w:ascii="Marianne" w:hAnsi="Marianne" w:cs="Arial"/>
            <w:color w:val="0070C0"/>
          </w:rPr>
          <w:t>2</w:t>
        </w:r>
        <w:r>
          <w:rPr>
            <w:rStyle w:val="Lienhypertexte"/>
            <w:rFonts w:ascii="Marianne" w:hAnsi="Marianne" w:cs="Arial"/>
            <w:color w:val="0070C0"/>
          </w:rPr>
          <w:t>1</w:t>
        </w:r>
        <w:r>
          <w:rPr>
            <w:rStyle w:val="Lienhypertexte"/>
            <w:rFonts w:ascii="Marianne" w:hAnsi="Marianne" w:cs="Arial"/>
            <w:color w:val="0070C0"/>
          </w:rPr>
          <w:t>5</w:t>
        </w:r>
        <w:r>
          <w:rPr>
            <w:rStyle w:val="Lienhypertexte"/>
            <w:rFonts w:ascii="Marianne" w:hAnsi="Marianne" w:cs="Arial"/>
            <w:color w:val="0070C0"/>
          </w:rPr>
          <w:t>1-13</w:t>
        </w:r>
      </w:hyperlink>
      <w:r>
        <w:rPr>
          <w:rFonts w:ascii="Marianne" w:hAnsi="Marianne" w:cs="Arial"/>
        </w:rPr>
        <w:t xml:space="preserve"> et </w:t>
      </w:r>
      <w:hyperlink r:id="rId23" w:history="1">
        <w:r>
          <w:rPr>
            <w:rStyle w:val="Lienhypertexte"/>
            <w:rFonts w:ascii="Marianne" w:hAnsi="Marianne" w:cs="Arial"/>
          </w:rPr>
          <w:t>R.</w:t>
        </w:r>
        <w:r>
          <w:rPr>
            <w:rStyle w:val="Lienhypertexte"/>
            <w:rFonts w:ascii="Calibri" w:hAnsi="Calibri" w:cs="Calibri"/>
          </w:rPr>
          <w:t> </w:t>
        </w:r>
        <w:r>
          <w:rPr>
            <w:rStyle w:val="Lienhypertexte"/>
            <w:rFonts w:ascii="Marianne" w:hAnsi="Marianne" w:cs="Arial"/>
          </w:rPr>
          <w:t>2351-12</w:t>
        </w:r>
      </w:hyperlink>
      <w:r>
        <w:rPr>
          <w:rFonts w:ascii="Marianne" w:hAnsi="Marianne" w:cs="Arial"/>
        </w:rPr>
        <w:t xml:space="preserve"> du code de la commande publique)</w:t>
      </w:r>
      <w:r>
        <w:rPr>
          <w:rFonts w:ascii="Calibri" w:hAnsi="Calibri" w:cs="Calibri"/>
        </w:rPr>
        <w:t> </w:t>
      </w:r>
      <w:r>
        <w:rPr>
          <w:rFonts w:ascii="Marianne" w:hAnsi="Marianne" w:cs="Arial"/>
        </w:rPr>
        <w:t>?</w:t>
      </w:r>
    </w:p>
    <w:p w14:paraId="741E58CD" w14:textId="77777777" w:rsidR="00681A76" w:rsidRDefault="00681A76">
      <w:pPr>
        <w:jc w:val="both"/>
        <w:rPr>
          <w:rFonts w:ascii="Marianne" w:hAnsi="Marianne" w:cs="Arial"/>
        </w:rPr>
      </w:pPr>
    </w:p>
    <w:p w14:paraId="4B41B612" w14:textId="77777777" w:rsidR="00681A76" w:rsidRDefault="00681A7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Oui</w:t>
      </w:r>
    </w:p>
    <w:p w14:paraId="32F2A549" w14:textId="77777777" w:rsidR="00681A76" w:rsidRDefault="00681A76">
      <w:pPr>
        <w:ind w:left="567"/>
        <w:jc w:val="both"/>
        <w:rPr>
          <w:rFonts w:ascii="Marianne" w:hAnsi="Marianne" w:cs="Arial"/>
        </w:rPr>
      </w:pPr>
    </w:p>
    <w:p w14:paraId="21BBA5B5" w14:textId="77777777" w:rsidR="00681A76" w:rsidRDefault="00681A76">
      <w:pPr>
        <w:ind w:left="567"/>
        <w:jc w:val="both"/>
        <w:rPr>
          <w:rFonts w:ascii="Marianne" w:hAnsi="Marianne" w:cs="Arial"/>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rPr>
        <w:t>Non</w:t>
      </w:r>
    </w:p>
    <w:p w14:paraId="36D0CF78" w14:textId="77777777" w:rsidR="00681A76" w:rsidRDefault="00681A76">
      <w:pPr>
        <w:ind w:left="567"/>
        <w:jc w:val="both"/>
        <w:rPr>
          <w:rFonts w:ascii="Marianne" w:hAnsi="Marianne" w:cs="Arial"/>
          <w:bCs/>
          <w:sz w:val="22"/>
        </w:rPr>
      </w:pPr>
    </w:p>
    <w:p w14:paraId="03B409B6" w14:textId="77777777" w:rsidR="00681A76" w:rsidRDefault="00681A76">
      <w:pPr>
        <w:jc w:val="both"/>
        <w:rPr>
          <w:rFonts w:ascii="Marianne" w:hAnsi="Marianne" w:cs="Arial"/>
          <w:i/>
          <w:iCs/>
          <w:sz w:val="18"/>
          <w:szCs w:val="18"/>
        </w:rPr>
      </w:pPr>
      <w:r>
        <w:rPr>
          <w:rFonts w:ascii="Marianne" w:hAnsi="Marianne" w:cs="Arial"/>
          <w:b/>
          <w:bCs/>
          <w:sz w:val="22"/>
          <w:szCs w:val="22"/>
        </w:rPr>
        <w:t>C2 - Cas particuliers en cas de marché public réservé</w:t>
      </w:r>
    </w:p>
    <w:p w14:paraId="2CE539CD" w14:textId="77777777" w:rsidR="00681A76" w:rsidRDefault="00681A76">
      <w:pPr>
        <w:spacing w:before="120"/>
        <w:jc w:val="both"/>
        <w:rPr>
          <w:rFonts w:ascii="Marianne" w:hAnsi="Marianne" w:cs="Arial"/>
          <w:i/>
          <w:iCs/>
          <w:szCs w:val="18"/>
        </w:rPr>
      </w:pPr>
      <w:r>
        <w:rPr>
          <w:rFonts w:ascii="Marianne" w:hAnsi="Marianne" w:cs="Arial"/>
          <w:i/>
          <w:iCs/>
          <w:szCs w:val="18"/>
        </w:rPr>
        <w:t>Le candidat individuel ou le membre du groupement répondant à l’une des conditions qui suivent et postulant à un marché public autre que de défense ou de sécurité réservé en application des articles</w:t>
      </w:r>
      <w:r>
        <w:rPr>
          <w:rFonts w:ascii="Calibri" w:hAnsi="Calibri" w:cs="Calibri"/>
          <w:i/>
          <w:iCs/>
          <w:szCs w:val="18"/>
        </w:rPr>
        <w:t> </w:t>
      </w:r>
      <w:hyperlink r:id="rId24"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2113-12</w:t>
        </w:r>
      </w:hyperlink>
      <w:r>
        <w:rPr>
          <w:rFonts w:ascii="Marianne" w:hAnsi="Marianne" w:cs="Arial"/>
          <w:i/>
          <w:iCs/>
          <w:szCs w:val="18"/>
        </w:rPr>
        <w:t>,</w:t>
      </w:r>
      <w:r>
        <w:rPr>
          <w:rFonts w:ascii="Calibri" w:hAnsi="Calibri" w:cs="Calibri"/>
          <w:i/>
          <w:iCs/>
          <w:szCs w:val="18"/>
        </w:rPr>
        <w:t> </w:t>
      </w:r>
      <w:hyperlink r:id="rId25"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2113-13</w:t>
        </w:r>
      </w:hyperlink>
      <w:r>
        <w:rPr>
          <w:rFonts w:ascii="Marianne" w:hAnsi="Marianne" w:cs="Arial"/>
          <w:i/>
          <w:iCs/>
          <w:szCs w:val="18"/>
        </w:rPr>
        <w:t xml:space="preserve">, </w:t>
      </w:r>
      <w:hyperlink r:id="rId26" w:history="1">
        <w:r>
          <w:rPr>
            <w:rStyle w:val="Lienhypertexte"/>
            <w:rFonts w:ascii="Marianne" w:hAnsi="Marianne" w:cs="Arial"/>
            <w:i/>
            <w:iCs/>
            <w:szCs w:val="18"/>
          </w:rPr>
          <w:t>L. 2113-</w:t>
        </w:r>
        <w:r>
          <w:rPr>
            <w:rStyle w:val="Lienhypertexte"/>
            <w:rFonts w:ascii="Marianne" w:hAnsi="Marianne" w:cs="Arial"/>
            <w:i/>
            <w:iCs/>
            <w:szCs w:val="18"/>
          </w:rPr>
          <w:t>1</w:t>
        </w:r>
        <w:r>
          <w:rPr>
            <w:rStyle w:val="Lienhypertexte"/>
            <w:rFonts w:ascii="Marianne" w:hAnsi="Marianne" w:cs="Arial"/>
            <w:i/>
            <w:iCs/>
            <w:szCs w:val="18"/>
          </w:rPr>
          <w:t>3-1</w:t>
        </w:r>
      </w:hyperlink>
      <w:r>
        <w:rPr>
          <w:rFonts w:ascii="Marianne" w:hAnsi="Marianne" w:cs="Arial"/>
          <w:i/>
          <w:iCs/>
          <w:szCs w:val="18"/>
        </w:rPr>
        <w:t xml:space="preserve"> ou</w:t>
      </w:r>
      <w:r>
        <w:rPr>
          <w:rFonts w:ascii="Calibri" w:hAnsi="Calibri" w:cs="Calibri"/>
          <w:i/>
          <w:iCs/>
          <w:szCs w:val="18"/>
        </w:rPr>
        <w:t> </w:t>
      </w:r>
      <w:hyperlink r:id="rId27" w:history="1">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2113-15</w:t>
        </w:r>
      </w:hyperlink>
      <w:r>
        <w:rPr>
          <w:rFonts w:ascii="Marianne" w:hAnsi="Marianne" w:cs="Arial"/>
          <w:i/>
          <w:iCs/>
          <w:szCs w:val="18"/>
        </w:rPr>
        <w:t xml:space="preserve"> du code de la commande publique coche la case correspondant à sa situation. Le candidat individuel ou le membre du groupement répondant à l’une des conditions qui suivent et postulant à un marché public de défense ou de sécurité réservé en application de l’</w:t>
      </w:r>
      <w:hyperlink r:id="rId28"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L.</w:t>
        </w:r>
        <w:r>
          <w:rPr>
            <w:rStyle w:val="Lienhypertexte"/>
            <w:rFonts w:ascii="Calibri" w:hAnsi="Calibri" w:cs="Calibri"/>
            <w:i/>
            <w:iCs/>
            <w:szCs w:val="18"/>
          </w:rPr>
          <w:t> </w:t>
        </w:r>
        <w:r>
          <w:rPr>
            <w:rStyle w:val="Lienhypertexte"/>
            <w:rFonts w:ascii="Marianne" w:hAnsi="Marianne" w:cs="Arial"/>
            <w:i/>
            <w:iCs/>
            <w:szCs w:val="18"/>
          </w:rPr>
          <w:t>2313-6</w:t>
        </w:r>
      </w:hyperlink>
      <w:r>
        <w:rPr>
          <w:rFonts w:ascii="Marianne" w:hAnsi="Marianne" w:cs="Arial"/>
          <w:i/>
          <w:iCs/>
          <w:szCs w:val="18"/>
        </w:rPr>
        <w:t xml:space="preserve"> du code de la commande publique coche la case correspondant à sa situation. </w:t>
      </w:r>
    </w:p>
    <w:p w14:paraId="70E7272A" w14:textId="77777777" w:rsidR="00681A76" w:rsidRDefault="00681A76">
      <w:pPr>
        <w:spacing w:before="120"/>
        <w:jc w:val="both"/>
        <w:rPr>
          <w:rFonts w:ascii="Marianne" w:hAnsi="Marianne" w:cs="Arial"/>
          <w:i/>
          <w:iCs/>
          <w:szCs w:val="18"/>
        </w:rPr>
      </w:pPr>
      <w:r>
        <w:rPr>
          <w:rFonts w:ascii="Marianne" w:hAnsi="Marianne" w:cs="Arial"/>
          <w:i/>
          <w:iCs/>
          <w:szCs w:val="18"/>
        </w:rPr>
        <w:t xml:space="preserve">Le candidat individuel ou le membre du groupement peut communiquer, dans la troisième colonne, l’adresse internet sur laquelle est disponible la preuve qu’il remplit les conditions propres au marché réservé pour lequel il candidate ainsi que les renseignements nécessaires pour y accéder. </w:t>
      </w:r>
      <w:r>
        <w:rPr>
          <w:rFonts w:ascii="Marianne" w:hAnsi="Marianne"/>
          <w:i/>
          <w:iCs/>
        </w:rPr>
        <w:t xml:space="preserve">Dans le cas où les informations nécessaires à la consultation par l’acheteur ne sont pas fournies, et si les documents de preuve ne sont pas joints à la candidature, l’acheteur sollicitera leur production au moment de la vérification des conditions de candidature. </w:t>
      </w:r>
      <w:r>
        <w:rPr>
          <w:rFonts w:ascii="Marianne" w:hAnsi="Marianne" w:cs="Arial"/>
          <w:i/>
          <w:iCs/>
          <w:szCs w:val="18"/>
        </w:rPr>
        <w:t xml:space="preserve">Cette vérification sera à effectuer au plus tard avant l’attribution, sauf en cas de procédure restreinte avec limitation du nombre de candidats admis à participer </w:t>
      </w:r>
      <w:r>
        <w:rPr>
          <w:rFonts w:ascii="Marianne" w:hAnsi="Marianne" w:cs="Arial"/>
          <w:i/>
          <w:iCs/>
          <w:szCs w:val="18"/>
        </w:rPr>
        <w:lastRenderedPageBreak/>
        <w:t>à la procédure.  Le détail des preuves nécessaires pour permettre cette vérificatio</w:t>
      </w:r>
      <w:r>
        <w:rPr>
          <w:rFonts w:ascii="Marianne" w:hAnsi="Marianne" w:cs="Arial"/>
          <w:i/>
          <w:iCs/>
          <w:szCs w:val="18"/>
        </w:rPr>
        <w:t xml:space="preserve">n figure dans la notice explicative du DC2. </w:t>
      </w:r>
    </w:p>
    <w:p w14:paraId="6ED67136" w14:textId="77777777" w:rsidR="00681A76" w:rsidRDefault="00681A76">
      <w:pPr>
        <w:spacing w:before="120"/>
        <w:jc w:val="both"/>
        <w:rPr>
          <w:rFonts w:ascii="Marianne" w:hAnsi="Marianne" w:cs="Arial"/>
          <w:i/>
          <w:iCs/>
          <w:szCs w:val="18"/>
        </w:rPr>
      </w:pPr>
      <w:r>
        <w:rPr>
          <w:rFonts w:ascii="Marianne" w:hAnsi="Marianne" w:cs="Arial"/>
          <w:i/>
          <w:iCs/>
          <w:szCs w:val="18"/>
        </w:rPr>
        <w:t>Le candidat européen à statut équivalent, lorsqu’il n’est pas établi en France, précise son statut juridique et, pour les marchés publics de défense ou de sécurité, fournit les textes relatifs à ce statut. Pour les autres marchés publics, la vérification se déroulera dans les conditions de l’</w:t>
      </w:r>
      <w:hyperlink r:id="rId29" w:history="1">
        <w:r>
          <w:rPr>
            <w:rStyle w:val="Lienhypertexte"/>
            <w:rFonts w:ascii="Marianne" w:hAnsi="Marianne" w:cs="Arial"/>
            <w:i/>
            <w:iCs/>
            <w:szCs w:val="18"/>
          </w:rPr>
          <w:t>arti</w:t>
        </w:r>
        <w:r>
          <w:rPr>
            <w:rStyle w:val="Lienhypertexte"/>
            <w:rFonts w:ascii="Marianne" w:hAnsi="Marianne" w:cs="Arial"/>
            <w:i/>
            <w:iCs/>
            <w:szCs w:val="18"/>
          </w:rPr>
          <w:t>c</w:t>
        </w:r>
        <w:r>
          <w:rPr>
            <w:rStyle w:val="Lienhypertexte"/>
            <w:rFonts w:ascii="Marianne" w:hAnsi="Marianne" w:cs="Arial"/>
            <w:i/>
            <w:iCs/>
            <w:szCs w:val="18"/>
          </w:rPr>
          <w:t>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2144</w:t>
        </w:r>
        <w:r>
          <w:rPr>
            <w:rStyle w:val="Lienhypertexte"/>
            <w:rFonts w:ascii="Marianne" w:hAnsi="Marianne" w:cs="Arial"/>
            <w:i/>
            <w:iCs/>
            <w:szCs w:val="18"/>
          </w:rPr>
          <w:t>-</w:t>
        </w:r>
        <w:r>
          <w:rPr>
            <w:rStyle w:val="Lienhypertexte"/>
            <w:rFonts w:ascii="Marianne" w:hAnsi="Marianne" w:cs="Arial"/>
            <w:i/>
            <w:iCs/>
            <w:szCs w:val="18"/>
          </w:rPr>
          <w:t>1</w:t>
        </w:r>
      </w:hyperlink>
      <w:r>
        <w:rPr>
          <w:rFonts w:ascii="Marianne" w:hAnsi="Marianne" w:cs="Arial"/>
          <w:i/>
          <w:iCs/>
          <w:szCs w:val="18"/>
        </w:rPr>
        <w:t xml:space="preserve"> du code de la commande publique.</w:t>
      </w:r>
    </w:p>
    <w:p w14:paraId="33C227AB" w14:textId="77777777" w:rsidR="00681A76" w:rsidRDefault="00681A76">
      <w:pPr>
        <w:spacing w:before="120"/>
        <w:jc w:val="both"/>
        <w:rPr>
          <w:rFonts w:ascii="Marianne" w:hAnsi="Marianne" w:cs="Arial"/>
          <w:sz w:val="22"/>
        </w:rPr>
      </w:pPr>
    </w:p>
    <w:p w14:paraId="3A78991F" w14:textId="77777777" w:rsidR="00681A76" w:rsidRDefault="00681A76">
      <w:pPr>
        <w:rPr>
          <w:vanish/>
        </w:rPr>
      </w:pPr>
    </w:p>
    <w:tbl>
      <w:tblPr>
        <w:tblW w:w="978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6"/>
        <w:gridCol w:w="2551"/>
        <w:gridCol w:w="5245"/>
        <w:tblGridChange w:id="2">
          <w:tblGrid>
            <w:gridCol w:w="1986"/>
            <w:gridCol w:w="2551"/>
            <w:gridCol w:w="5245"/>
          </w:tblGrid>
        </w:tblGridChange>
      </w:tblGrid>
      <w:tr w:rsidR="00000000" w14:paraId="79AD093B" w14:textId="77777777">
        <w:trPr>
          <w:trHeight w:val="540"/>
          <w:jc w:val="center"/>
        </w:trPr>
        <w:tc>
          <w:tcPr>
            <w:tcW w:w="1986" w:type="dxa"/>
            <w:shd w:val="clear" w:color="auto" w:fill="CCFFFF"/>
            <w:vAlign w:val="center"/>
          </w:tcPr>
          <w:p w14:paraId="3F971779" w14:textId="77777777" w:rsidR="00681A76" w:rsidRDefault="00681A76">
            <w:pPr>
              <w:spacing w:beforeLines="40" w:before="96" w:afterLines="40" w:after="96"/>
              <w:rPr>
                <w:rFonts w:ascii="Marianne" w:hAnsi="Marianne" w:cs="Arial"/>
                <w:b/>
              </w:rPr>
            </w:pPr>
            <w:r>
              <w:rPr>
                <w:rFonts w:ascii="Marianne" w:hAnsi="Marianne" w:cs="Arial"/>
                <w:b/>
              </w:rPr>
              <w:t>Type de marché réservé</w:t>
            </w:r>
          </w:p>
        </w:tc>
        <w:tc>
          <w:tcPr>
            <w:tcW w:w="2551" w:type="dxa"/>
            <w:shd w:val="clear" w:color="auto" w:fill="CCFFFF"/>
            <w:vAlign w:val="center"/>
          </w:tcPr>
          <w:p w14:paraId="226C554D" w14:textId="77777777" w:rsidR="00681A76" w:rsidRDefault="00681A76">
            <w:pPr>
              <w:spacing w:beforeLines="40" w:before="96" w:afterLines="40" w:after="96"/>
              <w:rPr>
                <w:rFonts w:ascii="Marianne" w:hAnsi="Marianne" w:cs="Arial"/>
                <w:b/>
              </w:rPr>
            </w:pPr>
            <w:r>
              <w:rPr>
                <w:rFonts w:ascii="Marianne" w:hAnsi="Marianne" w:cs="Arial"/>
                <w:b/>
              </w:rPr>
              <w:t>Type de structure</w:t>
            </w:r>
          </w:p>
        </w:tc>
        <w:tc>
          <w:tcPr>
            <w:tcW w:w="5245" w:type="dxa"/>
            <w:shd w:val="clear" w:color="auto" w:fill="CCFFFF"/>
            <w:vAlign w:val="center"/>
          </w:tcPr>
          <w:p w14:paraId="3111245E" w14:textId="77777777" w:rsidR="00681A76" w:rsidRDefault="00681A76">
            <w:pPr>
              <w:spacing w:beforeLines="40" w:before="96" w:afterLines="40" w:after="96"/>
              <w:rPr>
                <w:rFonts w:ascii="Marianne" w:hAnsi="Marianne" w:cs="Arial"/>
                <w:b/>
              </w:rPr>
            </w:pPr>
            <w:r>
              <w:rPr>
                <w:rFonts w:ascii="Marianne" w:hAnsi="Marianne" w:cs="Arial"/>
                <w:b/>
              </w:rPr>
              <w:t>Eléments permettant la vérification des conditions propres à chaque marché réservé</w:t>
            </w:r>
          </w:p>
        </w:tc>
      </w:tr>
      <w:tr w:rsidR="00000000" w14:paraId="337B1DB3" w14:textId="77777777">
        <w:trPr>
          <w:trHeight w:val="2218"/>
          <w:jc w:val="center"/>
        </w:trPr>
        <w:tc>
          <w:tcPr>
            <w:tcW w:w="1986" w:type="dxa"/>
            <w:vMerge w:val="restart"/>
            <w:shd w:val="clear" w:color="auto" w:fill="auto"/>
            <w:vAlign w:val="center"/>
          </w:tcPr>
          <w:p w14:paraId="7E480987" w14:textId="77777777" w:rsidR="00681A76" w:rsidRDefault="00681A76">
            <w:pPr>
              <w:spacing w:beforeLines="40" w:before="96" w:afterLines="40" w:after="96"/>
              <w:rPr>
                <w:rFonts w:ascii="Marianne" w:hAnsi="Marianne" w:cs="Arial"/>
              </w:rPr>
            </w:pPr>
            <w:r>
              <w:rPr>
                <w:rFonts w:ascii="Marianne" w:hAnsi="Marianne" w:cs="Arial"/>
                <w:b/>
              </w:rPr>
              <w:t>Marché réservé aux structures de l’insertion par l’activité économique et/ou aux structures du handicap</w:t>
            </w:r>
            <w:r>
              <w:rPr>
                <w:rFonts w:ascii="Marianne" w:hAnsi="Marianne" w:cs="Arial"/>
              </w:rPr>
              <w:t xml:space="preserve"> </w:t>
            </w:r>
            <w:r>
              <w:rPr>
                <w:rFonts w:ascii="Marianne" w:hAnsi="Marianne" w:cs="Arial"/>
                <w:sz w:val="16"/>
              </w:rPr>
              <w:t>(articles L. 2113-12, L. 2113-13 et L. 2113-14 du code de la commande publique)</w:t>
            </w:r>
          </w:p>
        </w:tc>
        <w:tc>
          <w:tcPr>
            <w:tcW w:w="2551" w:type="dxa"/>
            <w:tcBorders>
              <w:bottom w:val="nil"/>
            </w:tcBorders>
            <w:shd w:val="clear" w:color="auto" w:fill="auto"/>
            <w:vAlign w:val="center"/>
          </w:tcPr>
          <w:p w14:paraId="2CA26BDE" w14:textId="77777777" w:rsidR="00681A76" w:rsidRDefault="00681A76">
            <w:pPr>
              <w:spacing w:beforeLines="40" w:before="96" w:afterLines="40" w:after="96"/>
              <w:rPr>
                <w:rFonts w:ascii="Marianne" w:hAnsi="Marianne" w:cs="Arial"/>
              </w:rPr>
            </w:pPr>
            <w:r>
              <w:rPr>
                <w:rFonts w:ascii="Marianne" w:eastAsia="MS Gothic" w:hAnsi="Marianne" w:cs="Arial"/>
              </w:rPr>
              <w:fldChar w:fldCharType="begin">
                <w:ffData>
                  <w:name w:val="CaseACocher3"/>
                  <w:enabled/>
                  <w:calcOnExit w:val="0"/>
                  <w:checkBox>
                    <w:sizeAuto/>
                    <w:default w:val="0"/>
                  </w:checkBox>
                </w:ffData>
              </w:fldChar>
            </w:r>
            <w:bookmarkStart w:id="3" w:name="CaseACocher3"/>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3"/>
            <w:r>
              <w:rPr>
                <w:rFonts w:ascii="Marianne" w:eastAsia="MS Gothic" w:hAnsi="Marianne" w:cs="Arial"/>
              </w:rPr>
              <w:t xml:space="preserve"> </w:t>
            </w:r>
            <w:r>
              <w:rPr>
                <w:rFonts w:ascii="Marianne" w:hAnsi="Marianne" w:cs="Arial"/>
              </w:rPr>
              <w:t>Structure d’insertion par l’activité économique (</w:t>
            </w:r>
            <w:hyperlink r:id="rId30" w:history="1">
              <w:r>
                <w:rPr>
                  <w:rStyle w:val="Lienhypertexte"/>
                  <w:rFonts w:ascii="Marianne" w:hAnsi="Marianne" w:cs="Arial"/>
                  <w:sz w:val="16"/>
                  <w:szCs w:val="16"/>
                </w:rPr>
                <w:t>article L.5132-4</w:t>
              </w:r>
            </w:hyperlink>
            <w:r>
              <w:rPr>
                <w:rFonts w:ascii="Marianne" w:hAnsi="Marianne" w:cs="Arial"/>
                <w:sz w:val="16"/>
                <w:szCs w:val="16"/>
              </w:rPr>
              <w:t xml:space="preserve"> du code du travail) </w:t>
            </w:r>
            <w:r>
              <w:rPr>
                <w:rFonts w:ascii="Marianne" w:hAnsi="Marianne" w:cs="Arial"/>
              </w:rPr>
              <w:t>ou structure équivalente</w:t>
            </w:r>
          </w:p>
        </w:tc>
        <w:tc>
          <w:tcPr>
            <w:tcW w:w="5245" w:type="dxa"/>
            <w:tcBorders>
              <w:bottom w:val="nil"/>
            </w:tcBorders>
            <w:shd w:val="clear" w:color="auto" w:fill="auto"/>
          </w:tcPr>
          <w:p w14:paraId="6E10E5CF" w14:textId="77777777" w:rsidR="00681A76" w:rsidRDefault="00681A7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194D1EF4" w14:textId="77777777" w:rsidR="00681A76" w:rsidRDefault="00681A7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3EA927B8" w14:textId="77777777" w:rsidR="00681A76" w:rsidRDefault="00681A76">
            <w:pPr>
              <w:spacing w:beforeLines="40" w:before="96" w:afterLines="40" w:after="96"/>
              <w:ind w:left="170" w:right="170"/>
              <w:jc w:val="both"/>
              <w:rPr>
                <w:rFonts w:ascii="Marianne" w:hAnsi="Marianne" w:cs="Arial"/>
                <w:sz w:val="12"/>
                <w:szCs w:val="16"/>
              </w:rPr>
            </w:pPr>
          </w:p>
          <w:p w14:paraId="7A6596B5" w14:textId="77777777" w:rsidR="00681A76" w:rsidRDefault="00681A76">
            <w:pPr>
              <w:spacing w:beforeLines="40" w:before="96" w:afterLines="40" w:after="96"/>
              <w:ind w:left="170" w:right="170"/>
              <w:jc w:val="both"/>
              <w:rPr>
                <w:rFonts w:ascii="Marianne" w:hAnsi="Marianne" w:cs="Arial"/>
                <w:sz w:val="12"/>
                <w:szCs w:val="16"/>
              </w:rPr>
            </w:pPr>
          </w:p>
          <w:p w14:paraId="265387EE" w14:textId="77777777" w:rsidR="00681A76" w:rsidRDefault="00681A76">
            <w:pPr>
              <w:spacing w:beforeLines="40" w:before="96" w:afterLines="40" w:after="96"/>
              <w:ind w:left="170" w:right="170"/>
              <w:jc w:val="both"/>
              <w:rPr>
                <w:rFonts w:ascii="Marianne" w:hAnsi="Marianne" w:cs="Arial"/>
                <w:sz w:val="12"/>
                <w:szCs w:val="16"/>
              </w:rPr>
            </w:pPr>
          </w:p>
          <w:p w14:paraId="6D9277C5" w14:textId="77777777" w:rsidR="00681A76" w:rsidRDefault="00681A7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709B741" w14:textId="77777777" w:rsidR="00681A76" w:rsidRDefault="00681A76">
            <w:pPr>
              <w:spacing w:beforeLines="40" w:before="96" w:afterLines="40" w:after="96"/>
              <w:ind w:right="170"/>
              <w:rPr>
                <w:rFonts w:ascii="Marianne" w:hAnsi="Marianne" w:cs="Arial"/>
                <w:sz w:val="12"/>
                <w:szCs w:val="16"/>
              </w:rPr>
            </w:pPr>
          </w:p>
          <w:p w14:paraId="3AC807AA" w14:textId="77777777" w:rsidR="00681A76" w:rsidRDefault="00681A76">
            <w:pPr>
              <w:spacing w:beforeLines="40" w:before="96" w:afterLines="40" w:after="96"/>
              <w:ind w:right="170"/>
              <w:rPr>
                <w:rFonts w:ascii="Marianne" w:hAnsi="Marianne" w:cs="Arial"/>
                <w:sz w:val="12"/>
                <w:szCs w:val="16"/>
              </w:rPr>
            </w:pPr>
          </w:p>
          <w:p w14:paraId="26DAD070" w14:textId="77777777" w:rsidR="00681A76" w:rsidRDefault="00681A76">
            <w:pPr>
              <w:spacing w:beforeLines="40" w:before="96" w:afterLines="40" w:after="96"/>
              <w:ind w:right="170"/>
              <w:rPr>
                <w:rFonts w:ascii="Marianne" w:hAnsi="Marianne" w:cs="Arial"/>
                <w:sz w:val="12"/>
                <w:szCs w:val="16"/>
              </w:rPr>
            </w:pPr>
          </w:p>
        </w:tc>
      </w:tr>
      <w:tr w:rsidR="00000000" w14:paraId="28CEAC90" w14:textId="77777777">
        <w:trPr>
          <w:trHeight w:val="3555"/>
          <w:jc w:val="center"/>
        </w:trPr>
        <w:tc>
          <w:tcPr>
            <w:tcW w:w="1986" w:type="dxa"/>
            <w:vMerge/>
            <w:shd w:val="clear" w:color="auto" w:fill="auto"/>
            <w:vAlign w:val="center"/>
          </w:tcPr>
          <w:p w14:paraId="152F1AAC" w14:textId="77777777" w:rsidR="00681A76" w:rsidRDefault="00681A76">
            <w:pPr>
              <w:spacing w:beforeLines="40" w:before="96" w:afterLines="40" w:after="96"/>
              <w:rPr>
                <w:rFonts w:ascii="Marianne" w:hAnsi="Marianne" w:cs="Arial"/>
              </w:rPr>
            </w:pPr>
          </w:p>
        </w:tc>
        <w:tc>
          <w:tcPr>
            <w:tcW w:w="2551" w:type="dxa"/>
            <w:shd w:val="clear" w:color="auto" w:fill="auto"/>
            <w:vAlign w:val="center"/>
          </w:tcPr>
          <w:p w14:paraId="4B1EE644" w14:textId="77777777" w:rsidR="00681A76" w:rsidRDefault="00681A76">
            <w:pPr>
              <w:spacing w:beforeLines="40" w:before="96" w:afterLines="40" w:after="96"/>
              <w:rPr>
                <w:rFonts w:ascii="Marianne" w:hAnsi="Marianne" w:cs="Arial"/>
              </w:rPr>
            </w:pPr>
            <w:r>
              <w:rPr>
                <w:rFonts w:ascii="Marianne" w:eastAsia="MS Gothic" w:hAnsi="Marianne" w:cs="Arial"/>
              </w:rPr>
              <w:fldChar w:fldCharType="begin">
                <w:ffData>
                  <w:name w:val="CaseACocher5"/>
                  <w:enabled/>
                  <w:calcOnExit w:val="0"/>
                  <w:checkBox>
                    <w:sizeAuto/>
                    <w:default w:val="0"/>
                  </w:checkBox>
                </w:ffData>
              </w:fldChar>
            </w:r>
            <w:bookmarkStart w:id="4" w:name="CaseACocher5"/>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4"/>
            <w:r>
              <w:rPr>
                <w:rFonts w:ascii="Marianne" w:eastAsia="MS Gothic" w:hAnsi="Marianne" w:cs="Arial"/>
              </w:rPr>
              <w:t xml:space="preserve"> </w:t>
            </w:r>
            <w:r>
              <w:rPr>
                <w:rFonts w:ascii="Marianne" w:hAnsi="Marianne" w:cs="Arial"/>
              </w:rPr>
              <w:t xml:space="preserve">Entreprise adaptée </w:t>
            </w:r>
            <w:r>
              <w:rPr>
                <w:rFonts w:ascii="Marianne" w:hAnsi="Marianne" w:cs="Arial"/>
                <w:sz w:val="16"/>
                <w:szCs w:val="16"/>
              </w:rPr>
              <w:t>(</w:t>
            </w:r>
            <w:hyperlink r:id="rId31" w:history="1">
              <w:r>
                <w:rPr>
                  <w:rStyle w:val="Lienhypertexte"/>
                  <w:rFonts w:ascii="Marianne" w:hAnsi="Marianne" w:cs="Arial"/>
                  <w:sz w:val="16"/>
                  <w:szCs w:val="16"/>
                </w:rPr>
                <w:t>article L. 5213-13</w:t>
              </w:r>
            </w:hyperlink>
            <w:r>
              <w:rPr>
                <w:rFonts w:ascii="Marianne" w:hAnsi="Marianne" w:cs="Arial"/>
                <w:sz w:val="16"/>
                <w:szCs w:val="16"/>
              </w:rPr>
              <w:t xml:space="preserve"> du code du travail)</w:t>
            </w:r>
            <w:r>
              <w:rPr>
                <w:rFonts w:ascii="Marianne" w:hAnsi="Marianne"/>
              </w:rPr>
              <w:t xml:space="preserve"> </w:t>
            </w:r>
            <w:r>
              <w:rPr>
                <w:rFonts w:ascii="Marianne" w:hAnsi="Marianne" w:cs="Arial"/>
              </w:rPr>
              <w:t>ou structure équivalente</w:t>
            </w:r>
          </w:p>
        </w:tc>
        <w:tc>
          <w:tcPr>
            <w:tcW w:w="5245" w:type="dxa"/>
            <w:shd w:val="clear" w:color="auto" w:fill="auto"/>
          </w:tcPr>
          <w:p w14:paraId="7B7497DD" w14:textId="77777777" w:rsidR="00681A76" w:rsidRDefault="00681A7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2F2FF55" w14:textId="77777777" w:rsidR="00681A76" w:rsidRDefault="00681A7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7F3A3811" w14:textId="77777777" w:rsidR="00681A76" w:rsidRDefault="00681A76">
            <w:pPr>
              <w:spacing w:beforeLines="40" w:before="96" w:afterLines="40" w:after="96"/>
              <w:ind w:left="170" w:right="170"/>
              <w:jc w:val="both"/>
              <w:rPr>
                <w:rFonts w:ascii="Marianne" w:hAnsi="Marianne" w:cs="Arial"/>
                <w:sz w:val="12"/>
                <w:szCs w:val="16"/>
              </w:rPr>
            </w:pPr>
          </w:p>
          <w:p w14:paraId="7785DC5C" w14:textId="77777777" w:rsidR="00681A76" w:rsidRDefault="00681A76">
            <w:pPr>
              <w:spacing w:beforeLines="40" w:before="96" w:afterLines="40" w:after="96"/>
              <w:ind w:left="170" w:right="170"/>
              <w:jc w:val="both"/>
              <w:rPr>
                <w:rFonts w:ascii="Marianne" w:hAnsi="Marianne" w:cs="Arial"/>
                <w:sz w:val="12"/>
                <w:szCs w:val="16"/>
              </w:rPr>
            </w:pPr>
          </w:p>
          <w:p w14:paraId="65639CBF" w14:textId="77777777" w:rsidR="00681A76" w:rsidRDefault="00681A76">
            <w:pPr>
              <w:spacing w:beforeLines="40" w:before="96" w:afterLines="40" w:after="96"/>
              <w:ind w:left="170" w:right="170"/>
              <w:jc w:val="both"/>
              <w:rPr>
                <w:rFonts w:ascii="Marianne" w:hAnsi="Marianne" w:cs="Arial"/>
                <w:sz w:val="12"/>
                <w:szCs w:val="16"/>
              </w:rPr>
            </w:pPr>
          </w:p>
          <w:p w14:paraId="398137CF" w14:textId="77777777" w:rsidR="00681A76" w:rsidRDefault="00681A7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D46D3AC" w14:textId="77777777" w:rsidR="00681A76" w:rsidRDefault="00681A76">
            <w:pPr>
              <w:spacing w:beforeLines="40" w:before="96" w:afterLines="40" w:after="96"/>
              <w:ind w:right="170"/>
              <w:rPr>
                <w:rFonts w:ascii="Marianne" w:hAnsi="Marianne" w:cs="Arial"/>
                <w:sz w:val="12"/>
                <w:szCs w:val="16"/>
              </w:rPr>
            </w:pPr>
          </w:p>
          <w:p w14:paraId="11332E4D" w14:textId="77777777" w:rsidR="00681A76" w:rsidRDefault="00681A76">
            <w:pPr>
              <w:spacing w:beforeLines="40" w:before="96" w:afterLines="40" w:after="96"/>
              <w:ind w:right="170"/>
              <w:rPr>
                <w:rFonts w:ascii="Marianne" w:hAnsi="Marianne" w:cs="Arial"/>
                <w:sz w:val="12"/>
                <w:szCs w:val="16"/>
              </w:rPr>
            </w:pPr>
          </w:p>
          <w:p w14:paraId="7383F804" w14:textId="77777777" w:rsidR="00681A76" w:rsidRDefault="00681A76">
            <w:pPr>
              <w:spacing w:beforeLines="40" w:before="96" w:afterLines="40" w:after="96"/>
              <w:ind w:right="170"/>
              <w:rPr>
                <w:rFonts w:ascii="Marianne" w:hAnsi="Marianne" w:cs="Arial"/>
                <w:sz w:val="12"/>
                <w:szCs w:val="16"/>
              </w:rPr>
            </w:pPr>
          </w:p>
        </w:tc>
      </w:tr>
      <w:tr w:rsidR="00000000" w14:paraId="6D87B0ED" w14:textId="77777777">
        <w:trPr>
          <w:trHeight w:val="4455"/>
          <w:jc w:val="center"/>
        </w:trPr>
        <w:tc>
          <w:tcPr>
            <w:tcW w:w="1986" w:type="dxa"/>
            <w:vMerge/>
            <w:shd w:val="clear" w:color="auto" w:fill="auto"/>
            <w:vAlign w:val="center"/>
          </w:tcPr>
          <w:p w14:paraId="1BBED493" w14:textId="77777777" w:rsidR="00681A76" w:rsidRDefault="00681A76">
            <w:pPr>
              <w:spacing w:beforeLines="40" w:before="96" w:afterLines="40" w:after="96"/>
              <w:rPr>
                <w:rFonts w:ascii="Marianne" w:hAnsi="Marianne" w:cs="Arial"/>
              </w:rPr>
            </w:pPr>
          </w:p>
        </w:tc>
        <w:tc>
          <w:tcPr>
            <w:tcW w:w="2551" w:type="dxa"/>
            <w:shd w:val="clear" w:color="auto" w:fill="auto"/>
            <w:vAlign w:val="center"/>
          </w:tcPr>
          <w:p w14:paraId="02EDD117" w14:textId="77777777" w:rsidR="00681A76" w:rsidRDefault="00681A76">
            <w:pPr>
              <w:spacing w:beforeLines="40" w:before="96" w:afterLines="40" w:after="96"/>
              <w:rPr>
                <w:rFonts w:ascii="Marianne" w:hAnsi="Marianne" w:cs="Arial"/>
              </w:rPr>
            </w:pPr>
            <w:r>
              <w:rPr>
                <w:rFonts w:ascii="Marianne" w:eastAsia="MS Gothic" w:hAnsi="Marianne" w:cs="Arial"/>
              </w:rPr>
              <w:fldChar w:fldCharType="begin">
                <w:ffData>
                  <w:name w:val="CaseACocher6"/>
                  <w:enabled/>
                  <w:calcOnExit w:val="0"/>
                  <w:checkBox>
                    <w:sizeAuto/>
                    <w:default w:val="0"/>
                  </w:checkBox>
                </w:ffData>
              </w:fldChar>
            </w:r>
            <w:bookmarkStart w:id="5" w:name="CaseACocher6"/>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5"/>
            <w:r>
              <w:rPr>
                <w:rFonts w:ascii="Marianne" w:eastAsia="MS Gothic" w:hAnsi="Marianne" w:cs="Arial"/>
              </w:rPr>
              <w:t xml:space="preserve"> </w:t>
            </w:r>
            <w:r>
              <w:rPr>
                <w:rFonts w:ascii="Marianne" w:hAnsi="Marianne" w:cs="Arial"/>
              </w:rPr>
              <w:t xml:space="preserve">Etablissement et service d’aide pas le travail </w:t>
            </w:r>
            <w:r>
              <w:rPr>
                <w:rFonts w:ascii="Marianne" w:hAnsi="Marianne" w:cs="Arial"/>
                <w:sz w:val="16"/>
              </w:rPr>
              <w:t>(</w:t>
            </w:r>
            <w:hyperlink r:id="rId32" w:history="1">
              <w:r>
                <w:rPr>
                  <w:rStyle w:val="Lienhypertexte"/>
                  <w:rFonts w:ascii="Marianne" w:hAnsi="Marianne" w:cs="Arial"/>
                  <w:sz w:val="16"/>
                  <w:szCs w:val="16"/>
                </w:rPr>
                <w:t>articles L. 344-2 et s</w:t>
              </w:r>
            </w:hyperlink>
            <w:r>
              <w:rPr>
                <w:rFonts w:ascii="Marianne" w:hAnsi="Marianne" w:cs="Arial"/>
                <w:sz w:val="16"/>
                <w:szCs w:val="16"/>
              </w:rPr>
              <w:t xml:space="preserve">. </w:t>
            </w:r>
            <w:proofErr w:type="gramStart"/>
            <w:r>
              <w:rPr>
                <w:rFonts w:ascii="Marianne" w:hAnsi="Marianne" w:cs="Arial"/>
                <w:sz w:val="16"/>
                <w:szCs w:val="16"/>
              </w:rPr>
              <w:t>du</w:t>
            </w:r>
            <w:proofErr w:type="gramEnd"/>
            <w:r>
              <w:rPr>
                <w:rFonts w:ascii="Marianne" w:hAnsi="Marianne" w:cs="Arial"/>
                <w:sz w:val="16"/>
                <w:szCs w:val="16"/>
              </w:rPr>
              <w:t xml:space="preserve"> code de l’action sociale et des familles)</w:t>
            </w:r>
            <w:r>
              <w:rPr>
                <w:rFonts w:ascii="Marianne" w:hAnsi="Marianne" w:cs="Arial"/>
              </w:rPr>
              <w:t xml:space="preserve">  ou</w:t>
            </w:r>
            <w:r>
              <w:rPr>
                <w:rFonts w:ascii="Marianne" w:eastAsia="MS Gothic" w:hAnsi="Marianne" w:cs="Arial"/>
              </w:rPr>
              <w:t xml:space="preserve"> s</w:t>
            </w:r>
            <w:r>
              <w:rPr>
                <w:rFonts w:ascii="Marianne" w:hAnsi="Marianne" w:cs="Arial"/>
              </w:rPr>
              <w:t>tructure équivalente</w:t>
            </w:r>
          </w:p>
        </w:tc>
        <w:tc>
          <w:tcPr>
            <w:tcW w:w="5245" w:type="dxa"/>
            <w:shd w:val="clear" w:color="auto" w:fill="auto"/>
          </w:tcPr>
          <w:p w14:paraId="787B0FFB" w14:textId="77777777" w:rsidR="00681A76" w:rsidRDefault="00681A7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24210BF8" w14:textId="77777777" w:rsidR="00681A76" w:rsidRDefault="00681A7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22D4F659" w14:textId="77777777" w:rsidR="00681A76" w:rsidRDefault="00681A76">
            <w:pPr>
              <w:spacing w:beforeLines="40" w:before="96" w:afterLines="40" w:after="96"/>
              <w:ind w:left="170" w:right="170"/>
              <w:jc w:val="both"/>
              <w:rPr>
                <w:rFonts w:ascii="Marianne" w:hAnsi="Marianne" w:cs="Arial"/>
                <w:sz w:val="12"/>
                <w:szCs w:val="16"/>
              </w:rPr>
            </w:pPr>
          </w:p>
          <w:p w14:paraId="5EFB7239" w14:textId="77777777" w:rsidR="00681A76" w:rsidRDefault="00681A76">
            <w:pPr>
              <w:spacing w:beforeLines="40" w:before="96" w:afterLines="40" w:after="96"/>
              <w:ind w:left="170" w:right="170"/>
              <w:jc w:val="both"/>
              <w:rPr>
                <w:rFonts w:ascii="Marianne" w:hAnsi="Marianne" w:cs="Arial"/>
                <w:sz w:val="12"/>
                <w:szCs w:val="16"/>
              </w:rPr>
            </w:pPr>
          </w:p>
          <w:p w14:paraId="6F59CFE4" w14:textId="77777777" w:rsidR="00681A76" w:rsidRDefault="00681A76">
            <w:pPr>
              <w:spacing w:beforeLines="40" w:before="96" w:afterLines="40" w:after="96"/>
              <w:ind w:left="170" w:right="170"/>
              <w:jc w:val="both"/>
              <w:rPr>
                <w:rFonts w:ascii="Marianne" w:hAnsi="Marianne" w:cs="Arial"/>
                <w:sz w:val="12"/>
                <w:szCs w:val="16"/>
              </w:rPr>
            </w:pPr>
          </w:p>
          <w:p w14:paraId="63896034" w14:textId="77777777" w:rsidR="00681A76" w:rsidRDefault="00681A76">
            <w:pPr>
              <w:numPr>
                <w:ilvl w:val="0"/>
                <w:numId w:val="5"/>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283C86D4" w14:textId="77777777" w:rsidR="00681A76" w:rsidRDefault="00681A76">
            <w:pPr>
              <w:spacing w:beforeLines="40" w:before="96" w:afterLines="40" w:after="96"/>
              <w:ind w:right="170"/>
              <w:rPr>
                <w:rFonts w:ascii="Marianne" w:hAnsi="Marianne" w:cs="Arial"/>
                <w:sz w:val="12"/>
                <w:szCs w:val="16"/>
              </w:rPr>
            </w:pPr>
          </w:p>
          <w:p w14:paraId="350D47FC" w14:textId="77777777" w:rsidR="00681A76" w:rsidRDefault="00681A76">
            <w:pPr>
              <w:spacing w:beforeLines="40" w:before="96" w:afterLines="40" w:after="96"/>
              <w:ind w:right="170"/>
              <w:rPr>
                <w:rFonts w:ascii="Marianne" w:hAnsi="Marianne" w:cs="Arial"/>
                <w:sz w:val="12"/>
                <w:szCs w:val="16"/>
              </w:rPr>
            </w:pPr>
          </w:p>
          <w:p w14:paraId="598F67A3" w14:textId="77777777" w:rsidR="00681A76" w:rsidRDefault="00681A76">
            <w:pPr>
              <w:spacing w:beforeLines="40" w:before="96" w:afterLines="40" w:after="96"/>
              <w:ind w:right="170"/>
              <w:rPr>
                <w:rFonts w:ascii="Marianne" w:hAnsi="Marianne" w:cs="Arial"/>
                <w:sz w:val="12"/>
                <w:szCs w:val="16"/>
              </w:rPr>
            </w:pPr>
          </w:p>
        </w:tc>
      </w:tr>
      <w:tr w:rsidR="00000000" w14:paraId="03BF0CA4" w14:textId="77777777">
        <w:trPr>
          <w:trHeight w:val="1785"/>
          <w:jc w:val="center"/>
        </w:trPr>
        <w:tc>
          <w:tcPr>
            <w:tcW w:w="1986" w:type="dxa"/>
            <w:shd w:val="clear" w:color="auto" w:fill="auto"/>
            <w:vAlign w:val="center"/>
          </w:tcPr>
          <w:p w14:paraId="099B76B4" w14:textId="77777777" w:rsidR="00681A76" w:rsidRDefault="00681A76">
            <w:pPr>
              <w:spacing w:beforeLines="40" w:before="96" w:afterLines="40" w:after="96"/>
              <w:rPr>
                <w:rFonts w:ascii="Marianne" w:hAnsi="Marianne" w:cs="Arial"/>
              </w:rPr>
            </w:pPr>
            <w:r>
              <w:rPr>
                <w:rFonts w:ascii="Marianne" w:hAnsi="Marianne" w:cs="Arial"/>
                <w:b/>
              </w:rPr>
              <w:t>Marché réservé aux entreprises de l’économie sociale et solidaire</w:t>
            </w:r>
            <w:r>
              <w:rPr>
                <w:rFonts w:ascii="Marianne" w:hAnsi="Marianne" w:cs="Arial"/>
              </w:rPr>
              <w:t xml:space="preserve"> </w:t>
            </w:r>
            <w:r>
              <w:rPr>
                <w:rFonts w:ascii="Marianne" w:hAnsi="Marianne" w:cs="Arial"/>
                <w:sz w:val="16"/>
              </w:rPr>
              <w:t>(article L. 2113-15 du code de la commande publique)</w:t>
            </w:r>
          </w:p>
        </w:tc>
        <w:tc>
          <w:tcPr>
            <w:tcW w:w="2551" w:type="dxa"/>
            <w:shd w:val="clear" w:color="auto" w:fill="auto"/>
            <w:vAlign w:val="center"/>
          </w:tcPr>
          <w:p w14:paraId="2C257B95" w14:textId="77777777" w:rsidR="00681A76" w:rsidRDefault="00681A76">
            <w:pPr>
              <w:spacing w:beforeLines="40" w:before="96" w:afterLines="40" w:after="96"/>
              <w:rPr>
                <w:rFonts w:ascii="Marianne" w:hAnsi="Marianne" w:cs="Arial"/>
              </w:rPr>
            </w:pPr>
            <w:r>
              <w:rPr>
                <w:rFonts w:ascii="Marianne" w:hAnsi="Marianne" w:cs="Arial"/>
              </w:rPr>
              <w:fldChar w:fldCharType="begin">
                <w:ffData>
                  <w:name w:val="CaseACocher15"/>
                  <w:enabled/>
                  <w:calcOnExit w:val="0"/>
                  <w:checkBox>
                    <w:sizeAuto/>
                    <w:default w:val="0"/>
                  </w:checkBox>
                </w:ffData>
              </w:fldChar>
            </w:r>
            <w:bookmarkStart w:id="6" w:name="CaseACocher15"/>
            <w:r>
              <w:rPr>
                <w:rFonts w:ascii="Marianne" w:hAnsi="Marianne" w:cs="Arial"/>
              </w:rPr>
              <w:instrText xml:space="preserve"> FORMCHECKBOX </w:instrText>
            </w:r>
            <w:r>
              <w:rPr>
                <w:rFonts w:ascii="Marianne" w:hAnsi="Marianne" w:cs="Arial"/>
              </w:rPr>
            </w:r>
            <w:r>
              <w:rPr>
                <w:rFonts w:ascii="Marianne" w:hAnsi="Marianne" w:cs="Arial"/>
              </w:rPr>
              <w:fldChar w:fldCharType="end"/>
            </w:r>
            <w:bookmarkEnd w:id="6"/>
            <w:r>
              <w:rPr>
                <w:rFonts w:ascii="Marianne" w:hAnsi="Marianne" w:cs="Arial"/>
              </w:rPr>
              <w:t xml:space="preserve"> Entreprise de l’économie sociale et solidaire </w:t>
            </w:r>
            <w:r>
              <w:rPr>
                <w:rFonts w:ascii="Marianne" w:hAnsi="Marianne" w:cs="Arial"/>
                <w:sz w:val="16"/>
                <w:szCs w:val="16"/>
              </w:rPr>
              <w:t>(</w:t>
            </w:r>
            <w:hyperlink r:id="rId33" w:history="1">
              <w:r>
                <w:rPr>
                  <w:rStyle w:val="Lienhypertexte"/>
                  <w:rFonts w:ascii="Marianne" w:hAnsi="Marianne" w:cs="Arial"/>
                  <w:sz w:val="16"/>
                  <w:szCs w:val="16"/>
                </w:rPr>
                <w:t>article 1</w:t>
              </w:r>
              <w:r>
                <w:rPr>
                  <w:rStyle w:val="Lienhypertexte"/>
                  <w:rFonts w:ascii="Marianne" w:hAnsi="Marianne" w:cs="Arial"/>
                  <w:sz w:val="16"/>
                  <w:szCs w:val="16"/>
                  <w:vertAlign w:val="superscript"/>
                </w:rPr>
                <w:t>er</w:t>
              </w:r>
            </w:hyperlink>
            <w:r>
              <w:rPr>
                <w:rFonts w:ascii="Marianne" w:hAnsi="Marianne" w:cs="Arial"/>
                <w:sz w:val="16"/>
                <w:szCs w:val="16"/>
              </w:rPr>
              <w:t xml:space="preserve"> de la loi 2014-856 du 31 juillet 2014) </w:t>
            </w:r>
            <w:r>
              <w:rPr>
                <w:rFonts w:ascii="Marianne" w:hAnsi="Marianne" w:cs="Arial"/>
              </w:rPr>
              <w:t>ou structure équivalente</w:t>
            </w:r>
          </w:p>
        </w:tc>
        <w:tc>
          <w:tcPr>
            <w:tcW w:w="5245" w:type="dxa"/>
            <w:shd w:val="clear" w:color="auto" w:fill="auto"/>
          </w:tcPr>
          <w:p w14:paraId="3502D2B4" w14:textId="77777777" w:rsidR="00681A76" w:rsidRDefault="00681A7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485A197C" w14:textId="77777777" w:rsidR="00681A76" w:rsidRDefault="00681A7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43907892" w14:textId="77777777" w:rsidR="00681A76" w:rsidRDefault="00681A76">
            <w:pPr>
              <w:spacing w:beforeLines="40" w:before="96" w:afterLines="40" w:after="96"/>
              <w:ind w:left="170" w:right="170"/>
              <w:jc w:val="both"/>
              <w:rPr>
                <w:rFonts w:ascii="Marianne" w:hAnsi="Marianne" w:cs="Arial"/>
                <w:sz w:val="12"/>
                <w:szCs w:val="16"/>
              </w:rPr>
            </w:pPr>
          </w:p>
          <w:p w14:paraId="186E60AB" w14:textId="77777777" w:rsidR="00681A76" w:rsidRDefault="00681A76">
            <w:pPr>
              <w:spacing w:beforeLines="40" w:before="96" w:afterLines="40" w:after="96"/>
              <w:ind w:left="170" w:right="170"/>
              <w:jc w:val="both"/>
              <w:rPr>
                <w:rFonts w:ascii="Marianne" w:hAnsi="Marianne" w:cs="Arial"/>
                <w:sz w:val="12"/>
                <w:szCs w:val="16"/>
              </w:rPr>
            </w:pPr>
          </w:p>
          <w:p w14:paraId="5D7F3B9D" w14:textId="77777777" w:rsidR="00681A76" w:rsidRDefault="00681A76">
            <w:pPr>
              <w:spacing w:beforeLines="40" w:before="96" w:afterLines="40" w:after="96"/>
              <w:ind w:left="170" w:right="170"/>
              <w:jc w:val="both"/>
              <w:rPr>
                <w:rFonts w:ascii="Marianne" w:hAnsi="Marianne" w:cs="Arial"/>
                <w:sz w:val="12"/>
                <w:szCs w:val="16"/>
              </w:rPr>
            </w:pPr>
          </w:p>
          <w:p w14:paraId="751ED86A" w14:textId="77777777" w:rsidR="00681A76" w:rsidRDefault="00681A7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3B61474E" w14:textId="77777777" w:rsidR="00681A76" w:rsidRDefault="00681A76">
            <w:pPr>
              <w:spacing w:beforeLines="40" w:before="96" w:afterLines="40" w:after="96"/>
              <w:ind w:right="170"/>
              <w:rPr>
                <w:rFonts w:ascii="Marianne" w:hAnsi="Marianne" w:cs="Arial"/>
                <w:sz w:val="12"/>
                <w:szCs w:val="16"/>
              </w:rPr>
            </w:pPr>
          </w:p>
          <w:p w14:paraId="1DF94B49" w14:textId="77777777" w:rsidR="00681A76" w:rsidRDefault="00681A76">
            <w:pPr>
              <w:spacing w:beforeLines="40" w:before="96" w:afterLines="40" w:after="96"/>
              <w:ind w:right="170"/>
              <w:rPr>
                <w:rFonts w:ascii="Marianne" w:hAnsi="Marianne" w:cs="Arial"/>
                <w:sz w:val="12"/>
                <w:szCs w:val="16"/>
              </w:rPr>
            </w:pPr>
          </w:p>
          <w:p w14:paraId="7FCA0216" w14:textId="77777777" w:rsidR="00681A76" w:rsidRDefault="00681A76">
            <w:pPr>
              <w:spacing w:beforeLines="40" w:before="96" w:afterLines="40" w:after="96"/>
              <w:ind w:right="170"/>
              <w:rPr>
                <w:rFonts w:ascii="Marianne" w:hAnsi="Marianne" w:cs="Arial"/>
                <w:sz w:val="12"/>
                <w:szCs w:val="16"/>
              </w:rPr>
            </w:pPr>
          </w:p>
        </w:tc>
      </w:tr>
      <w:tr w:rsidR="00000000" w14:paraId="45C5F913" w14:textId="77777777">
        <w:trPr>
          <w:trHeight w:val="3615"/>
          <w:jc w:val="center"/>
        </w:trPr>
        <w:tc>
          <w:tcPr>
            <w:tcW w:w="1986" w:type="dxa"/>
            <w:shd w:val="clear" w:color="auto" w:fill="auto"/>
            <w:vAlign w:val="center"/>
          </w:tcPr>
          <w:p w14:paraId="5354B2CA" w14:textId="77777777" w:rsidR="00681A76" w:rsidRDefault="00681A76">
            <w:pPr>
              <w:spacing w:beforeLines="40" w:before="96" w:afterLines="40" w:after="96"/>
              <w:rPr>
                <w:rFonts w:ascii="Marianne" w:hAnsi="Marianne" w:cs="Arial"/>
                <w:b/>
              </w:rPr>
            </w:pPr>
            <w:r>
              <w:rPr>
                <w:rFonts w:ascii="Marianne" w:hAnsi="Marianne" w:cs="Arial"/>
                <w:b/>
              </w:rPr>
              <w:t>Marché réservé pénitentiaire</w:t>
            </w:r>
            <w:r>
              <w:rPr>
                <w:rFonts w:ascii="Marianne" w:hAnsi="Marianne" w:cs="Arial"/>
              </w:rPr>
              <w:t xml:space="preserve"> </w:t>
            </w:r>
            <w:r>
              <w:rPr>
                <w:rFonts w:ascii="Marianne" w:hAnsi="Marianne" w:cs="Arial"/>
                <w:sz w:val="16"/>
              </w:rPr>
              <w:t>(article L. 2113-13-1 du code de la commande publique)</w:t>
            </w:r>
          </w:p>
        </w:tc>
        <w:tc>
          <w:tcPr>
            <w:tcW w:w="2551" w:type="dxa"/>
            <w:shd w:val="clear" w:color="auto" w:fill="auto"/>
            <w:vAlign w:val="center"/>
          </w:tcPr>
          <w:p w14:paraId="735BC699" w14:textId="77777777" w:rsidR="00681A76" w:rsidRDefault="00681A76">
            <w:pPr>
              <w:spacing w:beforeLines="40" w:before="96" w:afterLines="40" w:after="96"/>
              <w:rPr>
                <w:rFonts w:ascii="Marianne" w:hAnsi="Marianne" w:cs="Arial"/>
              </w:rPr>
            </w:pPr>
            <w:r>
              <w:rPr>
                <w:rFonts w:ascii="Marianne" w:eastAsia="MS Gothic" w:hAnsi="Marianne" w:cs="Arial"/>
              </w:rPr>
              <w:fldChar w:fldCharType="begin">
                <w:ffData>
                  <w:name w:val="CaseACocher8"/>
                  <w:enabled/>
                  <w:calcOnExit w:val="0"/>
                  <w:checkBox>
                    <w:sizeAuto/>
                    <w:default w:val="0"/>
                  </w:checkBox>
                </w:ffData>
              </w:fldChar>
            </w:r>
            <w:bookmarkStart w:id="7" w:name="CaseACocher8"/>
            <w:r>
              <w:rPr>
                <w:rFonts w:ascii="Marianne" w:eastAsia="MS Gothic" w:hAnsi="Marianne" w:cs="Arial"/>
              </w:rPr>
              <w:instrText xml:space="preserve"> FORMCHECKBOX </w:instrText>
            </w:r>
            <w:r>
              <w:rPr>
                <w:rFonts w:ascii="Marianne" w:eastAsia="MS Gothic" w:hAnsi="Marianne" w:cs="Arial"/>
              </w:rPr>
            </w:r>
            <w:r>
              <w:rPr>
                <w:rFonts w:ascii="Marianne" w:eastAsia="MS Gothic" w:hAnsi="Marianne" w:cs="Arial"/>
              </w:rPr>
              <w:fldChar w:fldCharType="end"/>
            </w:r>
            <w:bookmarkEnd w:id="7"/>
            <w:r>
              <w:rPr>
                <w:rFonts w:ascii="Marianne" w:eastAsia="MS Gothic" w:hAnsi="Marianne" w:cs="Arial"/>
              </w:rPr>
              <w:t xml:space="preserve"> </w:t>
            </w:r>
            <w:r>
              <w:rPr>
                <w:rFonts w:ascii="Marianne" w:hAnsi="Marianne" w:cs="Arial"/>
              </w:rPr>
              <w:t>Opérateur économique prévoyant d’exécuter le marché dans le cadre d’activités de production de biens et de services réalisés en établissement pénitentiaire</w:t>
            </w:r>
          </w:p>
        </w:tc>
        <w:tc>
          <w:tcPr>
            <w:tcW w:w="5245" w:type="dxa"/>
            <w:shd w:val="clear" w:color="auto" w:fill="auto"/>
          </w:tcPr>
          <w:p w14:paraId="22DEC5E8" w14:textId="77777777" w:rsidR="00681A76" w:rsidRDefault="00681A76">
            <w:pPr>
              <w:spacing w:beforeLines="40" w:before="96" w:afterLines="40" w:after="96"/>
              <w:ind w:left="170" w:right="170"/>
              <w:jc w:val="both"/>
              <w:rPr>
                <w:rFonts w:ascii="Marianne" w:hAnsi="Marianne" w:cs="Arial"/>
                <w:sz w:val="16"/>
                <w:szCs w:val="16"/>
              </w:rPr>
            </w:pPr>
            <w:r>
              <w:rPr>
                <w:rFonts w:ascii="Marianne" w:hAnsi="Marianne" w:cs="Arial"/>
                <w:sz w:val="16"/>
                <w:szCs w:val="16"/>
              </w:rPr>
              <w:t>Le cas échéant, indiquer l’adresse internet à laquelle la preuve est accessible directement et gratuitement, ainsi que l’ensemble des renseignements nécessaires pour y accéder :</w:t>
            </w:r>
          </w:p>
          <w:p w14:paraId="575B2587" w14:textId="77777777" w:rsidR="00681A76" w:rsidRDefault="00681A7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Adresse internet :</w:t>
            </w:r>
          </w:p>
          <w:p w14:paraId="5EBB9A7C" w14:textId="77777777" w:rsidR="00681A76" w:rsidRDefault="00681A76">
            <w:pPr>
              <w:spacing w:beforeLines="40" w:before="96" w:afterLines="40" w:after="96"/>
              <w:ind w:left="170" w:right="170"/>
              <w:jc w:val="both"/>
              <w:rPr>
                <w:rFonts w:ascii="Marianne" w:hAnsi="Marianne" w:cs="Arial"/>
                <w:sz w:val="12"/>
                <w:szCs w:val="16"/>
              </w:rPr>
            </w:pPr>
          </w:p>
          <w:p w14:paraId="5E227D35" w14:textId="77777777" w:rsidR="00681A76" w:rsidRDefault="00681A76">
            <w:pPr>
              <w:spacing w:beforeLines="40" w:before="96" w:afterLines="40" w:after="96"/>
              <w:ind w:left="170" w:right="170"/>
              <w:jc w:val="both"/>
              <w:rPr>
                <w:rFonts w:ascii="Marianne" w:hAnsi="Marianne" w:cs="Arial"/>
                <w:sz w:val="12"/>
                <w:szCs w:val="16"/>
              </w:rPr>
            </w:pPr>
          </w:p>
          <w:p w14:paraId="6C2A4540" w14:textId="77777777" w:rsidR="00681A76" w:rsidRDefault="00681A76">
            <w:pPr>
              <w:spacing w:beforeLines="40" w:before="96" w:afterLines="40" w:after="96"/>
              <w:ind w:left="170" w:right="170"/>
              <w:jc w:val="both"/>
              <w:rPr>
                <w:rFonts w:ascii="Marianne" w:hAnsi="Marianne" w:cs="Arial"/>
                <w:sz w:val="12"/>
                <w:szCs w:val="16"/>
              </w:rPr>
            </w:pPr>
          </w:p>
          <w:p w14:paraId="2CAF90C7" w14:textId="77777777" w:rsidR="00681A76" w:rsidRDefault="00681A76">
            <w:pPr>
              <w:numPr>
                <w:ilvl w:val="0"/>
                <w:numId w:val="10"/>
              </w:numPr>
              <w:spacing w:beforeLines="40" w:before="96" w:afterLines="40" w:after="96"/>
              <w:ind w:right="170"/>
              <w:jc w:val="both"/>
              <w:rPr>
                <w:rFonts w:ascii="Marianne" w:hAnsi="Marianne" w:cs="Arial"/>
                <w:sz w:val="12"/>
                <w:szCs w:val="16"/>
              </w:rPr>
            </w:pPr>
            <w:r>
              <w:rPr>
                <w:rFonts w:ascii="Marianne" w:hAnsi="Marianne" w:cs="Arial"/>
                <w:sz w:val="12"/>
                <w:szCs w:val="16"/>
              </w:rPr>
              <w:t>Renseignements nécessaires pour y accéder :</w:t>
            </w:r>
          </w:p>
          <w:p w14:paraId="6651E4C1" w14:textId="77777777" w:rsidR="00681A76" w:rsidRDefault="00681A76">
            <w:pPr>
              <w:spacing w:beforeLines="40" w:before="96" w:afterLines="40" w:after="96"/>
              <w:ind w:right="170"/>
              <w:rPr>
                <w:rFonts w:ascii="Marianne" w:hAnsi="Marianne" w:cs="Arial"/>
                <w:sz w:val="12"/>
                <w:szCs w:val="16"/>
              </w:rPr>
            </w:pPr>
          </w:p>
          <w:p w14:paraId="6EC19E5F" w14:textId="77777777" w:rsidR="00681A76" w:rsidRDefault="00681A76">
            <w:pPr>
              <w:spacing w:beforeLines="40" w:before="96" w:afterLines="40" w:after="96"/>
              <w:ind w:right="170"/>
              <w:rPr>
                <w:rFonts w:ascii="Marianne" w:hAnsi="Marianne" w:cs="Arial"/>
                <w:sz w:val="12"/>
                <w:szCs w:val="16"/>
              </w:rPr>
            </w:pPr>
          </w:p>
          <w:p w14:paraId="14E58FAF" w14:textId="77777777" w:rsidR="00681A76" w:rsidRDefault="00681A76">
            <w:pPr>
              <w:spacing w:beforeLines="40" w:before="96" w:afterLines="40" w:after="96"/>
              <w:ind w:right="170"/>
              <w:rPr>
                <w:rFonts w:ascii="Marianne" w:hAnsi="Marianne" w:cs="Arial"/>
                <w:sz w:val="12"/>
                <w:szCs w:val="16"/>
              </w:rPr>
            </w:pPr>
          </w:p>
        </w:tc>
      </w:tr>
    </w:tbl>
    <w:p w14:paraId="56F13933" w14:textId="77777777" w:rsidR="00681A76" w:rsidRDefault="00681A76">
      <w:pPr>
        <w:tabs>
          <w:tab w:val="left" w:pos="-142"/>
          <w:tab w:val="left" w:pos="4111"/>
        </w:tabs>
        <w:rPr>
          <w:rFonts w:ascii="Marianne" w:hAnsi="Marianne" w:cs="Arial"/>
          <w:b/>
          <w:bCs/>
          <w:sz w:val="22"/>
          <w:szCs w:val="22"/>
        </w:rPr>
      </w:pPr>
    </w:p>
    <w:p w14:paraId="7F2C378F" w14:textId="77777777" w:rsidR="00681A76" w:rsidRDefault="00681A76">
      <w:pPr>
        <w:keepNext/>
        <w:jc w:val="both"/>
        <w:rPr>
          <w:rFonts w:ascii="Marianne" w:hAnsi="Marianne" w:cs="Arial"/>
          <w:b/>
          <w:bCs/>
          <w:sz w:val="22"/>
          <w:szCs w:val="22"/>
        </w:rPr>
      </w:pPr>
      <w:r>
        <w:rPr>
          <w:rFonts w:ascii="Marianne" w:hAnsi="Marianne" w:cs="Arial"/>
          <w:b/>
          <w:bCs/>
          <w:sz w:val="22"/>
          <w:szCs w:val="22"/>
        </w:rPr>
        <w:t>C3 - Cas spécifiques relatifs aux conditions de participation</w:t>
      </w:r>
    </w:p>
    <w:p w14:paraId="5E5C6794" w14:textId="77777777" w:rsidR="00681A76" w:rsidRDefault="00681A76">
      <w:pPr>
        <w:keepNext/>
        <w:tabs>
          <w:tab w:val="left" w:pos="-142"/>
          <w:tab w:val="left" w:pos="4111"/>
        </w:tabs>
        <w:jc w:val="both"/>
        <w:rPr>
          <w:rFonts w:ascii="Marianne" w:hAnsi="Marianne" w:cs="Arial"/>
          <w:b/>
          <w:bCs/>
          <w:sz w:val="22"/>
          <w:szCs w:val="22"/>
        </w:rPr>
      </w:pPr>
    </w:p>
    <w:p w14:paraId="19FE71B5" w14:textId="77777777" w:rsidR="00681A76" w:rsidRDefault="00681A76">
      <w:pPr>
        <w:pStyle w:val="En-tte"/>
        <w:keepNext/>
        <w:tabs>
          <w:tab w:val="clear" w:pos="4536"/>
          <w:tab w:val="clear" w:pos="9072"/>
          <w:tab w:val="left" w:pos="0"/>
          <w:tab w:val="left" w:pos="2160"/>
        </w:tabs>
        <w:jc w:val="both"/>
        <w:rPr>
          <w:rFonts w:ascii="Marianne" w:hAnsi="Marianne" w:cs="Arial"/>
          <w:i/>
          <w:iCs/>
          <w:sz w:val="18"/>
          <w:szCs w:val="18"/>
        </w:rPr>
      </w:pPr>
      <w:r>
        <w:rPr>
          <w:rFonts w:ascii="Wingdings" w:hAnsi="Wingdings"/>
          <w:color w:val="66CCFF"/>
          <w:spacing w:val="-10"/>
          <w:position w:val="-1"/>
          <w:sz w:val="22"/>
        </w:rPr>
        <w:t></w:t>
      </w:r>
      <w:r>
        <w:rPr>
          <w:rFonts w:ascii="Marianne" w:hAnsi="Marianne" w:cs="Arial"/>
          <w:i/>
          <w:iCs/>
          <w:szCs w:val="18"/>
        </w:rPr>
        <w:t>1. Lorsque le candidat est inscrit sur une liste officielle d’opérateurs économiques agréés au sens de l’</w:t>
      </w:r>
      <w:hyperlink r:id="rId34"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2143-15</w:t>
        </w:r>
      </w:hyperlink>
      <w:r>
        <w:rPr>
          <w:rFonts w:ascii="Marianne" w:hAnsi="Marianne" w:cs="Arial"/>
          <w:i/>
          <w:iCs/>
          <w:szCs w:val="18"/>
        </w:rPr>
        <w:t xml:space="preserve"> du code de la commande publique </w:t>
      </w:r>
      <w:r>
        <w:rPr>
          <w:rFonts w:ascii="Marianne" w:hAnsi="Marianne" w:cs="Arial"/>
          <w:b/>
          <w:i/>
          <w:iCs/>
          <w:szCs w:val="18"/>
        </w:rPr>
        <w:t>et</w:t>
      </w:r>
      <w:r>
        <w:rPr>
          <w:rFonts w:ascii="Marianne" w:hAnsi="Marianne" w:cs="Arial"/>
          <w:i/>
          <w:iCs/>
          <w:szCs w:val="18"/>
        </w:rPr>
        <w:t xml:space="preserve"> que l’acheteur est un pouvoir adjudicateur ou au sens de des </w:t>
      </w:r>
      <w:hyperlink r:id="rId35" w:history="1">
        <w:r>
          <w:rPr>
            <w:rStyle w:val="Lienhypertexte"/>
            <w:rFonts w:ascii="Marianne" w:hAnsi="Marianne" w:cs="Arial"/>
            <w:i/>
            <w:iCs/>
            <w:szCs w:val="18"/>
          </w:rPr>
          <w:t>articles</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2343-1</w:t>
        </w:r>
        <w:r>
          <w:rPr>
            <w:rStyle w:val="Lienhypertexte"/>
            <w:rFonts w:ascii="Marianne" w:hAnsi="Marianne" w:cs="Arial"/>
            <w:i/>
            <w:iCs/>
            <w:szCs w:val="18"/>
          </w:rPr>
          <w:t>6</w:t>
        </w:r>
        <w:r>
          <w:rPr>
            <w:rStyle w:val="Lienhypertexte"/>
            <w:rFonts w:ascii="Marianne" w:hAnsi="Marianne" w:cs="Arial"/>
            <w:i/>
            <w:iCs/>
            <w:szCs w:val="18"/>
          </w:rPr>
          <w:t xml:space="preserve"> </w:t>
        </w:r>
        <w:r>
          <w:rPr>
            <w:rStyle w:val="Lienhypertexte"/>
            <w:rFonts w:ascii="Marianne" w:hAnsi="Marianne" w:cs="Marianne"/>
            <w:i/>
            <w:iCs/>
            <w:szCs w:val="18"/>
          </w:rPr>
          <w:t>à</w:t>
        </w:r>
        <w:r>
          <w:rPr>
            <w:rStyle w:val="Lienhypertexte"/>
            <w:rFonts w:ascii="Marianne" w:hAnsi="Marianne" w:cs="Arial"/>
            <w:i/>
            <w:iCs/>
            <w:szCs w:val="18"/>
          </w:rPr>
          <w:t xml:space="preserve"> R.</w:t>
        </w:r>
        <w:r>
          <w:rPr>
            <w:rStyle w:val="Lienhypertexte"/>
            <w:rFonts w:ascii="Calibri" w:hAnsi="Calibri" w:cs="Calibri"/>
            <w:i/>
            <w:iCs/>
            <w:szCs w:val="18"/>
          </w:rPr>
          <w:t> </w:t>
        </w:r>
        <w:r>
          <w:rPr>
            <w:rStyle w:val="Lienhypertexte"/>
            <w:rFonts w:ascii="Marianne" w:hAnsi="Marianne" w:cs="Arial"/>
            <w:i/>
            <w:iCs/>
            <w:szCs w:val="18"/>
          </w:rPr>
          <w:t>2343-17</w:t>
        </w:r>
      </w:hyperlink>
      <w:r>
        <w:rPr>
          <w:rFonts w:ascii="Marianne" w:hAnsi="Marianne" w:cs="Arial"/>
          <w:i/>
          <w:iCs/>
          <w:szCs w:val="18"/>
        </w:rPr>
        <w:t xml:space="preserve"> du même code, que l’acheteur soit un pouvoir adjudicateur ou une entité adjudicatrice</w:t>
      </w:r>
      <w:r>
        <w:rPr>
          <w:rFonts w:ascii="Calibri" w:hAnsi="Calibri" w:cs="Calibri"/>
          <w:i/>
          <w:iCs/>
          <w:szCs w:val="18"/>
        </w:rPr>
        <w:t> </w:t>
      </w:r>
      <w:r>
        <w:rPr>
          <w:rFonts w:ascii="Marianne" w:hAnsi="Marianne" w:cs="Arial"/>
          <w:i/>
          <w:iCs/>
          <w:szCs w:val="18"/>
        </w:rPr>
        <w:t>:</w:t>
      </w:r>
    </w:p>
    <w:p w14:paraId="515CF788" w14:textId="77777777" w:rsidR="00681A76" w:rsidRDefault="00681A76">
      <w:pPr>
        <w:pStyle w:val="En-tte"/>
        <w:tabs>
          <w:tab w:val="clear" w:pos="4536"/>
          <w:tab w:val="clear" w:pos="9072"/>
          <w:tab w:val="left" w:pos="0"/>
          <w:tab w:val="left" w:pos="2160"/>
        </w:tabs>
        <w:jc w:val="both"/>
        <w:rPr>
          <w:rFonts w:ascii="Marianne" w:hAnsi="Marianne" w:cs="Arial"/>
          <w:i/>
          <w:iCs/>
          <w:sz w:val="16"/>
          <w:szCs w:val="16"/>
        </w:rPr>
      </w:pPr>
    </w:p>
    <w:p w14:paraId="769100E2" w14:textId="77777777" w:rsidR="00681A76" w:rsidRDefault="00681A7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Indication du nom de la liste officielle</w:t>
      </w:r>
      <w:r>
        <w:rPr>
          <w:rFonts w:ascii="Calibri" w:hAnsi="Calibri" w:cs="Calibri"/>
          <w:iCs/>
          <w:sz w:val="16"/>
          <w:szCs w:val="18"/>
        </w:rPr>
        <w:t> </w:t>
      </w:r>
      <w:r>
        <w:rPr>
          <w:rFonts w:ascii="Marianne" w:hAnsi="Marianne" w:cs="Arial"/>
          <w:iCs/>
          <w:sz w:val="16"/>
          <w:szCs w:val="18"/>
        </w:rPr>
        <w:t>:</w:t>
      </w:r>
    </w:p>
    <w:p w14:paraId="33DBCE32" w14:textId="77777777" w:rsidR="00681A76" w:rsidRDefault="00681A76">
      <w:pPr>
        <w:pStyle w:val="En-tte"/>
        <w:tabs>
          <w:tab w:val="clear" w:pos="4536"/>
          <w:tab w:val="clear" w:pos="9072"/>
          <w:tab w:val="left" w:pos="2160"/>
        </w:tabs>
        <w:ind w:left="284"/>
        <w:jc w:val="both"/>
        <w:rPr>
          <w:rFonts w:ascii="Marianne" w:hAnsi="Marianne" w:cs="Arial"/>
          <w:iCs/>
          <w:sz w:val="16"/>
          <w:szCs w:val="18"/>
        </w:rPr>
      </w:pPr>
    </w:p>
    <w:p w14:paraId="128223D1" w14:textId="77777777" w:rsidR="00681A76" w:rsidRDefault="00681A76">
      <w:pPr>
        <w:pStyle w:val="En-tte"/>
        <w:tabs>
          <w:tab w:val="clear" w:pos="4536"/>
          <w:tab w:val="clear" w:pos="9072"/>
          <w:tab w:val="left" w:pos="2160"/>
        </w:tabs>
        <w:ind w:left="284"/>
        <w:jc w:val="both"/>
        <w:rPr>
          <w:rFonts w:ascii="Marianne" w:hAnsi="Marianne" w:cs="Arial"/>
          <w:iCs/>
          <w:sz w:val="16"/>
          <w:szCs w:val="18"/>
        </w:rPr>
      </w:pPr>
    </w:p>
    <w:p w14:paraId="25A4BFA0" w14:textId="77777777" w:rsidR="00681A76" w:rsidRDefault="00681A76">
      <w:pPr>
        <w:pStyle w:val="En-tte"/>
        <w:tabs>
          <w:tab w:val="clear" w:pos="4536"/>
          <w:tab w:val="clear" w:pos="9072"/>
          <w:tab w:val="left" w:pos="2160"/>
        </w:tabs>
        <w:ind w:left="284"/>
        <w:jc w:val="both"/>
        <w:rPr>
          <w:rFonts w:ascii="Marianne" w:hAnsi="Marianne" w:cs="Arial"/>
          <w:iCs/>
          <w:sz w:val="16"/>
          <w:szCs w:val="18"/>
        </w:rPr>
      </w:pPr>
    </w:p>
    <w:p w14:paraId="3C582788" w14:textId="77777777" w:rsidR="00681A76" w:rsidRDefault="00681A76">
      <w:pPr>
        <w:pStyle w:val="En-tte"/>
        <w:tabs>
          <w:tab w:val="clear" w:pos="4536"/>
          <w:tab w:val="clear" w:pos="9072"/>
          <w:tab w:val="left" w:pos="2160"/>
        </w:tabs>
        <w:ind w:left="284"/>
        <w:jc w:val="both"/>
        <w:rPr>
          <w:rFonts w:ascii="Marianne" w:hAnsi="Marianne" w:cs="Arial"/>
          <w:iCs/>
          <w:sz w:val="16"/>
          <w:szCs w:val="18"/>
        </w:rPr>
      </w:pPr>
    </w:p>
    <w:p w14:paraId="1CF14E0C" w14:textId="77777777" w:rsidR="00681A76" w:rsidRDefault="00681A76">
      <w:pPr>
        <w:pStyle w:val="En-tte"/>
        <w:tabs>
          <w:tab w:val="clear" w:pos="4536"/>
          <w:tab w:val="clear" w:pos="9072"/>
          <w:tab w:val="left" w:pos="2160"/>
        </w:tabs>
        <w:ind w:left="284"/>
        <w:jc w:val="both"/>
        <w:rPr>
          <w:rFonts w:ascii="Marianne" w:hAnsi="Marianne" w:cs="Arial"/>
          <w:iCs/>
          <w:sz w:val="16"/>
          <w:szCs w:val="18"/>
        </w:rPr>
      </w:pPr>
      <w:r>
        <w:rPr>
          <w:rFonts w:ascii="Marianne" w:hAnsi="Marianne" w:cs="Arial"/>
          <w:iCs/>
          <w:sz w:val="16"/>
          <w:szCs w:val="18"/>
        </w:rPr>
        <w:t>- Références sur lesquelles l’inscription ou la certification est basée et, le cas échéant, la classification sur la liste</w:t>
      </w:r>
      <w:r>
        <w:rPr>
          <w:rFonts w:ascii="Calibri" w:hAnsi="Calibri" w:cs="Calibri"/>
          <w:iCs/>
          <w:sz w:val="16"/>
          <w:szCs w:val="18"/>
        </w:rPr>
        <w:t> </w:t>
      </w:r>
      <w:r>
        <w:rPr>
          <w:rFonts w:ascii="Marianne" w:hAnsi="Marianne" w:cs="Arial"/>
          <w:iCs/>
          <w:sz w:val="16"/>
          <w:szCs w:val="18"/>
        </w:rPr>
        <w:t>:</w:t>
      </w:r>
    </w:p>
    <w:p w14:paraId="704BDA54" w14:textId="77777777" w:rsidR="00681A76" w:rsidRDefault="00681A76">
      <w:pPr>
        <w:pStyle w:val="En-tte"/>
        <w:tabs>
          <w:tab w:val="clear" w:pos="4536"/>
          <w:tab w:val="clear" w:pos="9072"/>
          <w:tab w:val="left" w:pos="2160"/>
        </w:tabs>
        <w:ind w:left="284"/>
        <w:jc w:val="both"/>
        <w:rPr>
          <w:rFonts w:ascii="Marianne" w:hAnsi="Marianne" w:cs="Arial"/>
          <w:i/>
          <w:iCs/>
          <w:sz w:val="14"/>
          <w:szCs w:val="18"/>
        </w:rPr>
      </w:pPr>
      <w:r>
        <w:rPr>
          <w:rFonts w:ascii="Marianne" w:hAnsi="Marianne" w:cs="Arial"/>
          <w:i/>
          <w:iCs/>
          <w:sz w:val="14"/>
          <w:szCs w:val="18"/>
        </w:rPr>
        <w:t>(L’attention du candidat est attirée sur le fait qu’il convient de remplir les rubriques suivantes du présent formulaire pour l’ensemble des conditions de participation fixées par l’acheteur et qui ne seraient pas couvertes par les conditions d’inscription sur la liste officielle ou le certificat d’inscription sur cette liste)</w:t>
      </w:r>
    </w:p>
    <w:p w14:paraId="2903BCA8" w14:textId="77777777" w:rsidR="00681A76" w:rsidRDefault="00681A76">
      <w:pPr>
        <w:pStyle w:val="En-tte"/>
        <w:tabs>
          <w:tab w:val="clear" w:pos="4536"/>
          <w:tab w:val="clear" w:pos="9072"/>
          <w:tab w:val="left" w:pos="2160"/>
        </w:tabs>
        <w:ind w:left="284"/>
        <w:jc w:val="both"/>
        <w:rPr>
          <w:rFonts w:ascii="Marianne" w:hAnsi="Marianne" w:cs="Arial"/>
          <w:iCs/>
          <w:sz w:val="16"/>
          <w:szCs w:val="18"/>
        </w:rPr>
      </w:pPr>
    </w:p>
    <w:p w14:paraId="0F69417D" w14:textId="77777777" w:rsidR="00681A76" w:rsidRDefault="00681A76">
      <w:pPr>
        <w:pStyle w:val="En-tte"/>
        <w:tabs>
          <w:tab w:val="clear" w:pos="4536"/>
          <w:tab w:val="clear" w:pos="9072"/>
          <w:tab w:val="left" w:pos="2160"/>
        </w:tabs>
        <w:ind w:left="284"/>
        <w:jc w:val="both"/>
        <w:rPr>
          <w:rFonts w:ascii="Marianne" w:hAnsi="Marianne" w:cs="Arial"/>
          <w:iCs/>
          <w:sz w:val="16"/>
          <w:szCs w:val="18"/>
        </w:rPr>
      </w:pPr>
    </w:p>
    <w:p w14:paraId="540224B0" w14:textId="77777777" w:rsidR="00681A76" w:rsidRDefault="00681A76">
      <w:pPr>
        <w:pStyle w:val="En-tte"/>
        <w:tabs>
          <w:tab w:val="clear" w:pos="4536"/>
          <w:tab w:val="clear" w:pos="9072"/>
          <w:tab w:val="left" w:pos="2160"/>
        </w:tabs>
        <w:ind w:left="284"/>
        <w:jc w:val="both"/>
        <w:rPr>
          <w:rFonts w:ascii="Marianne" w:hAnsi="Marianne" w:cs="Arial"/>
          <w:iCs/>
          <w:sz w:val="16"/>
          <w:szCs w:val="18"/>
        </w:rPr>
      </w:pPr>
    </w:p>
    <w:p w14:paraId="71464A54" w14:textId="77777777" w:rsidR="00681A76" w:rsidRDefault="00681A76">
      <w:pPr>
        <w:pStyle w:val="En-tte"/>
        <w:tabs>
          <w:tab w:val="left" w:pos="2160"/>
        </w:tabs>
        <w:ind w:left="284"/>
        <w:jc w:val="both"/>
        <w:rPr>
          <w:rFonts w:ascii="Marianne" w:hAnsi="Marianne" w:cs="Arial"/>
          <w:iCs/>
          <w:sz w:val="16"/>
          <w:szCs w:val="18"/>
        </w:rPr>
      </w:pPr>
      <w:r>
        <w:rPr>
          <w:rFonts w:ascii="Marianne" w:hAnsi="Marianne" w:cs="Arial"/>
          <w:iCs/>
          <w:sz w:val="16"/>
          <w:szCs w:val="18"/>
        </w:rPr>
        <w:t>- Le cas échéant, adresse internet à laquelle le certificat d’inscription sur cette liste officielle est accessible directement et gratuitement, ainsi que l’ensemble des renseignements nécessaires pour y accéder :</w:t>
      </w:r>
    </w:p>
    <w:p w14:paraId="309E62EA" w14:textId="77777777" w:rsidR="00681A76" w:rsidRDefault="00681A76">
      <w:pPr>
        <w:pStyle w:val="En-tte"/>
        <w:tabs>
          <w:tab w:val="left" w:pos="2160"/>
        </w:tabs>
        <w:ind w:left="284"/>
        <w:jc w:val="both"/>
        <w:rPr>
          <w:rFonts w:ascii="Marianne" w:hAnsi="Marianne" w:cs="Arial"/>
          <w:iCs/>
          <w:sz w:val="16"/>
          <w:szCs w:val="18"/>
        </w:rPr>
      </w:pPr>
    </w:p>
    <w:p w14:paraId="47458226" w14:textId="77777777" w:rsidR="00681A76" w:rsidRDefault="00681A76">
      <w:pPr>
        <w:pStyle w:val="En-tte"/>
        <w:ind w:left="993"/>
        <w:jc w:val="both"/>
        <w:rPr>
          <w:rFonts w:ascii="Marianne" w:hAnsi="Marianne" w:cs="Arial"/>
          <w:iCs/>
          <w:sz w:val="16"/>
          <w:szCs w:val="18"/>
        </w:rPr>
      </w:pPr>
      <w:r>
        <w:rPr>
          <w:rFonts w:ascii="Marianne" w:hAnsi="Marianne" w:cs="Arial"/>
          <w:iCs/>
          <w:sz w:val="16"/>
          <w:szCs w:val="18"/>
        </w:rPr>
        <w:t>- Adresse internet</w:t>
      </w:r>
      <w:r>
        <w:rPr>
          <w:rFonts w:ascii="Calibri" w:hAnsi="Calibri" w:cs="Calibri"/>
          <w:iCs/>
          <w:sz w:val="16"/>
          <w:szCs w:val="18"/>
        </w:rPr>
        <w:t> </w:t>
      </w:r>
      <w:r>
        <w:rPr>
          <w:rFonts w:ascii="Marianne" w:hAnsi="Marianne" w:cs="Arial"/>
          <w:iCs/>
          <w:sz w:val="16"/>
          <w:szCs w:val="18"/>
        </w:rPr>
        <w:t>:</w:t>
      </w:r>
    </w:p>
    <w:p w14:paraId="509ECF29" w14:textId="77777777" w:rsidR="00681A76" w:rsidRDefault="00681A76">
      <w:pPr>
        <w:pStyle w:val="En-tte"/>
        <w:ind w:left="993"/>
        <w:jc w:val="both"/>
        <w:rPr>
          <w:rFonts w:ascii="Marianne" w:hAnsi="Marianne" w:cs="Arial"/>
          <w:iCs/>
          <w:sz w:val="16"/>
          <w:szCs w:val="18"/>
        </w:rPr>
      </w:pPr>
    </w:p>
    <w:p w14:paraId="777E2C30" w14:textId="77777777" w:rsidR="00681A76" w:rsidRDefault="00681A76">
      <w:pPr>
        <w:pStyle w:val="En-tte"/>
        <w:ind w:left="993"/>
        <w:jc w:val="both"/>
        <w:rPr>
          <w:rFonts w:ascii="Marianne" w:hAnsi="Marianne" w:cs="Arial"/>
          <w:iCs/>
          <w:sz w:val="16"/>
          <w:szCs w:val="18"/>
        </w:rPr>
      </w:pPr>
    </w:p>
    <w:p w14:paraId="3E72148A" w14:textId="77777777" w:rsidR="00681A76" w:rsidRDefault="00681A76">
      <w:pPr>
        <w:pStyle w:val="En-tte"/>
        <w:tabs>
          <w:tab w:val="left" w:pos="0"/>
          <w:tab w:val="left" w:pos="2160"/>
        </w:tabs>
        <w:ind w:left="993"/>
        <w:jc w:val="both"/>
        <w:rPr>
          <w:rFonts w:ascii="Marianne" w:hAnsi="Marianne" w:cs="Arial"/>
          <w:iCs/>
          <w:sz w:val="16"/>
          <w:szCs w:val="18"/>
        </w:rPr>
      </w:pPr>
      <w:r>
        <w:rPr>
          <w:rFonts w:ascii="Marianne" w:hAnsi="Marianne" w:cs="Arial"/>
          <w:iCs/>
          <w:sz w:val="16"/>
          <w:szCs w:val="18"/>
        </w:rPr>
        <w:t>- Renseignements nécessaires pour y accéder</w:t>
      </w:r>
      <w:r>
        <w:rPr>
          <w:rFonts w:ascii="Calibri" w:hAnsi="Calibri" w:cs="Calibri"/>
          <w:iCs/>
          <w:sz w:val="16"/>
          <w:szCs w:val="18"/>
        </w:rPr>
        <w:t> </w:t>
      </w:r>
      <w:r>
        <w:rPr>
          <w:rFonts w:ascii="Marianne" w:hAnsi="Marianne" w:cs="Arial"/>
          <w:iCs/>
          <w:sz w:val="16"/>
          <w:szCs w:val="18"/>
        </w:rPr>
        <w:t>:</w:t>
      </w:r>
    </w:p>
    <w:p w14:paraId="398AC993" w14:textId="77777777" w:rsidR="00681A76" w:rsidRDefault="00681A76">
      <w:pPr>
        <w:pStyle w:val="En-tte"/>
        <w:tabs>
          <w:tab w:val="left" w:pos="0"/>
          <w:tab w:val="left" w:pos="2160"/>
        </w:tabs>
        <w:ind w:left="993"/>
        <w:jc w:val="both"/>
        <w:rPr>
          <w:rFonts w:ascii="Marianne" w:hAnsi="Marianne" w:cs="Arial"/>
          <w:iCs/>
          <w:sz w:val="16"/>
          <w:szCs w:val="18"/>
        </w:rPr>
      </w:pPr>
    </w:p>
    <w:p w14:paraId="1C63E545" w14:textId="77777777" w:rsidR="00681A76" w:rsidRDefault="00681A76">
      <w:pPr>
        <w:pStyle w:val="En-tte"/>
        <w:tabs>
          <w:tab w:val="left" w:pos="0"/>
          <w:tab w:val="left" w:pos="2160"/>
        </w:tabs>
        <w:ind w:left="993"/>
        <w:jc w:val="both"/>
        <w:rPr>
          <w:rFonts w:ascii="Marianne" w:hAnsi="Marianne" w:cs="Arial"/>
          <w:iCs/>
          <w:sz w:val="16"/>
          <w:szCs w:val="18"/>
        </w:rPr>
      </w:pPr>
    </w:p>
    <w:p w14:paraId="3F5F4BE0" w14:textId="77777777" w:rsidR="00681A76" w:rsidRDefault="00681A76">
      <w:pPr>
        <w:pStyle w:val="En-tte"/>
        <w:tabs>
          <w:tab w:val="left" w:pos="0"/>
          <w:tab w:val="left" w:pos="2160"/>
        </w:tabs>
        <w:ind w:left="993"/>
        <w:jc w:val="both"/>
        <w:rPr>
          <w:rFonts w:ascii="Arial" w:hAnsi="Arial" w:cs="Arial"/>
          <w:iCs/>
          <w:sz w:val="16"/>
          <w:szCs w:val="18"/>
        </w:rPr>
      </w:pPr>
    </w:p>
    <w:p w14:paraId="45EEB8FA" w14:textId="77777777" w:rsidR="00681A76" w:rsidRDefault="00681A76">
      <w:pPr>
        <w:pStyle w:val="En-tte"/>
        <w:tabs>
          <w:tab w:val="left" w:pos="0"/>
          <w:tab w:val="left" w:pos="2160"/>
        </w:tabs>
        <w:ind w:left="993"/>
        <w:jc w:val="both"/>
        <w:rPr>
          <w:rFonts w:ascii="Arial" w:hAnsi="Arial" w:cs="Arial"/>
          <w:iCs/>
          <w:sz w:val="16"/>
          <w:szCs w:val="18"/>
        </w:rPr>
      </w:pPr>
    </w:p>
    <w:p w14:paraId="723B182C" w14:textId="77777777" w:rsidR="00681A76" w:rsidRDefault="00681A76">
      <w:pPr>
        <w:pStyle w:val="En-tte"/>
        <w:tabs>
          <w:tab w:val="clear" w:pos="4536"/>
          <w:tab w:val="clear" w:pos="9072"/>
          <w:tab w:val="left" w:pos="0"/>
          <w:tab w:val="left" w:pos="2160"/>
        </w:tabs>
        <w:jc w:val="both"/>
        <w:rPr>
          <w:rFonts w:ascii="Marianne" w:hAnsi="Marianne" w:cs="Arial"/>
          <w:i/>
          <w:iCs/>
          <w:szCs w:val="18"/>
        </w:rPr>
      </w:pPr>
      <w:r>
        <w:rPr>
          <w:rFonts w:ascii="Wingdings" w:hAnsi="Wingdings"/>
          <w:color w:val="66CCFF"/>
          <w:spacing w:val="-10"/>
          <w:position w:val="-1"/>
          <w:sz w:val="22"/>
        </w:rPr>
        <w:t></w:t>
      </w:r>
      <w:r>
        <w:rPr>
          <w:rFonts w:eastAsia="Arial"/>
          <w:i/>
          <w:spacing w:val="-10"/>
          <w:position w:val="-1"/>
          <w:sz w:val="22"/>
        </w:rPr>
        <w:t> </w:t>
      </w:r>
      <w:r>
        <w:rPr>
          <w:rFonts w:ascii="Marianne" w:hAnsi="Marianne" w:cs="Arial"/>
          <w:i/>
          <w:iCs/>
          <w:szCs w:val="18"/>
        </w:rPr>
        <w:t xml:space="preserve">2. Lorsque le marché public n’est pas un marché de défense ou de sécurité </w:t>
      </w:r>
      <w:r>
        <w:rPr>
          <w:rFonts w:ascii="Marianne" w:hAnsi="Marianne" w:cs="Arial"/>
          <w:b/>
          <w:i/>
          <w:iCs/>
          <w:szCs w:val="18"/>
        </w:rPr>
        <w:t>et</w:t>
      </w:r>
      <w:r>
        <w:rPr>
          <w:rFonts w:ascii="Marianne" w:hAnsi="Marianne" w:cs="Arial"/>
          <w:i/>
          <w:iCs/>
          <w:szCs w:val="18"/>
        </w:rPr>
        <w:t xml:space="preserve"> que l’acheteur a autorisé les candidats à se limiter à indiquer qu’ils disposent de l’aptitude et des capacités requises en application du second alinéa de l’</w:t>
      </w:r>
      <w:hyperlink r:id="rId36" w:history="1">
        <w:r>
          <w:rPr>
            <w:rStyle w:val="Lienhypertexte"/>
            <w:rFonts w:ascii="Marianne" w:hAnsi="Marianne" w:cs="Arial"/>
            <w:i/>
            <w:iCs/>
            <w:szCs w:val="18"/>
          </w:rPr>
          <w:t>article</w:t>
        </w:r>
        <w:r>
          <w:rPr>
            <w:rStyle w:val="Lienhypertexte"/>
            <w:rFonts w:ascii="Calibri" w:hAnsi="Calibri" w:cs="Calibri"/>
            <w:i/>
            <w:iCs/>
            <w:szCs w:val="18"/>
          </w:rPr>
          <w:t> </w:t>
        </w:r>
        <w:r>
          <w:rPr>
            <w:rStyle w:val="Lienhypertexte"/>
            <w:rFonts w:ascii="Marianne" w:hAnsi="Marianne" w:cs="Arial"/>
            <w:i/>
            <w:iCs/>
            <w:szCs w:val="18"/>
          </w:rPr>
          <w:t>R.</w:t>
        </w:r>
        <w:r>
          <w:rPr>
            <w:rStyle w:val="Lienhypertexte"/>
            <w:rFonts w:ascii="Calibri" w:hAnsi="Calibri" w:cs="Calibri"/>
            <w:i/>
            <w:iCs/>
            <w:szCs w:val="18"/>
          </w:rPr>
          <w:t> </w:t>
        </w:r>
        <w:r>
          <w:rPr>
            <w:rStyle w:val="Lienhypertexte"/>
            <w:rFonts w:ascii="Marianne" w:hAnsi="Marianne" w:cs="Arial"/>
            <w:i/>
            <w:iCs/>
            <w:szCs w:val="18"/>
          </w:rPr>
          <w:t>2143-4</w:t>
        </w:r>
      </w:hyperlink>
      <w:r>
        <w:rPr>
          <w:rFonts w:ascii="Marianne" w:hAnsi="Marianne" w:cs="Arial"/>
          <w:i/>
          <w:iCs/>
          <w:szCs w:val="18"/>
        </w:rPr>
        <w:t xml:space="preserve"> du code de la commande publique</w:t>
      </w:r>
      <w:r>
        <w:rPr>
          <w:rFonts w:ascii="Calibri" w:hAnsi="Calibri" w:cs="Calibri"/>
          <w:i/>
          <w:iCs/>
          <w:szCs w:val="18"/>
        </w:rPr>
        <w:t> </w:t>
      </w:r>
      <w:r>
        <w:rPr>
          <w:rFonts w:ascii="Marianne" w:hAnsi="Marianne" w:cs="Arial"/>
          <w:i/>
          <w:iCs/>
          <w:szCs w:val="18"/>
        </w:rPr>
        <w:t>:</w:t>
      </w:r>
    </w:p>
    <w:p w14:paraId="601B4984" w14:textId="77777777" w:rsidR="00681A76" w:rsidRDefault="00681A76">
      <w:pPr>
        <w:pStyle w:val="En-tte"/>
        <w:tabs>
          <w:tab w:val="clear" w:pos="4536"/>
          <w:tab w:val="clear" w:pos="9072"/>
          <w:tab w:val="left" w:pos="0"/>
          <w:tab w:val="left" w:pos="2160"/>
        </w:tabs>
        <w:jc w:val="both"/>
        <w:rPr>
          <w:rFonts w:ascii="Marianne" w:hAnsi="Marianne" w:cs="Arial"/>
          <w:i/>
          <w:iCs/>
          <w:sz w:val="18"/>
          <w:szCs w:val="18"/>
        </w:rPr>
      </w:pPr>
    </w:p>
    <w:p w14:paraId="11E03EC6" w14:textId="77777777" w:rsidR="00681A76" w:rsidRDefault="00681A7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Le candidat déclare sur l’honneur satisfaire à l’ensemble des conditions de participation requises par l’acheteur.</w:t>
      </w:r>
    </w:p>
    <w:p w14:paraId="62D4E208" w14:textId="77777777" w:rsidR="00681A76" w:rsidRDefault="00681A76">
      <w:pPr>
        <w:ind w:left="567"/>
        <w:jc w:val="both"/>
        <w:rPr>
          <w:rFonts w:ascii="Marianne" w:hAnsi="Marianne" w:cs="Arial"/>
          <w:sz w:val="18"/>
        </w:rPr>
      </w:pPr>
      <w:r>
        <w:rPr>
          <w:rFonts w:ascii="Marianne" w:hAnsi="Marianne" w:cs="Arial"/>
          <w:i/>
          <w:sz w:val="16"/>
          <w:szCs w:val="18"/>
        </w:rPr>
        <w:t>(</w:t>
      </w:r>
      <w:r>
        <w:rPr>
          <w:rFonts w:ascii="Marianne" w:hAnsi="Marianne" w:cs="Arial"/>
          <w:bCs/>
          <w:i/>
          <w:iCs/>
          <w:sz w:val="16"/>
          <w:szCs w:val="18"/>
        </w:rPr>
        <w:t>Dans ce cas, il est inutile de remplir les rubriques suivantes du présent formulaire</w:t>
      </w:r>
      <w:r>
        <w:rPr>
          <w:rFonts w:ascii="Calibri" w:hAnsi="Calibri" w:cs="Calibri"/>
          <w:bCs/>
          <w:i/>
          <w:iCs/>
          <w:sz w:val="16"/>
          <w:szCs w:val="18"/>
        </w:rPr>
        <w:t> </w:t>
      </w:r>
      <w:r>
        <w:rPr>
          <w:rFonts w:ascii="Marianne" w:hAnsi="Marianne" w:cs="Arial"/>
          <w:bCs/>
          <w:i/>
          <w:iCs/>
          <w:sz w:val="16"/>
          <w:szCs w:val="18"/>
        </w:rPr>
        <w:t>; le remplissage du formulaire est terminé)</w:t>
      </w:r>
    </w:p>
    <w:p w14:paraId="1BF03E46" w14:textId="77777777" w:rsidR="00681A76" w:rsidRDefault="00681A76">
      <w:pPr>
        <w:pStyle w:val="En-tte"/>
        <w:tabs>
          <w:tab w:val="clear" w:pos="4536"/>
          <w:tab w:val="clear" w:pos="9072"/>
          <w:tab w:val="left" w:pos="0"/>
          <w:tab w:val="left" w:pos="2160"/>
        </w:tabs>
        <w:jc w:val="both"/>
        <w:rPr>
          <w:rFonts w:ascii="Marianne" w:hAnsi="Marianne" w:cs="Arial"/>
          <w:i/>
          <w:iCs/>
          <w:sz w:val="18"/>
          <w:szCs w:val="18"/>
        </w:rPr>
      </w:pPr>
    </w:p>
    <w:p w14:paraId="6A91D673" w14:textId="77777777" w:rsidR="00681A76" w:rsidRDefault="00681A76">
      <w:pPr>
        <w:tabs>
          <w:tab w:val="left" w:pos="-142"/>
          <w:tab w:val="left" w:pos="4111"/>
        </w:tabs>
        <w:rPr>
          <w:rFonts w:ascii="Marianne" w:hAnsi="Marianne" w:cs="Arial"/>
          <w:b/>
          <w:bCs/>
          <w:sz w:val="22"/>
          <w:szCs w:val="22"/>
        </w:rPr>
      </w:pPr>
    </w:p>
    <w:tbl>
      <w:tblPr>
        <w:tblW w:w="9747" w:type="dxa"/>
        <w:shd w:val="clear" w:color="auto" w:fill="465F9D"/>
        <w:tblLook w:val="04A0" w:firstRow="1" w:lastRow="0" w:firstColumn="1" w:lastColumn="0" w:noHBand="0" w:noVBand="1"/>
      </w:tblPr>
      <w:tblGrid>
        <w:gridCol w:w="9747"/>
      </w:tblGrid>
      <w:tr w:rsidR="00000000" w14:paraId="6F2A94FF" w14:textId="77777777">
        <w:trPr>
          <w:trHeight w:val="629"/>
        </w:trPr>
        <w:tc>
          <w:tcPr>
            <w:tcW w:w="9747" w:type="dxa"/>
            <w:shd w:val="clear" w:color="auto" w:fill="465F9D"/>
          </w:tcPr>
          <w:p w14:paraId="77DCDD81" w14:textId="77777777" w:rsidR="00681A76" w:rsidRDefault="00681A76">
            <w:pPr>
              <w:jc w:val="both"/>
              <w:rPr>
                <w:rFonts w:ascii="Marianne" w:hAnsi="Marianne" w:cs="Arial"/>
                <w:b/>
                <w:bCs/>
                <w:color w:val="FFFFFF"/>
                <w:sz w:val="22"/>
                <w:szCs w:val="22"/>
              </w:rPr>
            </w:pPr>
            <w:r>
              <w:rPr>
                <w:rFonts w:ascii="Marianne" w:hAnsi="Marianne" w:cs="Arial"/>
                <w:b/>
                <w:bCs/>
                <w:color w:val="FFFFFF"/>
                <w:sz w:val="22"/>
                <w:szCs w:val="22"/>
              </w:rPr>
              <w:t>E - Renseignements relatifs à l’aptitude à exercer l’activité professionnelle concernée par le contrat</w:t>
            </w:r>
          </w:p>
        </w:tc>
      </w:tr>
    </w:tbl>
    <w:p w14:paraId="4FA2F3A5" w14:textId="77777777" w:rsidR="00681A76" w:rsidRDefault="00681A76">
      <w:pPr>
        <w:tabs>
          <w:tab w:val="left" w:pos="-142"/>
          <w:tab w:val="left" w:pos="4111"/>
        </w:tabs>
        <w:rPr>
          <w:rFonts w:ascii="Marianne" w:hAnsi="Marianne" w:cs="Arial"/>
          <w:b/>
          <w:bCs/>
          <w:sz w:val="22"/>
          <w:szCs w:val="22"/>
        </w:rPr>
      </w:pPr>
    </w:p>
    <w:p w14:paraId="3969E845" w14:textId="77777777" w:rsidR="00681A76" w:rsidRDefault="00681A76">
      <w:pPr>
        <w:pStyle w:val="En-tte"/>
        <w:tabs>
          <w:tab w:val="clear" w:pos="4536"/>
          <w:tab w:val="clear" w:pos="9072"/>
          <w:tab w:val="left" w:pos="0"/>
          <w:tab w:val="left" w:pos="2160"/>
        </w:tabs>
        <w:jc w:val="center"/>
        <w:rPr>
          <w:rFonts w:ascii="Marianne" w:hAnsi="Marianne" w:cs="Arial"/>
          <w:i/>
          <w:iCs/>
          <w:szCs w:val="18"/>
        </w:rPr>
      </w:pPr>
      <w:r>
        <w:rPr>
          <w:rFonts w:ascii="Marianne" w:hAnsi="Marianne" w:cs="Arial"/>
          <w:i/>
          <w:iCs/>
          <w:szCs w:val="18"/>
        </w:rPr>
        <w:t>Le candidat ne fournit que les renseignements demandés par l’acheteur au titre de l’aptitude à exercer l’activité professionnelle.</w:t>
      </w:r>
    </w:p>
    <w:p w14:paraId="2F00650D" w14:textId="77777777" w:rsidR="00681A76" w:rsidRDefault="00681A76">
      <w:pPr>
        <w:pStyle w:val="En-tte"/>
        <w:tabs>
          <w:tab w:val="clear" w:pos="4536"/>
          <w:tab w:val="clear" w:pos="9072"/>
          <w:tab w:val="left" w:pos="0"/>
          <w:tab w:val="left" w:pos="2160"/>
        </w:tabs>
        <w:jc w:val="center"/>
        <w:rPr>
          <w:rFonts w:ascii="Marianne" w:hAnsi="Marianne" w:cs="Arial"/>
          <w:b/>
          <w:bCs/>
          <w:sz w:val="22"/>
        </w:rPr>
      </w:pPr>
      <w:r>
        <w:rPr>
          <w:rFonts w:ascii="Marianne" w:hAnsi="Marianne" w:cs="Arial"/>
          <w:i/>
          <w:iCs/>
          <w:sz w:val="18"/>
          <w:szCs w:val="18"/>
        </w:rPr>
        <w:t>(En cas de MDS, les documents de preuve sont à fournir avec la candidature, sauf cas particulier de la rubrique E3)</w:t>
      </w:r>
    </w:p>
    <w:p w14:paraId="3D31703A" w14:textId="77777777" w:rsidR="00681A76" w:rsidRDefault="00681A76">
      <w:pPr>
        <w:rPr>
          <w:rFonts w:ascii="Marianne" w:hAnsi="Marianne" w:cs="Arial"/>
        </w:rPr>
      </w:pPr>
    </w:p>
    <w:p w14:paraId="2CAB2601" w14:textId="77777777" w:rsidR="00681A76" w:rsidRDefault="00681A7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E1 - Renseignements sur l’inscription sur un registre professionnel</w:t>
      </w:r>
      <w:r>
        <w:rPr>
          <w:rFonts w:ascii="Calibri" w:hAnsi="Calibri" w:cs="Calibri"/>
          <w:b/>
          <w:bCs/>
          <w:sz w:val="22"/>
          <w:szCs w:val="22"/>
        </w:rPr>
        <w:t> </w:t>
      </w:r>
      <w:r>
        <w:rPr>
          <w:rFonts w:ascii="Marianne" w:hAnsi="Marianne" w:cs="Arial"/>
          <w:b/>
          <w:bCs/>
          <w:sz w:val="22"/>
          <w:szCs w:val="22"/>
        </w:rPr>
        <w:t>:</w:t>
      </w:r>
    </w:p>
    <w:p w14:paraId="3CDDD266" w14:textId="77777777" w:rsidR="00681A76" w:rsidRDefault="00681A76">
      <w:pPr>
        <w:jc w:val="both"/>
        <w:rPr>
          <w:rFonts w:ascii="Marianne" w:hAnsi="Marianne" w:cs="Arial"/>
          <w:i/>
          <w:sz w:val="18"/>
        </w:rPr>
      </w:pPr>
    </w:p>
    <w:p w14:paraId="24DD6B52" w14:textId="77777777" w:rsidR="00681A76" w:rsidRDefault="00681A76">
      <w:pPr>
        <w:jc w:val="both"/>
        <w:rPr>
          <w:rFonts w:ascii="Marianne" w:hAnsi="Marianne" w:cs="Arial"/>
          <w:i/>
          <w:sz w:val="18"/>
        </w:rPr>
      </w:pPr>
    </w:p>
    <w:p w14:paraId="5D6B0194" w14:textId="77777777" w:rsidR="00681A76" w:rsidRDefault="00681A76">
      <w:pPr>
        <w:jc w:val="both"/>
        <w:rPr>
          <w:rFonts w:ascii="Marianne" w:hAnsi="Marianne" w:cs="Arial"/>
          <w:i/>
          <w:sz w:val="18"/>
        </w:rPr>
      </w:pPr>
    </w:p>
    <w:p w14:paraId="6D286DF8" w14:textId="77777777" w:rsidR="00681A76" w:rsidRDefault="00681A76">
      <w:pPr>
        <w:jc w:val="both"/>
        <w:rPr>
          <w:rFonts w:ascii="Marianne" w:hAnsi="Marianne" w:cs="Arial"/>
          <w:i/>
          <w:sz w:val="18"/>
        </w:rPr>
      </w:pPr>
    </w:p>
    <w:p w14:paraId="430FAFD1" w14:textId="77777777" w:rsidR="00681A76" w:rsidRDefault="00681A76">
      <w:pPr>
        <w:jc w:val="both"/>
        <w:rPr>
          <w:rFonts w:ascii="Marianne" w:hAnsi="Marianne" w:cs="Arial"/>
          <w:i/>
          <w:sz w:val="18"/>
        </w:rPr>
      </w:pPr>
    </w:p>
    <w:p w14:paraId="4BD8ADFB" w14:textId="77777777" w:rsidR="00681A76" w:rsidRDefault="00681A76">
      <w:pPr>
        <w:jc w:val="both"/>
        <w:rPr>
          <w:rFonts w:ascii="Marianne" w:hAnsi="Marianne" w:cs="Arial"/>
          <w:i/>
          <w:sz w:val="18"/>
        </w:rPr>
      </w:pPr>
    </w:p>
    <w:p w14:paraId="529753D8" w14:textId="77777777" w:rsidR="00681A76" w:rsidRDefault="00681A76">
      <w:pPr>
        <w:jc w:val="both"/>
        <w:rPr>
          <w:rFonts w:ascii="Marianne" w:hAnsi="Marianne" w:cs="Arial"/>
          <w:i/>
          <w:sz w:val="18"/>
        </w:rPr>
      </w:pPr>
    </w:p>
    <w:p w14:paraId="12786142" w14:textId="77777777" w:rsidR="00681A76" w:rsidRDefault="00681A7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E2 - Le cas échéant, pour les marchés publics de services, indication de l’autorisation spécifique dont le candidat doit être doté ou de l’organisation spécifique dont il doit être membre pour pouvoir fournir, dans son pays d’origine, le service concerné</w:t>
      </w:r>
      <w:r>
        <w:rPr>
          <w:rFonts w:ascii="Calibri" w:hAnsi="Calibri" w:cs="Calibri"/>
          <w:b/>
          <w:bCs/>
          <w:sz w:val="22"/>
          <w:szCs w:val="22"/>
        </w:rPr>
        <w:t> </w:t>
      </w:r>
      <w:r>
        <w:rPr>
          <w:rFonts w:ascii="Marianne" w:hAnsi="Marianne" w:cs="Arial"/>
          <w:b/>
          <w:bCs/>
          <w:sz w:val="22"/>
          <w:szCs w:val="22"/>
        </w:rPr>
        <w:t>:</w:t>
      </w:r>
    </w:p>
    <w:p w14:paraId="2F37E803" w14:textId="77777777" w:rsidR="00681A76" w:rsidRDefault="00681A76">
      <w:pPr>
        <w:jc w:val="both"/>
        <w:rPr>
          <w:rFonts w:ascii="Marianne" w:hAnsi="Marianne" w:cs="Arial"/>
          <w:i/>
          <w:sz w:val="18"/>
        </w:rPr>
      </w:pPr>
    </w:p>
    <w:p w14:paraId="0ECC7610" w14:textId="77777777" w:rsidR="00681A76" w:rsidRDefault="00681A76">
      <w:pPr>
        <w:jc w:val="both"/>
        <w:rPr>
          <w:rFonts w:ascii="Marianne" w:hAnsi="Marianne" w:cs="Arial"/>
          <w:i/>
          <w:sz w:val="18"/>
        </w:rPr>
      </w:pPr>
    </w:p>
    <w:p w14:paraId="54D9F56A" w14:textId="77777777" w:rsidR="00681A76" w:rsidRDefault="00681A76">
      <w:pPr>
        <w:jc w:val="both"/>
        <w:rPr>
          <w:rFonts w:ascii="Marianne" w:hAnsi="Marianne" w:cs="Arial"/>
          <w:i/>
          <w:sz w:val="18"/>
        </w:rPr>
      </w:pPr>
    </w:p>
    <w:p w14:paraId="48A8C6CA" w14:textId="77777777" w:rsidR="00681A76" w:rsidRDefault="00681A76">
      <w:pPr>
        <w:jc w:val="both"/>
        <w:rPr>
          <w:rFonts w:ascii="Marianne" w:hAnsi="Marianne" w:cs="Arial"/>
          <w:i/>
          <w:sz w:val="18"/>
        </w:rPr>
      </w:pPr>
    </w:p>
    <w:p w14:paraId="0DDF00B6" w14:textId="77777777" w:rsidR="00681A76" w:rsidRDefault="00681A76">
      <w:pPr>
        <w:jc w:val="both"/>
        <w:rPr>
          <w:rFonts w:ascii="Marianne" w:hAnsi="Marianne" w:cs="Arial"/>
          <w:i/>
          <w:sz w:val="18"/>
        </w:rPr>
      </w:pPr>
    </w:p>
    <w:p w14:paraId="3F2B0AFA" w14:textId="77777777" w:rsidR="00681A76" w:rsidRDefault="00681A76">
      <w:pPr>
        <w:jc w:val="both"/>
        <w:rPr>
          <w:rFonts w:ascii="Marianne" w:hAnsi="Marianne" w:cs="Arial"/>
          <w:i/>
          <w:sz w:val="18"/>
        </w:rPr>
      </w:pPr>
    </w:p>
    <w:p w14:paraId="7150EFE2" w14:textId="77777777" w:rsidR="00681A76" w:rsidRDefault="00681A76">
      <w:pPr>
        <w:jc w:val="both"/>
        <w:rPr>
          <w:rFonts w:ascii="Marianne" w:hAnsi="Marianne" w:cs="Arial"/>
          <w:i/>
          <w:sz w:val="18"/>
        </w:rPr>
      </w:pPr>
    </w:p>
    <w:p w14:paraId="490FB3DA" w14:textId="77777777" w:rsidR="00681A76" w:rsidRDefault="00681A76">
      <w:pPr>
        <w:jc w:val="both"/>
        <w:rPr>
          <w:rFonts w:ascii="Marianne" w:hAnsi="Marianne" w:cs="Arial"/>
          <w:i/>
          <w:sz w:val="18"/>
        </w:rPr>
      </w:pPr>
    </w:p>
    <w:p w14:paraId="7A738AAF" w14:textId="77777777" w:rsidR="00681A76" w:rsidRDefault="00681A76">
      <w:pPr>
        <w:pStyle w:val="En-tte"/>
        <w:tabs>
          <w:tab w:val="clear" w:pos="4536"/>
          <w:tab w:val="clear" w:pos="9072"/>
          <w:tab w:val="left" w:pos="0"/>
          <w:tab w:val="left" w:pos="2160"/>
        </w:tabs>
        <w:jc w:val="both"/>
        <w:rPr>
          <w:rFonts w:ascii="Marianne" w:hAnsi="Marianne" w:cs="Arial"/>
          <w:i/>
          <w:sz w:val="18"/>
        </w:rPr>
      </w:pPr>
    </w:p>
    <w:p w14:paraId="3D9C4945" w14:textId="77777777" w:rsidR="00681A76" w:rsidRDefault="00681A76">
      <w:pPr>
        <w:pStyle w:val="En-tte"/>
        <w:tabs>
          <w:tab w:val="clear" w:pos="4536"/>
          <w:tab w:val="clear" w:pos="9072"/>
          <w:tab w:val="left" w:pos="0"/>
          <w:tab w:val="left" w:pos="2160"/>
        </w:tabs>
        <w:jc w:val="both"/>
        <w:rPr>
          <w:rFonts w:ascii="Marianne" w:hAnsi="Marianne" w:cs="Arial"/>
          <w:b/>
          <w:bCs/>
          <w:sz w:val="22"/>
          <w:szCs w:val="22"/>
        </w:rPr>
      </w:pPr>
    </w:p>
    <w:p w14:paraId="2FB3B2E9" w14:textId="77777777" w:rsidR="00681A76" w:rsidRDefault="00681A7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 xml:space="preserve">E3 - Le cas échéant, adresse internet à laquelle les documents justificatifs et moyens de preuve sont accessibles directement et gratuitement, ainsi que l’ensemble des renseignements nécessaires pour y accéder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7"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BE35C21" w14:textId="77777777" w:rsidR="00681A76" w:rsidRDefault="00681A7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7C521C66" w14:textId="77777777" w:rsidR="00681A76" w:rsidRDefault="00681A76">
      <w:pPr>
        <w:jc w:val="both"/>
        <w:rPr>
          <w:rFonts w:ascii="Marianne" w:hAnsi="Marianne" w:cs="Arial"/>
          <w:sz w:val="18"/>
        </w:rPr>
      </w:pPr>
    </w:p>
    <w:p w14:paraId="75188105" w14:textId="77777777" w:rsidR="00681A76" w:rsidRDefault="00681A76">
      <w:pPr>
        <w:ind w:left="284"/>
        <w:jc w:val="both"/>
        <w:rPr>
          <w:rFonts w:ascii="Marianne" w:hAnsi="Marianne" w:cs="Arial"/>
          <w:sz w:val="16"/>
        </w:rPr>
      </w:pPr>
      <w:r>
        <w:rPr>
          <w:rFonts w:ascii="Marianne" w:hAnsi="Marianne" w:cs="Arial"/>
          <w:sz w:val="16"/>
        </w:rPr>
        <w:t>- Adresse(s) internet</w:t>
      </w:r>
      <w:r>
        <w:rPr>
          <w:rFonts w:ascii="Calibri" w:hAnsi="Calibri" w:cs="Calibri"/>
          <w:sz w:val="16"/>
        </w:rPr>
        <w:t> </w:t>
      </w:r>
      <w:r>
        <w:rPr>
          <w:rFonts w:ascii="Marianne" w:hAnsi="Marianne" w:cs="Arial"/>
          <w:sz w:val="16"/>
        </w:rPr>
        <w:t>:</w:t>
      </w:r>
    </w:p>
    <w:p w14:paraId="481A8258" w14:textId="77777777" w:rsidR="00681A76" w:rsidRDefault="00681A76">
      <w:pPr>
        <w:ind w:left="284"/>
        <w:jc w:val="both"/>
        <w:rPr>
          <w:rFonts w:ascii="Marianne" w:hAnsi="Marianne" w:cs="Arial"/>
          <w:sz w:val="16"/>
        </w:rPr>
      </w:pPr>
    </w:p>
    <w:p w14:paraId="3C07489B" w14:textId="77777777" w:rsidR="00681A76" w:rsidRDefault="00681A76">
      <w:pPr>
        <w:ind w:left="284"/>
        <w:jc w:val="both"/>
        <w:rPr>
          <w:rFonts w:ascii="Marianne" w:hAnsi="Marianne" w:cs="Arial"/>
          <w:sz w:val="16"/>
        </w:rPr>
      </w:pPr>
    </w:p>
    <w:p w14:paraId="7E792597" w14:textId="77777777" w:rsidR="00681A76" w:rsidRDefault="00681A76">
      <w:pPr>
        <w:ind w:left="284"/>
        <w:jc w:val="both"/>
        <w:rPr>
          <w:rFonts w:ascii="Marianne" w:hAnsi="Marianne" w:cs="Arial"/>
          <w:sz w:val="16"/>
        </w:rPr>
      </w:pPr>
    </w:p>
    <w:p w14:paraId="08A41668" w14:textId="77777777" w:rsidR="00681A76" w:rsidRDefault="00681A76">
      <w:pPr>
        <w:ind w:left="284"/>
        <w:jc w:val="both"/>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19FC53B3" w14:textId="77777777" w:rsidR="00681A76" w:rsidRDefault="00681A76">
      <w:pPr>
        <w:ind w:left="284"/>
        <w:jc w:val="both"/>
        <w:rPr>
          <w:rFonts w:ascii="Marianne" w:hAnsi="Marianne" w:cs="Arial"/>
          <w:sz w:val="16"/>
        </w:rPr>
      </w:pPr>
    </w:p>
    <w:p w14:paraId="0023AB2F" w14:textId="77777777" w:rsidR="00681A76" w:rsidRDefault="00681A76">
      <w:pPr>
        <w:ind w:left="284"/>
        <w:jc w:val="both"/>
        <w:rPr>
          <w:rFonts w:ascii="Marianne" w:hAnsi="Marianne" w:cs="Arial"/>
          <w:sz w:val="16"/>
        </w:rPr>
      </w:pPr>
    </w:p>
    <w:p w14:paraId="736AE38B" w14:textId="77777777" w:rsidR="00681A76" w:rsidRDefault="00681A76">
      <w:pPr>
        <w:ind w:left="284"/>
        <w:jc w:val="both"/>
        <w:rPr>
          <w:rFonts w:ascii="Marianne" w:hAnsi="Marianne" w:cs="Arial"/>
          <w:sz w:val="16"/>
        </w:rPr>
      </w:pPr>
    </w:p>
    <w:p w14:paraId="66A8318C" w14:textId="77777777" w:rsidR="00681A76" w:rsidRDefault="00681A76">
      <w:pPr>
        <w:ind w:left="284"/>
        <w:jc w:val="both"/>
        <w:rPr>
          <w:rFonts w:ascii="Marianne" w:hAnsi="Marianne" w:cs="Arial"/>
          <w:sz w:val="16"/>
        </w:rPr>
      </w:pPr>
    </w:p>
    <w:p w14:paraId="5D81BF38" w14:textId="77777777" w:rsidR="00681A76" w:rsidRDefault="00681A76">
      <w:pPr>
        <w:ind w:left="284"/>
        <w:jc w:val="both"/>
        <w:rPr>
          <w:rFonts w:ascii="Marianne" w:hAnsi="Marianne" w:cs="Arial"/>
          <w:sz w:val="16"/>
        </w:rPr>
      </w:pPr>
    </w:p>
    <w:tbl>
      <w:tblPr>
        <w:tblW w:w="9994" w:type="dxa"/>
        <w:shd w:val="clear" w:color="auto" w:fill="465F9D"/>
        <w:tblLayout w:type="fixed"/>
        <w:tblCellMar>
          <w:left w:w="71" w:type="dxa"/>
          <w:right w:w="71" w:type="dxa"/>
        </w:tblCellMar>
        <w:tblLook w:val="0000" w:firstRow="0" w:lastRow="0" w:firstColumn="0" w:lastColumn="0" w:noHBand="0" w:noVBand="0"/>
      </w:tblPr>
      <w:tblGrid>
        <w:gridCol w:w="9994"/>
      </w:tblGrid>
      <w:tr w:rsidR="00000000" w14:paraId="50E9A256" w14:textId="77777777">
        <w:trPr>
          <w:trHeight w:val="653"/>
        </w:trPr>
        <w:tc>
          <w:tcPr>
            <w:tcW w:w="9994" w:type="dxa"/>
            <w:shd w:val="clear" w:color="auto" w:fill="465F9D"/>
          </w:tcPr>
          <w:p w14:paraId="5591AEBE" w14:textId="77777777" w:rsidR="00681A76" w:rsidRDefault="00681A76">
            <w:pPr>
              <w:tabs>
                <w:tab w:val="left" w:pos="-142"/>
                <w:tab w:val="left" w:pos="4111"/>
              </w:tabs>
              <w:jc w:val="both"/>
              <w:rPr>
                <w:rFonts w:ascii="Marianne" w:hAnsi="Marianne" w:cs="Arial"/>
                <w:b/>
                <w:bCs/>
                <w:color w:val="FFFFFF"/>
              </w:rPr>
            </w:pPr>
            <w:r>
              <w:rPr>
                <w:rFonts w:ascii="Marianne" w:hAnsi="Marianne" w:cs="Arial"/>
                <w:b/>
                <w:bCs/>
                <w:color w:val="FFFFFF"/>
                <w:sz w:val="22"/>
                <w:szCs w:val="22"/>
              </w:rPr>
              <w:t>F - Renseignements relatifs à la capacité économique et financière du candidat individuel ou du membre du groupement</w:t>
            </w:r>
          </w:p>
        </w:tc>
      </w:tr>
    </w:tbl>
    <w:p w14:paraId="2E05ABFD" w14:textId="77777777" w:rsidR="00681A76" w:rsidRDefault="00681A76">
      <w:pPr>
        <w:pStyle w:val="En-tte"/>
        <w:tabs>
          <w:tab w:val="clear" w:pos="4536"/>
          <w:tab w:val="clear" w:pos="9072"/>
          <w:tab w:val="left" w:pos="0"/>
          <w:tab w:val="left" w:pos="2160"/>
        </w:tabs>
        <w:jc w:val="both"/>
        <w:rPr>
          <w:rFonts w:ascii="Marianne" w:hAnsi="Marianne" w:cs="Arial"/>
          <w:i/>
          <w:iCs/>
          <w:sz w:val="18"/>
          <w:szCs w:val="18"/>
        </w:rPr>
      </w:pPr>
    </w:p>
    <w:p w14:paraId="2AA3CE38" w14:textId="77777777" w:rsidR="00681A76" w:rsidRDefault="00681A76">
      <w:pPr>
        <w:ind w:left="284"/>
        <w:jc w:val="center"/>
        <w:rPr>
          <w:rFonts w:ascii="Marianne" w:hAnsi="Marianne" w:cs="Arial"/>
        </w:rPr>
      </w:pPr>
      <w:r>
        <w:rPr>
          <w:rFonts w:ascii="Marianne" w:hAnsi="Marianne" w:cs="Arial"/>
          <w:i/>
          <w:iCs/>
          <w:szCs w:val="18"/>
        </w:rPr>
        <w:t>Le candidat ne fournit que les renseignements demandés par l’acheteur au titre de la capacité économique et financière.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F4)</w:t>
      </w:r>
    </w:p>
    <w:p w14:paraId="692B14DB" w14:textId="77777777" w:rsidR="00681A76" w:rsidRDefault="00681A76">
      <w:pPr>
        <w:ind w:left="284"/>
        <w:rPr>
          <w:rFonts w:ascii="Marianne" w:hAnsi="Marianne" w:cs="Arial"/>
        </w:rPr>
      </w:pPr>
    </w:p>
    <w:p w14:paraId="34CBFF95" w14:textId="77777777" w:rsidR="00681A76" w:rsidRDefault="00681A76">
      <w:pPr>
        <w:pStyle w:val="En-tte"/>
        <w:tabs>
          <w:tab w:val="clear" w:pos="4536"/>
          <w:tab w:val="clear" w:pos="9072"/>
          <w:tab w:val="left" w:pos="0"/>
          <w:tab w:val="left" w:pos="2160"/>
        </w:tabs>
        <w:rPr>
          <w:rFonts w:ascii="Marianne" w:hAnsi="Marianne" w:cs="Arial"/>
          <w:iCs/>
        </w:rPr>
      </w:pPr>
      <w:r>
        <w:rPr>
          <w:rFonts w:ascii="Marianne" w:hAnsi="Marianne" w:cs="Arial"/>
          <w:b/>
          <w:bCs/>
          <w:sz w:val="22"/>
          <w:szCs w:val="22"/>
        </w:rPr>
        <w:t>F1 - Chiffres d’affaires hors taxes des trois derniers exercices disponibles</w:t>
      </w:r>
    </w:p>
    <w:p w14:paraId="1118D1CC" w14:textId="77777777" w:rsidR="00681A76" w:rsidRDefault="00681A76">
      <w:pPr>
        <w:pStyle w:val="En-tte"/>
        <w:tabs>
          <w:tab w:val="clear" w:pos="4536"/>
          <w:tab w:val="clear" w:pos="9072"/>
          <w:tab w:val="left" w:pos="864"/>
        </w:tabs>
        <w:rPr>
          <w:rFonts w:ascii="Marianne" w:hAnsi="Marianne" w:cs="Arial"/>
          <w:iCs/>
        </w:rPr>
      </w:pPr>
    </w:p>
    <w:tbl>
      <w:tblPr>
        <w:tblW w:w="9792" w:type="dxa"/>
        <w:tblInd w:w="60" w:type="dxa"/>
        <w:tblLayout w:type="fixed"/>
        <w:tblCellMar>
          <w:left w:w="71" w:type="dxa"/>
          <w:right w:w="71" w:type="dxa"/>
        </w:tblCellMar>
        <w:tblLook w:val="0000" w:firstRow="0" w:lastRow="0" w:firstColumn="0" w:lastColumn="0" w:noHBand="0" w:noVBand="0"/>
      </w:tblPr>
      <w:tblGrid>
        <w:gridCol w:w="2566"/>
        <w:gridCol w:w="2565"/>
        <w:gridCol w:w="2565"/>
        <w:gridCol w:w="2096"/>
      </w:tblGrid>
      <w:tr w:rsidR="00000000" w14:paraId="09E799C6" w14:textId="77777777">
        <w:trPr>
          <w:trHeight w:val="737"/>
        </w:trPr>
        <w:tc>
          <w:tcPr>
            <w:tcW w:w="2566" w:type="dxa"/>
            <w:tcBorders>
              <w:top w:val="single" w:sz="8" w:space="0" w:color="000000"/>
              <w:left w:val="single" w:sz="8" w:space="0" w:color="000000"/>
              <w:bottom w:val="single" w:sz="4" w:space="0" w:color="000000"/>
            </w:tcBorders>
            <w:shd w:val="clear" w:color="auto" w:fill="auto"/>
          </w:tcPr>
          <w:p w14:paraId="00352A59" w14:textId="77777777" w:rsidR="00681A76" w:rsidRDefault="00681A76">
            <w:pPr>
              <w:tabs>
                <w:tab w:val="left" w:pos="864"/>
              </w:tabs>
              <w:snapToGrid w:val="0"/>
              <w:spacing w:before="60" w:after="60"/>
              <w:rPr>
                <w:rFonts w:ascii="Marianne" w:hAnsi="Marianne" w:cs="Arial"/>
                <w:sz w:val="16"/>
                <w:szCs w:val="16"/>
              </w:rPr>
            </w:pPr>
          </w:p>
        </w:tc>
        <w:tc>
          <w:tcPr>
            <w:tcW w:w="2565" w:type="dxa"/>
            <w:tcBorders>
              <w:top w:val="single" w:sz="8" w:space="0" w:color="000000"/>
              <w:left w:val="single" w:sz="4" w:space="0" w:color="000000"/>
              <w:bottom w:val="single" w:sz="8" w:space="0" w:color="000000"/>
            </w:tcBorders>
            <w:shd w:val="clear" w:color="auto" w:fill="auto"/>
          </w:tcPr>
          <w:p w14:paraId="12A64465" w14:textId="77777777" w:rsidR="00681A76" w:rsidRDefault="00681A7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565" w:type="dxa"/>
            <w:tcBorders>
              <w:top w:val="single" w:sz="8" w:space="0" w:color="000000"/>
              <w:left w:val="single" w:sz="4" w:space="0" w:color="000000"/>
              <w:bottom w:val="single" w:sz="8" w:space="0" w:color="000000"/>
            </w:tcBorders>
            <w:shd w:val="clear" w:color="auto" w:fill="auto"/>
          </w:tcPr>
          <w:p w14:paraId="0F9A82AE" w14:textId="77777777" w:rsidR="00681A76" w:rsidRDefault="00681A7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c>
          <w:tcPr>
            <w:tcW w:w="2096" w:type="dxa"/>
            <w:tcBorders>
              <w:top w:val="single" w:sz="8" w:space="0" w:color="000000"/>
              <w:left w:val="single" w:sz="4" w:space="0" w:color="000000"/>
              <w:bottom w:val="single" w:sz="8" w:space="0" w:color="000000"/>
              <w:right w:val="single" w:sz="8" w:space="0" w:color="000000"/>
            </w:tcBorders>
            <w:shd w:val="clear" w:color="auto" w:fill="auto"/>
          </w:tcPr>
          <w:p w14:paraId="35940098" w14:textId="77777777" w:rsidR="00681A76" w:rsidRDefault="00681A76">
            <w:pPr>
              <w:tabs>
                <w:tab w:val="left" w:pos="864"/>
              </w:tabs>
              <w:snapToGrid w:val="0"/>
              <w:spacing w:before="60" w:after="60"/>
              <w:rPr>
                <w:rFonts w:ascii="Marianne" w:hAnsi="Marianne" w:cs="Arial"/>
              </w:rPr>
            </w:pPr>
            <w:r>
              <w:rPr>
                <w:rFonts w:ascii="Marianne" w:hAnsi="Marianne" w:cs="Arial"/>
              </w:rPr>
              <w:t>Exercice</w:t>
            </w:r>
            <w:r>
              <w:rPr>
                <w:rFonts w:ascii="Marianne" w:hAnsi="Marianne" w:cs="Arial"/>
              </w:rPr>
              <w:tab/>
              <w:t>du ..................</w:t>
            </w:r>
            <w:r>
              <w:rPr>
                <w:rFonts w:ascii="Marianne" w:hAnsi="Marianne" w:cs="Arial"/>
              </w:rPr>
              <w:br/>
            </w:r>
            <w:r>
              <w:rPr>
                <w:rFonts w:ascii="Marianne" w:hAnsi="Marianne" w:cs="Arial"/>
              </w:rPr>
              <w:tab/>
              <w:t>au ..................</w:t>
            </w:r>
          </w:p>
        </w:tc>
      </w:tr>
      <w:tr w:rsidR="00000000" w14:paraId="0790846B" w14:textId="77777777">
        <w:trPr>
          <w:trHeight w:val="737"/>
        </w:trPr>
        <w:tc>
          <w:tcPr>
            <w:tcW w:w="2566" w:type="dxa"/>
            <w:tcBorders>
              <w:top w:val="single" w:sz="4" w:space="0" w:color="000000"/>
              <w:left w:val="single" w:sz="8" w:space="0" w:color="000000"/>
              <w:bottom w:val="single" w:sz="8" w:space="0" w:color="000000"/>
            </w:tcBorders>
            <w:shd w:val="clear" w:color="auto" w:fill="auto"/>
          </w:tcPr>
          <w:p w14:paraId="150302B8" w14:textId="77777777" w:rsidR="00681A76" w:rsidRDefault="00681A76">
            <w:pPr>
              <w:tabs>
                <w:tab w:val="left" w:pos="864"/>
              </w:tabs>
              <w:snapToGrid w:val="0"/>
              <w:spacing w:before="180" w:after="180"/>
              <w:rPr>
                <w:rFonts w:ascii="Marianne" w:hAnsi="Marianne" w:cs="Arial"/>
                <w:sz w:val="16"/>
                <w:szCs w:val="16"/>
              </w:rPr>
            </w:pPr>
            <w:r>
              <w:rPr>
                <w:rFonts w:ascii="Marianne" w:hAnsi="Marianne" w:cs="Arial"/>
              </w:rPr>
              <w:t xml:space="preserve">Chiffre d’affaires global </w:t>
            </w:r>
            <w:r>
              <w:rPr>
                <w:rFonts w:ascii="Marianne" w:hAnsi="Marianne" w:cs="Arial"/>
                <w:sz w:val="14"/>
              </w:rPr>
              <w:t>(ne remplir que pour les exercices pour lesquels ce renseignement est demandé par l’acheteur)</w:t>
            </w:r>
          </w:p>
        </w:tc>
        <w:tc>
          <w:tcPr>
            <w:tcW w:w="2565" w:type="dxa"/>
            <w:tcBorders>
              <w:left w:val="single" w:sz="4" w:space="0" w:color="000000"/>
              <w:bottom w:val="single" w:sz="8" w:space="0" w:color="000000"/>
            </w:tcBorders>
            <w:shd w:val="clear" w:color="auto" w:fill="auto"/>
          </w:tcPr>
          <w:p w14:paraId="2F8C12C1" w14:textId="77777777" w:rsidR="00681A76" w:rsidRDefault="00681A76">
            <w:pPr>
              <w:tabs>
                <w:tab w:val="left" w:pos="864"/>
              </w:tabs>
              <w:snapToGrid w:val="0"/>
              <w:spacing w:before="120" w:after="120"/>
              <w:rPr>
                <w:rFonts w:ascii="Marianne" w:hAnsi="Marianne" w:cs="Arial"/>
                <w:sz w:val="16"/>
                <w:szCs w:val="16"/>
              </w:rPr>
            </w:pPr>
          </w:p>
          <w:p w14:paraId="2BB83BA6" w14:textId="77777777" w:rsidR="00681A76" w:rsidRDefault="00681A76">
            <w:pPr>
              <w:tabs>
                <w:tab w:val="left" w:pos="864"/>
              </w:tabs>
              <w:snapToGrid w:val="0"/>
              <w:spacing w:before="120" w:after="120"/>
              <w:jc w:val="right"/>
              <w:rPr>
                <w:rFonts w:ascii="Marianne" w:hAnsi="Marianne" w:cs="Arial"/>
                <w:sz w:val="16"/>
                <w:szCs w:val="16"/>
              </w:rPr>
            </w:pPr>
          </w:p>
        </w:tc>
        <w:tc>
          <w:tcPr>
            <w:tcW w:w="2565" w:type="dxa"/>
            <w:tcBorders>
              <w:left w:val="single" w:sz="8" w:space="0" w:color="000000"/>
              <w:bottom w:val="single" w:sz="8" w:space="0" w:color="000000"/>
            </w:tcBorders>
            <w:shd w:val="clear" w:color="auto" w:fill="auto"/>
          </w:tcPr>
          <w:p w14:paraId="55D5185C" w14:textId="77777777" w:rsidR="00681A76" w:rsidRDefault="00681A76">
            <w:pPr>
              <w:tabs>
                <w:tab w:val="left" w:pos="864"/>
              </w:tabs>
              <w:snapToGrid w:val="0"/>
              <w:spacing w:before="120" w:after="120"/>
              <w:jc w:val="right"/>
              <w:rPr>
                <w:rFonts w:ascii="Marianne" w:hAnsi="Marianne" w:cs="Arial"/>
                <w:sz w:val="16"/>
                <w:szCs w:val="16"/>
              </w:rPr>
            </w:pPr>
          </w:p>
        </w:tc>
        <w:tc>
          <w:tcPr>
            <w:tcW w:w="2096" w:type="dxa"/>
            <w:tcBorders>
              <w:left w:val="single" w:sz="8" w:space="0" w:color="000000"/>
              <w:bottom w:val="single" w:sz="8" w:space="0" w:color="000000"/>
              <w:right w:val="single" w:sz="8" w:space="0" w:color="000000"/>
            </w:tcBorders>
            <w:shd w:val="clear" w:color="auto" w:fill="auto"/>
          </w:tcPr>
          <w:p w14:paraId="6B145F14" w14:textId="77777777" w:rsidR="00681A76" w:rsidRDefault="00681A76">
            <w:pPr>
              <w:tabs>
                <w:tab w:val="left" w:pos="864"/>
              </w:tabs>
              <w:snapToGrid w:val="0"/>
              <w:spacing w:before="120" w:after="120"/>
              <w:jc w:val="right"/>
              <w:rPr>
                <w:rFonts w:ascii="Marianne" w:hAnsi="Marianne" w:cs="Arial"/>
                <w:sz w:val="16"/>
                <w:szCs w:val="16"/>
              </w:rPr>
            </w:pPr>
          </w:p>
        </w:tc>
      </w:tr>
      <w:tr w:rsidR="00000000" w14:paraId="347F7F74" w14:textId="77777777">
        <w:trPr>
          <w:trHeight w:val="737"/>
        </w:trPr>
        <w:tc>
          <w:tcPr>
            <w:tcW w:w="2566" w:type="dxa"/>
            <w:tcBorders>
              <w:left w:val="single" w:sz="8" w:space="0" w:color="000000"/>
              <w:bottom w:val="single" w:sz="8" w:space="0" w:color="000000"/>
            </w:tcBorders>
            <w:shd w:val="clear" w:color="auto" w:fill="auto"/>
          </w:tcPr>
          <w:p w14:paraId="4E34C3FA" w14:textId="77777777" w:rsidR="00681A76" w:rsidRDefault="00681A76">
            <w:pPr>
              <w:tabs>
                <w:tab w:val="left" w:pos="864"/>
              </w:tabs>
              <w:snapToGrid w:val="0"/>
              <w:spacing w:before="180" w:after="180"/>
              <w:rPr>
                <w:rFonts w:ascii="Marianne" w:hAnsi="Marianne" w:cs="Arial"/>
                <w:sz w:val="16"/>
                <w:szCs w:val="16"/>
              </w:rPr>
            </w:pPr>
            <w:r>
              <w:rPr>
                <w:rFonts w:ascii="Marianne" w:hAnsi="Marianne" w:cs="Arial"/>
              </w:rPr>
              <w:t xml:space="preserve">Part du chiffre d’affaires concernant les fournitures, services, ou travaux objet du marché </w:t>
            </w:r>
            <w:r>
              <w:rPr>
                <w:rFonts w:ascii="Marianne" w:hAnsi="Marianne" w:cs="Arial"/>
                <w:sz w:val="14"/>
              </w:rPr>
              <w:t>(si demandé par l’acheteur)</w:t>
            </w:r>
          </w:p>
        </w:tc>
        <w:tc>
          <w:tcPr>
            <w:tcW w:w="2565" w:type="dxa"/>
            <w:tcBorders>
              <w:left w:val="single" w:sz="8" w:space="0" w:color="000000"/>
              <w:bottom w:val="single" w:sz="8" w:space="0" w:color="000000"/>
            </w:tcBorders>
            <w:shd w:val="clear" w:color="auto" w:fill="auto"/>
          </w:tcPr>
          <w:p w14:paraId="594F361F" w14:textId="77777777" w:rsidR="00681A76" w:rsidRDefault="00681A76">
            <w:pPr>
              <w:tabs>
                <w:tab w:val="left" w:pos="864"/>
              </w:tabs>
              <w:snapToGrid w:val="0"/>
              <w:spacing w:before="120" w:after="120"/>
              <w:rPr>
                <w:rFonts w:ascii="Marianne" w:hAnsi="Marianne" w:cs="Arial"/>
                <w:sz w:val="16"/>
                <w:szCs w:val="16"/>
              </w:rPr>
            </w:pPr>
          </w:p>
          <w:p w14:paraId="4EDC171B" w14:textId="77777777" w:rsidR="00681A76" w:rsidRDefault="00681A7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565" w:type="dxa"/>
            <w:tcBorders>
              <w:left w:val="single" w:sz="8" w:space="0" w:color="000000"/>
              <w:bottom w:val="single" w:sz="8" w:space="0" w:color="000000"/>
            </w:tcBorders>
            <w:shd w:val="clear" w:color="auto" w:fill="auto"/>
          </w:tcPr>
          <w:p w14:paraId="6C6F4A76" w14:textId="77777777" w:rsidR="00681A76" w:rsidRDefault="00681A76">
            <w:pPr>
              <w:tabs>
                <w:tab w:val="left" w:pos="864"/>
              </w:tabs>
              <w:snapToGrid w:val="0"/>
              <w:spacing w:before="120" w:after="120"/>
              <w:jc w:val="right"/>
              <w:rPr>
                <w:rFonts w:ascii="Marianne" w:hAnsi="Marianne" w:cs="Arial"/>
                <w:sz w:val="16"/>
                <w:szCs w:val="16"/>
              </w:rPr>
            </w:pPr>
          </w:p>
          <w:p w14:paraId="0488810A" w14:textId="77777777" w:rsidR="00681A76" w:rsidRDefault="00681A76">
            <w:pPr>
              <w:tabs>
                <w:tab w:val="left" w:pos="864"/>
              </w:tabs>
              <w:snapToGrid w:val="0"/>
              <w:spacing w:before="120" w:after="120"/>
              <w:jc w:val="right"/>
              <w:rPr>
                <w:rFonts w:ascii="Marianne" w:hAnsi="Marianne" w:cs="Arial"/>
                <w:sz w:val="16"/>
                <w:szCs w:val="16"/>
              </w:rPr>
            </w:pPr>
            <w:r>
              <w:rPr>
                <w:rFonts w:ascii="Marianne" w:hAnsi="Marianne" w:cs="Arial"/>
                <w:sz w:val="16"/>
                <w:szCs w:val="16"/>
              </w:rPr>
              <w:t>%</w:t>
            </w:r>
          </w:p>
        </w:tc>
        <w:tc>
          <w:tcPr>
            <w:tcW w:w="2096" w:type="dxa"/>
            <w:tcBorders>
              <w:left w:val="single" w:sz="8" w:space="0" w:color="000000"/>
              <w:bottom w:val="single" w:sz="8" w:space="0" w:color="000000"/>
              <w:right w:val="single" w:sz="8" w:space="0" w:color="000000"/>
            </w:tcBorders>
            <w:shd w:val="clear" w:color="auto" w:fill="auto"/>
          </w:tcPr>
          <w:p w14:paraId="03CB0CF7" w14:textId="77777777" w:rsidR="00681A76" w:rsidRDefault="00681A76">
            <w:pPr>
              <w:tabs>
                <w:tab w:val="left" w:pos="864"/>
              </w:tabs>
              <w:snapToGrid w:val="0"/>
              <w:spacing w:before="120" w:after="120"/>
              <w:jc w:val="right"/>
              <w:rPr>
                <w:rFonts w:ascii="Marianne" w:hAnsi="Marianne" w:cs="Arial"/>
                <w:sz w:val="16"/>
                <w:szCs w:val="16"/>
              </w:rPr>
            </w:pPr>
          </w:p>
          <w:p w14:paraId="1FBD1947" w14:textId="77777777" w:rsidR="00681A76" w:rsidRDefault="00681A76">
            <w:pPr>
              <w:tabs>
                <w:tab w:val="left" w:pos="864"/>
              </w:tabs>
              <w:snapToGrid w:val="0"/>
              <w:spacing w:before="120" w:after="120"/>
              <w:jc w:val="right"/>
              <w:rPr>
                <w:rFonts w:ascii="Marianne" w:hAnsi="Marianne" w:cs="Arial"/>
              </w:rPr>
            </w:pPr>
            <w:r>
              <w:rPr>
                <w:rFonts w:ascii="Marianne" w:hAnsi="Marianne" w:cs="Arial"/>
                <w:sz w:val="16"/>
                <w:szCs w:val="16"/>
              </w:rPr>
              <w:t>%</w:t>
            </w:r>
          </w:p>
        </w:tc>
      </w:tr>
    </w:tbl>
    <w:p w14:paraId="1A4943A2" w14:textId="77777777" w:rsidR="00681A76" w:rsidRDefault="00681A76">
      <w:pPr>
        <w:tabs>
          <w:tab w:val="left" w:pos="864"/>
        </w:tabs>
        <w:jc w:val="both"/>
        <w:rPr>
          <w:rFonts w:ascii="Marianne" w:hAnsi="Marianne" w:cs="Arial"/>
        </w:rPr>
      </w:pPr>
    </w:p>
    <w:p w14:paraId="07B46410" w14:textId="77777777" w:rsidR="00681A76" w:rsidRDefault="00681A76">
      <w:pPr>
        <w:tabs>
          <w:tab w:val="left" w:pos="864"/>
        </w:tabs>
        <w:jc w:val="both"/>
        <w:rPr>
          <w:rFonts w:ascii="Marianne" w:hAnsi="Marianne" w:cs="Arial"/>
        </w:rPr>
      </w:pPr>
      <w:r>
        <w:rPr>
          <w:rFonts w:ascii="Marianne" w:hAnsi="Marianne" w:cs="Arial"/>
        </w:rPr>
        <w:t>Lorsque les informations sur le chiffre d’affaires ne sont pas disponibles pour la totalité de la période demandée, indication de la date à laquelle l’opérateur économique a été créé ou a commencé son activité</w:t>
      </w:r>
      <w:r>
        <w:rPr>
          <w:rFonts w:ascii="Calibri" w:hAnsi="Calibri" w:cs="Calibri"/>
        </w:rPr>
        <w:t> </w:t>
      </w:r>
      <w:r>
        <w:rPr>
          <w:rFonts w:ascii="Marianne" w:hAnsi="Marianne" w:cs="Arial"/>
        </w:rPr>
        <w:t>:</w:t>
      </w:r>
    </w:p>
    <w:p w14:paraId="2E6F74DB" w14:textId="77777777" w:rsidR="00681A76" w:rsidRDefault="00681A76">
      <w:pPr>
        <w:tabs>
          <w:tab w:val="left" w:pos="864"/>
        </w:tabs>
        <w:jc w:val="both"/>
        <w:rPr>
          <w:rFonts w:ascii="Marianne" w:hAnsi="Marianne" w:cs="Arial"/>
        </w:rPr>
      </w:pPr>
    </w:p>
    <w:p w14:paraId="04E2D47F" w14:textId="77777777" w:rsidR="00681A76" w:rsidRDefault="00681A76">
      <w:pPr>
        <w:tabs>
          <w:tab w:val="left" w:pos="864"/>
        </w:tabs>
        <w:ind w:left="567"/>
        <w:jc w:val="both"/>
        <w:rPr>
          <w:rFonts w:ascii="Marianne" w:hAnsi="Marianne" w:cs="Arial"/>
        </w:rPr>
      </w:pPr>
      <w:r>
        <w:rPr>
          <w:rFonts w:ascii="Marianne" w:hAnsi="Marianne" w:cs="Arial"/>
        </w:rPr>
        <w:t>……./…………./……</w:t>
      </w:r>
    </w:p>
    <w:p w14:paraId="0CFEC4F0" w14:textId="77777777" w:rsidR="00681A76" w:rsidRDefault="00681A76">
      <w:pPr>
        <w:tabs>
          <w:tab w:val="left" w:pos="864"/>
        </w:tabs>
        <w:jc w:val="both"/>
        <w:rPr>
          <w:rFonts w:ascii="Marianne" w:hAnsi="Marianne" w:cs="Arial"/>
        </w:rPr>
      </w:pPr>
    </w:p>
    <w:p w14:paraId="24D5D287" w14:textId="77777777" w:rsidR="00681A76" w:rsidRDefault="00681A7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F2 – Autres informations requises par l’acheteur au titre de la capacité économique et financière</w:t>
      </w:r>
    </w:p>
    <w:p w14:paraId="39FA4662" w14:textId="77777777" w:rsidR="00681A76" w:rsidRDefault="00681A76">
      <w:pPr>
        <w:jc w:val="both"/>
        <w:rPr>
          <w:rFonts w:ascii="Marianne" w:hAnsi="Marianne" w:cs="Arial"/>
          <w:i/>
          <w:sz w:val="18"/>
        </w:rPr>
      </w:pPr>
      <w:r>
        <w:rPr>
          <w:rFonts w:ascii="Marianne" w:hAnsi="Marianne" w:cs="Arial"/>
          <w:i/>
          <w:sz w:val="18"/>
        </w:rPr>
        <w:t>(Chiffres d’affaires moyens sur la période demandée par l’acheteur, informations sur les comptes annuels, rapport entre les éléments d’actif et de passif, informations sur le niveau approprié d’assurance des risques professionnels, etc., tels que demandés par l’acheteur</w:t>
      </w:r>
      <w:r>
        <w:rPr>
          <w:rFonts w:ascii="Calibri" w:hAnsi="Calibri" w:cs="Calibri"/>
          <w:i/>
          <w:sz w:val="18"/>
        </w:rPr>
        <w:t> </w:t>
      </w:r>
      <w:r>
        <w:rPr>
          <w:rFonts w:ascii="Marianne" w:hAnsi="Marianne" w:cs="Arial"/>
          <w:i/>
          <w:sz w:val="18"/>
        </w:rPr>
        <w:t xml:space="preserve">; le cas </w:t>
      </w:r>
      <w:r>
        <w:rPr>
          <w:rFonts w:ascii="Marianne" w:hAnsi="Marianne" w:cs="Marianne"/>
          <w:i/>
          <w:sz w:val="18"/>
        </w:rPr>
        <w:t>é</w:t>
      </w:r>
      <w:r>
        <w:rPr>
          <w:rFonts w:ascii="Marianne" w:hAnsi="Marianne" w:cs="Arial"/>
          <w:i/>
          <w:sz w:val="18"/>
        </w:rPr>
        <w:t>ch</w:t>
      </w:r>
      <w:r>
        <w:rPr>
          <w:rFonts w:ascii="Marianne" w:hAnsi="Marianne" w:cs="Marianne"/>
          <w:i/>
          <w:sz w:val="18"/>
        </w:rPr>
        <w:t>é</w:t>
      </w:r>
      <w:r>
        <w:rPr>
          <w:rFonts w:ascii="Marianne" w:hAnsi="Marianne" w:cs="Arial"/>
          <w:i/>
          <w:sz w:val="18"/>
        </w:rPr>
        <w:t xml:space="preserve">ant, renvoyer </w:t>
      </w:r>
      <w:r>
        <w:rPr>
          <w:rFonts w:ascii="Marianne" w:hAnsi="Marianne" w:cs="Marianne"/>
          <w:i/>
          <w:sz w:val="18"/>
        </w:rPr>
        <w:t>à</w:t>
      </w:r>
      <w:r>
        <w:rPr>
          <w:rFonts w:ascii="Marianne" w:hAnsi="Marianne" w:cs="Arial"/>
          <w:i/>
          <w:sz w:val="18"/>
        </w:rPr>
        <w:t xml:space="preserve"> la rubrique H du pr</w:t>
      </w:r>
      <w:r>
        <w:rPr>
          <w:rFonts w:ascii="Marianne" w:hAnsi="Marianne" w:cs="Marianne"/>
          <w:i/>
          <w:sz w:val="18"/>
        </w:rPr>
        <w:t>é</w:t>
      </w:r>
      <w:r>
        <w:rPr>
          <w:rFonts w:ascii="Marianne" w:hAnsi="Marianne" w:cs="Arial"/>
          <w:i/>
          <w:sz w:val="18"/>
        </w:rPr>
        <w:t>sent formulaire)</w:t>
      </w:r>
    </w:p>
    <w:p w14:paraId="516AE010" w14:textId="77777777" w:rsidR="00681A76" w:rsidRDefault="00681A7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F3 – Pour les marchés publics de travaux</w:t>
      </w:r>
    </w:p>
    <w:p w14:paraId="0C22A413" w14:textId="77777777" w:rsidR="00681A76" w:rsidRDefault="00681A76">
      <w:pPr>
        <w:tabs>
          <w:tab w:val="left" w:pos="864"/>
        </w:tabs>
        <w:jc w:val="both"/>
        <w:rPr>
          <w:rFonts w:ascii="Marianne" w:hAnsi="Marianne" w:cs="Arial"/>
        </w:rPr>
      </w:pPr>
    </w:p>
    <w:p w14:paraId="27FD33B6" w14:textId="77777777" w:rsidR="00681A76" w:rsidRDefault="00681A76">
      <w:pPr>
        <w:ind w:left="567"/>
        <w:jc w:val="both"/>
        <w:rPr>
          <w:rFonts w:ascii="Marianne" w:hAnsi="Marianne" w:cs="Arial"/>
          <w:sz w:val="18"/>
        </w:rPr>
      </w:pPr>
      <w:r>
        <w:rPr>
          <w:rFonts w:ascii="Marianne" w:hAnsi="Marianne"/>
        </w:rPr>
        <w:fldChar w:fldCharType="begin">
          <w:ffData>
            <w:name w:val=""/>
            <w:enabled/>
            <w:calcOnExit w:val="0"/>
            <w:checkBox>
              <w:size w:val="20"/>
              <w:default w:val="0"/>
            </w:checkBox>
          </w:ffData>
        </w:fldChar>
      </w:r>
      <w:r>
        <w:rPr>
          <w:rFonts w:ascii="Marianne" w:hAnsi="Marianne"/>
        </w:rPr>
        <w:instrText xml:space="preserve"> FORMCHECKBOX </w:instrText>
      </w:r>
      <w:r>
        <w:rPr>
          <w:rFonts w:ascii="Marianne" w:hAnsi="Marianne"/>
        </w:rPr>
      </w:r>
      <w:r>
        <w:rPr>
          <w:rFonts w:ascii="Marianne" w:hAnsi="Marianne"/>
        </w:rPr>
        <w:fldChar w:fldCharType="end"/>
      </w:r>
      <w:r>
        <w:rPr>
          <w:rFonts w:ascii="Marianne" w:hAnsi="Marianne" w:cs="Arial"/>
          <w:bCs/>
        </w:rPr>
        <w:t xml:space="preserve"> </w:t>
      </w:r>
      <w:r>
        <w:rPr>
          <w:rFonts w:ascii="Marianne" w:hAnsi="Marianne" w:cs="Arial"/>
          <w:sz w:val="18"/>
        </w:rPr>
        <w:t>En cochant cette case, le candidat déclare qu’il aura souscrit un contrat d’assurance le couvrant au regard de la responsabilité décennale (</w:t>
      </w:r>
      <w:hyperlink r:id="rId38" w:history="1">
        <w:r>
          <w:rPr>
            <w:rStyle w:val="Lienhypertexte"/>
            <w:rFonts w:ascii="Marianne" w:hAnsi="Marianne" w:cs="Arial"/>
            <w:sz w:val="18"/>
          </w:rPr>
          <w:t>article</w:t>
        </w:r>
        <w:r>
          <w:rPr>
            <w:rStyle w:val="Lienhypertexte"/>
            <w:rFonts w:ascii="Calibri" w:hAnsi="Calibri" w:cs="Calibri"/>
            <w:sz w:val="18"/>
          </w:rPr>
          <w:t> </w:t>
        </w:r>
        <w:r>
          <w:rPr>
            <w:rStyle w:val="Lienhypertexte"/>
            <w:rFonts w:ascii="Marianne" w:hAnsi="Marianne" w:cs="Arial"/>
            <w:sz w:val="18"/>
          </w:rPr>
          <w:t>L.</w:t>
        </w:r>
        <w:r>
          <w:rPr>
            <w:rStyle w:val="Lienhypertexte"/>
            <w:rFonts w:ascii="Calibri" w:hAnsi="Calibri" w:cs="Calibri"/>
            <w:sz w:val="18"/>
          </w:rPr>
          <w:t> </w:t>
        </w:r>
        <w:r>
          <w:rPr>
            <w:rStyle w:val="Lienhypertexte"/>
            <w:rFonts w:ascii="Marianne" w:hAnsi="Marianne" w:cs="Arial"/>
            <w:sz w:val="18"/>
          </w:rPr>
          <w:t>241-1</w:t>
        </w:r>
      </w:hyperlink>
      <w:r>
        <w:rPr>
          <w:rFonts w:ascii="Marianne" w:hAnsi="Marianne" w:cs="Arial"/>
          <w:sz w:val="18"/>
        </w:rPr>
        <w:t xml:space="preserve"> du code des assurances).</w:t>
      </w:r>
    </w:p>
    <w:p w14:paraId="37B5998B" w14:textId="77777777" w:rsidR="00681A76" w:rsidRDefault="00681A76">
      <w:pPr>
        <w:pStyle w:val="En-tte"/>
        <w:tabs>
          <w:tab w:val="clear" w:pos="4536"/>
          <w:tab w:val="clear" w:pos="9072"/>
          <w:tab w:val="left" w:pos="2160"/>
        </w:tabs>
        <w:ind w:left="567"/>
        <w:jc w:val="both"/>
        <w:rPr>
          <w:rFonts w:ascii="Marianne" w:hAnsi="Marianne" w:cs="Arial"/>
          <w:i/>
          <w:iCs/>
          <w:sz w:val="18"/>
          <w:szCs w:val="18"/>
        </w:rPr>
      </w:pPr>
      <w:r>
        <w:rPr>
          <w:rFonts w:ascii="Marianne" w:hAnsi="Marianne" w:cs="Arial"/>
          <w:i/>
          <w:iCs/>
          <w:sz w:val="18"/>
          <w:szCs w:val="18"/>
        </w:rPr>
        <w:t>(</w:t>
      </w:r>
      <w:r>
        <w:rPr>
          <w:rFonts w:ascii="Marianne" w:hAnsi="Marianne" w:cs="Arial"/>
          <w:i/>
          <w:iCs/>
          <w:sz w:val="18"/>
          <w:szCs w:val="18"/>
          <w:u w:val="single"/>
        </w:rPr>
        <w:t>Y compris en cas de MDS</w:t>
      </w:r>
      <w:r>
        <w:rPr>
          <w:rFonts w:ascii="Marianne" w:hAnsi="Marianne" w:cs="Arial"/>
          <w:i/>
          <w:iCs/>
          <w:sz w:val="18"/>
          <w:szCs w:val="18"/>
        </w:rPr>
        <w:t xml:space="preserve">, les documents de preuve ne seront </w:t>
      </w:r>
      <w:proofErr w:type="gramStart"/>
      <w:r>
        <w:rPr>
          <w:rFonts w:ascii="Marianne" w:hAnsi="Marianne" w:cs="Arial"/>
          <w:i/>
          <w:iCs/>
          <w:sz w:val="18"/>
          <w:szCs w:val="18"/>
        </w:rPr>
        <w:t>sollicité</w:t>
      </w:r>
      <w:proofErr w:type="gramEnd"/>
      <w:r>
        <w:rPr>
          <w:rFonts w:ascii="Marianne" w:hAnsi="Marianne" w:cs="Arial"/>
          <w:i/>
          <w:iCs/>
          <w:sz w:val="18"/>
          <w:szCs w:val="18"/>
        </w:rPr>
        <w:t xml:space="preserve"> sur ce point qu’avant l’attribution du marché public)</w:t>
      </w:r>
    </w:p>
    <w:p w14:paraId="4CD04DD3" w14:textId="77777777" w:rsidR="00681A76" w:rsidRDefault="00681A76">
      <w:pPr>
        <w:pStyle w:val="En-tte"/>
        <w:tabs>
          <w:tab w:val="clear" w:pos="4536"/>
          <w:tab w:val="clear" w:pos="9072"/>
          <w:tab w:val="left" w:pos="0"/>
          <w:tab w:val="left" w:pos="2160"/>
        </w:tabs>
        <w:jc w:val="both"/>
        <w:rPr>
          <w:rFonts w:ascii="Marianne" w:hAnsi="Marianne" w:cs="Arial"/>
          <w:i/>
          <w:iCs/>
          <w:sz w:val="18"/>
          <w:szCs w:val="18"/>
        </w:rPr>
      </w:pPr>
    </w:p>
    <w:p w14:paraId="6E4679CE" w14:textId="77777777" w:rsidR="00681A76" w:rsidRDefault="00681A7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F4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39"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p>
    <w:p w14:paraId="20BBD218" w14:textId="77777777" w:rsidR="00681A76" w:rsidRDefault="00681A76">
      <w:pPr>
        <w:tabs>
          <w:tab w:val="left" w:pos="864"/>
        </w:tabs>
        <w:jc w:val="both"/>
        <w:rPr>
          <w:rFonts w:ascii="Marianne" w:hAnsi="Marianne" w:cs="Arial"/>
        </w:rPr>
      </w:pPr>
    </w:p>
    <w:p w14:paraId="607798BE" w14:textId="77777777" w:rsidR="00681A76" w:rsidRDefault="00681A76">
      <w:pPr>
        <w:jc w:val="both"/>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w:t>
      </w:r>
      <w:r>
        <w:rPr>
          <w:rFonts w:ascii="Calibri" w:hAnsi="Calibri" w:cs="Calibri"/>
          <w:i/>
          <w:sz w:val="18"/>
        </w:rPr>
        <w:t> </w:t>
      </w:r>
      <w:r>
        <w:rPr>
          <w:rFonts w:ascii="Marianne" w:hAnsi="Marianne" w:cs="Arial"/>
          <w:i/>
          <w:sz w:val="18"/>
        </w:rPr>
        <w:t>:</w:t>
      </w:r>
    </w:p>
    <w:p w14:paraId="672B8970" w14:textId="77777777" w:rsidR="00681A76" w:rsidRDefault="00681A7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0C44746B" w14:textId="77777777" w:rsidR="00681A76" w:rsidRDefault="00681A76">
      <w:pPr>
        <w:rPr>
          <w:rFonts w:ascii="Marianne" w:hAnsi="Marianne" w:cs="Arial"/>
          <w:sz w:val="18"/>
        </w:rPr>
      </w:pPr>
    </w:p>
    <w:p w14:paraId="3932E179" w14:textId="77777777" w:rsidR="00681A76" w:rsidRDefault="00681A76">
      <w:pPr>
        <w:ind w:left="284"/>
        <w:rPr>
          <w:rFonts w:ascii="Marianne" w:hAnsi="Marianne" w:cs="Arial"/>
          <w:sz w:val="16"/>
        </w:rPr>
      </w:pPr>
      <w:r>
        <w:rPr>
          <w:rFonts w:ascii="Marianne" w:hAnsi="Marianne" w:cs="Arial"/>
          <w:sz w:val="16"/>
        </w:rPr>
        <w:t>- Adresse internet</w:t>
      </w:r>
      <w:r>
        <w:rPr>
          <w:rFonts w:ascii="Calibri" w:hAnsi="Calibri" w:cs="Calibri"/>
          <w:sz w:val="16"/>
        </w:rPr>
        <w:t> </w:t>
      </w:r>
      <w:r>
        <w:rPr>
          <w:rFonts w:ascii="Marianne" w:hAnsi="Marianne" w:cs="Arial"/>
          <w:sz w:val="16"/>
        </w:rPr>
        <w:t>:</w:t>
      </w:r>
    </w:p>
    <w:p w14:paraId="7000A610" w14:textId="77777777" w:rsidR="00681A76" w:rsidRDefault="00681A76">
      <w:pPr>
        <w:ind w:left="284"/>
        <w:rPr>
          <w:rFonts w:ascii="Marianne" w:hAnsi="Marianne" w:cs="Arial"/>
          <w:sz w:val="16"/>
        </w:rPr>
      </w:pPr>
    </w:p>
    <w:p w14:paraId="63EF9C1C" w14:textId="77777777" w:rsidR="00681A76" w:rsidRDefault="00681A76">
      <w:pPr>
        <w:ind w:left="284"/>
        <w:rPr>
          <w:rFonts w:ascii="Marianne" w:hAnsi="Marianne" w:cs="Arial"/>
          <w:sz w:val="16"/>
        </w:rPr>
      </w:pPr>
    </w:p>
    <w:p w14:paraId="7A44D860" w14:textId="77777777" w:rsidR="00681A76" w:rsidRDefault="00681A76">
      <w:pPr>
        <w:ind w:left="284"/>
        <w:rPr>
          <w:rFonts w:ascii="Marianne" w:hAnsi="Marianne" w:cs="Arial"/>
          <w:sz w:val="16"/>
        </w:rPr>
      </w:pPr>
    </w:p>
    <w:p w14:paraId="3E2DE4E5" w14:textId="77777777" w:rsidR="00681A76" w:rsidRDefault="00681A76">
      <w:pPr>
        <w:ind w:left="284"/>
        <w:rPr>
          <w:rFonts w:ascii="Marianne" w:hAnsi="Marianne" w:cs="Arial"/>
          <w:sz w:val="16"/>
        </w:rPr>
      </w:pPr>
      <w:r>
        <w:rPr>
          <w:rFonts w:ascii="Marianne" w:hAnsi="Marianne" w:cs="Arial"/>
          <w:sz w:val="16"/>
        </w:rPr>
        <w:t>- Renseignements nécessaires pour y accéder</w:t>
      </w:r>
      <w:r>
        <w:rPr>
          <w:rFonts w:ascii="Calibri" w:hAnsi="Calibri" w:cs="Calibri"/>
          <w:sz w:val="16"/>
        </w:rPr>
        <w:t> </w:t>
      </w:r>
      <w:r>
        <w:rPr>
          <w:rFonts w:ascii="Marianne" w:hAnsi="Marianne" w:cs="Arial"/>
          <w:sz w:val="16"/>
        </w:rPr>
        <w:t>:</w:t>
      </w:r>
    </w:p>
    <w:p w14:paraId="01B2EF26" w14:textId="77777777" w:rsidR="00681A76" w:rsidRDefault="00681A76">
      <w:pPr>
        <w:ind w:left="284"/>
        <w:rPr>
          <w:rFonts w:ascii="Marianne" w:hAnsi="Marianne" w:cs="Arial"/>
        </w:rPr>
      </w:pPr>
    </w:p>
    <w:p w14:paraId="488D42FF" w14:textId="77777777" w:rsidR="00681A76" w:rsidRDefault="00681A76">
      <w:pPr>
        <w:ind w:left="284"/>
        <w:rPr>
          <w:rFonts w:ascii="Marianne" w:hAnsi="Marianne" w:cs="Arial"/>
        </w:rPr>
      </w:pPr>
    </w:p>
    <w:p w14:paraId="6E500156" w14:textId="77777777" w:rsidR="00681A76" w:rsidRDefault="00681A76">
      <w:pPr>
        <w:ind w:left="284"/>
        <w:rPr>
          <w:rFonts w:ascii="Marianne" w:hAnsi="Marianne" w:cs="Arial"/>
        </w:rPr>
      </w:pPr>
    </w:p>
    <w:p w14:paraId="0E5022C7" w14:textId="77777777" w:rsidR="00681A76" w:rsidRDefault="00681A76">
      <w:pPr>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0C90638E" w14:textId="77777777">
        <w:tc>
          <w:tcPr>
            <w:tcW w:w="9852" w:type="dxa"/>
            <w:shd w:val="clear" w:color="auto" w:fill="465F9D"/>
          </w:tcPr>
          <w:p w14:paraId="3352DA60" w14:textId="77777777" w:rsidR="00681A76" w:rsidRDefault="00681A76">
            <w:pPr>
              <w:tabs>
                <w:tab w:val="left" w:pos="-142"/>
                <w:tab w:val="left" w:pos="4111"/>
              </w:tabs>
              <w:jc w:val="both"/>
              <w:rPr>
                <w:rFonts w:ascii="Marianne" w:hAnsi="Marianne" w:cs="Arial"/>
                <w:b/>
                <w:bCs/>
                <w:color w:val="FFFFFF"/>
              </w:rPr>
            </w:pPr>
            <w:r>
              <w:rPr>
                <w:rFonts w:ascii="Marianne" w:hAnsi="Marianne" w:cs="Arial"/>
                <w:b/>
                <w:bCs/>
                <w:color w:val="FFFFFF"/>
                <w:sz w:val="22"/>
                <w:szCs w:val="22"/>
              </w:rPr>
              <w:t>G - Renseignements relatifs à la capacité technique et professionnelle du candidat individuel ou du membre du groupement</w:t>
            </w:r>
          </w:p>
        </w:tc>
      </w:tr>
    </w:tbl>
    <w:p w14:paraId="1A47E76D" w14:textId="77777777" w:rsidR="00681A76" w:rsidRDefault="00681A76">
      <w:pPr>
        <w:pStyle w:val="En-tte"/>
        <w:tabs>
          <w:tab w:val="clear" w:pos="4536"/>
          <w:tab w:val="clear" w:pos="9072"/>
          <w:tab w:val="left" w:pos="0"/>
          <w:tab w:val="left" w:pos="2160"/>
        </w:tabs>
        <w:jc w:val="both"/>
        <w:rPr>
          <w:rFonts w:ascii="Marianne" w:hAnsi="Marianne" w:cs="Arial"/>
          <w:i/>
          <w:iCs/>
          <w:sz w:val="18"/>
          <w:szCs w:val="18"/>
        </w:rPr>
      </w:pPr>
    </w:p>
    <w:p w14:paraId="5385F3D9" w14:textId="77777777" w:rsidR="00681A76" w:rsidRDefault="00681A76">
      <w:pPr>
        <w:ind w:left="284"/>
        <w:jc w:val="center"/>
        <w:rPr>
          <w:rFonts w:ascii="Marianne" w:hAnsi="Marianne" w:cs="Arial"/>
        </w:rPr>
      </w:pPr>
      <w:r>
        <w:rPr>
          <w:rFonts w:ascii="Marianne" w:hAnsi="Marianne" w:cs="Arial"/>
          <w:i/>
          <w:iCs/>
          <w:szCs w:val="18"/>
        </w:rPr>
        <w:t>Le candidat ne fournit que les renseignements demandés par l’acheteur au titre de la capacité technique et professionnelle.</w:t>
      </w:r>
      <w:r>
        <w:rPr>
          <w:rFonts w:ascii="Marianne" w:hAnsi="Marianne" w:cs="Arial"/>
          <w:i/>
          <w:iCs/>
          <w:szCs w:val="18"/>
        </w:rPr>
        <w:br/>
      </w:r>
      <w:r>
        <w:rPr>
          <w:rFonts w:ascii="Marianne" w:hAnsi="Marianne" w:cs="Arial"/>
          <w:i/>
          <w:iCs/>
          <w:sz w:val="16"/>
          <w:szCs w:val="18"/>
        </w:rPr>
        <w:t>(En cas de MDS, les documents de preuve sont à fournir avec la candidature, sauf cas particulier de la rubrique G2.)</w:t>
      </w:r>
    </w:p>
    <w:p w14:paraId="54E8AEF6" w14:textId="77777777" w:rsidR="00681A76" w:rsidRDefault="00681A76">
      <w:pPr>
        <w:pStyle w:val="En-tte"/>
        <w:tabs>
          <w:tab w:val="clear" w:pos="4536"/>
          <w:tab w:val="clear" w:pos="9072"/>
          <w:tab w:val="left" w:pos="0"/>
          <w:tab w:val="left" w:pos="2160"/>
        </w:tabs>
        <w:jc w:val="both"/>
        <w:rPr>
          <w:rFonts w:ascii="Marianne" w:hAnsi="Marianne" w:cs="Arial"/>
          <w:i/>
          <w:iCs/>
          <w:sz w:val="18"/>
          <w:szCs w:val="18"/>
        </w:rPr>
      </w:pPr>
    </w:p>
    <w:p w14:paraId="7D8CF91E" w14:textId="77777777" w:rsidR="00681A76" w:rsidRDefault="00681A76">
      <w:pPr>
        <w:pStyle w:val="En-tte"/>
        <w:tabs>
          <w:tab w:val="clear" w:pos="4536"/>
          <w:tab w:val="clear" w:pos="9072"/>
          <w:tab w:val="left" w:pos="0"/>
          <w:tab w:val="left" w:pos="2160"/>
        </w:tabs>
        <w:jc w:val="both"/>
        <w:rPr>
          <w:rFonts w:ascii="Marianne" w:hAnsi="Marianne" w:cs="Arial"/>
          <w:b/>
          <w:bCs/>
          <w:sz w:val="22"/>
          <w:szCs w:val="22"/>
        </w:rPr>
      </w:pPr>
      <w:r>
        <w:rPr>
          <w:rFonts w:ascii="Marianne" w:hAnsi="Marianne" w:cs="Arial"/>
          <w:b/>
          <w:bCs/>
          <w:sz w:val="22"/>
          <w:szCs w:val="22"/>
        </w:rPr>
        <w:t>G1 - Le candidat ne fournit que les renseignements demandés par l’acheteur au titre de la capacité technique et professionnelle, qu’il peut récapituler ici</w:t>
      </w:r>
    </w:p>
    <w:p w14:paraId="243DE75D" w14:textId="77777777" w:rsidR="00681A76" w:rsidRDefault="00681A76">
      <w:pPr>
        <w:pStyle w:val="En-tte"/>
        <w:tabs>
          <w:tab w:val="clear" w:pos="4536"/>
          <w:tab w:val="clear" w:pos="9072"/>
          <w:tab w:val="left" w:pos="864"/>
        </w:tabs>
        <w:rPr>
          <w:rFonts w:ascii="Marianne" w:hAnsi="Marianne" w:cs="Arial"/>
        </w:rPr>
      </w:pPr>
    </w:p>
    <w:p w14:paraId="75E1B12D" w14:textId="77777777" w:rsidR="00681A76" w:rsidRDefault="00681A76">
      <w:pPr>
        <w:pStyle w:val="En-tte"/>
        <w:tabs>
          <w:tab w:val="clear" w:pos="4536"/>
          <w:tab w:val="clear" w:pos="9072"/>
          <w:tab w:val="left" w:pos="864"/>
        </w:tabs>
        <w:rPr>
          <w:rFonts w:ascii="Marianne" w:hAnsi="Marianne" w:cs="Arial"/>
        </w:rPr>
      </w:pPr>
    </w:p>
    <w:p w14:paraId="6E56F5BE" w14:textId="77777777" w:rsidR="00681A76" w:rsidRDefault="00681A76">
      <w:pPr>
        <w:pStyle w:val="En-tte"/>
        <w:tabs>
          <w:tab w:val="clear" w:pos="4536"/>
          <w:tab w:val="clear" w:pos="9072"/>
          <w:tab w:val="left" w:pos="864"/>
        </w:tabs>
        <w:rPr>
          <w:rFonts w:ascii="Marianne" w:hAnsi="Marianne" w:cs="Arial"/>
        </w:rPr>
      </w:pPr>
    </w:p>
    <w:p w14:paraId="191E7788" w14:textId="77777777" w:rsidR="00681A76" w:rsidRDefault="00681A76">
      <w:pPr>
        <w:pStyle w:val="En-tte"/>
        <w:tabs>
          <w:tab w:val="clear" w:pos="4536"/>
          <w:tab w:val="clear" w:pos="9072"/>
          <w:tab w:val="left" w:pos="864"/>
        </w:tabs>
        <w:rPr>
          <w:rFonts w:ascii="Marianne" w:hAnsi="Marianne" w:cs="Arial"/>
        </w:rPr>
      </w:pPr>
    </w:p>
    <w:p w14:paraId="40DC5979" w14:textId="77777777" w:rsidR="00681A76" w:rsidRDefault="00681A76">
      <w:pPr>
        <w:pStyle w:val="En-tte"/>
        <w:tabs>
          <w:tab w:val="clear" w:pos="4536"/>
          <w:tab w:val="clear" w:pos="9072"/>
          <w:tab w:val="left" w:pos="864"/>
        </w:tabs>
        <w:rPr>
          <w:rFonts w:ascii="Marianne" w:hAnsi="Marianne" w:cs="Arial"/>
        </w:rPr>
      </w:pPr>
    </w:p>
    <w:p w14:paraId="60615238" w14:textId="77777777" w:rsidR="00681A76" w:rsidRDefault="00681A76">
      <w:pPr>
        <w:pStyle w:val="En-tte"/>
        <w:tabs>
          <w:tab w:val="clear" w:pos="4536"/>
          <w:tab w:val="clear" w:pos="9072"/>
          <w:tab w:val="left" w:pos="0"/>
          <w:tab w:val="left" w:pos="2160"/>
        </w:tabs>
        <w:jc w:val="both"/>
        <w:rPr>
          <w:rFonts w:ascii="Marianne" w:hAnsi="Marianne" w:cs="Arial"/>
          <w:iCs/>
        </w:rPr>
      </w:pPr>
      <w:r>
        <w:rPr>
          <w:rFonts w:ascii="Marianne" w:hAnsi="Marianne" w:cs="Arial"/>
          <w:b/>
          <w:bCs/>
          <w:sz w:val="22"/>
          <w:szCs w:val="22"/>
        </w:rPr>
        <w:t xml:space="preserve">G2 - Documents de preuve disponibles en ligne </w:t>
      </w:r>
      <w:r>
        <w:rPr>
          <w:rFonts w:ascii="Marianne" w:hAnsi="Marianne" w:cs="Arial"/>
          <w:b/>
          <w:bCs/>
          <w:sz w:val="18"/>
          <w:szCs w:val="22"/>
        </w:rPr>
        <w:t xml:space="preserve">(applicable </w:t>
      </w:r>
      <w:r>
        <w:rPr>
          <w:rFonts w:ascii="Marianne" w:hAnsi="Marianne" w:cs="Arial"/>
          <w:b/>
          <w:bCs/>
          <w:sz w:val="18"/>
          <w:szCs w:val="22"/>
          <w:u w:val="single"/>
        </w:rPr>
        <w:t>pour tous les marchés publics autres que MDS</w:t>
      </w:r>
      <w:r>
        <w:rPr>
          <w:rFonts w:ascii="Marianne" w:hAnsi="Marianne" w:cs="Arial"/>
          <w:b/>
          <w:bCs/>
          <w:sz w:val="18"/>
          <w:szCs w:val="22"/>
        </w:rPr>
        <w:t xml:space="preserve"> et, pour les MDS, uniquement lorsque l’acheteur a autorisé les candidats à ne pas fournir ces documents de preuve en application de l’</w:t>
      </w:r>
      <w:hyperlink r:id="rId40" w:history="1">
        <w:r>
          <w:rPr>
            <w:rStyle w:val="Lienhypertexte"/>
            <w:rFonts w:ascii="Marianne" w:hAnsi="Marianne" w:cs="Arial"/>
            <w:b/>
            <w:bCs/>
            <w:sz w:val="18"/>
            <w:szCs w:val="22"/>
          </w:rPr>
          <w:t>article</w:t>
        </w:r>
        <w:r>
          <w:rPr>
            <w:rStyle w:val="Lienhypertexte"/>
            <w:rFonts w:ascii="Calibri" w:hAnsi="Calibri" w:cs="Calibri"/>
            <w:b/>
            <w:bCs/>
            <w:sz w:val="18"/>
            <w:szCs w:val="22"/>
          </w:rPr>
          <w:t> </w:t>
        </w:r>
        <w:r>
          <w:rPr>
            <w:rStyle w:val="Lienhypertexte"/>
            <w:rFonts w:ascii="Marianne" w:hAnsi="Marianne" w:cs="Arial"/>
            <w:b/>
            <w:bCs/>
            <w:sz w:val="18"/>
            <w:szCs w:val="22"/>
          </w:rPr>
          <w:t>R.</w:t>
        </w:r>
        <w:r>
          <w:rPr>
            <w:rStyle w:val="Lienhypertexte"/>
            <w:rFonts w:ascii="Calibri" w:hAnsi="Calibri" w:cs="Calibri"/>
            <w:b/>
            <w:bCs/>
            <w:sz w:val="18"/>
            <w:szCs w:val="22"/>
          </w:rPr>
          <w:t> </w:t>
        </w:r>
        <w:r>
          <w:rPr>
            <w:rStyle w:val="Lienhypertexte"/>
            <w:rFonts w:ascii="Marianne" w:hAnsi="Marianne" w:cs="Arial"/>
            <w:b/>
            <w:bCs/>
            <w:sz w:val="18"/>
            <w:szCs w:val="22"/>
          </w:rPr>
          <w:t>2343-14</w:t>
        </w:r>
      </w:hyperlink>
      <w:r>
        <w:rPr>
          <w:rFonts w:ascii="Marianne" w:hAnsi="Marianne" w:cs="Arial"/>
          <w:b/>
          <w:bCs/>
          <w:sz w:val="18"/>
          <w:szCs w:val="22"/>
        </w:rPr>
        <w:t xml:space="preserve"> du code de la commande publique)</w:t>
      </w:r>
      <w:r>
        <w:rPr>
          <w:rFonts w:ascii="Calibri" w:hAnsi="Calibri" w:cs="Calibri"/>
          <w:b/>
          <w:bCs/>
          <w:sz w:val="22"/>
          <w:szCs w:val="22"/>
        </w:rPr>
        <w:t> </w:t>
      </w:r>
      <w:r>
        <w:rPr>
          <w:rFonts w:ascii="Marianne" w:hAnsi="Marianne" w:cs="Arial"/>
          <w:b/>
          <w:bCs/>
          <w:sz w:val="22"/>
          <w:szCs w:val="22"/>
        </w:rPr>
        <w:t>:</w:t>
      </w:r>
    </w:p>
    <w:p w14:paraId="109C1154" w14:textId="77777777" w:rsidR="00681A76" w:rsidRDefault="00681A76">
      <w:pPr>
        <w:pStyle w:val="En-tte"/>
        <w:tabs>
          <w:tab w:val="clear" w:pos="4536"/>
          <w:tab w:val="clear" w:pos="9072"/>
          <w:tab w:val="left" w:pos="864"/>
        </w:tabs>
        <w:rPr>
          <w:rFonts w:ascii="Marianne" w:hAnsi="Marianne" w:cs="Arial"/>
        </w:rPr>
      </w:pPr>
    </w:p>
    <w:p w14:paraId="4E5174F8" w14:textId="77777777" w:rsidR="00681A76" w:rsidRDefault="00681A76">
      <w:pPr>
        <w:pStyle w:val="En-tte"/>
        <w:tabs>
          <w:tab w:val="left" w:pos="864"/>
        </w:tabs>
        <w:rPr>
          <w:rFonts w:ascii="Marianne" w:hAnsi="Marianne" w:cs="Arial"/>
          <w:i/>
          <w:sz w:val="18"/>
        </w:rPr>
      </w:pPr>
      <w:r>
        <w:rPr>
          <w:rFonts w:ascii="Marianne" w:hAnsi="Marianne" w:cs="Arial"/>
          <w:i/>
          <w:sz w:val="18"/>
        </w:rPr>
        <w:t>Le cas échéant, adresse internet à laquelle les documents justificatifs et moyens de preuve sont accessibles directement et gratuitement, ainsi que l’ensemble des renseignements nécessaires pour y accéder :</w:t>
      </w:r>
    </w:p>
    <w:p w14:paraId="26012370" w14:textId="77777777" w:rsidR="00681A76" w:rsidRDefault="00681A76">
      <w:pPr>
        <w:rPr>
          <w:rFonts w:ascii="Marianne" w:hAnsi="Marianne" w:cs="Arial"/>
          <w:i/>
          <w:sz w:val="16"/>
        </w:rPr>
      </w:pPr>
      <w:r>
        <w:rPr>
          <w:rFonts w:ascii="Marianne" w:hAnsi="Marianne" w:cs="Arial"/>
          <w:i/>
          <w:sz w:val="16"/>
        </w:rPr>
        <w:t>(Si l’adresse et les renseignements sont identiques à ceux fournis plus haut se contenter de renvoyer à la rubrique concernée.)</w:t>
      </w:r>
    </w:p>
    <w:p w14:paraId="14B95542" w14:textId="77777777" w:rsidR="00681A76" w:rsidRDefault="00681A76">
      <w:pPr>
        <w:pStyle w:val="En-tte"/>
        <w:tabs>
          <w:tab w:val="left" w:pos="864"/>
        </w:tabs>
        <w:rPr>
          <w:rFonts w:ascii="Marianne" w:hAnsi="Marianne" w:cs="Arial"/>
        </w:rPr>
      </w:pPr>
    </w:p>
    <w:p w14:paraId="25088917" w14:textId="77777777" w:rsidR="00681A76" w:rsidRDefault="00681A76">
      <w:pPr>
        <w:ind w:left="284"/>
        <w:rPr>
          <w:rFonts w:ascii="Marianne" w:hAnsi="Marianne" w:cs="Arial"/>
          <w:sz w:val="16"/>
        </w:rPr>
      </w:pPr>
      <w:r>
        <w:rPr>
          <w:rFonts w:ascii="Marianne" w:hAnsi="Marianne" w:cs="Arial"/>
          <w:sz w:val="16"/>
        </w:rPr>
        <w:t>- Adresse internet :</w:t>
      </w:r>
    </w:p>
    <w:p w14:paraId="537FEF1A" w14:textId="77777777" w:rsidR="00681A76" w:rsidRDefault="00681A76">
      <w:pPr>
        <w:pStyle w:val="En-tte"/>
        <w:tabs>
          <w:tab w:val="left" w:pos="864"/>
        </w:tabs>
        <w:rPr>
          <w:rFonts w:ascii="Marianne" w:hAnsi="Marianne" w:cs="Arial"/>
        </w:rPr>
      </w:pPr>
    </w:p>
    <w:p w14:paraId="6E0497AD" w14:textId="77777777" w:rsidR="00681A76" w:rsidRDefault="00681A76">
      <w:pPr>
        <w:pStyle w:val="En-tte"/>
        <w:tabs>
          <w:tab w:val="left" w:pos="864"/>
        </w:tabs>
        <w:rPr>
          <w:rFonts w:ascii="Marianne" w:hAnsi="Marianne" w:cs="Arial"/>
        </w:rPr>
      </w:pPr>
    </w:p>
    <w:p w14:paraId="413BC2E1" w14:textId="77777777" w:rsidR="00681A76" w:rsidRDefault="00681A76">
      <w:pPr>
        <w:ind w:left="284"/>
        <w:rPr>
          <w:rFonts w:ascii="Marianne" w:hAnsi="Marianne" w:cs="Arial"/>
          <w:sz w:val="16"/>
        </w:rPr>
      </w:pPr>
      <w:r>
        <w:rPr>
          <w:rFonts w:ascii="Marianne" w:hAnsi="Marianne" w:cs="Arial"/>
          <w:sz w:val="16"/>
        </w:rPr>
        <w:t>- Renseignements nécessaires pour y accéder :</w:t>
      </w:r>
    </w:p>
    <w:p w14:paraId="2CB01578" w14:textId="77777777" w:rsidR="00681A76" w:rsidRDefault="00681A76">
      <w:pPr>
        <w:ind w:left="284"/>
        <w:rPr>
          <w:rFonts w:ascii="Marianne" w:hAnsi="Marianne" w:cs="Arial"/>
          <w:sz w:val="16"/>
        </w:rPr>
      </w:pPr>
    </w:p>
    <w:p w14:paraId="7A346D5D" w14:textId="77777777" w:rsidR="00681A76" w:rsidRDefault="00681A76">
      <w:pPr>
        <w:ind w:left="284"/>
      </w:pPr>
    </w:p>
    <w:p w14:paraId="485481A5" w14:textId="77777777" w:rsidR="00681A76" w:rsidRDefault="00681A76">
      <w:pPr>
        <w:pStyle w:val="En-tte"/>
        <w:tabs>
          <w:tab w:val="left" w:pos="864"/>
        </w:tabs>
        <w:rPr>
          <w:rFonts w:ascii="Marianne" w:hAnsi="Marianne" w:cs="Arial"/>
        </w:rPr>
      </w:pPr>
    </w:p>
    <w:tbl>
      <w:tblPr>
        <w:tblW w:w="9710" w:type="dxa"/>
        <w:shd w:val="clear" w:color="auto" w:fill="465F9D"/>
        <w:tblLayout w:type="fixed"/>
        <w:tblCellMar>
          <w:left w:w="71" w:type="dxa"/>
          <w:right w:w="71" w:type="dxa"/>
        </w:tblCellMar>
        <w:tblLook w:val="0000" w:firstRow="0" w:lastRow="0" w:firstColumn="0" w:lastColumn="0" w:noHBand="0" w:noVBand="0"/>
      </w:tblPr>
      <w:tblGrid>
        <w:gridCol w:w="9710"/>
      </w:tblGrid>
      <w:tr w:rsidR="00000000" w14:paraId="78283B1A" w14:textId="77777777">
        <w:trPr>
          <w:trHeight w:val="712"/>
        </w:trPr>
        <w:tc>
          <w:tcPr>
            <w:tcW w:w="9710" w:type="dxa"/>
            <w:shd w:val="clear" w:color="auto" w:fill="465F9D"/>
          </w:tcPr>
          <w:p w14:paraId="6CFE7054" w14:textId="77777777" w:rsidR="00681A76" w:rsidRDefault="00681A76">
            <w:pPr>
              <w:tabs>
                <w:tab w:val="left" w:pos="-142"/>
              </w:tabs>
              <w:jc w:val="both"/>
              <w:rPr>
                <w:rFonts w:ascii="Marianne" w:hAnsi="Marianne" w:cs="Arial"/>
                <w:i/>
                <w:iCs/>
                <w:color w:val="FFFFFF"/>
                <w:sz w:val="18"/>
                <w:szCs w:val="18"/>
              </w:rPr>
            </w:pPr>
            <w:r>
              <w:rPr>
                <w:rFonts w:ascii="Marianne" w:hAnsi="Marianne" w:cs="Arial"/>
                <w:b/>
                <w:bCs/>
                <w:color w:val="FFFFFF"/>
                <w:sz w:val="22"/>
                <w:szCs w:val="22"/>
              </w:rPr>
              <w:t>H - Capacités des opérateurs économiques sur lesquels le candidat individuel ou le membre du groupement s’appuie pour présenter sa candidature</w:t>
            </w:r>
          </w:p>
        </w:tc>
      </w:tr>
    </w:tbl>
    <w:p w14:paraId="3A704690" w14:textId="77777777" w:rsidR="00681A76" w:rsidRDefault="00681A76">
      <w:pPr>
        <w:tabs>
          <w:tab w:val="left" w:pos="576"/>
        </w:tabs>
        <w:spacing w:before="120"/>
        <w:jc w:val="both"/>
        <w:rPr>
          <w:rFonts w:ascii="Marianne" w:hAnsi="Marianne" w:cs="Arial"/>
          <w:i/>
          <w:iCs/>
          <w:sz w:val="18"/>
          <w:szCs w:val="18"/>
        </w:rPr>
      </w:pPr>
      <w:r>
        <w:rPr>
          <w:rFonts w:ascii="Marianne" w:hAnsi="Marianne" w:cs="Arial"/>
          <w:i/>
          <w:iCs/>
          <w:sz w:val="18"/>
          <w:szCs w:val="18"/>
        </w:rPr>
        <w:t>Rubrique à renseigner dans l’hypothèse où le candidat ou l’un des membres du groupement s’appuie sur la ou les capacités d’un autre opérateur économique, quelle que soit la nature juridique des liens qui l’unissent à cet opérateur (qu’il s’agisse d’un sous-traitant ou d’un autre lien</w:t>
      </w:r>
      <w:r>
        <w:rPr>
          <w:rFonts w:ascii="Calibri" w:hAnsi="Calibri" w:cs="Calibri"/>
          <w:i/>
          <w:iCs/>
          <w:sz w:val="18"/>
          <w:szCs w:val="18"/>
        </w:rPr>
        <w:t> </w:t>
      </w:r>
      <w:r>
        <w:rPr>
          <w:rFonts w:ascii="Marianne" w:hAnsi="Marianne" w:cs="Arial"/>
          <w:i/>
          <w:iCs/>
          <w:sz w:val="18"/>
          <w:szCs w:val="18"/>
        </w:rPr>
        <w:t>; s’il s’agit des capacités d’un cotraitant, les renseignements figurent a priori déjà en rubrique F ou G), en application du II de l’</w:t>
      </w:r>
      <w:hyperlink r:id="rId41"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2142-3</w:t>
        </w:r>
      </w:hyperlink>
      <w:r>
        <w:rPr>
          <w:rFonts w:ascii="Marianne" w:hAnsi="Marianne" w:cs="Arial"/>
          <w:i/>
          <w:iCs/>
          <w:sz w:val="18"/>
          <w:szCs w:val="18"/>
        </w:rPr>
        <w:t xml:space="preserve"> du code de la commande publique auquel l’</w:t>
      </w:r>
      <w:hyperlink r:id="rId42" w:history="1">
        <w:r>
          <w:rPr>
            <w:rStyle w:val="Lienhypertexte"/>
            <w:rFonts w:ascii="Marianne" w:hAnsi="Marianne" w:cs="Arial"/>
            <w:i/>
            <w:iCs/>
            <w:sz w:val="18"/>
            <w:szCs w:val="18"/>
          </w:rPr>
          <w:t>article</w:t>
        </w:r>
        <w:r>
          <w:rPr>
            <w:rStyle w:val="Lienhypertexte"/>
            <w:rFonts w:ascii="Calibri" w:hAnsi="Calibri" w:cs="Calibri"/>
            <w:i/>
            <w:iCs/>
            <w:sz w:val="18"/>
            <w:szCs w:val="18"/>
          </w:rPr>
          <w:t> </w:t>
        </w:r>
        <w:r>
          <w:rPr>
            <w:rStyle w:val="Lienhypertexte"/>
            <w:rFonts w:ascii="Marianne" w:hAnsi="Marianne" w:cs="Arial"/>
            <w:i/>
            <w:iCs/>
            <w:sz w:val="18"/>
            <w:szCs w:val="18"/>
          </w:rPr>
          <w:t>R.</w:t>
        </w:r>
        <w:r>
          <w:rPr>
            <w:rStyle w:val="Lienhypertexte"/>
            <w:rFonts w:ascii="Calibri" w:hAnsi="Calibri" w:cs="Calibri"/>
            <w:i/>
            <w:iCs/>
            <w:sz w:val="18"/>
            <w:szCs w:val="18"/>
          </w:rPr>
          <w:t> </w:t>
        </w:r>
        <w:r>
          <w:rPr>
            <w:rStyle w:val="Lienhypertexte"/>
            <w:rFonts w:ascii="Marianne" w:hAnsi="Marianne" w:cs="Arial"/>
            <w:i/>
            <w:iCs/>
            <w:sz w:val="18"/>
            <w:szCs w:val="18"/>
          </w:rPr>
          <w:t>2342-2</w:t>
        </w:r>
      </w:hyperlink>
      <w:r>
        <w:rPr>
          <w:rFonts w:ascii="Marianne" w:hAnsi="Marianne" w:cs="Arial"/>
          <w:i/>
          <w:iCs/>
          <w:sz w:val="18"/>
          <w:szCs w:val="18"/>
        </w:rPr>
        <w:t xml:space="preserve"> renvoie.</w:t>
      </w:r>
    </w:p>
    <w:p w14:paraId="004FCE5E" w14:textId="77777777" w:rsidR="00681A76" w:rsidRDefault="00681A76">
      <w:pPr>
        <w:tabs>
          <w:tab w:val="left" w:pos="576"/>
        </w:tabs>
        <w:spacing w:before="120"/>
        <w:jc w:val="both"/>
        <w:rPr>
          <w:rFonts w:ascii="Marianne" w:hAnsi="Marianne" w:cs="Arial"/>
          <w:iCs/>
        </w:rPr>
      </w:pPr>
      <w:r>
        <w:rPr>
          <w:rFonts w:ascii="Marianne" w:hAnsi="Marianne" w:cs="Arial"/>
          <w:i/>
          <w:iCs/>
          <w:sz w:val="18"/>
          <w:szCs w:val="18"/>
        </w:rPr>
        <w:t>(Joindre,</w:t>
      </w:r>
      <w:r>
        <w:rPr>
          <w:rFonts w:ascii="Marianne" w:hAnsi="Marianne" w:cs="Arial"/>
          <w:i/>
          <w:sz w:val="18"/>
          <w:szCs w:val="18"/>
        </w:rPr>
        <w:t xml:space="preserve"> pour chaque opérateur économique,</w:t>
      </w:r>
      <w:r>
        <w:rPr>
          <w:rFonts w:ascii="Marianne" w:hAnsi="Marianne" w:cs="Arial"/>
          <w:i/>
          <w:iCs/>
          <w:sz w:val="18"/>
          <w:szCs w:val="18"/>
        </w:rPr>
        <w:t xml:space="preserve"> en annexe du DC2, tous les renseignements </w:t>
      </w:r>
      <w:r>
        <w:rPr>
          <w:rFonts w:ascii="Marianne" w:hAnsi="Marianne" w:cs="Arial"/>
          <w:i/>
          <w:sz w:val="18"/>
          <w:szCs w:val="18"/>
        </w:rPr>
        <w:t>demandés par l’acheteur dans l'avis d'appel à la concurrence</w:t>
      </w:r>
      <w:r>
        <w:rPr>
          <w:rFonts w:ascii="Marianne" w:hAnsi="Marianne" w:cs="Arial"/>
          <w:b/>
          <w:bCs/>
          <w:i/>
          <w:iCs/>
          <w:sz w:val="18"/>
          <w:szCs w:val="18"/>
        </w:rPr>
        <w:t xml:space="preserve"> </w:t>
      </w:r>
      <w:r>
        <w:rPr>
          <w:rFonts w:ascii="Marianne" w:hAnsi="Marianne" w:cs="Arial"/>
          <w:bCs/>
          <w:i/>
          <w:iCs/>
          <w:sz w:val="18"/>
          <w:szCs w:val="18"/>
        </w:rPr>
        <w:t>ou l’invitation à confirmer l’intérêt</w:t>
      </w:r>
      <w:r>
        <w:rPr>
          <w:rFonts w:ascii="Marianne" w:hAnsi="Marianne" w:cs="Arial"/>
          <w:i/>
          <w:sz w:val="18"/>
          <w:szCs w:val="18"/>
        </w:rPr>
        <w:t xml:space="preserve"> ou en l’absence d’un tel avis ou d’une telle invitation, dans les documents de la consultation. Si l’opérateur sur les capacités duquel le candidat s’appuie est un sous-traitant, ces informations sont fournies via le DC4 ou équivalent. Dans les autres cas, un DC2 annexe ou tout document équivalent peut être utilisé. Le candidat sera t</w:t>
      </w:r>
      <w:r>
        <w:rPr>
          <w:rFonts w:ascii="Marianne" w:hAnsi="Marianne" w:cs="Arial"/>
          <w:i/>
          <w:sz w:val="18"/>
          <w:szCs w:val="18"/>
        </w:rPr>
        <w:t xml:space="preserve">enu d’apporter la preuve </w:t>
      </w:r>
      <w:r>
        <w:rPr>
          <w:rFonts w:ascii="Marianne" w:hAnsi="Marianne" w:cs="Arial"/>
          <w:i/>
          <w:iCs/>
          <w:sz w:val="18"/>
          <w:szCs w:val="18"/>
        </w:rPr>
        <w:t>que chacun des opérateurs économiques mettra à la disposition du candidat individuel ou du membre du groupement les moyens nécessaires pendant toute la durée d’exécution du marché public</w:t>
      </w:r>
      <w:r>
        <w:rPr>
          <w:rFonts w:ascii="Calibri" w:hAnsi="Calibri" w:cs="Calibri"/>
          <w:i/>
          <w:iCs/>
          <w:sz w:val="18"/>
          <w:szCs w:val="18"/>
        </w:rPr>
        <w:t> </w:t>
      </w:r>
      <w:r>
        <w:rPr>
          <w:rFonts w:ascii="Marianne" w:hAnsi="Marianne" w:cs="Arial"/>
          <w:i/>
          <w:iCs/>
          <w:sz w:val="18"/>
          <w:szCs w:val="18"/>
        </w:rPr>
        <w:t xml:space="preserve">; </w:t>
      </w:r>
      <w:r>
        <w:rPr>
          <w:rFonts w:ascii="Marianne" w:hAnsi="Marianne" w:cs="Arial"/>
          <w:i/>
          <w:iCs/>
          <w:sz w:val="18"/>
          <w:szCs w:val="18"/>
          <w:u w:val="single"/>
        </w:rPr>
        <w:t>en cas de MDS, cette preuve est à fournir au stade du dépôt de la candidature</w:t>
      </w:r>
      <w:r>
        <w:rPr>
          <w:rFonts w:ascii="Marianne" w:hAnsi="Marianne" w:cs="Arial"/>
          <w:i/>
          <w:iCs/>
          <w:sz w:val="18"/>
          <w:szCs w:val="18"/>
        </w:rPr>
        <w:t>)</w:t>
      </w:r>
    </w:p>
    <w:p w14:paraId="10ACADA4" w14:textId="77777777" w:rsidR="00681A76" w:rsidRDefault="00681A76">
      <w:pPr>
        <w:tabs>
          <w:tab w:val="left" w:pos="576"/>
        </w:tabs>
        <w:rPr>
          <w:rFonts w:ascii="Marianne" w:hAnsi="Marianne" w:cs="Arial"/>
          <w:iCs/>
        </w:rPr>
      </w:pPr>
    </w:p>
    <w:p w14:paraId="4B8E169D" w14:textId="77777777" w:rsidR="00681A76" w:rsidRDefault="00681A76">
      <w:pPr>
        <w:tabs>
          <w:tab w:val="left" w:pos="576"/>
        </w:tabs>
        <w:jc w:val="both"/>
        <w:rPr>
          <w:rFonts w:ascii="Marianne" w:hAnsi="Marianne" w:cs="Arial"/>
          <w:b/>
          <w:bCs/>
          <w:sz w:val="22"/>
          <w:szCs w:val="22"/>
        </w:rPr>
      </w:pPr>
      <w:r>
        <w:rPr>
          <w:rFonts w:ascii="Marianne" w:hAnsi="Marianne" w:cs="Arial"/>
          <w:b/>
          <w:bCs/>
          <w:sz w:val="22"/>
          <w:szCs w:val="22"/>
        </w:rPr>
        <w:t>Désignation du (des) opérateur(s)</w:t>
      </w:r>
    </w:p>
    <w:p w14:paraId="2506696C" w14:textId="77777777" w:rsidR="00681A76" w:rsidRDefault="00681A76">
      <w:pPr>
        <w:jc w:val="both"/>
        <w:rPr>
          <w:rFonts w:ascii="Marianne" w:hAnsi="Marianne" w:cs="Arial"/>
          <w:i/>
          <w:iCs/>
          <w:sz w:val="18"/>
          <w:szCs w:val="18"/>
        </w:rPr>
      </w:pPr>
      <w:r>
        <w:rPr>
          <w:rFonts w:ascii="Marianne" w:hAnsi="Marianne" w:cs="Arial"/>
          <w:i/>
          <w:iCs/>
          <w:sz w:val="18"/>
          <w:szCs w:val="18"/>
        </w:rPr>
        <w:t>(Adapter le tableau autant que nécessaire)</w:t>
      </w:r>
    </w:p>
    <w:p w14:paraId="02071EDE" w14:textId="77777777" w:rsidR="00681A76" w:rsidRDefault="00681A76">
      <w:pPr>
        <w:jc w:val="both"/>
        <w:rPr>
          <w:rFonts w:ascii="Marianne" w:hAnsi="Marianne" w:cs="Arial"/>
          <w:i/>
          <w:iCs/>
          <w:sz w:val="18"/>
          <w:szCs w:val="18"/>
        </w:rPr>
      </w:pPr>
    </w:p>
    <w:tbl>
      <w:tblPr>
        <w:tblW w:w="9904" w:type="dxa"/>
        <w:tblInd w:w="-15" w:type="dxa"/>
        <w:tblLayout w:type="fixed"/>
        <w:tblLook w:val="0000" w:firstRow="0" w:lastRow="0" w:firstColumn="0" w:lastColumn="0" w:noHBand="0" w:noVBand="0"/>
      </w:tblPr>
      <w:tblGrid>
        <w:gridCol w:w="832"/>
        <w:gridCol w:w="4394"/>
        <w:gridCol w:w="4678"/>
      </w:tblGrid>
      <w:tr w:rsidR="00000000" w14:paraId="22E4C700" w14:textId="77777777">
        <w:trPr>
          <w:trHeight w:val="1200"/>
        </w:trPr>
        <w:tc>
          <w:tcPr>
            <w:tcW w:w="832" w:type="dxa"/>
            <w:tcBorders>
              <w:top w:val="single" w:sz="4" w:space="0" w:color="000000"/>
              <w:left w:val="single" w:sz="4" w:space="0" w:color="000000"/>
              <w:bottom w:val="single" w:sz="4" w:space="0" w:color="000000"/>
            </w:tcBorders>
            <w:vAlign w:val="center"/>
          </w:tcPr>
          <w:p w14:paraId="6637DAD3" w14:textId="77777777" w:rsidR="00681A76" w:rsidRDefault="00681A76">
            <w:pPr>
              <w:jc w:val="center"/>
              <w:rPr>
                <w:rFonts w:ascii="Marianne" w:hAnsi="Marianne" w:cs="Arial"/>
                <w:b/>
              </w:rPr>
            </w:pPr>
            <w:r>
              <w:rPr>
                <w:rFonts w:ascii="Marianne" w:hAnsi="Marianne" w:cs="Arial"/>
                <w:b/>
              </w:rPr>
              <w:t>N°</w:t>
            </w:r>
          </w:p>
          <w:p w14:paraId="07D2C8FE" w14:textId="77777777" w:rsidR="00681A76" w:rsidRDefault="00681A76">
            <w:pPr>
              <w:jc w:val="center"/>
              <w:rPr>
                <w:rFonts w:ascii="Marianne" w:hAnsi="Marianne" w:cs="Arial"/>
                <w:b/>
              </w:rPr>
            </w:pPr>
            <w:proofErr w:type="gramStart"/>
            <w:r>
              <w:rPr>
                <w:rFonts w:ascii="Marianne" w:hAnsi="Marianne" w:cs="Arial"/>
                <w:b/>
              </w:rPr>
              <w:t>du</w:t>
            </w:r>
            <w:proofErr w:type="gramEnd"/>
          </w:p>
          <w:p w14:paraId="3C7577D0" w14:textId="77777777" w:rsidR="00681A76" w:rsidRDefault="00681A76">
            <w:pPr>
              <w:snapToGrid w:val="0"/>
              <w:jc w:val="center"/>
              <w:rPr>
                <w:rFonts w:ascii="Marianne" w:hAnsi="Marianne" w:cs="Arial"/>
                <w:b/>
              </w:rPr>
            </w:pPr>
            <w:r>
              <w:rPr>
                <w:rFonts w:ascii="Marianne" w:hAnsi="Marianne" w:cs="Arial"/>
                <w:b/>
              </w:rPr>
              <w:t>Lot</w:t>
            </w:r>
          </w:p>
        </w:tc>
        <w:tc>
          <w:tcPr>
            <w:tcW w:w="4394" w:type="dxa"/>
            <w:tcBorders>
              <w:top w:val="single" w:sz="4" w:space="0" w:color="000000"/>
              <w:left w:val="single" w:sz="4" w:space="0" w:color="000000"/>
              <w:bottom w:val="single" w:sz="4" w:space="0" w:color="000000"/>
            </w:tcBorders>
            <w:shd w:val="clear" w:color="auto" w:fill="auto"/>
            <w:vAlign w:val="center"/>
          </w:tcPr>
          <w:p w14:paraId="0182419B" w14:textId="77777777" w:rsidR="00681A76" w:rsidRDefault="00681A76">
            <w:pPr>
              <w:jc w:val="center"/>
              <w:rPr>
                <w:rFonts w:ascii="Marianne" w:hAnsi="Marianne" w:cs="Arial"/>
                <w:b/>
              </w:rPr>
            </w:pPr>
            <w:r>
              <w:rPr>
                <w:rFonts w:ascii="Marianne" w:hAnsi="Marianne" w:cs="Arial"/>
                <w:b/>
              </w:rPr>
              <w:t>Nom du membre du groupement concerné</w:t>
            </w:r>
            <w:r>
              <w:rPr>
                <w:rStyle w:val="Appelnotedebasdep"/>
                <w:rFonts w:ascii="Marianne" w:hAnsi="Marianne" w:cs="Arial"/>
                <w:b/>
              </w:rPr>
              <w:footnoteReference w:id="2"/>
            </w:r>
          </w:p>
        </w:tc>
        <w:tc>
          <w:tcPr>
            <w:tcW w:w="467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1B7F04" w14:textId="77777777" w:rsidR="00681A76" w:rsidRDefault="00681A76">
            <w:pPr>
              <w:jc w:val="center"/>
              <w:rPr>
                <w:rFonts w:ascii="Marianne" w:hAnsi="Marianne"/>
              </w:rPr>
            </w:pPr>
            <w:r>
              <w:rPr>
                <w:rFonts w:ascii="Marianne" w:hAnsi="Marianne" w:cs="Arial"/>
                <w:b/>
              </w:rPr>
              <w:t>Nom commercial et dénomination sociale, adresse de l’établissement</w:t>
            </w:r>
            <w:r>
              <w:rPr>
                <w:rStyle w:val="Appelnotedebasdep"/>
                <w:rFonts w:ascii="Marianne" w:hAnsi="Marianne" w:cs="Arial"/>
                <w:b/>
              </w:rPr>
              <w:footnoteReference w:id="3"/>
            </w:r>
            <w:r>
              <w:rPr>
                <w:rFonts w:ascii="Marianne" w:hAnsi="Marianne" w:cs="Arial"/>
                <w:b/>
              </w:rPr>
              <w:t>, adresse électronique, numéros de téléphone et de télécopie, numéro SIRET de l’opérateur sur les capacités duquel le candidat ou le membre du groupement s’appuie</w:t>
            </w:r>
            <w:r>
              <w:rPr>
                <w:rStyle w:val="Appelnotedebasdep"/>
                <w:rFonts w:ascii="Marianne" w:hAnsi="Marianne" w:cs="Arial"/>
                <w:b/>
              </w:rPr>
              <w:footnoteReference w:id="4"/>
            </w:r>
          </w:p>
        </w:tc>
      </w:tr>
      <w:tr w:rsidR="00000000" w14:paraId="5FE29434" w14:textId="77777777">
        <w:trPr>
          <w:trHeight w:val="1021"/>
        </w:trPr>
        <w:tc>
          <w:tcPr>
            <w:tcW w:w="832" w:type="dxa"/>
            <w:tcBorders>
              <w:top w:val="single" w:sz="4" w:space="0" w:color="000000"/>
              <w:left w:val="single" w:sz="4" w:space="0" w:color="000000"/>
            </w:tcBorders>
            <w:shd w:val="clear" w:color="auto" w:fill="B4C6E7"/>
          </w:tcPr>
          <w:p w14:paraId="3DB30478" w14:textId="77777777" w:rsidR="00681A76" w:rsidRDefault="00681A76">
            <w:pPr>
              <w:snapToGrid w:val="0"/>
              <w:jc w:val="both"/>
              <w:rPr>
                <w:rFonts w:ascii="Marianne" w:hAnsi="Marianne" w:cs="Arial"/>
              </w:rPr>
            </w:pPr>
          </w:p>
        </w:tc>
        <w:tc>
          <w:tcPr>
            <w:tcW w:w="4394" w:type="dxa"/>
            <w:tcBorders>
              <w:top w:val="single" w:sz="4" w:space="0" w:color="000000"/>
              <w:left w:val="single" w:sz="4" w:space="0" w:color="000000"/>
            </w:tcBorders>
            <w:shd w:val="clear" w:color="auto" w:fill="B4C6E7"/>
          </w:tcPr>
          <w:p w14:paraId="17BF55A6" w14:textId="77777777" w:rsidR="00681A76" w:rsidRDefault="00681A76">
            <w:pPr>
              <w:snapToGrid w:val="0"/>
              <w:jc w:val="both"/>
              <w:rPr>
                <w:rFonts w:ascii="Marianne" w:hAnsi="Marianne" w:cs="Arial"/>
              </w:rPr>
            </w:pPr>
          </w:p>
        </w:tc>
        <w:tc>
          <w:tcPr>
            <w:tcW w:w="4678" w:type="dxa"/>
            <w:tcBorders>
              <w:top w:val="single" w:sz="4" w:space="0" w:color="000000"/>
              <w:left w:val="single" w:sz="4" w:space="0" w:color="000000"/>
              <w:right w:val="single" w:sz="4" w:space="0" w:color="000000"/>
            </w:tcBorders>
            <w:shd w:val="clear" w:color="auto" w:fill="B4C6E7"/>
          </w:tcPr>
          <w:p w14:paraId="224583EB" w14:textId="77777777" w:rsidR="00681A76" w:rsidRDefault="00681A76">
            <w:pPr>
              <w:snapToGrid w:val="0"/>
              <w:jc w:val="both"/>
              <w:rPr>
                <w:rFonts w:ascii="Marianne" w:hAnsi="Marianne" w:cs="Arial"/>
              </w:rPr>
            </w:pPr>
          </w:p>
        </w:tc>
      </w:tr>
      <w:tr w:rsidR="00000000" w14:paraId="620CBD56" w14:textId="77777777">
        <w:trPr>
          <w:trHeight w:val="1021"/>
        </w:trPr>
        <w:tc>
          <w:tcPr>
            <w:tcW w:w="832" w:type="dxa"/>
            <w:tcBorders>
              <w:left w:val="single" w:sz="4" w:space="0" w:color="000000"/>
            </w:tcBorders>
          </w:tcPr>
          <w:p w14:paraId="125C73D2" w14:textId="77777777" w:rsidR="00681A76" w:rsidRDefault="00681A76">
            <w:pPr>
              <w:snapToGrid w:val="0"/>
              <w:jc w:val="both"/>
              <w:rPr>
                <w:rFonts w:ascii="Marianne" w:hAnsi="Marianne" w:cs="Arial"/>
              </w:rPr>
            </w:pPr>
          </w:p>
        </w:tc>
        <w:tc>
          <w:tcPr>
            <w:tcW w:w="4394" w:type="dxa"/>
            <w:tcBorders>
              <w:left w:val="single" w:sz="4" w:space="0" w:color="000000"/>
            </w:tcBorders>
            <w:shd w:val="clear" w:color="auto" w:fill="auto"/>
          </w:tcPr>
          <w:p w14:paraId="7FD40C76" w14:textId="77777777" w:rsidR="00681A76" w:rsidRDefault="00681A7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4EF0E85" w14:textId="77777777" w:rsidR="00681A76" w:rsidRDefault="00681A76">
            <w:pPr>
              <w:snapToGrid w:val="0"/>
              <w:jc w:val="both"/>
              <w:rPr>
                <w:rFonts w:ascii="Marianne" w:hAnsi="Marianne" w:cs="Arial"/>
              </w:rPr>
            </w:pPr>
          </w:p>
        </w:tc>
      </w:tr>
      <w:tr w:rsidR="00000000" w14:paraId="1C0749BD" w14:textId="77777777">
        <w:trPr>
          <w:trHeight w:val="1021"/>
        </w:trPr>
        <w:tc>
          <w:tcPr>
            <w:tcW w:w="832" w:type="dxa"/>
            <w:tcBorders>
              <w:left w:val="single" w:sz="4" w:space="0" w:color="000000"/>
            </w:tcBorders>
            <w:shd w:val="clear" w:color="auto" w:fill="B4C6E7"/>
          </w:tcPr>
          <w:p w14:paraId="1DC86EDA" w14:textId="77777777" w:rsidR="00681A76" w:rsidRDefault="00681A76">
            <w:pPr>
              <w:snapToGrid w:val="0"/>
              <w:jc w:val="both"/>
              <w:rPr>
                <w:rFonts w:ascii="Marianne" w:hAnsi="Marianne" w:cs="Arial"/>
              </w:rPr>
            </w:pPr>
          </w:p>
        </w:tc>
        <w:tc>
          <w:tcPr>
            <w:tcW w:w="4394" w:type="dxa"/>
            <w:tcBorders>
              <w:left w:val="single" w:sz="4" w:space="0" w:color="000000"/>
            </w:tcBorders>
            <w:shd w:val="clear" w:color="auto" w:fill="B4C6E7"/>
          </w:tcPr>
          <w:p w14:paraId="2D51562C" w14:textId="77777777" w:rsidR="00681A76" w:rsidRDefault="00681A7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24639992" w14:textId="77777777" w:rsidR="00681A76" w:rsidRDefault="00681A76">
            <w:pPr>
              <w:snapToGrid w:val="0"/>
              <w:jc w:val="both"/>
              <w:rPr>
                <w:rFonts w:ascii="Marianne" w:hAnsi="Marianne" w:cs="Arial"/>
              </w:rPr>
            </w:pPr>
          </w:p>
        </w:tc>
      </w:tr>
      <w:tr w:rsidR="00000000" w14:paraId="588B1021" w14:textId="77777777">
        <w:trPr>
          <w:trHeight w:val="1021"/>
        </w:trPr>
        <w:tc>
          <w:tcPr>
            <w:tcW w:w="832" w:type="dxa"/>
            <w:tcBorders>
              <w:left w:val="single" w:sz="4" w:space="0" w:color="000000"/>
            </w:tcBorders>
          </w:tcPr>
          <w:p w14:paraId="5EA48703" w14:textId="77777777" w:rsidR="00681A76" w:rsidRDefault="00681A76">
            <w:pPr>
              <w:snapToGrid w:val="0"/>
              <w:jc w:val="both"/>
              <w:rPr>
                <w:rFonts w:ascii="Marianne" w:hAnsi="Marianne" w:cs="Arial"/>
              </w:rPr>
            </w:pPr>
          </w:p>
        </w:tc>
        <w:tc>
          <w:tcPr>
            <w:tcW w:w="4394" w:type="dxa"/>
            <w:tcBorders>
              <w:left w:val="single" w:sz="4" w:space="0" w:color="000000"/>
            </w:tcBorders>
            <w:shd w:val="clear" w:color="auto" w:fill="auto"/>
          </w:tcPr>
          <w:p w14:paraId="68DC767F" w14:textId="77777777" w:rsidR="00681A76" w:rsidRDefault="00681A7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6CBAE25E" w14:textId="77777777" w:rsidR="00681A76" w:rsidRDefault="00681A76">
            <w:pPr>
              <w:snapToGrid w:val="0"/>
              <w:jc w:val="both"/>
              <w:rPr>
                <w:rFonts w:ascii="Marianne" w:hAnsi="Marianne" w:cs="Arial"/>
              </w:rPr>
            </w:pPr>
          </w:p>
        </w:tc>
      </w:tr>
      <w:tr w:rsidR="00000000" w14:paraId="73CD8DB5" w14:textId="77777777">
        <w:trPr>
          <w:trHeight w:val="1021"/>
        </w:trPr>
        <w:tc>
          <w:tcPr>
            <w:tcW w:w="832" w:type="dxa"/>
            <w:tcBorders>
              <w:left w:val="single" w:sz="4" w:space="0" w:color="000000"/>
            </w:tcBorders>
            <w:shd w:val="clear" w:color="auto" w:fill="B4C6E7"/>
          </w:tcPr>
          <w:p w14:paraId="69F6B60D" w14:textId="77777777" w:rsidR="00681A76" w:rsidRDefault="00681A76">
            <w:pPr>
              <w:snapToGrid w:val="0"/>
              <w:jc w:val="both"/>
              <w:rPr>
                <w:rFonts w:ascii="Marianne" w:hAnsi="Marianne" w:cs="Arial"/>
              </w:rPr>
            </w:pPr>
          </w:p>
        </w:tc>
        <w:tc>
          <w:tcPr>
            <w:tcW w:w="4394" w:type="dxa"/>
            <w:tcBorders>
              <w:left w:val="single" w:sz="4" w:space="0" w:color="000000"/>
            </w:tcBorders>
            <w:shd w:val="clear" w:color="auto" w:fill="B4C6E7"/>
          </w:tcPr>
          <w:p w14:paraId="38B2F86D" w14:textId="77777777" w:rsidR="00681A76" w:rsidRDefault="00681A7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44F1300F" w14:textId="77777777" w:rsidR="00681A76" w:rsidRDefault="00681A76">
            <w:pPr>
              <w:snapToGrid w:val="0"/>
              <w:jc w:val="both"/>
              <w:rPr>
                <w:rFonts w:ascii="Marianne" w:hAnsi="Marianne" w:cs="Arial"/>
              </w:rPr>
            </w:pPr>
          </w:p>
        </w:tc>
      </w:tr>
      <w:tr w:rsidR="00000000" w14:paraId="10F636C7" w14:textId="77777777">
        <w:trPr>
          <w:trHeight w:val="1021"/>
        </w:trPr>
        <w:tc>
          <w:tcPr>
            <w:tcW w:w="832" w:type="dxa"/>
            <w:tcBorders>
              <w:left w:val="single" w:sz="4" w:space="0" w:color="000000"/>
            </w:tcBorders>
          </w:tcPr>
          <w:p w14:paraId="2FC245ED" w14:textId="77777777" w:rsidR="00681A76" w:rsidRDefault="00681A76">
            <w:pPr>
              <w:snapToGrid w:val="0"/>
              <w:jc w:val="both"/>
              <w:rPr>
                <w:rFonts w:ascii="Marianne" w:hAnsi="Marianne" w:cs="Arial"/>
              </w:rPr>
            </w:pPr>
          </w:p>
        </w:tc>
        <w:tc>
          <w:tcPr>
            <w:tcW w:w="4394" w:type="dxa"/>
            <w:tcBorders>
              <w:left w:val="single" w:sz="4" w:space="0" w:color="000000"/>
            </w:tcBorders>
            <w:shd w:val="clear" w:color="auto" w:fill="auto"/>
          </w:tcPr>
          <w:p w14:paraId="4B016199" w14:textId="77777777" w:rsidR="00681A76" w:rsidRDefault="00681A7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0F0A15E2" w14:textId="77777777" w:rsidR="00681A76" w:rsidRDefault="00681A76">
            <w:pPr>
              <w:snapToGrid w:val="0"/>
              <w:jc w:val="both"/>
              <w:rPr>
                <w:rFonts w:ascii="Marianne" w:hAnsi="Marianne" w:cs="Arial"/>
              </w:rPr>
            </w:pPr>
          </w:p>
        </w:tc>
      </w:tr>
      <w:tr w:rsidR="00000000" w14:paraId="775C4230" w14:textId="77777777">
        <w:trPr>
          <w:trHeight w:val="1021"/>
        </w:trPr>
        <w:tc>
          <w:tcPr>
            <w:tcW w:w="832" w:type="dxa"/>
            <w:tcBorders>
              <w:left w:val="single" w:sz="4" w:space="0" w:color="000000"/>
            </w:tcBorders>
            <w:shd w:val="clear" w:color="auto" w:fill="B4C6E7"/>
          </w:tcPr>
          <w:p w14:paraId="50A02232" w14:textId="77777777" w:rsidR="00681A76" w:rsidRDefault="00681A76">
            <w:pPr>
              <w:snapToGrid w:val="0"/>
              <w:jc w:val="both"/>
              <w:rPr>
                <w:rFonts w:ascii="Marianne" w:hAnsi="Marianne" w:cs="Arial"/>
              </w:rPr>
            </w:pPr>
          </w:p>
        </w:tc>
        <w:tc>
          <w:tcPr>
            <w:tcW w:w="4394" w:type="dxa"/>
            <w:tcBorders>
              <w:left w:val="single" w:sz="4" w:space="0" w:color="000000"/>
            </w:tcBorders>
            <w:shd w:val="clear" w:color="auto" w:fill="B4C6E7"/>
          </w:tcPr>
          <w:p w14:paraId="2A4CB0F5" w14:textId="77777777" w:rsidR="00681A76" w:rsidRDefault="00681A76">
            <w:pPr>
              <w:snapToGrid w:val="0"/>
              <w:jc w:val="both"/>
              <w:rPr>
                <w:rFonts w:ascii="Marianne" w:hAnsi="Marianne" w:cs="Arial"/>
              </w:rPr>
            </w:pPr>
          </w:p>
        </w:tc>
        <w:tc>
          <w:tcPr>
            <w:tcW w:w="4678" w:type="dxa"/>
            <w:tcBorders>
              <w:left w:val="single" w:sz="4" w:space="0" w:color="000000"/>
              <w:right w:val="single" w:sz="4" w:space="0" w:color="000000"/>
            </w:tcBorders>
            <w:shd w:val="clear" w:color="auto" w:fill="B4C6E7"/>
          </w:tcPr>
          <w:p w14:paraId="5B2D63D8" w14:textId="77777777" w:rsidR="00681A76" w:rsidRDefault="00681A76">
            <w:pPr>
              <w:snapToGrid w:val="0"/>
              <w:jc w:val="both"/>
              <w:rPr>
                <w:rFonts w:ascii="Marianne" w:hAnsi="Marianne" w:cs="Arial"/>
              </w:rPr>
            </w:pPr>
          </w:p>
        </w:tc>
      </w:tr>
      <w:tr w:rsidR="00000000" w14:paraId="05E08BF8" w14:textId="77777777">
        <w:trPr>
          <w:trHeight w:val="1021"/>
        </w:trPr>
        <w:tc>
          <w:tcPr>
            <w:tcW w:w="832" w:type="dxa"/>
            <w:tcBorders>
              <w:left w:val="single" w:sz="4" w:space="0" w:color="000000"/>
            </w:tcBorders>
          </w:tcPr>
          <w:p w14:paraId="29641AC8" w14:textId="77777777" w:rsidR="00681A76" w:rsidRDefault="00681A76">
            <w:pPr>
              <w:snapToGrid w:val="0"/>
              <w:jc w:val="both"/>
              <w:rPr>
                <w:rFonts w:ascii="Marianne" w:hAnsi="Marianne" w:cs="Arial"/>
              </w:rPr>
            </w:pPr>
          </w:p>
        </w:tc>
        <w:tc>
          <w:tcPr>
            <w:tcW w:w="4394" w:type="dxa"/>
            <w:tcBorders>
              <w:left w:val="single" w:sz="4" w:space="0" w:color="000000"/>
            </w:tcBorders>
            <w:shd w:val="clear" w:color="auto" w:fill="auto"/>
          </w:tcPr>
          <w:p w14:paraId="00644181" w14:textId="77777777" w:rsidR="00681A76" w:rsidRDefault="00681A76">
            <w:pPr>
              <w:snapToGrid w:val="0"/>
              <w:jc w:val="both"/>
              <w:rPr>
                <w:rFonts w:ascii="Marianne" w:hAnsi="Marianne" w:cs="Arial"/>
              </w:rPr>
            </w:pPr>
          </w:p>
        </w:tc>
        <w:tc>
          <w:tcPr>
            <w:tcW w:w="4678" w:type="dxa"/>
            <w:tcBorders>
              <w:left w:val="single" w:sz="4" w:space="0" w:color="000000"/>
              <w:right w:val="single" w:sz="4" w:space="0" w:color="000000"/>
            </w:tcBorders>
            <w:shd w:val="clear" w:color="auto" w:fill="auto"/>
          </w:tcPr>
          <w:p w14:paraId="213192FC" w14:textId="77777777" w:rsidR="00681A76" w:rsidRDefault="00681A76">
            <w:pPr>
              <w:snapToGrid w:val="0"/>
              <w:jc w:val="both"/>
              <w:rPr>
                <w:rFonts w:ascii="Marianne" w:hAnsi="Marianne" w:cs="Arial"/>
              </w:rPr>
            </w:pPr>
          </w:p>
        </w:tc>
      </w:tr>
      <w:tr w:rsidR="00000000" w14:paraId="353E098D" w14:textId="77777777">
        <w:trPr>
          <w:trHeight w:val="1021"/>
        </w:trPr>
        <w:tc>
          <w:tcPr>
            <w:tcW w:w="832" w:type="dxa"/>
            <w:tcBorders>
              <w:left w:val="single" w:sz="4" w:space="0" w:color="000000"/>
              <w:bottom w:val="single" w:sz="4" w:space="0" w:color="000000"/>
            </w:tcBorders>
            <w:shd w:val="clear" w:color="auto" w:fill="B4C6E7"/>
          </w:tcPr>
          <w:p w14:paraId="1266505C" w14:textId="77777777" w:rsidR="00681A76" w:rsidRDefault="00681A76">
            <w:pPr>
              <w:snapToGrid w:val="0"/>
              <w:jc w:val="both"/>
              <w:rPr>
                <w:rFonts w:ascii="Marianne" w:hAnsi="Marianne" w:cs="Arial"/>
              </w:rPr>
            </w:pPr>
          </w:p>
        </w:tc>
        <w:tc>
          <w:tcPr>
            <w:tcW w:w="4394" w:type="dxa"/>
            <w:tcBorders>
              <w:left w:val="single" w:sz="4" w:space="0" w:color="000000"/>
              <w:bottom w:val="single" w:sz="4" w:space="0" w:color="000000"/>
            </w:tcBorders>
            <w:shd w:val="clear" w:color="auto" w:fill="B4C6E7"/>
          </w:tcPr>
          <w:p w14:paraId="7A2593CA" w14:textId="77777777" w:rsidR="00681A76" w:rsidRDefault="00681A76">
            <w:pPr>
              <w:snapToGrid w:val="0"/>
              <w:jc w:val="both"/>
              <w:rPr>
                <w:rFonts w:ascii="Marianne" w:hAnsi="Marianne" w:cs="Arial"/>
              </w:rPr>
            </w:pPr>
          </w:p>
        </w:tc>
        <w:tc>
          <w:tcPr>
            <w:tcW w:w="4678" w:type="dxa"/>
            <w:tcBorders>
              <w:left w:val="single" w:sz="4" w:space="0" w:color="000000"/>
              <w:bottom w:val="single" w:sz="4" w:space="0" w:color="000000"/>
              <w:right w:val="single" w:sz="4" w:space="0" w:color="000000"/>
            </w:tcBorders>
            <w:shd w:val="clear" w:color="auto" w:fill="B4C6E7"/>
          </w:tcPr>
          <w:p w14:paraId="0EA39955" w14:textId="77777777" w:rsidR="00681A76" w:rsidRDefault="00681A76">
            <w:pPr>
              <w:snapToGrid w:val="0"/>
              <w:jc w:val="both"/>
              <w:rPr>
                <w:rFonts w:ascii="Marianne" w:hAnsi="Marianne" w:cs="Arial"/>
              </w:rPr>
            </w:pPr>
          </w:p>
        </w:tc>
      </w:tr>
    </w:tbl>
    <w:p w14:paraId="28013E7D" w14:textId="77777777" w:rsidR="00681A76" w:rsidRDefault="00681A76">
      <w:pPr>
        <w:pStyle w:val="En-tte"/>
        <w:tabs>
          <w:tab w:val="clear" w:pos="4536"/>
          <w:tab w:val="clear" w:pos="9072"/>
          <w:tab w:val="left" w:pos="864"/>
        </w:tabs>
        <w:rPr>
          <w:rFonts w:ascii="Marianne" w:hAnsi="Marianne" w:cs="Arial"/>
          <w:sz w:val="18"/>
          <w:szCs w:val="18"/>
        </w:rPr>
      </w:pPr>
    </w:p>
    <w:p w14:paraId="52C71A33" w14:textId="77777777" w:rsidR="00681A76" w:rsidRDefault="00681A76">
      <w:pPr>
        <w:pStyle w:val="En-tte"/>
        <w:tabs>
          <w:tab w:val="clear" w:pos="4536"/>
          <w:tab w:val="clear" w:pos="9072"/>
          <w:tab w:val="left" w:pos="864"/>
        </w:tabs>
        <w:rPr>
          <w:rFonts w:ascii="Marianne" w:hAnsi="Marianne" w:cs="Arial"/>
          <w:sz w:val="18"/>
          <w:szCs w:val="18"/>
        </w:rPr>
      </w:pPr>
    </w:p>
    <w:p w14:paraId="3B44F9BC" w14:textId="77777777" w:rsidR="00681A76" w:rsidRDefault="00681A76">
      <w:pPr>
        <w:pStyle w:val="En-tte"/>
        <w:tabs>
          <w:tab w:val="clear" w:pos="4536"/>
          <w:tab w:val="clear" w:pos="9072"/>
          <w:tab w:val="left" w:pos="864"/>
        </w:tabs>
        <w:rPr>
          <w:rFonts w:ascii="Marianne" w:hAnsi="Marianne" w:cs="Arial"/>
        </w:rPr>
      </w:pPr>
    </w:p>
    <w:tbl>
      <w:tblPr>
        <w:tblW w:w="9852" w:type="dxa"/>
        <w:shd w:val="clear" w:color="auto" w:fill="465F9D"/>
        <w:tblLayout w:type="fixed"/>
        <w:tblCellMar>
          <w:left w:w="71" w:type="dxa"/>
          <w:right w:w="71" w:type="dxa"/>
        </w:tblCellMar>
        <w:tblLook w:val="0000" w:firstRow="0" w:lastRow="0" w:firstColumn="0" w:lastColumn="0" w:noHBand="0" w:noVBand="0"/>
      </w:tblPr>
      <w:tblGrid>
        <w:gridCol w:w="9852"/>
      </w:tblGrid>
      <w:tr w:rsidR="00000000" w14:paraId="48EE6103" w14:textId="77777777">
        <w:trPr>
          <w:trHeight w:val="407"/>
        </w:trPr>
        <w:tc>
          <w:tcPr>
            <w:tcW w:w="9852" w:type="dxa"/>
            <w:shd w:val="clear" w:color="auto" w:fill="465F9D"/>
          </w:tcPr>
          <w:p w14:paraId="602D67A7" w14:textId="77777777" w:rsidR="00681A76" w:rsidRDefault="00681A76">
            <w:pPr>
              <w:pStyle w:val="En-tte"/>
              <w:rPr>
                <w:rFonts w:ascii="Marianne" w:hAnsi="Marianne" w:cs="Arial"/>
                <w:color w:val="FFFFFF"/>
                <w:spacing w:val="-10"/>
              </w:rPr>
            </w:pPr>
            <w:r>
              <w:rPr>
                <w:rFonts w:ascii="Marianne" w:hAnsi="Marianne" w:cs="Arial"/>
                <w:color w:val="FFFFFF"/>
              </w:rPr>
              <w:br w:type="page"/>
            </w:r>
            <w:r>
              <w:rPr>
                <w:rFonts w:ascii="Marianne" w:hAnsi="Marianne" w:cs="Arial"/>
                <w:b/>
                <w:bCs/>
                <w:color w:val="FFFFFF"/>
                <w:sz w:val="22"/>
                <w:szCs w:val="22"/>
              </w:rPr>
              <w:t>I - Renseig</w:t>
            </w:r>
            <w:r>
              <w:rPr>
                <w:rFonts w:ascii="Marianne" w:hAnsi="Marianne" w:cs="Arial"/>
                <w:b/>
                <w:bCs/>
                <w:color w:val="FFFFFF"/>
                <w:sz w:val="22"/>
                <w:szCs w:val="22"/>
              </w:rPr>
              <w:t>nements spécifiques aux marchés publics de défense ou de sécurité</w:t>
            </w:r>
          </w:p>
        </w:tc>
      </w:tr>
    </w:tbl>
    <w:p w14:paraId="7C0C86C7" w14:textId="77777777" w:rsidR="00681A76" w:rsidRDefault="00681A76">
      <w:pPr>
        <w:tabs>
          <w:tab w:val="left" w:pos="426"/>
        </w:tabs>
        <w:jc w:val="both"/>
        <w:rPr>
          <w:rFonts w:ascii="Marianne" w:hAnsi="Marianne" w:cs="Arial"/>
          <w:spacing w:val="-10"/>
        </w:rPr>
      </w:pPr>
    </w:p>
    <w:p w14:paraId="079B8691" w14:textId="77777777" w:rsidR="00681A76" w:rsidRDefault="00681A76">
      <w:pPr>
        <w:tabs>
          <w:tab w:val="left" w:pos="426"/>
        </w:tabs>
        <w:jc w:val="both"/>
        <w:rPr>
          <w:rFonts w:ascii="Marianne" w:hAnsi="Marianne" w:cs="Arial"/>
          <w:spacing w:val="-10"/>
        </w:rPr>
      </w:pPr>
      <w:r>
        <w:rPr>
          <w:rFonts w:ascii="Marianne" w:hAnsi="Marianne" w:cs="Arial"/>
          <w:b/>
          <w:bCs/>
          <w:sz w:val="22"/>
          <w:szCs w:val="22"/>
        </w:rPr>
        <w:t>I1 – Renseignements relatifs à la nationalité du candidat individuel ou du membre du groupement</w:t>
      </w:r>
    </w:p>
    <w:p w14:paraId="74862F55" w14:textId="77777777" w:rsidR="00681A76" w:rsidRDefault="00681A76">
      <w:pPr>
        <w:tabs>
          <w:tab w:val="left" w:pos="426"/>
        </w:tabs>
        <w:jc w:val="both"/>
        <w:rPr>
          <w:rFonts w:ascii="Marianne" w:hAnsi="Marianne" w:cs="Arial"/>
          <w:spacing w:val="-10"/>
        </w:rPr>
      </w:pPr>
    </w:p>
    <w:p w14:paraId="5AD2B4BB" w14:textId="77777777" w:rsidR="00681A76" w:rsidRDefault="00681A76">
      <w:pPr>
        <w:tabs>
          <w:tab w:val="left" w:pos="426"/>
        </w:tabs>
        <w:jc w:val="both"/>
        <w:rPr>
          <w:rFonts w:ascii="Marianne" w:hAnsi="Marianne" w:cs="Arial"/>
          <w:spacing w:val="-10"/>
        </w:rPr>
      </w:pPr>
    </w:p>
    <w:p w14:paraId="606C56A7" w14:textId="77777777" w:rsidR="00681A76" w:rsidRDefault="00681A76">
      <w:pPr>
        <w:tabs>
          <w:tab w:val="left" w:pos="426"/>
        </w:tabs>
        <w:jc w:val="both"/>
        <w:rPr>
          <w:rFonts w:ascii="Marianne" w:hAnsi="Marianne" w:cs="Arial"/>
          <w:spacing w:val="-10"/>
        </w:rPr>
      </w:pPr>
    </w:p>
    <w:p w14:paraId="37453403" w14:textId="77777777" w:rsidR="00681A76" w:rsidRDefault="00681A76">
      <w:pPr>
        <w:tabs>
          <w:tab w:val="left" w:pos="426"/>
        </w:tabs>
        <w:jc w:val="both"/>
        <w:rPr>
          <w:rFonts w:ascii="Marianne" w:hAnsi="Marianne" w:cs="Arial"/>
          <w:spacing w:val="-10"/>
        </w:rPr>
      </w:pPr>
    </w:p>
    <w:p w14:paraId="74E92DC7" w14:textId="77777777" w:rsidR="00681A76" w:rsidRDefault="00681A76">
      <w:pPr>
        <w:tabs>
          <w:tab w:val="left" w:pos="426"/>
        </w:tabs>
        <w:jc w:val="both"/>
        <w:rPr>
          <w:rFonts w:ascii="Marianne" w:hAnsi="Marianne" w:cs="Arial"/>
          <w:spacing w:val="-10"/>
        </w:rPr>
      </w:pPr>
    </w:p>
    <w:p w14:paraId="308E3191" w14:textId="77777777" w:rsidR="00681A76" w:rsidRDefault="00681A76">
      <w:pPr>
        <w:tabs>
          <w:tab w:val="left" w:pos="426"/>
        </w:tabs>
        <w:jc w:val="both"/>
        <w:rPr>
          <w:rFonts w:ascii="Marianne" w:hAnsi="Marianne" w:cs="Arial"/>
          <w:spacing w:val="-10"/>
        </w:rPr>
      </w:pPr>
    </w:p>
    <w:p w14:paraId="5A104E55" w14:textId="77777777" w:rsidR="00681A76" w:rsidRDefault="00681A76">
      <w:pPr>
        <w:tabs>
          <w:tab w:val="left" w:pos="426"/>
        </w:tabs>
        <w:jc w:val="both"/>
        <w:rPr>
          <w:rFonts w:ascii="Marianne" w:hAnsi="Marianne" w:cs="Arial"/>
          <w:spacing w:val="-10"/>
        </w:rPr>
      </w:pPr>
    </w:p>
    <w:p w14:paraId="3E99F7BC" w14:textId="77777777" w:rsidR="00681A76" w:rsidRDefault="00681A76">
      <w:pPr>
        <w:tabs>
          <w:tab w:val="left" w:pos="426"/>
        </w:tabs>
        <w:jc w:val="both"/>
        <w:rPr>
          <w:rFonts w:ascii="Marianne" w:hAnsi="Marianne" w:cs="Arial"/>
          <w:spacing w:val="-10"/>
        </w:rPr>
      </w:pPr>
    </w:p>
    <w:p w14:paraId="33C1AD81" w14:textId="77777777" w:rsidR="00681A76" w:rsidRDefault="00681A76">
      <w:pPr>
        <w:tabs>
          <w:tab w:val="left" w:pos="426"/>
        </w:tabs>
        <w:jc w:val="both"/>
        <w:rPr>
          <w:rFonts w:ascii="Marianne" w:hAnsi="Marianne" w:cs="Arial"/>
          <w:spacing w:val="-10"/>
        </w:rPr>
      </w:pPr>
    </w:p>
    <w:p w14:paraId="282A0F46" w14:textId="77777777" w:rsidR="00681A76" w:rsidRDefault="00681A76">
      <w:pPr>
        <w:tabs>
          <w:tab w:val="left" w:pos="426"/>
        </w:tabs>
        <w:jc w:val="both"/>
        <w:rPr>
          <w:rFonts w:ascii="Marianne" w:hAnsi="Marianne" w:cs="Arial"/>
          <w:spacing w:val="-10"/>
        </w:rPr>
      </w:pPr>
    </w:p>
    <w:p w14:paraId="7098A8FF" w14:textId="77777777" w:rsidR="00681A76" w:rsidRDefault="00681A76">
      <w:pPr>
        <w:tabs>
          <w:tab w:val="left" w:pos="426"/>
        </w:tabs>
        <w:jc w:val="both"/>
        <w:rPr>
          <w:rFonts w:ascii="Marianne" w:hAnsi="Marianne" w:cs="Arial"/>
          <w:spacing w:val="-10"/>
          <w:sz w:val="22"/>
          <w:szCs w:val="22"/>
        </w:rPr>
      </w:pPr>
      <w:r>
        <w:rPr>
          <w:rFonts w:ascii="Marianne" w:hAnsi="Marianne" w:cs="Arial"/>
          <w:b/>
          <w:bCs/>
          <w:sz w:val="22"/>
          <w:szCs w:val="22"/>
        </w:rPr>
        <w:t>I2 – D</w:t>
      </w:r>
      <w:r>
        <w:rPr>
          <w:rFonts w:ascii="Marianne" w:hAnsi="Marianne" w:cs="Arial"/>
          <w:b/>
          <w:spacing w:val="-10"/>
          <w:sz w:val="22"/>
          <w:szCs w:val="22"/>
        </w:rPr>
        <w:t>ocuments, renseignements ou justificatifs permettant d’évaluer si le candidat individuel ou le membre du groupement répond aux critères d’accessibilité à la procédure indiquée dans l’avis d’appel à la concurrence</w:t>
      </w:r>
      <w:r>
        <w:rPr>
          <w:rFonts w:ascii="Marianne" w:hAnsi="Marianne" w:cs="Arial"/>
          <w:bCs/>
          <w:sz w:val="22"/>
          <w:szCs w:val="22"/>
        </w:rPr>
        <w:t xml:space="preserve"> (uniquement </w:t>
      </w:r>
      <w:r>
        <w:rPr>
          <w:rFonts w:ascii="Marianne" w:hAnsi="Marianne" w:cs="Arial"/>
          <w:spacing w:val="-10"/>
          <w:sz w:val="22"/>
          <w:szCs w:val="22"/>
        </w:rPr>
        <w:t>lorsque l’acheteur a ouvert la procédure de passation aux opérateurs économiques des pays tiers à l’Union européenne ou à l’Espace économique européen)</w:t>
      </w:r>
    </w:p>
    <w:p w14:paraId="2B984429" w14:textId="77777777" w:rsidR="00681A76" w:rsidRDefault="00681A76">
      <w:pPr>
        <w:tabs>
          <w:tab w:val="left" w:pos="426"/>
        </w:tabs>
        <w:jc w:val="both"/>
        <w:rPr>
          <w:rFonts w:ascii="Marianne" w:hAnsi="Marianne" w:cs="Arial"/>
          <w:spacing w:val="-10"/>
          <w:sz w:val="22"/>
          <w:szCs w:val="22"/>
        </w:rPr>
      </w:pPr>
    </w:p>
    <w:p w14:paraId="0B7BA6C0" w14:textId="77777777" w:rsidR="00681A76" w:rsidRDefault="00681A76">
      <w:pPr>
        <w:tabs>
          <w:tab w:val="left" w:pos="426"/>
        </w:tabs>
        <w:jc w:val="both"/>
        <w:rPr>
          <w:rFonts w:ascii="Marianne" w:hAnsi="Marianne" w:cs="Arial"/>
          <w:spacing w:val="-10"/>
          <w:sz w:val="22"/>
          <w:szCs w:val="22"/>
        </w:rPr>
      </w:pPr>
    </w:p>
    <w:p w14:paraId="21B8BCAA" w14:textId="77777777" w:rsidR="00681A76" w:rsidRDefault="00681A76">
      <w:pPr>
        <w:tabs>
          <w:tab w:val="left" w:pos="426"/>
        </w:tabs>
        <w:jc w:val="both"/>
        <w:rPr>
          <w:rFonts w:ascii="Marianne" w:hAnsi="Marianne" w:cs="Arial"/>
          <w:spacing w:val="-10"/>
          <w:sz w:val="22"/>
          <w:szCs w:val="22"/>
        </w:rPr>
      </w:pPr>
    </w:p>
    <w:p w14:paraId="472A7FFA" w14:textId="77777777" w:rsidR="00681A76" w:rsidRDefault="00681A76">
      <w:pPr>
        <w:tabs>
          <w:tab w:val="left" w:pos="426"/>
        </w:tabs>
        <w:jc w:val="both"/>
        <w:rPr>
          <w:rFonts w:ascii="Marianne" w:hAnsi="Marianne" w:cs="Arial"/>
          <w:spacing w:val="-10"/>
          <w:sz w:val="22"/>
          <w:szCs w:val="22"/>
        </w:rPr>
      </w:pPr>
    </w:p>
    <w:p w14:paraId="447C78D4" w14:textId="77777777" w:rsidR="00681A76" w:rsidRDefault="00681A76">
      <w:pPr>
        <w:tabs>
          <w:tab w:val="left" w:pos="426"/>
        </w:tabs>
        <w:jc w:val="both"/>
        <w:rPr>
          <w:rFonts w:ascii="Marianne" w:hAnsi="Marianne" w:cs="Arial"/>
          <w:spacing w:val="-10"/>
          <w:sz w:val="22"/>
          <w:szCs w:val="22"/>
        </w:rPr>
      </w:pPr>
    </w:p>
    <w:p w14:paraId="76344324" w14:textId="77777777" w:rsidR="00681A76" w:rsidRDefault="00681A76">
      <w:pPr>
        <w:tabs>
          <w:tab w:val="left" w:pos="426"/>
        </w:tabs>
        <w:jc w:val="both"/>
        <w:rPr>
          <w:rFonts w:ascii="Marianne" w:hAnsi="Marianne" w:cs="Arial"/>
          <w:spacing w:val="-10"/>
          <w:sz w:val="22"/>
          <w:szCs w:val="22"/>
        </w:rPr>
      </w:pPr>
    </w:p>
    <w:p w14:paraId="4E00AC05" w14:textId="77777777" w:rsidR="00681A76" w:rsidRDefault="00681A76">
      <w:pPr>
        <w:tabs>
          <w:tab w:val="left" w:pos="426"/>
        </w:tabs>
        <w:jc w:val="both"/>
        <w:rPr>
          <w:rFonts w:ascii="Marianne" w:hAnsi="Marianne" w:cs="Arial"/>
          <w:spacing w:val="-10"/>
          <w:sz w:val="22"/>
          <w:szCs w:val="22"/>
        </w:rPr>
      </w:pPr>
    </w:p>
    <w:p w14:paraId="0AD4240C" w14:textId="77777777" w:rsidR="00681A76" w:rsidRDefault="00681A76">
      <w:pPr>
        <w:tabs>
          <w:tab w:val="left" w:pos="426"/>
        </w:tabs>
        <w:jc w:val="both"/>
        <w:rPr>
          <w:rFonts w:ascii="Marianne" w:hAnsi="Marianne" w:cs="Arial"/>
          <w:spacing w:val="-10"/>
          <w:sz w:val="22"/>
          <w:szCs w:val="22"/>
        </w:rPr>
      </w:pPr>
    </w:p>
    <w:p w14:paraId="077786E0" w14:textId="77777777" w:rsidR="00681A76" w:rsidRDefault="00681A76">
      <w:pPr>
        <w:tabs>
          <w:tab w:val="left" w:pos="426"/>
        </w:tabs>
        <w:jc w:val="both"/>
        <w:rPr>
          <w:rFonts w:ascii="Marianne" w:hAnsi="Marianne" w:cs="Arial"/>
          <w:spacing w:val="-10"/>
          <w:sz w:val="22"/>
          <w:szCs w:val="22"/>
        </w:rPr>
      </w:pPr>
    </w:p>
    <w:p w14:paraId="0F7E00CA" w14:textId="77777777" w:rsidR="00681A76" w:rsidRDefault="00681A76">
      <w:pPr>
        <w:tabs>
          <w:tab w:val="left" w:pos="426"/>
        </w:tabs>
        <w:jc w:val="both"/>
        <w:rPr>
          <w:rFonts w:ascii="Marianne" w:hAnsi="Marianne" w:cs="Arial"/>
          <w:spacing w:val="-10"/>
          <w:sz w:val="22"/>
          <w:szCs w:val="22"/>
        </w:rPr>
      </w:pPr>
    </w:p>
    <w:p w14:paraId="6FF10ECF" w14:textId="77777777" w:rsidR="00681A76" w:rsidRDefault="00681A76">
      <w:pPr>
        <w:tabs>
          <w:tab w:val="left" w:pos="426"/>
        </w:tabs>
        <w:jc w:val="both"/>
        <w:rPr>
          <w:rFonts w:ascii="Marianne" w:hAnsi="Marianne" w:cs="Arial"/>
          <w:spacing w:val="-10"/>
          <w:sz w:val="22"/>
          <w:szCs w:val="22"/>
        </w:rPr>
      </w:pPr>
    </w:p>
    <w:p w14:paraId="0DD21BB4" w14:textId="77777777" w:rsidR="00681A76" w:rsidRDefault="00681A76">
      <w:pPr>
        <w:tabs>
          <w:tab w:val="left" w:pos="426"/>
        </w:tabs>
        <w:jc w:val="both"/>
        <w:rPr>
          <w:rFonts w:ascii="Marianne" w:hAnsi="Marianne" w:cs="Arial"/>
          <w:spacing w:val="-10"/>
          <w:sz w:val="22"/>
          <w:szCs w:val="22"/>
        </w:rPr>
      </w:pPr>
    </w:p>
    <w:p w14:paraId="507D8FA6" w14:textId="77777777" w:rsidR="00681A76" w:rsidRDefault="00681A76">
      <w:pPr>
        <w:tabs>
          <w:tab w:val="left" w:pos="426"/>
        </w:tabs>
        <w:jc w:val="both"/>
        <w:rPr>
          <w:rFonts w:ascii="Marianne" w:hAnsi="Marianne" w:cs="Arial"/>
          <w:spacing w:val="-10"/>
          <w:sz w:val="22"/>
          <w:szCs w:val="22"/>
        </w:rPr>
      </w:pPr>
    </w:p>
    <w:p w14:paraId="7BFCA32D" w14:textId="77777777" w:rsidR="00681A76" w:rsidRDefault="00681A76">
      <w:pPr>
        <w:tabs>
          <w:tab w:val="left" w:pos="426"/>
        </w:tabs>
        <w:jc w:val="both"/>
        <w:rPr>
          <w:rFonts w:ascii="Marianne" w:hAnsi="Marianne" w:cs="Arial"/>
          <w:spacing w:val="-10"/>
          <w:sz w:val="22"/>
          <w:szCs w:val="22"/>
        </w:rPr>
      </w:pPr>
    </w:p>
    <w:p w14:paraId="260CE751" w14:textId="77777777" w:rsidR="00681A76" w:rsidRDefault="00681A76">
      <w:pPr>
        <w:tabs>
          <w:tab w:val="left" w:pos="426"/>
        </w:tabs>
        <w:jc w:val="both"/>
        <w:rPr>
          <w:rFonts w:ascii="Marianne" w:hAnsi="Marianne" w:cs="Arial"/>
          <w:spacing w:val="-10"/>
          <w:sz w:val="22"/>
          <w:szCs w:val="22"/>
        </w:rPr>
      </w:pPr>
    </w:p>
    <w:p w14:paraId="5812CC8A" w14:textId="77777777" w:rsidR="00681A76" w:rsidRDefault="00681A76">
      <w:pPr>
        <w:tabs>
          <w:tab w:val="left" w:pos="426"/>
        </w:tabs>
        <w:jc w:val="both"/>
        <w:rPr>
          <w:rFonts w:ascii="Marianne" w:hAnsi="Marianne" w:cs="Arial"/>
          <w:spacing w:val="-10"/>
          <w:sz w:val="22"/>
          <w:szCs w:val="22"/>
        </w:rPr>
      </w:pPr>
    </w:p>
    <w:p w14:paraId="643DBA39" w14:textId="77777777" w:rsidR="00681A76" w:rsidRDefault="00681A76">
      <w:pPr>
        <w:spacing w:before="120" w:after="120"/>
        <w:jc w:val="both"/>
        <w:rPr>
          <w:rFonts w:ascii="Marianne" w:hAnsi="Marianne"/>
        </w:rPr>
      </w:pPr>
      <w:r>
        <w:rPr>
          <w:rFonts w:ascii="Marianne" w:hAnsi="Marianne" w:cs="Arial"/>
          <w:sz w:val="16"/>
          <w:szCs w:val="16"/>
        </w:rPr>
        <w:t>Date de la dernière mise à jour</w:t>
      </w:r>
      <w:r>
        <w:rPr>
          <w:rFonts w:ascii="Calibri" w:hAnsi="Calibri" w:cs="Calibri"/>
          <w:sz w:val="16"/>
          <w:szCs w:val="16"/>
        </w:rPr>
        <w:t> </w:t>
      </w:r>
      <w:r>
        <w:rPr>
          <w:rFonts w:ascii="Marianne" w:hAnsi="Marianne" w:cs="Arial"/>
          <w:sz w:val="16"/>
          <w:szCs w:val="16"/>
        </w:rPr>
        <w:t>: 21/11/2023</w:t>
      </w:r>
    </w:p>
    <w:sectPr w:rsidR="00000000">
      <w:type w:val="continuous"/>
      <w:pgSz w:w="11906" w:h="16838"/>
      <w:pgMar w:top="1134" w:right="1134" w:bottom="1134" w:left="1134"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80960D" w14:textId="77777777" w:rsidR="00681A76" w:rsidRDefault="00681A76">
      <w:r>
        <w:separator/>
      </w:r>
    </w:p>
  </w:endnote>
  <w:endnote w:type="continuationSeparator" w:id="0">
    <w:p w14:paraId="404193AE" w14:textId="77777777" w:rsidR="00681A76" w:rsidRDefault="0068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Narrow">
    <w:panose1 w:val="020B0606020202030204"/>
    <w:charset w:val="00"/>
    <w:family w:val="swiss"/>
    <w:pitch w:val="variable"/>
    <w:sig w:usb0="00000287" w:usb1="00000800" w:usb2="00000000" w:usb3="00000000" w:csb0="0000009F" w:csb1="00000000"/>
  </w:font>
  <w:font w:name="Marianne">
    <w:altName w:val="Calibri"/>
    <w:charset w:val="00"/>
    <w:family w:val="auto"/>
    <w:pitch w:val="variable"/>
    <w:sig w:usb0="0000000F" w:usb1="00000000" w:usb2="00000000" w:usb3="00000000" w:csb0="00000003" w:csb1="00000000"/>
  </w:font>
  <w:font w:name="Marianne Medium">
    <w:altName w:val="Calibri"/>
    <w:charset w:val="00"/>
    <w:family w:val="auto"/>
    <w:pitch w:val="variable"/>
    <w:sig w:usb0="0000000F" w:usb1="00000000" w:usb2="00000000" w:usb3="00000000" w:csb0="00000003" w:csb1="00000000"/>
  </w:font>
  <w:font w:name="Garamond">
    <w:panose1 w:val="02020404030301010803"/>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ptos Display">
    <w:charset w:val="00"/>
    <w:family w:val="roman"/>
    <w:pitch w:val="default"/>
  </w:font>
  <w:font w:name="Aptos">
    <w:altName w:val="Calibri"/>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22" w:type="dxa"/>
      <w:tblLayout w:type="fixed"/>
      <w:tblCellMar>
        <w:left w:w="71" w:type="dxa"/>
        <w:right w:w="71" w:type="dxa"/>
      </w:tblCellMar>
      <w:tblLook w:val="0000" w:firstRow="0" w:lastRow="0" w:firstColumn="0" w:lastColumn="0" w:noHBand="0" w:noVBand="0"/>
    </w:tblPr>
    <w:tblGrid>
      <w:gridCol w:w="3513"/>
      <w:gridCol w:w="4680"/>
      <w:gridCol w:w="900"/>
      <w:gridCol w:w="540"/>
      <w:gridCol w:w="180"/>
      <w:gridCol w:w="540"/>
    </w:tblGrid>
    <w:tr w:rsidR="00000000" w14:paraId="03E9A3A2" w14:textId="77777777">
      <w:trPr>
        <w:tblHeader/>
      </w:trPr>
      <w:tc>
        <w:tcPr>
          <w:tcW w:w="3513" w:type="dxa"/>
          <w:shd w:val="clear" w:color="auto" w:fill="66CCFF"/>
        </w:tcPr>
        <w:p w14:paraId="4A19603F" w14:textId="77777777" w:rsidR="00681A76" w:rsidRDefault="00681A76">
          <w:pPr>
            <w:shd w:val="clear" w:color="auto" w:fill="66CCFF"/>
            <w:snapToGrid w:val="0"/>
            <w:ind w:right="360"/>
            <w:rPr>
              <w:rFonts w:ascii="Marianne" w:hAnsi="Marianne" w:cs="Arial"/>
              <w:b/>
              <w:i/>
              <w:iCs/>
            </w:rPr>
          </w:pPr>
          <w:r>
            <w:rPr>
              <w:rFonts w:ascii="Marianne" w:hAnsi="Marianne" w:cs="Arial"/>
              <w:b/>
              <w:bCs/>
            </w:rPr>
            <w:t>DC2 – Déclaration du candidat</w:t>
          </w:r>
        </w:p>
      </w:tc>
      <w:tc>
        <w:tcPr>
          <w:tcW w:w="4680" w:type="dxa"/>
          <w:shd w:val="clear" w:color="auto" w:fill="66CCFF"/>
        </w:tcPr>
        <w:p w14:paraId="4A8E3331" w14:textId="389788CF" w:rsidR="00681A76" w:rsidRDefault="00681A76">
          <w:pPr>
            <w:shd w:val="clear" w:color="auto" w:fill="66CCFF"/>
            <w:snapToGrid w:val="0"/>
            <w:jc w:val="center"/>
            <w:rPr>
              <w:rFonts w:ascii="Marianne" w:hAnsi="Marianne" w:cs="Arial"/>
              <w:b/>
              <w:bCs/>
            </w:rPr>
          </w:pPr>
          <w:r>
            <w:rPr>
              <w:rFonts w:ascii="Marianne" w:hAnsi="Marianne" w:cs="Arial"/>
              <w:b/>
              <w:i/>
              <w:iCs/>
            </w:rPr>
            <w:t>(2025-19</w:t>
          </w:r>
          <w:r>
            <w:rPr>
              <w:rFonts w:ascii="Marianne" w:hAnsi="Marianne" w:cs="Arial"/>
              <w:b/>
              <w:i/>
              <w:iCs/>
            </w:rPr>
            <w:t>)</w:t>
          </w:r>
        </w:p>
      </w:tc>
      <w:tc>
        <w:tcPr>
          <w:tcW w:w="900" w:type="dxa"/>
          <w:shd w:val="clear" w:color="auto" w:fill="66CCFF"/>
        </w:tcPr>
        <w:p w14:paraId="4C4EC4A1" w14:textId="77777777" w:rsidR="00681A76" w:rsidRDefault="00681A76">
          <w:pPr>
            <w:shd w:val="clear" w:color="auto" w:fill="66CCFF"/>
            <w:snapToGrid w:val="0"/>
            <w:jc w:val="right"/>
            <w:rPr>
              <w:rFonts w:ascii="Marianne" w:hAnsi="Marianne"/>
            </w:rPr>
          </w:pPr>
          <w:r>
            <w:rPr>
              <w:rFonts w:ascii="Marianne" w:hAnsi="Marianne" w:cs="Arial"/>
              <w:b/>
              <w:bCs/>
            </w:rPr>
            <w:t xml:space="preserve">Page :     </w:t>
          </w:r>
        </w:p>
      </w:tc>
      <w:tc>
        <w:tcPr>
          <w:tcW w:w="540" w:type="dxa"/>
          <w:shd w:val="clear" w:color="auto" w:fill="66CCFF"/>
        </w:tcPr>
        <w:p w14:paraId="04DA2890" w14:textId="77777777" w:rsidR="00681A76" w:rsidRDefault="00681A76">
          <w:pPr>
            <w:shd w:val="clear" w:color="auto" w:fill="66CCFF"/>
            <w:snapToGrid w:val="0"/>
            <w:jc w:val="center"/>
            <w:rPr>
              <w:rFonts w:ascii="Marianne" w:hAnsi="Marianne" w:cs="Arial"/>
              <w:b/>
              <w:bCs/>
            </w:rPr>
          </w:pPr>
          <w:r>
            <w:rPr>
              <w:rStyle w:val="Numrodepage"/>
              <w:rFonts w:ascii="Marianne" w:hAnsi="Marianne" w:cs="Arial"/>
              <w:b/>
            </w:rPr>
            <w:fldChar w:fldCharType="begin"/>
          </w:r>
          <w:r>
            <w:rPr>
              <w:rStyle w:val="Numrodepage"/>
              <w:rFonts w:ascii="Marianne" w:hAnsi="Marianne" w:cs="Arial"/>
              <w:b/>
            </w:rPr>
            <w:instrText xml:space="preserve"> PAGE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c>
        <w:tcPr>
          <w:tcW w:w="180" w:type="dxa"/>
          <w:shd w:val="clear" w:color="auto" w:fill="66CCFF"/>
        </w:tcPr>
        <w:p w14:paraId="4052C825" w14:textId="77777777" w:rsidR="00681A76" w:rsidRDefault="00681A76">
          <w:pPr>
            <w:shd w:val="clear" w:color="auto" w:fill="66CCFF"/>
            <w:snapToGrid w:val="0"/>
            <w:jc w:val="center"/>
            <w:rPr>
              <w:rFonts w:ascii="Marianne" w:hAnsi="Marianne"/>
            </w:rPr>
          </w:pPr>
          <w:r>
            <w:rPr>
              <w:rFonts w:ascii="Marianne" w:hAnsi="Marianne" w:cs="Arial"/>
              <w:b/>
              <w:bCs/>
            </w:rPr>
            <w:t>/</w:t>
          </w:r>
        </w:p>
      </w:tc>
      <w:tc>
        <w:tcPr>
          <w:tcW w:w="540" w:type="dxa"/>
          <w:shd w:val="clear" w:color="auto" w:fill="66CCFF"/>
        </w:tcPr>
        <w:p w14:paraId="42D5173F" w14:textId="77777777" w:rsidR="00681A76" w:rsidRDefault="00681A76">
          <w:pPr>
            <w:shd w:val="clear" w:color="auto" w:fill="66CCFF"/>
            <w:snapToGrid w:val="0"/>
            <w:jc w:val="center"/>
            <w:rPr>
              <w:rFonts w:ascii="Marianne" w:hAnsi="Marianne" w:cs="Arial"/>
              <w:sz w:val="16"/>
              <w:szCs w:val="16"/>
            </w:rPr>
          </w:pPr>
          <w:r>
            <w:rPr>
              <w:rStyle w:val="Numrodepage"/>
              <w:rFonts w:ascii="Marianne" w:hAnsi="Marianne" w:cs="Arial"/>
              <w:b/>
            </w:rPr>
            <w:fldChar w:fldCharType="begin"/>
          </w:r>
          <w:r>
            <w:rPr>
              <w:rStyle w:val="Numrodepage"/>
              <w:rFonts w:ascii="Marianne" w:hAnsi="Marianne" w:cs="Arial"/>
              <w:b/>
            </w:rPr>
            <w:instrText xml:space="preserve"> NUMPAGES \*Arabic </w:instrText>
          </w:r>
          <w:r>
            <w:rPr>
              <w:rStyle w:val="Numrodepage"/>
              <w:rFonts w:ascii="Marianne" w:hAnsi="Marianne" w:cs="Arial"/>
              <w:b/>
            </w:rPr>
            <w:fldChar w:fldCharType="separate"/>
          </w:r>
          <w:r>
            <w:rPr>
              <w:rStyle w:val="Numrodepage"/>
              <w:rFonts w:ascii="Marianne" w:hAnsi="Marianne" w:cs="Arial"/>
              <w:b/>
              <w:noProof/>
            </w:rPr>
            <w:t>1</w:t>
          </w:r>
          <w:r>
            <w:rPr>
              <w:rStyle w:val="Numrodepage"/>
              <w:rFonts w:ascii="Marianne" w:hAnsi="Marianne" w:cs="Arial"/>
              <w:b/>
            </w:rPr>
            <w:fldChar w:fldCharType="end"/>
          </w:r>
        </w:p>
      </w:tc>
    </w:tr>
  </w:tbl>
  <w:p w14:paraId="353725DD" w14:textId="77777777" w:rsidR="00681A76" w:rsidRDefault="00681A76">
    <w:pPr>
      <w:pStyle w:val="Pieddepage"/>
      <w:jc w:val="center"/>
      <w:rPr>
        <w:rFonts w:ascii="Arial" w:hAnsi="Arial" w:cs="Arial"/>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DA3893" w14:textId="77777777" w:rsidR="00681A76" w:rsidRDefault="00681A76">
      <w:r>
        <w:separator/>
      </w:r>
    </w:p>
  </w:footnote>
  <w:footnote w:type="continuationSeparator" w:id="0">
    <w:p w14:paraId="7282496F" w14:textId="77777777" w:rsidR="00681A76" w:rsidRDefault="00681A76">
      <w:r>
        <w:continuationSeparator/>
      </w:r>
    </w:p>
  </w:footnote>
  <w:footnote w:id="1">
    <w:p w14:paraId="1E6AE338" w14:textId="77777777" w:rsidR="00681A76" w:rsidRDefault="00681A76">
      <w:pPr>
        <w:pStyle w:val="Notedebasdepage"/>
        <w:rPr>
          <w:rFonts w:ascii="Garamond" w:hAnsi="Garamond"/>
          <w:sz w:val="16"/>
          <w:szCs w:val="16"/>
        </w:rPr>
      </w:pPr>
      <w:r>
        <w:rPr>
          <w:rStyle w:val="Caractresdenotedebasdepage"/>
          <w:rFonts w:ascii="Garamond" w:hAnsi="Garamond"/>
          <w:sz w:val="16"/>
          <w:szCs w:val="16"/>
        </w:rPr>
        <w:footnoteRef/>
      </w:r>
      <w:r>
        <w:rPr>
          <w:rFonts w:ascii="Garamond" w:eastAsia="Arial" w:hAnsi="Garamond" w:cs="Arial"/>
          <w:sz w:val="16"/>
          <w:szCs w:val="16"/>
        </w:rPr>
        <w:tab/>
        <w:t xml:space="preserve"> </w:t>
      </w:r>
      <w:r>
        <w:rPr>
          <w:rFonts w:ascii="Garamond" w:hAnsi="Garamond" w:cs="Arial"/>
          <w:sz w:val="16"/>
          <w:szCs w:val="16"/>
        </w:rPr>
        <w:t>Formulaire non obligatoire disponible, avec sa notice explicative, sur le site du ministère chargé de l’économie.</w:t>
      </w:r>
    </w:p>
  </w:footnote>
  <w:footnote w:id="2">
    <w:p w14:paraId="059BA8D3" w14:textId="77777777" w:rsidR="00681A76" w:rsidRDefault="00681A7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En cas de candidature individuelle, le renseignement de cette rubrique est inutile.</w:t>
      </w:r>
    </w:p>
  </w:footnote>
  <w:footnote w:id="3">
    <w:p w14:paraId="3FA85316" w14:textId="77777777" w:rsidR="00681A76" w:rsidRDefault="00681A76">
      <w:pPr>
        <w:pStyle w:val="Notedebasdepage"/>
        <w:rPr>
          <w:rFonts w:ascii="Garamond" w:hAnsi="Garamond"/>
          <w:sz w:val="16"/>
          <w:szCs w:val="16"/>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Préciser l’adresse du siège social du membre du groupement si elle est différente de celle de l’établissement.</w:t>
      </w:r>
    </w:p>
  </w:footnote>
  <w:footnote w:id="4">
    <w:p w14:paraId="378841D1" w14:textId="77777777" w:rsidR="00681A76" w:rsidRDefault="00681A76">
      <w:pPr>
        <w:jc w:val="both"/>
        <w:rPr>
          <w:rFonts w:ascii="Marianne" w:hAnsi="Marianne" w:cs="Arial"/>
          <w:sz w:val="18"/>
          <w:szCs w:val="18"/>
        </w:rPr>
      </w:pPr>
      <w:r>
        <w:rPr>
          <w:rStyle w:val="Appelnotedebasdep"/>
          <w:rFonts w:ascii="Garamond" w:hAnsi="Garamond"/>
          <w:sz w:val="16"/>
          <w:szCs w:val="16"/>
        </w:rPr>
        <w:footnoteRef/>
      </w:r>
      <w:r>
        <w:rPr>
          <w:rFonts w:ascii="Garamond" w:hAnsi="Garamond"/>
          <w:sz w:val="16"/>
          <w:szCs w:val="16"/>
        </w:rPr>
        <w:t xml:space="preserve"> </w:t>
      </w:r>
      <w:r>
        <w:rPr>
          <w:rFonts w:ascii="Garamond" w:hAnsi="Garamond" w:cs="Arial"/>
          <w:sz w:val="16"/>
          <w:szCs w:val="16"/>
        </w:rPr>
        <w:t>À défaut, un numéro d’identification européen ou international ou propre au pays d’origine du candidat</w:t>
      </w:r>
      <w:r>
        <w:rPr>
          <w:rFonts w:ascii="Garamond" w:hAnsi="Garamond"/>
          <w:sz w:val="16"/>
          <w:szCs w:val="16"/>
        </w:rPr>
        <w:t xml:space="preserve"> </w:t>
      </w:r>
      <w:r>
        <w:rPr>
          <w:rFonts w:ascii="Garamond" w:hAnsi="Garamond" w:cs="Arial"/>
          <w:sz w:val="16"/>
          <w:szCs w:val="16"/>
        </w:rPr>
        <w:t>issu d’un répertoire figurant dans la liste des ICD.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0" w:firstLine="0"/>
      </w:pPr>
      <w:rPr>
        <w:rFonts w:cs="Times New Roman"/>
      </w:rPr>
    </w:lvl>
    <w:lvl w:ilvl="1">
      <w:start w:val="1"/>
      <w:numFmt w:val="none"/>
      <w:pStyle w:val="Titre2"/>
      <w:suff w:val="nothing"/>
      <w:lvlText w:val=""/>
      <w:lvlJc w:val="left"/>
      <w:pPr>
        <w:tabs>
          <w:tab w:val="num" w:pos="0"/>
        </w:tabs>
        <w:ind w:left="0" w:firstLine="0"/>
      </w:pPr>
      <w:rPr>
        <w:rFonts w:cs="Times New Roman"/>
      </w:rPr>
    </w:lvl>
    <w:lvl w:ilvl="2">
      <w:start w:val="1"/>
      <w:numFmt w:val="none"/>
      <w:pStyle w:val="Titre3"/>
      <w:suff w:val="nothing"/>
      <w:lvlText w:val=""/>
      <w:lvlJc w:val="left"/>
      <w:pPr>
        <w:tabs>
          <w:tab w:val="num" w:pos="0"/>
        </w:tabs>
        <w:ind w:left="0" w:firstLine="0"/>
      </w:pPr>
      <w:rPr>
        <w:rFonts w:cs="Times New Roman"/>
      </w:rPr>
    </w:lvl>
    <w:lvl w:ilvl="3">
      <w:start w:val="1"/>
      <w:numFmt w:val="none"/>
      <w:pStyle w:val="Titre4"/>
      <w:suff w:val="nothing"/>
      <w:lvlText w:val=""/>
      <w:lvlJc w:val="left"/>
      <w:pPr>
        <w:tabs>
          <w:tab w:val="num" w:pos="0"/>
        </w:tabs>
        <w:ind w:left="0" w:firstLine="0"/>
      </w:pPr>
      <w:rPr>
        <w:rFonts w:cs="Times New Roman"/>
      </w:rPr>
    </w:lvl>
    <w:lvl w:ilvl="4">
      <w:start w:val="1"/>
      <w:numFmt w:val="none"/>
      <w:pStyle w:val="Titre5"/>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pStyle w:val="Titre8"/>
      <w:suff w:val="nothing"/>
      <w:lvlText w:val=""/>
      <w:lvlJc w:val="left"/>
      <w:pPr>
        <w:tabs>
          <w:tab w:val="num" w:pos="0"/>
        </w:tabs>
        <w:ind w:left="0" w:firstLine="0"/>
      </w:pPr>
      <w:rPr>
        <w:rFonts w:cs="Times New Roman"/>
      </w:rPr>
    </w:lvl>
    <w:lvl w:ilvl="8">
      <w:start w:val="1"/>
      <w:numFmt w:val="none"/>
      <w:pStyle w:val="Titre9"/>
      <w:suff w:val="nothing"/>
      <w:lvlText w:val=""/>
      <w:lvlJc w:val="left"/>
      <w:pPr>
        <w:tabs>
          <w:tab w:val="num" w:pos="0"/>
        </w:tabs>
        <w:ind w:left="0" w:firstLine="0"/>
      </w:pPr>
      <w:rPr>
        <w:rFonts w:cs="Times New Roman"/>
      </w:rPr>
    </w:lvl>
  </w:abstractNum>
  <w:abstractNum w:abstractNumId="1" w15:restartNumberingAfterBreak="0">
    <w:nsid w:val="00000002"/>
    <w:multiLevelType w:val="singleLevel"/>
    <w:tmpl w:val="00000002"/>
    <w:name w:val="WW8Num6"/>
    <w:lvl w:ilvl="0">
      <w:start w:val="1"/>
      <w:numFmt w:val="bullet"/>
      <w:lvlText w:val="o"/>
      <w:lvlJc w:val="left"/>
      <w:pPr>
        <w:tabs>
          <w:tab w:val="num" w:pos="1290"/>
        </w:tabs>
        <w:ind w:left="1290" w:hanging="360"/>
      </w:pPr>
      <w:rPr>
        <w:rFonts w:ascii="Courier New" w:hAnsi="Courier New" w:cs="Courier New"/>
      </w:rPr>
    </w:lvl>
  </w:abstractNum>
  <w:abstractNum w:abstractNumId="2" w15:restartNumberingAfterBreak="0">
    <w:nsid w:val="00000003"/>
    <w:multiLevelType w:val="singleLevel"/>
    <w:tmpl w:val="00000003"/>
    <w:name w:val="WW8Num8"/>
    <w:lvl w:ilvl="0">
      <w:start w:val="1"/>
      <w:numFmt w:val="bullet"/>
      <w:lvlText w:val="-"/>
      <w:lvlJc w:val="left"/>
      <w:pPr>
        <w:tabs>
          <w:tab w:val="num" w:pos="1211"/>
        </w:tabs>
        <w:ind w:left="1211" w:hanging="360"/>
      </w:pPr>
      <w:rPr>
        <w:rFonts w:ascii="Courier New" w:hAnsi="Courier New" w:cs="Courier New"/>
      </w:rPr>
    </w:lvl>
  </w:abstractNum>
  <w:abstractNum w:abstractNumId="3" w15:restartNumberingAfterBreak="0">
    <w:nsid w:val="04D46AA2"/>
    <w:multiLevelType w:val="hybridMultilevel"/>
    <w:tmpl w:val="0D886BE0"/>
    <w:lvl w:ilvl="0" w:tplc="68B672A2">
      <w:numFmt w:val="bullet"/>
      <w:lvlText w:val="-"/>
      <w:lvlJc w:val="left"/>
      <w:pPr>
        <w:ind w:left="530" w:hanging="360"/>
      </w:pPr>
      <w:rPr>
        <w:rFonts w:ascii="Arial" w:eastAsia="Times New Roman" w:hAnsi="Arial" w:cs="Arial" w:hint="default"/>
      </w:rPr>
    </w:lvl>
    <w:lvl w:ilvl="1" w:tplc="040C0003" w:tentative="1">
      <w:start w:val="1"/>
      <w:numFmt w:val="bullet"/>
      <w:lvlText w:val="o"/>
      <w:lvlJc w:val="left"/>
      <w:pPr>
        <w:ind w:left="1250" w:hanging="360"/>
      </w:pPr>
      <w:rPr>
        <w:rFonts w:ascii="Courier New" w:hAnsi="Courier New" w:cs="Courier New" w:hint="default"/>
      </w:rPr>
    </w:lvl>
    <w:lvl w:ilvl="2" w:tplc="040C0005" w:tentative="1">
      <w:start w:val="1"/>
      <w:numFmt w:val="bullet"/>
      <w:lvlText w:val=""/>
      <w:lvlJc w:val="left"/>
      <w:pPr>
        <w:ind w:left="1970" w:hanging="360"/>
      </w:pPr>
      <w:rPr>
        <w:rFonts w:ascii="Wingdings" w:hAnsi="Wingdings" w:hint="default"/>
      </w:rPr>
    </w:lvl>
    <w:lvl w:ilvl="3" w:tplc="040C0001" w:tentative="1">
      <w:start w:val="1"/>
      <w:numFmt w:val="bullet"/>
      <w:lvlText w:val=""/>
      <w:lvlJc w:val="left"/>
      <w:pPr>
        <w:ind w:left="2690" w:hanging="360"/>
      </w:pPr>
      <w:rPr>
        <w:rFonts w:ascii="Symbol" w:hAnsi="Symbol" w:hint="default"/>
      </w:rPr>
    </w:lvl>
    <w:lvl w:ilvl="4" w:tplc="040C0003" w:tentative="1">
      <w:start w:val="1"/>
      <w:numFmt w:val="bullet"/>
      <w:lvlText w:val="o"/>
      <w:lvlJc w:val="left"/>
      <w:pPr>
        <w:ind w:left="3410" w:hanging="360"/>
      </w:pPr>
      <w:rPr>
        <w:rFonts w:ascii="Courier New" w:hAnsi="Courier New" w:cs="Courier New" w:hint="default"/>
      </w:rPr>
    </w:lvl>
    <w:lvl w:ilvl="5" w:tplc="040C0005" w:tentative="1">
      <w:start w:val="1"/>
      <w:numFmt w:val="bullet"/>
      <w:lvlText w:val=""/>
      <w:lvlJc w:val="left"/>
      <w:pPr>
        <w:ind w:left="4130" w:hanging="360"/>
      </w:pPr>
      <w:rPr>
        <w:rFonts w:ascii="Wingdings" w:hAnsi="Wingdings" w:hint="default"/>
      </w:rPr>
    </w:lvl>
    <w:lvl w:ilvl="6" w:tplc="040C0001" w:tentative="1">
      <w:start w:val="1"/>
      <w:numFmt w:val="bullet"/>
      <w:lvlText w:val=""/>
      <w:lvlJc w:val="left"/>
      <w:pPr>
        <w:ind w:left="4850" w:hanging="360"/>
      </w:pPr>
      <w:rPr>
        <w:rFonts w:ascii="Symbol" w:hAnsi="Symbol" w:hint="default"/>
      </w:rPr>
    </w:lvl>
    <w:lvl w:ilvl="7" w:tplc="040C0003" w:tentative="1">
      <w:start w:val="1"/>
      <w:numFmt w:val="bullet"/>
      <w:lvlText w:val="o"/>
      <w:lvlJc w:val="left"/>
      <w:pPr>
        <w:ind w:left="5570" w:hanging="360"/>
      </w:pPr>
      <w:rPr>
        <w:rFonts w:ascii="Courier New" w:hAnsi="Courier New" w:cs="Courier New" w:hint="default"/>
      </w:rPr>
    </w:lvl>
    <w:lvl w:ilvl="8" w:tplc="040C0005" w:tentative="1">
      <w:start w:val="1"/>
      <w:numFmt w:val="bullet"/>
      <w:lvlText w:val=""/>
      <w:lvlJc w:val="left"/>
      <w:pPr>
        <w:ind w:left="6290" w:hanging="360"/>
      </w:pPr>
      <w:rPr>
        <w:rFonts w:ascii="Wingdings" w:hAnsi="Wingdings" w:hint="default"/>
      </w:rPr>
    </w:lvl>
  </w:abstractNum>
  <w:abstractNum w:abstractNumId="4" w15:restartNumberingAfterBreak="0">
    <w:nsid w:val="0AE77B33"/>
    <w:multiLevelType w:val="multilevel"/>
    <w:tmpl w:val="45842834"/>
    <w:lvl w:ilvl="0">
      <w:start w:val="1"/>
      <w:numFmt w:val="none"/>
      <w:suff w:val="nothing"/>
      <w:lvlText w:val=""/>
      <w:lvlJc w:val="left"/>
      <w:pPr>
        <w:tabs>
          <w:tab w:val="num" w:pos="0"/>
        </w:tabs>
        <w:ind w:left="0" w:firstLine="0"/>
      </w:pPr>
      <w:rPr>
        <w:rFonts w:cs="Times New Roman"/>
      </w:rPr>
    </w:lvl>
    <w:lvl w:ilvl="1">
      <w:start w:val="1"/>
      <w:numFmt w:val="none"/>
      <w:suff w:val="nothing"/>
      <w:lvlText w:val=""/>
      <w:lvlJc w:val="left"/>
      <w:pPr>
        <w:tabs>
          <w:tab w:val="num" w:pos="0"/>
        </w:tabs>
        <w:ind w:left="0" w:firstLine="0"/>
      </w:pPr>
      <w:rPr>
        <w:rFonts w:cs="Times New Roman"/>
      </w:rPr>
    </w:lvl>
    <w:lvl w:ilvl="2">
      <w:start w:val="1"/>
      <w:numFmt w:val="none"/>
      <w:suff w:val="nothing"/>
      <w:lvlText w:val=""/>
      <w:lvlJc w:val="left"/>
      <w:pPr>
        <w:tabs>
          <w:tab w:val="num" w:pos="0"/>
        </w:tabs>
        <w:ind w:left="0" w:firstLine="0"/>
      </w:pPr>
      <w:rPr>
        <w:rFonts w:cs="Times New Roman"/>
      </w:rPr>
    </w:lvl>
    <w:lvl w:ilvl="3">
      <w:start w:val="1"/>
      <w:numFmt w:val="none"/>
      <w:suff w:val="nothing"/>
      <w:lvlText w:val=""/>
      <w:lvlJc w:val="left"/>
      <w:pPr>
        <w:tabs>
          <w:tab w:val="num" w:pos="0"/>
        </w:tabs>
        <w:ind w:left="0" w:firstLine="0"/>
      </w:pPr>
      <w:rPr>
        <w:rFonts w:cs="Times New Roman"/>
      </w:rPr>
    </w:lvl>
    <w:lvl w:ilvl="4">
      <w:start w:val="1"/>
      <w:numFmt w:val="none"/>
      <w:suff w:val="nothing"/>
      <w:lvlText w:val=""/>
      <w:lvlJc w:val="left"/>
      <w:pPr>
        <w:tabs>
          <w:tab w:val="num" w:pos="0"/>
        </w:tabs>
        <w:ind w:left="0" w:firstLine="0"/>
      </w:pPr>
      <w:rPr>
        <w:rFonts w:cs="Times New Roman"/>
      </w:rPr>
    </w:lvl>
    <w:lvl w:ilvl="5">
      <w:start w:val="1"/>
      <w:numFmt w:val="none"/>
      <w:suff w:val="nothing"/>
      <w:lvlText w:val=""/>
      <w:lvlJc w:val="left"/>
      <w:pPr>
        <w:tabs>
          <w:tab w:val="num" w:pos="0"/>
        </w:tabs>
        <w:ind w:left="0" w:firstLine="0"/>
      </w:pPr>
      <w:rPr>
        <w:rFonts w:cs="Times New Roman"/>
      </w:rPr>
    </w:lvl>
    <w:lvl w:ilvl="6">
      <w:start w:val="1"/>
      <w:numFmt w:val="none"/>
      <w:suff w:val="nothing"/>
      <w:lvlText w:val=""/>
      <w:lvlJc w:val="left"/>
      <w:pPr>
        <w:tabs>
          <w:tab w:val="num" w:pos="0"/>
        </w:tabs>
        <w:ind w:left="0" w:firstLine="0"/>
      </w:pPr>
      <w:rPr>
        <w:rFonts w:cs="Times New Roman"/>
      </w:rPr>
    </w:lvl>
    <w:lvl w:ilvl="7">
      <w:start w:val="1"/>
      <w:numFmt w:val="none"/>
      <w:suff w:val="nothing"/>
      <w:lvlText w:val=""/>
      <w:lvlJc w:val="left"/>
      <w:pPr>
        <w:tabs>
          <w:tab w:val="num" w:pos="0"/>
        </w:tabs>
        <w:ind w:left="0" w:firstLine="0"/>
      </w:pPr>
      <w:rPr>
        <w:rFonts w:cs="Times New Roman"/>
      </w:rPr>
    </w:lvl>
    <w:lvl w:ilvl="8">
      <w:start w:val="1"/>
      <w:numFmt w:val="bullet"/>
      <w:lvlText w:val="o"/>
      <w:lvlJc w:val="left"/>
      <w:pPr>
        <w:tabs>
          <w:tab w:val="num" w:pos="0"/>
        </w:tabs>
        <w:ind w:left="0" w:firstLine="0"/>
      </w:pPr>
      <w:rPr>
        <w:rFonts w:ascii="Courier New" w:hAnsi="Courier New" w:cs="Courier New" w:hint="default"/>
      </w:rPr>
    </w:lvl>
  </w:abstractNum>
  <w:abstractNum w:abstractNumId="5" w15:restartNumberingAfterBreak="0">
    <w:nsid w:val="0F9B6CCF"/>
    <w:multiLevelType w:val="hybridMultilevel"/>
    <w:tmpl w:val="BC08FFDA"/>
    <w:lvl w:ilvl="0" w:tplc="1F36A84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2AC7BD2"/>
    <w:multiLevelType w:val="hybridMultilevel"/>
    <w:tmpl w:val="09D8DCB2"/>
    <w:lvl w:ilvl="0" w:tplc="6604FD1E">
      <w:numFmt w:val="bullet"/>
      <w:lvlText w:val="-"/>
      <w:lvlJc w:val="left"/>
      <w:pPr>
        <w:ind w:left="720" w:hanging="360"/>
      </w:pPr>
      <w:rPr>
        <w:rFonts w:ascii="Calibri" w:eastAsia="Calibr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45D36A67"/>
    <w:multiLevelType w:val="hybridMultilevel"/>
    <w:tmpl w:val="6564205E"/>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496F5C7C"/>
    <w:multiLevelType w:val="hybridMultilevel"/>
    <w:tmpl w:val="82B286F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16cid:durableId="1001859041">
    <w:abstractNumId w:val="0"/>
  </w:num>
  <w:num w:numId="2" w16cid:durableId="482895077">
    <w:abstractNumId w:val="1"/>
  </w:num>
  <w:num w:numId="3" w16cid:durableId="68037492">
    <w:abstractNumId w:val="2"/>
  </w:num>
  <w:num w:numId="4" w16cid:durableId="994182363">
    <w:abstractNumId w:val="0"/>
  </w:num>
  <w:num w:numId="5" w16cid:durableId="1698042184">
    <w:abstractNumId w:val="3"/>
  </w:num>
  <w:num w:numId="6" w16cid:durableId="603535909">
    <w:abstractNumId w:val="5"/>
  </w:num>
  <w:num w:numId="7" w16cid:durableId="1332374863">
    <w:abstractNumId w:val="9"/>
  </w:num>
  <w:num w:numId="8" w16cid:durableId="1058169751">
    <w:abstractNumId w:val="7"/>
  </w:num>
  <w:num w:numId="9" w16cid:durableId="1955748881">
    <w:abstractNumId w:val="6"/>
    <w:lvlOverride w:ilvl="0"/>
    <w:lvlOverride w:ilvl="1"/>
    <w:lvlOverride w:ilvl="2"/>
    <w:lvlOverride w:ilvl="3"/>
    <w:lvlOverride w:ilvl="4"/>
    <w:lvlOverride w:ilvl="5"/>
    <w:lvlOverride w:ilvl="6"/>
    <w:lvlOverride w:ilvl="7"/>
    <w:lvlOverride w:ilvl="8"/>
  </w:num>
  <w:num w:numId="10" w16cid:durableId="1003511807">
    <w:abstractNumId w:val="3"/>
    <w:lvlOverride w:ilvl="0"/>
    <w:lvlOverride w:ilvl="1"/>
    <w:lvlOverride w:ilvl="2"/>
    <w:lvlOverride w:ilvl="3"/>
    <w:lvlOverride w:ilvl="4"/>
    <w:lvlOverride w:ilvl="5"/>
    <w:lvlOverride w:ilvl="6"/>
    <w:lvlOverride w:ilvl="7"/>
    <w:lvlOverride w:ilvl="8"/>
  </w:num>
  <w:num w:numId="11" w16cid:durableId="151529816">
    <w:abstractNumId w:val="4"/>
  </w:num>
  <w:num w:numId="12" w16cid:durableId="1300107757">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4DDA"/>
    <w:rsid w:val="001E4DDA"/>
    <w:rsid w:val="00267EA2"/>
    <w:rsid w:val="00681A76"/>
    <w:rsid w:val="009047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14:docId w14:val="38638B9D"/>
  <w15:chartTrackingRefBased/>
  <w15:docId w15:val="{740E5F6E-0DF4-474A-8A37-2DDB7EB8C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uiPriority="9" w:qFormat="1"/>
    <w:lsdException w:name="heading 4" w:uiPriority="9" w:qFormat="1"/>
    <w:lsdException w:name="heading 5" w:uiPriority="9" w:qFormat="1"/>
    <w:lsdException w:name="heading 6" w:semiHidden="1" w:uiPriority="0" w:unhideWhenUsed="1" w:qFormat="1"/>
    <w:lsdException w:name="heading 7" w:semiHidden="1" w:uiPriority="0" w:unhideWhenUsed="1" w:qFormat="1"/>
    <w:lsdException w:name="heading 8"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tabs>
        <w:tab w:val="left" w:pos="0"/>
      </w:tabs>
      <w:ind w:left="567"/>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tabs>
        <w:tab w:val="left" w:pos="0"/>
      </w:tabs>
      <w:ind w:left="1134"/>
      <w:outlineLvl w:val="2"/>
    </w:pPr>
    <w:rPr>
      <w:b/>
      <w:bCs/>
    </w:rPr>
  </w:style>
  <w:style w:type="paragraph" w:styleId="Titre4">
    <w:name w:val="heading 4"/>
    <w:basedOn w:val="Normal"/>
    <w:next w:val="Normal"/>
    <w:qFormat/>
    <w:pPr>
      <w:keepNext/>
      <w:numPr>
        <w:ilvl w:val="3"/>
        <w:numId w:val="1"/>
      </w:numPr>
      <w:tabs>
        <w:tab w:val="left" w:pos="0"/>
      </w:tabs>
      <w:outlineLvl w:val="3"/>
    </w:pPr>
    <w:rPr>
      <w:b/>
      <w:bCs/>
      <w:i/>
      <w:iCs/>
      <w:sz w:val="16"/>
      <w:szCs w:val="16"/>
    </w:rPr>
  </w:style>
  <w:style w:type="paragraph" w:styleId="Titre5">
    <w:name w:val="heading 5"/>
    <w:basedOn w:val="Normal"/>
    <w:next w:val="Normal"/>
    <w:qFormat/>
    <w:pPr>
      <w:keepNext/>
      <w:numPr>
        <w:ilvl w:val="4"/>
        <w:numId w:val="1"/>
      </w:numPr>
      <w:tabs>
        <w:tab w:val="left" w:pos="0"/>
      </w:tabs>
      <w:jc w:val="center"/>
      <w:outlineLvl w:val="4"/>
    </w:pPr>
    <w:rPr>
      <w:rFonts w:ascii="Arial" w:hAnsi="Arial" w:cs="Arial"/>
      <w:b/>
      <w:bCs/>
    </w:rPr>
  </w:style>
  <w:style w:type="paragraph" w:styleId="Titre6">
    <w:name w:val="heading 6"/>
    <w:basedOn w:val="Normal"/>
    <w:next w:val="Normal"/>
    <w:link w:val="Titre6Car"/>
    <w:qFormat/>
    <w:rsid w:val="00267EA2"/>
    <w:pPr>
      <w:keepNext/>
      <w:tabs>
        <w:tab w:val="num" w:pos="0"/>
      </w:tabs>
      <w:ind w:left="1152" w:hanging="1152"/>
      <w:jc w:val="both"/>
      <w:outlineLvl w:val="5"/>
    </w:pPr>
    <w:rPr>
      <w:rFonts w:ascii="Arial" w:hAnsi="Arial" w:cs="Arial"/>
      <w:sz w:val="28"/>
    </w:rPr>
  </w:style>
  <w:style w:type="paragraph" w:styleId="Titre7">
    <w:name w:val="heading 7"/>
    <w:basedOn w:val="Normal"/>
    <w:next w:val="Normal"/>
    <w:link w:val="Titre7Car"/>
    <w:qFormat/>
    <w:rsid w:val="00267EA2"/>
    <w:pPr>
      <w:keepNext/>
      <w:tabs>
        <w:tab w:val="num" w:pos="0"/>
      </w:tabs>
      <w:ind w:left="1296" w:hanging="1296"/>
      <w:outlineLvl w:val="6"/>
    </w:pPr>
    <w:rPr>
      <w:rFonts w:ascii="Arial" w:hAnsi="Arial" w:cs="Arial"/>
      <w:bCs/>
      <w:i/>
      <w:sz w:val="16"/>
    </w:rPr>
  </w:style>
  <w:style w:type="paragraph" w:styleId="Titre8">
    <w:name w:val="heading 8"/>
    <w:basedOn w:val="Normal"/>
    <w:next w:val="Normal"/>
    <w:qFormat/>
    <w:pPr>
      <w:keepNext/>
      <w:numPr>
        <w:ilvl w:val="7"/>
        <w:numId w:val="1"/>
      </w:numPr>
      <w:tabs>
        <w:tab w:val="left" w:pos="0"/>
      </w:tabs>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tabs>
        <w:tab w:val="left" w:pos="0"/>
      </w:tabs>
      <w:ind w:left="567"/>
      <w:outlineLvl w:val="8"/>
    </w:pPr>
    <w:rPr>
      <w:rFonts w:ascii="Arial" w:hAnsi="Arial" w:cs="Arial"/>
      <w:i/>
      <w:iCs/>
      <w:sz w:val="16"/>
      <w:szCs w:val="16"/>
    </w:rPr>
  </w:style>
  <w:style w:type="character" w:default="1" w:styleId="Policepardfaut">
    <w:name w:val="Default Paragraph Font"/>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cs="Times New Roman"/>
    </w:rPr>
  </w:style>
  <w:style w:type="character" w:customStyle="1" w:styleId="WW8Num2z0">
    <w:name w:val="WW8Num2z0"/>
    <w:rPr>
      <w:rFonts w:ascii="Wingdings" w:hAnsi="Wingdings" w:cs="Wingdings"/>
      <w:sz w:val="16"/>
    </w:rPr>
  </w:style>
  <w:style w:type="character" w:customStyle="1" w:styleId="WW8Num3z0">
    <w:name w:val="WW8Num3z0"/>
    <w:rPr>
      <w:rFonts w:ascii="Times New Roman" w:hAnsi="Times New Roman" w:cs="Times New Roman"/>
    </w:rPr>
  </w:style>
  <w:style w:type="character" w:customStyle="1" w:styleId="WW8Num4z0">
    <w:name w:val="WW8Num4z0"/>
    <w:rPr>
      <w:rFonts w:ascii="Wingdings" w:hAnsi="Wingdings" w:cs="Wingdings"/>
      <w:sz w:val="16"/>
    </w:rPr>
  </w:style>
  <w:style w:type="character" w:customStyle="1" w:styleId="WW8Num5z0">
    <w:name w:val="WW8Num5z0"/>
    <w:rPr>
      <w:rFonts w:ascii="Courier New" w:hAnsi="Courier New" w:cs="Courier New"/>
    </w:rPr>
  </w:style>
  <w:style w:type="character" w:customStyle="1" w:styleId="WW8Num5z1">
    <w:name w:val="WW8Num5z1"/>
    <w:rPr>
      <w:rFonts w:ascii="Symbol" w:hAnsi="Symbol" w:cs="Symbol"/>
    </w:rPr>
  </w:style>
  <w:style w:type="character" w:customStyle="1" w:styleId="WW8Num5z2">
    <w:name w:val="WW8Num5z2"/>
    <w:rPr>
      <w:rFonts w:ascii="Wingdings" w:hAnsi="Wingdings" w:cs="Wingdings"/>
    </w:rPr>
  </w:style>
  <w:style w:type="character" w:customStyle="1" w:styleId="WW8Num6z0">
    <w:name w:val="WW8Num6z0"/>
    <w:rPr>
      <w:rFonts w:ascii="Courier New" w:hAnsi="Courier New" w:cs="Courier New"/>
    </w:rPr>
  </w:style>
  <w:style w:type="character" w:customStyle="1" w:styleId="WW8Num6z1">
    <w:name w:val="WW8Num6z1"/>
    <w:rPr>
      <w:rFonts w:ascii="Symbol" w:hAnsi="Symbol" w:cs="Symbol"/>
    </w:rPr>
  </w:style>
  <w:style w:type="character" w:customStyle="1" w:styleId="WW8Num6z2">
    <w:name w:val="WW8Num6z2"/>
    <w:rPr>
      <w:rFonts w:ascii="Wingdings" w:hAnsi="Wingdings" w:cs="Wingdings"/>
    </w:rPr>
  </w:style>
  <w:style w:type="character" w:customStyle="1" w:styleId="WW8Num7z0">
    <w:name w:val="WW8Num7z0"/>
    <w:rPr>
      <w:rFonts w:cs="Times New Roman"/>
      <w:b/>
      <w:bCs/>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Courier New" w:hAnsi="Courier New" w:cs="Courier New"/>
    </w:rPr>
  </w:style>
  <w:style w:type="character" w:customStyle="1" w:styleId="WW8Num8z1">
    <w:name w:val="WW8Num8z1"/>
    <w:rPr>
      <w:rFonts w:ascii="Symbol" w:hAnsi="Symbol" w:cs="Symbol"/>
    </w:rPr>
  </w:style>
  <w:style w:type="character" w:customStyle="1" w:styleId="WW8Num8z2">
    <w:name w:val="WW8Num8z2"/>
    <w:rPr>
      <w:rFonts w:ascii="Wingdings" w:hAnsi="Wingdings" w:cs="Wingdings"/>
    </w:rPr>
  </w:style>
  <w:style w:type="character" w:customStyle="1" w:styleId="WW8Num9z0">
    <w:name w:val="WW8Num9z0"/>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Symbol" w:hAnsi="Symbol" w:cs="Symbol"/>
    </w:rPr>
  </w:style>
  <w:style w:type="character" w:customStyle="1" w:styleId="WW8Num11z1">
    <w:name w:val="WW8Num11z1"/>
    <w:rPr>
      <w:rFonts w:ascii="Courier New" w:hAnsi="Courier New" w:cs="Courier New"/>
    </w:rPr>
  </w:style>
  <w:style w:type="character" w:customStyle="1" w:styleId="WW8Num11z2">
    <w:name w:val="WW8Num11z2"/>
    <w:rPr>
      <w:rFonts w:ascii="Wingdings" w:hAnsi="Wingdings" w:cs="Wingdings"/>
    </w:rPr>
  </w:style>
  <w:style w:type="character" w:customStyle="1" w:styleId="WW8Num13z0">
    <w:name w:val="WW8Num13z0"/>
    <w:rPr>
      <w:rFonts w:ascii="Arial" w:eastAsia="Times New Roman" w:hAnsi="Arial" w:cs="Arial"/>
      <w:sz w:val="18"/>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cs="Wingdings"/>
    </w:rPr>
  </w:style>
  <w:style w:type="character" w:customStyle="1" w:styleId="WW8Num13z3">
    <w:name w:val="WW8Num13z3"/>
    <w:rPr>
      <w:rFonts w:ascii="Symbol" w:hAnsi="Symbol" w:cs="Symbol"/>
    </w:rPr>
  </w:style>
  <w:style w:type="character" w:customStyle="1" w:styleId="WW8Num14z0">
    <w:name w:val="WW8Num14z0"/>
    <w:rPr>
      <w:rFonts w:cs="Times New Roman"/>
      <w:b/>
      <w:bCs/>
    </w:rPr>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4z3">
    <w:name w:val="WW8Num14z3"/>
    <w:rPr>
      <w:rFonts w:ascii="Symbol" w:hAnsi="Symbol" w:cs="Symbol"/>
    </w:rPr>
  </w:style>
  <w:style w:type="character" w:customStyle="1" w:styleId="WW8Num15z0">
    <w:name w:val="WW8Num15z0"/>
    <w:rPr>
      <w:rFonts w:ascii="Arial" w:eastAsia="Times New Roman" w:hAnsi="Arial" w:cs="Arial"/>
    </w:rPr>
  </w:style>
  <w:style w:type="character" w:customStyle="1" w:styleId="WW8Num15z1">
    <w:name w:val="WW8Num15z1"/>
    <w:rPr>
      <w:rFonts w:ascii="Courier New" w:hAnsi="Courier New" w:cs="Courier New"/>
    </w:rPr>
  </w:style>
  <w:style w:type="character" w:customStyle="1" w:styleId="WW8Num15z2">
    <w:name w:val="WW8Num15z2"/>
    <w:rPr>
      <w:rFonts w:ascii="Wingdings" w:hAnsi="Wingdings" w:cs="Wingdings"/>
    </w:rPr>
  </w:style>
  <w:style w:type="character" w:customStyle="1" w:styleId="WW8Num15z3">
    <w:name w:val="WW8Num15z3"/>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CorpsdetexteCar">
    <w:name w:val="Corps de texte Car"/>
    <w:rPr>
      <w:sz w:val="20"/>
      <w:szCs w:val="20"/>
    </w:rPr>
  </w:style>
  <w:style w:type="character" w:customStyle="1" w:styleId="En-tteCar">
    <w:name w:val="En-tête Car"/>
    <w:rPr>
      <w:sz w:val="20"/>
      <w:szCs w:val="20"/>
    </w:rPr>
  </w:style>
  <w:style w:type="character" w:customStyle="1" w:styleId="PieddepageCar">
    <w:name w:val="Pied de page Car"/>
    <w:rPr>
      <w:sz w:val="20"/>
      <w:szCs w:val="20"/>
    </w:rPr>
  </w:style>
  <w:style w:type="character" w:customStyle="1" w:styleId="NotedebasdepageCar">
    <w:name w:val="Note de bas de page Car"/>
    <w:rPr>
      <w:sz w:val="20"/>
      <w:szCs w:val="20"/>
    </w:rPr>
  </w:style>
  <w:style w:type="character" w:styleId="Numrodepage">
    <w:name w:val="page number"/>
    <w:rPr>
      <w:rFonts w:cs="Times New Roman"/>
    </w:rPr>
  </w:style>
  <w:style w:type="character" w:customStyle="1" w:styleId="Marquedecommentaire1">
    <w:name w:val="Marque de commentaire1"/>
    <w:rPr>
      <w:rFonts w:cs="Times New Roman"/>
      <w:sz w:val="16"/>
      <w:szCs w:val="16"/>
    </w:rPr>
  </w:style>
  <w:style w:type="character" w:customStyle="1" w:styleId="CommentaireCar">
    <w:name w:val="Commentaire Car"/>
    <w:uiPriority w:val="99"/>
    <w:rPr>
      <w:sz w:val="20"/>
      <w:szCs w:val="20"/>
    </w:rPr>
  </w:style>
  <w:style w:type="character" w:customStyle="1" w:styleId="ObjetducommentaireCar">
    <w:name w:val="Objet du commentaire Car"/>
    <w:rPr>
      <w:b/>
      <w:bCs/>
      <w:sz w:val="20"/>
      <w:szCs w:val="20"/>
    </w:rPr>
  </w:style>
  <w:style w:type="character" w:customStyle="1" w:styleId="Caractresdenotedebasdepage">
    <w:name w:val="Caractères de note de bas de page"/>
    <w:rPr>
      <w:rFonts w:cs="Times New Roman"/>
      <w:vertAlign w:val="superscript"/>
    </w:rPr>
  </w:style>
  <w:style w:type="character" w:styleId="Lienhypertexte">
    <w:name w:val="Hyperlink"/>
    <w:rPr>
      <w:rFonts w:cs="Times New Roman"/>
      <w:color w:val="0000FF"/>
      <w:u w:val="single"/>
    </w:rPr>
  </w:style>
  <w:style w:type="character" w:styleId="Appelnotedebasdep">
    <w:name w:val="footnote reference"/>
    <w:rPr>
      <w:vertAlign w:val="superscript"/>
    </w:rPr>
  </w:style>
  <w:style w:type="character" w:styleId="Appeldenotedefin">
    <w:name w:val="endnote reference"/>
    <w:rPr>
      <w:vertAlign w:val="superscript"/>
    </w:rPr>
  </w:style>
  <w:style w:type="character" w:customStyle="1" w:styleId="Caractresdenotedefin">
    <w:name w:val="Caractères de note de fin"/>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uppressAutoHyphens w:val="0"/>
      <w:spacing w:before="60" w:after="60"/>
    </w:pPr>
    <w:rPr>
      <w:i/>
      <w:iCs/>
      <w:sz w:val="16"/>
      <w:szCs w:val="16"/>
    </w:rPr>
  </w:style>
  <w:style w:type="paragraph" w:customStyle="1" w:styleId="Index">
    <w:name w:val="Index"/>
    <w:basedOn w:val="Normal"/>
    <w:pPr>
      <w:suppressLineNumbers/>
    </w:pPr>
    <w:rPr>
      <w:rFonts w:cs="Mangal"/>
    </w:rPr>
  </w:style>
  <w:style w:type="paragraph" w:styleId="Textedebulles">
    <w:name w:val="Balloon Text"/>
    <w:basedOn w:val="Normal"/>
    <w:rPr>
      <w:rFonts w:ascii="Tahoma" w:hAnsi="Tahoma" w:cs="Tahoma"/>
      <w:sz w:val="16"/>
      <w:szCs w:val="16"/>
    </w:rPr>
  </w:style>
  <w:style w:type="paragraph" w:customStyle="1" w:styleId="Lgende1">
    <w:name w:val="Légende1"/>
    <w:basedOn w:val="Normal"/>
    <w:next w:val="Normal"/>
    <w:pPr>
      <w:spacing w:before="60" w:after="60"/>
    </w:pPr>
    <w:rPr>
      <w:i/>
      <w:iCs/>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case1ertab">
    <w:name w:val="f_case_1ertab"/>
    <w:basedOn w:val="Normal"/>
    <w:pPr>
      <w:tabs>
        <w:tab w:val="left" w:pos="426"/>
      </w:tabs>
      <w:ind w:left="680" w:hanging="680"/>
      <w:jc w:val="both"/>
    </w:pPr>
  </w:style>
  <w:style w:type="paragraph" w:customStyle="1" w:styleId="Corpsdetexte21">
    <w:name w:val="Corps de texte 21"/>
    <w:basedOn w:val="Normal"/>
    <w:pPr>
      <w:jc w:val="both"/>
    </w:pPr>
    <w:rPr>
      <w:i/>
      <w:iCs/>
      <w:sz w:val="16"/>
      <w:szCs w:val="16"/>
    </w:rPr>
  </w:style>
  <w:style w:type="paragraph" w:styleId="Notedebasdepage">
    <w:name w:val="footnote text"/>
    <w:basedOn w:val="Normal"/>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semiHidden/>
    <w:rPr>
      <w:lang w:eastAsia="zh-CN"/>
    </w:rPr>
  </w:style>
  <w:style w:type="paragraph" w:styleId="Rvision">
    <w:name w:val="Revision"/>
    <w:hidden/>
    <w:uiPriority w:val="99"/>
    <w:semiHidden/>
    <w:rPr>
      <w:lang w:eastAsia="zh-CN"/>
    </w:rPr>
  </w:style>
  <w:style w:type="table" w:styleId="Grilledutableau">
    <w:name w:val="Table Grid"/>
    <w:basedOn w:val="Tableau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suivivisit">
    <w:name w:val="FollowedHyperlink"/>
    <w:uiPriority w:val="99"/>
    <w:semiHidden/>
    <w:unhideWhenUsed/>
    <w:rPr>
      <w:color w:val="800080"/>
      <w:u w:val="single"/>
    </w:rPr>
  </w:style>
  <w:style w:type="character" w:customStyle="1" w:styleId="FicheTitreCar">
    <w:name w:val="Fiche Titre Car"/>
    <w:link w:val="FicheTitre"/>
    <w:locked/>
    <w:rPr>
      <w:rFonts w:ascii="Arial Narrow" w:hAnsi="Arial Narrow" w:cs="Arial"/>
      <w:b/>
      <w:smallCaps/>
      <w:noProof/>
      <w:color w:val="7030A0"/>
      <w:spacing w:val="30"/>
      <w:sz w:val="17"/>
    </w:rPr>
  </w:style>
  <w:style w:type="paragraph" w:customStyle="1" w:styleId="FicheTitre">
    <w:name w:val="Fiche Titre"/>
    <w:basedOn w:val="Normal"/>
    <w:link w:val="FicheTitreCar"/>
    <w:pPr>
      <w:tabs>
        <w:tab w:val="num" w:pos="720"/>
      </w:tabs>
      <w:suppressAutoHyphens w:val="0"/>
      <w:spacing w:before="960" w:after="120" w:line="220" w:lineRule="exact"/>
      <w:ind w:left="714" w:hanging="357"/>
      <w:jc w:val="both"/>
    </w:pPr>
    <w:rPr>
      <w:rFonts w:ascii="Arial Narrow" w:hAnsi="Arial Narrow" w:cs="Arial"/>
      <w:b/>
      <w:smallCaps/>
      <w:noProof/>
      <w:color w:val="7030A0"/>
      <w:spacing w:val="30"/>
      <w:sz w:val="17"/>
      <w:lang w:eastAsia="fr-FR"/>
    </w:rPr>
  </w:style>
  <w:style w:type="character" w:customStyle="1" w:styleId="Corpsdutexte22">
    <w:name w:val="Corps du texte (22)"/>
    <w:uiPriority w:val="99"/>
    <w:rPr>
      <w:rFonts w:ascii="Arial Narrow" w:hAnsi="Arial Narrow" w:cs="Arial Narrow" w:hint="default"/>
      <w:b/>
      <w:bCs/>
      <w:strike w:val="0"/>
      <w:dstrike w:val="0"/>
      <w:spacing w:val="50"/>
      <w:w w:val="100"/>
      <w:sz w:val="17"/>
      <w:szCs w:val="17"/>
      <w:u w:val="none"/>
      <w:effect w:val="none"/>
    </w:rPr>
  </w:style>
  <w:style w:type="paragraph" w:styleId="Paragraphedeliste">
    <w:name w:val="List Paragraph"/>
    <w:basedOn w:val="Normal"/>
    <w:uiPriority w:val="34"/>
    <w:qFormat/>
    <w:pPr>
      <w:suppressAutoHyphens w:val="0"/>
      <w:ind w:left="720"/>
    </w:pPr>
    <w:rPr>
      <w:rFonts w:ascii="Calibri" w:eastAsia="Calibri" w:hAnsi="Calibri" w:cs="Calibri"/>
      <w:sz w:val="22"/>
      <w:szCs w:val="22"/>
      <w:lang w:eastAsia="en-US"/>
    </w:rPr>
  </w:style>
  <w:style w:type="paragraph" w:customStyle="1" w:styleId="00MariannedebasePD">
    <w:name w:val="00_Marianne de base_PD"/>
    <w:link w:val="00MariannedebasePDCar"/>
    <w:qFormat/>
    <w:pPr>
      <w:keepLines/>
      <w:spacing w:before="120" w:after="120"/>
      <w:jc w:val="both"/>
    </w:pPr>
    <w:rPr>
      <w:rFonts w:ascii="Marianne" w:hAnsi="Marianne"/>
    </w:rPr>
  </w:style>
  <w:style w:type="character" w:customStyle="1" w:styleId="00MariannedebasePDCar">
    <w:name w:val="00_Marianne de base_PD Car"/>
    <w:link w:val="00MariannedebasePD"/>
    <w:rPr>
      <w:rFonts w:ascii="Marianne" w:hAnsi="Marianne"/>
    </w:rPr>
  </w:style>
  <w:style w:type="paragraph" w:styleId="Sansinterligne">
    <w:name w:val="No Spacing"/>
    <w:link w:val="SansinterligneCar"/>
    <w:uiPriority w:val="1"/>
    <w:qFormat/>
    <w:rPr>
      <w:rFonts w:ascii="Calibri" w:eastAsia="Calibri" w:hAnsi="Calibri"/>
      <w:sz w:val="22"/>
      <w:szCs w:val="22"/>
      <w:lang w:eastAsia="en-US"/>
    </w:rPr>
  </w:style>
  <w:style w:type="character" w:customStyle="1" w:styleId="SansinterligneCar">
    <w:name w:val="Sans interligne Car"/>
    <w:link w:val="Sansinterligne"/>
    <w:uiPriority w:val="1"/>
    <w:rPr>
      <w:rFonts w:ascii="Calibri" w:eastAsia="Calibri" w:hAnsi="Calibri"/>
      <w:sz w:val="22"/>
      <w:szCs w:val="22"/>
      <w:lang w:eastAsia="en-US"/>
    </w:rPr>
  </w:style>
  <w:style w:type="character" w:customStyle="1" w:styleId="Titre6Car">
    <w:name w:val="Titre 6 Car"/>
    <w:basedOn w:val="Policepardfaut"/>
    <w:link w:val="Titre6"/>
    <w:rsid w:val="00267EA2"/>
    <w:rPr>
      <w:rFonts w:ascii="Arial" w:hAnsi="Arial" w:cs="Arial"/>
      <w:sz w:val="28"/>
      <w:lang w:eastAsia="zh-CN"/>
    </w:rPr>
  </w:style>
  <w:style w:type="character" w:customStyle="1" w:styleId="Titre7Car">
    <w:name w:val="Titre 7 Car"/>
    <w:basedOn w:val="Policepardfaut"/>
    <w:link w:val="Titre7"/>
    <w:rsid w:val="00267EA2"/>
    <w:rPr>
      <w:rFonts w:ascii="Arial" w:hAnsi="Arial" w:cs="Arial"/>
      <w:bCs/>
      <w:i/>
      <w:sz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472405">
      <w:bodyDiv w:val="1"/>
      <w:marLeft w:val="0"/>
      <w:marRight w:val="0"/>
      <w:marTop w:val="0"/>
      <w:marBottom w:val="0"/>
      <w:divBdr>
        <w:top w:val="none" w:sz="0" w:space="0" w:color="auto"/>
        <w:left w:val="none" w:sz="0" w:space="0" w:color="auto"/>
        <w:bottom w:val="none" w:sz="0" w:space="0" w:color="auto"/>
        <w:right w:val="none" w:sz="0" w:space="0" w:color="auto"/>
      </w:divBdr>
    </w:div>
    <w:div w:id="460225690">
      <w:bodyDiv w:val="1"/>
      <w:marLeft w:val="0"/>
      <w:marRight w:val="0"/>
      <w:marTop w:val="0"/>
      <w:marBottom w:val="0"/>
      <w:divBdr>
        <w:top w:val="none" w:sz="0" w:space="0" w:color="auto"/>
        <w:left w:val="none" w:sz="0" w:space="0" w:color="auto"/>
        <w:bottom w:val="none" w:sz="0" w:space="0" w:color="auto"/>
        <w:right w:val="none" w:sz="0" w:space="0" w:color="auto"/>
      </w:divBdr>
    </w:div>
    <w:div w:id="709454030">
      <w:bodyDiv w:val="1"/>
      <w:marLeft w:val="0"/>
      <w:marRight w:val="0"/>
      <w:marTop w:val="0"/>
      <w:marBottom w:val="0"/>
      <w:divBdr>
        <w:top w:val="none" w:sz="0" w:space="0" w:color="auto"/>
        <w:left w:val="none" w:sz="0" w:space="0" w:color="auto"/>
        <w:bottom w:val="none" w:sz="0" w:space="0" w:color="auto"/>
        <w:right w:val="none" w:sz="0" w:space="0" w:color="auto"/>
      </w:divBdr>
    </w:div>
    <w:div w:id="10820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codes/article_lc/LEGIARTI000046449697" TargetMode="External"/><Relationship Id="rId39"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21" Type="http://schemas.openxmlformats.org/officeDocument/2006/relationships/hyperlink" Target="http://eur-lex.europa.eu/LexUriServ/LexUriServ.do?uri=OJ:L:2003:124:0036:0041:fr:PDF" TargetMode="External"/><Relationship Id="rId34" Type="http://schemas.openxmlformats.org/officeDocument/2006/relationships/hyperlink" Target="https://www.legifrance.gouv.fr/affichCode.do;jsessionid=13653C8FC4C441DA2D339E6E3D62AC0C.tplgfr42s_2?idSectionTA=LEGISCTA000037730585&amp;cidTexte=LEGITEXT000037701019&amp;dateTexte=20190401" TargetMode="External"/><Relationship Id="rId42" Type="http://schemas.openxmlformats.org/officeDocument/2006/relationships/hyperlink" Target="https://www.legifrance.gouv.fr/affichCodeArticle.do;jsessionid=13653C8FC4C441DA2D339E6E3D62AC0C.tplgfr42s_2?idArticle=LEGIARTI000037728981&amp;cidTexte=LEGITEXT000037701019&amp;dateTexte=2019040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R20.liste.MARCHES@cnrs.fr" TargetMode="External"/><Relationship Id="rId29" Type="http://schemas.openxmlformats.org/officeDocument/2006/relationships/hyperlink" Target="https://www.legifrance.gouv.fr/affichCodeArticle.do;jsessionid=50EE5ABCFF358BEFD75833638AA4A2C5.tplgfr42s_2?idArticle=LEGIARTI000037730573&amp;cidTexte=LEGITEXT000037701019&amp;dateTexte=20190401" TargetMode="External"/><Relationship Id="rId41" Type="http://schemas.openxmlformats.org/officeDocument/2006/relationships/hyperlink" Target="https://www.legifrance.gouv.fr/affichCodeArticle.do;jsessionid=13653C8FC4C441DA2D339E6E3D62AC0C.tplgfr42s_2?idArticle=LEGIARTI000037730691&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codes/article_lc/LEGIARTI000037703521/" TargetMode="External"/><Relationship Id="rId32" Type="http://schemas.openxmlformats.org/officeDocument/2006/relationships/hyperlink" Target="https://www.legifrance.gouv.fr/affichCodeArticle.do?cidTexte=LEGITEXT000006074069&amp;idArticle=LEGIARTI000006797692&amp;dateTexte=&amp;categorieLien=cid" TargetMode="External"/><Relationship Id="rId37"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40" Type="http://schemas.openxmlformats.org/officeDocument/2006/relationships/hyperlink" Target="https://www.legifrance.gouv.fr/affichCodeArticle.do;jsessionid=13653C8FC4C441DA2D339E6E3D62AC0C.tplgfr42s_2?idArticle=LEGIARTI000037728897&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28" Type="http://schemas.openxmlformats.org/officeDocument/2006/relationships/hyperlink" Target="https://www.legifrance.gouv.fr/affichCode.do;jsessionid=50EE5ABCFF358BEFD75833638AA4A2C5.tplgfr42s_2?idSectionTA=LEGISCTA000037704155&amp;cidTexte=LEGITEXT000037701019&amp;dateTexte=20190401" TargetMode="External"/><Relationship Id="rId36" Type="http://schemas.openxmlformats.org/officeDocument/2006/relationships/hyperlink" Target="https://www.legifrance.gouv.fr/affichCodeArticle.do;jsessionid=13653C8FC4C441DA2D339E6E3D62AC0C.tplgfr42s_2?idArticle=LEGIARTI000037730617&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31" Type="http://schemas.openxmlformats.org/officeDocument/2006/relationships/hyperlink" Target="https://www.legifrance.gouv.fr/affichCodeArticle.do?cidTexte=LEGITEXT000006072050&amp;idArticle=LEGIARTI000006903712&amp;dateTexte=&amp;categorieLien=cid"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27" Type="http://schemas.openxmlformats.org/officeDocument/2006/relationships/hyperlink" Target="https://www.legifrance.gouv.fr/affichCodeArticle.do;jsessionid=C19EF6C877A10541966B3D600E6230A5.tplgfr42s_2?idArticle=LEGIARTI000037703529&amp;cidTexte=LEGITEXT000037701019&amp;dateTexte=20190401&amp;categorieLien=id&amp;oldAction=&amp;nbResultRech=" TargetMode="External"/><Relationship Id="rId30" Type="http://schemas.openxmlformats.org/officeDocument/2006/relationships/hyperlink" Target="https://www.legifrance.gouv.fr/affichCodeArticle.do?cidTexte=LEGITEXT000006072050&amp;idArticle=LEGIARTI000006903498" TargetMode="External"/><Relationship Id="rId35" Type="http://schemas.openxmlformats.org/officeDocument/2006/relationships/hyperlink" Target="https://www.legifrance.gouv.fr/affichCode.do;jsessionid=13653C8FC4C441DA2D339E6E3D62AC0C.tplgfr42s_2?idSectionTA=LEGISCTA000037728893&amp;cidTexte=LEGITEXT000037701019&amp;dateTexte=20190401" TargetMode="External"/><Relationship Id="rId43" Type="http://schemas.openxmlformats.org/officeDocument/2006/relationships/fontTable" Target="fontTable.xml"/><Relationship Id="rId8" Type="http://schemas.openxmlformats.org/officeDocument/2006/relationships/footer" Target="footer1.xml"/><Relationship Id="rId3" Type="http://schemas.openxmlformats.org/officeDocument/2006/relationships/styles" Target="styl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codes/article_lc/LEGIARTI000037703523" TargetMode="External"/><Relationship Id="rId33" Type="http://schemas.openxmlformats.org/officeDocument/2006/relationships/hyperlink" Target="https://www.legifrance.gouv.fr/affichTexteArticle.do;jsessionid=F369BF918EE57F22F599A018517496DD.tpdila22v_1?idArticle=JORFARTI000029313536&amp;cidTexte=JORFTEXT000029313296&amp;dateTexte=29990101&amp;categorieLien=id" TargetMode="External"/><Relationship Id="rId38" Type="http://schemas.openxmlformats.org/officeDocument/2006/relationships/hyperlink" Target="https://www.legifrance.gouv.fr/affichCodeArticle.do?idArticle=LEGIARTI000006795912&amp;cidTexte=LEGITEXT000006073984"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03479-FB9B-45D6-AF7E-DE155913D0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3682</Words>
  <Characters>20256</Characters>
  <Application>Microsoft Office Word</Application>
  <DocSecurity>0</DocSecurity>
  <Lines>168</Lines>
  <Paragraphs>47</Paragraphs>
  <ScaleCrop>false</ScaleCrop>
  <HeadingPairs>
    <vt:vector size="2" baseType="variant">
      <vt:variant>
        <vt:lpstr>Titre</vt:lpstr>
      </vt:variant>
      <vt:variant>
        <vt:i4>1</vt:i4>
      </vt:variant>
    </vt:vector>
  </HeadingPairs>
  <TitlesOfParts>
    <vt:vector size="1" baseType="lpstr">
      <vt:lpstr>MISE A JOUR AVRIL 2007</vt:lpstr>
    </vt:vector>
  </TitlesOfParts>
  <Company>MINEFI</Company>
  <LinksUpToDate>false</LinksUpToDate>
  <CharactersWithSpaces>23891</CharactersWithSpaces>
  <SharedDoc>false</SharedDoc>
  <HLinks>
    <vt:vector size="192" baseType="variant">
      <vt:variant>
        <vt:i4>5636194</vt:i4>
      </vt:variant>
      <vt:variant>
        <vt:i4>111</vt:i4>
      </vt:variant>
      <vt:variant>
        <vt:i4>0</vt:i4>
      </vt:variant>
      <vt:variant>
        <vt:i4>5</vt:i4>
      </vt:variant>
      <vt:variant>
        <vt:lpwstr>https://www.legifrance.gouv.fr/affichCodeArticle.do;jsessionid=13653C8FC4C441DA2D339E6E3D62AC0C.tplgfr42s_2?idArticle=LEGIARTI000037728981&amp;cidTexte=LEGITEXT000037701019&amp;dateTexte=20190401</vt:lpwstr>
      </vt:variant>
      <vt:variant>
        <vt:lpwstr/>
      </vt:variant>
      <vt:variant>
        <vt:i4>5767275</vt:i4>
      </vt:variant>
      <vt:variant>
        <vt:i4>108</vt:i4>
      </vt:variant>
      <vt:variant>
        <vt:i4>0</vt:i4>
      </vt:variant>
      <vt:variant>
        <vt:i4>5</vt:i4>
      </vt:variant>
      <vt:variant>
        <vt:lpwstr>https://www.legifrance.gouv.fr/affichCodeArticle.do;jsessionid=13653C8FC4C441DA2D339E6E3D62AC0C.tplgfr42s_2?idArticle=LEGIARTI000037730691&amp;cidTexte=LEGITEXT000037701019&amp;dateTexte=20190401</vt:lpwstr>
      </vt:variant>
      <vt:variant>
        <vt:lpwstr/>
      </vt:variant>
      <vt:variant>
        <vt:i4>5308515</vt:i4>
      </vt:variant>
      <vt:variant>
        <vt:i4>105</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5308515</vt:i4>
      </vt:variant>
      <vt:variant>
        <vt:i4>102</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6225991</vt:i4>
      </vt:variant>
      <vt:variant>
        <vt:i4>99</vt:i4>
      </vt:variant>
      <vt:variant>
        <vt:i4>0</vt:i4>
      </vt:variant>
      <vt:variant>
        <vt:i4>5</vt:i4>
      </vt:variant>
      <vt:variant>
        <vt:lpwstr>https://www.legifrance.gouv.fr/affichCodeArticle.do?idArticle=LEGIARTI000006795912&amp;cidTexte=LEGITEXT000006073984</vt:lpwstr>
      </vt:variant>
      <vt:variant>
        <vt:lpwstr/>
      </vt:variant>
      <vt:variant>
        <vt:i4>5308515</vt:i4>
      </vt:variant>
      <vt:variant>
        <vt:i4>94</vt:i4>
      </vt:variant>
      <vt:variant>
        <vt:i4>0</vt:i4>
      </vt:variant>
      <vt:variant>
        <vt:i4>5</vt:i4>
      </vt:variant>
      <vt:variant>
        <vt:lpwstr>https://www.legifrance.gouv.fr/affichCodeArticle.do;jsessionid=13653C8FC4C441DA2D339E6E3D62AC0C.tplgfr42s_2?idArticle=LEGIARTI000037728897&amp;cidTexte=LEGITEXT000037701019&amp;dateTexte=20190401</vt:lpwstr>
      </vt:variant>
      <vt:variant>
        <vt:lpwstr/>
      </vt:variant>
      <vt:variant>
        <vt:i4>6160483</vt:i4>
      </vt:variant>
      <vt:variant>
        <vt:i4>89</vt:i4>
      </vt:variant>
      <vt:variant>
        <vt:i4>0</vt:i4>
      </vt:variant>
      <vt:variant>
        <vt:i4>5</vt:i4>
      </vt:variant>
      <vt:variant>
        <vt:lpwstr>https://www.legifrance.gouv.fr/affichCodeArticle.do;jsessionid=13653C8FC4C441DA2D339E6E3D62AC0C.tplgfr42s_2?idArticle=LEGIARTI000037730617&amp;cidTexte=LEGITEXT000037701019&amp;dateTexte=20190401</vt:lpwstr>
      </vt:variant>
      <vt:variant>
        <vt:lpwstr/>
      </vt:variant>
      <vt:variant>
        <vt:i4>8257550</vt:i4>
      </vt:variant>
      <vt:variant>
        <vt:i4>86</vt:i4>
      </vt:variant>
      <vt:variant>
        <vt:i4>0</vt:i4>
      </vt:variant>
      <vt:variant>
        <vt:i4>5</vt:i4>
      </vt:variant>
      <vt:variant>
        <vt:lpwstr>https://www.legifrance.gouv.fr/affichCode.do;jsessionid=13653C8FC4C441DA2D339E6E3D62AC0C.tplgfr42s_2?idSectionTA=LEGISCTA000037728893&amp;cidTexte=LEGITEXT000037701019&amp;dateTexte=20190401</vt:lpwstr>
      </vt:variant>
      <vt:variant>
        <vt:lpwstr/>
      </vt:variant>
      <vt:variant>
        <vt:i4>7798788</vt:i4>
      </vt:variant>
      <vt:variant>
        <vt:i4>83</vt:i4>
      </vt:variant>
      <vt:variant>
        <vt:i4>0</vt:i4>
      </vt:variant>
      <vt:variant>
        <vt:i4>5</vt:i4>
      </vt:variant>
      <vt:variant>
        <vt:lpwstr>https://www.legifrance.gouv.fr/affichCode.do;jsessionid=13653C8FC4C441DA2D339E6E3D62AC0C.tplgfr42s_2?idSectionTA=LEGISCTA000037730585&amp;cidTexte=LEGITEXT000037701019&amp;dateTexte=20190401</vt:lpwstr>
      </vt:variant>
      <vt:variant>
        <vt:lpwstr/>
      </vt:variant>
      <vt:variant>
        <vt:i4>4456549</vt:i4>
      </vt:variant>
      <vt:variant>
        <vt:i4>78</vt:i4>
      </vt:variant>
      <vt:variant>
        <vt:i4>0</vt:i4>
      </vt:variant>
      <vt:variant>
        <vt:i4>5</vt:i4>
      </vt:variant>
      <vt:variant>
        <vt:lpwstr>https://www.legifrance.gouv.fr/affichTexteArticle.do;jsessionid=F369BF918EE57F22F599A018517496DD.tpdila22v_1?idArticle=JORFARTI000029313536&amp;cidTexte=JORFTEXT000029313296&amp;dateTexte=29990101&amp;categorieLien=id</vt:lpwstr>
      </vt:variant>
      <vt:variant>
        <vt:lpwstr/>
      </vt:variant>
      <vt:variant>
        <vt:i4>4784212</vt:i4>
      </vt:variant>
      <vt:variant>
        <vt:i4>73</vt:i4>
      </vt:variant>
      <vt:variant>
        <vt:i4>0</vt:i4>
      </vt:variant>
      <vt:variant>
        <vt:i4>5</vt:i4>
      </vt:variant>
      <vt:variant>
        <vt:lpwstr>https://www.legifrance.gouv.fr/affichCodeArticle.do?cidTexte=LEGITEXT000006074069&amp;idArticle=LEGIARTI000006797692&amp;dateTexte=&amp;categorieLien=cid</vt:lpwstr>
      </vt:variant>
      <vt:variant>
        <vt:lpwstr/>
      </vt:variant>
      <vt:variant>
        <vt:i4>4456543</vt:i4>
      </vt:variant>
      <vt:variant>
        <vt:i4>68</vt:i4>
      </vt:variant>
      <vt:variant>
        <vt:i4>0</vt:i4>
      </vt:variant>
      <vt:variant>
        <vt:i4>5</vt:i4>
      </vt:variant>
      <vt:variant>
        <vt:lpwstr>https://www.legifrance.gouv.fr/affichCodeArticle.do?cidTexte=LEGITEXT000006072050&amp;idArticle=LEGIARTI000006903712&amp;dateTexte=&amp;categorieLien=cid</vt:lpwstr>
      </vt:variant>
      <vt:variant>
        <vt:lpwstr/>
      </vt:variant>
      <vt:variant>
        <vt:i4>5046362</vt:i4>
      </vt:variant>
      <vt:variant>
        <vt:i4>63</vt:i4>
      </vt:variant>
      <vt:variant>
        <vt:i4>0</vt:i4>
      </vt:variant>
      <vt:variant>
        <vt:i4>5</vt:i4>
      </vt:variant>
      <vt:variant>
        <vt:lpwstr>https://www.legifrance.gouv.fr/affichCodeArticle.do?cidTexte=LEGITEXT000006072050&amp;idArticle=LEGIARTI000006903498</vt:lpwstr>
      </vt:variant>
      <vt:variant>
        <vt:lpwstr/>
      </vt:variant>
      <vt:variant>
        <vt:i4>6226026</vt:i4>
      </vt:variant>
      <vt:variant>
        <vt:i4>58</vt:i4>
      </vt:variant>
      <vt:variant>
        <vt:i4>0</vt:i4>
      </vt:variant>
      <vt:variant>
        <vt:i4>5</vt:i4>
      </vt:variant>
      <vt:variant>
        <vt:lpwstr>https://www.legifrance.gouv.fr/affichCodeArticle.do;jsessionid=50EE5ABCFF358BEFD75833638AA4A2C5.tplgfr42s_2?idArticle=LEGIARTI000037730573&amp;cidTexte=LEGITEXT000037701019&amp;dateTexte=20190401</vt:lpwstr>
      </vt:variant>
      <vt:variant>
        <vt:lpwstr/>
      </vt:variant>
      <vt:variant>
        <vt:i4>7405573</vt:i4>
      </vt:variant>
      <vt:variant>
        <vt:i4>55</vt:i4>
      </vt:variant>
      <vt:variant>
        <vt:i4>0</vt:i4>
      </vt:variant>
      <vt:variant>
        <vt:i4>5</vt:i4>
      </vt:variant>
      <vt:variant>
        <vt:lpwstr>https://www.legifrance.gouv.fr/affichCode.do;jsessionid=50EE5ABCFF358BEFD75833638AA4A2C5.tplgfr42s_2?idSectionTA=LEGISCTA000037704155&amp;cidTexte=LEGITEXT000037701019&amp;dateTexte=20190401</vt:lpwstr>
      </vt:variant>
      <vt:variant>
        <vt:lpwstr/>
      </vt:variant>
      <vt:variant>
        <vt:i4>3342364</vt:i4>
      </vt:variant>
      <vt:variant>
        <vt:i4>52</vt:i4>
      </vt:variant>
      <vt:variant>
        <vt:i4>0</vt:i4>
      </vt:variant>
      <vt:variant>
        <vt:i4>5</vt:i4>
      </vt:variant>
      <vt:variant>
        <vt:lpwstr>https://www.legifrance.gouv.fr/affichCodeArticle.do;jsessionid=C19EF6C877A10541966B3D600E6230A5.tplgfr42s_2?idArticle=LEGIARTI000037703529&amp;cidTexte=LEGITEXT000037701019&amp;dateTexte=20190401&amp;categorieLien=id&amp;oldAction=&amp;nbResultRech=</vt:lpwstr>
      </vt:variant>
      <vt:variant>
        <vt:lpwstr/>
      </vt:variant>
      <vt:variant>
        <vt:i4>4390945</vt:i4>
      </vt:variant>
      <vt:variant>
        <vt:i4>49</vt:i4>
      </vt:variant>
      <vt:variant>
        <vt:i4>0</vt:i4>
      </vt:variant>
      <vt:variant>
        <vt:i4>5</vt:i4>
      </vt:variant>
      <vt:variant>
        <vt:lpwstr>https://www.legifrance.gouv.fr/codes/article_lc/LEGIARTI000046449697</vt:lpwstr>
      </vt:variant>
      <vt:variant>
        <vt:lpwstr/>
      </vt:variant>
      <vt:variant>
        <vt:i4>4259876</vt:i4>
      </vt:variant>
      <vt:variant>
        <vt:i4>46</vt:i4>
      </vt:variant>
      <vt:variant>
        <vt:i4>0</vt:i4>
      </vt:variant>
      <vt:variant>
        <vt:i4>5</vt:i4>
      </vt:variant>
      <vt:variant>
        <vt:lpwstr>https://www.legifrance.gouv.fr/codes/article_lc/LEGIARTI000037703523</vt:lpwstr>
      </vt:variant>
      <vt:variant>
        <vt:lpwstr/>
      </vt:variant>
      <vt:variant>
        <vt:i4>4390948</vt:i4>
      </vt:variant>
      <vt:variant>
        <vt:i4>43</vt:i4>
      </vt:variant>
      <vt:variant>
        <vt:i4>0</vt:i4>
      </vt:variant>
      <vt:variant>
        <vt:i4>5</vt:i4>
      </vt:variant>
      <vt:variant>
        <vt:lpwstr>https://www.legifrance.gouv.fr/codes/article_lc/LEGIARTI000037703521/</vt:lpwstr>
      </vt:variant>
      <vt:variant>
        <vt:lpwstr/>
      </vt:variant>
      <vt:variant>
        <vt:i4>105</vt:i4>
      </vt:variant>
      <vt:variant>
        <vt:i4>36</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33</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4718610</vt:i4>
      </vt:variant>
      <vt:variant>
        <vt:i4>30</vt:i4>
      </vt:variant>
      <vt:variant>
        <vt:i4>0</vt:i4>
      </vt:variant>
      <vt:variant>
        <vt:i4>5</vt:i4>
      </vt:variant>
      <vt:variant>
        <vt:lpwstr>http://eur-lex.europa.eu/LexUriServ/LexUriServ.do?uri=OJ:L:2003:124:0036:0041:fr:PDF</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MISE A JOUR AVRIL 2007</dc:title>
  <dc:subject/>
  <dc:creator>util-daj</dc:creator>
  <cp:keywords/>
  <cp:lastModifiedBy>fabrice.gibert@cnrs.fr</cp:lastModifiedBy>
  <cp:revision>3</cp:revision>
  <cp:lastPrinted>2023-09-26T08:15:00Z</cp:lastPrinted>
  <dcterms:created xsi:type="dcterms:W3CDTF">2025-12-17T08:40:00Z</dcterms:created>
  <dcterms:modified xsi:type="dcterms:W3CDTF">2025-12-17T08:40:00Z</dcterms:modified>
</cp:coreProperties>
</file>