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BB7272A" w14:textId="77777777" w:rsidR="009B1CD0" w:rsidRDefault="009B1CD0" w:rsidP="00844DAA">
      <w:pPr>
        <w:tabs>
          <w:tab w:val="left" w:pos="851"/>
        </w:tabs>
        <w:spacing w:before="60" w:after="60"/>
        <w:jc w:val="center"/>
        <w:rPr>
          <w:rFonts w:ascii="Arial" w:hAnsi="Arial" w:cs="Arial"/>
          <w:sz w:val="22"/>
          <w:szCs w:val="22"/>
        </w:rPr>
      </w:pPr>
    </w:p>
    <w:tbl>
      <w:tblPr>
        <w:tblW w:w="0" w:type="auto"/>
        <w:tblInd w:w="-15" w:type="dxa"/>
        <w:tblLayout w:type="fixed"/>
        <w:tblCellMar>
          <w:left w:w="71" w:type="dxa"/>
          <w:right w:w="71" w:type="dxa"/>
        </w:tblCellMar>
        <w:tblLook w:val="0000" w:firstRow="0" w:lastRow="0" w:firstColumn="0" w:lastColumn="0" w:noHBand="0" w:noVBand="0"/>
      </w:tblPr>
      <w:tblGrid>
        <w:gridCol w:w="10434"/>
      </w:tblGrid>
      <w:tr w:rsidR="009B1CD0" w14:paraId="4C0AF239" w14:textId="77777777">
        <w:trPr>
          <w:trHeight w:val="1132"/>
        </w:trPr>
        <w:tc>
          <w:tcPr>
            <w:tcW w:w="10434" w:type="dxa"/>
            <w:shd w:val="clear" w:color="auto" w:fill="auto"/>
          </w:tcPr>
          <w:p w14:paraId="4C6643BC" w14:textId="7B275DAE" w:rsidR="00541CA3" w:rsidRDefault="008A208A" w:rsidP="00844DAA">
            <w:pPr>
              <w:pStyle w:val="Pieddepage"/>
              <w:tabs>
                <w:tab w:val="clear" w:pos="4536"/>
                <w:tab w:val="clear" w:pos="9072"/>
                <w:tab w:val="left" w:pos="851"/>
              </w:tabs>
              <w:jc w:val="center"/>
              <w:rPr>
                <w:noProof/>
                <w:lang w:eastAsia="fr-FR"/>
              </w:rPr>
            </w:pPr>
            <w:r w:rsidRPr="004B5E10">
              <w:rPr>
                <w:noProof/>
                <w:lang w:eastAsia="fr-FR"/>
              </w:rPr>
              <w:drawing>
                <wp:inline distT="0" distB="0" distL="0" distR="0" wp14:anchorId="69A58580" wp14:editId="429D6288">
                  <wp:extent cx="1028700" cy="60007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noFill/>
                          <a:ln>
                            <a:noFill/>
                          </a:ln>
                        </pic:spPr>
                      </pic:pic>
                    </a:graphicData>
                  </a:graphic>
                </wp:inline>
              </w:drawing>
            </w:r>
          </w:p>
          <w:p w14:paraId="0A415619" w14:textId="77777777" w:rsidR="00FE48C9" w:rsidRDefault="00FE48C9" w:rsidP="00844DAA">
            <w:pPr>
              <w:pStyle w:val="Pieddepage"/>
              <w:tabs>
                <w:tab w:val="clear" w:pos="4536"/>
                <w:tab w:val="clear" w:pos="9072"/>
                <w:tab w:val="left" w:pos="851"/>
              </w:tabs>
              <w:jc w:val="center"/>
              <w:rPr>
                <w:rFonts w:ascii="Arial" w:hAnsi="Arial" w:cs="Arial"/>
                <w:b/>
                <w:sz w:val="18"/>
                <w:szCs w:val="18"/>
              </w:rPr>
            </w:pPr>
          </w:p>
          <w:p w14:paraId="0790A58C" w14:textId="77777777" w:rsidR="00FE48C9" w:rsidRDefault="00FE48C9" w:rsidP="00FE48C9">
            <w:pPr>
              <w:pStyle w:val="Pieddepage"/>
              <w:tabs>
                <w:tab w:val="clear" w:pos="4536"/>
                <w:tab w:val="clear" w:pos="9072"/>
              </w:tabs>
              <w:jc w:val="center"/>
              <w:rPr>
                <w:rFonts w:ascii="Arial" w:hAnsi="Arial" w:cs="Arial"/>
                <w:b/>
                <w:sz w:val="16"/>
                <w:szCs w:val="16"/>
              </w:rPr>
            </w:pPr>
            <w:r>
              <w:rPr>
                <w:rFonts w:ascii="Arial" w:hAnsi="Arial" w:cs="Arial"/>
                <w:b/>
                <w:sz w:val="16"/>
                <w:szCs w:val="16"/>
              </w:rPr>
              <w:t>MINISTERE DE L’ECONOMIE ET DES FINANCES</w:t>
            </w:r>
          </w:p>
          <w:p w14:paraId="532BA2A2" w14:textId="77777777" w:rsidR="009B1CD0" w:rsidRDefault="00FE48C9" w:rsidP="00FE48C9">
            <w:pPr>
              <w:pStyle w:val="En-tte"/>
              <w:jc w:val="center"/>
            </w:pPr>
            <w:r w:rsidRPr="00E514B0">
              <w:rPr>
                <w:rFonts w:ascii="Arial" w:hAnsi="Arial" w:cs="Arial"/>
                <w:b/>
                <w:sz w:val="18"/>
                <w:szCs w:val="18"/>
              </w:rPr>
              <w:t>Di</w:t>
            </w:r>
            <w:r>
              <w:rPr>
                <w:rFonts w:ascii="Arial" w:hAnsi="Arial" w:cs="Arial"/>
                <w:b/>
                <w:sz w:val="18"/>
                <w:szCs w:val="18"/>
              </w:rPr>
              <w:t>rection des Affaires Juridiques</w:t>
            </w:r>
          </w:p>
        </w:tc>
      </w:tr>
    </w:tbl>
    <w:p w14:paraId="5AFB5896" w14:textId="77777777" w:rsidR="009B1CD0" w:rsidRDefault="009B1CD0" w:rsidP="00844DAA">
      <w:pPr>
        <w:tabs>
          <w:tab w:val="left" w:pos="851"/>
        </w:tabs>
        <w:sectPr w:rsidR="009B1CD0">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14:paraId="33CD5E50" w14:textId="77777777">
        <w:tc>
          <w:tcPr>
            <w:tcW w:w="9002" w:type="dxa"/>
            <w:shd w:val="clear" w:color="auto" w:fill="66CCFF"/>
          </w:tcPr>
          <w:p w14:paraId="77825133" w14:textId="77777777"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14:paraId="5D720225" w14:textId="77777777" w:rsidR="009B1CD0" w:rsidRDefault="009B1CD0" w:rsidP="006C4338">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r>
              <w:rPr>
                <w:rStyle w:val="Caractresdenotedebasdepage"/>
                <w:rFonts w:ascii="Arial" w:hAnsi="Arial"/>
                <w:b/>
                <w:bCs/>
                <w:sz w:val="28"/>
                <w:szCs w:val="28"/>
              </w:rPr>
              <w:footnoteReference w:id="1"/>
            </w:r>
          </w:p>
        </w:tc>
        <w:tc>
          <w:tcPr>
            <w:tcW w:w="1275" w:type="dxa"/>
            <w:shd w:val="clear" w:color="auto" w:fill="66CCFF"/>
          </w:tcPr>
          <w:p w14:paraId="79C91F94" w14:textId="77777777" w:rsidR="009B1CD0" w:rsidRDefault="00E47798" w:rsidP="0083205E">
            <w:pPr>
              <w:pStyle w:val="Titre8"/>
              <w:tabs>
                <w:tab w:val="left" w:pos="851"/>
                <w:tab w:val="right" w:pos="9639"/>
              </w:tabs>
              <w:spacing w:before="120" w:after="120"/>
            </w:pPr>
            <w:r>
              <w:rPr>
                <w:caps/>
                <w:sz w:val="28"/>
                <w:szCs w:val="28"/>
              </w:rPr>
              <w:t>ATTRI1</w:t>
            </w:r>
          </w:p>
        </w:tc>
      </w:tr>
    </w:tbl>
    <w:p w14:paraId="68A7EC1E" w14:textId="77777777" w:rsidR="009B1CD0" w:rsidRDefault="009B1CD0" w:rsidP="006C4338">
      <w:pPr>
        <w:tabs>
          <w:tab w:val="left" w:pos="851"/>
        </w:tabs>
      </w:pPr>
    </w:p>
    <w:p w14:paraId="0D1A1890" w14:textId="77777777" w:rsidR="009B45B9" w:rsidRDefault="00CD46CC" w:rsidP="006C4338">
      <w:pPr>
        <w:pStyle w:val="Corpsdetexte31"/>
        <w:tabs>
          <w:tab w:val="left" w:pos="851"/>
        </w:tabs>
        <w:jc w:val="both"/>
        <w:rPr>
          <w:sz w:val="18"/>
          <w:szCs w:val="18"/>
        </w:rPr>
      </w:pPr>
      <w:r>
        <w:rPr>
          <w:sz w:val="18"/>
          <w:szCs w:val="18"/>
        </w:rPr>
        <w:t>Alors qu’un acte d’engagement était autrefois requis de l’opérateur économique soumissionnaire lors du dépôt de son offre, sa signature n’est plus aujourd’hui requise qu’au st</w:t>
      </w:r>
      <w:r w:rsidR="00FE48C9">
        <w:rPr>
          <w:sz w:val="18"/>
          <w:szCs w:val="18"/>
        </w:rPr>
        <w:t>ade de l’attribution du marché public.</w:t>
      </w:r>
    </w:p>
    <w:p w14:paraId="3D2D01BD" w14:textId="77777777" w:rsidR="00FE48C9" w:rsidRDefault="00FE48C9" w:rsidP="006C4338">
      <w:pPr>
        <w:pStyle w:val="Corpsdetexte31"/>
        <w:tabs>
          <w:tab w:val="left" w:pos="851"/>
        </w:tabs>
        <w:jc w:val="both"/>
        <w:rPr>
          <w:sz w:val="18"/>
          <w:szCs w:val="18"/>
        </w:rPr>
      </w:pPr>
    </w:p>
    <w:p w14:paraId="02A876B2" w14:textId="77777777" w:rsidR="009B45B9" w:rsidRDefault="009B1CD0" w:rsidP="006C4338">
      <w:pPr>
        <w:pStyle w:val="Corpsdetexte31"/>
        <w:tabs>
          <w:tab w:val="left" w:pos="851"/>
        </w:tabs>
        <w:jc w:val="both"/>
        <w:rPr>
          <w:sz w:val="18"/>
          <w:szCs w:val="18"/>
        </w:rPr>
      </w:pPr>
      <w:r>
        <w:rPr>
          <w:sz w:val="18"/>
          <w:szCs w:val="18"/>
        </w:rPr>
        <w:t xml:space="preserve">Le formulaire </w:t>
      </w:r>
      <w:r w:rsidR="00E47798">
        <w:rPr>
          <w:sz w:val="18"/>
          <w:szCs w:val="18"/>
        </w:rPr>
        <w:t xml:space="preserve">ATTRI1 </w:t>
      </w:r>
      <w:r>
        <w:rPr>
          <w:sz w:val="18"/>
          <w:szCs w:val="18"/>
        </w:rPr>
        <w:t xml:space="preserve">est un modèle d’acte d’engagement qui peut être utilisé par </w:t>
      </w:r>
      <w:r w:rsidR="0021797C">
        <w:rPr>
          <w:sz w:val="18"/>
          <w:szCs w:val="18"/>
        </w:rPr>
        <w:t>l’acheteur</w:t>
      </w:r>
      <w:r w:rsidR="0061068C">
        <w:rPr>
          <w:sz w:val="18"/>
          <w:szCs w:val="18"/>
        </w:rPr>
        <w:t>, s’il le souhaite,</w:t>
      </w:r>
      <w:r w:rsidR="001C40C0">
        <w:rPr>
          <w:sz w:val="18"/>
          <w:szCs w:val="18"/>
        </w:rPr>
        <w:t xml:space="preserve"> </w:t>
      </w:r>
      <w:r w:rsidR="00CD185D">
        <w:rPr>
          <w:sz w:val="18"/>
          <w:szCs w:val="18"/>
        </w:rPr>
        <w:t xml:space="preserve">pour conclure un marché </w:t>
      </w:r>
      <w:r w:rsidR="002E56C1">
        <w:rPr>
          <w:sz w:val="18"/>
          <w:szCs w:val="18"/>
        </w:rPr>
        <w:t>public</w:t>
      </w:r>
      <w:r w:rsidR="00CD185D">
        <w:rPr>
          <w:sz w:val="18"/>
          <w:szCs w:val="18"/>
        </w:rPr>
        <w:t xml:space="preserve"> avec le </w:t>
      </w:r>
      <w:r w:rsidR="00F92811">
        <w:rPr>
          <w:sz w:val="18"/>
          <w:szCs w:val="18"/>
        </w:rPr>
        <w:t>titulaire pressenti.</w:t>
      </w:r>
    </w:p>
    <w:p w14:paraId="13DE45A3" w14:textId="77777777" w:rsidR="00FE48C9" w:rsidRDefault="00FE48C9" w:rsidP="006C4338">
      <w:pPr>
        <w:pStyle w:val="Corpsdetexte31"/>
        <w:tabs>
          <w:tab w:val="left" w:pos="851"/>
        </w:tabs>
        <w:jc w:val="both"/>
        <w:rPr>
          <w:sz w:val="18"/>
          <w:szCs w:val="18"/>
        </w:rPr>
      </w:pPr>
    </w:p>
    <w:p w14:paraId="51222FD2" w14:textId="77777777" w:rsidR="009B1CD0" w:rsidRDefault="009B1CD0" w:rsidP="006C4338">
      <w:pPr>
        <w:pStyle w:val="Corpsdetexte31"/>
        <w:tabs>
          <w:tab w:val="left" w:pos="851"/>
        </w:tabs>
        <w:jc w:val="both"/>
        <w:rPr>
          <w:sz w:val="18"/>
          <w:szCs w:val="18"/>
        </w:rPr>
      </w:pPr>
      <w:r>
        <w:rPr>
          <w:sz w:val="18"/>
          <w:szCs w:val="18"/>
        </w:rPr>
        <w:t xml:space="preserve">Il est conseillé aux acheteurs </w:t>
      </w:r>
      <w:r w:rsidR="0021797C">
        <w:rPr>
          <w:sz w:val="18"/>
          <w:szCs w:val="18"/>
        </w:rPr>
        <w:t xml:space="preserve">de renseigner les différentes rubriques de ce formulaire </w:t>
      </w:r>
      <w:r>
        <w:rPr>
          <w:sz w:val="18"/>
          <w:szCs w:val="18"/>
        </w:rPr>
        <w:t xml:space="preserve">avant </w:t>
      </w:r>
      <w:r w:rsidR="00CD185D">
        <w:rPr>
          <w:sz w:val="18"/>
          <w:szCs w:val="18"/>
        </w:rPr>
        <w:t>d</w:t>
      </w:r>
      <w:r w:rsidR="0021797C">
        <w:rPr>
          <w:sz w:val="18"/>
          <w:szCs w:val="18"/>
        </w:rPr>
        <w:t>e l</w:t>
      </w:r>
      <w:r w:rsidR="00CD185D">
        <w:rPr>
          <w:sz w:val="18"/>
          <w:szCs w:val="18"/>
        </w:rPr>
        <w:t>’adresser à l’attributaire</w:t>
      </w:r>
      <w:r>
        <w:rPr>
          <w:sz w:val="18"/>
          <w:szCs w:val="18"/>
        </w:rPr>
        <w:t>.</w:t>
      </w:r>
      <w:r w:rsidR="00CD185D">
        <w:rPr>
          <w:sz w:val="18"/>
          <w:szCs w:val="18"/>
        </w:rPr>
        <w:t xml:space="preserve"> Ce dernier </w:t>
      </w:r>
      <w:r w:rsidR="0021797C">
        <w:rPr>
          <w:sz w:val="18"/>
          <w:szCs w:val="18"/>
        </w:rPr>
        <w:t>retourne l’acte d’engagement signé, permettant à l’acheteur de le signer à son tour.</w:t>
      </w:r>
    </w:p>
    <w:p w14:paraId="27915F36" w14:textId="77777777" w:rsidR="00FE48C9" w:rsidRDefault="00FE48C9" w:rsidP="006C4338">
      <w:pPr>
        <w:pStyle w:val="Corpsdetexte31"/>
        <w:tabs>
          <w:tab w:val="left" w:pos="851"/>
        </w:tabs>
        <w:jc w:val="both"/>
        <w:rPr>
          <w:sz w:val="18"/>
          <w:szCs w:val="18"/>
        </w:rPr>
      </w:pPr>
    </w:p>
    <w:p w14:paraId="0EFE5EE1" w14:textId="77777777" w:rsidR="009B1CD0" w:rsidRDefault="009B1CD0" w:rsidP="006F3DF9">
      <w:pPr>
        <w:pStyle w:val="Corpsdetexte31"/>
        <w:tabs>
          <w:tab w:val="left" w:pos="851"/>
        </w:tabs>
        <w:jc w:val="both"/>
        <w:rPr>
          <w:sz w:val="18"/>
          <w:szCs w:val="18"/>
        </w:rPr>
      </w:pPr>
      <w:r>
        <w:rPr>
          <w:sz w:val="18"/>
          <w:szCs w:val="18"/>
        </w:rPr>
        <w:t xml:space="preserve">En cas d’allotissement, </w:t>
      </w:r>
      <w:r w:rsidR="00CD185D">
        <w:rPr>
          <w:sz w:val="18"/>
          <w:szCs w:val="18"/>
        </w:rPr>
        <w:t xml:space="preserve">un formulaire </w:t>
      </w:r>
      <w:r w:rsidR="00E47798">
        <w:rPr>
          <w:sz w:val="18"/>
          <w:szCs w:val="18"/>
        </w:rPr>
        <w:t xml:space="preserve">ATTRI1 </w:t>
      </w:r>
      <w:r w:rsidR="00CD185D">
        <w:rPr>
          <w:sz w:val="18"/>
          <w:szCs w:val="18"/>
        </w:rPr>
        <w:t xml:space="preserve">peut être établi pour chaque </w:t>
      </w:r>
      <w:r>
        <w:rPr>
          <w:sz w:val="18"/>
          <w:szCs w:val="18"/>
        </w:rPr>
        <w:t>lot.</w:t>
      </w:r>
      <w:r w:rsidR="00CD185D">
        <w:rPr>
          <w:sz w:val="18"/>
          <w:szCs w:val="18"/>
        </w:rPr>
        <w:t xml:space="preserve"> Lorsqu’un même opérateur économique se voit attribuer plusieurs lots, un seul </w:t>
      </w:r>
      <w:r w:rsidR="00E47798">
        <w:rPr>
          <w:sz w:val="18"/>
          <w:szCs w:val="18"/>
        </w:rPr>
        <w:t xml:space="preserve">ATTRI1 </w:t>
      </w:r>
      <w:r w:rsidR="00CD185D">
        <w:rPr>
          <w:sz w:val="18"/>
          <w:szCs w:val="18"/>
        </w:rPr>
        <w:t>peut être complété.</w:t>
      </w:r>
      <w:r w:rsidR="0021797C">
        <w:rPr>
          <w:sz w:val="18"/>
          <w:szCs w:val="18"/>
        </w:rPr>
        <w:t xml:space="preserve"> Si l’attributaire est retenu sur la base d’une offre variable portant sur plusieurs lots, </w:t>
      </w:r>
      <w:r w:rsidR="006F3DF9">
        <w:rPr>
          <w:sz w:val="18"/>
          <w:szCs w:val="18"/>
        </w:rPr>
        <w:t xml:space="preserve">soit </w:t>
      </w:r>
      <w:r w:rsidR="0021797C">
        <w:rPr>
          <w:sz w:val="18"/>
          <w:szCs w:val="18"/>
        </w:rPr>
        <w:t xml:space="preserve">un acte d’engagement est </w:t>
      </w:r>
      <w:r w:rsidR="006F3DF9">
        <w:rPr>
          <w:sz w:val="18"/>
          <w:szCs w:val="18"/>
        </w:rPr>
        <w:t>établi pour les seuls lots concernés, soit l’acte d’engagement unique mentionne expressément les lots retenus sur la base d’une offre variable</w:t>
      </w:r>
      <w:r w:rsidR="0021797C">
        <w:rPr>
          <w:sz w:val="18"/>
          <w:szCs w:val="18"/>
        </w:rPr>
        <w:t>.</w:t>
      </w:r>
    </w:p>
    <w:p w14:paraId="4F8AA36C" w14:textId="77777777" w:rsidR="00FE48C9" w:rsidRDefault="00FE48C9" w:rsidP="006F3DF9">
      <w:pPr>
        <w:pStyle w:val="Corpsdetexte31"/>
        <w:tabs>
          <w:tab w:val="left" w:pos="851"/>
        </w:tabs>
        <w:jc w:val="both"/>
        <w:rPr>
          <w:sz w:val="18"/>
          <w:szCs w:val="18"/>
        </w:rPr>
      </w:pPr>
    </w:p>
    <w:p w14:paraId="14AC3D3B" w14:textId="77777777" w:rsidR="009B1CD0" w:rsidRDefault="009B1CD0" w:rsidP="005846FB">
      <w:pPr>
        <w:pStyle w:val="Corpsdetexte31"/>
        <w:tabs>
          <w:tab w:val="left" w:pos="851"/>
        </w:tabs>
        <w:jc w:val="both"/>
        <w:rPr>
          <w:sz w:val="18"/>
          <w:szCs w:val="18"/>
        </w:rPr>
      </w:pPr>
      <w:r>
        <w:rPr>
          <w:sz w:val="18"/>
          <w:szCs w:val="18"/>
        </w:rPr>
        <w:t xml:space="preserve">En cas de </w:t>
      </w:r>
      <w:r w:rsidR="00F92811">
        <w:rPr>
          <w:sz w:val="18"/>
          <w:szCs w:val="18"/>
        </w:rPr>
        <w:t>groupement d’entreprises</w:t>
      </w:r>
      <w:r>
        <w:rPr>
          <w:sz w:val="18"/>
          <w:szCs w:val="18"/>
        </w:rPr>
        <w:t xml:space="preserve">, un </w:t>
      </w:r>
      <w:r w:rsidR="00CD185D">
        <w:rPr>
          <w:sz w:val="18"/>
          <w:szCs w:val="18"/>
        </w:rPr>
        <w:t xml:space="preserve">acte d’engagement unique </w:t>
      </w:r>
      <w:r>
        <w:rPr>
          <w:sz w:val="18"/>
          <w:szCs w:val="18"/>
        </w:rPr>
        <w:t>est rempli pour le groupement d’entreprises.</w:t>
      </w:r>
    </w:p>
    <w:p w14:paraId="2EB5AF7D" w14:textId="77777777" w:rsidR="00FE48C9" w:rsidRDefault="00FE48C9" w:rsidP="005846FB">
      <w:pPr>
        <w:pStyle w:val="Corpsdetexte31"/>
        <w:tabs>
          <w:tab w:val="left" w:pos="851"/>
        </w:tabs>
        <w:jc w:val="both"/>
        <w:rPr>
          <w:sz w:val="18"/>
          <w:szCs w:val="18"/>
        </w:rPr>
      </w:pPr>
    </w:p>
    <w:p w14:paraId="0B1A2AF3" w14:textId="77777777" w:rsidR="004C5755" w:rsidRDefault="004C5755" w:rsidP="004C5755">
      <w:pPr>
        <w:jc w:val="both"/>
        <w:rPr>
          <w:rFonts w:ascii="Arial" w:hAnsi="Arial" w:cs="Arial"/>
          <w:i/>
          <w:sz w:val="18"/>
          <w:szCs w:val="18"/>
        </w:rPr>
      </w:pPr>
      <w:r w:rsidRPr="006142D9">
        <w:rPr>
          <w:rFonts w:ascii="Arial" w:hAnsi="Arial" w:cs="Arial"/>
          <w:i/>
          <w:sz w:val="18"/>
          <w:szCs w:val="18"/>
        </w:rPr>
        <w:t xml:space="preserve">Il est rappelé qu’en application </w:t>
      </w:r>
      <w:r>
        <w:rPr>
          <w:rFonts w:ascii="Arial" w:hAnsi="Arial" w:cs="Arial"/>
          <w:i/>
          <w:sz w:val="18"/>
          <w:szCs w:val="18"/>
        </w:rPr>
        <w:t xml:space="preserve">du code de la commande publique, et notamment ses </w:t>
      </w:r>
      <w:hyperlink r:id="rId10" w:history="1">
        <w:r w:rsidRPr="00DD00D7">
          <w:rPr>
            <w:rStyle w:val="Lienhypertexte"/>
            <w:rFonts w:ascii="Arial" w:hAnsi="Arial" w:cs="Arial"/>
            <w:i/>
            <w:sz w:val="18"/>
            <w:szCs w:val="18"/>
          </w:rPr>
          <w:t>articles L. 1110-1</w:t>
        </w:r>
      </w:hyperlink>
      <w:r>
        <w:rPr>
          <w:rFonts w:ascii="Arial" w:hAnsi="Arial" w:cs="Arial"/>
          <w:i/>
          <w:sz w:val="18"/>
          <w:szCs w:val="18"/>
        </w:rPr>
        <w:t xml:space="preserve">, et </w:t>
      </w:r>
      <w:hyperlink r:id="rId11" w:history="1">
        <w:r w:rsidRPr="00140738">
          <w:rPr>
            <w:rStyle w:val="Lienhypertexte"/>
            <w:rFonts w:ascii="Arial" w:hAnsi="Arial" w:cs="Arial"/>
            <w:i/>
            <w:sz w:val="18"/>
            <w:szCs w:val="18"/>
          </w:rPr>
          <w:t>R. 2162-1 à R. 2162-6</w:t>
        </w:r>
      </w:hyperlink>
      <w:r>
        <w:rPr>
          <w:rFonts w:ascii="Arial" w:hAnsi="Arial" w:cs="Arial"/>
          <w:i/>
          <w:sz w:val="18"/>
          <w:szCs w:val="18"/>
        </w:rPr>
        <w:t xml:space="preserve">, </w:t>
      </w:r>
      <w:hyperlink r:id="rId12" w:history="1">
        <w:r w:rsidRPr="00140738">
          <w:rPr>
            <w:rStyle w:val="Lienhypertexte"/>
            <w:rFonts w:ascii="Arial" w:hAnsi="Arial" w:cs="Arial"/>
            <w:i/>
            <w:sz w:val="18"/>
            <w:szCs w:val="18"/>
          </w:rPr>
          <w:t>R. 2162-7 à R. 2162-12</w:t>
        </w:r>
      </w:hyperlink>
      <w:r>
        <w:rPr>
          <w:rFonts w:ascii="Arial" w:hAnsi="Arial" w:cs="Arial"/>
          <w:i/>
          <w:sz w:val="18"/>
          <w:szCs w:val="18"/>
        </w:rPr>
        <w:t xml:space="preserve">, </w:t>
      </w:r>
      <w:hyperlink r:id="rId13" w:history="1">
        <w:r w:rsidRPr="00140738">
          <w:rPr>
            <w:rStyle w:val="Lienhypertexte"/>
            <w:rFonts w:ascii="Arial" w:hAnsi="Arial" w:cs="Arial"/>
            <w:i/>
            <w:sz w:val="18"/>
            <w:szCs w:val="18"/>
          </w:rPr>
          <w:t>R. 2162-13 à R. 2162-14</w:t>
        </w:r>
      </w:hyperlink>
      <w:r>
        <w:rPr>
          <w:rFonts w:ascii="Arial" w:hAnsi="Arial" w:cs="Arial"/>
          <w:i/>
          <w:sz w:val="18"/>
          <w:szCs w:val="18"/>
        </w:rPr>
        <w:t xml:space="preserve"> et </w:t>
      </w:r>
      <w:hyperlink r:id="rId14" w:history="1">
        <w:r w:rsidRPr="00140738">
          <w:rPr>
            <w:rStyle w:val="Lienhypertexte"/>
            <w:rFonts w:ascii="Arial" w:hAnsi="Arial" w:cs="Arial"/>
            <w:i/>
            <w:sz w:val="18"/>
            <w:szCs w:val="18"/>
          </w:rPr>
          <w:t>R. 2162-15 à R. 2162-21</w:t>
        </w:r>
      </w:hyperlink>
      <w:r>
        <w:rPr>
          <w:rFonts w:ascii="Arial" w:hAnsi="Arial" w:cs="Arial"/>
          <w:i/>
          <w:sz w:val="18"/>
          <w:szCs w:val="18"/>
        </w:rPr>
        <w:t xml:space="preserve"> (marchés publics autres que de défense ou de sécurité), ainsi que </w:t>
      </w:r>
      <w:hyperlink r:id="rId15" w:history="1">
        <w:r w:rsidRPr="00DD00D7">
          <w:rPr>
            <w:rStyle w:val="Lienhypertexte"/>
            <w:rFonts w:ascii="Arial" w:hAnsi="Arial" w:cs="Arial"/>
            <w:i/>
            <w:sz w:val="18"/>
            <w:szCs w:val="18"/>
          </w:rPr>
          <w:t>R. 23612-</w:t>
        </w:r>
        <w:r>
          <w:rPr>
            <w:rStyle w:val="Lienhypertexte"/>
            <w:rFonts w:ascii="Arial" w:hAnsi="Arial" w:cs="Arial"/>
            <w:i/>
            <w:sz w:val="18"/>
            <w:szCs w:val="18"/>
          </w:rPr>
          <w:t>1 à R. 2362-6</w:t>
        </w:r>
      </w:hyperlink>
      <w:r>
        <w:rPr>
          <w:rFonts w:ascii="Arial" w:hAnsi="Arial" w:cs="Arial"/>
          <w:i/>
          <w:sz w:val="18"/>
          <w:szCs w:val="18"/>
        </w:rPr>
        <w:t xml:space="preserve">, </w:t>
      </w:r>
      <w:hyperlink r:id="rId16" w:history="1">
        <w:r w:rsidRPr="00140738">
          <w:rPr>
            <w:rStyle w:val="Lienhypertexte"/>
            <w:rFonts w:ascii="Arial" w:hAnsi="Arial" w:cs="Arial"/>
            <w:i/>
            <w:sz w:val="18"/>
            <w:szCs w:val="18"/>
          </w:rPr>
          <w:t>R. 2362-7</w:t>
        </w:r>
      </w:hyperlink>
      <w:r>
        <w:rPr>
          <w:rFonts w:ascii="Arial" w:hAnsi="Arial" w:cs="Arial"/>
          <w:i/>
          <w:sz w:val="18"/>
          <w:szCs w:val="18"/>
        </w:rPr>
        <w:t xml:space="preserve">, </w:t>
      </w:r>
      <w:hyperlink r:id="rId17" w:history="1">
        <w:r w:rsidRPr="00140738">
          <w:rPr>
            <w:rStyle w:val="Lienhypertexte"/>
            <w:rFonts w:ascii="Arial" w:hAnsi="Arial" w:cs="Arial"/>
            <w:i/>
            <w:sz w:val="18"/>
            <w:szCs w:val="18"/>
          </w:rPr>
          <w:t>R. 2362-8</w:t>
        </w:r>
      </w:hyperlink>
      <w:r>
        <w:rPr>
          <w:rFonts w:ascii="Arial" w:hAnsi="Arial" w:cs="Arial"/>
          <w:i/>
          <w:sz w:val="18"/>
          <w:szCs w:val="18"/>
        </w:rPr>
        <w:t xml:space="preserve">, </w:t>
      </w:r>
      <w:hyperlink r:id="rId18" w:history="1">
        <w:r w:rsidRPr="00140738">
          <w:rPr>
            <w:rStyle w:val="Lienhypertexte"/>
            <w:rFonts w:ascii="Arial" w:hAnsi="Arial" w:cs="Arial"/>
            <w:i/>
            <w:sz w:val="18"/>
            <w:szCs w:val="18"/>
          </w:rPr>
          <w:t>R. 2362-9 à R. 2362-12</w:t>
        </w:r>
      </w:hyperlink>
      <w:r>
        <w:rPr>
          <w:rFonts w:ascii="Arial" w:hAnsi="Arial" w:cs="Arial"/>
          <w:i/>
          <w:sz w:val="18"/>
          <w:szCs w:val="18"/>
        </w:rPr>
        <w:t>, et </w:t>
      </w:r>
      <w:hyperlink r:id="rId19" w:history="1">
        <w:r w:rsidRPr="00140738">
          <w:rPr>
            <w:rStyle w:val="Lienhypertexte"/>
            <w:rFonts w:ascii="Arial" w:hAnsi="Arial" w:cs="Arial"/>
            <w:i/>
            <w:sz w:val="18"/>
            <w:szCs w:val="18"/>
          </w:rPr>
          <w:t>R. 2362-13 à R. 2362-18</w:t>
        </w:r>
      </w:hyperlink>
      <w:r>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Pr>
          <w:rFonts w:ascii="Arial" w:hAnsi="Arial" w:cs="Arial"/>
          <w:i/>
          <w:sz w:val="18"/>
          <w:szCs w:val="18"/>
        </w:rPr>
        <w:t xml:space="preserve">aussi </w:t>
      </w:r>
      <w:r w:rsidRPr="006142D9">
        <w:rPr>
          <w:rFonts w:ascii="Arial" w:hAnsi="Arial" w:cs="Arial"/>
          <w:i/>
          <w:sz w:val="18"/>
          <w:szCs w:val="18"/>
        </w:rPr>
        <w:t>les marchés de partenariat</w:t>
      </w:r>
      <w:r>
        <w:rPr>
          <w:rFonts w:ascii="Arial" w:hAnsi="Arial" w:cs="Arial"/>
          <w:i/>
          <w:sz w:val="18"/>
          <w:szCs w:val="18"/>
        </w:rPr>
        <w:t xml:space="preserve"> et les marchés de défense ou de sécurité ainsi que les</w:t>
      </w:r>
      <w:r w:rsidRPr="006142D9">
        <w:rPr>
          <w:rFonts w:ascii="Arial" w:hAnsi="Arial" w:cs="Arial"/>
          <w:i/>
          <w:sz w:val="18"/>
          <w:szCs w:val="18"/>
        </w:rPr>
        <w:t xml:space="preserve"> </w:t>
      </w:r>
      <w:r>
        <w:rPr>
          <w:rFonts w:ascii="Arial" w:hAnsi="Arial" w:cs="Arial"/>
          <w:i/>
          <w:sz w:val="18"/>
          <w:szCs w:val="18"/>
        </w:rPr>
        <w:t>marchés subséquents et les marchés spécifiques, indépendamment des techniques d’achats utilisées (</w:t>
      </w:r>
      <w:r w:rsidRPr="006142D9">
        <w:rPr>
          <w:rFonts w:ascii="Arial" w:hAnsi="Arial" w:cs="Arial"/>
          <w:i/>
          <w:sz w:val="18"/>
          <w:szCs w:val="18"/>
        </w:rPr>
        <w:t>accords-cadres s’exécutant par la conclusion de marchés subséquents ou par l’émission de bons de commande</w:t>
      </w:r>
      <w:r>
        <w:rPr>
          <w:rFonts w:ascii="Arial" w:hAnsi="Arial" w:cs="Arial"/>
          <w:i/>
          <w:sz w:val="18"/>
          <w:szCs w:val="18"/>
        </w:rPr>
        <w:t>, concours, systèmes d’acquisition dynamiques,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Pr>
          <w:rFonts w:ascii="Arial" w:hAnsi="Arial" w:cs="Arial"/>
          <w:i/>
          <w:sz w:val="18"/>
          <w:szCs w:val="18"/>
        </w:rPr>
        <w:t xml:space="preserve"> Dans tous ces cas, le présent formulaire type est utilisable.</w:t>
      </w:r>
    </w:p>
    <w:p w14:paraId="05EE6C45" w14:textId="77777777" w:rsidR="004C5755" w:rsidRPr="001C7D87" w:rsidRDefault="004C5755" w:rsidP="004C5755">
      <w:pPr>
        <w:jc w:val="both"/>
        <w:rPr>
          <w:rFonts w:ascii="Arial" w:hAnsi="Arial" w:cs="Arial"/>
          <w:i/>
          <w:sz w:val="18"/>
          <w:szCs w:val="18"/>
        </w:rPr>
      </w:pPr>
    </w:p>
    <w:p w14:paraId="26BC4B31" w14:textId="77777777"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14:paraId="4D7F343B" w14:textId="77777777">
        <w:tc>
          <w:tcPr>
            <w:tcW w:w="10277" w:type="dxa"/>
            <w:shd w:val="clear" w:color="auto" w:fill="66CCFF"/>
          </w:tcPr>
          <w:p w14:paraId="209D4C27" w14:textId="77777777"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14:paraId="2403A0E3" w14:textId="77777777" w:rsidR="009B1CD0" w:rsidRDefault="009B1CD0" w:rsidP="006C4338">
      <w:pPr>
        <w:tabs>
          <w:tab w:val="left" w:pos="426"/>
          <w:tab w:val="left" w:pos="851"/>
        </w:tabs>
        <w:jc w:val="both"/>
      </w:pPr>
    </w:p>
    <w:p w14:paraId="3A3FFC0F" w14:textId="77777777" w:rsidR="009B1CD0" w:rsidRDefault="009B1CD0" w:rsidP="006C4338">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Objet</w:t>
      </w:r>
      <w:proofErr w:type="gramEnd"/>
      <w:r>
        <w:rPr>
          <w:rFonts w:ascii="Arial" w:hAnsi="Arial" w:cs="Arial"/>
        </w:rPr>
        <w:t xml:space="preserve"> </w:t>
      </w:r>
      <w:r w:rsidR="00CD185D">
        <w:rPr>
          <w:rFonts w:ascii="Arial" w:hAnsi="Arial" w:cs="Arial"/>
          <w:bCs/>
        </w:rPr>
        <w:t xml:space="preserve">du marché </w:t>
      </w:r>
      <w:r w:rsidR="00FE48C9">
        <w:rPr>
          <w:rFonts w:ascii="Arial" w:hAnsi="Arial" w:cs="Arial"/>
          <w:bCs/>
        </w:rPr>
        <w:t>public</w:t>
      </w:r>
    </w:p>
    <w:p w14:paraId="43B58BE3" w14:textId="77777777" w:rsidR="009B1CD0" w:rsidRDefault="009B1CD0" w:rsidP="006F3DF9">
      <w:pPr>
        <w:pStyle w:val="fcase1ertab"/>
        <w:tabs>
          <w:tab w:val="clear" w:pos="426"/>
          <w:tab w:val="left" w:pos="0"/>
          <w:tab w:val="left" w:pos="851"/>
        </w:tabs>
        <w:ind w:left="0" w:firstLine="0"/>
        <w:rPr>
          <w:rFonts w:ascii="Arial" w:hAnsi="Arial" w:cs="Arial"/>
        </w:rPr>
      </w:pPr>
      <w:r>
        <w:rPr>
          <w:rFonts w:ascii="Arial" w:hAnsi="Arial" w:cs="Arial"/>
          <w:i/>
          <w:sz w:val="18"/>
          <w:szCs w:val="18"/>
        </w:rPr>
        <w:t>(</w:t>
      </w:r>
      <w:r w:rsidR="00876A73" w:rsidRPr="00876A73">
        <w:rPr>
          <w:rFonts w:ascii="Arial" w:hAnsi="Arial" w:cs="Arial"/>
          <w:bCs/>
          <w:i/>
          <w:iCs/>
          <w:sz w:val="18"/>
          <w:szCs w:val="18"/>
        </w:rPr>
        <w:t xml:space="preserve">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 ; dans tous les cas, l’indication du numéro de référence attribué au dossier par l’acheteur est également une information suffisante Toutefois, en cas d’allotissement, identifier également le ou les lots concernés par </w:t>
      </w:r>
      <w:r w:rsidR="00876A73">
        <w:rPr>
          <w:rFonts w:ascii="Arial" w:hAnsi="Arial" w:cs="Arial"/>
          <w:bCs/>
          <w:i/>
          <w:iCs/>
          <w:sz w:val="18"/>
          <w:szCs w:val="18"/>
        </w:rPr>
        <w:t>le présent acte d’engagement</w:t>
      </w:r>
      <w:r w:rsidR="00876A73" w:rsidRPr="00876A73">
        <w:rPr>
          <w:rFonts w:ascii="Arial" w:hAnsi="Arial" w:cs="Arial"/>
          <w:bCs/>
          <w:i/>
          <w:iCs/>
          <w:sz w:val="18"/>
          <w:szCs w:val="18"/>
        </w:rPr>
        <w:t>.</w:t>
      </w:r>
      <w:r>
        <w:rPr>
          <w:rFonts w:ascii="Arial" w:hAnsi="Arial" w:cs="Arial"/>
          <w:i/>
          <w:sz w:val="18"/>
          <w:szCs w:val="18"/>
        </w:rPr>
        <w:t>)</w:t>
      </w:r>
    </w:p>
    <w:p w14:paraId="26C46566" w14:textId="77777777" w:rsidR="009B1CD0" w:rsidRDefault="009B1CD0" w:rsidP="005846FB">
      <w:pPr>
        <w:tabs>
          <w:tab w:val="left" w:pos="426"/>
          <w:tab w:val="left" w:pos="851"/>
        </w:tabs>
        <w:jc w:val="both"/>
        <w:rPr>
          <w:rFonts w:ascii="Arial" w:hAnsi="Arial" w:cs="Arial"/>
        </w:rPr>
      </w:pPr>
    </w:p>
    <w:p w14:paraId="5772BD0A" w14:textId="152F9C47" w:rsidR="00876A73" w:rsidRPr="00782BA2" w:rsidRDefault="00782BA2" w:rsidP="005846FB">
      <w:pPr>
        <w:tabs>
          <w:tab w:val="left" w:pos="426"/>
          <w:tab w:val="left" w:pos="851"/>
        </w:tabs>
        <w:jc w:val="both"/>
        <w:rPr>
          <w:rFonts w:ascii="Arial" w:hAnsi="Arial" w:cs="Arial"/>
          <w:b/>
          <w:bCs/>
        </w:rPr>
      </w:pPr>
      <w:r w:rsidRPr="00782BA2">
        <w:rPr>
          <w:rFonts w:ascii="Arial" w:hAnsi="Arial" w:cs="Arial"/>
          <w:b/>
          <w:bCs/>
        </w:rPr>
        <w:t>Acquisition d’une horloge atomique de type Maser à hydrogène actif</w:t>
      </w:r>
    </w:p>
    <w:p w14:paraId="39D3D830" w14:textId="77777777" w:rsidR="009B1CD0" w:rsidRDefault="009B1CD0" w:rsidP="005846FB">
      <w:pPr>
        <w:tabs>
          <w:tab w:val="left" w:pos="426"/>
          <w:tab w:val="left" w:pos="851"/>
        </w:tabs>
        <w:jc w:val="both"/>
        <w:rPr>
          <w:rFonts w:ascii="Arial" w:hAnsi="Arial" w:cs="Arial"/>
        </w:rPr>
      </w:pPr>
    </w:p>
    <w:p w14:paraId="160EFF7C" w14:textId="77777777" w:rsidR="00782BA2" w:rsidRDefault="00782BA2" w:rsidP="005846FB">
      <w:pPr>
        <w:tabs>
          <w:tab w:val="left" w:pos="426"/>
          <w:tab w:val="left" w:pos="851"/>
        </w:tabs>
        <w:jc w:val="both"/>
        <w:rPr>
          <w:rFonts w:ascii="Arial" w:hAnsi="Arial" w:cs="Arial"/>
        </w:rPr>
      </w:pPr>
    </w:p>
    <w:p w14:paraId="0F19756B" w14:textId="77777777" w:rsidR="009B1CD0" w:rsidRDefault="009B1CD0" w:rsidP="0083205E">
      <w:pPr>
        <w:tabs>
          <w:tab w:val="left" w:pos="426"/>
          <w:tab w:val="left" w:pos="851"/>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w:t>
      </w:r>
      <w:proofErr w:type="gramEnd"/>
      <w:r>
        <w:rPr>
          <w:rFonts w:ascii="Arial" w:hAnsi="Arial" w:cs="Arial"/>
        </w:rPr>
        <w:t xml:space="preserve"> acte d'engagement correspond :</w:t>
      </w:r>
    </w:p>
    <w:p w14:paraId="5EBA4463" w14:textId="77777777" w:rsidR="009B1CD0" w:rsidRDefault="009B1CD0" w:rsidP="0083205E">
      <w:pPr>
        <w:tabs>
          <w:tab w:val="left" w:pos="851"/>
        </w:tabs>
        <w:rPr>
          <w:rFonts w:ascii="Arial" w:hAnsi="Arial" w:cs="Arial"/>
        </w:rPr>
      </w:pPr>
      <w:r>
        <w:rPr>
          <w:rFonts w:ascii="Arial" w:hAnsi="Arial" w:cs="Arial"/>
          <w:i/>
          <w:sz w:val="18"/>
          <w:szCs w:val="18"/>
        </w:rPr>
        <w:t>(Cocher les cases correspondantes.)</w:t>
      </w:r>
    </w:p>
    <w:p w14:paraId="2ADE84D9" w14:textId="77777777" w:rsidR="009B1CD0" w:rsidRDefault="009B1CD0" w:rsidP="00934503">
      <w:pPr>
        <w:tabs>
          <w:tab w:val="left" w:pos="426"/>
          <w:tab w:val="left" w:pos="851"/>
        </w:tabs>
        <w:jc w:val="both"/>
        <w:rPr>
          <w:rFonts w:ascii="Arial" w:hAnsi="Arial" w:cs="Arial"/>
        </w:rPr>
      </w:pPr>
    </w:p>
    <w:p w14:paraId="359B4E7A" w14:textId="36AF3AB8" w:rsidR="009B1CD0" w:rsidRDefault="00782BA2" w:rsidP="006B5057">
      <w:pPr>
        <w:numPr>
          <w:ilvl w:val="0"/>
          <w:numId w:val="5"/>
        </w:numPr>
        <w:tabs>
          <w:tab w:val="left" w:pos="426"/>
          <w:tab w:val="left" w:pos="851"/>
        </w:tabs>
        <w:ind w:left="851"/>
        <w:jc w:val="both"/>
        <w:rPr>
          <w:rFonts w:ascii="Arial" w:hAnsi="Arial" w:cs="Arial"/>
        </w:rPr>
      </w:pPr>
      <w:r>
        <w:fldChar w:fldCharType="begin">
          <w:ffData>
            <w:name w:val=""/>
            <w:enabled/>
            <w:calcOnExit w:val="0"/>
            <w:checkBox>
              <w:size w:val="20"/>
              <w:default w:val="1"/>
            </w:checkBox>
          </w:ffData>
        </w:fldChar>
      </w:r>
      <w:r>
        <w:instrText xml:space="preserve"> FORMCHECKBOX </w:instrText>
      </w:r>
      <w:r w:rsidR="003308DC">
        <w:fldChar w:fldCharType="separate"/>
      </w:r>
      <w:r>
        <w:fldChar w:fldCharType="end"/>
      </w:r>
      <w:r w:rsidR="009B1CD0">
        <w:tab/>
      </w:r>
      <w:proofErr w:type="gramStart"/>
      <w:r w:rsidR="009B1CD0">
        <w:t>à</w:t>
      </w:r>
      <w:proofErr w:type="gramEnd"/>
      <w:r w:rsidR="009B1CD0">
        <w:t xml:space="preserve"> l’ensemble du marché </w:t>
      </w:r>
      <w:r w:rsidR="00FE48C9">
        <w:t xml:space="preserve">public </w:t>
      </w:r>
      <w:r w:rsidR="009B1CD0">
        <w:rPr>
          <w:i/>
          <w:iCs/>
          <w:sz w:val="18"/>
          <w:szCs w:val="18"/>
        </w:rPr>
        <w:t>(en cas de non allotissement)</w:t>
      </w:r>
      <w:r w:rsidR="00B87564">
        <w:rPr>
          <w:i/>
          <w:iCs/>
          <w:sz w:val="18"/>
          <w:szCs w:val="18"/>
        </w:rPr>
        <w:t> </w:t>
      </w:r>
      <w:r w:rsidR="00B87564">
        <w:rPr>
          <w:iCs/>
        </w:rPr>
        <w:t>;</w:t>
      </w:r>
    </w:p>
    <w:p w14:paraId="221E6967" w14:textId="77777777" w:rsidR="009B1CD0" w:rsidRDefault="009B1CD0" w:rsidP="009B45B9">
      <w:pPr>
        <w:tabs>
          <w:tab w:val="left" w:pos="426"/>
          <w:tab w:val="left" w:pos="851"/>
        </w:tabs>
        <w:jc w:val="both"/>
        <w:rPr>
          <w:rFonts w:ascii="Arial" w:hAnsi="Arial" w:cs="Arial"/>
        </w:rPr>
      </w:pPr>
    </w:p>
    <w:p w14:paraId="03BE480C" w14:textId="77777777" w:rsidR="00B87564" w:rsidRDefault="007D7A65" w:rsidP="009B45B9">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308DC">
        <w:fldChar w:fldCharType="separate"/>
      </w:r>
      <w:r>
        <w:fldChar w:fldCharType="end"/>
      </w:r>
      <w:r w:rsidR="009B1CD0">
        <w:rPr>
          <w:rFonts w:ascii="Arial" w:hAnsi="Arial" w:cs="Arial"/>
        </w:rPr>
        <w:tab/>
      </w:r>
      <w:proofErr w:type="gramStart"/>
      <w:r w:rsidR="00B87564">
        <w:rPr>
          <w:rFonts w:ascii="Arial" w:hAnsi="Arial" w:cs="Arial"/>
        </w:rPr>
        <w:t>au</w:t>
      </w:r>
      <w:proofErr w:type="gramEnd"/>
      <w:r w:rsidR="00B87564">
        <w:rPr>
          <w:rFonts w:ascii="Arial" w:hAnsi="Arial" w:cs="Arial"/>
        </w:rPr>
        <w:t xml:space="preserve"> lot n°……. </w:t>
      </w:r>
      <w:proofErr w:type="gramStart"/>
      <w:r w:rsidR="00B87564">
        <w:rPr>
          <w:rFonts w:ascii="Arial" w:hAnsi="Arial" w:cs="Arial"/>
        </w:rPr>
        <w:t>ou</w:t>
      </w:r>
      <w:proofErr w:type="gramEnd"/>
      <w:r w:rsidR="00B87564">
        <w:rPr>
          <w:rFonts w:ascii="Arial" w:hAnsi="Arial" w:cs="Arial"/>
        </w:rPr>
        <w:t xml:space="preserve"> aux lots n°…………… du marché </w:t>
      </w:r>
      <w:r w:rsidR="00FE48C9">
        <w:rPr>
          <w:rFonts w:ascii="Arial" w:hAnsi="Arial" w:cs="Arial"/>
        </w:rPr>
        <w:t xml:space="preserve">public </w:t>
      </w:r>
      <w:r w:rsidR="00B87564">
        <w:rPr>
          <w:rFonts w:ascii="Arial" w:hAnsi="Arial" w:cs="Arial"/>
          <w:i/>
          <w:iCs/>
          <w:sz w:val="18"/>
          <w:szCs w:val="18"/>
        </w:rPr>
        <w:t>(en cas d’allotissement)</w:t>
      </w:r>
      <w:r w:rsidR="00B87564">
        <w:rPr>
          <w:rFonts w:ascii="Arial" w:hAnsi="Arial" w:cs="Arial"/>
        </w:rPr>
        <w:t> ;</w:t>
      </w:r>
    </w:p>
    <w:p w14:paraId="6FF49DEA" w14:textId="7F10EA4A" w:rsidR="004C5755" w:rsidRDefault="009B1CD0" w:rsidP="00782BA2">
      <w:pPr>
        <w:pStyle w:val="fcasegauche"/>
        <w:tabs>
          <w:tab w:val="left" w:pos="851"/>
        </w:tabs>
        <w:spacing w:after="0"/>
        <w:ind w:left="851" w:firstLine="0"/>
        <w:rPr>
          <w:rFonts w:ascii="Arial" w:hAnsi="Arial" w:cs="Arial"/>
        </w:rPr>
      </w:pPr>
      <w:r>
        <w:rPr>
          <w:rFonts w:ascii="Arial" w:hAnsi="Arial" w:cs="Arial"/>
          <w:i/>
          <w:iCs/>
          <w:sz w:val="18"/>
          <w:szCs w:val="18"/>
        </w:rPr>
        <w:t xml:space="preserve">(Indiquer l’intitulé du </w:t>
      </w:r>
      <w:r w:rsidR="00B87564">
        <w:rPr>
          <w:rFonts w:ascii="Arial" w:hAnsi="Arial" w:cs="Arial"/>
          <w:i/>
          <w:iCs/>
          <w:sz w:val="18"/>
          <w:szCs w:val="18"/>
        </w:rPr>
        <w:t xml:space="preserve">ou des </w:t>
      </w:r>
      <w:r>
        <w:rPr>
          <w:rFonts w:ascii="Arial" w:hAnsi="Arial" w:cs="Arial"/>
          <w:i/>
          <w:iCs/>
          <w:sz w:val="18"/>
          <w:szCs w:val="18"/>
        </w:rPr>
        <w:t>lot</w:t>
      </w:r>
      <w:r w:rsidR="00B87564">
        <w:rPr>
          <w:rFonts w:ascii="Arial" w:hAnsi="Arial" w:cs="Arial"/>
          <w:i/>
          <w:iCs/>
          <w:sz w:val="18"/>
          <w:szCs w:val="18"/>
        </w:rPr>
        <w:t>s</w:t>
      </w:r>
      <w:r>
        <w:rPr>
          <w:rFonts w:ascii="Arial" w:hAnsi="Arial" w:cs="Arial"/>
          <w:i/>
          <w:iCs/>
          <w:sz w:val="18"/>
          <w:szCs w:val="18"/>
        </w:rPr>
        <w:t xml:space="preserve"> tel qu’il figure dans l’avis d'appel à la concurrence</w:t>
      </w:r>
      <w:r>
        <w:rPr>
          <w:rFonts w:ascii="Arial" w:hAnsi="Arial" w:cs="Arial"/>
          <w:bCs/>
          <w:i/>
          <w:iCs/>
          <w:sz w:val="18"/>
          <w:szCs w:val="18"/>
        </w:rPr>
        <w:t xml:space="preserve"> ou </w:t>
      </w:r>
      <w:r w:rsidR="001C40C0">
        <w:rPr>
          <w:rFonts w:ascii="Arial" w:hAnsi="Arial" w:cs="Arial"/>
          <w:bCs/>
          <w:i/>
          <w:iCs/>
          <w:sz w:val="18"/>
          <w:szCs w:val="18"/>
        </w:rPr>
        <w:t>l’invitation à confirmer l’intérêt</w:t>
      </w:r>
      <w:r>
        <w:rPr>
          <w:rFonts w:ascii="Arial" w:hAnsi="Arial" w:cs="Arial"/>
          <w:bCs/>
          <w:i/>
          <w:iCs/>
          <w:sz w:val="18"/>
          <w:szCs w:val="18"/>
        </w:rPr>
        <w:t>.</w:t>
      </w:r>
      <w:r>
        <w:rPr>
          <w:rFonts w:ascii="Arial" w:hAnsi="Arial" w:cs="Arial"/>
          <w:i/>
          <w:iCs/>
          <w:sz w:val="18"/>
          <w:szCs w:val="18"/>
        </w:rPr>
        <w:t>)</w:t>
      </w:r>
    </w:p>
    <w:p w14:paraId="165B180A" w14:textId="77777777" w:rsidR="009B1CD0" w:rsidRDefault="009B1CD0" w:rsidP="006B5057">
      <w:pPr>
        <w:pStyle w:val="fcasegauche"/>
        <w:tabs>
          <w:tab w:val="left" w:pos="851"/>
        </w:tabs>
        <w:spacing w:before="120" w:after="0"/>
        <w:ind w:left="426" w:firstLine="0"/>
        <w:rPr>
          <w:rFonts w:ascii="Arial" w:hAnsi="Arial" w:cs="Arial"/>
          <w:iCs/>
        </w:rPr>
      </w:pPr>
    </w:p>
    <w:p w14:paraId="3FB5FF31" w14:textId="560C4381" w:rsidR="009B1CD0" w:rsidRDefault="00782BA2"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1"/>
            </w:checkBox>
          </w:ffData>
        </w:fldChar>
      </w:r>
      <w:r>
        <w:instrText xml:space="preserve"> FORMCHECKBOX </w:instrText>
      </w:r>
      <w:r w:rsidR="003308DC">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l’offre de base</w:t>
      </w:r>
      <w:r w:rsidR="004C5755">
        <w:rPr>
          <w:rFonts w:ascii="Arial" w:hAnsi="Arial" w:cs="Arial"/>
        </w:rPr>
        <w:t> ;</w:t>
      </w:r>
    </w:p>
    <w:p w14:paraId="440BC02F" w14:textId="77777777" w:rsidR="009B1CD0" w:rsidRDefault="009B1CD0" w:rsidP="005846FB">
      <w:pPr>
        <w:pStyle w:val="fcasegauche"/>
        <w:tabs>
          <w:tab w:val="left" w:pos="851"/>
        </w:tabs>
        <w:spacing w:after="0"/>
        <w:rPr>
          <w:rFonts w:ascii="Arial" w:hAnsi="Arial" w:cs="Arial"/>
        </w:rPr>
      </w:pPr>
    </w:p>
    <w:p w14:paraId="258538DB" w14:textId="1E643E10" w:rsidR="006B5057" w:rsidRDefault="007D7A65" w:rsidP="00782BA2">
      <w:pPr>
        <w:pStyle w:val="fcasegauche"/>
        <w:tabs>
          <w:tab w:val="left" w:pos="851"/>
        </w:tabs>
        <w:spacing w:after="0"/>
        <w:ind w:left="851" w:firstLine="0"/>
        <w:rPr>
          <w:rFonts w:ascii="Arial" w:hAnsi="Arial" w:cs="Arial"/>
        </w:rPr>
      </w:pPr>
      <w:r>
        <w:fldChar w:fldCharType="begin">
          <w:ffData>
            <w:name w:val=""/>
            <w:enabled/>
            <w:calcOnExit w:val="0"/>
            <w:checkBox>
              <w:size w:val="20"/>
              <w:default w:val="0"/>
            </w:checkBox>
          </w:ffData>
        </w:fldChar>
      </w:r>
      <w:r>
        <w:instrText xml:space="preserve"> FORMCHECKBOX </w:instrText>
      </w:r>
      <w:r w:rsidR="003308DC">
        <w:fldChar w:fldCharType="separate"/>
      </w:r>
      <w:r>
        <w:fldChar w:fldCharType="end"/>
      </w:r>
      <w:r w:rsidR="009B1CD0">
        <w:rPr>
          <w:rFonts w:ascii="Arial" w:hAnsi="Arial" w:cs="Arial"/>
        </w:rPr>
        <w:tab/>
      </w:r>
      <w:proofErr w:type="gramStart"/>
      <w:r w:rsidR="009B1CD0">
        <w:rPr>
          <w:rFonts w:ascii="Arial" w:hAnsi="Arial" w:cs="Arial"/>
        </w:rPr>
        <w:t>à</w:t>
      </w:r>
      <w:proofErr w:type="gramEnd"/>
      <w:r w:rsidR="009B1CD0">
        <w:rPr>
          <w:rFonts w:ascii="Arial" w:hAnsi="Arial" w:cs="Arial"/>
        </w:rPr>
        <w:t xml:space="preserve"> la variante suivante : </w:t>
      </w:r>
    </w:p>
    <w:p w14:paraId="02E2E761" w14:textId="77777777" w:rsidR="006B5057" w:rsidRDefault="006B5057" w:rsidP="005846FB">
      <w:pPr>
        <w:pStyle w:val="fcasegauche"/>
        <w:tabs>
          <w:tab w:val="left" w:pos="851"/>
        </w:tabs>
        <w:spacing w:after="0"/>
        <w:rPr>
          <w:rFonts w:ascii="Arial" w:hAnsi="Arial" w:cs="Arial"/>
        </w:rPr>
      </w:pPr>
    </w:p>
    <w:p w14:paraId="55D32218" w14:textId="77777777" w:rsidR="006B5057" w:rsidRDefault="006B5057" w:rsidP="006B5057">
      <w:pPr>
        <w:pStyle w:val="fcasegauche"/>
        <w:numPr>
          <w:ilvl w:val="0"/>
          <w:numId w:val="5"/>
        </w:numPr>
        <w:tabs>
          <w:tab w:val="left" w:pos="851"/>
        </w:tabs>
        <w:spacing w:after="0"/>
        <w:ind w:left="851"/>
        <w:rPr>
          <w:rFonts w:ascii="Arial" w:hAnsi="Arial" w:cs="Arial"/>
        </w:rPr>
      </w:pPr>
      <w:r>
        <w:fldChar w:fldCharType="begin">
          <w:ffData>
            <w:name w:val=""/>
            <w:enabled/>
            <w:calcOnExit w:val="0"/>
            <w:checkBox>
              <w:size w:val="20"/>
              <w:default w:val="0"/>
            </w:checkBox>
          </w:ffData>
        </w:fldChar>
      </w:r>
      <w:r>
        <w:instrText xml:space="preserve"> FORMCHECKBOX </w:instrText>
      </w:r>
      <w:r w:rsidR="003308DC">
        <w:fldChar w:fldCharType="separate"/>
      </w:r>
      <w:r>
        <w:fldChar w:fldCharType="end"/>
      </w:r>
      <w:r>
        <w:rPr>
          <w:rFonts w:ascii="Arial" w:hAnsi="Arial" w:cs="Arial"/>
        </w:rPr>
        <w:tab/>
      </w:r>
      <w:proofErr w:type="gramStart"/>
      <w:r>
        <w:rPr>
          <w:rFonts w:ascii="Arial" w:hAnsi="Arial" w:cs="Arial"/>
        </w:rPr>
        <w:t>avec</w:t>
      </w:r>
      <w:proofErr w:type="gramEnd"/>
      <w:r>
        <w:rPr>
          <w:rFonts w:ascii="Arial" w:hAnsi="Arial" w:cs="Arial"/>
        </w:rPr>
        <w:t xml:space="preserve"> les prestations supplémentaires suivantes : </w:t>
      </w:r>
    </w:p>
    <w:tbl>
      <w:tblPr>
        <w:tblW w:w="10277" w:type="dxa"/>
        <w:tblLayout w:type="fixed"/>
        <w:tblCellMar>
          <w:left w:w="71" w:type="dxa"/>
          <w:right w:w="71" w:type="dxa"/>
        </w:tblCellMar>
        <w:tblLook w:val="0000" w:firstRow="0" w:lastRow="0" w:firstColumn="0" w:lastColumn="0" w:noHBand="0" w:noVBand="0"/>
      </w:tblPr>
      <w:tblGrid>
        <w:gridCol w:w="10277"/>
      </w:tblGrid>
      <w:tr w:rsidR="009B1CD0" w14:paraId="626DDB3C" w14:textId="77777777" w:rsidTr="00782BA2">
        <w:tc>
          <w:tcPr>
            <w:tcW w:w="10277" w:type="dxa"/>
            <w:shd w:val="clear" w:color="auto" w:fill="66CCFF"/>
          </w:tcPr>
          <w:p w14:paraId="4B8257C4" w14:textId="77777777" w:rsidR="009B1CD0" w:rsidRDefault="009B1CD0" w:rsidP="005F0DCE">
            <w:pPr>
              <w:tabs>
                <w:tab w:val="left" w:pos="-142"/>
                <w:tab w:val="left" w:pos="851"/>
                <w:tab w:val="left" w:pos="4111"/>
              </w:tabs>
              <w:jc w:val="both"/>
            </w:pPr>
            <w:r>
              <w:rPr>
                <w:rFonts w:ascii="Arial" w:hAnsi="Arial" w:cs="Arial"/>
                <w:b/>
                <w:sz w:val="22"/>
                <w:szCs w:val="22"/>
              </w:rPr>
              <w:lastRenderedPageBreak/>
              <w:t xml:space="preserve">B - Engagement </w:t>
            </w:r>
            <w:r w:rsidR="00166B56" w:rsidRPr="00166B56">
              <w:rPr>
                <w:rFonts w:ascii="Arial" w:hAnsi="Arial" w:cs="Arial"/>
                <w:b/>
                <w:sz w:val="22"/>
                <w:szCs w:val="22"/>
              </w:rPr>
              <w:t>du titulaire ou du groupement titulaire</w:t>
            </w:r>
          </w:p>
        </w:tc>
      </w:tr>
    </w:tbl>
    <w:p w14:paraId="2B806F41" w14:textId="77777777" w:rsidR="009B1CD0" w:rsidRDefault="009B1CD0" w:rsidP="006C4338">
      <w:pPr>
        <w:tabs>
          <w:tab w:val="left" w:pos="851"/>
        </w:tabs>
      </w:pPr>
    </w:p>
    <w:p w14:paraId="37160ACD" w14:textId="77777777" w:rsidR="00CF54D0" w:rsidRDefault="00CF54D0" w:rsidP="006C4338">
      <w:pPr>
        <w:tabs>
          <w:tab w:val="left" w:pos="851"/>
        </w:tabs>
      </w:pPr>
    </w:p>
    <w:p w14:paraId="7938DE03" w14:textId="77777777"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14:paraId="15AA0B49" w14:textId="77777777"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14:paraId="377F9C1A" w14:textId="77777777" w:rsidR="009B1CD0" w:rsidRDefault="009B1CD0" w:rsidP="005846FB">
      <w:pPr>
        <w:tabs>
          <w:tab w:val="left" w:pos="851"/>
        </w:tabs>
        <w:rPr>
          <w:rFonts w:ascii="Arial" w:hAnsi="Arial" w:cs="Arial"/>
        </w:rPr>
      </w:pPr>
    </w:p>
    <w:p w14:paraId="35946E35" w14:textId="77777777"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14:paraId="1A54BC26" w14:textId="1A149C50" w:rsidR="009B1CD0" w:rsidRPr="00CD185D" w:rsidRDefault="00782BA2"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3308DC">
        <w:fldChar w:fldCharType="separate"/>
      </w:r>
      <w:r>
        <w:fldChar w:fldCharType="end"/>
      </w:r>
      <w:r w:rsidR="009B1CD0">
        <w:rPr>
          <w:rFonts w:ascii="Arial" w:hAnsi="Arial" w:cs="Arial"/>
          <w:lang w:val="en-GB"/>
        </w:rPr>
        <w:t xml:space="preserve"> CCAP n°</w:t>
      </w:r>
      <w:r>
        <w:rPr>
          <w:rFonts w:ascii="Arial" w:hAnsi="Arial" w:cs="Arial"/>
          <w:lang w:val="en-GB"/>
        </w:rPr>
        <w:t>2025-19</w:t>
      </w:r>
      <w:r w:rsidR="009B1CD0">
        <w:rPr>
          <w:rFonts w:ascii="Arial" w:hAnsi="Arial" w:cs="Arial"/>
          <w:lang w:val="en-GB"/>
        </w:rPr>
        <w:t>………………………………………………………………………………………</w:t>
      </w:r>
      <w:proofErr w:type="gramStart"/>
      <w:r w:rsidR="009B1CD0">
        <w:rPr>
          <w:rFonts w:ascii="Arial" w:hAnsi="Arial" w:cs="Arial"/>
          <w:lang w:val="en-GB"/>
        </w:rPr>
        <w:t>…..</w:t>
      </w:r>
      <w:proofErr w:type="gramEnd"/>
    </w:p>
    <w:p w14:paraId="3FC2CFED" w14:textId="2C095AC4" w:rsidR="009B1CD0" w:rsidRPr="00CD185D" w:rsidRDefault="00782BA2" w:rsidP="005846FB">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3308DC">
        <w:fldChar w:fldCharType="separate"/>
      </w:r>
      <w:r>
        <w:fldChar w:fldCharType="end"/>
      </w:r>
      <w:r w:rsidR="009B1CD0">
        <w:rPr>
          <w:rFonts w:ascii="Arial" w:hAnsi="Arial" w:cs="Arial"/>
          <w:lang w:val="en-GB"/>
        </w:rPr>
        <w:t xml:space="preserve"> </w:t>
      </w:r>
      <w:proofErr w:type="gramStart"/>
      <w:r w:rsidR="009B1CD0">
        <w:rPr>
          <w:rFonts w:ascii="Arial" w:hAnsi="Arial" w:cs="Arial"/>
          <w:lang w:val="en-GB"/>
        </w:rPr>
        <w:t>CCAG :</w:t>
      </w:r>
      <w:proofErr w:type="gramEnd"/>
      <w:r>
        <w:rPr>
          <w:rFonts w:ascii="Arial" w:hAnsi="Arial" w:cs="Arial"/>
          <w:lang w:val="en-GB"/>
        </w:rPr>
        <w:t xml:space="preserve"> FCS</w:t>
      </w:r>
      <w:r w:rsidR="009B1CD0">
        <w:rPr>
          <w:rFonts w:ascii="Arial" w:hAnsi="Arial" w:cs="Arial"/>
          <w:lang w:val="en-GB"/>
        </w:rPr>
        <w:t>……………………………………………………………………………………………</w:t>
      </w:r>
    </w:p>
    <w:p w14:paraId="2FAF93EF" w14:textId="4C7B9435" w:rsidR="009B1CD0" w:rsidRPr="00CD185D" w:rsidRDefault="00782BA2" w:rsidP="0061068C">
      <w:pPr>
        <w:tabs>
          <w:tab w:val="left" w:pos="851"/>
        </w:tabs>
        <w:spacing w:before="120"/>
        <w:ind w:left="1135" w:hanging="284"/>
        <w:jc w:val="both"/>
        <w:rPr>
          <w:lang w:val="en-US"/>
        </w:rPr>
      </w:pPr>
      <w:r>
        <w:fldChar w:fldCharType="begin">
          <w:ffData>
            <w:name w:val=""/>
            <w:enabled/>
            <w:calcOnExit w:val="0"/>
            <w:checkBox>
              <w:size w:val="20"/>
              <w:default w:val="1"/>
            </w:checkBox>
          </w:ffData>
        </w:fldChar>
      </w:r>
      <w:r>
        <w:instrText xml:space="preserve"> FORMCHECKBOX </w:instrText>
      </w:r>
      <w:r w:rsidR="003308DC">
        <w:fldChar w:fldCharType="separate"/>
      </w:r>
      <w:r>
        <w:fldChar w:fldCharType="end"/>
      </w:r>
      <w:r w:rsidR="009B1CD0">
        <w:rPr>
          <w:rFonts w:ascii="Arial" w:hAnsi="Arial" w:cs="Arial"/>
          <w:lang w:val="en-GB"/>
        </w:rPr>
        <w:t xml:space="preserve"> CCTP n°</w:t>
      </w:r>
      <w:r>
        <w:rPr>
          <w:rFonts w:ascii="Arial" w:hAnsi="Arial" w:cs="Arial"/>
          <w:lang w:val="en-GB"/>
        </w:rPr>
        <w:t>2025-19</w:t>
      </w:r>
      <w:r w:rsidR="009B1CD0">
        <w:rPr>
          <w:rFonts w:ascii="Arial" w:hAnsi="Arial" w:cs="Arial"/>
          <w:lang w:val="en-GB"/>
        </w:rPr>
        <w:t>………………………………………………………………………………………</w:t>
      </w:r>
      <w:proofErr w:type="gramStart"/>
      <w:r w:rsidR="009B1CD0">
        <w:rPr>
          <w:rFonts w:ascii="Arial" w:hAnsi="Arial" w:cs="Arial"/>
          <w:lang w:val="en-GB"/>
        </w:rPr>
        <w:t>…..</w:t>
      </w:r>
      <w:proofErr w:type="gramEnd"/>
    </w:p>
    <w:p w14:paraId="7DCB13AF" w14:textId="77777777" w:rsidR="009B1CD0" w:rsidRDefault="007D7A65" w:rsidP="00710FD6">
      <w:pPr>
        <w:tabs>
          <w:tab w:val="left" w:pos="851"/>
        </w:tabs>
        <w:spacing w:before="120"/>
        <w:ind w:left="1135" w:hanging="284"/>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308DC">
        <w:fldChar w:fldCharType="separate"/>
      </w:r>
      <w:r>
        <w:fldChar w:fldCharType="end"/>
      </w:r>
      <w:r w:rsidR="009B1CD0">
        <w:rPr>
          <w:rFonts w:ascii="Arial" w:hAnsi="Arial" w:cs="Arial"/>
        </w:rPr>
        <w:t xml:space="preserve"> Autres</w:t>
      </w:r>
      <w:proofErr w:type="gramStart"/>
      <w:r w:rsidR="009B1CD0">
        <w:rPr>
          <w:rFonts w:ascii="Arial" w:hAnsi="Arial" w:cs="Arial"/>
        </w:rPr>
        <w:t> :…</w:t>
      </w:r>
      <w:proofErr w:type="gramEnd"/>
      <w:r w:rsidR="009B1CD0">
        <w:rPr>
          <w:rFonts w:ascii="Arial" w:hAnsi="Arial" w:cs="Arial"/>
        </w:rPr>
        <w:t>…………………………………………………………………………………………</w:t>
      </w:r>
    </w:p>
    <w:p w14:paraId="72BF14EF" w14:textId="77777777" w:rsidR="009B1CD0" w:rsidRDefault="009B1CD0" w:rsidP="00710FD6">
      <w:pPr>
        <w:tabs>
          <w:tab w:val="left" w:pos="851"/>
        </w:tabs>
        <w:jc w:val="both"/>
        <w:rPr>
          <w:rFonts w:ascii="Arial" w:hAnsi="Arial" w:cs="Arial"/>
        </w:rPr>
      </w:pPr>
    </w:p>
    <w:p w14:paraId="2793187A" w14:textId="77777777" w:rsidR="009B1CD0" w:rsidRDefault="009B1CD0" w:rsidP="00E47798">
      <w:pPr>
        <w:tabs>
          <w:tab w:val="left" w:pos="851"/>
        </w:tabs>
        <w:jc w:val="both"/>
        <w:rPr>
          <w:rFonts w:ascii="Arial" w:hAnsi="Arial" w:cs="Arial"/>
        </w:rPr>
      </w:pPr>
      <w:proofErr w:type="gramStart"/>
      <w:r>
        <w:rPr>
          <w:rFonts w:ascii="Arial" w:hAnsi="Arial" w:cs="Arial"/>
        </w:rPr>
        <w:t>et</w:t>
      </w:r>
      <w:proofErr w:type="gramEnd"/>
      <w:r>
        <w:rPr>
          <w:rFonts w:ascii="Arial" w:hAnsi="Arial" w:cs="Arial"/>
        </w:rPr>
        <w:t xml:space="preserve"> conformément à leurs clauses,</w:t>
      </w:r>
    </w:p>
    <w:p w14:paraId="511EB957" w14:textId="77777777" w:rsidR="009B1CD0" w:rsidRDefault="009B1CD0" w:rsidP="0083205E">
      <w:pPr>
        <w:tabs>
          <w:tab w:val="left" w:pos="851"/>
        </w:tabs>
        <w:jc w:val="both"/>
        <w:rPr>
          <w:rFonts w:ascii="Arial" w:hAnsi="Arial" w:cs="Arial"/>
        </w:rPr>
      </w:pPr>
    </w:p>
    <w:p w14:paraId="22B92137" w14:textId="77777777" w:rsidR="009B1CD0" w:rsidRDefault="007D7A65" w:rsidP="006B5057">
      <w:pPr>
        <w:tabs>
          <w:tab w:val="left" w:pos="851"/>
        </w:tabs>
        <w:ind w:left="85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308DC">
        <w:fldChar w:fldCharType="separate"/>
      </w:r>
      <w:r>
        <w:fldChar w:fldCharType="end"/>
      </w:r>
      <w:r w:rsidR="009B1CD0">
        <w:rPr>
          <w:rFonts w:ascii="Arial" w:hAnsi="Arial" w:cs="Arial"/>
        </w:rPr>
        <w:t xml:space="preserve"> </w:t>
      </w:r>
      <w:proofErr w:type="gramStart"/>
      <w:r w:rsidR="00D90A00">
        <w:rPr>
          <w:rFonts w:ascii="Arial" w:hAnsi="Arial" w:cs="Arial"/>
        </w:rPr>
        <w:t>le</w:t>
      </w:r>
      <w:proofErr w:type="gramEnd"/>
      <w:r w:rsidR="00D90A00">
        <w:rPr>
          <w:rFonts w:ascii="Arial" w:hAnsi="Arial" w:cs="Arial"/>
        </w:rPr>
        <w:t xml:space="preserve"> </w:t>
      </w:r>
      <w:r w:rsidR="009B1CD0">
        <w:rPr>
          <w:rFonts w:ascii="Arial" w:hAnsi="Arial" w:cs="Arial"/>
        </w:rPr>
        <w:t>signataire</w:t>
      </w:r>
    </w:p>
    <w:p w14:paraId="333BEFF5" w14:textId="77777777" w:rsidR="009B1CD0" w:rsidRDefault="009B1CD0" w:rsidP="0083205E">
      <w:pPr>
        <w:tabs>
          <w:tab w:val="left" w:pos="851"/>
        </w:tabs>
        <w:jc w:val="both"/>
        <w:rPr>
          <w:rFonts w:ascii="Arial" w:hAnsi="Arial" w:cs="Arial"/>
        </w:rPr>
      </w:pPr>
    </w:p>
    <w:p w14:paraId="1D714D97" w14:textId="77777777" w:rsidR="009B1CD0" w:rsidRDefault="007D7A65" w:rsidP="0083205E">
      <w:pPr>
        <w:tabs>
          <w:tab w:val="left" w:pos="851"/>
        </w:tabs>
        <w:spacing w:before="120"/>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308DC">
        <w:fldChar w:fldCharType="separate"/>
      </w:r>
      <w:r>
        <w:fldChar w:fldCharType="end"/>
      </w:r>
      <w:r w:rsidR="009B1CD0">
        <w:rPr>
          <w:rFonts w:ascii="Arial" w:hAnsi="Arial" w:cs="Arial"/>
        </w:rPr>
        <w:t xml:space="preserve"> </w:t>
      </w:r>
      <w:proofErr w:type="gramStart"/>
      <w:r w:rsidR="009B1CD0">
        <w:rPr>
          <w:rFonts w:ascii="Arial" w:hAnsi="Arial" w:cs="Arial"/>
        </w:rPr>
        <w:t>s’engage</w:t>
      </w:r>
      <w:proofErr w:type="gramEnd"/>
      <w:r w:rsidR="009B1CD0">
        <w:rPr>
          <w:rFonts w:ascii="Arial" w:hAnsi="Arial" w:cs="Arial"/>
        </w:rPr>
        <w:t>, sur la base de son offre et pour son propre compte ;</w:t>
      </w:r>
    </w:p>
    <w:p w14:paraId="1EBA6D8D" w14:textId="77777777"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71098FF0" w14:textId="77777777" w:rsidR="009B1CD0" w:rsidRDefault="009B1CD0" w:rsidP="00CD46CC">
      <w:pPr>
        <w:tabs>
          <w:tab w:val="left" w:pos="851"/>
        </w:tabs>
        <w:jc w:val="both"/>
        <w:rPr>
          <w:rFonts w:ascii="Arial" w:hAnsi="Arial" w:cs="Arial"/>
        </w:rPr>
      </w:pPr>
    </w:p>
    <w:p w14:paraId="16E3E29A" w14:textId="77777777" w:rsidR="009B1CD0" w:rsidRDefault="009B1CD0" w:rsidP="009B45B9">
      <w:pPr>
        <w:tabs>
          <w:tab w:val="left" w:pos="851"/>
        </w:tabs>
        <w:jc w:val="both"/>
        <w:rPr>
          <w:rFonts w:ascii="Arial" w:hAnsi="Arial" w:cs="Arial"/>
        </w:rPr>
      </w:pPr>
    </w:p>
    <w:p w14:paraId="3F78DD86" w14:textId="77777777" w:rsidR="009B1CD0" w:rsidRDefault="009B1CD0" w:rsidP="009B45B9">
      <w:pPr>
        <w:tabs>
          <w:tab w:val="left" w:pos="851"/>
        </w:tabs>
        <w:jc w:val="both"/>
        <w:rPr>
          <w:rFonts w:ascii="Arial" w:hAnsi="Arial" w:cs="Arial"/>
        </w:rPr>
      </w:pPr>
    </w:p>
    <w:p w14:paraId="1AD744A2" w14:textId="77777777" w:rsidR="009B1CD0" w:rsidRDefault="007D7A65" w:rsidP="009B45B9">
      <w:pPr>
        <w:tabs>
          <w:tab w:val="left" w:pos="851"/>
        </w:tabs>
        <w:ind w:left="170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308DC">
        <w:fldChar w:fldCharType="separate"/>
      </w:r>
      <w:r>
        <w:fldChar w:fldCharType="end"/>
      </w:r>
      <w:r w:rsidR="009B1CD0">
        <w:rPr>
          <w:rFonts w:ascii="Arial" w:hAnsi="Arial" w:cs="Arial"/>
        </w:rPr>
        <w:t xml:space="preserve"> </w:t>
      </w:r>
      <w:proofErr w:type="gramStart"/>
      <w:r w:rsidR="009B1CD0">
        <w:rPr>
          <w:rFonts w:ascii="Arial" w:hAnsi="Arial" w:cs="Arial"/>
        </w:rPr>
        <w:t>engage</w:t>
      </w:r>
      <w:proofErr w:type="gramEnd"/>
      <w:r w:rsidR="009B1CD0">
        <w:rPr>
          <w:rFonts w:ascii="Arial" w:hAnsi="Arial" w:cs="Arial"/>
        </w:rPr>
        <w:t xml:space="preserve"> la société ……………………… sur la base de son offre ;</w:t>
      </w:r>
    </w:p>
    <w:p w14:paraId="4F70C45B" w14:textId="77777777"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les adresses de son établissement et de son siège social (si elle est différente de celle de l’établissement), son adresse électronique, ses numéros de téléphone et de télécopie et son numéro SIRET.]</w:t>
      </w:r>
    </w:p>
    <w:p w14:paraId="3429B82B" w14:textId="77777777" w:rsidR="009B1CD0" w:rsidRDefault="009B1CD0" w:rsidP="009B45B9">
      <w:pPr>
        <w:tabs>
          <w:tab w:val="left" w:pos="851"/>
        </w:tabs>
        <w:jc w:val="both"/>
        <w:rPr>
          <w:rFonts w:ascii="Arial" w:hAnsi="Arial" w:cs="Arial"/>
        </w:rPr>
      </w:pPr>
    </w:p>
    <w:p w14:paraId="3F8B0CAF" w14:textId="77777777" w:rsidR="009B1CD0" w:rsidRDefault="009B1CD0" w:rsidP="009B45B9">
      <w:pPr>
        <w:tabs>
          <w:tab w:val="left" w:pos="851"/>
        </w:tabs>
        <w:jc w:val="both"/>
        <w:rPr>
          <w:rFonts w:ascii="Arial" w:hAnsi="Arial" w:cs="Arial"/>
        </w:rPr>
      </w:pPr>
    </w:p>
    <w:p w14:paraId="54725EDA" w14:textId="77777777" w:rsidR="009B1CD0" w:rsidRDefault="009B1CD0" w:rsidP="009B45B9">
      <w:pPr>
        <w:tabs>
          <w:tab w:val="left" w:pos="851"/>
        </w:tabs>
        <w:jc w:val="both"/>
        <w:rPr>
          <w:rFonts w:ascii="Arial" w:hAnsi="Arial" w:cs="Arial"/>
        </w:rPr>
      </w:pPr>
    </w:p>
    <w:p w14:paraId="42ADC3C3" w14:textId="77777777" w:rsidR="009B1CD0" w:rsidRDefault="007D7A65" w:rsidP="006B5057">
      <w:pPr>
        <w:tabs>
          <w:tab w:val="left" w:pos="851"/>
        </w:tabs>
        <w:ind w:left="851"/>
        <w:jc w:val="both"/>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308DC">
        <w:fldChar w:fldCharType="separate"/>
      </w:r>
      <w:r>
        <w:fldChar w:fldCharType="end"/>
      </w:r>
      <w:r w:rsidR="009B1CD0">
        <w:rPr>
          <w:rFonts w:ascii="Arial" w:hAnsi="Arial" w:cs="Arial"/>
        </w:rPr>
        <w:t xml:space="preserve"> </w:t>
      </w:r>
      <w:proofErr w:type="gramStart"/>
      <w:r w:rsidR="00D90A00">
        <w:rPr>
          <w:rFonts w:ascii="Arial" w:hAnsi="Arial" w:cs="Arial"/>
        </w:rPr>
        <w:t>l</w:t>
      </w:r>
      <w:r w:rsidR="009B1CD0">
        <w:rPr>
          <w:rFonts w:ascii="Arial" w:hAnsi="Arial" w:cs="Arial"/>
        </w:rPr>
        <w:t>’ensemble</w:t>
      </w:r>
      <w:proofErr w:type="gramEnd"/>
      <w:r w:rsidR="009B1CD0">
        <w:rPr>
          <w:rFonts w:ascii="Arial" w:hAnsi="Arial" w:cs="Arial"/>
        </w:rPr>
        <w:t xml:space="preserve"> des membres du groupement s’engagent, sur la base de l’offre du groupement ;</w:t>
      </w:r>
    </w:p>
    <w:p w14:paraId="1F3BDF44" w14:textId="77777777" w:rsidR="009B1CD0" w:rsidRDefault="009B1CD0" w:rsidP="009B45B9">
      <w:pPr>
        <w:tabs>
          <w:tab w:val="left" w:pos="851"/>
        </w:tabs>
        <w:jc w:val="both"/>
        <w:rPr>
          <w:rFonts w:ascii="Arial" w:hAnsi="Arial" w:cs="Arial"/>
        </w:rPr>
      </w:pPr>
      <w:r>
        <w:rPr>
          <w:rFonts w:ascii="Arial" w:hAnsi="Arial" w:cs="Arial"/>
          <w:i/>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Pr>
          <w:rFonts w:ascii="Arial" w:hAnsi="Arial" w:cs="Arial"/>
          <w:i/>
          <w:iCs/>
          <w:sz w:val="18"/>
          <w:szCs w:val="18"/>
        </w:rPr>
        <w:t>]</w:t>
      </w:r>
    </w:p>
    <w:p w14:paraId="164CD2DA" w14:textId="77777777" w:rsidR="006B5057" w:rsidRDefault="006B5057" w:rsidP="009B45B9">
      <w:pPr>
        <w:pStyle w:val="fcase1ertab"/>
        <w:tabs>
          <w:tab w:val="left" w:pos="851"/>
        </w:tabs>
        <w:ind w:left="0" w:firstLine="0"/>
        <w:rPr>
          <w:rFonts w:ascii="Arial" w:hAnsi="Arial" w:cs="Arial"/>
        </w:rPr>
      </w:pPr>
    </w:p>
    <w:p w14:paraId="1C41C359" w14:textId="77777777" w:rsidR="006B5057" w:rsidRDefault="006B5057" w:rsidP="009B45B9">
      <w:pPr>
        <w:pStyle w:val="fcase1ertab"/>
        <w:tabs>
          <w:tab w:val="left" w:pos="851"/>
        </w:tabs>
        <w:ind w:left="0" w:firstLine="0"/>
        <w:rPr>
          <w:rFonts w:ascii="Arial" w:hAnsi="Arial" w:cs="Arial"/>
        </w:rPr>
      </w:pPr>
    </w:p>
    <w:p w14:paraId="21EFF21E" w14:textId="77777777" w:rsidR="009B1CD0" w:rsidRDefault="009B1CD0" w:rsidP="009B45B9">
      <w:pPr>
        <w:pStyle w:val="fcase1ertab"/>
        <w:tabs>
          <w:tab w:val="left" w:pos="851"/>
        </w:tabs>
        <w:ind w:left="0" w:firstLine="0"/>
      </w:pPr>
      <w:proofErr w:type="gramStart"/>
      <w:r>
        <w:rPr>
          <w:rFonts w:ascii="Arial" w:hAnsi="Arial" w:cs="Arial"/>
        </w:rPr>
        <w:t>à</w:t>
      </w:r>
      <w:proofErr w:type="gramEnd"/>
      <w:r>
        <w:rPr>
          <w:rFonts w:ascii="Arial" w:hAnsi="Arial" w:cs="Arial"/>
        </w:rPr>
        <w:t xml:space="preserve"> livrer les fournitures demandées ou à exécuter les prestations demandées :</w:t>
      </w:r>
    </w:p>
    <w:p w14:paraId="0D283900" w14:textId="77777777" w:rsidR="009B1CD0" w:rsidRDefault="007D7A65" w:rsidP="009B45B9">
      <w:pPr>
        <w:pStyle w:val="fcase1ertab"/>
        <w:tabs>
          <w:tab w:val="clear" w:pos="426"/>
          <w:tab w:val="left" w:pos="851"/>
        </w:tabs>
        <w:spacing w:before="120"/>
        <w:ind w:left="0" w:firstLine="851"/>
      </w:pPr>
      <w:r>
        <w:fldChar w:fldCharType="begin">
          <w:ffData>
            <w:name w:val=""/>
            <w:enabled/>
            <w:calcOnExit w:val="0"/>
            <w:checkBox>
              <w:size w:val="20"/>
              <w:default w:val="0"/>
            </w:checkBox>
          </w:ffData>
        </w:fldChar>
      </w:r>
      <w:r>
        <w:instrText xml:space="preserve"> FORMCHECKBOX </w:instrText>
      </w:r>
      <w:r w:rsidR="003308DC">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ci-dessous ;</w:t>
      </w:r>
    </w:p>
    <w:p w14:paraId="5B1F6F25" w14:textId="77777777" w:rsidR="009B1CD0" w:rsidRDefault="007D7A65" w:rsidP="009B45B9">
      <w:pPr>
        <w:tabs>
          <w:tab w:val="left" w:pos="426"/>
          <w:tab w:val="left" w:pos="851"/>
        </w:tabs>
        <w:spacing w:before="120"/>
        <w:ind w:left="1701"/>
        <w:jc w:val="both"/>
      </w:pPr>
      <w:r>
        <w:fldChar w:fldCharType="begin">
          <w:ffData>
            <w:name w:val=""/>
            <w:enabled/>
            <w:calcOnExit w:val="0"/>
            <w:checkBox>
              <w:size w:val="20"/>
              <w:default w:val="0"/>
            </w:checkBox>
          </w:ffData>
        </w:fldChar>
      </w:r>
      <w:r>
        <w:instrText xml:space="preserve"> FORMCHECKBOX </w:instrText>
      </w:r>
      <w:r w:rsidR="003308DC">
        <w:fldChar w:fldCharType="separate"/>
      </w:r>
      <w:r>
        <w:fldChar w:fldCharType="end"/>
      </w:r>
      <w:r w:rsidR="009B1CD0">
        <w:t xml:space="preserve"> Taux de la TVA : </w:t>
      </w:r>
    </w:p>
    <w:p w14:paraId="5FF7B67B" w14:textId="77777777" w:rsidR="009B1CD0" w:rsidRDefault="007D7A65" w:rsidP="009B45B9">
      <w:pPr>
        <w:tabs>
          <w:tab w:val="left" w:pos="426"/>
          <w:tab w:val="left" w:pos="851"/>
        </w:tabs>
        <w:spacing w:before="240"/>
        <w:ind w:left="1701"/>
        <w:jc w:val="both"/>
      </w:pPr>
      <w:r>
        <w:fldChar w:fldCharType="begin">
          <w:ffData>
            <w:name w:val=""/>
            <w:enabled/>
            <w:calcOnExit w:val="0"/>
            <w:checkBox>
              <w:size w:val="20"/>
              <w:default w:val="0"/>
            </w:checkBox>
          </w:ffData>
        </w:fldChar>
      </w:r>
      <w:r>
        <w:instrText xml:space="preserve"> FORMCHECKBOX </w:instrText>
      </w:r>
      <w:r w:rsidR="003308DC">
        <w:fldChar w:fldCharType="separate"/>
      </w:r>
      <w:r>
        <w:fldChar w:fldCharType="end"/>
      </w:r>
      <w:r w:rsidR="009B1CD0">
        <w:t xml:space="preserve"> Montant hors taxes</w:t>
      </w:r>
      <w:r w:rsidR="009B1CD0">
        <w:rPr>
          <w:rStyle w:val="Caractresdenotedebasdepage"/>
        </w:rPr>
        <w:footnoteReference w:id="2"/>
      </w:r>
      <w:r w:rsidR="009B1CD0">
        <w:rPr>
          <w:rStyle w:val="Caractresdenotedebasdepage"/>
        </w:rPr>
        <w:t> </w:t>
      </w:r>
      <w:r w:rsidR="009B1CD0">
        <w:t>:</w:t>
      </w:r>
    </w:p>
    <w:p w14:paraId="3D2076EF" w14:textId="77777777" w:rsidR="009B1CD0" w:rsidRDefault="009B1CD0" w:rsidP="004C5755">
      <w:pPr>
        <w:tabs>
          <w:tab w:val="left" w:pos="426"/>
          <w:tab w:val="left" w:pos="851"/>
        </w:tabs>
        <w:spacing w:before="120"/>
        <w:ind w:left="2268"/>
        <w:jc w:val="both"/>
        <w:rPr>
          <w:rFonts w:ascii="Arial" w:hAnsi="Arial" w:cs="Arial"/>
        </w:rPr>
      </w:pPr>
      <w:r>
        <w:t xml:space="preserve">Montant </w:t>
      </w:r>
      <w:r>
        <w:rPr>
          <w:rFonts w:ascii="Arial" w:hAnsi="Arial" w:cs="Arial"/>
        </w:rPr>
        <w:t>hors taxes arrêté en chiffres à : ……………………………………………………………………………….</w:t>
      </w:r>
    </w:p>
    <w:p w14:paraId="217F7808" w14:textId="77777777" w:rsidR="009B1CD0" w:rsidRDefault="009B1CD0" w:rsidP="004C5755">
      <w:pPr>
        <w:pStyle w:val="fcase1ertab"/>
        <w:tabs>
          <w:tab w:val="left" w:pos="851"/>
        </w:tabs>
        <w:spacing w:before="120"/>
        <w:ind w:left="2268" w:firstLine="0"/>
      </w:pPr>
      <w:r>
        <w:rPr>
          <w:rFonts w:ascii="Arial" w:hAnsi="Arial" w:cs="Arial"/>
        </w:rPr>
        <w:t>Montant hors taxes arrêté en lettres à : ………………………………………………………...................................</w:t>
      </w:r>
    </w:p>
    <w:p w14:paraId="322C9024" w14:textId="77777777" w:rsidR="009B1CD0" w:rsidRDefault="007D7A65" w:rsidP="009B45B9">
      <w:pPr>
        <w:tabs>
          <w:tab w:val="left" w:pos="426"/>
          <w:tab w:val="left" w:pos="709"/>
          <w:tab w:val="left" w:pos="851"/>
        </w:tabs>
        <w:spacing w:before="240"/>
        <w:ind w:left="1701"/>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308DC">
        <w:fldChar w:fldCharType="separate"/>
      </w:r>
      <w:r>
        <w:fldChar w:fldCharType="end"/>
      </w:r>
      <w:r w:rsidR="009B1CD0">
        <w:t xml:space="preserve"> Montant TTC</w:t>
      </w:r>
      <w:r w:rsidR="009B1CD0">
        <w:rPr>
          <w:rStyle w:val="Caractresdenotedebasdepage"/>
        </w:rPr>
        <w:footnoteReference w:customMarkFollows="1" w:id="3"/>
        <w:t>4 </w:t>
      </w:r>
      <w:r w:rsidR="009B1CD0">
        <w:t>:</w:t>
      </w:r>
    </w:p>
    <w:p w14:paraId="72A2889F" w14:textId="77777777" w:rsidR="009B1CD0" w:rsidRDefault="009B1CD0" w:rsidP="004C5755">
      <w:pPr>
        <w:pStyle w:val="fcase1ertab"/>
        <w:tabs>
          <w:tab w:val="left" w:pos="851"/>
        </w:tabs>
        <w:spacing w:before="120"/>
        <w:ind w:left="2410" w:firstLine="0"/>
        <w:rPr>
          <w:rFonts w:ascii="Arial" w:hAnsi="Arial" w:cs="Arial"/>
        </w:rPr>
      </w:pPr>
      <w:r>
        <w:rPr>
          <w:rFonts w:ascii="Arial" w:hAnsi="Arial" w:cs="Arial"/>
        </w:rPr>
        <w:t>Montant TTC arrêté en chiffres à : ………………………………………………………….......................................</w:t>
      </w:r>
    </w:p>
    <w:p w14:paraId="606029E8" w14:textId="77777777" w:rsidR="009B1CD0" w:rsidRDefault="009B1CD0" w:rsidP="004C5755">
      <w:pPr>
        <w:pStyle w:val="fcase1ertab"/>
        <w:tabs>
          <w:tab w:val="left" w:pos="851"/>
        </w:tabs>
        <w:spacing w:before="120"/>
        <w:ind w:left="2410" w:firstLine="0"/>
        <w:rPr>
          <w:rFonts w:ascii="Arial" w:hAnsi="Arial" w:cs="Arial"/>
          <w:u w:val="single"/>
        </w:rPr>
      </w:pPr>
      <w:r>
        <w:rPr>
          <w:rFonts w:ascii="Arial" w:hAnsi="Arial" w:cs="Arial"/>
        </w:rPr>
        <w:t>Montant TTC arrêté en lettres à : …………………………………………………………………………………</w:t>
      </w:r>
      <w:proofErr w:type="gramStart"/>
      <w:r>
        <w:rPr>
          <w:rFonts w:ascii="Arial" w:hAnsi="Arial" w:cs="Arial"/>
        </w:rPr>
        <w:t>…….</w:t>
      </w:r>
      <w:proofErr w:type="gramEnd"/>
      <w:r>
        <w:rPr>
          <w:rFonts w:ascii="Arial" w:hAnsi="Arial" w:cs="Arial"/>
        </w:rPr>
        <w:t>.</w:t>
      </w:r>
    </w:p>
    <w:p w14:paraId="643483B8" w14:textId="77777777" w:rsidR="009B1CD0" w:rsidRDefault="009B1CD0" w:rsidP="004C5755">
      <w:pPr>
        <w:pStyle w:val="fcase1ertab"/>
        <w:spacing w:before="120"/>
        <w:ind w:left="567" w:firstLine="0"/>
      </w:pPr>
      <w:proofErr w:type="gramStart"/>
      <w:r>
        <w:rPr>
          <w:rFonts w:ascii="Arial" w:hAnsi="Arial" w:cs="Arial"/>
          <w:u w:val="single"/>
        </w:rPr>
        <w:t>OU</w:t>
      </w:r>
      <w:proofErr w:type="gramEnd"/>
    </w:p>
    <w:p w14:paraId="4DAE0CE6" w14:textId="49C476DB" w:rsidR="009B1CD0" w:rsidRDefault="00782BA2" w:rsidP="009B45B9">
      <w:pPr>
        <w:pStyle w:val="fcase1ertab"/>
        <w:tabs>
          <w:tab w:val="clear" w:pos="426"/>
          <w:tab w:val="left" w:pos="851"/>
        </w:tabs>
        <w:spacing w:before="120"/>
        <w:ind w:firstLine="142"/>
        <w:rPr>
          <w:rFonts w:ascii="Arial" w:hAnsi="Arial" w:cs="Arial"/>
        </w:rPr>
      </w:pPr>
      <w:r>
        <w:fldChar w:fldCharType="begin">
          <w:ffData>
            <w:name w:val=""/>
            <w:enabled/>
            <w:calcOnExit w:val="0"/>
            <w:checkBox>
              <w:size w:val="20"/>
              <w:default w:val="1"/>
            </w:checkBox>
          </w:ffData>
        </w:fldChar>
      </w:r>
      <w:r>
        <w:instrText xml:space="preserve"> FORMCHECKBOX </w:instrText>
      </w:r>
      <w:r w:rsidR="003308DC">
        <w:fldChar w:fldCharType="separate"/>
      </w:r>
      <w:r>
        <w:fldChar w:fldCharType="end"/>
      </w:r>
      <w:r w:rsidR="009B1CD0">
        <w:rPr>
          <w:rFonts w:ascii="Arial" w:hAnsi="Arial" w:cs="Arial"/>
        </w:rPr>
        <w:t xml:space="preserve"> </w:t>
      </w:r>
      <w:proofErr w:type="gramStart"/>
      <w:r w:rsidR="009B1CD0">
        <w:rPr>
          <w:rFonts w:ascii="Arial" w:hAnsi="Arial" w:cs="Arial"/>
        </w:rPr>
        <w:t>aux</w:t>
      </w:r>
      <w:proofErr w:type="gramEnd"/>
      <w:r w:rsidR="009B1CD0">
        <w:rPr>
          <w:rFonts w:ascii="Arial" w:hAnsi="Arial" w:cs="Arial"/>
        </w:rPr>
        <w:t xml:space="preserve"> prix indiqués </w:t>
      </w:r>
      <w:r w:rsidR="009D661E">
        <w:rPr>
          <w:rFonts w:ascii="Arial" w:hAnsi="Arial" w:cs="Arial"/>
        </w:rPr>
        <w:t xml:space="preserve">ci-dessous ou </w:t>
      </w:r>
      <w:r w:rsidR="009B1CD0">
        <w:rPr>
          <w:rFonts w:ascii="Arial" w:hAnsi="Arial" w:cs="Arial"/>
        </w:rPr>
        <w:t>dans l’annexe financière jointe au présent document.</w:t>
      </w:r>
    </w:p>
    <w:p w14:paraId="2931B257" w14:textId="77777777" w:rsidR="009B1CD0" w:rsidRDefault="009B1CD0" w:rsidP="009B45B9">
      <w:pPr>
        <w:pStyle w:val="fcasegauche"/>
        <w:tabs>
          <w:tab w:val="left" w:pos="851"/>
        </w:tabs>
        <w:spacing w:after="0"/>
        <w:ind w:left="0" w:firstLine="0"/>
        <w:rPr>
          <w:rFonts w:ascii="Arial" w:hAnsi="Arial" w:cs="Arial"/>
        </w:rPr>
      </w:pPr>
    </w:p>
    <w:p w14:paraId="729384D3" w14:textId="77777777" w:rsidR="002C2CA3" w:rsidRDefault="002C2CA3" w:rsidP="009B45B9">
      <w:pPr>
        <w:pStyle w:val="fcasegauche"/>
        <w:tabs>
          <w:tab w:val="left" w:pos="851"/>
        </w:tabs>
        <w:spacing w:after="0"/>
        <w:ind w:left="0" w:firstLine="0"/>
        <w:rPr>
          <w:rFonts w:ascii="Arial" w:hAnsi="Arial" w:cs="Arial"/>
        </w:rPr>
      </w:pPr>
    </w:p>
    <w:p w14:paraId="205B8EF6" w14:textId="77777777" w:rsidR="009B1CD0" w:rsidRDefault="009B1CD0" w:rsidP="009B45B9">
      <w:pPr>
        <w:pStyle w:val="fcasegauche"/>
        <w:pageBreakBefore/>
        <w:tabs>
          <w:tab w:val="left" w:pos="851"/>
        </w:tabs>
        <w:spacing w:after="0"/>
        <w:ind w:left="0" w:firstLine="0"/>
        <w:rPr>
          <w:rFonts w:ascii="Arial" w:hAnsi="Arial" w:cs="Arial"/>
        </w:rPr>
      </w:pPr>
    </w:p>
    <w:p w14:paraId="73883407" w14:textId="77777777"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14:paraId="4B40E761" w14:textId="77777777"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14:paraId="13F95161" w14:textId="77777777" w:rsidR="00036500" w:rsidRDefault="00036500" w:rsidP="009B45B9">
      <w:pPr>
        <w:tabs>
          <w:tab w:val="left" w:pos="851"/>
          <w:tab w:val="left" w:pos="6237"/>
        </w:tabs>
        <w:rPr>
          <w:rFonts w:ascii="Arial" w:hAnsi="Arial" w:cs="Arial"/>
          <w:i/>
          <w:iCs/>
          <w:sz w:val="18"/>
          <w:szCs w:val="18"/>
        </w:rPr>
      </w:pPr>
    </w:p>
    <w:p w14:paraId="5EB3A13F" w14:textId="77777777"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14:paraId="2C3DD1C5" w14:textId="77777777"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14:paraId="5AA52AE9" w14:textId="77777777" w:rsidR="00354C04" w:rsidRDefault="00354C04" w:rsidP="009B45B9">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308D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308DC">
        <w:fldChar w:fldCharType="separate"/>
      </w:r>
      <w:r>
        <w:fldChar w:fldCharType="end"/>
      </w:r>
      <w:r>
        <w:rPr>
          <w:rFonts w:ascii="Arial" w:hAnsi="Arial" w:cs="Arial"/>
          <w:iCs/>
        </w:rPr>
        <w:t xml:space="preserve"> </w:t>
      </w:r>
      <w:r>
        <w:rPr>
          <w:rFonts w:ascii="Arial" w:hAnsi="Arial" w:cs="Arial"/>
        </w:rPr>
        <w:t>solidaire</w:t>
      </w:r>
    </w:p>
    <w:p w14:paraId="0D6C1D44" w14:textId="77777777"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14:paraId="7CD8795B" w14:textId="77777777">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14:paraId="07AB6D68" w14:textId="77777777"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14:paraId="5690EEFE" w14:textId="77777777" w:rsidR="009B1CD0" w:rsidRDefault="009B1CD0" w:rsidP="005846FB">
            <w:pPr>
              <w:tabs>
                <w:tab w:val="left" w:pos="851"/>
              </w:tabs>
              <w:jc w:val="center"/>
              <w:rPr>
                <w:b/>
              </w:rPr>
            </w:pPr>
            <w:proofErr w:type="gramStart"/>
            <w:r>
              <w:rPr>
                <w:rFonts w:ascii="Arial" w:hAnsi="Arial" w:cs="Arial"/>
                <w:b/>
              </w:rPr>
              <w:t>du</w:t>
            </w:r>
            <w:proofErr w:type="gramEnd"/>
            <w:r>
              <w:rPr>
                <w:rFonts w:ascii="Arial" w:hAnsi="Arial" w:cs="Arial"/>
                <w:b/>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112D79AB" w14:textId="77777777" w:rsidR="009B1CD0" w:rsidRDefault="009B1CD0" w:rsidP="005846FB">
            <w:pPr>
              <w:pStyle w:val="Titre5"/>
              <w:tabs>
                <w:tab w:val="left" w:pos="851"/>
              </w:tabs>
              <w:ind w:left="0" w:hanging="1008"/>
              <w:jc w:val="center"/>
              <w:rPr>
                <w:b/>
                <w:i w:val="0"/>
                <w:sz w:val="20"/>
              </w:rPr>
            </w:pPr>
            <w:r>
              <w:rPr>
                <w:b/>
                <w:i w:val="0"/>
                <w:sz w:val="20"/>
              </w:rPr>
              <w:t>Prestations exécutées par les membres</w:t>
            </w:r>
          </w:p>
          <w:p w14:paraId="18A13E1C" w14:textId="77777777" w:rsidR="009B1CD0" w:rsidRDefault="009B1CD0" w:rsidP="005846FB">
            <w:pPr>
              <w:pStyle w:val="Titre5"/>
              <w:tabs>
                <w:tab w:val="left" w:pos="851"/>
              </w:tabs>
              <w:ind w:left="0" w:hanging="1008"/>
              <w:jc w:val="center"/>
              <w:rPr>
                <w:b/>
              </w:rPr>
            </w:pPr>
            <w:proofErr w:type="gramStart"/>
            <w:r>
              <w:rPr>
                <w:b/>
                <w:i w:val="0"/>
                <w:sz w:val="20"/>
              </w:rPr>
              <w:t>du</w:t>
            </w:r>
            <w:proofErr w:type="gramEnd"/>
            <w:r>
              <w:rPr>
                <w:b/>
                <w:i w:val="0"/>
                <w:sz w:val="20"/>
              </w:rPr>
              <w:t xml:space="preserve"> groupement conjoint</w:t>
            </w:r>
          </w:p>
        </w:tc>
      </w:tr>
      <w:tr w:rsidR="009B1CD0" w14:paraId="75FFA9C3" w14:textId="77777777">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14:paraId="17B49950" w14:textId="77777777"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14:paraId="066A5248" w14:textId="77777777"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7E33AD2" w14:textId="77777777" w:rsidR="009B1CD0" w:rsidRDefault="009B1CD0" w:rsidP="009B45B9">
            <w:pPr>
              <w:tabs>
                <w:tab w:val="left" w:pos="851"/>
              </w:tabs>
              <w:jc w:val="center"/>
              <w:rPr>
                <w:rFonts w:ascii="Arial" w:hAnsi="Arial" w:cs="Arial"/>
                <w:b/>
              </w:rPr>
            </w:pPr>
            <w:r>
              <w:rPr>
                <w:rFonts w:ascii="Arial" w:hAnsi="Arial" w:cs="Arial"/>
                <w:b/>
              </w:rPr>
              <w:t xml:space="preserve">Montant HT </w:t>
            </w:r>
          </w:p>
          <w:p w14:paraId="235459A4" w14:textId="77777777" w:rsidR="009B1CD0" w:rsidRDefault="009B1CD0" w:rsidP="009B45B9">
            <w:pPr>
              <w:tabs>
                <w:tab w:val="left" w:pos="851"/>
              </w:tabs>
              <w:jc w:val="center"/>
              <w:rPr>
                <w:rFonts w:ascii="Arial" w:hAnsi="Arial" w:cs="Arial"/>
              </w:rPr>
            </w:pPr>
            <w:proofErr w:type="gramStart"/>
            <w:r>
              <w:rPr>
                <w:rFonts w:ascii="Arial" w:hAnsi="Arial" w:cs="Arial"/>
                <w:b/>
              </w:rPr>
              <w:t>de</w:t>
            </w:r>
            <w:proofErr w:type="gramEnd"/>
            <w:r>
              <w:rPr>
                <w:rFonts w:ascii="Arial" w:hAnsi="Arial" w:cs="Arial"/>
                <w:b/>
              </w:rPr>
              <w:t xml:space="preserve"> la prestation</w:t>
            </w:r>
          </w:p>
        </w:tc>
      </w:tr>
      <w:tr w:rsidR="009B1CD0" w14:paraId="51CF966A" w14:textId="77777777">
        <w:trPr>
          <w:trHeight w:val="1021"/>
        </w:trPr>
        <w:tc>
          <w:tcPr>
            <w:tcW w:w="4503" w:type="dxa"/>
            <w:tcBorders>
              <w:top w:val="single" w:sz="4" w:space="0" w:color="000000"/>
              <w:left w:val="single" w:sz="4" w:space="0" w:color="000000"/>
            </w:tcBorders>
            <w:shd w:val="clear" w:color="auto" w:fill="CCFFFF"/>
          </w:tcPr>
          <w:p w14:paraId="6C209F17" w14:textId="77777777"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14:paraId="3A841BEF" w14:textId="77777777"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14:paraId="79306CEC" w14:textId="77777777" w:rsidR="009B1CD0" w:rsidRDefault="009B1CD0" w:rsidP="006F3DF9">
            <w:pPr>
              <w:tabs>
                <w:tab w:val="left" w:pos="851"/>
              </w:tabs>
              <w:snapToGrid w:val="0"/>
              <w:jc w:val="both"/>
              <w:rPr>
                <w:rFonts w:ascii="Arial" w:hAnsi="Arial" w:cs="Arial"/>
              </w:rPr>
            </w:pPr>
          </w:p>
        </w:tc>
      </w:tr>
      <w:tr w:rsidR="009B1CD0" w14:paraId="7039014A" w14:textId="77777777">
        <w:trPr>
          <w:trHeight w:val="1021"/>
        </w:trPr>
        <w:tc>
          <w:tcPr>
            <w:tcW w:w="4503" w:type="dxa"/>
            <w:tcBorders>
              <w:left w:val="single" w:sz="4" w:space="0" w:color="000000"/>
            </w:tcBorders>
            <w:shd w:val="clear" w:color="auto" w:fill="auto"/>
          </w:tcPr>
          <w:p w14:paraId="23CA43F1"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14:paraId="219D2974"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14:paraId="254C03C2" w14:textId="77777777" w:rsidR="009B1CD0" w:rsidRDefault="009B1CD0" w:rsidP="006F3DF9">
            <w:pPr>
              <w:tabs>
                <w:tab w:val="left" w:pos="851"/>
              </w:tabs>
              <w:snapToGrid w:val="0"/>
              <w:jc w:val="both"/>
              <w:rPr>
                <w:rFonts w:ascii="Arial" w:hAnsi="Arial" w:cs="Arial"/>
              </w:rPr>
            </w:pPr>
          </w:p>
        </w:tc>
      </w:tr>
      <w:tr w:rsidR="009B1CD0" w14:paraId="15254DE8" w14:textId="77777777">
        <w:trPr>
          <w:trHeight w:val="1021"/>
        </w:trPr>
        <w:tc>
          <w:tcPr>
            <w:tcW w:w="4503" w:type="dxa"/>
            <w:tcBorders>
              <w:left w:val="single" w:sz="4" w:space="0" w:color="000000"/>
              <w:bottom w:val="single" w:sz="4" w:space="0" w:color="000000"/>
            </w:tcBorders>
            <w:shd w:val="clear" w:color="auto" w:fill="CCFFFF"/>
          </w:tcPr>
          <w:p w14:paraId="55F36F97" w14:textId="77777777"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14:paraId="770CC97F" w14:textId="77777777"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14:paraId="409AFE94" w14:textId="77777777" w:rsidR="009B1CD0" w:rsidRDefault="009B1CD0" w:rsidP="006F3DF9">
            <w:pPr>
              <w:tabs>
                <w:tab w:val="left" w:pos="851"/>
              </w:tabs>
              <w:snapToGrid w:val="0"/>
              <w:jc w:val="both"/>
              <w:rPr>
                <w:rFonts w:ascii="Arial" w:hAnsi="Arial" w:cs="Arial"/>
              </w:rPr>
            </w:pPr>
          </w:p>
        </w:tc>
      </w:tr>
    </w:tbl>
    <w:p w14:paraId="532A8476" w14:textId="77777777" w:rsidR="009B1CD0" w:rsidRDefault="009B1CD0" w:rsidP="006C4338">
      <w:pPr>
        <w:tabs>
          <w:tab w:val="left" w:pos="851"/>
          <w:tab w:val="left" w:pos="6237"/>
        </w:tabs>
      </w:pPr>
    </w:p>
    <w:p w14:paraId="21289223" w14:textId="77777777" w:rsidR="009B1CD0" w:rsidRDefault="009B1CD0" w:rsidP="006C4338">
      <w:pPr>
        <w:pStyle w:val="fcasegauche"/>
        <w:tabs>
          <w:tab w:val="left" w:pos="851"/>
        </w:tabs>
        <w:spacing w:after="0"/>
        <w:ind w:left="0" w:firstLine="0"/>
        <w:rPr>
          <w:rFonts w:ascii="Arial" w:hAnsi="Arial" w:cs="Arial"/>
          <w:bCs/>
          <w:iCs/>
        </w:rPr>
      </w:pPr>
    </w:p>
    <w:p w14:paraId="2C7B1871" w14:textId="77777777"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14:paraId="096564B8" w14:textId="77777777"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14:paraId="11D5AD21" w14:textId="77777777" w:rsidR="009B1CD0" w:rsidRDefault="009B1CD0" w:rsidP="005846FB">
      <w:pPr>
        <w:pStyle w:val="fcasegauche"/>
        <w:tabs>
          <w:tab w:val="left" w:pos="426"/>
          <w:tab w:val="left" w:pos="851"/>
        </w:tabs>
        <w:spacing w:after="0"/>
        <w:ind w:left="0" w:firstLine="0"/>
        <w:jc w:val="left"/>
        <w:rPr>
          <w:rFonts w:ascii="Arial" w:hAnsi="Arial" w:cs="Arial"/>
          <w:b/>
        </w:rPr>
      </w:pPr>
    </w:p>
    <w:p w14:paraId="4D5F8D00" w14:textId="77777777" w:rsidR="009B1CD0" w:rsidRDefault="009B1CD0" w:rsidP="005846FB">
      <w:pPr>
        <w:pStyle w:val="fcasegauche"/>
        <w:tabs>
          <w:tab w:val="left" w:pos="426"/>
          <w:tab w:val="left" w:pos="851"/>
        </w:tabs>
        <w:spacing w:after="0"/>
        <w:ind w:left="0" w:firstLine="0"/>
        <w:jc w:val="left"/>
        <w:rPr>
          <w:rFonts w:ascii="Arial" w:hAnsi="Arial" w:cs="Arial"/>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w:t>
      </w:r>
      <w:proofErr w:type="gramEnd"/>
      <w:r>
        <w:rPr>
          <w:rFonts w:ascii="Arial" w:hAnsi="Arial" w:cs="Arial"/>
        </w:rPr>
        <w:t xml:space="preserve"> de l’établissement bancaire :</w:t>
      </w:r>
    </w:p>
    <w:p w14:paraId="65B113D0" w14:textId="77777777" w:rsidR="009B1CD0" w:rsidRDefault="009B1CD0" w:rsidP="005846FB">
      <w:pPr>
        <w:pStyle w:val="fcasegauche"/>
        <w:tabs>
          <w:tab w:val="left" w:pos="426"/>
          <w:tab w:val="left" w:pos="851"/>
        </w:tabs>
        <w:spacing w:after="0"/>
        <w:ind w:left="0" w:firstLine="0"/>
        <w:jc w:val="left"/>
        <w:rPr>
          <w:rFonts w:ascii="Arial" w:hAnsi="Arial" w:cs="Arial"/>
        </w:rPr>
      </w:pPr>
    </w:p>
    <w:p w14:paraId="5551F218" w14:textId="77777777" w:rsidR="009B1CD0" w:rsidRDefault="009B1CD0" w:rsidP="0061068C">
      <w:pPr>
        <w:pStyle w:val="fcasegauche"/>
        <w:tabs>
          <w:tab w:val="left" w:pos="426"/>
          <w:tab w:val="left" w:pos="851"/>
        </w:tabs>
        <w:spacing w:after="0"/>
        <w:ind w:left="0" w:firstLine="0"/>
        <w:jc w:val="left"/>
        <w:rPr>
          <w:rFonts w:ascii="Arial" w:hAnsi="Arial" w:cs="Arial"/>
        </w:rPr>
      </w:pPr>
    </w:p>
    <w:p w14:paraId="43C17343" w14:textId="77777777" w:rsidR="009B1CD0" w:rsidRDefault="009B1CD0" w:rsidP="00710FD6">
      <w:pPr>
        <w:pStyle w:val="fcasegauche"/>
        <w:tabs>
          <w:tab w:val="left" w:pos="426"/>
          <w:tab w:val="left" w:pos="851"/>
        </w:tabs>
        <w:spacing w:after="0"/>
        <w:ind w:left="0" w:firstLine="0"/>
        <w:jc w:val="left"/>
        <w:rPr>
          <w:rFonts w:ascii="Arial" w:hAnsi="Arial" w:cs="Arial"/>
        </w:rPr>
      </w:pPr>
    </w:p>
    <w:p w14:paraId="6F6FA46F" w14:textId="77777777" w:rsidR="009B1CD0" w:rsidRDefault="009B1CD0" w:rsidP="00710FD6">
      <w:pPr>
        <w:pStyle w:val="fcasegauche"/>
        <w:tabs>
          <w:tab w:val="left" w:pos="426"/>
          <w:tab w:val="left" w:pos="851"/>
        </w:tabs>
        <w:spacing w:after="0"/>
        <w:ind w:left="0" w:firstLine="0"/>
        <w:jc w:val="left"/>
        <w:rPr>
          <w:rFonts w:ascii="Arial" w:hAnsi="Arial" w:cs="Arial"/>
          <w:b/>
        </w:rPr>
      </w:pPr>
      <w:proofErr w:type="gramStart"/>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w:t>
      </w:r>
      <w:proofErr w:type="gramEnd"/>
      <w:r>
        <w:rPr>
          <w:rFonts w:ascii="Arial" w:hAnsi="Arial" w:cs="Arial"/>
        </w:rPr>
        <w:t xml:space="preserve"> de compte :</w:t>
      </w:r>
    </w:p>
    <w:p w14:paraId="29042106" w14:textId="77777777" w:rsidR="009B1CD0" w:rsidRDefault="009B1CD0" w:rsidP="00E47798">
      <w:pPr>
        <w:pStyle w:val="fcasegauche"/>
        <w:tabs>
          <w:tab w:val="left" w:pos="426"/>
          <w:tab w:val="left" w:pos="851"/>
        </w:tabs>
        <w:spacing w:after="0"/>
        <w:ind w:left="0" w:firstLine="0"/>
        <w:jc w:val="left"/>
        <w:rPr>
          <w:rFonts w:ascii="Arial" w:hAnsi="Arial" w:cs="Arial"/>
          <w:b/>
        </w:rPr>
      </w:pPr>
    </w:p>
    <w:p w14:paraId="0092DA0C" w14:textId="77777777" w:rsidR="009B1CD0" w:rsidRDefault="009B1CD0" w:rsidP="0083205E">
      <w:pPr>
        <w:pStyle w:val="fcasegauche"/>
        <w:tabs>
          <w:tab w:val="left" w:pos="426"/>
          <w:tab w:val="left" w:pos="851"/>
        </w:tabs>
        <w:spacing w:after="0"/>
        <w:ind w:left="0" w:firstLine="0"/>
        <w:jc w:val="left"/>
        <w:rPr>
          <w:rFonts w:ascii="Arial" w:hAnsi="Arial" w:cs="Arial"/>
          <w:b/>
        </w:rPr>
      </w:pPr>
    </w:p>
    <w:p w14:paraId="1CC3B103" w14:textId="77777777"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20"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21"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14:paraId="1A6A91D7" w14:textId="77777777" w:rsidR="009B1CD0" w:rsidRDefault="009B1CD0" w:rsidP="00934503">
      <w:pPr>
        <w:tabs>
          <w:tab w:val="left" w:pos="426"/>
          <w:tab w:val="left" w:pos="851"/>
        </w:tabs>
        <w:rPr>
          <w:rFonts w:ascii="Arial" w:hAnsi="Arial" w:cs="Arial"/>
          <w:b/>
        </w:rPr>
      </w:pPr>
    </w:p>
    <w:p w14:paraId="0569AA9B" w14:textId="77777777"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308DC">
        <w:fldChar w:fldCharType="separate"/>
      </w:r>
      <w:r w:rsidR="007D7A65">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308DC">
        <w:fldChar w:fldCharType="separate"/>
      </w:r>
      <w:r w:rsidR="007D7A65">
        <w:fldChar w:fldCharType="end"/>
      </w:r>
      <w:r>
        <w:tab/>
      </w:r>
      <w:r w:rsidR="009D661E">
        <w:t>Oui</w:t>
      </w:r>
    </w:p>
    <w:p w14:paraId="41C2AEB3" w14:textId="5D429AF0" w:rsidR="009B1CD0" w:rsidRDefault="009B1CD0" w:rsidP="009B45B9">
      <w:pPr>
        <w:tabs>
          <w:tab w:val="left" w:pos="851"/>
        </w:tabs>
        <w:rPr>
          <w:rFonts w:ascii="Arial" w:hAnsi="Arial" w:cs="Arial"/>
          <w:b/>
        </w:rPr>
      </w:pPr>
      <w:r>
        <w:rPr>
          <w:rFonts w:ascii="Arial" w:hAnsi="Arial" w:cs="Arial"/>
          <w:i/>
          <w:sz w:val="18"/>
          <w:szCs w:val="18"/>
        </w:rPr>
        <w:t>(Cocher la case correspondante.</w:t>
      </w:r>
      <w:r w:rsidR="00782BA2" w:rsidRPr="00782BA2">
        <w:t xml:space="preserve"> </w:t>
      </w:r>
      <w:r w:rsidR="00782BA2" w:rsidRPr="00782BA2">
        <w:rPr>
          <w:rFonts w:ascii="Arial" w:hAnsi="Arial" w:cs="Arial"/>
          <w:i/>
          <w:sz w:val="18"/>
          <w:szCs w:val="18"/>
        </w:rPr>
        <w:t>En cas d’absence de choix, le titulaire est réputé renoncer à l’avance.</w:t>
      </w:r>
      <w:r>
        <w:rPr>
          <w:rFonts w:ascii="Arial" w:hAnsi="Arial" w:cs="Arial"/>
          <w:i/>
          <w:sz w:val="18"/>
          <w:szCs w:val="18"/>
        </w:rPr>
        <w:t>)</w:t>
      </w:r>
    </w:p>
    <w:p w14:paraId="64B4D591" w14:textId="77777777" w:rsidR="009B1CD0" w:rsidRDefault="009B1CD0" w:rsidP="009B45B9">
      <w:pPr>
        <w:tabs>
          <w:tab w:val="left" w:pos="426"/>
          <w:tab w:val="left" w:pos="851"/>
        </w:tabs>
        <w:jc w:val="both"/>
        <w:rPr>
          <w:rFonts w:ascii="Arial" w:hAnsi="Arial" w:cs="Arial"/>
          <w:b/>
        </w:rPr>
      </w:pPr>
    </w:p>
    <w:p w14:paraId="0871F73E" w14:textId="77777777" w:rsidR="009B1CD0" w:rsidRDefault="009B1CD0" w:rsidP="009B45B9">
      <w:pPr>
        <w:tabs>
          <w:tab w:val="left" w:pos="426"/>
          <w:tab w:val="left" w:pos="851"/>
        </w:tabs>
        <w:jc w:val="both"/>
        <w:rPr>
          <w:rFonts w:ascii="Arial" w:hAnsi="Arial" w:cs="Arial"/>
          <w:b/>
        </w:rPr>
      </w:pPr>
    </w:p>
    <w:p w14:paraId="1726B7A7" w14:textId="77777777"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14:paraId="43604900" w14:textId="77777777" w:rsidR="009B1CD0" w:rsidRDefault="009B1CD0" w:rsidP="009B45B9">
      <w:pPr>
        <w:tabs>
          <w:tab w:val="left" w:pos="576"/>
          <w:tab w:val="left" w:pos="851"/>
        </w:tabs>
        <w:jc w:val="both"/>
        <w:rPr>
          <w:rFonts w:ascii="Arial" w:hAnsi="Arial" w:cs="Arial"/>
        </w:rPr>
      </w:pPr>
    </w:p>
    <w:p w14:paraId="5FDD5BD7" w14:textId="25FA4C30" w:rsidR="009B1CD0" w:rsidRDefault="009B1CD0" w:rsidP="009B45B9">
      <w:pPr>
        <w:tabs>
          <w:tab w:val="left" w:pos="576"/>
          <w:tab w:val="left" w:pos="851"/>
        </w:tabs>
        <w:jc w:val="both"/>
        <w:rPr>
          <w:rFonts w:ascii="Arial" w:hAnsi="Arial" w:cs="Arial"/>
          <w:i/>
          <w:sz w:val="18"/>
          <w:szCs w:val="18"/>
        </w:rPr>
      </w:pPr>
      <w:r>
        <w:rPr>
          <w:rFonts w:ascii="Arial" w:hAnsi="Arial" w:cs="Arial"/>
        </w:rPr>
        <w:t xml:space="preserve">La durée d’exécution du marché </w:t>
      </w:r>
      <w:r w:rsidR="00FE48C9">
        <w:rPr>
          <w:rFonts w:ascii="Arial" w:hAnsi="Arial" w:cs="Arial"/>
        </w:rPr>
        <w:t>public</w:t>
      </w:r>
      <w:r>
        <w:rPr>
          <w:rFonts w:ascii="Arial" w:hAnsi="Arial" w:cs="Arial"/>
        </w:rPr>
        <w:t xml:space="preserve"> est de </w:t>
      </w:r>
      <w:r w:rsidR="00CF54D0" w:rsidRPr="007621D4">
        <w:rPr>
          <w:rFonts w:ascii="Arial" w:hAnsi="Arial" w:cs="Arial"/>
        </w:rPr>
        <w:t>1</w:t>
      </w:r>
      <w:r w:rsidR="007621D4" w:rsidRPr="007621D4">
        <w:rPr>
          <w:rFonts w:ascii="Arial" w:hAnsi="Arial" w:cs="Arial"/>
        </w:rPr>
        <w:t>4</w:t>
      </w:r>
      <w:r w:rsidR="00CF54D0" w:rsidRPr="007621D4">
        <w:rPr>
          <w:rFonts w:ascii="Arial" w:hAnsi="Arial" w:cs="Arial"/>
        </w:rPr>
        <w:t xml:space="preserve"> </w:t>
      </w:r>
      <w:r w:rsidRPr="007621D4">
        <w:rPr>
          <w:rFonts w:ascii="Arial" w:hAnsi="Arial" w:cs="Arial"/>
        </w:rPr>
        <w:t>mois</w:t>
      </w:r>
      <w:r>
        <w:rPr>
          <w:rFonts w:ascii="Arial" w:hAnsi="Arial" w:cs="Arial"/>
        </w:rPr>
        <w:t xml:space="preserve"> à compter de :</w:t>
      </w:r>
    </w:p>
    <w:p w14:paraId="4A1934F3" w14:textId="77777777" w:rsidR="009B1CD0" w:rsidRDefault="009B1CD0" w:rsidP="009B45B9">
      <w:pPr>
        <w:tabs>
          <w:tab w:val="left" w:pos="851"/>
        </w:tabs>
      </w:pPr>
      <w:r>
        <w:rPr>
          <w:rFonts w:ascii="Arial" w:hAnsi="Arial" w:cs="Arial"/>
          <w:i/>
          <w:sz w:val="18"/>
          <w:szCs w:val="18"/>
        </w:rPr>
        <w:t>(Cocher la case correspondante.)</w:t>
      </w:r>
    </w:p>
    <w:p w14:paraId="4411330E" w14:textId="1077C0A7" w:rsidR="009B1CD0" w:rsidRDefault="00844DAA" w:rsidP="009B45B9">
      <w:pPr>
        <w:tabs>
          <w:tab w:val="left" w:pos="851"/>
        </w:tabs>
        <w:spacing w:before="120"/>
        <w:ind w:left="567"/>
        <w:jc w:val="both"/>
      </w:pPr>
      <w:r>
        <w:tab/>
      </w:r>
      <w:r w:rsidR="00CF54D0">
        <w:fldChar w:fldCharType="begin">
          <w:ffData>
            <w:name w:val=""/>
            <w:enabled/>
            <w:calcOnExit w:val="0"/>
            <w:checkBox>
              <w:size w:val="20"/>
              <w:default w:val="1"/>
            </w:checkBox>
          </w:ffData>
        </w:fldChar>
      </w:r>
      <w:r w:rsidR="00CF54D0">
        <w:instrText xml:space="preserve"> FORMCHECKBOX </w:instrText>
      </w:r>
      <w:r w:rsidR="003308DC">
        <w:fldChar w:fldCharType="separate"/>
      </w:r>
      <w:r w:rsidR="00CF54D0">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du marché </w:t>
      </w:r>
      <w:r w:rsidR="00FE48C9">
        <w:rPr>
          <w:rFonts w:ascii="Arial" w:hAnsi="Arial" w:cs="Arial"/>
        </w:rPr>
        <w:t>public</w:t>
      </w:r>
      <w:r w:rsidR="009B1CD0">
        <w:rPr>
          <w:rFonts w:ascii="Arial" w:hAnsi="Arial" w:cs="Arial"/>
        </w:rPr>
        <w:t> ;</w:t>
      </w:r>
    </w:p>
    <w:p w14:paraId="62E085B0" w14:textId="77777777" w:rsidR="009B1CD0" w:rsidRDefault="00844DAA" w:rsidP="009B45B9">
      <w:pPr>
        <w:tabs>
          <w:tab w:val="left" w:pos="851"/>
        </w:tabs>
        <w:spacing w:before="120"/>
        <w:ind w:left="567"/>
        <w:jc w:val="both"/>
      </w:pPr>
      <w:r>
        <w:tab/>
      </w:r>
      <w:r w:rsidR="007D7A65">
        <w:fldChar w:fldCharType="begin">
          <w:ffData>
            <w:name w:val=""/>
            <w:enabled/>
            <w:calcOnExit w:val="0"/>
            <w:checkBox>
              <w:size w:val="20"/>
              <w:default w:val="0"/>
            </w:checkBox>
          </w:ffData>
        </w:fldChar>
      </w:r>
      <w:r w:rsidR="007D7A65">
        <w:instrText xml:space="preserve"> FORMCHECKBOX </w:instrText>
      </w:r>
      <w:r w:rsidR="003308DC">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notification de l’ordre de service ;</w:t>
      </w:r>
    </w:p>
    <w:p w14:paraId="5A759677" w14:textId="77777777" w:rsidR="009B1CD0" w:rsidRDefault="00844DAA" w:rsidP="009B45B9">
      <w:pPr>
        <w:tabs>
          <w:tab w:val="left" w:pos="851"/>
        </w:tabs>
        <w:spacing w:before="120"/>
        <w:ind w:left="1134" w:hanging="567"/>
        <w:jc w:val="both"/>
        <w:rPr>
          <w:rFonts w:ascii="Arial" w:hAnsi="Arial" w:cs="Arial"/>
          <w:b/>
        </w:rPr>
      </w:pPr>
      <w:r>
        <w:tab/>
      </w:r>
      <w:r w:rsidR="007D7A65">
        <w:fldChar w:fldCharType="begin">
          <w:ffData>
            <w:name w:val=""/>
            <w:enabled/>
            <w:calcOnExit w:val="0"/>
            <w:checkBox>
              <w:size w:val="20"/>
              <w:default w:val="0"/>
            </w:checkBox>
          </w:ffData>
        </w:fldChar>
      </w:r>
      <w:r w:rsidR="007D7A65">
        <w:instrText xml:space="preserve"> FORMCHECKBOX </w:instrText>
      </w:r>
      <w:r w:rsidR="003308DC">
        <w:fldChar w:fldCharType="separate"/>
      </w:r>
      <w:r w:rsidR="007D7A65">
        <w:fldChar w:fldCharType="end"/>
      </w:r>
      <w:r w:rsidR="009B1CD0">
        <w:rPr>
          <w:rFonts w:ascii="Arial" w:hAnsi="Arial" w:cs="Arial"/>
        </w:rPr>
        <w:tab/>
      </w:r>
      <w:proofErr w:type="gramStart"/>
      <w:r w:rsidR="009B1CD0">
        <w:rPr>
          <w:rFonts w:ascii="Arial" w:hAnsi="Arial" w:cs="Arial"/>
        </w:rPr>
        <w:t>la</w:t>
      </w:r>
      <w:proofErr w:type="gramEnd"/>
      <w:r w:rsidR="009B1CD0">
        <w:rPr>
          <w:rFonts w:ascii="Arial" w:hAnsi="Arial" w:cs="Arial"/>
        </w:rPr>
        <w:t xml:space="preserve"> date de début d’exécution prévue par le marché </w:t>
      </w:r>
      <w:r w:rsidR="00FE48C9">
        <w:rPr>
          <w:rFonts w:ascii="Arial" w:hAnsi="Arial" w:cs="Arial"/>
        </w:rPr>
        <w:t>public</w:t>
      </w:r>
      <w:r w:rsidR="009B1CD0">
        <w:rPr>
          <w:rFonts w:ascii="Arial" w:hAnsi="Arial" w:cs="Arial"/>
        </w:rPr>
        <w:t xml:space="preserve"> lorsqu’elle est postérieure à la date de notification.</w:t>
      </w:r>
    </w:p>
    <w:p w14:paraId="6C1A31CA" w14:textId="77777777" w:rsidR="009B1CD0" w:rsidRDefault="009B1CD0" w:rsidP="009B45B9">
      <w:pPr>
        <w:tabs>
          <w:tab w:val="left" w:pos="426"/>
          <w:tab w:val="left" w:pos="851"/>
        </w:tabs>
        <w:jc w:val="both"/>
        <w:rPr>
          <w:rFonts w:ascii="Arial" w:hAnsi="Arial" w:cs="Arial"/>
          <w:b/>
        </w:rPr>
      </w:pPr>
    </w:p>
    <w:p w14:paraId="43F4F510" w14:textId="4217CEC6" w:rsidR="009B1CD0" w:rsidRDefault="009B1CD0" w:rsidP="009B45B9">
      <w:pPr>
        <w:pStyle w:val="fcasegauche"/>
        <w:tabs>
          <w:tab w:val="left" w:pos="426"/>
          <w:tab w:val="left" w:pos="851"/>
        </w:tabs>
        <w:spacing w:after="0"/>
        <w:ind w:left="0" w:firstLine="0"/>
        <w:jc w:val="left"/>
        <w:rPr>
          <w:rFonts w:ascii="Arial" w:hAnsi="Arial" w:cs="Arial"/>
          <w:i/>
          <w:sz w:val="18"/>
          <w:szCs w:val="18"/>
        </w:rPr>
      </w:pPr>
      <w:r>
        <w:rPr>
          <w:rFonts w:ascii="Arial" w:hAnsi="Arial" w:cs="Arial"/>
        </w:rPr>
        <w:t xml:space="preserve">Le marché </w:t>
      </w:r>
      <w:r w:rsidR="00FE48C9">
        <w:rPr>
          <w:rFonts w:ascii="Arial" w:hAnsi="Arial" w:cs="Arial"/>
        </w:rPr>
        <w:t>public</w:t>
      </w:r>
      <w:r>
        <w:rPr>
          <w:rFonts w:ascii="Arial" w:hAnsi="Arial" w:cs="Arial"/>
        </w:rPr>
        <w:t xml:space="preserve"> est reconductible :</w:t>
      </w:r>
      <w:r>
        <w:tab/>
      </w:r>
      <w:r>
        <w:tab/>
      </w:r>
      <w:r w:rsidR="00CF54D0">
        <w:fldChar w:fldCharType="begin">
          <w:ffData>
            <w:name w:val=""/>
            <w:enabled/>
            <w:calcOnExit w:val="0"/>
            <w:checkBox>
              <w:size w:val="20"/>
              <w:default w:val="1"/>
            </w:checkBox>
          </w:ffData>
        </w:fldChar>
      </w:r>
      <w:r w:rsidR="00CF54D0">
        <w:instrText xml:space="preserve"> FORMCHECKBOX </w:instrText>
      </w:r>
      <w:r w:rsidR="003308DC">
        <w:fldChar w:fldCharType="separate"/>
      </w:r>
      <w:r w:rsidR="00CF54D0">
        <w:fldChar w:fldCharType="end"/>
      </w:r>
      <w:r>
        <w:tab/>
      </w:r>
      <w:r w:rsidR="009D661E">
        <w:t>Non</w:t>
      </w:r>
      <w:r>
        <w:tab/>
      </w:r>
      <w:r>
        <w:tab/>
      </w:r>
      <w:r>
        <w:tab/>
      </w:r>
      <w:r w:rsidR="007D7A65">
        <w:fldChar w:fldCharType="begin">
          <w:ffData>
            <w:name w:val=""/>
            <w:enabled/>
            <w:calcOnExit w:val="0"/>
            <w:checkBox>
              <w:size w:val="20"/>
              <w:default w:val="0"/>
            </w:checkBox>
          </w:ffData>
        </w:fldChar>
      </w:r>
      <w:r w:rsidR="007D7A65">
        <w:instrText xml:space="preserve"> FORMCHECKBOX </w:instrText>
      </w:r>
      <w:r w:rsidR="003308DC">
        <w:fldChar w:fldCharType="separate"/>
      </w:r>
      <w:r w:rsidR="007D7A65">
        <w:fldChar w:fldCharType="end"/>
      </w:r>
      <w:r>
        <w:tab/>
      </w:r>
      <w:r w:rsidR="009D661E">
        <w:t>Oui</w:t>
      </w:r>
    </w:p>
    <w:p w14:paraId="276A4932" w14:textId="77777777" w:rsidR="009B1CD0" w:rsidRDefault="009B1CD0" w:rsidP="009B45B9">
      <w:pPr>
        <w:tabs>
          <w:tab w:val="left" w:pos="851"/>
        </w:tabs>
        <w:rPr>
          <w:rFonts w:ascii="Arial" w:hAnsi="Arial" w:cs="Arial"/>
        </w:rPr>
      </w:pPr>
      <w:r>
        <w:rPr>
          <w:rFonts w:ascii="Arial" w:hAnsi="Arial" w:cs="Arial"/>
          <w:i/>
          <w:sz w:val="18"/>
          <w:szCs w:val="18"/>
        </w:rPr>
        <w:t>(Cocher la case correspondante.)</w:t>
      </w:r>
    </w:p>
    <w:p w14:paraId="3386C999" w14:textId="77777777" w:rsidR="009B1CD0" w:rsidRDefault="009B1CD0" w:rsidP="009B45B9">
      <w:pPr>
        <w:tabs>
          <w:tab w:val="left" w:pos="426"/>
          <w:tab w:val="left" w:pos="851"/>
        </w:tabs>
        <w:jc w:val="both"/>
        <w:rPr>
          <w:rFonts w:ascii="Arial" w:hAnsi="Arial" w:cs="Arial"/>
        </w:rPr>
      </w:pPr>
    </w:p>
    <w:p w14:paraId="54F0C288" w14:textId="77777777" w:rsidR="009B1CD0" w:rsidRDefault="009B1CD0" w:rsidP="009B45B9">
      <w:pPr>
        <w:tabs>
          <w:tab w:val="left" w:pos="426"/>
          <w:tab w:val="left" w:pos="851"/>
        </w:tabs>
        <w:jc w:val="both"/>
        <w:rPr>
          <w:rFonts w:ascii="Arial" w:hAnsi="Arial" w:cs="Arial"/>
        </w:rPr>
      </w:pPr>
      <w:r>
        <w:rPr>
          <w:rFonts w:ascii="Arial" w:hAnsi="Arial" w:cs="Arial"/>
        </w:rPr>
        <w:t>Si oui, préciser :</w:t>
      </w:r>
    </w:p>
    <w:p w14:paraId="3363ADFA" w14:textId="77777777" w:rsidR="009B1CD0" w:rsidRDefault="009B1CD0" w:rsidP="009B45B9">
      <w:pPr>
        <w:numPr>
          <w:ilvl w:val="0"/>
          <w:numId w:val="2"/>
        </w:numPr>
        <w:tabs>
          <w:tab w:val="left" w:pos="426"/>
          <w:tab w:val="left" w:pos="851"/>
        </w:tabs>
        <w:spacing w:before="120"/>
        <w:ind w:left="924" w:hanging="357"/>
        <w:jc w:val="both"/>
        <w:rPr>
          <w:rFonts w:ascii="Arial" w:hAnsi="Arial" w:cs="Arial"/>
        </w:rPr>
      </w:pPr>
      <w:r>
        <w:rPr>
          <w:rFonts w:ascii="Arial" w:hAnsi="Arial" w:cs="Arial"/>
        </w:rPr>
        <w:t>Nombre des reconductions : ………….............</w:t>
      </w:r>
    </w:p>
    <w:p w14:paraId="1216301B" w14:textId="77777777" w:rsidR="009B1CD0" w:rsidRDefault="009B1CD0" w:rsidP="009B45B9">
      <w:pPr>
        <w:numPr>
          <w:ilvl w:val="0"/>
          <w:numId w:val="2"/>
        </w:numPr>
        <w:tabs>
          <w:tab w:val="left" w:pos="426"/>
          <w:tab w:val="left" w:pos="851"/>
        </w:tabs>
        <w:spacing w:before="120"/>
        <w:ind w:left="924" w:hanging="357"/>
        <w:jc w:val="both"/>
        <w:rPr>
          <w:rFonts w:ascii="Arial" w:hAnsi="Arial" w:cs="Arial"/>
          <w:b/>
        </w:rPr>
      </w:pPr>
      <w:r>
        <w:rPr>
          <w:rFonts w:ascii="Arial" w:hAnsi="Arial" w:cs="Arial"/>
        </w:rPr>
        <w:t>Durée des reconductions : ………………</w:t>
      </w:r>
      <w:proofErr w:type="gramStart"/>
      <w:r>
        <w:rPr>
          <w:rFonts w:ascii="Arial" w:hAnsi="Arial" w:cs="Arial"/>
        </w:rPr>
        <w:t>…….</w:t>
      </w:r>
      <w:proofErr w:type="gramEnd"/>
      <w:r>
        <w:rPr>
          <w:rFonts w:ascii="Arial" w:hAnsi="Arial" w:cs="Arial"/>
        </w:rPr>
        <w:t>.</w:t>
      </w:r>
    </w:p>
    <w:tbl>
      <w:tblPr>
        <w:tblW w:w="0" w:type="auto"/>
        <w:tblLayout w:type="fixed"/>
        <w:tblCellMar>
          <w:left w:w="71" w:type="dxa"/>
          <w:right w:w="71" w:type="dxa"/>
        </w:tblCellMar>
        <w:tblLook w:val="0000" w:firstRow="0" w:lastRow="0" w:firstColumn="0" w:lastColumn="0" w:noHBand="0" w:noVBand="0"/>
      </w:tblPr>
      <w:tblGrid>
        <w:gridCol w:w="10419"/>
      </w:tblGrid>
      <w:tr w:rsidR="009B1CD0" w14:paraId="53BB9A29" w14:textId="77777777">
        <w:tc>
          <w:tcPr>
            <w:tcW w:w="10419" w:type="dxa"/>
            <w:shd w:val="clear" w:color="auto" w:fill="66CCFF"/>
          </w:tcPr>
          <w:p w14:paraId="78403EF1" w14:textId="77777777" w:rsidR="009B1CD0" w:rsidRDefault="009B1CD0" w:rsidP="00C630AD">
            <w:pPr>
              <w:tabs>
                <w:tab w:val="left" w:pos="-142"/>
                <w:tab w:val="left" w:pos="851"/>
                <w:tab w:val="left" w:pos="4111"/>
              </w:tabs>
              <w:jc w:val="both"/>
            </w:pPr>
            <w:r>
              <w:rPr>
                <w:rFonts w:ascii="Arial" w:hAnsi="Arial" w:cs="Arial"/>
                <w:b/>
                <w:bCs/>
                <w:sz w:val="22"/>
                <w:szCs w:val="22"/>
              </w:rPr>
              <w:lastRenderedPageBreak/>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14:paraId="5F16056A" w14:textId="77777777" w:rsidR="009B1CD0" w:rsidRDefault="009B1CD0" w:rsidP="006C4338">
      <w:pPr>
        <w:tabs>
          <w:tab w:val="left" w:pos="851"/>
        </w:tabs>
        <w:jc w:val="both"/>
      </w:pPr>
    </w:p>
    <w:p w14:paraId="6ADA8A46" w14:textId="77777777"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14:paraId="5CF7864E" w14:textId="77777777" w:rsidR="005824AE" w:rsidRDefault="005824AE" w:rsidP="006C4338">
      <w:pPr>
        <w:tabs>
          <w:tab w:val="left" w:pos="851"/>
        </w:tabs>
        <w:jc w:val="both"/>
      </w:pPr>
    </w:p>
    <w:p w14:paraId="1A009554" w14:textId="77777777" w:rsidR="00CF54D0" w:rsidRDefault="00CF54D0" w:rsidP="006C4338">
      <w:pPr>
        <w:tabs>
          <w:tab w:val="left" w:pos="851"/>
        </w:tabs>
        <w:jc w:val="both"/>
      </w:pPr>
    </w:p>
    <w:p w14:paraId="1EE84750" w14:textId="77777777"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14:paraId="50048DE5" w14:textId="77777777"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14:paraId="07E5B3D8" w14:textId="77777777" w:rsidTr="009B45B9">
        <w:tc>
          <w:tcPr>
            <w:tcW w:w="4644" w:type="dxa"/>
            <w:tcBorders>
              <w:top w:val="single" w:sz="4" w:space="0" w:color="000000"/>
              <w:left w:val="single" w:sz="4" w:space="0" w:color="000000"/>
              <w:bottom w:val="single" w:sz="4" w:space="0" w:color="000000"/>
            </w:tcBorders>
            <w:shd w:val="clear" w:color="auto" w:fill="auto"/>
            <w:vAlign w:val="center"/>
          </w:tcPr>
          <w:p w14:paraId="59C46F1E"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5FE7C570"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98E36F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DFCDC4"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6B714788" w14:textId="77777777" w:rsidTr="009B45B9">
        <w:trPr>
          <w:trHeight w:val="1021"/>
        </w:trPr>
        <w:tc>
          <w:tcPr>
            <w:tcW w:w="4644" w:type="dxa"/>
            <w:tcBorders>
              <w:top w:val="single" w:sz="4" w:space="0" w:color="000000"/>
              <w:left w:val="single" w:sz="4" w:space="0" w:color="000000"/>
              <w:bottom w:val="single" w:sz="4" w:space="0" w:color="auto"/>
            </w:tcBorders>
            <w:shd w:val="clear" w:color="auto" w:fill="auto"/>
          </w:tcPr>
          <w:p w14:paraId="12311E91"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14:paraId="016E63E4"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02FAD2AF" w14:textId="77777777" w:rsidR="00332B12" w:rsidRDefault="00332B12" w:rsidP="00B054DA">
            <w:pPr>
              <w:tabs>
                <w:tab w:val="left" w:pos="851"/>
              </w:tabs>
              <w:snapToGrid w:val="0"/>
              <w:jc w:val="both"/>
              <w:rPr>
                <w:rFonts w:ascii="Arial" w:hAnsi="Arial" w:cs="Arial"/>
                <w:b/>
                <w:bCs/>
              </w:rPr>
            </w:pPr>
          </w:p>
        </w:tc>
      </w:tr>
    </w:tbl>
    <w:p w14:paraId="73D22E70" w14:textId="77777777" w:rsidR="002904AF" w:rsidRDefault="002904AF" w:rsidP="002904AF">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14:paraId="3D8586D7" w14:textId="77777777" w:rsidR="00CF54D0" w:rsidRDefault="00CF54D0" w:rsidP="002904AF">
      <w:pPr>
        <w:tabs>
          <w:tab w:val="left" w:pos="851"/>
        </w:tabs>
        <w:jc w:val="both"/>
        <w:rPr>
          <w:rFonts w:ascii="Arial" w:hAnsi="Arial" w:cs="Arial"/>
        </w:rPr>
      </w:pPr>
    </w:p>
    <w:p w14:paraId="06507ECC" w14:textId="77777777" w:rsidR="00CF54D0" w:rsidRDefault="00CF54D0" w:rsidP="002904AF">
      <w:pPr>
        <w:tabs>
          <w:tab w:val="left" w:pos="851"/>
        </w:tabs>
        <w:jc w:val="both"/>
        <w:rPr>
          <w:rFonts w:ascii="Arial" w:hAnsi="Arial" w:cs="Arial"/>
        </w:rPr>
      </w:pPr>
    </w:p>
    <w:p w14:paraId="614C8448" w14:textId="26646CB4"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14:paraId="4F7BB943" w14:textId="77777777" w:rsidR="00332B12" w:rsidRDefault="00332B12" w:rsidP="006C4338">
      <w:pPr>
        <w:tabs>
          <w:tab w:val="left" w:pos="851"/>
        </w:tabs>
        <w:jc w:val="both"/>
      </w:pPr>
    </w:p>
    <w:p w14:paraId="587F29E3" w14:textId="77777777"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22"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23"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14:paraId="2176CE8C" w14:textId="77777777"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14:paraId="65DE859B" w14:textId="77777777" w:rsidR="009B1CD0" w:rsidRDefault="009B1CD0" w:rsidP="005846FB">
      <w:pPr>
        <w:tabs>
          <w:tab w:val="left" w:pos="851"/>
        </w:tabs>
        <w:rPr>
          <w:rFonts w:ascii="Arial" w:hAnsi="Arial" w:cs="Arial"/>
        </w:rPr>
      </w:pPr>
    </w:p>
    <w:p w14:paraId="24B886B8" w14:textId="77777777" w:rsidR="00036500" w:rsidRDefault="00036500" w:rsidP="005846FB">
      <w:pPr>
        <w:tabs>
          <w:tab w:val="left" w:pos="851"/>
        </w:tabs>
        <w:rPr>
          <w:rFonts w:ascii="Arial" w:hAnsi="Arial" w:cs="Arial"/>
        </w:rPr>
      </w:pPr>
    </w:p>
    <w:p w14:paraId="5614FA8A" w14:textId="77777777"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14:paraId="7DDC54B9" w14:textId="77777777"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14:paraId="08AB402F" w14:textId="77777777" w:rsidR="00354C04" w:rsidRDefault="00354C04" w:rsidP="0083205E">
      <w:pPr>
        <w:pStyle w:val="fcase1ertab"/>
        <w:tabs>
          <w:tab w:val="clear" w:pos="426"/>
          <w:tab w:val="left" w:pos="851"/>
        </w:tabs>
        <w:spacing w:before="120"/>
        <w:ind w:left="0" w:firstLine="851"/>
        <w:rPr>
          <w:rFonts w:ascii="Arial" w:hAnsi="Arial" w:cs="Arial"/>
        </w:rPr>
      </w:pPr>
      <w:r>
        <w:fldChar w:fldCharType="begin">
          <w:ffData>
            <w:name w:val=""/>
            <w:enabled/>
            <w:calcOnExit w:val="0"/>
            <w:checkBox>
              <w:size w:val="20"/>
              <w:default w:val="0"/>
            </w:checkBox>
          </w:ffData>
        </w:fldChar>
      </w:r>
      <w:r>
        <w:instrText xml:space="preserve"> FORMCHECKBOX </w:instrText>
      </w:r>
      <w:r w:rsidR="003308DC">
        <w:fldChar w:fldCharType="separate"/>
      </w:r>
      <w:r>
        <w:fldChar w:fldCharType="end"/>
      </w:r>
      <w:r>
        <w:rPr>
          <w:rFonts w:ascii="Arial" w:hAnsi="Arial" w:cs="Arial"/>
          <w:i/>
          <w:iCs/>
        </w:rPr>
        <w:t xml:space="preserve"> </w:t>
      </w:r>
      <w:proofErr w:type="gramStart"/>
      <w:r>
        <w:rPr>
          <w:rFonts w:ascii="Arial" w:hAnsi="Arial" w:cs="Arial"/>
        </w:rPr>
        <w:t>conjoint</w:t>
      </w:r>
      <w:proofErr w:type="gramEnd"/>
      <w:r>
        <w:rPr>
          <w:rFonts w:ascii="Arial" w:hAnsi="Arial" w:cs="Arial"/>
        </w:rPr>
        <w:tab/>
      </w:r>
      <w:r>
        <w:rPr>
          <w:rFonts w:ascii="Arial" w:hAnsi="Arial" w:cs="Arial"/>
        </w:rPr>
        <w:tab/>
        <w:t>OU</w:t>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3308DC">
        <w:fldChar w:fldCharType="separate"/>
      </w:r>
      <w:r>
        <w:fldChar w:fldCharType="end"/>
      </w:r>
      <w:r>
        <w:rPr>
          <w:rFonts w:ascii="Arial" w:hAnsi="Arial" w:cs="Arial"/>
          <w:iCs/>
        </w:rPr>
        <w:t xml:space="preserve"> </w:t>
      </w:r>
      <w:r>
        <w:rPr>
          <w:rFonts w:ascii="Arial" w:hAnsi="Arial" w:cs="Arial"/>
        </w:rPr>
        <w:t>solidaire</w:t>
      </w:r>
    </w:p>
    <w:p w14:paraId="2CCA1208" w14:textId="77777777" w:rsidR="009B1CD0" w:rsidRDefault="009B1CD0" w:rsidP="0083205E">
      <w:pPr>
        <w:tabs>
          <w:tab w:val="left" w:pos="851"/>
        </w:tabs>
        <w:rPr>
          <w:rFonts w:ascii="Arial" w:hAnsi="Arial" w:cs="Arial"/>
        </w:rPr>
      </w:pPr>
    </w:p>
    <w:p w14:paraId="5F229745" w14:textId="77777777" w:rsidR="001C733C" w:rsidRDefault="001C733C" w:rsidP="00CD46CC">
      <w:pPr>
        <w:tabs>
          <w:tab w:val="left" w:pos="851"/>
        </w:tabs>
        <w:rPr>
          <w:rFonts w:ascii="Arial" w:hAnsi="Arial" w:cs="Arial"/>
        </w:rPr>
      </w:pPr>
    </w:p>
    <w:p w14:paraId="4D120E27" w14:textId="77777777" w:rsidR="002904AF" w:rsidRDefault="0021527A" w:rsidP="001C733C">
      <w:pPr>
        <w:pStyle w:val="fcasegauche"/>
        <w:tabs>
          <w:tab w:val="left" w:pos="426"/>
          <w:tab w:val="left" w:pos="851"/>
        </w:tabs>
        <w:spacing w:after="0"/>
        <w:ind w:left="0" w:firstLine="0"/>
        <w:jc w:val="left"/>
        <w:rPr>
          <w:rFonts w:ascii="Arial" w:hAnsi="Arial" w:cs="Arial"/>
        </w:rPr>
      </w:pPr>
      <w:r>
        <w:fldChar w:fldCharType="begin">
          <w:ffData>
            <w:name w:val=""/>
            <w:enabled/>
            <w:calcOnExit w:val="0"/>
            <w:checkBox>
              <w:size w:val="20"/>
              <w:default w:val="0"/>
            </w:checkBox>
          </w:ffData>
        </w:fldChar>
      </w:r>
      <w:r>
        <w:instrText xml:space="preserve"> FORMCHECKBOX </w:instrText>
      </w:r>
      <w:r w:rsidR="003308DC">
        <w:fldChar w:fldCharType="separate"/>
      </w:r>
      <w:r>
        <w:fldChar w:fldCharType="end"/>
      </w:r>
      <w:r>
        <w:t xml:space="preserve"> </w:t>
      </w:r>
      <w:r w:rsidR="001C733C">
        <w:rPr>
          <w:rFonts w:ascii="Arial" w:hAnsi="Arial" w:cs="Arial"/>
        </w:rPr>
        <w:t>Les membres du groupement</w:t>
      </w:r>
      <w:r>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14:paraId="48B5D113" w14:textId="77777777"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14:paraId="022296C1" w14:textId="77777777" w:rsidR="001C733C" w:rsidRDefault="001C733C" w:rsidP="001C733C">
      <w:pPr>
        <w:pStyle w:val="fcasegauche"/>
        <w:tabs>
          <w:tab w:val="left" w:pos="426"/>
          <w:tab w:val="left" w:pos="851"/>
        </w:tabs>
        <w:spacing w:after="0"/>
        <w:ind w:left="0" w:firstLine="0"/>
        <w:jc w:val="left"/>
        <w:rPr>
          <w:rFonts w:ascii="Arial" w:hAnsi="Arial" w:cs="Arial"/>
        </w:rPr>
      </w:pPr>
    </w:p>
    <w:p w14:paraId="03FE1D38" w14:textId="77777777" w:rsidR="002904AF" w:rsidRDefault="001C733C" w:rsidP="009B45B9">
      <w:pPr>
        <w:tabs>
          <w:tab w:val="left" w:pos="851"/>
        </w:tabs>
        <w:ind w:left="1695" w:hanging="1695"/>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308DC">
        <w:fldChar w:fldCharType="separate"/>
      </w:r>
      <w:r>
        <w:fldChar w:fldCharType="end"/>
      </w:r>
      <w:r>
        <w:tab/>
      </w:r>
      <w:proofErr w:type="gramStart"/>
      <w:r w:rsidR="002904AF">
        <w:rPr>
          <w:rFonts w:ascii="Arial" w:hAnsi="Arial" w:cs="Arial"/>
        </w:rPr>
        <w:t>pour</w:t>
      </w:r>
      <w:proofErr w:type="gramEnd"/>
      <w:r w:rsidR="002904AF">
        <w:rPr>
          <w:rFonts w:ascii="Arial" w:hAnsi="Arial" w:cs="Arial"/>
        </w:rPr>
        <w:t xml:space="preserve">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14:paraId="46B39C2D" w14:textId="77777777" w:rsidR="002904AF" w:rsidRDefault="002904AF"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14:paraId="737B48F8" w14:textId="77777777" w:rsidR="002904AF" w:rsidRDefault="002904AF" w:rsidP="001C733C">
      <w:pPr>
        <w:tabs>
          <w:tab w:val="left" w:pos="851"/>
        </w:tabs>
        <w:rPr>
          <w:rFonts w:ascii="Arial" w:hAnsi="Arial" w:cs="Arial"/>
        </w:rPr>
      </w:pPr>
    </w:p>
    <w:p w14:paraId="5BAB52D2" w14:textId="77777777" w:rsidR="002904AF" w:rsidRDefault="002904AF" w:rsidP="002904AF">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308DC">
        <w:fldChar w:fldCharType="separate"/>
      </w:r>
      <w:r>
        <w:fldChar w:fldCharType="end"/>
      </w:r>
      <w:r>
        <w:tab/>
      </w:r>
      <w:proofErr w:type="gramStart"/>
      <w:r>
        <w:rPr>
          <w:rFonts w:ascii="Arial" w:hAnsi="Arial" w:cs="Arial"/>
        </w:rPr>
        <w:t>pour</w:t>
      </w:r>
      <w:proofErr w:type="gramEnd"/>
      <w:r>
        <w:rPr>
          <w:rFonts w:ascii="Arial" w:hAnsi="Arial" w:cs="Arial"/>
        </w:rPr>
        <w:t xml:space="preserve"> signer, en leur nom et pour leur compte, les modifications ultérieures du mar</w:t>
      </w:r>
      <w:r w:rsidR="0021527A">
        <w:rPr>
          <w:rFonts w:ascii="Arial" w:hAnsi="Arial" w:cs="Arial"/>
        </w:rPr>
        <w:t>ché public</w:t>
      </w:r>
      <w:r>
        <w:rPr>
          <w:rFonts w:ascii="Arial" w:hAnsi="Arial" w:cs="Arial"/>
        </w:rPr>
        <w:t> ;</w:t>
      </w:r>
    </w:p>
    <w:p w14:paraId="56951E86" w14:textId="77777777" w:rsidR="00BE6078" w:rsidRDefault="009D661E" w:rsidP="009D661E">
      <w:pPr>
        <w:tabs>
          <w:tab w:val="left" w:pos="851"/>
        </w:tabs>
        <w:ind w:left="1701"/>
        <w:rPr>
          <w:rFonts w:ascii="Arial" w:hAnsi="Arial" w:cs="Arial"/>
        </w:rPr>
      </w:pPr>
      <w:r>
        <w:rPr>
          <w:rFonts w:ascii="Arial" w:hAnsi="Arial" w:cs="Arial"/>
          <w:i/>
          <w:sz w:val="18"/>
          <w:szCs w:val="18"/>
        </w:rPr>
        <w:t>(</w:t>
      </w:r>
      <w:proofErr w:type="gramStart"/>
      <w:r>
        <w:rPr>
          <w:rFonts w:ascii="Arial" w:hAnsi="Arial" w:cs="Arial"/>
          <w:i/>
          <w:sz w:val="18"/>
          <w:szCs w:val="18"/>
        </w:rPr>
        <w:t>joindre</w:t>
      </w:r>
      <w:proofErr w:type="gramEnd"/>
      <w:r>
        <w:rPr>
          <w:rFonts w:ascii="Arial" w:hAnsi="Arial" w:cs="Arial"/>
          <w:i/>
          <w:sz w:val="18"/>
          <w:szCs w:val="18"/>
        </w:rPr>
        <w:t xml:space="preserve"> les pouvoirs en annexe du présent document en cas de marché public autre que de défense ou de sécurité. Dans le cas contraire, ces documents ont déjà été fournis)</w:t>
      </w:r>
    </w:p>
    <w:p w14:paraId="31C0EB86" w14:textId="77777777" w:rsidR="002904AF" w:rsidRDefault="002904AF" w:rsidP="002904AF">
      <w:pPr>
        <w:tabs>
          <w:tab w:val="left" w:pos="851"/>
        </w:tabs>
        <w:rPr>
          <w:rFonts w:ascii="Arial" w:hAnsi="Arial" w:cs="Arial"/>
          <w:iCs/>
        </w:rPr>
      </w:pPr>
    </w:p>
    <w:p w14:paraId="51183C49" w14:textId="77777777" w:rsidR="009D661E" w:rsidRDefault="002904AF" w:rsidP="002904AF">
      <w:pPr>
        <w:tabs>
          <w:tab w:val="left" w:pos="851"/>
        </w:tabs>
        <w:ind w:left="1134" w:hanging="850"/>
        <w:rPr>
          <w:rFonts w:ascii="Arial" w:hAnsi="Arial" w:cs="Arial"/>
        </w:rPr>
      </w:pPr>
      <w:r>
        <w:tab/>
      </w:r>
      <w:r>
        <w:fldChar w:fldCharType="begin">
          <w:ffData>
            <w:name w:val=""/>
            <w:enabled/>
            <w:calcOnExit w:val="0"/>
            <w:checkBox>
              <w:size w:val="20"/>
              <w:default w:val="0"/>
            </w:checkBox>
          </w:ffData>
        </w:fldChar>
      </w:r>
      <w:r>
        <w:instrText xml:space="preserve"> FORMCHECKBOX </w:instrText>
      </w:r>
      <w:r w:rsidR="003308DC">
        <w:fldChar w:fldCharType="separate"/>
      </w:r>
      <w:r>
        <w:fldChar w:fldCharType="end"/>
      </w:r>
      <w:r>
        <w:rPr>
          <w:rFonts w:ascii="Arial" w:hAnsi="Arial" w:cs="Arial"/>
          <w:i/>
          <w:iCs/>
        </w:rPr>
        <w:t xml:space="preserve"> </w:t>
      </w:r>
      <w:r>
        <w:rPr>
          <w:rFonts w:ascii="Arial" w:hAnsi="Arial" w:cs="Arial"/>
        </w:rPr>
        <w:tab/>
      </w:r>
      <w:proofErr w:type="gramStart"/>
      <w:r>
        <w:rPr>
          <w:rFonts w:ascii="Arial" w:hAnsi="Arial" w:cs="Arial"/>
        </w:rPr>
        <w:t>ont</w:t>
      </w:r>
      <w:proofErr w:type="gramEnd"/>
      <w:r>
        <w:rPr>
          <w:rFonts w:ascii="Arial" w:hAnsi="Arial" w:cs="Arial"/>
        </w:rPr>
        <w:t xml:space="preserve"> donné mandat au mandataire dans les conditions définies par les pouvoirs joints en annexe</w:t>
      </w:r>
      <w:r w:rsidR="009D661E">
        <w:rPr>
          <w:rFonts w:ascii="Arial" w:hAnsi="Arial" w:cs="Arial"/>
        </w:rPr>
        <w:t>.</w:t>
      </w:r>
    </w:p>
    <w:p w14:paraId="29CD96BC" w14:textId="77777777"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w:t>
      </w:r>
      <w:proofErr w:type="gramStart"/>
      <w:r w:rsidRPr="00C83930">
        <w:rPr>
          <w:rFonts w:ascii="Arial" w:hAnsi="Arial" w:cs="Arial"/>
          <w:i/>
          <w:sz w:val="18"/>
          <w:szCs w:val="18"/>
        </w:rPr>
        <w:t>hors</w:t>
      </w:r>
      <w:proofErr w:type="gramEnd"/>
      <w:r w:rsidRPr="00C83930">
        <w:rPr>
          <w:rFonts w:ascii="Arial" w:hAnsi="Arial" w:cs="Arial"/>
          <w:i/>
          <w:sz w:val="18"/>
          <w:szCs w:val="18"/>
        </w:rPr>
        <w:t xml:space="preserve">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14:paraId="4F1C7872" w14:textId="77777777" w:rsidR="002904AF" w:rsidRDefault="002904AF" w:rsidP="002904AF">
      <w:pPr>
        <w:tabs>
          <w:tab w:val="left" w:pos="851"/>
        </w:tabs>
        <w:ind w:left="1134" w:hanging="850"/>
        <w:rPr>
          <w:rFonts w:ascii="Arial" w:hAnsi="Arial" w:cs="Arial"/>
          <w:i/>
          <w:sz w:val="18"/>
          <w:szCs w:val="18"/>
        </w:rPr>
      </w:pPr>
    </w:p>
    <w:p w14:paraId="12459891" w14:textId="77777777" w:rsidR="001C733C" w:rsidRDefault="001C733C" w:rsidP="001C733C">
      <w:pPr>
        <w:tabs>
          <w:tab w:val="left" w:pos="851"/>
        </w:tabs>
        <w:rPr>
          <w:rFonts w:ascii="Arial" w:hAnsi="Arial" w:cs="Arial"/>
          <w:i/>
          <w:sz w:val="18"/>
          <w:szCs w:val="18"/>
        </w:rPr>
      </w:pPr>
    </w:p>
    <w:p w14:paraId="12FA9C6A" w14:textId="77777777" w:rsidR="00036500" w:rsidRDefault="0021527A" w:rsidP="006C4338">
      <w:pPr>
        <w:tabs>
          <w:tab w:val="left" w:pos="851"/>
        </w:tabs>
        <w:rPr>
          <w:rFonts w:ascii="Arial" w:hAnsi="Arial" w:cs="Arial"/>
          <w:i/>
          <w:sz w:val="18"/>
          <w:szCs w:val="18"/>
        </w:rPr>
      </w:pPr>
      <w:r>
        <w:fldChar w:fldCharType="begin">
          <w:ffData>
            <w:name w:val=""/>
            <w:enabled/>
            <w:calcOnExit w:val="0"/>
            <w:checkBox>
              <w:size w:val="20"/>
              <w:default w:val="0"/>
            </w:checkBox>
          </w:ffData>
        </w:fldChar>
      </w:r>
      <w:r>
        <w:instrText xml:space="preserve"> FORMCHECKBOX </w:instrText>
      </w:r>
      <w:r w:rsidR="003308DC">
        <w:fldChar w:fldCharType="separate"/>
      </w:r>
      <w:r>
        <w:fldChar w:fldCharType="end"/>
      </w:r>
      <w:r>
        <w:t xml:space="preserve"> </w:t>
      </w:r>
      <w:r>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14:paraId="334F48A7" w14:textId="77777777" w:rsidR="00036500" w:rsidRDefault="00036500" w:rsidP="006F3DF9">
      <w:pPr>
        <w:tabs>
          <w:tab w:val="left" w:pos="851"/>
        </w:tabs>
        <w:rPr>
          <w:rFonts w:ascii="Arial" w:hAnsi="Arial" w:cs="Arial"/>
        </w:rPr>
      </w:pPr>
      <w:r>
        <w:rPr>
          <w:rFonts w:ascii="Arial" w:hAnsi="Arial" w:cs="Arial"/>
          <w:i/>
          <w:sz w:val="18"/>
          <w:szCs w:val="18"/>
        </w:rPr>
        <w:t>(Cocher la case correspondante.)</w:t>
      </w:r>
    </w:p>
    <w:p w14:paraId="03A306B6" w14:textId="77777777" w:rsidR="00036500" w:rsidRDefault="00036500" w:rsidP="005846FB">
      <w:pPr>
        <w:tabs>
          <w:tab w:val="left" w:pos="851"/>
        </w:tabs>
        <w:rPr>
          <w:rFonts w:ascii="Arial" w:hAnsi="Arial" w:cs="Arial"/>
        </w:rPr>
      </w:pPr>
    </w:p>
    <w:p w14:paraId="20453801" w14:textId="77777777" w:rsidR="00AE7831" w:rsidRDefault="00AE7831" w:rsidP="009B45B9">
      <w:pPr>
        <w:tabs>
          <w:tab w:val="left" w:pos="851"/>
        </w:tabs>
        <w:ind w:left="1701" w:hanging="850"/>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3308DC">
        <w:fldChar w:fldCharType="separate"/>
      </w:r>
      <w:r>
        <w:fldChar w:fldCharType="end"/>
      </w:r>
      <w:r>
        <w:tab/>
      </w:r>
      <w:proofErr w:type="gramStart"/>
      <w:r>
        <w:rPr>
          <w:rFonts w:ascii="Arial" w:hAnsi="Arial" w:cs="Arial"/>
        </w:rPr>
        <w:t>donnent</w:t>
      </w:r>
      <w:proofErr w:type="gramEnd"/>
      <w:r>
        <w:rPr>
          <w:rFonts w:ascii="Arial" w:hAnsi="Arial" w:cs="Arial"/>
        </w:rPr>
        <w:t xml:space="preserve"> mandat au mandataire, qui l’accepte, pour les représenter vis-à-vis de l’acheteur et pour coordonner l’ensemble des prestations ;</w:t>
      </w:r>
    </w:p>
    <w:p w14:paraId="1A824792" w14:textId="77777777" w:rsidR="00AE7831" w:rsidRDefault="00AE7831" w:rsidP="009B45B9">
      <w:pPr>
        <w:tabs>
          <w:tab w:val="left" w:pos="851"/>
        </w:tabs>
        <w:ind w:left="1701" w:hanging="850"/>
        <w:jc w:val="both"/>
      </w:pPr>
    </w:p>
    <w:p w14:paraId="13007147" w14:textId="77777777" w:rsidR="00036500" w:rsidRDefault="00036500" w:rsidP="009B45B9">
      <w:pPr>
        <w:tabs>
          <w:tab w:val="left" w:pos="851"/>
        </w:tabs>
        <w:ind w:left="1701" w:hanging="850"/>
        <w:jc w:val="both"/>
        <w:rPr>
          <w:rFonts w:ascii="Arial" w:hAnsi="Arial" w:cs="Arial"/>
          <w:iCs/>
        </w:rPr>
      </w:pPr>
      <w:r>
        <w:fldChar w:fldCharType="begin">
          <w:ffData>
            <w:name w:val=""/>
            <w:enabled/>
            <w:calcOnExit w:val="0"/>
            <w:checkBox>
              <w:size w:val="20"/>
              <w:default w:val="0"/>
            </w:checkBox>
          </w:ffData>
        </w:fldChar>
      </w:r>
      <w:r>
        <w:instrText xml:space="preserve"> FORMCHECKBOX </w:instrText>
      </w:r>
      <w:r w:rsidR="003308DC">
        <w:fldChar w:fldCharType="separate"/>
      </w:r>
      <w:r>
        <w:fldChar w:fldCharType="end"/>
      </w:r>
      <w:r>
        <w:rPr>
          <w:rFonts w:ascii="Arial" w:hAnsi="Arial" w:cs="Arial"/>
        </w:rPr>
        <w:tab/>
      </w:r>
      <w:proofErr w:type="gramStart"/>
      <w:r>
        <w:rPr>
          <w:rFonts w:ascii="Arial" w:hAnsi="Arial" w:cs="Arial"/>
        </w:rPr>
        <w:t>donnent</w:t>
      </w:r>
      <w:proofErr w:type="gramEnd"/>
      <w:r>
        <w:rPr>
          <w:rFonts w:ascii="Arial" w:hAnsi="Arial" w:cs="Arial"/>
        </w:rPr>
        <w:t xml:space="preserve"> mandat au mandataire, qui l’accepte, pour signer, en leur nom et pour leur compte, </w:t>
      </w:r>
      <w:r w:rsidR="004A7169">
        <w:rPr>
          <w:rFonts w:ascii="Arial" w:hAnsi="Arial" w:cs="Arial"/>
        </w:rPr>
        <w:t>les</w:t>
      </w:r>
      <w:r>
        <w:rPr>
          <w:rFonts w:ascii="Arial" w:hAnsi="Arial" w:cs="Arial"/>
        </w:rPr>
        <w:t xml:space="preserve"> modifications ultérieures du marché </w:t>
      </w:r>
      <w:r w:rsidR="00930A5C">
        <w:rPr>
          <w:rFonts w:ascii="Arial" w:hAnsi="Arial" w:cs="Arial"/>
        </w:rPr>
        <w:t>public</w:t>
      </w:r>
      <w:r>
        <w:rPr>
          <w:rFonts w:ascii="Arial" w:hAnsi="Arial" w:cs="Arial"/>
        </w:rPr>
        <w:t> ;</w:t>
      </w:r>
    </w:p>
    <w:p w14:paraId="13065DFA" w14:textId="77777777" w:rsidR="00036500" w:rsidRDefault="00036500" w:rsidP="006C4338">
      <w:pPr>
        <w:tabs>
          <w:tab w:val="left" w:pos="851"/>
        </w:tabs>
        <w:rPr>
          <w:rFonts w:ascii="Arial" w:hAnsi="Arial" w:cs="Arial"/>
          <w:iCs/>
        </w:rPr>
      </w:pPr>
    </w:p>
    <w:p w14:paraId="76500799" w14:textId="77777777" w:rsidR="00036500" w:rsidRDefault="00844DAA" w:rsidP="009B45B9">
      <w:pPr>
        <w:tabs>
          <w:tab w:val="left" w:pos="851"/>
        </w:tabs>
        <w:ind w:left="1134" w:hanging="850"/>
        <w:rPr>
          <w:rFonts w:ascii="Arial" w:hAnsi="Arial" w:cs="Arial"/>
          <w:i/>
          <w:sz w:val="18"/>
          <w:szCs w:val="18"/>
        </w:rPr>
      </w:pPr>
      <w:r>
        <w:tab/>
      </w:r>
      <w:r w:rsidR="00036500">
        <w:fldChar w:fldCharType="begin">
          <w:ffData>
            <w:name w:val=""/>
            <w:enabled/>
            <w:calcOnExit w:val="0"/>
            <w:checkBox>
              <w:size w:val="20"/>
              <w:default w:val="0"/>
            </w:checkBox>
          </w:ffData>
        </w:fldChar>
      </w:r>
      <w:r w:rsidR="00036500">
        <w:instrText xml:space="preserve"> FORMCHECKBOX </w:instrText>
      </w:r>
      <w:r w:rsidR="003308DC">
        <w:fldChar w:fldCharType="separate"/>
      </w:r>
      <w:r w:rsidR="00036500">
        <w:fldChar w:fldCharType="end"/>
      </w:r>
      <w:r w:rsidR="00036500">
        <w:rPr>
          <w:rFonts w:ascii="Arial" w:hAnsi="Arial" w:cs="Arial"/>
          <w:i/>
          <w:iCs/>
        </w:rPr>
        <w:t xml:space="preserve"> </w:t>
      </w:r>
      <w:r w:rsidR="00036500">
        <w:rPr>
          <w:rFonts w:ascii="Arial" w:hAnsi="Arial" w:cs="Arial"/>
        </w:rPr>
        <w:tab/>
      </w:r>
      <w:proofErr w:type="gramStart"/>
      <w:r w:rsidR="00036500">
        <w:rPr>
          <w:rFonts w:ascii="Arial" w:hAnsi="Arial" w:cs="Arial"/>
        </w:rPr>
        <w:t>donnent</w:t>
      </w:r>
      <w:proofErr w:type="gramEnd"/>
      <w:r w:rsidR="00036500">
        <w:rPr>
          <w:rFonts w:ascii="Arial" w:hAnsi="Arial" w:cs="Arial"/>
        </w:rPr>
        <w:t xml:space="preserve"> mandat au mandataire dans les conditions définies ci-dessous</w:t>
      </w:r>
      <w:r>
        <w:rPr>
          <w:rFonts w:ascii="Arial" w:hAnsi="Arial" w:cs="Arial"/>
        </w:rPr>
        <w:t> :</w:t>
      </w:r>
    </w:p>
    <w:p w14:paraId="7740793B" w14:textId="77777777" w:rsidR="00036500" w:rsidRDefault="00844DAA" w:rsidP="009B45B9">
      <w:pPr>
        <w:tabs>
          <w:tab w:val="left" w:pos="851"/>
        </w:tabs>
        <w:ind w:left="1134" w:hanging="850"/>
        <w:rPr>
          <w:rFonts w:ascii="Arial" w:hAnsi="Arial" w:cs="Arial"/>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14:paraId="7F77C7FD" w14:textId="7B8679F3" w:rsidR="003308DC" w:rsidRDefault="003308DC">
      <w:pPr>
        <w:suppressAutoHyphens w:val="0"/>
        <w:rPr>
          <w:rFonts w:ascii="Arial" w:hAnsi="Arial" w:cs="Arial"/>
        </w:rPr>
      </w:pPr>
      <w:r>
        <w:rPr>
          <w:rFonts w:ascii="Arial" w:hAnsi="Arial" w:cs="Arial"/>
        </w:rPr>
        <w:br w:type="page"/>
      </w:r>
    </w:p>
    <w:p w14:paraId="71014B19" w14:textId="77777777"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14:paraId="547F0F47" w14:textId="77777777" w:rsidTr="00B054DA">
        <w:tc>
          <w:tcPr>
            <w:tcW w:w="4644" w:type="dxa"/>
            <w:tcBorders>
              <w:top w:val="single" w:sz="4" w:space="0" w:color="000000"/>
              <w:left w:val="single" w:sz="4" w:space="0" w:color="000000"/>
              <w:bottom w:val="single" w:sz="4" w:space="0" w:color="000000"/>
            </w:tcBorders>
            <w:shd w:val="clear" w:color="auto" w:fill="auto"/>
            <w:vAlign w:val="center"/>
          </w:tcPr>
          <w:p w14:paraId="314022FB" w14:textId="77777777" w:rsidR="00332B12" w:rsidRDefault="00332B12" w:rsidP="00B054DA">
            <w:pPr>
              <w:tabs>
                <w:tab w:val="left" w:pos="851"/>
              </w:tabs>
              <w:jc w:val="center"/>
              <w:rPr>
                <w:rFonts w:ascii="Arial" w:hAnsi="Arial" w:cs="Arial"/>
                <w:b/>
                <w:bCs/>
              </w:rPr>
            </w:pPr>
            <w:r>
              <w:rPr>
                <w:rFonts w:ascii="Arial" w:hAnsi="Arial" w:cs="Arial"/>
                <w:b/>
                <w:bCs/>
              </w:rPr>
              <w:t>Nom, prénom et qualité</w:t>
            </w:r>
          </w:p>
          <w:p w14:paraId="048ACA95" w14:textId="77777777" w:rsidR="00332B12" w:rsidRDefault="00332B12" w:rsidP="00B054DA">
            <w:pPr>
              <w:tabs>
                <w:tab w:val="left" w:pos="851"/>
              </w:tabs>
              <w:jc w:val="center"/>
              <w:rPr>
                <w:rFonts w:ascii="Arial" w:hAnsi="Arial" w:cs="Arial"/>
                <w:b/>
                <w:bCs/>
              </w:rPr>
            </w:pPr>
            <w:proofErr w:type="gramStart"/>
            <w:r>
              <w:rPr>
                <w:rFonts w:ascii="Arial" w:hAnsi="Arial" w:cs="Arial"/>
                <w:b/>
                <w:bCs/>
              </w:rPr>
              <w:t>du</w:t>
            </w:r>
            <w:proofErr w:type="gramEnd"/>
            <w:r>
              <w:rPr>
                <w:rFonts w:ascii="Arial" w:hAnsi="Arial" w:cs="Arial"/>
                <w:b/>
                <w:bCs/>
              </w:rPr>
              <w:t xml:space="preserve"> signataire (*)</w:t>
            </w:r>
          </w:p>
        </w:tc>
        <w:tc>
          <w:tcPr>
            <w:tcW w:w="2694" w:type="dxa"/>
            <w:tcBorders>
              <w:top w:val="single" w:sz="4" w:space="0" w:color="000000"/>
              <w:left w:val="single" w:sz="4" w:space="0" w:color="000000"/>
              <w:bottom w:val="single" w:sz="4" w:space="0" w:color="000000"/>
            </w:tcBorders>
            <w:shd w:val="clear" w:color="auto" w:fill="auto"/>
            <w:vAlign w:val="center"/>
          </w:tcPr>
          <w:p w14:paraId="5B8A6FF9" w14:textId="77777777"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F685FC" w14:textId="77777777"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14:paraId="51901583" w14:textId="77777777" w:rsidTr="00B054DA">
        <w:trPr>
          <w:trHeight w:val="1021"/>
        </w:trPr>
        <w:tc>
          <w:tcPr>
            <w:tcW w:w="4644" w:type="dxa"/>
            <w:tcBorders>
              <w:top w:val="single" w:sz="4" w:space="0" w:color="000000"/>
              <w:left w:val="single" w:sz="4" w:space="0" w:color="000000"/>
            </w:tcBorders>
            <w:shd w:val="clear" w:color="auto" w:fill="CCFFFF"/>
          </w:tcPr>
          <w:p w14:paraId="297A04DD" w14:textId="77777777"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14:paraId="4919659B" w14:textId="77777777"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14:paraId="6E5BC48C" w14:textId="77777777" w:rsidR="00332B12" w:rsidRDefault="00332B12" w:rsidP="00B054DA">
            <w:pPr>
              <w:tabs>
                <w:tab w:val="left" w:pos="851"/>
              </w:tabs>
              <w:snapToGrid w:val="0"/>
              <w:jc w:val="both"/>
              <w:rPr>
                <w:rFonts w:ascii="Arial" w:hAnsi="Arial" w:cs="Arial"/>
                <w:b/>
                <w:bCs/>
              </w:rPr>
            </w:pPr>
          </w:p>
        </w:tc>
      </w:tr>
      <w:tr w:rsidR="00332B12" w14:paraId="5653EA56" w14:textId="77777777" w:rsidTr="00B054DA">
        <w:trPr>
          <w:trHeight w:val="1021"/>
        </w:trPr>
        <w:tc>
          <w:tcPr>
            <w:tcW w:w="4644" w:type="dxa"/>
            <w:tcBorders>
              <w:left w:val="single" w:sz="4" w:space="0" w:color="000000"/>
            </w:tcBorders>
            <w:shd w:val="clear" w:color="auto" w:fill="auto"/>
          </w:tcPr>
          <w:p w14:paraId="1F9616B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5BF30376"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14D8A58E" w14:textId="77777777" w:rsidR="00332B12" w:rsidRDefault="00332B12" w:rsidP="00B054DA">
            <w:pPr>
              <w:tabs>
                <w:tab w:val="left" w:pos="851"/>
              </w:tabs>
              <w:snapToGrid w:val="0"/>
              <w:jc w:val="both"/>
              <w:rPr>
                <w:rFonts w:ascii="Arial" w:hAnsi="Arial" w:cs="Arial"/>
                <w:b/>
                <w:bCs/>
              </w:rPr>
            </w:pPr>
          </w:p>
        </w:tc>
      </w:tr>
      <w:tr w:rsidR="00332B12" w14:paraId="5064DE04" w14:textId="77777777" w:rsidTr="00B054DA">
        <w:trPr>
          <w:trHeight w:val="1021"/>
        </w:trPr>
        <w:tc>
          <w:tcPr>
            <w:tcW w:w="4644" w:type="dxa"/>
            <w:tcBorders>
              <w:left w:val="single" w:sz="4" w:space="0" w:color="000000"/>
            </w:tcBorders>
            <w:shd w:val="clear" w:color="auto" w:fill="CCFFFF"/>
          </w:tcPr>
          <w:p w14:paraId="6C51D675"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CCFFFF"/>
          </w:tcPr>
          <w:p w14:paraId="1A9D31F4"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CCFFFF"/>
          </w:tcPr>
          <w:p w14:paraId="1B922367" w14:textId="77777777" w:rsidR="00332B12" w:rsidRDefault="00332B12" w:rsidP="00B054DA">
            <w:pPr>
              <w:tabs>
                <w:tab w:val="left" w:pos="851"/>
              </w:tabs>
              <w:snapToGrid w:val="0"/>
              <w:jc w:val="both"/>
              <w:rPr>
                <w:rFonts w:ascii="Arial" w:hAnsi="Arial" w:cs="Arial"/>
                <w:b/>
                <w:bCs/>
              </w:rPr>
            </w:pPr>
          </w:p>
        </w:tc>
      </w:tr>
      <w:tr w:rsidR="00332B12" w14:paraId="6A039AF3" w14:textId="77777777" w:rsidTr="00B054DA">
        <w:trPr>
          <w:trHeight w:val="1021"/>
        </w:trPr>
        <w:tc>
          <w:tcPr>
            <w:tcW w:w="4644" w:type="dxa"/>
            <w:tcBorders>
              <w:left w:val="single" w:sz="4" w:space="0" w:color="000000"/>
            </w:tcBorders>
            <w:shd w:val="clear" w:color="auto" w:fill="auto"/>
          </w:tcPr>
          <w:p w14:paraId="48A610C0"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14:paraId="25DD72AA"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14:paraId="3B84A03A" w14:textId="77777777" w:rsidR="00332B12" w:rsidRDefault="00332B12" w:rsidP="00B054DA">
            <w:pPr>
              <w:tabs>
                <w:tab w:val="left" w:pos="851"/>
              </w:tabs>
              <w:snapToGrid w:val="0"/>
              <w:jc w:val="both"/>
              <w:rPr>
                <w:rFonts w:ascii="Arial" w:hAnsi="Arial" w:cs="Arial"/>
                <w:b/>
                <w:bCs/>
              </w:rPr>
            </w:pPr>
          </w:p>
        </w:tc>
      </w:tr>
      <w:tr w:rsidR="00332B12" w14:paraId="4CE36453" w14:textId="77777777" w:rsidTr="00B054DA">
        <w:trPr>
          <w:trHeight w:val="1021"/>
        </w:trPr>
        <w:tc>
          <w:tcPr>
            <w:tcW w:w="4644" w:type="dxa"/>
            <w:tcBorders>
              <w:left w:val="single" w:sz="4" w:space="0" w:color="000000"/>
              <w:bottom w:val="single" w:sz="4" w:space="0" w:color="000000"/>
            </w:tcBorders>
            <w:shd w:val="clear" w:color="auto" w:fill="CCFFFF"/>
          </w:tcPr>
          <w:p w14:paraId="275C39DD" w14:textId="77777777"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000000"/>
            </w:tcBorders>
            <w:shd w:val="clear" w:color="auto" w:fill="CCFFFF"/>
          </w:tcPr>
          <w:p w14:paraId="1824A81B" w14:textId="77777777"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000000"/>
              <w:right w:val="single" w:sz="4" w:space="0" w:color="000000"/>
            </w:tcBorders>
            <w:shd w:val="clear" w:color="auto" w:fill="CCFFFF"/>
          </w:tcPr>
          <w:p w14:paraId="5151DEF6" w14:textId="77777777" w:rsidR="00332B12" w:rsidRDefault="00332B12" w:rsidP="00B054DA">
            <w:pPr>
              <w:tabs>
                <w:tab w:val="left" w:pos="851"/>
              </w:tabs>
              <w:snapToGrid w:val="0"/>
              <w:jc w:val="both"/>
              <w:rPr>
                <w:rFonts w:ascii="Arial" w:hAnsi="Arial" w:cs="Arial"/>
                <w:b/>
                <w:bCs/>
              </w:rPr>
            </w:pPr>
          </w:p>
        </w:tc>
      </w:tr>
    </w:tbl>
    <w:p w14:paraId="4A8C9FA4" w14:textId="77777777"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14:paraId="0FD5281A" w14:textId="77777777" w:rsidR="009B1CD0" w:rsidRDefault="009B1CD0" w:rsidP="006C4338">
      <w:pPr>
        <w:tabs>
          <w:tab w:val="left" w:pos="851"/>
        </w:tabs>
        <w:rPr>
          <w:rFonts w:ascii="Arial" w:hAnsi="Arial" w:cs="Arial"/>
        </w:rPr>
      </w:pPr>
    </w:p>
    <w:p w14:paraId="0C5DB123" w14:textId="77777777" w:rsidR="003308DC" w:rsidRDefault="003308DC"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rsidRPr="00CF54D0" w14:paraId="0F43A606" w14:textId="77777777">
        <w:tc>
          <w:tcPr>
            <w:tcW w:w="10277" w:type="dxa"/>
            <w:shd w:val="clear" w:color="auto" w:fill="66CCFF"/>
          </w:tcPr>
          <w:p w14:paraId="7F7038E5" w14:textId="77777777" w:rsidR="009B1CD0" w:rsidRPr="00CF54D0" w:rsidRDefault="008B2A38" w:rsidP="00CF54D0">
            <w:pPr>
              <w:tabs>
                <w:tab w:val="left" w:pos="-142"/>
                <w:tab w:val="left" w:pos="851"/>
                <w:tab w:val="left" w:pos="4111"/>
              </w:tabs>
              <w:jc w:val="both"/>
              <w:rPr>
                <w:rFonts w:ascii="Arial" w:hAnsi="Arial" w:cs="Arial"/>
                <w:b/>
                <w:bCs/>
                <w:sz w:val="22"/>
                <w:szCs w:val="22"/>
              </w:rPr>
            </w:pPr>
            <w:r w:rsidRPr="00CF54D0">
              <w:rPr>
                <w:rFonts w:ascii="Arial" w:hAnsi="Arial" w:cs="Arial"/>
                <w:b/>
                <w:bCs/>
                <w:sz w:val="22"/>
                <w:szCs w:val="22"/>
              </w:rPr>
              <w:br w:type="page"/>
            </w:r>
            <w:r w:rsidR="009B1CD0" w:rsidRPr="00CF54D0">
              <w:rPr>
                <w:rFonts w:ascii="Arial" w:hAnsi="Arial" w:cs="Arial"/>
                <w:b/>
                <w:bCs/>
                <w:sz w:val="22"/>
                <w:szCs w:val="22"/>
              </w:rPr>
              <w:t xml:space="preserve">D - Identification </w:t>
            </w:r>
            <w:r w:rsidR="001C40C0" w:rsidRPr="00CF54D0">
              <w:rPr>
                <w:rFonts w:ascii="Arial" w:hAnsi="Arial" w:cs="Arial"/>
                <w:b/>
                <w:bCs/>
                <w:sz w:val="22"/>
                <w:szCs w:val="22"/>
              </w:rPr>
              <w:t>et signature de l’acheteur</w:t>
            </w:r>
            <w:r w:rsidR="009B1CD0" w:rsidRPr="00CF54D0">
              <w:rPr>
                <w:rFonts w:ascii="Arial" w:hAnsi="Arial" w:cs="Arial"/>
                <w:b/>
                <w:bCs/>
                <w:sz w:val="22"/>
                <w:szCs w:val="22"/>
              </w:rPr>
              <w:t>.</w:t>
            </w:r>
          </w:p>
        </w:tc>
      </w:tr>
    </w:tbl>
    <w:p w14:paraId="3144FF56" w14:textId="77777777" w:rsidR="009B1CD0" w:rsidRDefault="009B1CD0" w:rsidP="006C4338">
      <w:pPr>
        <w:tabs>
          <w:tab w:val="left" w:pos="851"/>
        </w:tabs>
      </w:pPr>
    </w:p>
    <w:p w14:paraId="3F0440D6" w14:textId="77777777" w:rsidR="009B1CD0" w:rsidRDefault="009B1CD0" w:rsidP="006C4338">
      <w:pPr>
        <w:tabs>
          <w:tab w:val="left" w:pos="851"/>
        </w:tabs>
      </w:pPr>
    </w:p>
    <w:p w14:paraId="21382D3B" w14:textId="77777777" w:rsidR="009B1CD0" w:rsidRDefault="009B1CD0" w:rsidP="006F3DF9">
      <w:pPr>
        <w:pStyle w:val="Titre1"/>
        <w:tabs>
          <w:tab w:val="left" w:pos="567"/>
          <w:tab w:val="left" w:pos="851"/>
        </w:tabs>
        <w:ind w:left="0"/>
        <w:jc w:val="both"/>
        <w:rPr>
          <w:rFonts w:ascii="Arial" w:hAnsi="Arial" w:cs="Arial"/>
          <w:b w:val="0"/>
          <w:bCs/>
          <w:i/>
          <w:iCs/>
          <w:sz w:val="18"/>
          <w:szCs w:val="18"/>
        </w:rPr>
      </w:pPr>
      <w:proofErr w:type="gramStart"/>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Désignation</w:t>
      </w:r>
      <w:proofErr w:type="gramEnd"/>
      <w:r>
        <w:rPr>
          <w:rFonts w:ascii="Arial" w:hAnsi="Arial" w:cs="Arial"/>
          <w:b w:val="0"/>
          <w:bCs/>
          <w:iCs/>
        </w:rPr>
        <w:t xml:space="preserve"> </w:t>
      </w:r>
      <w:r w:rsidR="001C40C0">
        <w:rPr>
          <w:rFonts w:ascii="Arial" w:hAnsi="Arial" w:cs="Arial"/>
          <w:b w:val="0"/>
          <w:bCs/>
          <w:iCs/>
        </w:rPr>
        <w:t>de l’acheteur</w:t>
      </w:r>
    </w:p>
    <w:p w14:paraId="032C01F6" w14:textId="77777777" w:rsidR="009B1CD0" w:rsidRDefault="009B1CD0" w:rsidP="006B5057">
      <w:pPr>
        <w:pStyle w:val="Titre1"/>
        <w:tabs>
          <w:tab w:val="left" w:pos="851"/>
        </w:tabs>
        <w:ind w:left="0"/>
        <w:jc w:val="both"/>
        <w:rPr>
          <w:rFonts w:ascii="Arial" w:hAnsi="Arial" w:cs="Arial"/>
        </w:rPr>
      </w:pPr>
      <w:r>
        <w:rPr>
          <w:rFonts w:ascii="Arial" w:hAnsi="Arial" w:cs="Arial"/>
          <w:b w:val="0"/>
          <w:bCs/>
          <w:i/>
          <w:iCs/>
          <w:sz w:val="18"/>
          <w:szCs w:val="18"/>
        </w:rPr>
        <w:t>(</w:t>
      </w:r>
      <w:r w:rsidR="008B2A38" w:rsidRPr="008B2A38">
        <w:rPr>
          <w:rFonts w:ascii="Arial" w:hAnsi="Arial" w:cs="Arial"/>
          <w:b w:val="0"/>
          <w:bCs/>
          <w:i/>
          <w:iCs/>
          <w:sz w:val="18"/>
          <w:szCs w:val="18"/>
        </w:rPr>
        <w:t>Reprendre le contenu de la mention figurant dans l’avis d’appel à la concurrence ou l’invitation à confirmer l’intérêt ; en cas de publication d’une annonce au Journal officiel de l’Union européenne ou au Bulletin officiel des annonces de marchés publics, la simple indication de la référence à cet avis est suffisante</w:t>
      </w:r>
      <w:r>
        <w:rPr>
          <w:rFonts w:ascii="Arial" w:hAnsi="Arial" w:cs="Arial"/>
          <w:b w:val="0"/>
          <w:bCs/>
          <w:i/>
          <w:iCs/>
          <w:sz w:val="18"/>
          <w:szCs w:val="18"/>
        </w:rPr>
        <w:t>.)</w:t>
      </w:r>
    </w:p>
    <w:p w14:paraId="4A53DF75" w14:textId="77777777" w:rsidR="009B1CD0" w:rsidRDefault="009B1CD0" w:rsidP="009B45B9">
      <w:pPr>
        <w:pStyle w:val="Titre1"/>
        <w:tabs>
          <w:tab w:val="left" w:pos="851"/>
        </w:tabs>
        <w:ind w:left="0"/>
        <w:jc w:val="both"/>
        <w:rPr>
          <w:rFonts w:ascii="Arial" w:hAnsi="Arial" w:cs="Arial"/>
        </w:rPr>
      </w:pPr>
    </w:p>
    <w:p w14:paraId="407545B2" w14:textId="77777777" w:rsidR="00CF54D0" w:rsidRPr="007A4B17" w:rsidRDefault="00CF54D0" w:rsidP="00CF54D0">
      <w:pPr>
        <w:pStyle w:val="En-tte"/>
        <w:numPr>
          <w:ilvl w:val="0"/>
          <w:numId w:val="1"/>
        </w:numPr>
        <w:tabs>
          <w:tab w:val="clear" w:pos="4536"/>
          <w:tab w:val="clear" w:pos="9072"/>
          <w:tab w:val="left" w:pos="851"/>
        </w:tabs>
        <w:jc w:val="both"/>
        <w:rPr>
          <w:rFonts w:ascii="Arial" w:hAnsi="Arial" w:cs="Arial"/>
          <w:b/>
        </w:rPr>
      </w:pPr>
      <w:bookmarkStart w:id="0" w:name="_Hlk178344087"/>
      <w:bookmarkStart w:id="1" w:name="_Hlk178344303"/>
      <w:r w:rsidRPr="007A4B17">
        <w:rPr>
          <w:rFonts w:ascii="Arial" w:hAnsi="Arial" w:cs="Arial"/>
          <w:b/>
        </w:rPr>
        <w:t>Centre National de la Recherche Scientifique (CNRS) – délégation Côte d’Azur (DR20)</w:t>
      </w:r>
    </w:p>
    <w:p w14:paraId="6DFF82AC" w14:textId="77777777" w:rsidR="00CF54D0" w:rsidRPr="007A4B17" w:rsidRDefault="00CF54D0" w:rsidP="00CF54D0">
      <w:pPr>
        <w:pStyle w:val="En-tte"/>
        <w:numPr>
          <w:ilvl w:val="0"/>
          <w:numId w:val="1"/>
        </w:numPr>
        <w:tabs>
          <w:tab w:val="left" w:pos="851"/>
        </w:tabs>
        <w:jc w:val="both"/>
        <w:rPr>
          <w:rFonts w:ascii="Arial" w:hAnsi="Arial" w:cs="Arial"/>
          <w:b/>
        </w:rPr>
      </w:pPr>
      <w:r w:rsidRPr="007A4B17">
        <w:rPr>
          <w:rFonts w:ascii="Arial" w:hAnsi="Arial" w:cs="Arial"/>
          <w:b/>
        </w:rPr>
        <w:t>Les Lucioles 1 – Campus Azur</w:t>
      </w:r>
    </w:p>
    <w:p w14:paraId="7E44E57C" w14:textId="77777777" w:rsidR="00CF54D0" w:rsidRPr="007A4B17" w:rsidRDefault="00CF54D0" w:rsidP="00CF54D0">
      <w:pPr>
        <w:pStyle w:val="En-tte"/>
        <w:numPr>
          <w:ilvl w:val="0"/>
          <w:numId w:val="1"/>
        </w:numPr>
        <w:tabs>
          <w:tab w:val="left" w:pos="851"/>
        </w:tabs>
        <w:jc w:val="both"/>
        <w:rPr>
          <w:rFonts w:ascii="Arial" w:hAnsi="Arial" w:cs="Arial"/>
          <w:b/>
        </w:rPr>
      </w:pPr>
      <w:r w:rsidRPr="007A4B17">
        <w:rPr>
          <w:rFonts w:ascii="Arial" w:hAnsi="Arial" w:cs="Arial"/>
          <w:b/>
        </w:rPr>
        <w:t>250 rue Albert Einstein – Bât. 3 – CS 10 269</w:t>
      </w:r>
    </w:p>
    <w:p w14:paraId="3424C08E" w14:textId="77777777" w:rsidR="00CF54D0" w:rsidRPr="007A4B17" w:rsidRDefault="00CF54D0" w:rsidP="00CF54D0">
      <w:pPr>
        <w:pStyle w:val="En-tte"/>
        <w:numPr>
          <w:ilvl w:val="0"/>
          <w:numId w:val="1"/>
        </w:numPr>
        <w:tabs>
          <w:tab w:val="left" w:pos="851"/>
        </w:tabs>
        <w:jc w:val="both"/>
        <w:rPr>
          <w:rFonts w:ascii="Arial" w:hAnsi="Arial" w:cs="Arial"/>
          <w:b/>
        </w:rPr>
      </w:pPr>
      <w:r w:rsidRPr="007A4B17">
        <w:rPr>
          <w:rFonts w:ascii="Arial" w:hAnsi="Arial" w:cs="Arial"/>
          <w:b/>
        </w:rPr>
        <w:t>06 905 SOPHIA ANTIPOLIS CEDEX</w:t>
      </w:r>
    </w:p>
    <w:p w14:paraId="00FBE0D4" w14:textId="77777777" w:rsidR="00CF54D0" w:rsidRPr="007A4B17" w:rsidRDefault="00CF54D0" w:rsidP="00CF54D0">
      <w:pPr>
        <w:pStyle w:val="En-tte"/>
        <w:numPr>
          <w:ilvl w:val="0"/>
          <w:numId w:val="1"/>
        </w:numPr>
        <w:tabs>
          <w:tab w:val="left" w:pos="851"/>
        </w:tabs>
        <w:jc w:val="both"/>
        <w:rPr>
          <w:rFonts w:ascii="Arial" w:hAnsi="Arial" w:cs="Arial"/>
          <w:b/>
        </w:rPr>
      </w:pPr>
    </w:p>
    <w:p w14:paraId="59ECE54E" w14:textId="77777777" w:rsidR="00CF54D0" w:rsidRPr="007A4B17" w:rsidRDefault="00CF54D0" w:rsidP="00CF54D0">
      <w:pPr>
        <w:pStyle w:val="En-tte"/>
        <w:numPr>
          <w:ilvl w:val="0"/>
          <w:numId w:val="1"/>
        </w:numPr>
        <w:tabs>
          <w:tab w:val="left" w:pos="851"/>
        </w:tabs>
        <w:jc w:val="both"/>
        <w:rPr>
          <w:rFonts w:ascii="Arial" w:hAnsi="Arial" w:cs="Arial"/>
          <w:b/>
        </w:rPr>
      </w:pPr>
      <w:r w:rsidRPr="007A4B17">
        <w:rPr>
          <w:rFonts w:ascii="Arial" w:hAnsi="Arial" w:cs="Arial"/>
          <w:b/>
        </w:rPr>
        <w:t>Téléphone : +33 4 93 95 42 22</w:t>
      </w:r>
    </w:p>
    <w:p w14:paraId="7025B554" w14:textId="77777777" w:rsidR="00CF54D0" w:rsidRPr="007A4B17" w:rsidRDefault="00CF54D0" w:rsidP="00CF54D0">
      <w:pPr>
        <w:pStyle w:val="En-tte"/>
        <w:numPr>
          <w:ilvl w:val="0"/>
          <w:numId w:val="1"/>
        </w:numPr>
        <w:tabs>
          <w:tab w:val="clear" w:pos="4536"/>
          <w:tab w:val="clear" w:pos="9072"/>
          <w:tab w:val="left" w:pos="851"/>
        </w:tabs>
        <w:jc w:val="both"/>
        <w:rPr>
          <w:rFonts w:ascii="Arial" w:hAnsi="Arial" w:cs="Arial"/>
          <w:b/>
        </w:rPr>
      </w:pPr>
      <w:r w:rsidRPr="007A4B17">
        <w:rPr>
          <w:rFonts w:ascii="Arial" w:hAnsi="Arial" w:cs="Arial"/>
          <w:b/>
        </w:rPr>
        <w:t xml:space="preserve">Courriel : </w:t>
      </w:r>
      <w:hyperlink r:id="rId24" w:history="1">
        <w:r w:rsidRPr="007A4B17">
          <w:rPr>
            <w:rStyle w:val="Lienhypertexte"/>
            <w:rFonts w:ascii="Arial" w:hAnsi="Arial" w:cs="Arial"/>
            <w:b/>
          </w:rPr>
          <w:t>DR20.liste.MARCHES@cnrs.fr</w:t>
        </w:r>
      </w:hyperlink>
      <w:bookmarkEnd w:id="0"/>
    </w:p>
    <w:bookmarkEnd w:id="1"/>
    <w:p w14:paraId="71AA5491" w14:textId="77777777" w:rsidR="00CF54D0" w:rsidRPr="007A4B17" w:rsidRDefault="00CF54D0" w:rsidP="00CF54D0">
      <w:pPr>
        <w:pStyle w:val="En-tte"/>
        <w:numPr>
          <w:ilvl w:val="0"/>
          <w:numId w:val="1"/>
        </w:numPr>
        <w:tabs>
          <w:tab w:val="clear" w:pos="4536"/>
          <w:tab w:val="clear" w:pos="9072"/>
          <w:tab w:val="left" w:pos="851"/>
        </w:tabs>
        <w:jc w:val="both"/>
        <w:rPr>
          <w:rFonts w:ascii="Arial" w:hAnsi="Arial" w:cs="Arial"/>
          <w:b/>
        </w:rPr>
      </w:pPr>
    </w:p>
    <w:p w14:paraId="2E7B4506" w14:textId="77777777" w:rsidR="00CF54D0" w:rsidRPr="002236F0" w:rsidRDefault="00CF54D0" w:rsidP="00CF54D0">
      <w:pPr>
        <w:pStyle w:val="En-tte"/>
        <w:numPr>
          <w:ilvl w:val="0"/>
          <w:numId w:val="1"/>
        </w:numPr>
        <w:tabs>
          <w:tab w:val="left" w:pos="851"/>
        </w:tabs>
        <w:jc w:val="both"/>
        <w:rPr>
          <w:rFonts w:ascii="Arial" w:hAnsi="Arial" w:cs="Arial"/>
          <w:b/>
        </w:rPr>
      </w:pPr>
      <w:r w:rsidRPr="002236F0">
        <w:rPr>
          <w:rFonts w:ascii="Arial" w:hAnsi="Arial" w:cs="Arial"/>
          <w:b/>
        </w:rPr>
        <w:t>Représenté par M. DI GIORGIO Sylvain, délégué régional de la Délégation Côte d’Azur, aux termes des décisions suivantes :</w:t>
      </w:r>
    </w:p>
    <w:p w14:paraId="4A13C4E1" w14:textId="77777777" w:rsidR="00CF54D0" w:rsidRPr="002236F0" w:rsidRDefault="00CF54D0" w:rsidP="00CF54D0">
      <w:pPr>
        <w:pStyle w:val="Paragraphedeliste"/>
        <w:rPr>
          <w:rFonts w:ascii="Arial" w:hAnsi="Arial" w:cs="Arial"/>
          <w:b/>
        </w:rPr>
      </w:pPr>
    </w:p>
    <w:p w14:paraId="7374D370" w14:textId="77777777" w:rsidR="00CF54D0" w:rsidRPr="002236F0" w:rsidRDefault="00CF54D0" w:rsidP="00CF54D0">
      <w:pPr>
        <w:pStyle w:val="En-tte"/>
        <w:numPr>
          <w:ilvl w:val="0"/>
          <w:numId w:val="1"/>
        </w:numPr>
        <w:tabs>
          <w:tab w:val="clear" w:pos="4536"/>
          <w:tab w:val="clear" w:pos="9072"/>
          <w:tab w:val="left" w:pos="851"/>
        </w:tabs>
        <w:jc w:val="both"/>
        <w:rPr>
          <w:rFonts w:ascii="Arial" w:hAnsi="Arial" w:cs="Arial"/>
        </w:rPr>
      </w:pPr>
      <w:r w:rsidRPr="002236F0">
        <w:rPr>
          <w:rFonts w:ascii="Arial" w:hAnsi="Arial" w:cs="Arial"/>
          <w:b/>
        </w:rPr>
        <w:t>- DEC246630DAJ portant nomination de M. Sylvain DI GIORGIO aux fonctions de délégué régional de la circonscription Côte d’Azur (DR20) ;</w:t>
      </w:r>
    </w:p>
    <w:p w14:paraId="63E05883" w14:textId="77777777" w:rsidR="00CF54D0" w:rsidRPr="002236F0" w:rsidRDefault="00CF54D0" w:rsidP="00CF54D0">
      <w:pPr>
        <w:pStyle w:val="En-tte"/>
        <w:numPr>
          <w:ilvl w:val="0"/>
          <w:numId w:val="1"/>
        </w:numPr>
        <w:tabs>
          <w:tab w:val="left" w:pos="851"/>
        </w:tabs>
        <w:jc w:val="both"/>
        <w:rPr>
          <w:rFonts w:ascii="Arial" w:hAnsi="Arial" w:cs="Arial"/>
          <w:b/>
        </w:rPr>
      </w:pPr>
    </w:p>
    <w:p w14:paraId="30B077ED" w14:textId="77777777" w:rsidR="00CF54D0" w:rsidRPr="002236F0" w:rsidRDefault="00CF54D0" w:rsidP="00CF54D0">
      <w:pPr>
        <w:pStyle w:val="En-tte"/>
        <w:numPr>
          <w:ilvl w:val="0"/>
          <w:numId w:val="1"/>
        </w:numPr>
        <w:tabs>
          <w:tab w:val="left" w:pos="851"/>
        </w:tabs>
        <w:jc w:val="both"/>
        <w:rPr>
          <w:rFonts w:ascii="Arial" w:hAnsi="Arial" w:cs="Arial"/>
          <w:b/>
        </w:rPr>
      </w:pPr>
      <w:r w:rsidRPr="002236F0">
        <w:rPr>
          <w:rFonts w:ascii="Arial" w:hAnsi="Arial" w:cs="Arial"/>
          <w:b/>
        </w:rPr>
        <w:t>- DEC246631DAJ portant délégation de signature du président-directeur général à M. Sylvain DI GIORGIO, délégué régional de la circonscription Côte d’Azur (DR20).</w:t>
      </w:r>
    </w:p>
    <w:p w14:paraId="405AD9A1" w14:textId="77777777" w:rsidR="009B1CD0" w:rsidRDefault="009B1CD0" w:rsidP="005846FB">
      <w:pPr>
        <w:pStyle w:val="En-tte"/>
        <w:tabs>
          <w:tab w:val="clear" w:pos="4536"/>
          <w:tab w:val="clear" w:pos="9072"/>
          <w:tab w:val="left" w:pos="851"/>
        </w:tabs>
        <w:jc w:val="both"/>
        <w:rPr>
          <w:rFonts w:ascii="Arial" w:hAnsi="Arial" w:cs="Arial"/>
        </w:rPr>
      </w:pPr>
    </w:p>
    <w:p w14:paraId="785BC62F" w14:textId="77777777" w:rsidR="009B1CD0" w:rsidRDefault="009B1CD0" w:rsidP="005846FB">
      <w:pPr>
        <w:pStyle w:val="En-tte"/>
        <w:tabs>
          <w:tab w:val="clear" w:pos="4536"/>
          <w:tab w:val="clear" w:pos="9072"/>
          <w:tab w:val="left" w:pos="851"/>
        </w:tabs>
        <w:jc w:val="both"/>
        <w:rPr>
          <w:rFonts w:ascii="Arial" w:hAnsi="Arial" w:cs="Arial"/>
        </w:rPr>
      </w:pPr>
    </w:p>
    <w:p w14:paraId="73CEEAF6" w14:textId="77777777" w:rsidR="009B1CD0" w:rsidRDefault="009B1CD0" w:rsidP="00710FD6">
      <w:pPr>
        <w:tabs>
          <w:tab w:val="left" w:pos="426"/>
          <w:tab w:val="left" w:pos="851"/>
          <w:tab w:val="left" w:pos="5103"/>
        </w:tabs>
        <w:jc w:val="both"/>
        <w:rPr>
          <w:rFonts w:ascii="Arial" w:hAnsi="Arial" w:cs="Arial"/>
          <w:i/>
          <w:sz w:val="18"/>
          <w:szCs w:val="18"/>
        </w:rPr>
      </w:pPr>
      <w:proofErr w:type="gramStart"/>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Nom</w:t>
      </w:r>
      <w:proofErr w:type="gramEnd"/>
      <w:r>
        <w:rPr>
          <w:rFonts w:ascii="Arial" w:hAnsi="Arial" w:cs="Arial"/>
        </w:rPr>
        <w:t xml:space="preserve">, prénom, qualité du signataire du marché </w:t>
      </w:r>
      <w:r w:rsidR="003A7270">
        <w:rPr>
          <w:rFonts w:ascii="Arial" w:hAnsi="Arial" w:cs="Arial"/>
        </w:rPr>
        <w:t>public</w:t>
      </w:r>
    </w:p>
    <w:p w14:paraId="6418E32A" w14:textId="77777777" w:rsidR="009B1CD0" w:rsidRDefault="009B1CD0" w:rsidP="00E47798">
      <w:pPr>
        <w:tabs>
          <w:tab w:val="left" w:pos="851"/>
        </w:tabs>
        <w:jc w:val="both"/>
        <w:rPr>
          <w:rFonts w:ascii="Arial" w:hAnsi="Arial" w:cs="Arial"/>
        </w:rPr>
      </w:pPr>
      <w:r>
        <w:rPr>
          <w:rFonts w:ascii="Arial" w:hAnsi="Arial" w:cs="Arial"/>
          <w:i/>
          <w:sz w:val="18"/>
          <w:szCs w:val="18"/>
        </w:rPr>
        <w:t xml:space="preserve">(Le signataire doit avoir le pouvoir d’engager </w:t>
      </w:r>
      <w:r w:rsidR="008B2A38">
        <w:rPr>
          <w:rFonts w:ascii="Arial" w:hAnsi="Arial" w:cs="Arial"/>
          <w:i/>
          <w:sz w:val="18"/>
          <w:szCs w:val="18"/>
        </w:rPr>
        <w:t>l’acheteur</w:t>
      </w:r>
      <w:r>
        <w:rPr>
          <w:rFonts w:ascii="Arial" w:hAnsi="Arial" w:cs="Arial"/>
          <w:i/>
          <w:sz w:val="18"/>
          <w:szCs w:val="18"/>
        </w:rPr>
        <w:t xml:space="preserve"> qu’il représente.)</w:t>
      </w:r>
    </w:p>
    <w:p w14:paraId="29CFAF94" w14:textId="77777777" w:rsidR="009B1CD0" w:rsidRDefault="009B1CD0" w:rsidP="0083205E">
      <w:pPr>
        <w:tabs>
          <w:tab w:val="left" w:pos="851"/>
        </w:tabs>
        <w:jc w:val="both"/>
        <w:rPr>
          <w:rFonts w:ascii="Arial" w:hAnsi="Arial" w:cs="Arial"/>
        </w:rPr>
      </w:pPr>
    </w:p>
    <w:p w14:paraId="7B4ECBE8" w14:textId="77777777" w:rsidR="00A774A3" w:rsidRPr="007A4B17" w:rsidRDefault="00A774A3" w:rsidP="00A774A3">
      <w:pPr>
        <w:tabs>
          <w:tab w:val="left" w:pos="851"/>
        </w:tabs>
        <w:jc w:val="both"/>
        <w:rPr>
          <w:rFonts w:ascii="Arial" w:hAnsi="Arial" w:cs="Arial"/>
          <w:b/>
        </w:rPr>
      </w:pPr>
      <w:r w:rsidRPr="007A4B17">
        <w:rPr>
          <w:rFonts w:ascii="Arial" w:hAnsi="Arial" w:cs="Arial"/>
          <w:b/>
        </w:rPr>
        <w:t>M</w:t>
      </w:r>
      <w:r>
        <w:rPr>
          <w:rFonts w:ascii="Arial" w:hAnsi="Arial" w:cs="Arial"/>
          <w:b/>
        </w:rPr>
        <w:t>.</w:t>
      </w:r>
      <w:r w:rsidRPr="007A4B17">
        <w:rPr>
          <w:rFonts w:ascii="Arial" w:hAnsi="Arial" w:cs="Arial"/>
          <w:b/>
        </w:rPr>
        <w:t xml:space="preserve"> </w:t>
      </w:r>
      <w:r w:rsidRPr="002236F0">
        <w:rPr>
          <w:rFonts w:ascii="Arial" w:hAnsi="Arial" w:cs="Arial"/>
          <w:b/>
        </w:rPr>
        <w:t>DI GIORGIO Sylvain</w:t>
      </w:r>
      <w:r w:rsidRPr="007A4B17">
        <w:rPr>
          <w:rFonts w:ascii="Arial" w:hAnsi="Arial" w:cs="Arial"/>
          <w:b/>
        </w:rPr>
        <w:t xml:space="preserve">, </w:t>
      </w:r>
      <w:r w:rsidRPr="002236F0">
        <w:rPr>
          <w:rFonts w:ascii="Arial" w:hAnsi="Arial" w:cs="Arial"/>
          <w:b/>
        </w:rPr>
        <w:t>délégué régional de la Délégation Côte d’Azur</w:t>
      </w:r>
    </w:p>
    <w:p w14:paraId="6D9B8A0B" w14:textId="77777777" w:rsidR="009B1CD0" w:rsidRDefault="009B1CD0" w:rsidP="009B45B9">
      <w:pPr>
        <w:tabs>
          <w:tab w:val="left" w:pos="851"/>
        </w:tabs>
        <w:jc w:val="both"/>
        <w:rPr>
          <w:rFonts w:ascii="Arial" w:hAnsi="Arial" w:cs="Arial"/>
        </w:rPr>
      </w:pPr>
    </w:p>
    <w:p w14:paraId="030BC7D4" w14:textId="77777777" w:rsidR="009B1CD0" w:rsidRDefault="009B1CD0" w:rsidP="009B45B9">
      <w:pPr>
        <w:tabs>
          <w:tab w:val="left" w:pos="851"/>
        </w:tabs>
        <w:jc w:val="both"/>
        <w:rPr>
          <w:rFonts w:ascii="Arial" w:hAnsi="Arial" w:cs="Arial"/>
        </w:rPr>
      </w:pPr>
    </w:p>
    <w:p w14:paraId="75FDBEFE" w14:textId="77777777"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25"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26"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14:paraId="22951236" w14:textId="77777777" w:rsidR="009B1CD0" w:rsidRDefault="009B1CD0" w:rsidP="009B45B9">
      <w:pPr>
        <w:tabs>
          <w:tab w:val="left" w:pos="851"/>
        </w:tabs>
        <w:jc w:val="both"/>
        <w:rPr>
          <w:rFonts w:ascii="Arial" w:hAnsi="Arial" w:cs="Arial"/>
        </w:rPr>
      </w:pPr>
      <w:r>
        <w:rPr>
          <w:rFonts w:ascii="Arial" w:hAnsi="Arial" w:cs="Arial"/>
          <w:i/>
          <w:sz w:val="18"/>
          <w:szCs w:val="18"/>
        </w:rPr>
        <w:t>(Indiquer l’identité de la personne, ses adresses postale et électronique, ses numéros de téléphone et de télécopie.)</w:t>
      </w:r>
    </w:p>
    <w:p w14:paraId="4BE85671" w14:textId="77777777" w:rsidR="009B1CD0" w:rsidRDefault="009B1CD0" w:rsidP="009B45B9">
      <w:pPr>
        <w:tabs>
          <w:tab w:val="left" w:pos="851"/>
        </w:tabs>
        <w:jc w:val="both"/>
        <w:rPr>
          <w:rFonts w:ascii="Arial" w:hAnsi="Arial" w:cs="Arial"/>
        </w:rPr>
      </w:pPr>
    </w:p>
    <w:p w14:paraId="5FD26737" w14:textId="77777777" w:rsidR="00A774A3" w:rsidRPr="007A4B17" w:rsidRDefault="00A774A3" w:rsidP="00A774A3">
      <w:pPr>
        <w:tabs>
          <w:tab w:val="left" w:pos="851"/>
        </w:tabs>
        <w:jc w:val="both"/>
        <w:rPr>
          <w:rFonts w:ascii="Arial" w:hAnsi="Arial" w:cs="Arial"/>
          <w:b/>
        </w:rPr>
      </w:pPr>
      <w:bookmarkStart w:id="2" w:name="_Hlk178344324"/>
      <w:r w:rsidRPr="002236F0">
        <w:rPr>
          <w:rFonts w:ascii="Arial" w:hAnsi="Arial" w:cs="Arial"/>
          <w:b/>
        </w:rPr>
        <w:t>M. DI GIORGIO Sylvain, délégué régional de la Délégation Côte d’Azur</w:t>
      </w:r>
    </w:p>
    <w:bookmarkEnd w:id="2"/>
    <w:p w14:paraId="25CE9853" w14:textId="77777777" w:rsidR="00A774A3" w:rsidRPr="007A4B17" w:rsidRDefault="00A774A3" w:rsidP="00A774A3">
      <w:pPr>
        <w:pStyle w:val="En-tte"/>
        <w:tabs>
          <w:tab w:val="clear" w:pos="4536"/>
          <w:tab w:val="clear" w:pos="9072"/>
          <w:tab w:val="left" w:pos="851"/>
        </w:tabs>
        <w:jc w:val="both"/>
        <w:rPr>
          <w:rFonts w:ascii="Arial" w:hAnsi="Arial" w:cs="Arial"/>
          <w:b/>
        </w:rPr>
      </w:pPr>
      <w:r w:rsidRPr="007A4B17">
        <w:rPr>
          <w:rFonts w:ascii="Arial" w:hAnsi="Arial" w:cs="Arial"/>
          <w:b/>
        </w:rPr>
        <w:t>CNRS – délégation Côte d’Azur</w:t>
      </w:r>
    </w:p>
    <w:p w14:paraId="01B67ED9" w14:textId="77777777" w:rsidR="00A774A3" w:rsidRPr="007A4B17" w:rsidRDefault="00A774A3" w:rsidP="00A774A3">
      <w:pPr>
        <w:pStyle w:val="En-tte"/>
        <w:tabs>
          <w:tab w:val="left" w:pos="851"/>
        </w:tabs>
        <w:jc w:val="both"/>
        <w:rPr>
          <w:rFonts w:ascii="Arial" w:hAnsi="Arial" w:cs="Arial"/>
          <w:b/>
        </w:rPr>
      </w:pPr>
      <w:r w:rsidRPr="007A4B17">
        <w:rPr>
          <w:rFonts w:ascii="Arial" w:hAnsi="Arial" w:cs="Arial"/>
          <w:b/>
        </w:rPr>
        <w:t>Les Lucioles 1 – Campus Azur</w:t>
      </w:r>
    </w:p>
    <w:p w14:paraId="512D0460" w14:textId="77777777" w:rsidR="00A774A3" w:rsidRPr="007A4B17" w:rsidRDefault="00A774A3" w:rsidP="00A774A3">
      <w:pPr>
        <w:pStyle w:val="En-tte"/>
        <w:tabs>
          <w:tab w:val="left" w:pos="851"/>
        </w:tabs>
        <w:jc w:val="both"/>
        <w:rPr>
          <w:rFonts w:ascii="Arial" w:hAnsi="Arial" w:cs="Arial"/>
          <w:b/>
        </w:rPr>
      </w:pPr>
      <w:r w:rsidRPr="007A4B17">
        <w:rPr>
          <w:rFonts w:ascii="Arial" w:hAnsi="Arial" w:cs="Arial"/>
          <w:b/>
        </w:rPr>
        <w:t>250 rue Albert Einstein – Bât. 3 – CS 10 269</w:t>
      </w:r>
    </w:p>
    <w:p w14:paraId="470DC3E6" w14:textId="77777777" w:rsidR="00A774A3" w:rsidRPr="007A4B17" w:rsidRDefault="00A774A3" w:rsidP="00A774A3">
      <w:pPr>
        <w:pStyle w:val="En-tte"/>
        <w:tabs>
          <w:tab w:val="left" w:pos="851"/>
        </w:tabs>
        <w:jc w:val="both"/>
        <w:rPr>
          <w:rFonts w:ascii="Arial" w:hAnsi="Arial" w:cs="Arial"/>
          <w:b/>
        </w:rPr>
      </w:pPr>
      <w:r w:rsidRPr="007A4B17">
        <w:rPr>
          <w:rFonts w:ascii="Arial" w:hAnsi="Arial" w:cs="Arial"/>
          <w:b/>
        </w:rPr>
        <w:t>06 905 SOPHIA ANTIPOLIS CEDEX</w:t>
      </w:r>
    </w:p>
    <w:p w14:paraId="7621240B" w14:textId="77777777" w:rsidR="00A774A3" w:rsidRPr="007A4B17" w:rsidRDefault="00A774A3" w:rsidP="00A774A3">
      <w:pPr>
        <w:pStyle w:val="En-tte"/>
        <w:tabs>
          <w:tab w:val="left" w:pos="851"/>
        </w:tabs>
        <w:jc w:val="both"/>
        <w:rPr>
          <w:rFonts w:ascii="Arial" w:hAnsi="Arial" w:cs="Arial"/>
          <w:b/>
        </w:rPr>
      </w:pPr>
    </w:p>
    <w:p w14:paraId="7070C3DD" w14:textId="77777777" w:rsidR="00A774A3" w:rsidRPr="007A4B17" w:rsidRDefault="00A774A3" w:rsidP="00A774A3">
      <w:pPr>
        <w:pStyle w:val="En-tte"/>
        <w:tabs>
          <w:tab w:val="left" w:pos="851"/>
        </w:tabs>
        <w:jc w:val="both"/>
        <w:rPr>
          <w:rFonts w:ascii="Arial" w:hAnsi="Arial" w:cs="Arial"/>
          <w:b/>
        </w:rPr>
      </w:pPr>
      <w:r w:rsidRPr="007A4B17">
        <w:rPr>
          <w:rFonts w:ascii="Arial" w:hAnsi="Arial" w:cs="Arial"/>
          <w:b/>
        </w:rPr>
        <w:t>Téléphone : +33 4 93 95 42 22</w:t>
      </w:r>
    </w:p>
    <w:p w14:paraId="3116D784" w14:textId="77777777" w:rsidR="00A774A3" w:rsidRPr="007A4B17" w:rsidRDefault="00A774A3" w:rsidP="00A774A3">
      <w:pPr>
        <w:pStyle w:val="En-tte"/>
        <w:tabs>
          <w:tab w:val="clear" w:pos="4536"/>
          <w:tab w:val="clear" w:pos="9072"/>
          <w:tab w:val="left" w:pos="851"/>
        </w:tabs>
        <w:jc w:val="both"/>
        <w:rPr>
          <w:rFonts w:ascii="Arial" w:hAnsi="Arial" w:cs="Arial"/>
          <w:b/>
        </w:rPr>
      </w:pPr>
      <w:r w:rsidRPr="007A4B17">
        <w:rPr>
          <w:rFonts w:ascii="Arial" w:hAnsi="Arial" w:cs="Arial"/>
          <w:b/>
        </w:rPr>
        <w:t xml:space="preserve">Courriel : </w:t>
      </w:r>
      <w:hyperlink r:id="rId27" w:history="1">
        <w:r w:rsidRPr="007A4B17">
          <w:rPr>
            <w:rStyle w:val="Lienhypertexte"/>
            <w:rFonts w:ascii="Arial" w:hAnsi="Arial" w:cs="Arial"/>
            <w:b/>
          </w:rPr>
          <w:t>DR20.liste.MARCHES@cnrs.fr</w:t>
        </w:r>
      </w:hyperlink>
    </w:p>
    <w:p w14:paraId="2B490910" w14:textId="77777777" w:rsidR="001C40C0" w:rsidRDefault="001C40C0" w:rsidP="009B45B9">
      <w:pPr>
        <w:tabs>
          <w:tab w:val="left" w:pos="851"/>
        </w:tabs>
        <w:jc w:val="both"/>
        <w:rPr>
          <w:rFonts w:ascii="Arial" w:hAnsi="Arial" w:cs="Arial"/>
        </w:rPr>
      </w:pPr>
    </w:p>
    <w:p w14:paraId="798D93EE" w14:textId="77777777" w:rsidR="009B1CD0" w:rsidRDefault="009B1CD0" w:rsidP="009B45B9">
      <w:pPr>
        <w:pStyle w:val="fcase2metab"/>
        <w:ind w:left="0" w:firstLine="0"/>
        <w:rPr>
          <w:rFonts w:ascii="Arial" w:hAnsi="Arial" w:cs="Arial"/>
        </w:rPr>
      </w:pPr>
    </w:p>
    <w:p w14:paraId="4771108A" w14:textId="77777777" w:rsidR="009B1CD0" w:rsidRDefault="009B1CD0" w:rsidP="009B45B9">
      <w:pPr>
        <w:tabs>
          <w:tab w:val="left" w:pos="720"/>
          <w:tab w:val="left" w:pos="851"/>
        </w:tabs>
        <w:jc w:val="both"/>
        <w:rPr>
          <w:rFonts w:ascii="Arial" w:hAnsi="Arial" w:cs="Arial"/>
          <w:i/>
          <w:iCs/>
          <w:sz w:val="18"/>
          <w:szCs w:val="18"/>
        </w:rPr>
      </w:pPr>
      <w:proofErr w:type="gramStart"/>
      <w:r>
        <w:rPr>
          <w:rFonts w:ascii="Wingdings" w:eastAsia="Wingdings" w:hAnsi="Wingdings" w:cs="Wingdings"/>
          <w:b/>
          <w:color w:val="66CCFF"/>
          <w:spacing w:val="-10"/>
        </w:rPr>
        <w:lastRenderedPageBreak/>
        <w:t></w:t>
      </w:r>
      <w:r>
        <w:rPr>
          <w:rFonts w:ascii="Arial" w:eastAsia="Arial" w:hAnsi="Arial" w:cs="Arial"/>
          <w:b/>
          <w:spacing w:val="-10"/>
        </w:rPr>
        <w:t xml:space="preserve">  </w:t>
      </w:r>
      <w:r>
        <w:rPr>
          <w:rFonts w:ascii="Arial" w:hAnsi="Arial" w:cs="Arial"/>
        </w:rPr>
        <w:t>Désignation</w:t>
      </w:r>
      <w:proofErr w:type="gramEnd"/>
      <w:r>
        <w:rPr>
          <w:rFonts w:ascii="Arial" w:hAnsi="Arial" w:cs="Arial"/>
        </w:rPr>
        <w:t>, adresse, numéro de téléphone du comptable assignataire</w:t>
      </w:r>
    </w:p>
    <w:p w14:paraId="57945A5E" w14:textId="77777777" w:rsidR="009B1CD0" w:rsidRDefault="009B1CD0" w:rsidP="009B45B9">
      <w:pPr>
        <w:tabs>
          <w:tab w:val="left" w:pos="720"/>
          <w:tab w:val="left" w:pos="851"/>
        </w:tabs>
        <w:jc w:val="both"/>
        <w:rPr>
          <w:rFonts w:ascii="Arial" w:hAnsi="Arial" w:cs="Arial"/>
        </w:rPr>
      </w:pPr>
      <w:r>
        <w:rPr>
          <w:rFonts w:ascii="Arial" w:hAnsi="Arial" w:cs="Arial"/>
          <w:i/>
          <w:iCs/>
          <w:sz w:val="18"/>
          <w:szCs w:val="18"/>
        </w:rPr>
        <w:t>(Joindre une annexe récapitulative en cas de pluralité de comptables.)</w:t>
      </w:r>
    </w:p>
    <w:p w14:paraId="715BB8FD" w14:textId="77777777" w:rsidR="009B1CD0" w:rsidRDefault="009B1CD0" w:rsidP="009B45B9">
      <w:pPr>
        <w:pStyle w:val="fcase2metab"/>
        <w:rPr>
          <w:rFonts w:ascii="Arial" w:hAnsi="Arial" w:cs="Arial"/>
        </w:rPr>
      </w:pPr>
    </w:p>
    <w:p w14:paraId="2845177B" w14:textId="77777777" w:rsidR="00A774A3" w:rsidRPr="007A4B17" w:rsidRDefault="00A774A3" w:rsidP="00A774A3">
      <w:pPr>
        <w:pStyle w:val="fcase2metab"/>
        <w:rPr>
          <w:rFonts w:ascii="Arial" w:hAnsi="Arial" w:cs="Arial"/>
          <w:b/>
        </w:rPr>
      </w:pPr>
      <w:r w:rsidRPr="007A4B17">
        <w:rPr>
          <w:rFonts w:ascii="Arial" w:hAnsi="Arial" w:cs="Arial"/>
          <w:b/>
        </w:rPr>
        <w:t>M</w:t>
      </w:r>
      <w:r>
        <w:rPr>
          <w:rFonts w:ascii="Arial" w:hAnsi="Arial" w:cs="Arial"/>
          <w:b/>
        </w:rPr>
        <w:t>.</w:t>
      </w:r>
      <w:r w:rsidRPr="007A4B17">
        <w:rPr>
          <w:rFonts w:ascii="Arial" w:hAnsi="Arial" w:cs="Arial"/>
          <w:b/>
        </w:rPr>
        <w:t xml:space="preserve"> </w:t>
      </w:r>
      <w:r>
        <w:rPr>
          <w:rFonts w:ascii="Arial" w:hAnsi="Arial" w:cs="Arial"/>
          <w:b/>
        </w:rPr>
        <w:t>BARTOCCI Claude</w:t>
      </w:r>
      <w:r w:rsidRPr="007A4B17">
        <w:rPr>
          <w:rFonts w:ascii="Arial" w:hAnsi="Arial" w:cs="Arial"/>
          <w:b/>
        </w:rPr>
        <w:t>, agent comptable secondaire</w:t>
      </w:r>
    </w:p>
    <w:p w14:paraId="7DA2A52B" w14:textId="77777777" w:rsidR="00A774A3" w:rsidRPr="007A4B17" w:rsidRDefault="00A774A3" w:rsidP="00A774A3">
      <w:pPr>
        <w:pStyle w:val="En-tte"/>
        <w:tabs>
          <w:tab w:val="clear" w:pos="4536"/>
          <w:tab w:val="clear" w:pos="9072"/>
          <w:tab w:val="left" w:pos="851"/>
        </w:tabs>
        <w:jc w:val="both"/>
        <w:rPr>
          <w:rFonts w:ascii="Arial" w:hAnsi="Arial" w:cs="Arial"/>
          <w:b/>
        </w:rPr>
      </w:pPr>
      <w:r w:rsidRPr="007A4B17">
        <w:rPr>
          <w:rFonts w:ascii="Arial" w:hAnsi="Arial" w:cs="Arial"/>
          <w:b/>
        </w:rPr>
        <w:t>CNRS – délégation Côte d’Azur</w:t>
      </w:r>
    </w:p>
    <w:p w14:paraId="63A75A81" w14:textId="77777777" w:rsidR="00A774A3" w:rsidRPr="007A4B17" w:rsidRDefault="00A774A3" w:rsidP="00A774A3">
      <w:pPr>
        <w:pStyle w:val="En-tte"/>
        <w:tabs>
          <w:tab w:val="left" w:pos="851"/>
        </w:tabs>
        <w:jc w:val="both"/>
        <w:rPr>
          <w:rFonts w:ascii="Arial" w:hAnsi="Arial" w:cs="Arial"/>
          <w:b/>
        </w:rPr>
      </w:pPr>
      <w:r w:rsidRPr="007A4B17">
        <w:rPr>
          <w:rFonts w:ascii="Arial" w:hAnsi="Arial" w:cs="Arial"/>
          <w:b/>
        </w:rPr>
        <w:t>Les Lucioles 1 – Campus Azur</w:t>
      </w:r>
    </w:p>
    <w:p w14:paraId="2647F8AE" w14:textId="77777777" w:rsidR="00A774A3" w:rsidRPr="007A4B17" w:rsidRDefault="00A774A3" w:rsidP="00A774A3">
      <w:pPr>
        <w:pStyle w:val="En-tte"/>
        <w:tabs>
          <w:tab w:val="left" w:pos="851"/>
        </w:tabs>
        <w:jc w:val="both"/>
        <w:rPr>
          <w:rFonts w:ascii="Arial" w:hAnsi="Arial" w:cs="Arial"/>
          <w:b/>
        </w:rPr>
      </w:pPr>
      <w:r w:rsidRPr="007A4B17">
        <w:rPr>
          <w:rFonts w:ascii="Arial" w:hAnsi="Arial" w:cs="Arial"/>
          <w:b/>
        </w:rPr>
        <w:t>250 rue Albert Einstein – Bât. 3 – CS 10 269</w:t>
      </w:r>
    </w:p>
    <w:p w14:paraId="321C01AE" w14:textId="77777777" w:rsidR="00A774A3" w:rsidRPr="007A4B17" w:rsidRDefault="00A774A3" w:rsidP="00A774A3">
      <w:pPr>
        <w:pStyle w:val="En-tte"/>
        <w:tabs>
          <w:tab w:val="left" w:pos="851"/>
        </w:tabs>
        <w:jc w:val="both"/>
        <w:rPr>
          <w:rFonts w:ascii="Arial" w:hAnsi="Arial" w:cs="Arial"/>
          <w:b/>
        </w:rPr>
      </w:pPr>
      <w:r w:rsidRPr="007A4B17">
        <w:rPr>
          <w:rFonts w:ascii="Arial" w:hAnsi="Arial" w:cs="Arial"/>
          <w:b/>
        </w:rPr>
        <w:t>06 905 SOPHIA ANTIPOLIS CEDEX</w:t>
      </w:r>
    </w:p>
    <w:p w14:paraId="77793B36" w14:textId="77777777" w:rsidR="00A774A3" w:rsidRPr="007A4B17" w:rsidRDefault="00A774A3" w:rsidP="00A774A3">
      <w:pPr>
        <w:pStyle w:val="En-tte"/>
        <w:tabs>
          <w:tab w:val="left" w:pos="851"/>
        </w:tabs>
        <w:jc w:val="both"/>
        <w:rPr>
          <w:rFonts w:ascii="Arial" w:hAnsi="Arial" w:cs="Arial"/>
          <w:b/>
        </w:rPr>
      </w:pPr>
    </w:p>
    <w:p w14:paraId="00E18001" w14:textId="77777777" w:rsidR="00A774A3" w:rsidRPr="007A4B17" w:rsidRDefault="00A774A3" w:rsidP="00A774A3">
      <w:pPr>
        <w:pStyle w:val="En-tte"/>
        <w:tabs>
          <w:tab w:val="left" w:pos="851"/>
        </w:tabs>
        <w:jc w:val="both"/>
        <w:rPr>
          <w:rFonts w:ascii="Arial" w:hAnsi="Arial" w:cs="Arial"/>
          <w:b/>
        </w:rPr>
      </w:pPr>
      <w:r w:rsidRPr="007A4B17">
        <w:rPr>
          <w:rFonts w:ascii="Arial" w:hAnsi="Arial" w:cs="Arial"/>
          <w:b/>
        </w:rPr>
        <w:t>Téléphone : +33 4 93 95 42 22</w:t>
      </w:r>
    </w:p>
    <w:p w14:paraId="65F863BA" w14:textId="77777777" w:rsidR="00A774A3" w:rsidRPr="007A4B17" w:rsidRDefault="00A774A3" w:rsidP="00A774A3">
      <w:pPr>
        <w:pStyle w:val="En-tte"/>
        <w:tabs>
          <w:tab w:val="clear" w:pos="4536"/>
          <w:tab w:val="clear" w:pos="9072"/>
          <w:tab w:val="left" w:pos="851"/>
        </w:tabs>
        <w:jc w:val="both"/>
        <w:rPr>
          <w:rFonts w:ascii="Arial" w:hAnsi="Arial" w:cs="Arial"/>
          <w:b/>
        </w:rPr>
      </w:pPr>
      <w:r w:rsidRPr="007A4B17">
        <w:rPr>
          <w:rFonts w:ascii="Arial" w:hAnsi="Arial" w:cs="Arial"/>
          <w:b/>
        </w:rPr>
        <w:t xml:space="preserve">Courriel : </w:t>
      </w:r>
      <w:hyperlink r:id="rId28" w:history="1">
        <w:r w:rsidRPr="007A4B17">
          <w:rPr>
            <w:rStyle w:val="Lienhypertexte"/>
            <w:rFonts w:ascii="Arial" w:hAnsi="Arial" w:cs="Arial"/>
            <w:b/>
          </w:rPr>
          <w:t>DR20.liste.MARCHES@cnrs.fr</w:t>
        </w:r>
      </w:hyperlink>
    </w:p>
    <w:p w14:paraId="08928208" w14:textId="77777777" w:rsidR="009B1CD0" w:rsidRDefault="009B1CD0" w:rsidP="009B45B9">
      <w:pPr>
        <w:pStyle w:val="fcase2metab"/>
        <w:ind w:left="0" w:firstLine="0"/>
        <w:rPr>
          <w:rFonts w:ascii="Arial" w:hAnsi="Arial" w:cs="Arial"/>
        </w:rPr>
      </w:pPr>
    </w:p>
    <w:p w14:paraId="77931BA9" w14:textId="77777777" w:rsidR="009B1CD0" w:rsidRDefault="009B1CD0" w:rsidP="009B45B9">
      <w:pPr>
        <w:pStyle w:val="fcase2metab"/>
        <w:ind w:left="0" w:firstLine="0"/>
        <w:rPr>
          <w:rFonts w:ascii="Arial" w:hAnsi="Arial" w:cs="Arial"/>
        </w:rPr>
      </w:pPr>
    </w:p>
    <w:p w14:paraId="6199096B" w14:textId="4B854A47" w:rsidR="009B1CD0" w:rsidRDefault="009B1CD0" w:rsidP="009B45B9">
      <w:pPr>
        <w:pStyle w:val="fcase2metab"/>
        <w:rPr>
          <w:rFonts w:ascii="Arial" w:hAnsi="Arial" w:cs="Arial"/>
        </w:rPr>
      </w:pPr>
      <w:proofErr w:type="gramStart"/>
      <w:r>
        <w:rPr>
          <w:rFonts w:ascii="Wingdings" w:eastAsia="Wingdings" w:hAnsi="Wingdings" w:cs="Wingdings"/>
          <w:b/>
          <w:color w:val="66CCFF"/>
          <w:spacing w:val="-10"/>
        </w:rPr>
        <w:t></w:t>
      </w:r>
      <w:r>
        <w:rPr>
          <w:rFonts w:ascii="Arial" w:eastAsia="Arial" w:hAnsi="Arial" w:cs="Arial"/>
          <w:b/>
        </w:rPr>
        <w:t xml:space="preserve">  </w:t>
      </w:r>
      <w:r>
        <w:rPr>
          <w:rFonts w:ascii="Arial" w:hAnsi="Arial" w:cs="Arial"/>
        </w:rPr>
        <w:t>Imputation</w:t>
      </w:r>
      <w:proofErr w:type="gramEnd"/>
      <w:r>
        <w:rPr>
          <w:rFonts w:ascii="Arial" w:hAnsi="Arial" w:cs="Arial"/>
        </w:rPr>
        <w:t xml:space="preserve"> budgétaire</w:t>
      </w:r>
      <w:r w:rsidR="00A774A3">
        <w:rPr>
          <w:rFonts w:ascii="Arial" w:hAnsi="Arial" w:cs="Arial"/>
        </w:rPr>
        <w:t xml:space="preserve"> : </w:t>
      </w:r>
      <w:r w:rsidR="00A774A3" w:rsidRPr="00A774A3">
        <w:rPr>
          <w:rFonts w:ascii="Arial" w:hAnsi="Arial" w:cs="Arial"/>
          <w:b/>
          <w:bCs/>
        </w:rPr>
        <w:t>0919</w:t>
      </w:r>
    </w:p>
    <w:p w14:paraId="470B44C8" w14:textId="77777777" w:rsidR="0079785C" w:rsidRDefault="0079785C" w:rsidP="009B45B9">
      <w:pPr>
        <w:pStyle w:val="fcase2metab"/>
        <w:rPr>
          <w:rFonts w:ascii="Arial" w:hAnsi="Arial" w:cs="Arial"/>
        </w:rPr>
      </w:pPr>
    </w:p>
    <w:p w14:paraId="165A909D" w14:textId="77777777" w:rsidR="009B1CD0" w:rsidRDefault="009B1CD0" w:rsidP="009B45B9">
      <w:pPr>
        <w:tabs>
          <w:tab w:val="left" w:pos="851"/>
        </w:tabs>
        <w:rPr>
          <w:rFonts w:ascii="Arial" w:hAnsi="Arial" w:cs="Arial"/>
        </w:rPr>
      </w:pPr>
    </w:p>
    <w:p w14:paraId="2B6A965A" w14:textId="77777777" w:rsidR="009B1CD0" w:rsidRDefault="009B1CD0" w:rsidP="009B45B9">
      <w:pPr>
        <w:tabs>
          <w:tab w:val="left" w:pos="851"/>
          <w:tab w:val="left" w:pos="3402"/>
          <w:tab w:val="left" w:pos="6237"/>
          <w:tab w:val="left" w:pos="9072"/>
        </w:tabs>
        <w:jc w:val="both"/>
        <w:rPr>
          <w:rFonts w:ascii="Arial" w:hAnsi="Arial" w:cs="Arial"/>
          <w:i/>
          <w:sz w:val="18"/>
          <w:szCs w:val="18"/>
        </w:rPr>
      </w:pPr>
      <w:r>
        <w:rPr>
          <w:rFonts w:ascii="Arial" w:hAnsi="Arial" w:cs="Arial"/>
          <w:b/>
          <w:caps/>
        </w:rPr>
        <w:t>P</w:t>
      </w:r>
      <w:r>
        <w:rPr>
          <w:rFonts w:ascii="Arial" w:hAnsi="Arial" w:cs="Arial"/>
          <w:b/>
        </w:rPr>
        <w:t>our l</w:t>
      </w:r>
      <w:r>
        <w:rPr>
          <w:rFonts w:ascii="Arial" w:hAnsi="Arial" w:cs="Arial"/>
          <w:b/>
          <w:caps/>
        </w:rPr>
        <w:t>’</w:t>
      </w:r>
      <w:r w:rsidR="008B2A38">
        <w:rPr>
          <w:rFonts w:ascii="Arial" w:hAnsi="Arial" w:cs="Arial"/>
          <w:b/>
          <w:caps/>
        </w:rPr>
        <w:t>É</w:t>
      </w:r>
      <w:r w:rsidR="008B2A38">
        <w:rPr>
          <w:rFonts w:ascii="Arial" w:hAnsi="Arial" w:cs="Arial"/>
          <w:b/>
        </w:rPr>
        <w:t>tat</w:t>
      </w:r>
      <w:r>
        <w:rPr>
          <w:rFonts w:ascii="Arial" w:hAnsi="Arial" w:cs="Arial"/>
          <w:b/>
        </w:rPr>
        <w:t xml:space="preserve"> et ses établissements :</w:t>
      </w:r>
    </w:p>
    <w:p w14:paraId="3316C0D4" w14:textId="77777777" w:rsidR="009B1CD0" w:rsidRDefault="009B1CD0" w:rsidP="009B45B9">
      <w:pPr>
        <w:tabs>
          <w:tab w:val="left" w:pos="851"/>
          <w:tab w:val="left" w:pos="3402"/>
          <w:tab w:val="left" w:pos="6237"/>
          <w:tab w:val="left" w:pos="9072"/>
        </w:tabs>
        <w:jc w:val="both"/>
        <w:rPr>
          <w:rFonts w:ascii="Arial" w:hAnsi="Arial" w:cs="Arial"/>
        </w:rPr>
      </w:pPr>
      <w:r>
        <w:rPr>
          <w:rFonts w:ascii="Arial" w:hAnsi="Arial" w:cs="Arial"/>
          <w:i/>
          <w:sz w:val="18"/>
          <w:szCs w:val="18"/>
        </w:rPr>
        <w:t>(Visa ou avis de l’autorité chargée du contrôle financier.)</w:t>
      </w:r>
    </w:p>
    <w:p w14:paraId="0AF05F75" w14:textId="77777777" w:rsidR="009B1CD0" w:rsidRDefault="009B1CD0" w:rsidP="009B45B9">
      <w:pPr>
        <w:tabs>
          <w:tab w:val="left" w:pos="851"/>
        </w:tabs>
        <w:rPr>
          <w:rFonts w:ascii="Arial" w:hAnsi="Arial" w:cs="Arial"/>
        </w:rPr>
      </w:pPr>
    </w:p>
    <w:p w14:paraId="428AC832" w14:textId="77777777" w:rsidR="009B1CD0" w:rsidRDefault="009B1CD0" w:rsidP="009B45B9">
      <w:pPr>
        <w:tabs>
          <w:tab w:val="left" w:pos="851"/>
        </w:tabs>
        <w:rPr>
          <w:rFonts w:ascii="Arial" w:hAnsi="Arial" w:cs="Arial"/>
        </w:rPr>
      </w:pPr>
    </w:p>
    <w:p w14:paraId="612F04F2" w14:textId="77777777" w:rsidR="009B1CD0" w:rsidRDefault="009B1CD0" w:rsidP="009B45B9">
      <w:pPr>
        <w:tabs>
          <w:tab w:val="left" w:pos="851"/>
        </w:tabs>
        <w:rPr>
          <w:rFonts w:ascii="Arial" w:hAnsi="Arial" w:cs="Arial"/>
        </w:rPr>
      </w:pPr>
    </w:p>
    <w:p w14:paraId="63DDAF7F" w14:textId="77777777" w:rsidR="001C40C0" w:rsidRDefault="001C40C0" w:rsidP="009B45B9">
      <w:pPr>
        <w:tabs>
          <w:tab w:val="left" w:pos="851"/>
        </w:tabs>
        <w:rPr>
          <w:rFonts w:ascii="Arial" w:hAnsi="Arial" w:cs="Arial"/>
        </w:rPr>
      </w:pPr>
    </w:p>
    <w:p w14:paraId="4AA29771" w14:textId="77777777" w:rsidR="009B1CD0" w:rsidRDefault="009B1CD0" w:rsidP="009B45B9">
      <w:pPr>
        <w:tabs>
          <w:tab w:val="left" w:pos="851"/>
        </w:tabs>
        <w:rPr>
          <w:rFonts w:ascii="Arial" w:hAnsi="Arial" w:cs="Arial"/>
        </w:rPr>
      </w:pPr>
    </w:p>
    <w:p w14:paraId="5A98B100" w14:textId="77777777" w:rsidR="009B1CD0" w:rsidRDefault="009B1CD0" w:rsidP="009B45B9">
      <w:pPr>
        <w:tabs>
          <w:tab w:val="left" w:pos="851"/>
        </w:tabs>
        <w:rPr>
          <w:rFonts w:ascii="Arial" w:hAnsi="Arial" w:cs="Arial"/>
        </w:rPr>
      </w:pPr>
    </w:p>
    <w:p w14:paraId="2ECB3CDF" w14:textId="15D7C5AA" w:rsidR="009B1CD0" w:rsidRDefault="009B1CD0" w:rsidP="009B45B9">
      <w:pPr>
        <w:tabs>
          <w:tab w:val="left" w:pos="851"/>
          <w:tab w:val="left" w:pos="5245"/>
          <w:tab w:val="left" w:pos="7371"/>
          <w:tab w:val="left" w:pos="7655"/>
        </w:tabs>
        <w:jc w:val="both"/>
      </w:pPr>
      <w:r>
        <w:rPr>
          <w:rFonts w:ascii="Arial" w:hAnsi="Arial" w:cs="Arial"/>
        </w:rPr>
        <w:tab/>
        <w:t xml:space="preserve">A : </w:t>
      </w:r>
      <w:r w:rsidR="00A774A3">
        <w:rPr>
          <w:rFonts w:ascii="Arial" w:hAnsi="Arial" w:cs="Arial"/>
        </w:rPr>
        <w:t>Valbonne</w:t>
      </w:r>
      <w:r>
        <w:rPr>
          <w:rFonts w:ascii="Arial" w:hAnsi="Arial" w:cs="Arial"/>
        </w:rPr>
        <w:t>, le …………………</w:t>
      </w:r>
    </w:p>
    <w:p w14:paraId="45EAF1C1" w14:textId="77777777" w:rsidR="009B1CD0" w:rsidRDefault="009B1CD0" w:rsidP="009B45B9">
      <w:pPr>
        <w:tabs>
          <w:tab w:val="left" w:pos="851"/>
        </w:tabs>
      </w:pPr>
    </w:p>
    <w:p w14:paraId="61496289" w14:textId="77777777" w:rsidR="009B1CD0" w:rsidRDefault="009B1CD0" w:rsidP="009B45B9">
      <w:pPr>
        <w:tabs>
          <w:tab w:val="left" w:pos="851"/>
        </w:tabs>
      </w:pPr>
    </w:p>
    <w:p w14:paraId="57561169" w14:textId="77777777" w:rsidR="009B1CD0" w:rsidRDefault="009B1CD0" w:rsidP="009B45B9">
      <w:pPr>
        <w:tabs>
          <w:tab w:val="left" w:pos="851"/>
        </w:tabs>
      </w:pPr>
    </w:p>
    <w:p w14:paraId="1BE6DBB6" w14:textId="77777777" w:rsidR="009B1CD0" w:rsidRDefault="009B1CD0" w:rsidP="009B45B9">
      <w:pPr>
        <w:tabs>
          <w:tab w:val="left" w:pos="851"/>
        </w:tabs>
      </w:pPr>
    </w:p>
    <w:p w14:paraId="0287A48C" w14:textId="77777777"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14:paraId="28C030A7" w14:textId="77777777" w:rsidR="009B1CD0" w:rsidRDefault="009B1CD0" w:rsidP="009B45B9">
      <w:pPr>
        <w:tabs>
          <w:tab w:val="left" w:pos="851"/>
        </w:tabs>
        <w:ind w:left="4820"/>
        <w:jc w:val="center"/>
      </w:pPr>
      <w:r>
        <w:rPr>
          <w:rFonts w:ascii="Arial" w:hAnsi="Arial" w:cs="Arial"/>
          <w:i/>
          <w:sz w:val="18"/>
          <w:szCs w:val="18"/>
        </w:rPr>
        <w:t>(</w:t>
      </w:r>
      <w:proofErr w:type="gramStart"/>
      <w:r>
        <w:rPr>
          <w:rFonts w:ascii="Arial" w:hAnsi="Arial" w:cs="Arial"/>
          <w:i/>
          <w:sz w:val="18"/>
          <w:szCs w:val="18"/>
        </w:rPr>
        <w:t>représentant</w:t>
      </w:r>
      <w:proofErr w:type="gramEnd"/>
      <w:r>
        <w:rPr>
          <w:rFonts w:ascii="Arial" w:hAnsi="Arial" w:cs="Arial"/>
          <w:i/>
          <w:sz w:val="18"/>
          <w:szCs w:val="18"/>
        </w:rPr>
        <w:t xml:space="preserve">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14:paraId="70174D6F" w14:textId="77777777" w:rsidR="009B1CD0" w:rsidRDefault="009B1CD0" w:rsidP="009B45B9">
      <w:pPr>
        <w:tabs>
          <w:tab w:val="left" w:pos="851"/>
        </w:tabs>
        <w:jc w:val="both"/>
      </w:pPr>
    </w:p>
    <w:p w14:paraId="49029934" w14:textId="77777777" w:rsidR="009B1CD0" w:rsidRDefault="009B1CD0" w:rsidP="009B45B9">
      <w:pPr>
        <w:tabs>
          <w:tab w:val="left" w:pos="851"/>
        </w:tabs>
        <w:jc w:val="both"/>
      </w:pPr>
    </w:p>
    <w:p w14:paraId="03BC3FBA" w14:textId="77777777" w:rsidR="009B1CD0" w:rsidRDefault="009B1CD0" w:rsidP="009B45B9">
      <w:pPr>
        <w:tabs>
          <w:tab w:val="left" w:pos="851"/>
        </w:tabs>
        <w:jc w:val="both"/>
      </w:pPr>
    </w:p>
    <w:p w14:paraId="67E58242" w14:textId="77777777" w:rsidR="002C2CA3" w:rsidRDefault="002C2CA3" w:rsidP="009B45B9">
      <w:pPr>
        <w:tabs>
          <w:tab w:val="left" w:pos="851"/>
        </w:tabs>
        <w:jc w:val="both"/>
      </w:pPr>
    </w:p>
    <w:p w14:paraId="6AC306F3" w14:textId="77777777" w:rsidR="002C2CA3" w:rsidRDefault="002C2CA3" w:rsidP="009B45B9">
      <w:pPr>
        <w:tabs>
          <w:tab w:val="left" w:pos="851"/>
        </w:tabs>
        <w:jc w:val="both"/>
      </w:pPr>
    </w:p>
    <w:p w14:paraId="56EE8479" w14:textId="77777777" w:rsidR="002C2CA3" w:rsidRDefault="002C2CA3" w:rsidP="009B45B9">
      <w:pPr>
        <w:tabs>
          <w:tab w:val="left" w:pos="851"/>
        </w:tabs>
        <w:jc w:val="both"/>
      </w:pPr>
    </w:p>
    <w:p w14:paraId="175CFAE3" w14:textId="77777777" w:rsidR="008B2A38" w:rsidRDefault="008B2A38" w:rsidP="009B45B9">
      <w:pPr>
        <w:tabs>
          <w:tab w:val="left" w:pos="851"/>
        </w:tabs>
        <w:jc w:val="both"/>
      </w:pPr>
    </w:p>
    <w:p w14:paraId="6511A3A4" w14:textId="77777777" w:rsidR="001C40C0" w:rsidRDefault="001C40C0" w:rsidP="009B45B9">
      <w:pPr>
        <w:tabs>
          <w:tab w:val="left" w:pos="851"/>
        </w:tabs>
        <w:rPr>
          <w:rFonts w:ascii="Arial" w:hAnsi="Arial" w:cs="Arial"/>
        </w:rPr>
      </w:pPr>
    </w:p>
    <w:p w14:paraId="70BFA7DC" w14:textId="77777777" w:rsidR="008B2A38" w:rsidRDefault="008B2A38" w:rsidP="009B45B9">
      <w:pPr>
        <w:tabs>
          <w:tab w:val="left" w:pos="851"/>
        </w:tabs>
        <w:rPr>
          <w:rFonts w:ascii="Arial" w:hAnsi="Arial" w:cs="Arial"/>
        </w:rPr>
      </w:pPr>
    </w:p>
    <w:p w14:paraId="0397A899" w14:textId="77777777" w:rsidR="003A7270" w:rsidRDefault="003A7270" w:rsidP="009B45B9">
      <w:pPr>
        <w:tabs>
          <w:tab w:val="left" w:pos="851"/>
        </w:tabs>
        <w:rPr>
          <w:rFonts w:ascii="Arial" w:hAnsi="Arial" w:cs="Arial"/>
        </w:rPr>
      </w:pPr>
    </w:p>
    <w:p w14:paraId="6C2BAADB" w14:textId="77777777" w:rsidR="003A7270" w:rsidRDefault="003A7270" w:rsidP="009B45B9">
      <w:pPr>
        <w:tabs>
          <w:tab w:val="left" w:pos="851"/>
        </w:tabs>
        <w:rPr>
          <w:rFonts w:ascii="Arial" w:hAnsi="Arial" w:cs="Arial"/>
        </w:rPr>
      </w:pPr>
    </w:p>
    <w:p w14:paraId="5AA6C2F3" w14:textId="77777777" w:rsidR="00A774A3" w:rsidRDefault="00A774A3" w:rsidP="009B45B9">
      <w:pPr>
        <w:tabs>
          <w:tab w:val="left" w:pos="851"/>
        </w:tabs>
        <w:rPr>
          <w:rFonts w:ascii="Arial" w:hAnsi="Arial" w:cs="Arial"/>
        </w:rPr>
      </w:pPr>
    </w:p>
    <w:p w14:paraId="5E2C2701" w14:textId="77777777" w:rsidR="00A774A3" w:rsidRDefault="00A774A3" w:rsidP="009B45B9">
      <w:pPr>
        <w:tabs>
          <w:tab w:val="left" w:pos="851"/>
        </w:tabs>
        <w:rPr>
          <w:rFonts w:ascii="Arial" w:hAnsi="Arial" w:cs="Arial"/>
        </w:rPr>
      </w:pPr>
    </w:p>
    <w:p w14:paraId="038A75C2" w14:textId="77777777" w:rsidR="00A774A3" w:rsidRDefault="00A774A3" w:rsidP="009B45B9">
      <w:pPr>
        <w:tabs>
          <w:tab w:val="left" w:pos="851"/>
        </w:tabs>
        <w:rPr>
          <w:rFonts w:ascii="Arial" w:hAnsi="Arial" w:cs="Arial"/>
        </w:rPr>
      </w:pPr>
    </w:p>
    <w:p w14:paraId="76D85A23" w14:textId="77777777" w:rsidR="00A774A3" w:rsidRDefault="00A774A3" w:rsidP="009B45B9">
      <w:pPr>
        <w:tabs>
          <w:tab w:val="left" w:pos="851"/>
        </w:tabs>
        <w:rPr>
          <w:rFonts w:ascii="Arial" w:hAnsi="Arial" w:cs="Arial"/>
        </w:rPr>
      </w:pPr>
    </w:p>
    <w:p w14:paraId="573B2EC5" w14:textId="77777777" w:rsidR="00A774A3" w:rsidRDefault="00A774A3" w:rsidP="009B45B9">
      <w:pPr>
        <w:tabs>
          <w:tab w:val="left" w:pos="851"/>
        </w:tabs>
        <w:rPr>
          <w:rFonts w:ascii="Arial" w:hAnsi="Arial" w:cs="Arial"/>
        </w:rPr>
      </w:pPr>
    </w:p>
    <w:p w14:paraId="4758024D" w14:textId="77777777" w:rsidR="00A774A3" w:rsidRDefault="00A774A3" w:rsidP="009B45B9">
      <w:pPr>
        <w:tabs>
          <w:tab w:val="left" w:pos="851"/>
        </w:tabs>
        <w:rPr>
          <w:rFonts w:ascii="Arial" w:hAnsi="Arial" w:cs="Arial"/>
        </w:rPr>
      </w:pPr>
    </w:p>
    <w:p w14:paraId="0F055273" w14:textId="77777777" w:rsidR="00A774A3" w:rsidRDefault="00A774A3" w:rsidP="009B45B9">
      <w:pPr>
        <w:tabs>
          <w:tab w:val="left" w:pos="851"/>
        </w:tabs>
        <w:rPr>
          <w:rFonts w:ascii="Arial" w:hAnsi="Arial" w:cs="Arial"/>
        </w:rPr>
      </w:pPr>
    </w:p>
    <w:p w14:paraId="50553FAF" w14:textId="77777777" w:rsidR="00A774A3" w:rsidRDefault="00A774A3" w:rsidP="009B45B9">
      <w:pPr>
        <w:tabs>
          <w:tab w:val="left" w:pos="851"/>
        </w:tabs>
        <w:rPr>
          <w:rFonts w:ascii="Arial" w:hAnsi="Arial" w:cs="Arial"/>
        </w:rPr>
      </w:pPr>
    </w:p>
    <w:p w14:paraId="4BF34B41" w14:textId="77777777" w:rsidR="00A774A3" w:rsidRDefault="00A774A3" w:rsidP="009B45B9">
      <w:pPr>
        <w:tabs>
          <w:tab w:val="left" w:pos="851"/>
        </w:tabs>
        <w:rPr>
          <w:rFonts w:ascii="Arial" w:hAnsi="Arial" w:cs="Arial"/>
        </w:rPr>
      </w:pPr>
    </w:p>
    <w:p w14:paraId="00280894" w14:textId="77777777" w:rsidR="00A774A3" w:rsidRDefault="00A774A3" w:rsidP="009B45B9">
      <w:pPr>
        <w:tabs>
          <w:tab w:val="left" w:pos="851"/>
        </w:tabs>
        <w:rPr>
          <w:rFonts w:ascii="Arial" w:hAnsi="Arial" w:cs="Arial"/>
        </w:rPr>
      </w:pPr>
    </w:p>
    <w:p w14:paraId="48E2E82E" w14:textId="77777777" w:rsidR="00A774A3" w:rsidRDefault="00A774A3" w:rsidP="009B45B9">
      <w:pPr>
        <w:tabs>
          <w:tab w:val="left" w:pos="851"/>
        </w:tabs>
        <w:rPr>
          <w:rFonts w:ascii="Arial" w:hAnsi="Arial" w:cs="Arial"/>
        </w:rPr>
      </w:pPr>
    </w:p>
    <w:p w14:paraId="37E39608" w14:textId="77777777" w:rsidR="00A774A3" w:rsidRDefault="00A774A3" w:rsidP="009B45B9">
      <w:pPr>
        <w:tabs>
          <w:tab w:val="left" w:pos="851"/>
        </w:tabs>
        <w:rPr>
          <w:rFonts w:ascii="Arial" w:hAnsi="Arial" w:cs="Arial"/>
        </w:rPr>
      </w:pPr>
    </w:p>
    <w:p w14:paraId="5646D563" w14:textId="77777777" w:rsidR="00A774A3" w:rsidRDefault="00A774A3" w:rsidP="009B45B9">
      <w:pPr>
        <w:tabs>
          <w:tab w:val="left" w:pos="851"/>
        </w:tabs>
        <w:rPr>
          <w:rFonts w:ascii="Arial" w:hAnsi="Arial" w:cs="Arial"/>
        </w:rPr>
      </w:pPr>
    </w:p>
    <w:p w14:paraId="039F85AF" w14:textId="77777777" w:rsidR="00A774A3" w:rsidRDefault="00A774A3" w:rsidP="009B45B9">
      <w:pPr>
        <w:tabs>
          <w:tab w:val="left" w:pos="851"/>
        </w:tabs>
        <w:rPr>
          <w:rFonts w:ascii="Arial" w:hAnsi="Arial" w:cs="Arial"/>
        </w:rPr>
      </w:pPr>
    </w:p>
    <w:p w14:paraId="62467304" w14:textId="77777777" w:rsidR="001C40C0" w:rsidRDefault="001C40C0" w:rsidP="009B45B9">
      <w:pPr>
        <w:tabs>
          <w:tab w:val="left" w:pos="851"/>
        </w:tabs>
        <w:rPr>
          <w:rFonts w:ascii="Arial" w:hAnsi="Arial" w:cs="Arial"/>
        </w:rPr>
      </w:pPr>
    </w:p>
    <w:p w14:paraId="43B74A2D" w14:textId="77777777" w:rsidR="009B1CD0" w:rsidRDefault="009B1CD0" w:rsidP="009B45B9">
      <w:pPr>
        <w:tabs>
          <w:tab w:val="left" w:pos="851"/>
          <w:tab w:val="left" w:pos="3402"/>
        </w:tabs>
        <w:spacing w:before="120" w:after="120"/>
        <w:jc w:val="both"/>
      </w:pPr>
      <w:r>
        <w:rPr>
          <w:rFonts w:ascii="Arial" w:hAnsi="Arial" w:cs="Arial"/>
          <w:sz w:val="16"/>
          <w:szCs w:val="16"/>
        </w:rPr>
        <w:t xml:space="preserve">Date de la dernière mise à jour : </w:t>
      </w:r>
      <w:r w:rsidR="00D337D7">
        <w:rPr>
          <w:rFonts w:ascii="Arial" w:hAnsi="Arial" w:cs="Arial"/>
          <w:sz w:val="16"/>
          <w:szCs w:val="16"/>
        </w:rPr>
        <w:t>01</w:t>
      </w:r>
      <w:r w:rsidR="009C4738">
        <w:rPr>
          <w:rFonts w:ascii="Arial" w:hAnsi="Arial" w:cs="Arial"/>
          <w:sz w:val="16"/>
          <w:szCs w:val="16"/>
        </w:rPr>
        <w:t>/</w:t>
      </w:r>
      <w:r w:rsidR="00D337D7">
        <w:rPr>
          <w:rFonts w:ascii="Arial" w:hAnsi="Arial" w:cs="Arial"/>
          <w:sz w:val="16"/>
          <w:szCs w:val="16"/>
        </w:rPr>
        <w:t>04</w:t>
      </w:r>
      <w:r w:rsidR="009C4738">
        <w:rPr>
          <w:rFonts w:ascii="Arial" w:hAnsi="Arial" w:cs="Arial"/>
          <w:sz w:val="16"/>
          <w:szCs w:val="16"/>
        </w:rPr>
        <w:t>/2019</w:t>
      </w:r>
      <w:r w:rsidR="005A4A3B" w:rsidRPr="00BB4CE8">
        <w:rPr>
          <w:rFonts w:ascii="Arial" w:hAnsi="Arial" w:cs="Arial"/>
          <w:sz w:val="16"/>
          <w:szCs w:val="16"/>
        </w:rPr>
        <w:t>.</w:t>
      </w:r>
    </w:p>
    <w:sectPr w:rsidR="009B1CD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7702BC" w14:textId="77777777" w:rsidR="00662A86" w:rsidRDefault="00662A86">
      <w:r>
        <w:separator/>
      </w:r>
    </w:p>
  </w:endnote>
  <w:endnote w:type="continuationSeparator" w:id="0">
    <w:p w14:paraId="3F2D19E7" w14:textId="77777777" w:rsidR="00662A86" w:rsidRDefault="00662A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Display">
    <w:charset w:val="00"/>
    <w:family w:val="roman"/>
    <w:pitch w:val="default"/>
  </w:font>
  <w:font w:name="Aptos">
    <w:altName w:val="Calibri"/>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14:paraId="31A68929" w14:textId="77777777" w:rsidTr="0083205E">
      <w:trPr>
        <w:tblHeader/>
      </w:trPr>
      <w:tc>
        <w:tcPr>
          <w:tcW w:w="2906" w:type="dxa"/>
          <w:shd w:val="clear" w:color="auto" w:fill="66CCFF"/>
        </w:tcPr>
        <w:p w14:paraId="10E4C333" w14:textId="77777777"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14:paraId="332132D3" w14:textId="549D9A3F" w:rsidR="005824AE" w:rsidRDefault="005824AE" w:rsidP="00FE48C9">
          <w:pPr>
            <w:jc w:val="center"/>
            <w:rPr>
              <w:rFonts w:ascii="Arial" w:hAnsi="Arial" w:cs="Arial"/>
              <w:b/>
            </w:rPr>
          </w:pPr>
          <w:r>
            <w:rPr>
              <w:rFonts w:ascii="Arial" w:hAnsi="Arial" w:cs="Arial"/>
              <w:b/>
              <w:i/>
            </w:rPr>
            <w:t>(</w:t>
          </w:r>
          <w:r w:rsidR="00782BA2">
            <w:rPr>
              <w:rFonts w:ascii="Arial" w:hAnsi="Arial" w:cs="Arial"/>
              <w:b/>
              <w:i/>
            </w:rPr>
            <w:t>2025-19</w:t>
          </w:r>
          <w:r>
            <w:rPr>
              <w:rFonts w:ascii="Arial" w:hAnsi="Arial" w:cs="Arial"/>
              <w:b/>
              <w:i/>
            </w:rPr>
            <w:t>)</w:t>
          </w:r>
        </w:p>
      </w:tc>
      <w:tc>
        <w:tcPr>
          <w:tcW w:w="896" w:type="dxa"/>
          <w:shd w:val="clear" w:color="auto" w:fill="66CCFF"/>
        </w:tcPr>
        <w:p w14:paraId="1BA7A471" w14:textId="77777777"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14:paraId="095C4A16" w14:textId="77777777"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156924">
            <w:rPr>
              <w:rStyle w:val="Numrodepage"/>
              <w:rFonts w:cs="Arial"/>
              <w:b/>
              <w:noProof/>
            </w:rPr>
            <w:t>5</w:t>
          </w:r>
          <w:r>
            <w:rPr>
              <w:rStyle w:val="Numrodepage"/>
              <w:rFonts w:cs="Arial"/>
              <w:b/>
            </w:rPr>
            <w:fldChar w:fldCharType="end"/>
          </w:r>
        </w:p>
      </w:tc>
      <w:tc>
        <w:tcPr>
          <w:tcW w:w="165" w:type="dxa"/>
          <w:shd w:val="clear" w:color="auto" w:fill="66CCFF"/>
        </w:tcPr>
        <w:p w14:paraId="3492E8F6" w14:textId="77777777" w:rsidR="005824AE" w:rsidRDefault="005824AE">
          <w:pPr>
            <w:jc w:val="center"/>
          </w:pPr>
          <w:r>
            <w:rPr>
              <w:rFonts w:ascii="Arial" w:hAnsi="Arial" w:cs="Arial"/>
              <w:b/>
            </w:rPr>
            <w:t>/</w:t>
          </w:r>
        </w:p>
      </w:tc>
      <w:tc>
        <w:tcPr>
          <w:tcW w:w="544" w:type="dxa"/>
          <w:shd w:val="clear" w:color="auto" w:fill="66CCFF"/>
        </w:tcPr>
        <w:p w14:paraId="02FFFD56" w14:textId="77777777"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156924">
            <w:rPr>
              <w:rStyle w:val="Numrodepage"/>
              <w:rFonts w:cs="Arial"/>
              <w:b/>
              <w:noProof/>
            </w:rPr>
            <w:t>7</w:t>
          </w:r>
          <w:r>
            <w:rPr>
              <w:rStyle w:val="Numrodepage"/>
              <w:rFonts w:cs="Arial"/>
              <w:b/>
            </w:rPr>
            <w:fldChar w:fldCharType="end"/>
          </w:r>
        </w:p>
      </w:tc>
    </w:tr>
  </w:tbl>
  <w:p w14:paraId="5CE8B739" w14:textId="77777777" w:rsidR="005824AE" w:rsidRPr="00840934" w:rsidRDefault="004C5755" w:rsidP="00C83930">
    <w:pPr>
      <w:jc w:val="center"/>
    </w:pPr>
    <w:r w:rsidRPr="00C83930">
      <w:t>Version code de la commande publique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716D29" w14:textId="77777777" w:rsidR="00662A86" w:rsidRDefault="00662A86">
      <w:r>
        <w:separator/>
      </w:r>
    </w:p>
  </w:footnote>
  <w:footnote w:type="continuationSeparator" w:id="0">
    <w:p w14:paraId="223ACA51" w14:textId="77777777" w:rsidR="00662A86" w:rsidRDefault="00662A86">
      <w:r>
        <w:continuationSeparator/>
      </w:r>
    </w:p>
  </w:footnote>
  <w:footnote w:id="1">
    <w:p w14:paraId="3B4098D8" w14:textId="77777777" w:rsidR="005824AE" w:rsidRDefault="005824AE">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 w:id="2">
    <w:p w14:paraId="38346ECF" w14:textId="77777777" w:rsidR="005824AE" w:rsidRDefault="005824AE">
      <w:pPr>
        <w:pStyle w:val="Notedebasdepage"/>
        <w:ind w:right="-1"/>
        <w:jc w:val="both"/>
      </w:pPr>
      <w:r>
        <w:rPr>
          <w:rStyle w:val="Caractresdenotedebasdepage"/>
        </w:rPr>
        <w:footnoteRef/>
      </w:r>
      <w:r>
        <w:rPr>
          <w:rStyle w:val="Caractresdenotedebasdepage"/>
          <w:rFonts w:ascii="Arial" w:hAnsi="Arial" w:cs="Arial"/>
          <w:sz w:val="16"/>
          <w:szCs w:val="16"/>
        </w:rPr>
        <w:tab/>
        <w:t xml:space="preserve"> </w:t>
      </w:r>
      <w:r>
        <w:rPr>
          <w:rFonts w:ascii="Arial" w:hAnsi="Arial" w:cs="Arial"/>
          <w:sz w:val="16"/>
          <w:szCs w:val="16"/>
        </w:rPr>
        <w:t>Le montant de l’offre établie à partir de prix unitaires est calculé par référence à la quantité estimée dans l’avis d’appel public à la concurrence.</w:t>
      </w:r>
    </w:p>
  </w:footnote>
  <w:footnote w:id="3">
    <w:p w14:paraId="4E8BDAF5" w14:textId="77777777" w:rsidR="005824AE" w:rsidRDefault="005824AE">
      <w:pPr>
        <w:pStyle w:val="Notedebasdepage"/>
        <w:ind w:right="-1"/>
        <w:jc w:val="both"/>
      </w:pPr>
      <w:r>
        <w:rPr>
          <w:rStyle w:val="Caractresdenotedebasdepage"/>
        </w:rPr>
        <w:t>4</w:t>
      </w:r>
      <w:r>
        <w:rPr>
          <w:rFonts w:ascii="Arial" w:hAnsi="Arial" w:cs="Arial"/>
          <w:sz w:val="16"/>
          <w:szCs w:val="16"/>
        </w:rPr>
        <w:tab/>
        <w:t xml:space="preserve"> Ne pas remplir lorsque les règles de TVA intracommunautaire prévoient le paiement de la TVA par l’acheteur. Dans ce cas, celui-ci doit indiquer son numéro d’identification au titulaire avant la date de facturation.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16cid:durableId="1372922765">
    <w:abstractNumId w:val="0"/>
  </w:num>
  <w:num w:numId="2" w16cid:durableId="122190787">
    <w:abstractNumId w:val="1"/>
  </w:num>
  <w:num w:numId="3" w16cid:durableId="1203591957">
    <w:abstractNumId w:val="2"/>
  </w:num>
  <w:num w:numId="4" w16cid:durableId="89784900">
    <w:abstractNumId w:val="4"/>
  </w:num>
  <w:num w:numId="5" w16cid:durableId="363016636">
    <w:abstractNumId w:val="3"/>
  </w:num>
  <w:num w:numId="6" w16cid:durableId="111995145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isplayBackgroundShape/>
  <w:embedSystemFonts/>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716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7A65"/>
    <w:rsid w:val="00036500"/>
    <w:rsid w:val="00064009"/>
    <w:rsid w:val="00067F94"/>
    <w:rsid w:val="000819EC"/>
    <w:rsid w:val="000A2E05"/>
    <w:rsid w:val="000E0020"/>
    <w:rsid w:val="00156924"/>
    <w:rsid w:val="00166B56"/>
    <w:rsid w:val="00174505"/>
    <w:rsid w:val="001C2D37"/>
    <w:rsid w:val="001C40C0"/>
    <w:rsid w:val="001C733C"/>
    <w:rsid w:val="0021527A"/>
    <w:rsid w:val="0021797C"/>
    <w:rsid w:val="00225A1A"/>
    <w:rsid w:val="002904AF"/>
    <w:rsid w:val="002C2CA3"/>
    <w:rsid w:val="002C4B3E"/>
    <w:rsid w:val="002C79D6"/>
    <w:rsid w:val="002E56C1"/>
    <w:rsid w:val="003308DC"/>
    <w:rsid w:val="00332B12"/>
    <w:rsid w:val="00354C04"/>
    <w:rsid w:val="00385E76"/>
    <w:rsid w:val="003A7270"/>
    <w:rsid w:val="0043706E"/>
    <w:rsid w:val="0044597F"/>
    <w:rsid w:val="004A7169"/>
    <w:rsid w:val="004C5755"/>
    <w:rsid w:val="004E75A6"/>
    <w:rsid w:val="00514DAF"/>
    <w:rsid w:val="00532EC7"/>
    <w:rsid w:val="00541CA3"/>
    <w:rsid w:val="005546A9"/>
    <w:rsid w:val="005824AE"/>
    <w:rsid w:val="005846FB"/>
    <w:rsid w:val="005A05C1"/>
    <w:rsid w:val="005A4A3B"/>
    <w:rsid w:val="005A4CB5"/>
    <w:rsid w:val="005B2316"/>
    <w:rsid w:val="005F0DCE"/>
    <w:rsid w:val="0061068C"/>
    <w:rsid w:val="0064560F"/>
    <w:rsid w:val="00660727"/>
    <w:rsid w:val="00662A86"/>
    <w:rsid w:val="006A37B0"/>
    <w:rsid w:val="006B5057"/>
    <w:rsid w:val="006C4338"/>
    <w:rsid w:val="006F3DF9"/>
    <w:rsid w:val="007060E5"/>
    <w:rsid w:val="00710FD6"/>
    <w:rsid w:val="00730A78"/>
    <w:rsid w:val="00757151"/>
    <w:rsid w:val="007621D4"/>
    <w:rsid w:val="00782BA2"/>
    <w:rsid w:val="007909E0"/>
    <w:rsid w:val="0079785C"/>
    <w:rsid w:val="007D4001"/>
    <w:rsid w:val="007D7A65"/>
    <w:rsid w:val="007F68A6"/>
    <w:rsid w:val="0083205E"/>
    <w:rsid w:val="00840934"/>
    <w:rsid w:val="00844DAA"/>
    <w:rsid w:val="008450C7"/>
    <w:rsid w:val="00876A73"/>
    <w:rsid w:val="008A208A"/>
    <w:rsid w:val="008B2A38"/>
    <w:rsid w:val="008C2EFD"/>
    <w:rsid w:val="00930A5C"/>
    <w:rsid w:val="00934503"/>
    <w:rsid w:val="00972598"/>
    <w:rsid w:val="00983FF3"/>
    <w:rsid w:val="009B1CD0"/>
    <w:rsid w:val="009B45B9"/>
    <w:rsid w:val="009C4738"/>
    <w:rsid w:val="009D661E"/>
    <w:rsid w:val="00A34D04"/>
    <w:rsid w:val="00A774A3"/>
    <w:rsid w:val="00A87C61"/>
    <w:rsid w:val="00AE7831"/>
    <w:rsid w:val="00B02608"/>
    <w:rsid w:val="00B0289C"/>
    <w:rsid w:val="00B054DA"/>
    <w:rsid w:val="00B87564"/>
    <w:rsid w:val="00BA44E5"/>
    <w:rsid w:val="00BD767E"/>
    <w:rsid w:val="00BE6078"/>
    <w:rsid w:val="00C23457"/>
    <w:rsid w:val="00C630AD"/>
    <w:rsid w:val="00C83930"/>
    <w:rsid w:val="00C91060"/>
    <w:rsid w:val="00C911FE"/>
    <w:rsid w:val="00CD185D"/>
    <w:rsid w:val="00CD46CC"/>
    <w:rsid w:val="00CE67FD"/>
    <w:rsid w:val="00CF54D0"/>
    <w:rsid w:val="00D26AD2"/>
    <w:rsid w:val="00D337D7"/>
    <w:rsid w:val="00D412FD"/>
    <w:rsid w:val="00D46BC7"/>
    <w:rsid w:val="00D90A00"/>
    <w:rsid w:val="00E20DB0"/>
    <w:rsid w:val="00E47798"/>
    <w:rsid w:val="00E74C76"/>
    <w:rsid w:val="00E96FF6"/>
    <w:rsid w:val="00F92811"/>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oNotEmbedSmartTags/>
  <w:decimalSymbol w:val=","/>
  <w:listSeparator w:val=";"/>
  <w14:docId w14:val="2516B804"/>
  <w15:chartTrackingRefBased/>
  <w15:docId w15:val="{E3901400-F3E9-4ED7-A847-B0BC4A8F2E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A208A"/>
    <w:rPr>
      <w:rFonts w:ascii="Univers" w:hAnsi="Univers" w:cs="Univers"/>
      <w:lang w:eastAsia="zh-CN"/>
    </w:rPr>
  </w:style>
  <w:style w:type="paragraph" w:styleId="Paragraphedeliste">
    <w:name w:val="List Paragraph"/>
    <w:basedOn w:val="Normal"/>
    <w:uiPriority w:val="34"/>
    <w:qFormat/>
    <w:rsid w:val="00CF54D0"/>
    <w:pPr>
      <w:ind w:left="708"/>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idSectionTA=LEGISCTA000037730337&amp;cidTexte=LEGITEXT000037701019&amp;dateTexte=20190401" TargetMode="External"/><Relationship Id="rId18" Type="http://schemas.openxmlformats.org/officeDocument/2006/relationships/hyperlink" Target="https://www.legifrance.gouv.fr/affichCode.do?idSectionTA=LEGISCTA000037728693&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 Type="http://schemas.openxmlformats.org/officeDocument/2006/relationships/styles" Target="styles.xml"/><Relationship Id="rId21"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7" Type="http://schemas.openxmlformats.org/officeDocument/2006/relationships/endnotes" Target="endnotes.xml"/><Relationship Id="rId12" Type="http://schemas.openxmlformats.org/officeDocument/2006/relationships/hyperlink" Target="https://www.legifrance.gouv.fr/affichCode.do?idSectionTA=LEGISCTA000037730351&amp;cidTexte=LEGITEXT000037701019&amp;dateTexte=20190401" TargetMode="External"/><Relationship Id="rId17" Type="http://schemas.openxmlformats.org/officeDocument/2006/relationships/hyperlink" Target="https://www.legifrance.gouv.fr/affichCode.do?idSectionTA=LEGISCTA000037728697&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28701&amp;cidTexte=LEGITEXT000037701019&amp;dateTexte=20190401" TargetMode="External"/><Relationship Id="rId20"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4" Type="http://schemas.openxmlformats.org/officeDocument/2006/relationships/hyperlink" Target="mailto:DR20.liste.MARCHES@cnrs.fr" TargetMode="External"/><Relationship Id="rId5" Type="http://schemas.openxmlformats.org/officeDocument/2006/relationships/webSettings" Target="webSettings.xml"/><Relationship Id="rId15"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3"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8" Type="http://schemas.openxmlformats.org/officeDocument/2006/relationships/hyperlink" Target="mailto:DR20.liste.MARCHES@cnrs.fr" TargetMode="External"/><Relationship Id="rId10"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19" Type="http://schemas.openxmlformats.org/officeDocument/2006/relationships/hyperlink" Target="https://www.legifrance.gouv.fr/affichCode.do?idSectionTA=LEGISCTA000037728683&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30329&amp;cidTexte=LEGITEXT000037701019&amp;dateTexte=20190401" TargetMode="External"/><Relationship Id="rId22"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27" Type="http://schemas.openxmlformats.org/officeDocument/2006/relationships/hyperlink" Target="mailto:DR20.liste.MARCHES@cnrs.fr" TargetMode="External"/><Relationship Id="rId30"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191C71-D6A7-43D0-99EB-4FD72D03FC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13</TotalTime>
  <Pages>6</Pages>
  <Words>2480</Words>
  <Characters>13640</Characters>
  <Application>Microsoft Office Word</Application>
  <DocSecurity>0</DocSecurity>
  <Lines>113</Lines>
  <Paragraphs>32</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16088</CharactersWithSpaces>
  <SharedDoc>false</SharedDoc>
  <HLinks>
    <vt:vector size="96" baseType="variant">
      <vt:variant>
        <vt:i4>7602259</vt:i4>
      </vt:variant>
      <vt:variant>
        <vt:i4>119</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116</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93</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90</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73</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70</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subject/>
  <dc:creator>francois</dc:creator>
  <cp:keywords/>
  <cp:lastModifiedBy>fabrice.gibert@cnrs.fr</cp:lastModifiedBy>
  <cp:revision>7</cp:revision>
  <cp:lastPrinted>2016-11-04T12:53:00Z</cp:lastPrinted>
  <dcterms:created xsi:type="dcterms:W3CDTF">2025-12-02T15:41:00Z</dcterms:created>
  <dcterms:modified xsi:type="dcterms:W3CDTF">2025-12-17T08:32:00Z</dcterms:modified>
</cp:coreProperties>
</file>