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7D8A133" w14:textId="243F0FE7" w:rsidR="00C64FC7" w:rsidRPr="00C0445B" w:rsidRDefault="006D4FCA" w:rsidP="00C64FC7">
      <w:pPr>
        <w:jc w:val="both"/>
        <w:rPr>
          <w:sz w:val="22"/>
          <w:szCs w:val="22"/>
        </w:rPr>
      </w:pPr>
      <w:r w:rsidRPr="00EB12EB">
        <w:rPr>
          <w:noProof/>
          <w:szCs w:val="22"/>
        </w:rPr>
        <w:drawing>
          <wp:inline distT="0" distB="0" distL="0" distR="0" wp14:anchorId="354E7E18" wp14:editId="2CF3E904">
            <wp:extent cx="836930" cy="111252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AD17D7" w14:textId="77777777" w:rsidR="00C64FC7" w:rsidRPr="00C0445B" w:rsidRDefault="00C64FC7" w:rsidP="00C64FC7">
      <w:pPr>
        <w:jc w:val="both"/>
        <w:rPr>
          <w:sz w:val="18"/>
          <w:szCs w:val="18"/>
        </w:rPr>
      </w:pPr>
      <w:r w:rsidRPr="00C0445B">
        <w:rPr>
          <w:sz w:val="18"/>
          <w:szCs w:val="18"/>
        </w:rPr>
        <w:t>DIRECTION GENERALE</w:t>
      </w:r>
    </w:p>
    <w:p w14:paraId="277865C1" w14:textId="77777777" w:rsidR="008F04A6" w:rsidRPr="00C0445B" w:rsidRDefault="008F04A6" w:rsidP="008F04A6">
      <w:pPr>
        <w:jc w:val="both"/>
        <w:rPr>
          <w:sz w:val="18"/>
          <w:szCs w:val="18"/>
        </w:rPr>
      </w:pPr>
      <w:r w:rsidRPr="00C0445B">
        <w:rPr>
          <w:sz w:val="18"/>
          <w:szCs w:val="18"/>
        </w:rPr>
        <w:t>DIRECTION DES ACHATS</w:t>
      </w:r>
    </w:p>
    <w:p w14:paraId="50E45E00" w14:textId="77777777" w:rsidR="00C4595C" w:rsidRPr="00C0445B" w:rsidRDefault="00C4595C" w:rsidP="008F04A6">
      <w:pPr>
        <w:jc w:val="both"/>
        <w:rPr>
          <w:sz w:val="22"/>
          <w:szCs w:val="22"/>
        </w:rPr>
      </w:pPr>
    </w:p>
    <w:p w14:paraId="63F70B60" w14:textId="77777777" w:rsidR="00C4595C" w:rsidRPr="00C0445B" w:rsidRDefault="00C4595C" w:rsidP="008F04A6">
      <w:pPr>
        <w:jc w:val="both"/>
        <w:rPr>
          <w:sz w:val="22"/>
          <w:szCs w:val="22"/>
        </w:rPr>
      </w:pPr>
    </w:p>
    <w:p w14:paraId="177C58DD" w14:textId="77777777" w:rsidR="00C4595C" w:rsidRPr="00C0445B" w:rsidRDefault="00C4595C" w:rsidP="008F04A6">
      <w:pPr>
        <w:jc w:val="both"/>
        <w:rPr>
          <w:sz w:val="22"/>
          <w:szCs w:val="22"/>
        </w:rPr>
      </w:pPr>
    </w:p>
    <w:p w14:paraId="1869DAD9" w14:textId="77777777" w:rsidR="00C4595C" w:rsidRPr="00C0445B" w:rsidRDefault="00C4595C" w:rsidP="008F04A6">
      <w:pPr>
        <w:jc w:val="both"/>
        <w:rPr>
          <w:sz w:val="22"/>
          <w:szCs w:val="22"/>
        </w:rPr>
      </w:pPr>
    </w:p>
    <w:p w14:paraId="2FFD7207" w14:textId="77777777" w:rsidR="00FE7058" w:rsidRPr="00C0445B" w:rsidRDefault="00FE7058" w:rsidP="008F04A6">
      <w:pPr>
        <w:jc w:val="both"/>
        <w:rPr>
          <w:sz w:val="22"/>
          <w:szCs w:val="22"/>
        </w:rPr>
      </w:pPr>
    </w:p>
    <w:p w14:paraId="290C3D0D" w14:textId="77777777" w:rsidR="00A4665F" w:rsidRPr="00C0445B" w:rsidRDefault="00A4665F" w:rsidP="008F04A6">
      <w:pPr>
        <w:jc w:val="both"/>
        <w:rPr>
          <w:sz w:val="22"/>
          <w:szCs w:val="22"/>
        </w:rPr>
      </w:pPr>
    </w:p>
    <w:p w14:paraId="558EF2A3" w14:textId="77777777" w:rsidR="00FE7058" w:rsidRPr="00C0445B" w:rsidRDefault="00FE7058" w:rsidP="008F04A6">
      <w:pPr>
        <w:jc w:val="both"/>
        <w:rPr>
          <w:sz w:val="22"/>
          <w:szCs w:val="22"/>
        </w:rPr>
      </w:pPr>
    </w:p>
    <w:p w14:paraId="67FF4C07" w14:textId="77777777" w:rsidR="00FE7058" w:rsidRPr="00C0445B" w:rsidRDefault="00FE7058" w:rsidP="006E25CA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iCs/>
          <w:sz w:val="22"/>
          <w:szCs w:val="22"/>
        </w:rPr>
      </w:pPr>
    </w:p>
    <w:p w14:paraId="48148933" w14:textId="77777777" w:rsidR="00FE7058" w:rsidRPr="00C0445B" w:rsidRDefault="00FE7058" w:rsidP="006E25CA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b/>
          <w:iCs/>
          <w:sz w:val="40"/>
          <w:szCs w:val="22"/>
        </w:rPr>
      </w:pPr>
      <w:r w:rsidRPr="00C0445B">
        <w:rPr>
          <w:b/>
          <w:iCs/>
          <w:sz w:val="40"/>
          <w:szCs w:val="22"/>
        </w:rPr>
        <w:t>ACTE D’ENGAGEMENT</w:t>
      </w:r>
      <w:r w:rsidRPr="00551679">
        <w:rPr>
          <w:iCs/>
          <w:sz w:val="40"/>
          <w:szCs w:val="22"/>
        </w:rPr>
        <w:t xml:space="preserve"> (AE)</w:t>
      </w:r>
    </w:p>
    <w:p w14:paraId="56E04F81" w14:textId="77777777" w:rsidR="00A25E53" w:rsidRPr="00C0445B" w:rsidRDefault="00A25E53" w:rsidP="006E25CA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iCs/>
          <w:sz w:val="22"/>
          <w:szCs w:val="22"/>
        </w:rPr>
      </w:pPr>
    </w:p>
    <w:p w14:paraId="7656E9DE" w14:textId="4FEA07CB" w:rsidR="000B3DD7" w:rsidRDefault="00010DE4" w:rsidP="00CD74E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iCs/>
          <w:sz w:val="32"/>
          <w:szCs w:val="22"/>
        </w:rPr>
      </w:pPr>
      <w:r>
        <w:rPr>
          <w:iCs/>
          <w:sz w:val="32"/>
          <w:szCs w:val="22"/>
        </w:rPr>
        <w:t>Accord-cadre</w:t>
      </w:r>
      <w:r w:rsidR="00961BBC" w:rsidRPr="00C0445B">
        <w:rPr>
          <w:iCs/>
          <w:sz w:val="32"/>
          <w:szCs w:val="22"/>
        </w:rPr>
        <w:t xml:space="preserve"> </w:t>
      </w:r>
      <w:r w:rsidR="0046314C" w:rsidRPr="00C0445B">
        <w:rPr>
          <w:iCs/>
          <w:sz w:val="32"/>
          <w:szCs w:val="22"/>
        </w:rPr>
        <w:t>n°</w:t>
      </w:r>
      <w:r w:rsidR="006E25CA" w:rsidRPr="00C0445B">
        <w:rPr>
          <w:iCs/>
          <w:sz w:val="32"/>
          <w:szCs w:val="22"/>
        </w:rPr>
        <w:t xml:space="preserve"> </w:t>
      </w:r>
      <w:r w:rsidR="003836D2">
        <w:rPr>
          <w:iCs/>
          <w:sz w:val="32"/>
          <w:szCs w:val="22"/>
        </w:rPr>
        <w:t>2025</w:t>
      </w:r>
      <w:r w:rsidR="00961BBC" w:rsidRPr="00C0445B">
        <w:rPr>
          <w:iCs/>
          <w:sz w:val="32"/>
          <w:szCs w:val="22"/>
        </w:rPr>
        <w:t>/</w:t>
      </w:r>
      <w:r w:rsidR="00FE3990">
        <w:rPr>
          <w:iCs/>
          <w:sz w:val="32"/>
          <w:szCs w:val="22"/>
        </w:rPr>
        <w:t>0</w:t>
      </w:r>
      <w:r w:rsidR="009D0F33">
        <w:rPr>
          <w:iCs/>
          <w:sz w:val="32"/>
          <w:szCs w:val="22"/>
        </w:rPr>
        <w:t>835</w:t>
      </w:r>
      <w:r w:rsidR="00CD74EC">
        <w:rPr>
          <w:iCs/>
          <w:sz w:val="32"/>
          <w:szCs w:val="22"/>
        </w:rPr>
        <w:t>/EdA-DA</w:t>
      </w:r>
      <w:r w:rsidR="00CD74EC" w:rsidRPr="00CD74EC">
        <w:rPr>
          <w:iCs/>
          <w:sz w:val="32"/>
          <w:szCs w:val="22"/>
        </w:rPr>
        <w:t xml:space="preserve"> </w:t>
      </w:r>
    </w:p>
    <w:p w14:paraId="7F56D9F6" w14:textId="4239BA91" w:rsidR="00CD74EC" w:rsidRPr="00990323" w:rsidRDefault="004B51A0" w:rsidP="00CD74E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iCs/>
          <w:color w:val="FF0000"/>
          <w:sz w:val="32"/>
          <w:szCs w:val="22"/>
        </w:rPr>
      </w:pPr>
      <w:proofErr w:type="gramStart"/>
      <w:r>
        <w:rPr>
          <w:iCs/>
          <w:sz w:val="32"/>
          <w:szCs w:val="22"/>
        </w:rPr>
        <w:t>d</w:t>
      </w:r>
      <w:r w:rsidR="003836D2" w:rsidRPr="00044C59">
        <w:rPr>
          <w:iCs/>
          <w:sz w:val="32"/>
          <w:szCs w:val="22"/>
        </w:rPr>
        <w:t>u</w:t>
      </w:r>
      <w:proofErr w:type="gramEnd"/>
      <w:r w:rsidR="006D4FCA">
        <w:rPr>
          <w:iCs/>
          <w:sz w:val="32"/>
          <w:szCs w:val="22"/>
        </w:rPr>
        <w:t xml:space="preserve">   </w:t>
      </w:r>
      <w:r w:rsidR="0017145B">
        <w:rPr>
          <w:iCs/>
          <w:sz w:val="32"/>
          <w:szCs w:val="22"/>
        </w:rPr>
        <w:t xml:space="preserve">   </w:t>
      </w:r>
      <w:r w:rsidR="006D4FCA">
        <w:rPr>
          <w:iCs/>
          <w:sz w:val="32"/>
          <w:szCs w:val="22"/>
        </w:rPr>
        <w:t xml:space="preserve">  /   </w:t>
      </w:r>
      <w:r w:rsidR="0017145B">
        <w:rPr>
          <w:iCs/>
          <w:sz w:val="32"/>
          <w:szCs w:val="22"/>
        </w:rPr>
        <w:t xml:space="preserve">  </w:t>
      </w:r>
      <w:r w:rsidR="006D4FCA">
        <w:rPr>
          <w:iCs/>
          <w:sz w:val="32"/>
          <w:szCs w:val="22"/>
        </w:rPr>
        <w:t xml:space="preserve">  / 2025</w:t>
      </w:r>
    </w:p>
    <w:p w14:paraId="41F4BD5C" w14:textId="77777777" w:rsidR="006E25CA" w:rsidRPr="00C0445B" w:rsidRDefault="006E25CA" w:rsidP="006E25CA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iCs/>
          <w:sz w:val="32"/>
          <w:szCs w:val="22"/>
        </w:rPr>
      </w:pPr>
    </w:p>
    <w:p w14:paraId="65114A29" w14:textId="71BFEB98" w:rsidR="00AF2B19" w:rsidRDefault="009D0F33" w:rsidP="007D0972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iCs/>
          <w:sz w:val="28"/>
          <w:szCs w:val="28"/>
        </w:rPr>
      </w:pPr>
      <w:bookmarkStart w:id="0" w:name="_Hlk193371365"/>
      <w:r>
        <w:rPr>
          <w:iCs/>
          <w:sz w:val="28"/>
          <w:szCs w:val="28"/>
        </w:rPr>
        <w:t>FOURNITURE DE MATERIEL I</w:t>
      </w:r>
      <w:r w:rsidR="004E6E6D">
        <w:rPr>
          <w:iCs/>
          <w:sz w:val="28"/>
          <w:szCs w:val="28"/>
        </w:rPr>
        <w:t>NCENDIE, PIECES DETACHEES</w:t>
      </w:r>
      <w:r w:rsidR="002508CF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ET MAINTENANCE </w:t>
      </w:r>
      <w:r w:rsidR="00487F43">
        <w:rPr>
          <w:iCs/>
          <w:sz w:val="28"/>
          <w:szCs w:val="28"/>
        </w:rPr>
        <w:t>DU MATERIEL INCENDIE</w:t>
      </w:r>
      <w:r>
        <w:rPr>
          <w:iCs/>
          <w:sz w:val="28"/>
          <w:szCs w:val="28"/>
        </w:rPr>
        <w:t xml:space="preserve"> </w:t>
      </w:r>
    </w:p>
    <w:p w14:paraId="73D3A102" w14:textId="77777777" w:rsidR="004E6E6D" w:rsidRDefault="004E6E6D" w:rsidP="007D0972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iCs/>
          <w:sz w:val="28"/>
          <w:szCs w:val="28"/>
        </w:rPr>
      </w:pPr>
    </w:p>
    <w:p w14:paraId="671CA9EC" w14:textId="44A705F9" w:rsidR="00F85737" w:rsidRDefault="00F85737" w:rsidP="004E6E6D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</w:t>
      </w:r>
    </w:p>
    <w:bookmarkEnd w:id="0"/>
    <w:p w14:paraId="6356FBA2" w14:textId="1F717628" w:rsidR="00DA7605" w:rsidRPr="00DA7605" w:rsidRDefault="00DA7605" w:rsidP="00B57696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i/>
          <w:iCs/>
          <w:sz w:val="22"/>
          <w:szCs w:val="22"/>
        </w:rPr>
      </w:pPr>
      <w:r w:rsidRPr="00DA7605">
        <w:rPr>
          <w:i/>
          <w:iCs/>
          <w:sz w:val="22"/>
          <w:szCs w:val="22"/>
        </w:rPr>
        <w:t>(DCE n° 2025/0</w:t>
      </w:r>
      <w:r w:rsidR="009D0F33">
        <w:rPr>
          <w:i/>
          <w:iCs/>
          <w:sz w:val="22"/>
          <w:szCs w:val="22"/>
        </w:rPr>
        <w:t>835</w:t>
      </w:r>
      <w:r w:rsidRPr="00DA7605">
        <w:rPr>
          <w:i/>
          <w:iCs/>
          <w:sz w:val="22"/>
          <w:szCs w:val="22"/>
        </w:rPr>
        <w:t>/</w:t>
      </w:r>
      <w:proofErr w:type="spellStart"/>
      <w:r w:rsidRPr="00DA7605">
        <w:rPr>
          <w:i/>
          <w:iCs/>
          <w:sz w:val="22"/>
          <w:szCs w:val="22"/>
        </w:rPr>
        <w:t>EdA</w:t>
      </w:r>
      <w:proofErr w:type="spellEnd"/>
      <w:r w:rsidRPr="00DA7605">
        <w:rPr>
          <w:i/>
          <w:iCs/>
          <w:sz w:val="22"/>
          <w:szCs w:val="22"/>
        </w:rPr>
        <w:t>-D</w:t>
      </w:r>
      <w:r w:rsidRPr="00C57A8E">
        <w:rPr>
          <w:i/>
          <w:iCs/>
          <w:sz w:val="22"/>
          <w:szCs w:val="22"/>
        </w:rPr>
        <w:t>A</w:t>
      </w:r>
      <w:r w:rsidR="005A4817">
        <w:rPr>
          <w:i/>
          <w:iCs/>
          <w:sz w:val="22"/>
          <w:szCs w:val="22"/>
        </w:rPr>
        <w:t xml:space="preserve"> Fourn</w:t>
      </w:r>
      <w:r w:rsidR="009D0F33">
        <w:rPr>
          <w:i/>
          <w:iCs/>
          <w:sz w:val="22"/>
          <w:szCs w:val="22"/>
        </w:rPr>
        <w:t>iture de matériel</w:t>
      </w:r>
      <w:r w:rsidR="00F778E7">
        <w:rPr>
          <w:i/>
          <w:iCs/>
          <w:sz w:val="22"/>
          <w:szCs w:val="22"/>
        </w:rPr>
        <w:t xml:space="preserve"> incendie, pièces détachées</w:t>
      </w:r>
      <w:r w:rsidR="002508CF">
        <w:rPr>
          <w:i/>
          <w:iCs/>
          <w:sz w:val="22"/>
          <w:szCs w:val="22"/>
        </w:rPr>
        <w:t xml:space="preserve"> </w:t>
      </w:r>
      <w:r w:rsidR="00F778E7">
        <w:rPr>
          <w:i/>
          <w:iCs/>
          <w:sz w:val="22"/>
          <w:szCs w:val="22"/>
        </w:rPr>
        <w:t>et maintenance d</w:t>
      </w:r>
      <w:r w:rsidR="00487F43">
        <w:rPr>
          <w:i/>
          <w:iCs/>
          <w:sz w:val="22"/>
          <w:szCs w:val="22"/>
        </w:rPr>
        <w:t>u matériel incendie</w:t>
      </w:r>
      <w:r w:rsidR="00C57A8E" w:rsidRPr="00DB72E2">
        <w:rPr>
          <w:i/>
          <w:iCs/>
          <w:sz w:val="22"/>
          <w:szCs w:val="22"/>
        </w:rPr>
        <w:t>)</w:t>
      </w:r>
    </w:p>
    <w:p w14:paraId="1B004F8B" w14:textId="77777777" w:rsidR="00A279B3" w:rsidRPr="00C0445B" w:rsidRDefault="00A279B3" w:rsidP="00A279B3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iCs/>
          <w:sz w:val="32"/>
          <w:szCs w:val="22"/>
        </w:rPr>
      </w:pPr>
    </w:p>
    <w:p w14:paraId="75F84B3A" w14:textId="3C1E0C3E" w:rsidR="006769E8" w:rsidRPr="00C0445B" w:rsidRDefault="006769E8" w:rsidP="006E25CA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right"/>
        <w:rPr>
          <w:i/>
          <w:iCs/>
          <w:sz w:val="22"/>
          <w:szCs w:val="22"/>
        </w:rPr>
      </w:pPr>
      <w:r w:rsidRPr="00C0445B">
        <w:rPr>
          <w:i/>
          <w:iCs/>
          <w:sz w:val="22"/>
          <w:szCs w:val="22"/>
        </w:rPr>
        <w:t xml:space="preserve">Cadre </w:t>
      </w:r>
      <w:r w:rsidR="00010DE4">
        <w:rPr>
          <w:i/>
          <w:iCs/>
          <w:sz w:val="22"/>
          <w:szCs w:val="22"/>
        </w:rPr>
        <w:t>complété par l</w:t>
      </w:r>
      <w:r w:rsidR="00994ABF">
        <w:rPr>
          <w:i/>
          <w:iCs/>
          <w:sz w:val="22"/>
          <w:szCs w:val="22"/>
        </w:rPr>
        <w:t>e pouvoir adjudica</w:t>
      </w:r>
      <w:r w:rsidRPr="00C0445B">
        <w:rPr>
          <w:i/>
          <w:iCs/>
          <w:sz w:val="22"/>
          <w:szCs w:val="22"/>
        </w:rPr>
        <w:t>teur</w:t>
      </w:r>
    </w:p>
    <w:p w14:paraId="516AF810" w14:textId="77777777" w:rsidR="00FE7058" w:rsidRPr="00C0445B" w:rsidRDefault="00FE7058" w:rsidP="006E25CA">
      <w:pPr>
        <w:pStyle w:val="En-tte"/>
        <w:ind w:right="283"/>
        <w:jc w:val="center"/>
        <w:rPr>
          <w:sz w:val="22"/>
          <w:szCs w:val="22"/>
        </w:rPr>
      </w:pPr>
    </w:p>
    <w:p w14:paraId="67AFB20D" w14:textId="35EA2CF4" w:rsidR="006E25CA" w:rsidRPr="00C0445B" w:rsidRDefault="00D01CB7" w:rsidP="006E25CA">
      <w:pPr>
        <w:pStyle w:val="En-tte"/>
        <w:ind w:right="283"/>
        <w:jc w:val="center"/>
        <w:rPr>
          <w:sz w:val="22"/>
          <w:szCs w:val="22"/>
        </w:rPr>
      </w:pPr>
      <w:r w:rsidRPr="00AA70DC">
        <w:rPr>
          <w:sz w:val="20"/>
          <w:szCs w:val="22"/>
          <w:lang w:eastAsia="fr-FR"/>
        </w:rPr>
        <w:t xml:space="preserve">Le </w:t>
      </w:r>
      <w:r w:rsidR="00F55F37">
        <w:rPr>
          <w:sz w:val="20"/>
          <w:szCs w:val="22"/>
          <w:lang w:eastAsia="fr-FR"/>
        </w:rPr>
        <w:t>présent AE comprend</w:t>
      </w:r>
      <w:r w:rsidR="009D0F33">
        <w:rPr>
          <w:sz w:val="20"/>
          <w:szCs w:val="22"/>
          <w:lang w:eastAsia="fr-FR"/>
        </w:rPr>
        <w:t xml:space="preserve"> </w:t>
      </w:r>
      <w:r w:rsidR="00142C63" w:rsidRPr="00142C63">
        <w:rPr>
          <w:sz w:val="20"/>
          <w:szCs w:val="22"/>
          <w:lang w:eastAsia="fr-FR"/>
        </w:rPr>
        <w:t>6</w:t>
      </w:r>
      <w:r w:rsidR="00F55F37">
        <w:rPr>
          <w:sz w:val="20"/>
          <w:szCs w:val="22"/>
          <w:lang w:eastAsia="fr-FR"/>
        </w:rPr>
        <w:t xml:space="preserve"> </w:t>
      </w:r>
      <w:r w:rsidR="00F55F37" w:rsidRPr="00365144">
        <w:rPr>
          <w:sz w:val="20"/>
          <w:szCs w:val="22"/>
          <w:lang w:eastAsia="fr-FR"/>
        </w:rPr>
        <w:t xml:space="preserve">pages </w:t>
      </w:r>
      <w:r w:rsidR="00F55F37" w:rsidRPr="00621D02">
        <w:rPr>
          <w:sz w:val="20"/>
          <w:szCs w:val="22"/>
          <w:lang w:eastAsia="fr-FR"/>
        </w:rPr>
        <w:t xml:space="preserve">et </w:t>
      </w:r>
      <w:r w:rsidR="00621D02" w:rsidRPr="00621D02">
        <w:rPr>
          <w:sz w:val="20"/>
          <w:szCs w:val="22"/>
          <w:lang w:eastAsia="fr-FR"/>
        </w:rPr>
        <w:t>4</w:t>
      </w:r>
      <w:r w:rsidRPr="00621D02">
        <w:rPr>
          <w:sz w:val="20"/>
          <w:szCs w:val="22"/>
          <w:lang w:eastAsia="fr-FR"/>
        </w:rPr>
        <w:t xml:space="preserve"> annexes</w:t>
      </w:r>
      <w:r>
        <w:rPr>
          <w:sz w:val="20"/>
          <w:szCs w:val="22"/>
          <w:lang w:eastAsia="fr-FR"/>
        </w:rPr>
        <w:t> :</w:t>
      </w:r>
      <w:r w:rsidRPr="00AA70DC">
        <w:rPr>
          <w:sz w:val="20"/>
          <w:szCs w:val="22"/>
          <w:lang w:eastAsia="fr-FR"/>
        </w:rPr>
        <w:t> </w:t>
      </w:r>
    </w:p>
    <w:p w14:paraId="5A4E7D4E" w14:textId="77777777" w:rsidR="006E25CA" w:rsidRPr="00C0445B" w:rsidRDefault="006E25CA" w:rsidP="006E25CA">
      <w:pPr>
        <w:pStyle w:val="En-tte"/>
        <w:ind w:right="283"/>
        <w:jc w:val="center"/>
        <w:rPr>
          <w:sz w:val="22"/>
          <w:szCs w:val="22"/>
        </w:rPr>
      </w:pPr>
    </w:p>
    <w:p w14:paraId="3BF2BF81" w14:textId="77777777" w:rsidR="00DC32BD" w:rsidRDefault="00DC32BD" w:rsidP="00E964F2">
      <w:pPr>
        <w:suppressAutoHyphens w:val="0"/>
        <w:contextualSpacing/>
        <w:jc w:val="both"/>
        <w:rPr>
          <w:sz w:val="22"/>
          <w:szCs w:val="22"/>
        </w:rPr>
      </w:pPr>
    </w:p>
    <w:p w14:paraId="02B84110" w14:textId="77777777" w:rsidR="00DC32BD" w:rsidRDefault="00DC32BD" w:rsidP="00E964F2">
      <w:pPr>
        <w:suppressAutoHyphens w:val="0"/>
        <w:contextualSpacing/>
        <w:jc w:val="both"/>
        <w:rPr>
          <w:sz w:val="22"/>
          <w:szCs w:val="22"/>
        </w:rPr>
      </w:pPr>
    </w:p>
    <w:p w14:paraId="572E63D7" w14:textId="77777777" w:rsidR="00DC32BD" w:rsidRDefault="00DC32BD" w:rsidP="00E964F2">
      <w:pPr>
        <w:suppressAutoHyphens w:val="0"/>
        <w:contextualSpacing/>
        <w:jc w:val="both"/>
        <w:rPr>
          <w:sz w:val="22"/>
          <w:szCs w:val="22"/>
        </w:rPr>
      </w:pPr>
    </w:p>
    <w:p w14:paraId="3169456A" w14:textId="71A4B7DC" w:rsidR="00281566" w:rsidRPr="009F2C99" w:rsidRDefault="00281566" w:rsidP="00E964F2">
      <w:pPr>
        <w:suppressAutoHyphens w:val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9F2C99">
        <w:rPr>
          <w:sz w:val="22"/>
          <w:szCs w:val="22"/>
        </w:rPr>
        <w:t>ANNEXES :</w:t>
      </w:r>
    </w:p>
    <w:p w14:paraId="75CE2D1C" w14:textId="368924D0" w:rsidR="00E76EA9" w:rsidRPr="009F2C99" w:rsidRDefault="00281566" w:rsidP="003D683B">
      <w:pPr>
        <w:numPr>
          <w:ilvl w:val="0"/>
          <w:numId w:val="21"/>
        </w:numPr>
        <w:suppressAutoHyphens w:val="0"/>
        <w:spacing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F2C99">
        <w:rPr>
          <w:rFonts w:eastAsia="Calibri"/>
          <w:sz w:val="22"/>
          <w:szCs w:val="22"/>
          <w:lang w:eastAsia="en-US"/>
        </w:rPr>
        <w:t xml:space="preserve">Annexe </w:t>
      </w:r>
      <w:r w:rsidR="00DF2D0B" w:rsidRPr="009F2C99">
        <w:rPr>
          <w:rFonts w:eastAsia="Calibri"/>
          <w:sz w:val="22"/>
          <w:szCs w:val="22"/>
          <w:lang w:eastAsia="en-US"/>
        </w:rPr>
        <w:t>1</w:t>
      </w:r>
      <w:r w:rsidRPr="009F2C99">
        <w:rPr>
          <w:rFonts w:eastAsia="Calibri"/>
          <w:sz w:val="22"/>
          <w:szCs w:val="22"/>
          <w:lang w:eastAsia="en-US"/>
        </w:rPr>
        <w:t xml:space="preserve"> : </w:t>
      </w:r>
      <w:r w:rsidR="00C36CE6" w:rsidRPr="009F2C99">
        <w:rPr>
          <w:rFonts w:eastAsia="Calibri"/>
          <w:sz w:val="22"/>
          <w:szCs w:val="22"/>
          <w:lang w:eastAsia="en-US"/>
        </w:rPr>
        <w:t>Annexe financière</w:t>
      </w:r>
      <w:r w:rsidR="00680041" w:rsidRPr="009F2C99">
        <w:rPr>
          <w:rFonts w:eastAsia="Calibri"/>
          <w:sz w:val="22"/>
          <w:szCs w:val="22"/>
          <w:lang w:eastAsia="en-US"/>
        </w:rPr>
        <w:t xml:space="preserve"> </w:t>
      </w:r>
    </w:p>
    <w:p w14:paraId="382F1504" w14:textId="6B2D5504" w:rsidR="00E964F2" w:rsidRPr="009F2C99" w:rsidRDefault="00E964F2" w:rsidP="003D683B">
      <w:pPr>
        <w:numPr>
          <w:ilvl w:val="0"/>
          <w:numId w:val="21"/>
        </w:numPr>
        <w:suppressAutoHyphens w:val="0"/>
        <w:spacing w:line="360" w:lineRule="auto"/>
        <w:contextualSpacing/>
        <w:jc w:val="both"/>
        <w:rPr>
          <w:sz w:val="22"/>
          <w:szCs w:val="22"/>
        </w:rPr>
      </w:pPr>
      <w:r w:rsidRPr="009F2C99">
        <w:rPr>
          <w:sz w:val="22"/>
          <w:szCs w:val="22"/>
        </w:rPr>
        <w:t xml:space="preserve">Annexe 2 : </w:t>
      </w:r>
      <w:r w:rsidR="009F2C99">
        <w:rPr>
          <w:sz w:val="22"/>
          <w:szCs w:val="22"/>
        </w:rPr>
        <w:t xml:space="preserve">Cadre de réponse </w:t>
      </w:r>
      <w:r w:rsidRPr="009F2C99">
        <w:rPr>
          <w:sz w:val="22"/>
          <w:szCs w:val="22"/>
        </w:rPr>
        <w:t xml:space="preserve"> </w:t>
      </w:r>
    </w:p>
    <w:p w14:paraId="093D1C44" w14:textId="7D3C4FBD" w:rsidR="00DF2D0B" w:rsidRPr="009F2C99" w:rsidRDefault="00DF2D0B" w:rsidP="003D683B">
      <w:pPr>
        <w:numPr>
          <w:ilvl w:val="0"/>
          <w:numId w:val="21"/>
        </w:numPr>
        <w:suppressAutoHyphens w:val="0"/>
        <w:spacing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F2C99">
        <w:rPr>
          <w:rFonts w:eastAsia="Calibri"/>
          <w:sz w:val="22"/>
          <w:szCs w:val="22"/>
          <w:lang w:eastAsia="en-US"/>
        </w:rPr>
        <w:t>Annexe </w:t>
      </w:r>
      <w:r w:rsidR="009F2C99">
        <w:rPr>
          <w:rFonts w:eastAsia="Calibri"/>
          <w:sz w:val="22"/>
          <w:szCs w:val="22"/>
          <w:lang w:eastAsia="en-US"/>
        </w:rPr>
        <w:t>3</w:t>
      </w:r>
      <w:r w:rsidRPr="009F2C99">
        <w:rPr>
          <w:rFonts w:eastAsia="Calibri"/>
          <w:sz w:val="22"/>
          <w:szCs w:val="22"/>
          <w:lang w:eastAsia="en-US"/>
        </w:rPr>
        <w:t xml:space="preserve"> : Conflit d’intérêt</w:t>
      </w:r>
    </w:p>
    <w:p w14:paraId="08720817" w14:textId="68D2CC8B" w:rsidR="00DF2D0B" w:rsidRPr="009F2C99" w:rsidRDefault="00DF2D0B" w:rsidP="003D683B">
      <w:pPr>
        <w:numPr>
          <w:ilvl w:val="0"/>
          <w:numId w:val="21"/>
        </w:numPr>
        <w:suppressAutoHyphens w:val="0"/>
        <w:spacing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F2C99">
        <w:rPr>
          <w:rFonts w:eastAsia="Calibri"/>
          <w:sz w:val="22"/>
          <w:szCs w:val="22"/>
          <w:lang w:eastAsia="en-US"/>
        </w:rPr>
        <w:t xml:space="preserve">Annexe </w:t>
      </w:r>
      <w:r w:rsidR="009F2C99">
        <w:rPr>
          <w:rFonts w:eastAsia="Calibri"/>
          <w:sz w:val="22"/>
          <w:szCs w:val="22"/>
          <w:lang w:eastAsia="en-US"/>
        </w:rPr>
        <w:t>4</w:t>
      </w:r>
      <w:r w:rsidRPr="009F2C99">
        <w:rPr>
          <w:rFonts w:eastAsia="Calibri"/>
          <w:sz w:val="22"/>
          <w:szCs w:val="22"/>
          <w:lang w:eastAsia="en-US"/>
        </w:rPr>
        <w:t> :</w:t>
      </w:r>
      <w:r w:rsidRPr="009F2C99" w:rsidDel="00B01047">
        <w:rPr>
          <w:rFonts w:eastAsia="Calibri"/>
          <w:sz w:val="22"/>
          <w:szCs w:val="22"/>
          <w:lang w:eastAsia="en-US"/>
        </w:rPr>
        <w:t xml:space="preserve"> </w:t>
      </w:r>
      <w:r w:rsidRPr="009F2C99">
        <w:rPr>
          <w:rFonts w:eastAsia="Calibri"/>
          <w:sz w:val="22"/>
          <w:szCs w:val="22"/>
          <w:lang w:eastAsia="en-US"/>
        </w:rPr>
        <w:t>Engagement déontologique</w:t>
      </w:r>
    </w:p>
    <w:p w14:paraId="46D10158" w14:textId="77777777" w:rsidR="00DC32BD" w:rsidRDefault="00DC32BD" w:rsidP="00DC32BD">
      <w:pPr>
        <w:pStyle w:val="Paragraphedeliste"/>
        <w:rPr>
          <w:rFonts w:eastAsia="Calibri"/>
          <w:sz w:val="22"/>
          <w:szCs w:val="22"/>
          <w:lang w:eastAsia="en-US"/>
        </w:rPr>
      </w:pPr>
    </w:p>
    <w:p w14:paraId="42DA2BD9" w14:textId="026A6B5F" w:rsidR="00DC32BD" w:rsidRDefault="00DC32BD" w:rsidP="00DC32BD">
      <w:pPr>
        <w:suppressAutoHyphens w:val="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47A5DAAD" w14:textId="40C2FD69" w:rsidR="009D0F33" w:rsidRDefault="009D0F33" w:rsidP="00DC32BD">
      <w:pPr>
        <w:suppressAutoHyphens w:val="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13807878" w14:textId="429A4678" w:rsidR="009D0F33" w:rsidRDefault="009D0F33" w:rsidP="00DC32BD">
      <w:pPr>
        <w:suppressAutoHyphens w:val="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338E503F" w14:textId="75A954E1" w:rsidR="009D0F33" w:rsidRDefault="009D0F33" w:rsidP="00DC32BD">
      <w:pPr>
        <w:suppressAutoHyphens w:val="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7C2A2D54" w14:textId="79FDD4BF" w:rsidR="009D0F33" w:rsidRDefault="009D0F33" w:rsidP="00DC32BD">
      <w:pPr>
        <w:suppressAutoHyphens w:val="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19D7A4F1" w14:textId="77777777" w:rsidR="009F2C99" w:rsidRDefault="009F2C99" w:rsidP="00DC32BD">
      <w:pPr>
        <w:suppressAutoHyphens w:val="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6F6AE17D" w14:textId="725977B6" w:rsidR="009D0F33" w:rsidRDefault="009D0F33" w:rsidP="00DC32BD">
      <w:pPr>
        <w:suppressAutoHyphens w:val="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6D527255" w14:textId="77777777" w:rsidR="009D0F33" w:rsidRDefault="009D0F33" w:rsidP="00DC32BD">
      <w:pPr>
        <w:suppressAutoHyphens w:val="0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269A149B" w14:textId="5C780F59" w:rsidR="008313F7" w:rsidRPr="00D87BA4" w:rsidRDefault="008313F7" w:rsidP="008313F7">
      <w:pPr>
        <w:numPr>
          <w:ilvl w:val="0"/>
          <w:numId w:val="4"/>
        </w:numPr>
        <w:tabs>
          <w:tab w:val="left" w:pos="0"/>
        </w:tabs>
        <w:spacing w:before="240" w:after="240"/>
        <w:ind w:left="896" w:hanging="357"/>
        <w:jc w:val="both"/>
        <w:rPr>
          <w:sz w:val="22"/>
          <w:szCs w:val="22"/>
        </w:rPr>
      </w:pPr>
      <w:r w:rsidRPr="00D87BA4">
        <w:rPr>
          <w:b/>
          <w:sz w:val="22"/>
          <w:szCs w:val="22"/>
        </w:rPr>
        <w:lastRenderedPageBreak/>
        <w:t xml:space="preserve">OBJET </w:t>
      </w:r>
      <w:r>
        <w:rPr>
          <w:b/>
          <w:sz w:val="22"/>
          <w:szCs w:val="22"/>
        </w:rPr>
        <w:t xml:space="preserve">DE L’ACCORD-CADRE </w:t>
      </w:r>
    </w:p>
    <w:p w14:paraId="00155874" w14:textId="6EE6AD12" w:rsidR="008313F7" w:rsidRDefault="008313F7" w:rsidP="003048EC">
      <w:pPr>
        <w:jc w:val="both"/>
        <w:rPr>
          <w:sz w:val="22"/>
          <w:szCs w:val="22"/>
        </w:rPr>
      </w:pPr>
      <w:r>
        <w:rPr>
          <w:sz w:val="22"/>
          <w:szCs w:val="22"/>
        </w:rPr>
        <w:t>L’accord-cadre</w:t>
      </w:r>
      <w:r w:rsidRPr="00D87BA4">
        <w:rPr>
          <w:sz w:val="22"/>
          <w:szCs w:val="22"/>
        </w:rPr>
        <w:t xml:space="preserve"> a pour objet </w:t>
      </w:r>
      <w:r>
        <w:rPr>
          <w:sz w:val="22"/>
          <w:szCs w:val="22"/>
        </w:rPr>
        <w:t xml:space="preserve">la </w:t>
      </w:r>
      <w:r w:rsidR="003E6653">
        <w:rPr>
          <w:sz w:val="22"/>
          <w:szCs w:val="22"/>
        </w:rPr>
        <w:t>f</w:t>
      </w:r>
      <w:r w:rsidR="003E6653" w:rsidRPr="00D6357F">
        <w:rPr>
          <w:sz w:val="22"/>
          <w:szCs w:val="22"/>
        </w:rPr>
        <w:t>ourniture</w:t>
      </w:r>
      <w:r w:rsidR="003E6653" w:rsidRPr="003048EC">
        <w:t xml:space="preserve"> </w:t>
      </w:r>
      <w:r w:rsidR="009D0F33">
        <w:t>de matériel in</w:t>
      </w:r>
      <w:r w:rsidR="00F778E7">
        <w:t>cendie</w:t>
      </w:r>
      <w:r w:rsidR="00142C63">
        <w:t>, de pièces détachées</w:t>
      </w:r>
      <w:r w:rsidR="002508CF">
        <w:t xml:space="preserve"> </w:t>
      </w:r>
      <w:r w:rsidR="00F778E7">
        <w:t xml:space="preserve">et la </w:t>
      </w:r>
      <w:r w:rsidR="009D0F33">
        <w:t>maintenance d</w:t>
      </w:r>
      <w:r w:rsidR="00487F43">
        <w:t>u matériel incendie</w:t>
      </w:r>
      <w:r w:rsidR="009D0F33">
        <w:t xml:space="preserve"> </w:t>
      </w:r>
      <w:r w:rsidR="00187B75">
        <w:rPr>
          <w:sz w:val="22"/>
          <w:szCs w:val="22"/>
        </w:rPr>
        <w:t>au profit des bénéficiaires de l’Economat des Armées (EDA)</w:t>
      </w:r>
      <w:r w:rsidR="008B5D48">
        <w:rPr>
          <w:sz w:val="22"/>
          <w:szCs w:val="22"/>
        </w:rPr>
        <w:t>.</w:t>
      </w:r>
      <w:r w:rsidR="00187B75">
        <w:rPr>
          <w:sz w:val="22"/>
          <w:szCs w:val="22"/>
        </w:rPr>
        <w:t xml:space="preserve"> </w:t>
      </w:r>
    </w:p>
    <w:p w14:paraId="4DEEFAF5" w14:textId="6A41DCD3" w:rsidR="00805ECC" w:rsidRDefault="00805ECC" w:rsidP="00805ECC">
      <w:pPr>
        <w:spacing w:before="120"/>
        <w:jc w:val="both"/>
        <w:rPr>
          <w:sz w:val="22"/>
          <w:szCs w:val="22"/>
        </w:rPr>
      </w:pPr>
      <w:r w:rsidRPr="00D87BA4">
        <w:rPr>
          <w:sz w:val="22"/>
          <w:szCs w:val="22"/>
        </w:rPr>
        <w:t>La description des prestations attendues est détaillée dans l</w:t>
      </w:r>
      <w:r>
        <w:rPr>
          <w:sz w:val="22"/>
          <w:szCs w:val="22"/>
        </w:rPr>
        <w:t>e cahier des clauses particulières (CC</w:t>
      </w:r>
      <w:r w:rsidR="002508CF">
        <w:rPr>
          <w:sz w:val="22"/>
          <w:szCs w:val="22"/>
        </w:rPr>
        <w:t>A</w:t>
      </w:r>
      <w:r w:rsidRPr="00D87BA4">
        <w:rPr>
          <w:sz w:val="22"/>
          <w:szCs w:val="22"/>
        </w:rPr>
        <w:t>P)</w:t>
      </w:r>
      <w:r w:rsidR="00142C63">
        <w:rPr>
          <w:sz w:val="22"/>
          <w:szCs w:val="22"/>
        </w:rPr>
        <w:t>.</w:t>
      </w:r>
      <w:r w:rsidRPr="00D87BA4">
        <w:rPr>
          <w:sz w:val="22"/>
          <w:szCs w:val="22"/>
        </w:rPr>
        <w:t xml:space="preserve"> </w:t>
      </w:r>
    </w:p>
    <w:p w14:paraId="641E7846" w14:textId="73DFEB68" w:rsidR="008313F7" w:rsidRDefault="008313F7" w:rsidP="008313F7">
      <w:pPr>
        <w:numPr>
          <w:ilvl w:val="0"/>
          <w:numId w:val="4"/>
        </w:numPr>
        <w:tabs>
          <w:tab w:val="left" w:pos="0"/>
        </w:tabs>
        <w:spacing w:before="240" w:after="240"/>
        <w:ind w:left="896" w:hanging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FORME ET NATURE DE L’ACCORD-CADRE</w:t>
      </w:r>
      <w:r w:rsidRPr="009735FE">
        <w:rPr>
          <w:b/>
          <w:sz w:val="22"/>
          <w:szCs w:val="22"/>
        </w:rPr>
        <w:t xml:space="preserve"> </w:t>
      </w:r>
    </w:p>
    <w:p w14:paraId="7368CB9D" w14:textId="3D6982AF" w:rsidR="004E1B32" w:rsidRPr="00913E24" w:rsidRDefault="008313F7" w:rsidP="004E1B32">
      <w:r w:rsidRPr="007600AC">
        <w:rPr>
          <w:sz w:val="22"/>
        </w:rPr>
        <w:t xml:space="preserve">Il s’agit </w:t>
      </w:r>
      <w:r w:rsidR="004E1B32">
        <w:rPr>
          <w:sz w:val="22"/>
          <w:lang w:eastAsia="x-none"/>
        </w:rPr>
        <w:t>d’un accord-cadre mono-attributaire à prix unitaires et s’</w:t>
      </w:r>
      <w:r w:rsidR="004E1B32" w:rsidRPr="002D6C83">
        <w:rPr>
          <w:sz w:val="22"/>
          <w:lang w:eastAsia="x-none"/>
        </w:rPr>
        <w:t>exécut</w:t>
      </w:r>
      <w:r w:rsidR="004E1B32">
        <w:rPr>
          <w:sz w:val="22"/>
          <w:lang w:eastAsia="x-none"/>
        </w:rPr>
        <w:t>a</w:t>
      </w:r>
      <w:r w:rsidR="004E1B32" w:rsidRPr="002D6C83">
        <w:rPr>
          <w:sz w:val="22"/>
          <w:lang w:eastAsia="x-none"/>
        </w:rPr>
        <w:t>nt à bons de commande au sens des articles R2162-2 et R2162-5 du Code de la commande publique</w:t>
      </w:r>
      <w:r w:rsidR="004E1B32">
        <w:rPr>
          <w:sz w:val="22"/>
          <w:lang w:eastAsia="x-none"/>
        </w:rPr>
        <w:t xml:space="preserve"> sans montant minimum garantit et avec un montant maximum </w:t>
      </w:r>
      <w:r w:rsidR="004E1B32" w:rsidRPr="00CB1313">
        <w:rPr>
          <w:sz w:val="22"/>
          <w:lang w:eastAsia="x-none"/>
        </w:rPr>
        <w:t>de1 920 000 € HT sur</w:t>
      </w:r>
      <w:r w:rsidR="004E1B32">
        <w:rPr>
          <w:sz w:val="22"/>
          <w:lang w:eastAsia="x-none"/>
        </w:rPr>
        <w:t xml:space="preserve"> 4 ans</w:t>
      </w:r>
      <w:r w:rsidR="008B5D48">
        <w:rPr>
          <w:sz w:val="22"/>
          <w:lang w:eastAsia="x-none"/>
        </w:rPr>
        <w:t>, reconductions comprises</w:t>
      </w:r>
      <w:r w:rsidR="004E1B32">
        <w:rPr>
          <w:sz w:val="22"/>
          <w:lang w:eastAsia="x-none"/>
        </w:rPr>
        <w:t>.</w:t>
      </w:r>
      <w:r w:rsidR="004E1B32" w:rsidRPr="002D6C83">
        <w:rPr>
          <w:sz w:val="22"/>
          <w:lang w:eastAsia="x-none"/>
        </w:rPr>
        <w:t xml:space="preserve">  </w:t>
      </w:r>
    </w:p>
    <w:p w14:paraId="7FF8F2C9" w14:textId="0C640036" w:rsidR="008313F7" w:rsidRPr="007600AC" w:rsidRDefault="008313F7" w:rsidP="008313F7">
      <w:pPr>
        <w:rPr>
          <w:sz w:val="22"/>
        </w:rPr>
      </w:pPr>
    </w:p>
    <w:p w14:paraId="57D394C3" w14:textId="6D66F832" w:rsidR="008313F7" w:rsidRDefault="008313F7" w:rsidP="00CA0F6F">
      <w:pPr>
        <w:numPr>
          <w:ilvl w:val="0"/>
          <w:numId w:val="4"/>
        </w:numPr>
        <w:tabs>
          <w:tab w:val="left" w:pos="0"/>
        </w:tabs>
        <w:spacing w:before="240" w:after="240"/>
        <w:ind w:left="896" w:hanging="35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FORME ET NATURE DES PRIX DE L’ACCORD-CADRE </w:t>
      </w:r>
    </w:p>
    <w:p w14:paraId="6AFEDB19" w14:textId="77777777" w:rsidR="00297891" w:rsidRPr="00836912" w:rsidRDefault="00BD281F" w:rsidP="00297891">
      <w:pPr>
        <w:tabs>
          <w:tab w:val="left" w:pos="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Les prix sont réputés établis aux conditions économiques du mois de remise des offres</w:t>
      </w:r>
      <w:r w:rsidR="004F6000">
        <w:rPr>
          <w:sz w:val="22"/>
          <w:szCs w:val="22"/>
        </w:rPr>
        <w:t>,</w:t>
      </w:r>
      <w:r>
        <w:rPr>
          <w:sz w:val="22"/>
          <w:szCs w:val="22"/>
        </w:rPr>
        <w:t xml:space="preserve"> indiqué dans le présent acte </w:t>
      </w:r>
      <w:r w:rsidRPr="00F16AA1">
        <w:rPr>
          <w:sz w:val="22"/>
          <w:szCs w:val="22"/>
        </w:rPr>
        <w:t>d’engagement</w:t>
      </w:r>
      <w:r w:rsidRPr="00EC07C2">
        <w:rPr>
          <w:sz w:val="22"/>
          <w:szCs w:val="22"/>
        </w:rPr>
        <w:t>.</w:t>
      </w:r>
      <w:r w:rsidR="00297891" w:rsidRPr="00297891">
        <w:rPr>
          <w:sz w:val="22"/>
          <w:szCs w:val="22"/>
        </w:rPr>
        <w:t xml:space="preserve"> </w:t>
      </w:r>
    </w:p>
    <w:p w14:paraId="4E283B41" w14:textId="05384EBC" w:rsidR="00703AB1" w:rsidRDefault="00703AB1" w:rsidP="00BD281F">
      <w:pPr>
        <w:tabs>
          <w:tab w:val="left" w:pos="0"/>
        </w:tabs>
        <w:spacing w:before="120"/>
        <w:jc w:val="both"/>
        <w:rPr>
          <w:sz w:val="22"/>
          <w:szCs w:val="22"/>
        </w:rPr>
      </w:pPr>
      <w:r w:rsidRPr="00703AB1">
        <w:rPr>
          <w:sz w:val="22"/>
          <w:szCs w:val="22"/>
        </w:rPr>
        <w:t>Les prix sont fermes la première année</w:t>
      </w:r>
      <w:r w:rsidR="004F6000">
        <w:rPr>
          <w:sz w:val="22"/>
          <w:szCs w:val="22"/>
        </w:rPr>
        <w:t>,</w:t>
      </w:r>
      <w:r w:rsidRPr="00703AB1">
        <w:rPr>
          <w:sz w:val="22"/>
          <w:szCs w:val="22"/>
        </w:rPr>
        <w:t xml:space="preserve"> puis révisables annuellement en cas de reconduction de l’accord-cadre à bons de commande</w:t>
      </w:r>
      <w:r w:rsidR="004F6000">
        <w:rPr>
          <w:sz w:val="22"/>
          <w:szCs w:val="22"/>
        </w:rPr>
        <w:t>,</w:t>
      </w:r>
      <w:r w:rsidRPr="00703AB1">
        <w:rPr>
          <w:sz w:val="22"/>
          <w:szCs w:val="22"/>
        </w:rPr>
        <w:t xml:space="preserve"> dans les c</w:t>
      </w:r>
      <w:r>
        <w:rPr>
          <w:sz w:val="22"/>
          <w:szCs w:val="22"/>
        </w:rPr>
        <w:t xml:space="preserve">onditions fixées à l’article </w:t>
      </w:r>
      <w:r w:rsidR="00F778E7">
        <w:rPr>
          <w:sz w:val="22"/>
          <w:szCs w:val="22"/>
        </w:rPr>
        <w:t>2.6</w:t>
      </w:r>
      <w:r w:rsidR="00B81ED6" w:rsidRPr="00DB72E2">
        <w:rPr>
          <w:sz w:val="22"/>
          <w:szCs w:val="22"/>
        </w:rPr>
        <w:t xml:space="preserve"> </w:t>
      </w:r>
      <w:r w:rsidRPr="00703AB1">
        <w:rPr>
          <w:sz w:val="22"/>
          <w:szCs w:val="22"/>
        </w:rPr>
        <w:t>du cahier des clauses</w:t>
      </w:r>
      <w:r w:rsidR="00F778E7">
        <w:rPr>
          <w:sz w:val="22"/>
          <w:szCs w:val="22"/>
        </w:rPr>
        <w:t xml:space="preserve"> administratives</w:t>
      </w:r>
      <w:r w:rsidR="00B74B4C">
        <w:rPr>
          <w:sz w:val="22"/>
          <w:szCs w:val="22"/>
        </w:rPr>
        <w:t xml:space="preserve"> </w:t>
      </w:r>
      <w:r w:rsidRPr="00703AB1">
        <w:rPr>
          <w:sz w:val="22"/>
          <w:szCs w:val="22"/>
        </w:rPr>
        <w:t>particulières.</w:t>
      </w:r>
    </w:p>
    <w:p w14:paraId="74D9A169" w14:textId="546A31F7" w:rsidR="00297891" w:rsidRPr="00836912" w:rsidRDefault="00297891" w:rsidP="008313F7">
      <w:pPr>
        <w:tabs>
          <w:tab w:val="left" w:pos="0"/>
        </w:tabs>
        <w:spacing w:before="120"/>
        <w:jc w:val="both"/>
        <w:rPr>
          <w:sz w:val="22"/>
          <w:szCs w:val="22"/>
        </w:rPr>
      </w:pPr>
    </w:p>
    <w:p w14:paraId="5C1237C6" w14:textId="6B56063B" w:rsidR="008313F7" w:rsidRPr="00D87BA4" w:rsidRDefault="008313F7" w:rsidP="008313F7">
      <w:pPr>
        <w:numPr>
          <w:ilvl w:val="0"/>
          <w:numId w:val="4"/>
        </w:numPr>
        <w:tabs>
          <w:tab w:val="left" w:pos="0"/>
        </w:tabs>
        <w:spacing w:before="240" w:after="240"/>
        <w:ind w:left="896" w:hanging="357"/>
        <w:jc w:val="both"/>
        <w:rPr>
          <w:b/>
          <w:sz w:val="22"/>
          <w:szCs w:val="22"/>
        </w:rPr>
      </w:pPr>
      <w:r w:rsidRPr="00D87BA4">
        <w:rPr>
          <w:b/>
          <w:sz w:val="22"/>
          <w:szCs w:val="22"/>
        </w:rPr>
        <w:t xml:space="preserve">IDENTIFICATION </w:t>
      </w:r>
      <w:r>
        <w:rPr>
          <w:b/>
          <w:sz w:val="22"/>
          <w:szCs w:val="22"/>
        </w:rPr>
        <w:t>D</w:t>
      </w:r>
      <w:r w:rsidR="00C807A1">
        <w:rPr>
          <w:b/>
          <w:sz w:val="22"/>
          <w:szCs w:val="22"/>
        </w:rPr>
        <w:t>U POUVOIR ADJUDICATEUR</w:t>
      </w:r>
      <w:r w:rsidRPr="00D87BA4">
        <w:rPr>
          <w:b/>
          <w:sz w:val="22"/>
          <w:szCs w:val="22"/>
        </w:rPr>
        <w:t xml:space="preserve"> QUI PASSE </w:t>
      </w:r>
      <w:r>
        <w:rPr>
          <w:b/>
          <w:sz w:val="22"/>
          <w:szCs w:val="22"/>
        </w:rPr>
        <w:t>L’ACCORD-CADRE</w:t>
      </w:r>
    </w:p>
    <w:p w14:paraId="41F27FDF" w14:textId="77777777" w:rsidR="008313F7" w:rsidRPr="00D87BA4" w:rsidRDefault="008313F7" w:rsidP="008313F7">
      <w:pPr>
        <w:jc w:val="both"/>
        <w:rPr>
          <w:sz w:val="22"/>
          <w:szCs w:val="22"/>
        </w:rPr>
      </w:pPr>
      <w:r w:rsidRPr="00D87BA4">
        <w:rPr>
          <w:sz w:val="22"/>
          <w:szCs w:val="22"/>
        </w:rPr>
        <w:t>Monsieur le Directeur Général - Economat des Ar</w:t>
      </w:r>
      <w:r>
        <w:rPr>
          <w:sz w:val="22"/>
          <w:szCs w:val="22"/>
        </w:rPr>
        <w:t>mées (EdA) – Direction des Achats</w:t>
      </w:r>
      <w:r w:rsidRPr="00D87BA4">
        <w:rPr>
          <w:sz w:val="22"/>
          <w:szCs w:val="22"/>
        </w:rPr>
        <w:t>, 26 rue Delizy, 93507 Pantin Cedex.</w:t>
      </w:r>
    </w:p>
    <w:p w14:paraId="0F2058CB" w14:textId="77777777" w:rsidR="008313F7" w:rsidRDefault="008313F7" w:rsidP="008313F7">
      <w:pPr>
        <w:jc w:val="both"/>
        <w:rPr>
          <w:sz w:val="22"/>
          <w:szCs w:val="22"/>
        </w:rPr>
      </w:pPr>
    </w:p>
    <w:p w14:paraId="66FB21DC" w14:textId="55359571" w:rsidR="008313F7" w:rsidRPr="007A022E" w:rsidRDefault="008313F7" w:rsidP="008313F7">
      <w:pPr>
        <w:jc w:val="both"/>
        <w:rPr>
          <w:sz w:val="22"/>
          <w:szCs w:val="22"/>
        </w:rPr>
      </w:pPr>
      <w:r w:rsidRPr="007A022E">
        <w:rPr>
          <w:sz w:val="22"/>
          <w:szCs w:val="22"/>
        </w:rPr>
        <w:t>Cellule d</w:t>
      </w:r>
      <w:r w:rsidR="009110A0">
        <w:rPr>
          <w:sz w:val="22"/>
          <w:szCs w:val="22"/>
        </w:rPr>
        <w:t xml:space="preserve">’appui </w:t>
      </w:r>
      <w:r w:rsidRPr="007A022E">
        <w:rPr>
          <w:sz w:val="22"/>
          <w:szCs w:val="22"/>
        </w:rPr>
        <w:t xml:space="preserve">: bureau </w:t>
      </w:r>
      <w:r w:rsidR="00B74B4C">
        <w:rPr>
          <w:sz w:val="22"/>
          <w:szCs w:val="22"/>
        </w:rPr>
        <w:t>A205</w:t>
      </w:r>
      <w:r w:rsidRPr="007A022E">
        <w:rPr>
          <w:sz w:val="22"/>
          <w:szCs w:val="22"/>
        </w:rPr>
        <w:t>– tél. : 01 49 42 64 54 ou 55</w:t>
      </w:r>
    </w:p>
    <w:p w14:paraId="4B4EE504" w14:textId="77777777" w:rsidR="008313F7" w:rsidRPr="007A022E" w:rsidRDefault="008313F7" w:rsidP="008313F7">
      <w:pPr>
        <w:pStyle w:val="Corpsdetext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Fax : 01 49 42 84 00 </w:t>
      </w:r>
    </w:p>
    <w:p w14:paraId="2CB49A1A" w14:textId="77777777" w:rsidR="008313F7" w:rsidRPr="00C172F5" w:rsidRDefault="008313F7" w:rsidP="008313F7">
      <w:pPr>
        <w:pStyle w:val="Corpsdetexte"/>
        <w:jc w:val="left"/>
        <w:rPr>
          <w:rFonts w:ascii="Times New Roman" w:hAnsi="Times New Roman" w:cs="Times New Roman"/>
          <w:sz w:val="22"/>
          <w:szCs w:val="22"/>
        </w:rPr>
      </w:pPr>
      <w:r w:rsidRPr="007A022E">
        <w:rPr>
          <w:rFonts w:ascii="Times New Roman" w:hAnsi="Times New Roman" w:cs="Times New Roman"/>
          <w:sz w:val="22"/>
          <w:szCs w:val="22"/>
        </w:rPr>
        <w:t>E-mail 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hyperlink r:id="rId9" w:history="1">
        <w:r w:rsidRPr="000C0872">
          <w:rPr>
            <w:rStyle w:val="Lienhypertexte"/>
            <w:rFonts w:ascii="Times New Roman" w:hAnsi="Times New Roman" w:cs="Times New Roman"/>
            <w:sz w:val="22"/>
            <w:szCs w:val="22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, </w:t>
      </w:r>
      <w:hyperlink r:id="rId10" w:history="1">
        <w:r w:rsidRPr="000C0872">
          <w:rPr>
            <w:rStyle w:val="Lienhypertexte"/>
            <w:rFonts w:ascii="Times New Roman" w:hAnsi="Times New Roman" w:cs="Times New Roman"/>
            <w:sz w:val="22"/>
            <w:szCs w:val="22"/>
          </w:rPr>
          <w:t>nathalie.klaric@economat-armees.fr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,</w:t>
      </w:r>
    </w:p>
    <w:p w14:paraId="2788B482" w14:textId="77777777" w:rsidR="008313F7" w:rsidRPr="00C172F5" w:rsidRDefault="00F525DD" w:rsidP="008313F7">
      <w:pPr>
        <w:jc w:val="both"/>
        <w:rPr>
          <w:i/>
          <w:sz w:val="22"/>
          <w:szCs w:val="22"/>
        </w:rPr>
      </w:pPr>
      <w:hyperlink r:id="rId11" w:history="1">
        <w:r w:rsidR="008313F7" w:rsidRPr="000C0872">
          <w:rPr>
            <w:rStyle w:val="Lienhypertexte"/>
            <w:sz w:val="22"/>
            <w:szCs w:val="22"/>
          </w:rPr>
          <w:t>emilie.florella@economat-armees.fr</w:t>
        </w:r>
      </w:hyperlink>
      <w:r w:rsidR="008313F7">
        <w:rPr>
          <w:sz w:val="22"/>
          <w:szCs w:val="22"/>
        </w:rPr>
        <w:t xml:space="preserve"> </w:t>
      </w:r>
    </w:p>
    <w:p w14:paraId="4281A9A1" w14:textId="77777777" w:rsidR="008313F7" w:rsidRDefault="008313F7" w:rsidP="008313F7">
      <w:pPr>
        <w:jc w:val="both"/>
        <w:rPr>
          <w:i/>
          <w:sz w:val="22"/>
          <w:szCs w:val="22"/>
        </w:rPr>
      </w:pPr>
    </w:p>
    <w:p w14:paraId="03556D7E" w14:textId="77777777" w:rsidR="008313F7" w:rsidRPr="00D87BA4" w:rsidRDefault="008313F7" w:rsidP="008313F7">
      <w:pPr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Signataire de </w:t>
      </w:r>
      <w:r w:rsidRPr="00BC0BC7">
        <w:rPr>
          <w:i/>
          <w:sz w:val="22"/>
          <w:szCs w:val="22"/>
        </w:rPr>
        <w:t>l’accord-cadre à bons de commande</w:t>
      </w:r>
      <w:r>
        <w:rPr>
          <w:i/>
          <w:sz w:val="22"/>
          <w:szCs w:val="22"/>
        </w:rPr>
        <w:t xml:space="preserve"> </w:t>
      </w:r>
      <w:r w:rsidRPr="00D87BA4">
        <w:rPr>
          <w:sz w:val="22"/>
          <w:szCs w:val="22"/>
        </w:rPr>
        <w:t>: Monsieur le Directeur Général de l’Economat des Armées.</w:t>
      </w:r>
    </w:p>
    <w:p w14:paraId="7F5632BE" w14:textId="77777777" w:rsidR="008313F7" w:rsidRDefault="008313F7" w:rsidP="008313F7">
      <w:pPr>
        <w:jc w:val="both"/>
        <w:rPr>
          <w:i/>
          <w:sz w:val="22"/>
          <w:szCs w:val="22"/>
        </w:rPr>
      </w:pPr>
    </w:p>
    <w:p w14:paraId="28E5972B" w14:textId="77777777" w:rsidR="008313F7" w:rsidRPr="00D87BA4" w:rsidRDefault="008313F7" w:rsidP="008313F7">
      <w:pPr>
        <w:jc w:val="both"/>
        <w:rPr>
          <w:sz w:val="22"/>
          <w:szCs w:val="22"/>
        </w:rPr>
      </w:pPr>
      <w:r w:rsidRPr="00D87BA4">
        <w:rPr>
          <w:i/>
          <w:sz w:val="22"/>
          <w:szCs w:val="22"/>
        </w:rPr>
        <w:t>Désignation, adresse, téléphone du comptable assignataire</w:t>
      </w:r>
      <w:r w:rsidRPr="00D87BA4">
        <w:rPr>
          <w:sz w:val="22"/>
          <w:szCs w:val="22"/>
        </w:rPr>
        <w:t xml:space="preserve"> : Monsieur l’agent comptable de l’établissement, EdA, 26 rue Delizy 93507 Pantin Cedex, tél. 01 49 42 43 60, Fax 01 49 42 43 90, </w:t>
      </w:r>
    </w:p>
    <w:p w14:paraId="0AE505A5" w14:textId="5D2E1E52" w:rsidR="008313F7" w:rsidRPr="00D87BA4" w:rsidRDefault="009F2C99" w:rsidP="008313F7">
      <w:pPr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E</w:t>
      </w:r>
      <w:r w:rsidRPr="00D87BA4">
        <w:rPr>
          <w:sz w:val="22"/>
          <w:szCs w:val="22"/>
          <w:lang w:val="de-DE"/>
        </w:rPr>
        <w:t>-Mail:</w:t>
      </w:r>
      <w:r w:rsidR="008313F7" w:rsidRPr="00D87BA4">
        <w:rPr>
          <w:sz w:val="22"/>
          <w:szCs w:val="22"/>
          <w:lang w:val="de-DE"/>
        </w:rPr>
        <w:t xml:space="preserve"> </w:t>
      </w:r>
      <w:hyperlink r:id="rId12" w:history="1">
        <w:r w:rsidR="008313F7" w:rsidRPr="000C0872">
          <w:rPr>
            <w:rStyle w:val="Lienhypertexte"/>
            <w:sz w:val="22"/>
            <w:szCs w:val="22"/>
          </w:rPr>
          <w:t>jacques.philipps@economat-armees.fr</w:t>
        </w:r>
      </w:hyperlink>
    </w:p>
    <w:p w14:paraId="0F164730" w14:textId="77777777" w:rsidR="008313F7" w:rsidRDefault="008313F7" w:rsidP="008313F7">
      <w:pPr>
        <w:jc w:val="both"/>
        <w:rPr>
          <w:i/>
          <w:sz w:val="22"/>
          <w:szCs w:val="22"/>
        </w:rPr>
      </w:pPr>
    </w:p>
    <w:p w14:paraId="64B5B169" w14:textId="3A8A7BD5" w:rsidR="00153A0F" w:rsidRDefault="008313F7" w:rsidP="00153A0F">
      <w:pPr>
        <w:jc w:val="both"/>
        <w:rPr>
          <w:sz w:val="22"/>
          <w:szCs w:val="22"/>
        </w:rPr>
      </w:pPr>
      <w:r w:rsidRPr="00D87BA4">
        <w:rPr>
          <w:i/>
          <w:sz w:val="22"/>
          <w:szCs w:val="22"/>
        </w:rPr>
        <w:t>Imputation budgétaire</w:t>
      </w:r>
      <w:r w:rsidRPr="00D87BA4">
        <w:rPr>
          <w:sz w:val="22"/>
          <w:szCs w:val="22"/>
        </w:rPr>
        <w:t> : fonds propres de l’établissement.</w:t>
      </w:r>
    </w:p>
    <w:p w14:paraId="6DBD79E9" w14:textId="7BD1EA61" w:rsidR="00B74B4C" w:rsidRDefault="00B74B4C" w:rsidP="00153A0F">
      <w:pPr>
        <w:jc w:val="both"/>
        <w:rPr>
          <w:sz w:val="22"/>
          <w:szCs w:val="22"/>
        </w:rPr>
      </w:pPr>
    </w:p>
    <w:p w14:paraId="3F19933C" w14:textId="77777777" w:rsidR="00E018F1" w:rsidRDefault="00E018F1" w:rsidP="00153A0F">
      <w:pPr>
        <w:jc w:val="both"/>
        <w:rPr>
          <w:sz w:val="22"/>
          <w:szCs w:val="22"/>
        </w:rPr>
      </w:pPr>
    </w:p>
    <w:p w14:paraId="2963F318" w14:textId="77777777" w:rsidR="008313F7" w:rsidRPr="00D87BA4" w:rsidRDefault="008313F7" w:rsidP="008313F7">
      <w:pPr>
        <w:tabs>
          <w:tab w:val="left" w:pos="-360"/>
        </w:tabs>
        <w:spacing w:before="240" w:after="240"/>
        <w:ind w:left="896"/>
        <w:jc w:val="both"/>
        <w:rPr>
          <w:b/>
          <w:sz w:val="22"/>
          <w:szCs w:val="22"/>
        </w:rPr>
      </w:pPr>
      <w:r w:rsidRPr="00D87BA4">
        <w:rPr>
          <w:b/>
          <w:sz w:val="22"/>
          <w:szCs w:val="22"/>
        </w:rPr>
        <w:t>ENGAGEMENT DU CANDIDAT</w:t>
      </w:r>
    </w:p>
    <w:p w14:paraId="7A71B369" w14:textId="77777777" w:rsidR="008313F7" w:rsidRPr="00D87BA4" w:rsidRDefault="008313F7" w:rsidP="008313F7">
      <w:pPr>
        <w:jc w:val="both"/>
        <w:rPr>
          <w:sz w:val="22"/>
          <w:szCs w:val="22"/>
        </w:rPr>
      </w:pPr>
      <w:r w:rsidRPr="00D87BA4">
        <w:rPr>
          <w:sz w:val="22"/>
          <w:szCs w:val="22"/>
        </w:rPr>
        <w:t xml:space="preserve">Nom, prénom, et qualité du signataire : </w:t>
      </w:r>
    </w:p>
    <w:p w14:paraId="76FCBF39" w14:textId="77777777" w:rsidR="008313F7" w:rsidRDefault="008313F7" w:rsidP="008313F7">
      <w:pPr>
        <w:ind w:left="1440"/>
        <w:jc w:val="both"/>
        <w:rPr>
          <w:sz w:val="22"/>
          <w:szCs w:val="22"/>
        </w:rPr>
      </w:pPr>
    </w:p>
    <w:p w14:paraId="29C8E2D8" w14:textId="77777777" w:rsidR="008313F7" w:rsidRDefault="008313F7" w:rsidP="008313F7">
      <w:pPr>
        <w:ind w:left="1440"/>
        <w:jc w:val="both"/>
        <w:rPr>
          <w:sz w:val="22"/>
          <w:szCs w:val="22"/>
        </w:rPr>
      </w:pPr>
    </w:p>
    <w:p w14:paraId="1AB3390F" w14:textId="77777777" w:rsidR="008313F7" w:rsidRDefault="008313F7" w:rsidP="008313F7">
      <w:pPr>
        <w:ind w:left="1440"/>
        <w:jc w:val="both"/>
        <w:rPr>
          <w:sz w:val="22"/>
          <w:szCs w:val="22"/>
        </w:rPr>
      </w:pPr>
    </w:p>
    <w:p w14:paraId="68A0BDF4" w14:textId="77777777" w:rsidR="008313F7" w:rsidRPr="00D87BA4" w:rsidRDefault="008313F7" w:rsidP="008313F7">
      <w:pPr>
        <w:jc w:val="both"/>
        <w:rPr>
          <w:sz w:val="22"/>
          <w:szCs w:val="22"/>
        </w:rPr>
      </w:pPr>
      <w:r w:rsidRPr="00D87BA4">
        <w:rPr>
          <w:sz w:val="22"/>
          <w:szCs w:val="22"/>
        </w:rPr>
        <w:t>Adresse professionnelle et téléphone :</w:t>
      </w:r>
    </w:p>
    <w:p w14:paraId="79A41ABF" w14:textId="77777777" w:rsidR="008313F7" w:rsidRDefault="008313F7" w:rsidP="008313F7">
      <w:pPr>
        <w:jc w:val="both"/>
        <w:rPr>
          <w:sz w:val="22"/>
          <w:szCs w:val="22"/>
        </w:rPr>
      </w:pPr>
    </w:p>
    <w:p w14:paraId="27A2FAD0" w14:textId="77777777" w:rsidR="008313F7" w:rsidRDefault="008313F7" w:rsidP="008313F7">
      <w:pPr>
        <w:rPr>
          <w:b/>
          <w:sz w:val="22"/>
          <w:szCs w:val="22"/>
        </w:rPr>
      </w:pPr>
    </w:p>
    <w:p w14:paraId="327CC6EB" w14:textId="77777777" w:rsidR="008313F7" w:rsidRDefault="008313F7" w:rsidP="008313F7">
      <w:pPr>
        <w:rPr>
          <w:b/>
          <w:sz w:val="22"/>
          <w:szCs w:val="22"/>
        </w:rPr>
      </w:pPr>
    </w:p>
    <w:p w14:paraId="77E7F88A" w14:textId="77777777" w:rsidR="008313F7" w:rsidRPr="00D87BA4" w:rsidRDefault="008313F7" w:rsidP="008313F7">
      <w:pPr>
        <w:rPr>
          <w:b/>
          <w:sz w:val="22"/>
          <w:szCs w:val="22"/>
        </w:rPr>
      </w:pPr>
    </w:p>
    <w:p w14:paraId="1936B7CD" w14:textId="77777777" w:rsidR="008313F7" w:rsidRPr="00D87BA4" w:rsidRDefault="008313F7" w:rsidP="008313F7">
      <w:pPr>
        <w:jc w:val="both"/>
        <w:rPr>
          <w:sz w:val="22"/>
          <w:szCs w:val="22"/>
        </w:rPr>
      </w:pPr>
      <w:r w:rsidRPr="00D87BA4">
        <w:rPr>
          <w:rFonts w:ascii="Wingdings" w:hAnsi="Wingdings"/>
          <w:sz w:val="22"/>
          <w:szCs w:val="22"/>
        </w:rPr>
        <w:t></w:t>
      </w:r>
      <w:r w:rsidRPr="00D87BA4">
        <w:rPr>
          <w:sz w:val="22"/>
          <w:szCs w:val="22"/>
        </w:rPr>
        <w:t xml:space="preserve"> agissant pour mon propre compte </w:t>
      </w:r>
    </w:p>
    <w:p w14:paraId="6335FC14" w14:textId="77777777" w:rsidR="008313F7" w:rsidRPr="00D87BA4" w:rsidRDefault="008313F7" w:rsidP="008313F7">
      <w:pPr>
        <w:ind w:left="6372"/>
        <w:jc w:val="both"/>
        <w:rPr>
          <w:b/>
          <w:sz w:val="22"/>
          <w:szCs w:val="22"/>
        </w:rPr>
      </w:pPr>
    </w:p>
    <w:p w14:paraId="2914657B" w14:textId="77777777" w:rsidR="008313F7" w:rsidRPr="00D87BA4" w:rsidRDefault="008313F7" w:rsidP="008313F7">
      <w:pPr>
        <w:jc w:val="both"/>
        <w:rPr>
          <w:sz w:val="22"/>
          <w:szCs w:val="22"/>
        </w:rPr>
      </w:pPr>
    </w:p>
    <w:p w14:paraId="0E85EDD6" w14:textId="77777777" w:rsidR="008313F7" w:rsidRPr="00D87BA4" w:rsidRDefault="008313F7" w:rsidP="008313F7">
      <w:pPr>
        <w:jc w:val="both"/>
        <w:rPr>
          <w:sz w:val="22"/>
          <w:szCs w:val="22"/>
        </w:rPr>
      </w:pPr>
      <w:r w:rsidRPr="00D87BA4">
        <w:rPr>
          <w:rFonts w:ascii="Wingdings" w:hAnsi="Wingdings"/>
          <w:sz w:val="22"/>
          <w:szCs w:val="22"/>
        </w:rPr>
        <w:t></w:t>
      </w:r>
      <w:r w:rsidRPr="00D87BA4">
        <w:rPr>
          <w:sz w:val="22"/>
          <w:szCs w:val="22"/>
        </w:rPr>
        <w:t xml:space="preserve"> agissant pour le compte de</w:t>
      </w:r>
      <w:r>
        <w:rPr>
          <w:sz w:val="22"/>
          <w:szCs w:val="22"/>
        </w:rPr>
        <w:t xml:space="preserve"> la société (indiquer le nom, </w:t>
      </w:r>
      <w:r w:rsidRPr="00D87BA4">
        <w:rPr>
          <w:sz w:val="22"/>
          <w:szCs w:val="22"/>
        </w:rPr>
        <w:t>l’adresse</w:t>
      </w:r>
      <w:r>
        <w:rPr>
          <w:sz w:val="22"/>
          <w:szCs w:val="22"/>
        </w:rPr>
        <w:t xml:space="preserve"> et le mandat ou les statuts de la société</w:t>
      </w:r>
      <w:r w:rsidRPr="00D87BA4">
        <w:rPr>
          <w:sz w:val="22"/>
          <w:szCs w:val="22"/>
        </w:rPr>
        <w:t>)</w:t>
      </w:r>
    </w:p>
    <w:p w14:paraId="4301EF87" w14:textId="77777777" w:rsidR="008313F7" w:rsidRDefault="008313F7" w:rsidP="008313F7">
      <w:pPr>
        <w:ind w:left="6372" w:firstLine="708"/>
        <w:jc w:val="both"/>
        <w:rPr>
          <w:b/>
          <w:sz w:val="22"/>
          <w:szCs w:val="22"/>
        </w:rPr>
      </w:pPr>
    </w:p>
    <w:p w14:paraId="77A67D64" w14:textId="77777777" w:rsidR="009D0F33" w:rsidRDefault="009D0F33" w:rsidP="009D0F3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Nom de la société :</w:t>
      </w:r>
    </w:p>
    <w:p w14:paraId="49256741" w14:textId="77777777" w:rsidR="009D0F33" w:rsidRDefault="009D0F33" w:rsidP="009D0F3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Adresse :</w:t>
      </w:r>
    </w:p>
    <w:p w14:paraId="3AF70141" w14:textId="77777777" w:rsidR="009D0F33" w:rsidRDefault="009D0F33" w:rsidP="009D0F3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Siret :</w:t>
      </w:r>
    </w:p>
    <w:p w14:paraId="38ACEB96" w14:textId="77777777" w:rsidR="008313F7" w:rsidRDefault="008313F7" w:rsidP="009D0F33">
      <w:pPr>
        <w:ind w:left="6372" w:firstLine="708"/>
        <w:rPr>
          <w:b/>
          <w:sz w:val="22"/>
          <w:szCs w:val="22"/>
        </w:rPr>
      </w:pPr>
    </w:p>
    <w:p w14:paraId="5CD6B188" w14:textId="77777777" w:rsidR="008313F7" w:rsidRDefault="008313F7" w:rsidP="008313F7">
      <w:pPr>
        <w:ind w:left="6372" w:firstLine="708"/>
        <w:jc w:val="both"/>
        <w:rPr>
          <w:b/>
          <w:sz w:val="22"/>
          <w:szCs w:val="22"/>
        </w:rPr>
      </w:pPr>
    </w:p>
    <w:p w14:paraId="336598A8" w14:textId="77777777" w:rsidR="008313F7" w:rsidRDefault="008313F7" w:rsidP="008313F7">
      <w:pPr>
        <w:jc w:val="both"/>
        <w:rPr>
          <w:sz w:val="22"/>
          <w:szCs w:val="22"/>
        </w:rPr>
      </w:pPr>
      <w:r w:rsidRPr="00D87BA4">
        <w:rPr>
          <w:rFonts w:ascii="Wingdings" w:hAnsi="Wingdings"/>
          <w:sz w:val="22"/>
          <w:szCs w:val="22"/>
        </w:rPr>
        <w:t></w:t>
      </w:r>
      <w:r w:rsidRPr="00D87BA4">
        <w:rPr>
          <w:sz w:val="22"/>
          <w:szCs w:val="22"/>
        </w:rPr>
        <w:t xml:space="preserve"> a</w:t>
      </w:r>
      <w:r>
        <w:rPr>
          <w:sz w:val="22"/>
          <w:szCs w:val="22"/>
        </w:rPr>
        <w:t>gissant en tant que mandataire</w:t>
      </w:r>
    </w:p>
    <w:p w14:paraId="5B9E2E3C" w14:textId="77777777" w:rsidR="008313F7" w:rsidRPr="00D87BA4" w:rsidRDefault="008313F7" w:rsidP="008313F7">
      <w:pPr>
        <w:jc w:val="both"/>
        <w:rPr>
          <w:sz w:val="22"/>
          <w:szCs w:val="22"/>
        </w:rPr>
      </w:pPr>
      <w:r w:rsidRPr="00D87BA4">
        <w:rPr>
          <w:sz w:val="22"/>
          <w:szCs w:val="22"/>
        </w:rPr>
        <w:t xml:space="preserve">    </w:t>
      </w:r>
    </w:p>
    <w:p w14:paraId="5E609F64" w14:textId="77777777" w:rsidR="008313F7" w:rsidRPr="00D87BA4" w:rsidRDefault="008313F7" w:rsidP="008313F7">
      <w:pPr>
        <w:ind w:left="1440"/>
        <w:jc w:val="both"/>
        <w:rPr>
          <w:sz w:val="22"/>
          <w:szCs w:val="22"/>
        </w:rPr>
      </w:pPr>
      <w:r w:rsidRPr="00D87BA4">
        <w:rPr>
          <w:sz w:val="22"/>
          <w:szCs w:val="22"/>
        </w:rPr>
        <w:t xml:space="preserve">     </w:t>
      </w:r>
      <w:r w:rsidRPr="00D87BA4">
        <w:rPr>
          <w:rFonts w:ascii="Wingdings" w:hAnsi="Wingdings"/>
          <w:sz w:val="22"/>
          <w:szCs w:val="22"/>
        </w:rPr>
        <w:t></w:t>
      </w:r>
      <w:r w:rsidRPr="00D87BA4">
        <w:rPr>
          <w:sz w:val="22"/>
          <w:szCs w:val="22"/>
        </w:rPr>
        <w:t xml:space="preserve"> du groupement solidaire                          </w:t>
      </w:r>
      <w:r w:rsidRPr="00D87BA4">
        <w:rPr>
          <w:rFonts w:ascii="Wingdings" w:hAnsi="Wingdings"/>
          <w:sz w:val="22"/>
          <w:szCs w:val="22"/>
        </w:rPr>
        <w:t></w:t>
      </w:r>
      <w:r w:rsidRPr="00D87BA4">
        <w:rPr>
          <w:sz w:val="22"/>
          <w:szCs w:val="22"/>
        </w:rPr>
        <w:t xml:space="preserve"> du groupement conjoint</w:t>
      </w:r>
    </w:p>
    <w:p w14:paraId="3BCFB93D" w14:textId="77777777" w:rsidR="008313F7" w:rsidRPr="00D87BA4" w:rsidRDefault="008313F7" w:rsidP="008313F7">
      <w:pPr>
        <w:jc w:val="right"/>
        <w:rPr>
          <w:sz w:val="22"/>
          <w:szCs w:val="22"/>
        </w:rPr>
      </w:pPr>
      <w:r w:rsidRPr="00D87BA4">
        <w:rPr>
          <w:sz w:val="22"/>
          <w:szCs w:val="22"/>
        </w:rPr>
        <w:tab/>
      </w:r>
      <w:r w:rsidRPr="00D87BA4">
        <w:rPr>
          <w:sz w:val="22"/>
          <w:szCs w:val="22"/>
        </w:rPr>
        <w:tab/>
      </w:r>
      <w:r w:rsidRPr="00D87BA4">
        <w:rPr>
          <w:sz w:val="22"/>
          <w:szCs w:val="22"/>
        </w:rPr>
        <w:tab/>
      </w:r>
      <w:r w:rsidRPr="00D87BA4">
        <w:rPr>
          <w:sz w:val="22"/>
          <w:szCs w:val="22"/>
        </w:rPr>
        <w:tab/>
      </w:r>
      <w:r w:rsidRPr="00D87BA4">
        <w:rPr>
          <w:sz w:val="22"/>
          <w:szCs w:val="22"/>
        </w:rPr>
        <w:tab/>
      </w:r>
    </w:p>
    <w:p w14:paraId="361B4F5E" w14:textId="77777777" w:rsidR="000E279F" w:rsidRPr="000E279F" w:rsidRDefault="000E279F" w:rsidP="000E279F">
      <w:pPr>
        <w:suppressAutoHyphens w:val="0"/>
        <w:spacing w:after="120"/>
        <w:jc w:val="both"/>
        <w:rPr>
          <w:sz w:val="22"/>
          <w:szCs w:val="22"/>
          <w:lang w:eastAsia="fr-FR"/>
        </w:rPr>
      </w:pPr>
      <w:r w:rsidRPr="000E279F">
        <w:rPr>
          <w:sz w:val="22"/>
          <w:szCs w:val="22"/>
          <w:lang w:eastAsia="fr-FR"/>
        </w:rPr>
        <w:sym w:font="Wingdings" w:char="F0A8"/>
      </w:r>
      <w:r w:rsidRPr="000E279F">
        <w:rPr>
          <w:sz w:val="22"/>
          <w:szCs w:val="22"/>
          <w:lang w:eastAsia="fr-FR"/>
        </w:rPr>
        <w:t xml:space="preserve"> </w:t>
      </w:r>
      <w:proofErr w:type="gramStart"/>
      <w:r w:rsidRPr="000E279F">
        <w:rPr>
          <w:sz w:val="22"/>
          <w:szCs w:val="22"/>
          <w:lang w:eastAsia="fr-FR"/>
        </w:rPr>
        <w:t>taille</w:t>
      </w:r>
      <w:proofErr w:type="gramEnd"/>
      <w:r w:rsidRPr="000E279F">
        <w:rPr>
          <w:sz w:val="22"/>
          <w:szCs w:val="22"/>
          <w:lang w:eastAsia="fr-FR"/>
        </w:rPr>
        <w:t xml:space="preserve"> de l’entreprise à la date de soumission (à cocher IMPERATIVEMENT) :</w:t>
      </w: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0E279F" w:rsidRPr="000E279F" w14:paraId="30A464A8" w14:textId="77777777" w:rsidTr="00460492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0C09AAB" w14:textId="77777777" w:rsidR="000E279F" w:rsidRPr="000E279F" w:rsidRDefault="000E279F" w:rsidP="000E279F">
            <w:pPr>
              <w:suppressAutoHyphens w:val="0"/>
              <w:jc w:val="center"/>
              <w:rPr>
                <w:bCs/>
                <w:sz w:val="22"/>
                <w:szCs w:val="22"/>
                <w:lang w:eastAsia="fr-FR"/>
              </w:rPr>
            </w:pPr>
            <w:r w:rsidRPr="000E279F">
              <w:rPr>
                <w:bCs/>
                <w:sz w:val="22"/>
                <w:szCs w:val="22"/>
                <w:lang w:eastAsia="fr-FR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07FA83F1" w14:textId="77777777" w:rsidR="000E279F" w:rsidRPr="000E279F" w:rsidRDefault="000E279F" w:rsidP="000E279F">
            <w:pPr>
              <w:suppressAutoHyphens w:val="0"/>
              <w:jc w:val="right"/>
              <w:rPr>
                <w:bCs/>
                <w:sz w:val="22"/>
                <w:szCs w:val="22"/>
                <w:lang w:eastAsia="fr-FR"/>
              </w:rPr>
            </w:pPr>
          </w:p>
        </w:tc>
      </w:tr>
      <w:tr w:rsidR="000E279F" w:rsidRPr="000E279F" w14:paraId="3803A29D" w14:textId="77777777" w:rsidTr="00460492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DB64C09" w14:textId="77777777" w:rsidR="000E279F" w:rsidRPr="000E279F" w:rsidRDefault="000E279F" w:rsidP="000E279F">
            <w:pPr>
              <w:suppressAutoHyphens w:val="0"/>
              <w:jc w:val="center"/>
              <w:rPr>
                <w:bCs/>
                <w:sz w:val="22"/>
                <w:szCs w:val="22"/>
                <w:lang w:eastAsia="fr-FR"/>
              </w:rPr>
            </w:pPr>
            <w:r w:rsidRPr="000E279F">
              <w:rPr>
                <w:bCs/>
                <w:sz w:val="22"/>
                <w:szCs w:val="22"/>
                <w:lang w:eastAsia="fr-FR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58FC84A" w14:textId="1E788983" w:rsidR="000E279F" w:rsidRPr="000E279F" w:rsidRDefault="000E279F" w:rsidP="000E279F">
            <w:pPr>
              <w:suppressAutoHyphens w:val="0"/>
              <w:jc w:val="right"/>
              <w:rPr>
                <w:bCs/>
                <w:sz w:val="22"/>
                <w:szCs w:val="22"/>
                <w:lang w:eastAsia="fr-FR"/>
              </w:rPr>
            </w:pPr>
          </w:p>
        </w:tc>
      </w:tr>
      <w:tr w:rsidR="000E279F" w:rsidRPr="000E279F" w14:paraId="7D641A0D" w14:textId="77777777" w:rsidTr="0046049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231CE" w14:textId="77777777" w:rsidR="000E279F" w:rsidRPr="000E279F" w:rsidRDefault="000E279F" w:rsidP="000E279F">
            <w:pPr>
              <w:suppressAutoHyphens w:val="0"/>
              <w:jc w:val="center"/>
              <w:rPr>
                <w:sz w:val="22"/>
                <w:szCs w:val="22"/>
                <w:lang w:eastAsia="fr-FR"/>
              </w:rPr>
            </w:pPr>
            <w:r w:rsidRPr="000E279F">
              <w:rPr>
                <w:sz w:val="22"/>
                <w:szCs w:val="22"/>
                <w:lang w:eastAsia="fr-FR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DA4B2" w14:textId="77777777" w:rsidR="000E279F" w:rsidRPr="000E279F" w:rsidRDefault="000E279F" w:rsidP="000E279F">
            <w:pPr>
              <w:suppressAutoHyphens w:val="0"/>
              <w:jc w:val="right"/>
              <w:rPr>
                <w:sz w:val="22"/>
                <w:szCs w:val="22"/>
                <w:lang w:eastAsia="fr-FR"/>
              </w:rPr>
            </w:pPr>
          </w:p>
        </w:tc>
      </w:tr>
      <w:tr w:rsidR="000E279F" w:rsidRPr="000E279F" w14:paraId="4E5FA6E7" w14:textId="77777777" w:rsidTr="0046049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85951" w14:textId="77777777" w:rsidR="000E279F" w:rsidRPr="000E279F" w:rsidRDefault="000E279F" w:rsidP="000E279F">
            <w:pPr>
              <w:suppressAutoHyphens w:val="0"/>
              <w:jc w:val="center"/>
              <w:rPr>
                <w:sz w:val="22"/>
                <w:szCs w:val="22"/>
                <w:lang w:eastAsia="fr-FR"/>
              </w:rPr>
            </w:pPr>
            <w:r w:rsidRPr="000E279F">
              <w:rPr>
                <w:sz w:val="22"/>
                <w:szCs w:val="22"/>
                <w:lang w:eastAsia="fr-FR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71DD0" w14:textId="77777777" w:rsidR="000E279F" w:rsidRPr="000E279F" w:rsidRDefault="000E279F" w:rsidP="000E279F">
            <w:pPr>
              <w:suppressAutoHyphens w:val="0"/>
              <w:jc w:val="right"/>
              <w:rPr>
                <w:sz w:val="22"/>
                <w:szCs w:val="22"/>
                <w:lang w:eastAsia="fr-FR"/>
              </w:rPr>
            </w:pPr>
          </w:p>
        </w:tc>
      </w:tr>
      <w:tr w:rsidR="000E279F" w:rsidRPr="000E279F" w14:paraId="6EAAEDEA" w14:textId="77777777" w:rsidTr="00460492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CCCD" w14:textId="77777777" w:rsidR="000E279F" w:rsidRPr="000E279F" w:rsidRDefault="000E279F" w:rsidP="000E279F">
            <w:pPr>
              <w:suppressAutoHyphens w:val="0"/>
              <w:jc w:val="center"/>
              <w:rPr>
                <w:sz w:val="22"/>
                <w:szCs w:val="22"/>
                <w:lang w:eastAsia="fr-FR"/>
              </w:rPr>
            </w:pPr>
            <w:r w:rsidRPr="000E279F">
              <w:rPr>
                <w:sz w:val="22"/>
                <w:szCs w:val="22"/>
                <w:lang w:eastAsia="fr-FR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7A8FF" w14:textId="77777777" w:rsidR="000E279F" w:rsidRPr="000E279F" w:rsidRDefault="000E279F" w:rsidP="000E279F">
            <w:pPr>
              <w:suppressAutoHyphens w:val="0"/>
              <w:jc w:val="right"/>
              <w:rPr>
                <w:sz w:val="22"/>
                <w:szCs w:val="22"/>
                <w:lang w:eastAsia="fr-FR"/>
              </w:rPr>
            </w:pPr>
          </w:p>
        </w:tc>
      </w:tr>
    </w:tbl>
    <w:p w14:paraId="32BA7FB4" w14:textId="77777777" w:rsidR="009D0F33" w:rsidRDefault="009D0F33" w:rsidP="008313F7">
      <w:pPr>
        <w:tabs>
          <w:tab w:val="left" w:pos="6010"/>
        </w:tabs>
        <w:jc w:val="both"/>
        <w:rPr>
          <w:rFonts w:ascii="Wingdings" w:hAnsi="Wingdings"/>
          <w:sz w:val="22"/>
          <w:szCs w:val="22"/>
        </w:rPr>
      </w:pPr>
    </w:p>
    <w:p w14:paraId="246C8580" w14:textId="77777777" w:rsidR="009D0F33" w:rsidRDefault="009D0F33" w:rsidP="008313F7">
      <w:pPr>
        <w:tabs>
          <w:tab w:val="left" w:pos="6010"/>
        </w:tabs>
        <w:jc w:val="both"/>
        <w:rPr>
          <w:rFonts w:ascii="Wingdings" w:hAnsi="Wingdings"/>
          <w:sz w:val="22"/>
          <w:szCs w:val="22"/>
        </w:rPr>
      </w:pPr>
    </w:p>
    <w:p w14:paraId="24E8831B" w14:textId="77777777" w:rsidR="009D0F33" w:rsidRDefault="009D0F33" w:rsidP="008313F7">
      <w:pPr>
        <w:tabs>
          <w:tab w:val="left" w:pos="6010"/>
        </w:tabs>
        <w:jc w:val="both"/>
        <w:rPr>
          <w:rFonts w:ascii="Wingdings" w:hAnsi="Wingdings"/>
          <w:sz w:val="22"/>
          <w:szCs w:val="22"/>
        </w:rPr>
      </w:pPr>
    </w:p>
    <w:p w14:paraId="2B0220F1" w14:textId="724A3BE4" w:rsidR="008313F7" w:rsidRDefault="008313F7" w:rsidP="008313F7">
      <w:pPr>
        <w:tabs>
          <w:tab w:val="left" w:pos="6010"/>
        </w:tabs>
        <w:jc w:val="both"/>
        <w:rPr>
          <w:rFonts w:ascii="Wingdings" w:hAnsi="Wingdings"/>
          <w:sz w:val="22"/>
          <w:szCs w:val="22"/>
        </w:rPr>
      </w:pPr>
      <w:r>
        <w:rPr>
          <w:rFonts w:ascii="Wingdings" w:hAnsi="Wingdings"/>
          <w:sz w:val="22"/>
          <w:szCs w:val="22"/>
        </w:rPr>
        <w:tab/>
      </w:r>
    </w:p>
    <w:p w14:paraId="76EBE839" w14:textId="659ADE9F" w:rsidR="008313F7" w:rsidRDefault="008313F7" w:rsidP="008313F7">
      <w:pPr>
        <w:tabs>
          <w:tab w:val="left" w:pos="10260"/>
        </w:tabs>
        <w:jc w:val="both"/>
        <w:rPr>
          <w:sz w:val="22"/>
          <w:szCs w:val="22"/>
        </w:rPr>
      </w:pPr>
      <w:r w:rsidRPr="00D43C8E">
        <w:rPr>
          <w:sz w:val="22"/>
          <w:szCs w:val="22"/>
        </w:rPr>
        <w:t>Après avoir pris connaissance d</w:t>
      </w:r>
      <w:r w:rsidR="00142C63">
        <w:rPr>
          <w:sz w:val="22"/>
          <w:szCs w:val="22"/>
        </w:rPr>
        <w:t>u</w:t>
      </w:r>
      <w:r w:rsidR="000B5B0C">
        <w:rPr>
          <w:sz w:val="22"/>
          <w:szCs w:val="22"/>
        </w:rPr>
        <w:t xml:space="preserve"> </w:t>
      </w:r>
      <w:r w:rsidRPr="00D43C8E">
        <w:rPr>
          <w:sz w:val="22"/>
          <w:szCs w:val="22"/>
        </w:rPr>
        <w:t xml:space="preserve">cahier des </w:t>
      </w:r>
      <w:r w:rsidRPr="000979A8">
        <w:rPr>
          <w:sz w:val="22"/>
          <w:szCs w:val="22"/>
        </w:rPr>
        <w:t>clause</w:t>
      </w:r>
      <w:r w:rsidR="00442650">
        <w:rPr>
          <w:sz w:val="22"/>
          <w:szCs w:val="22"/>
        </w:rPr>
        <w:t>s</w:t>
      </w:r>
      <w:r w:rsidR="00F778E7">
        <w:rPr>
          <w:sz w:val="22"/>
          <w:szCs w:val="22"/>
        </w:rPr>
        <w:t xml:space="preserve"> administratives</w:t>
      </w:r>
      <w:r w:rsidR="00442650">
        <w:rPr>
          <w:sz w:val="22"/>
          <w:szCs w:val="22"/>
        </w:rPr>
        <w:t xml:space="preserve"> particulières (CC</w:t>
      </w:r>
      <w:r w:rsidR="00F778E7">
        <w:rPr>
          <w:sz w:val="22"/>
          <w:szCs w:val="22"/>
        </w:rPr>
        <w:t>A</w:t>
      </w:r>
      <w:r w:rsidR="00442650">
        <w:rPr>
          <w:sz w:val="22"/>
          <w:szCs w:val="22"/>
        </w:rPr>
        <w:t>P) relatif</w:t>
      </w:r>
      <w:r w:rsidR="002C214F">
        <w:rPr>
          <w:sz w:val="22"/>
          <w:szCs w:val="22"/>
        </w:rPr>
        <w:t>s</w:t>
      </w:r>
      <w:r w:rsidR="00442650">
        <w:rPr>
          <w:sz w:val="22"/>
          <w:szCs w:val="22"/>
        </w:rPr>
        <w:t xml:space="preserve"> à l’a</w:t>
      </w:r>
      <w:r w:rsidR="002003EC">
        <w:rPr>
          <w:sz w:val="22"/>
          <w:szCs w:val="22"/>
        </w:rPr>
        <w:t>ppel d’offres ouvert</w:t>
      </w:r>
      <w:r w:rsidRPr="000979A8">
        <w:rPr>
          <w:b/>
          <w:bCs/>
          <w:sz w:val="22"/>
          <w:szCs w:val="22"/>
        </w:rPr>
        <w:t xml:space="preserve"> </w:t>
      </w:r>
      <w:r w:rsidRPr="000979A8">
        <w:rPr>
          <w:sz w:val="22"/>
          <w:szCs w:val="22"/>
        </w:rPr>
        <w:t xml:space="preserve">n° </w:t>
      </w:r>
      <w:r w:rsidR="002003EC">
        <w:rPr>
          <w:sz w:val="22"/>
          <w:szCs w:val="22"/>
        </w:rPr>
        <w:t>2025/</w:t>
      </w:r>
      <w:r w:rsidR="00FE3990">
        <w:rPr>
          <w:sz w:val="22"/>
          <w:szCs w:val="22"/>
        </w:rPr>
        <w:t>0</w:t>
      </w:r>
      <w:r w:rsidR="00142C63">
        <w:rPr>
          <w:sz w:val="22"/>
          <w:szCs w:val="22"/>
        </w:rPr>
        <w:t>835</w:t>
      </w:r>
      <w:r w:rsidR="003855A6" w:rsidRPr="003855A6">
        <w:rPr>
          <w:sz w:val="22"/>
          <w:szCs w:val="22"/>
        </w:rPr>
        <w:t>/</w:t>
      </w:r>
      <w:proofErr w:type="spellStart"/>
      <w:r w:rsidR="003855A6" w:rsidRPr="003855A6">
        <w:rPr>
          <w:sz w:val="22"/>
          <w:szCs w:val="22"/>
        </w:rPr>
        <w:t>EdA</w:t>
      </w:r>
      <w:proofErr w:type="spellEnd"/>
      <w:r w:rsidR="003855A6" w:rsidRPr="003855A6">
        <w:rPr>
          <w:sz w:val="22"/>
          <w:szCs w:val="22"/>
        </w:rPr>
        <w:t xml:space="preserve">-DA </w:t>
      </w:r>
      <w:r w:rsidRPr="00D43C8E">
        <w:rPr>
          <w:sz w:val="22"/>
          <w:szCs w:val="22"/>
        </w:rPr>
        <w:t>ainsi que des documents qui y sont mentionnés.</w:t>
      </w:r>
    </w:p>
    <w:p w14:paraId="5338B9BC" w14:textId="77777777" w:rsidR="008313F7" w:rsidRDefault="008313F7" w:rsidP="008313F7">
      <w:pPr>
        <w:ind w:left="6372" w:firstLine="708"/>
        <w:jc w:val="both"/>
        <w:rPr>
          <w:b/>
          <w:sz w:val="22"/>
          <w:szCs w:val="22"/>
        </w:rPr>
      </w:pPr>
    </w:p>
    <w:p w14:paraId="4D970F6C" w14:textId="77777777" w:rsidR="008313F7" w:rsidRPr="00D87BA4" w:rsidRDefault="008313F7" w:rsidP="008313F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br w:type="page"/>
      </w:r>
      <w:r w:rsidRPr="00D87BA4">
        <w:rPr>
          <w:b/>
          <w:sz w:val="22"/>
          <w:szCs w:val="22"/>
        </w:rPr>
        <w:lastRenderedPageBreak/>
        <w:t>1</w:t>
      </w:r>
      <w:r w:rsidRPr="00D87BA4">
        <w:rPr>
          <w:sz w:val="22"/>
          <w:szCs w:val="22"/>
        </w:rPr>
        <w:t xml:space="preserve">. </w:t>
      </w:r>
      <w:r w:rsidRPr="00D87BA4">
        <w:rPr>
          <w:b/>
          <w:sz w:val="22"/>
          <w:szCs w:val="22"/>
          <w:u w:val="single"/>
        </w:rPr>
        <w:t>OFFRE</w:t>
      </w:r>
    </w:p>
    <w:p w14:paraId="373787EA" w14:textId="77777777" w:rsidR="008313F7" w:rsidRPr="00D87BA4" w:rsidRDefault="008313F7" w:rsidP="008313F7">
      <w:pPr>
        <w:ind w:left="900"/>
        <w:jc w:val="both"/>
        <w:rPr>
          <w:sz w:val="22"/>
          <w:szCs w:val="22"/>
        </w:rPr>
      </w:pPr>
    </w:p>
    <w:p w14:paraId="6865E223" w14:textId="77777777" w:rsidR="008313F7" w:rsidRPr="00D87BA4" w:rsidRDefault="008313F7" w:rsidP="008313F7">
      <w:pPr>
        <w:ind w:left="900"/>
        <w:jc w:val="both"/>
        <w:rPr>
          <w:sz w:val="22"/>
          <w:szCs w:val="22"/>
        </w:rPr>
      </w:pPr>
      <w:r w:rsidRPr="00D87BA4">
        <w:rPr>
          <w:rFonts w:ascii="Wingdings" w:hAnsi="Wingdings"/>
          <w:sz w:val="22"/>
          <w:szCs w:val="22"/>
        </w:rPr>
        <w:t></w:t>
      </w:r>
      <w:r>
        <w:rPr>
          <w:sz w:val="22"/>
          <w:szCs w:val="22"/>
        </w:rPr>
        <w:t xml:space="preserve"> je m’engage</w:t>
      </w:r>
      <w:r w:rsidRPr="00D87BA4">
        <w:rPr>
          <w:sz w:val="22"/>
          <w:szCs w:val="22"/>
        </w:rPr>
        <w:t xml:space="preserve"> sur la b</w:t>
      </w:r>
      <w:r>
        <w:rPr>
          <w:sz w:val="22"/>
          <w:szCs w:val="22"/>
        </w:rPr>
        <w:t>ase de mon offre</w:t>
      </w:r>
    </w:p>
    <w:p w14:paraId="27A15985" w14:textId="77777777" w:rsidR="008313F7" w:rsidRPr="00D87BA4" w:rsidRDefault="008313F7" w:rsidP="008313F7">
      <w:pPr>
        <w:ind w:left="900"/>
        <w:jc w:val="both"/>
        <w:rPr>
          <w:sz w:val="22"/>
          <w:szCs w:val="22"/>
        </w:rPr>
      </w:pPr>
    </w:p>
    <w:p w14:paraId="73F40001" w14:textId="77777777" w:rsidR="008313F7" w:rsidRPr="00D87BA4" w:rsidRDefault="008313F7" w:rsidP="008313F7">
      <w:pPr>
        <w:ind w:left="900"/>
        <w:jc w:val="both"/>
        <w:rPr>
          <w:sz w:val="22"/>
          <w:szCs w:val="22"/>
        </w:rPr>
      </w:pPr>
      <w:proofErr w:type="gramStart"/>
      <w:r w:rsidRPr="00D87BA4">
        <w:rPr>
          <w:sz w:val="22"/>
          <w:szCs w:val="22"/>
        </w:rPr>
        <w:t>ou</w:t>
      </w:r>
      <w:proofErr w:type="gramEnd"/>
    </w:p>
    <w:p w14:paraId="72B12B82" w14:textId="77777777" w:rsidR="008313F7" w:rsidRPr="00D87BA4" w:rsidRDefault="008313F7" w:rsidP="008313F7">
      <w:pPr>
        <w:ind w:left="900"/>
        <w:jc w:val="both"/>
        <w:rPr>
          <w:sz w:val="22"/>
          <w:szCs w:val="22"/>
        </w:rPr>
      </w:pPr>
    </w:p>
    <w:p w14:paraId="11DF11E4" w14:textId="77777777" w:rsidR="008313F7" w:rsidRPr="00D87BA4" w:rsidRDefault="008313F7" w:rsidP="008313F7">
      <w:pPr>
        <w:ind w:left="900"/>
        <w:jc w:val="both"/>
        <w:rPr>
          <w:sz w:val="22"/>
          <w:szCs w:val="22"/>
        </w:rPr>
      </w:pPr>
      <w:r w:rsidRPr="00D87BA4">
        <w:rPr>
          <w:rFonts w:ascii="Wingdings" w:hAnsi="Wingdings"/>
          <w:sz w:val="22"/>
          <w:szCs w:val="22"/>
        </w:rPr>
        <w:t></w:t>
      </w:r>
      <w:r w:rsidRPr="00D87BA4">
        <w:rPr>
          <w:sz w:val="22"/>
          <w:szCs w:val="22"/>
        </w:rPr>
        <w:t xml:space="preserve"> j’engage le groupement sur la base de l’offre du gro</w:t>
      </w:r>
      <w:r>
        <w:rPr>
          <w:sz w:val="22"/>
          <w:szCs w:val="22"/>
        </w:rPr>
        <w:t>upement dont je suis mandataire</w:t>
      </w:r>
    </w:p>
    <w:p w14:paraId="35BE0E74" w14:textId="77777777" w:rsidR="008313F7" w:rsidRDefault="008313F7" w:rsidP="008313F7">
      <w:pPr>
        <w:ind w:left="900"/>
        <w:jc w:val="both"/>
        <w:rPr>
          <w:sz w:val="22"/>
          <w:szCs w:val="22"/>
        </w:rPr>
      </w:pPr>
    </w:p>
    <w:p w14:paraId="573D3B93" w14:textId="4459A7A4" w:rsidR="008313F7" w:rsidRDefault="008313F7" w:rsidP="008313F7">
      <w:pPr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D87BA4">
        <w:rPr>
          <w:sz w:val="22"/>
          <w:szCs w:val="22"/>
        </w:rPr>
        <w:t>onformément aux clauses et conditions des documents visés ci-dessus, à livrer l’ens</w:t>
      </w:r>
      <w:r>
        <w:rPr>
          <w:sz w:val="22"/>
          <w:szCs w:val="22"/>
        </w:rPr>
        <w:t>emble des prestations demandées.</w:t>
      </w:r>
    </w:p>
    <w:p w14:paraId="3E810F47" w14:textId="7833E251" w:rsidR="002E52F9" w:rsidRDefault="002E52F9" w:rsidP="008313F7">
      <w:pPr>
        <w:jc w:val="both"/>
        <w:rPr>
          <w:sz w:val="22"/>
          <w:szCs w:val="22"/>
        </w:rPr>
      </w:pPr>
    </w:p>
    <w:p w14:paraId="63236286" w14:textId="77777777" w:rsidR="008313F7" w:rsidRDefault="008313F7" w:rsidP="008313F7">
      <w:pPr>
        <w:ind w:left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5F878CA3" w14:textId="4DFDB27B" w:rsidR="008313F7" w:rsidRPr="00265748" w:rsidRDefault="008313F7" w:rsidP="008313F7">
      <w:pPr>
        <w:rPr>
          <w:i/>
          <w:sz w:val="22"/>
          <w:szCs w:val="22"/>
          <w:u w:val="single"/>
        </w:rPr>
      </w:pPr>
      <w:r w:rsidRPr="00D87BA4">
        <w:rPr>
          <w:b/>
          <w:sz w:val="22"/>
          <w:szCs w:val="22"/>
        </w:rPr>
        <w:t xml:space="preserve">2. </w:t>
      </w:r>
      <w:r w:rsidRPr="00D87BA4">
        <w:rPr>
          <w:b/>
          <w:sz w:val="22"/>
          <w:szCs w:val="22"/>
          <w:u w:val="single"/>
        </w:rPr>
        <w:t xml:space="preserve">COMPTE A CREDITER </w:t>
      </w:r>
      <w:r>
        <w:rPr>
          <w:b/>
          <w:sz w:val="22"/>
          <w:szCs w:val="22"/>
          <w:u w:val="single"/>
        </w:rPr>
        <w:t>-</w:t>
      </w:r>
      <w:r w:rsidRPr="00A2267A">
        <w:rPr>
          <w:b/>
          <w:sz w:val="22"/>
          <w:szCs w:val="22"/>
        </w:rPr>
        <w:t xml:space="preserve"> </w:t>
      </w:r>
      <w:r w:rsidRPr="00265748">
        <w:rPr>
          <w:i/>
          <w:sz w:val="22"/>
          <w:szCs w:val="22"/>
        </w:rPr>
        <w:t>Joindre un relevé d’identité bancaire (R.I.B) ou postal (R.I.</w:t>
      </w:r>
      <w:r w:rsidR="009D0F33">
        <w:rPr>
          <w:i/>
          <w:sz w:val="22"/>
          <w:szCs w:val="22"/>
        </w:rPr>
        <w:t>B</w:t>
      </w:r>
      <w:r w:rsidRPr="00265748">
        <w:rPr>
          <w:i/>
          <w:sz w:val="22"/>
          <w:szCs w:val="22"/>
        </w:rPr>
        <w:t>)</w:t>
      </w:r>
    </w:p>
    <w:p w14:paraId="6E2B40DF" w14:textId="77777777" w:rsidR="008313F7" w:rsidRPr="00D87BA4" w:rsidRDefault="008313F7" w:rsidP="008313F7">
      <w:pPr>
        <w:ind w:left="900"/>
        <w:rPr>
          <w:b/>
          <w:sz w:val="22"/>
          <w:szCs w:val="22"/>
        </w:rPr>
      </w:pPr>
    </w:p>
    <w:p w14:paraId="0C64AE4A" w14:textId="77777777" w:rsidR="008313F7" w:rsidRPr="00D87BA4" w:rsidRDefault="008313F7" w:rsidP="008313F7">
      <w:pPr>
        <w:jc w:val="both"/>
        <w:rPr>
          <w:sz w:val="22"/>
          <w:szCs w:val="22"/>
        </w:rPr>
      </w:pPr>
      <w:r w:rsidRPr="00D87BA4">
        <w:rPr>
          <w:sz w:val="22"/>
          <w:szCs w:val="22"/>
        </w:rPr>
        <w:t xml:space="preserve">Numéro : </w:t>
      </w:r>
    </w:p>
    <w:p w14:paraId="0D7F095A" w14:textId="77777777" w:rsidR="008313F7" w:rsidRPr="00D87BA4" w:rsidRDefault="008313F7" w:rsidP="008313F7">
      <w:pPr>
        <w:ind w:left="900"/>
        <w:jc w:val="both"/>
        <w:rPr>
          <w:sz w:val="22"/>
          <w:szCs w:val="22"/>
        </w:rPr>
      </w:pPr>
    </w:p>
    <w:p w14:paraId="5D968B93" w14:textId="77777777" w:rsidR="008313F7" w:rsidRPr="00D87BA4" w:rsidRDefault="008313F7" w:rsidP="008313F7">
      <w:pPr>
        <w:jc w:val="both"/>
        <w:rPr>
          <w:sz w:val="22"/>
          <w:szCs w:val="22"/>
        </w:rPr>
      </w:pPr>
      <w:r w:rsidRPr="00D87BA4">
        <w:rPr>
          <w:sz w:val="22"/>
          <w:szCs w:val="22"/>
        </w:rPr>
        <w:t>Banque :</w:t>
      </w:r>
    </w:p>
    <w:p w14:paraId="737563FC" w14:textId="77777777" w:rsidR="008313F7" w:rsidRDefault="008313F7" w:rsidP="008313F7">
      <w:pPr>
        <w:ind w:left="900"/>
        <w:rPr>
          <w:sz w:val="22"/>
          <w:szCs w:val="22"/>
        </w:rPr>
      </w:pPr>
    </w:p>
    <w:p w14:paraId="7989B5BA" w14:textId="77777777" w:rsidR="008313F7" w:rsidRPr="00D87BA4" w:rsidRDefault="008313F7" w:rsidP="008313F7">
      <w:pPr>
        <w:rPr>
          <w:b/>
          <w:sz w:val="22"/>
          <w:szCs w:val="22"/>
        </w:rPr>
      </w:pPr>
      <w:r w:rsidRPr="00D87BA4">
        <w:rPr>
          <w:sz w:val="22"/>
          <w:szCs w:val="22"/>
        </w:rPr>
        <w:t>Centre de chèques postaux de :</w:t>
      </w:r>
      <w:r w:rsidRPr="00D87BA4">
        <w:rPr>
          <w:b/>
          <w:sz w:val="22"/>
          <w:szCs w:val="22"/>
        </w:rPr>
        <w:t xml:space="preserve"> </w:t>
      </w:r>
    </w:p>
    <w:p w14:paraId="330D9216" w14:textId="77777777" w:rsidR="008313F7" w:rsidRDefault="008313F7" w:rsidP="008313F7">
      <w:pPr>
        <w:ind w:left="900"/>
        <w:rPr>
          <w:sz w:val="22"/>
          <w:szCs w:val="22"/>
        </w:rPr>
      </w:pPr>
    </w:p>
    <w:p w14:paraId="2AAA3707" w14:textId="77777777" w:rsidR="008313F7" w:rsidRDefault="008313F7" w:rsidP="008313F7">
      <w:pPr>
        <w:rPr>
          <w:sz w:val="22"/>
          <w:szCs w:val="22"/>
        </w:rPr>
      </w:pPr>
      <w:r w:rsidRPr="00D87BA4">
        <w:rPr>
          <w:sz w:val="22"/>
          <w:szCs w:val="22"/>
        </w:rPr>
        <w:t>Trésor public :</w:t>
      </w:r>
      <w:r w:rsidRPr="00D87BA4">
        <w:rPr>
          <w:sz w:val="22"/>
          <w:szCs w:val="22"/>
        </w:rPr>
        <w:tab/>
      </w:r>
    </w:p>
    <w:p w14:paraId="5F0DC3A2" w14:textId="77777777" w:rsidR="008313F7" w:rsidRDefault="008313F7" w:rsidP="008313F7">
      <w:pPr>
        <w:ind w:left="900"/>
        <w:rPr>
          <w:sz w:val="22"/>
          <w:szCs w:val="22"/>
        </w:rPr>
      </w:pPr>
    </w:p>
    <w:p w14:paraId="2E17119E" w14:textId="77777777" w:rsidR="008313F7" w:rsidRPr="00D87BA4" w:rsidRDefault="008313F7" w:rsidP="008313F7">
      <w:pPr>
        <w:ind w:left="900"/>
        <w:rPr>
          <w:b/>
          <w:sz w:val="22"/>
          <w:szCs w:val="22"/>
        </w:rPr>
      </w:pPr>
      <w:r w:rsidRPr="00D87BA4">
        <w:rPr>
          <w:sz w:val="22"/>
          <w:szCs w:val="22"/>
        </w:rPr>
        <w:tab/>
      </w:r>
      <w:r w:rsidRPr="00D87BA4">
        <w:rPr>
          <w:sz w:val="22"/>
          <w:szCs w:val="22"/>
        </w:rPr>
        <w:tab/>
      </w:r>
      <w:r w:rsidRPr="00D87BA4">
        <w:rPr>
          <w:sz w:val="22"/>
          <w:szCs w:val="22"/>
        </w:rPr>
        <w:tab/>
      </w:r>
      <w:r w:rsidRPr="00D87BA4">
        <w:rPr>
          <w:sz w:val="22"/>
          <w:szCs w:val="22"/>
        </w:rPr>
        <w:tab/>
      </w:r>
      <w:r w:rsidRPr="00D87BA4">
        <w:rPr>
          <w:sz w:val="22"/>
          <w:szCs w:val="22"/>
        </w:rPr>
        <w:tab/>
      </w:r>
      <w:r w:rsidRPr="00D87BA4">
        <w:rPr>
          <w:sz w:val="22"/>
          <w:szCs w:val="22"/>
        </w:rPr>
        <w:tab/>
      </w:r>
      <w:r w:rsidRPr="00D87BA4">
        <w:rPr>
          <w:b/>
          <w:sz w:val="22"/>
          <w:szCs w:val="22"/>
        </w:rPr>
        <w:t xml:space="preserve"> </w:t>
      </w:r>
    </w:p>
    <w:p w14:paraId="460BA63A" w14:textId="77777777" w:rsidR="008313F7" w:rsidRDefault="008313F7" w:rsidP="008313F7">
      <w:pPr>
        <w:rPr>
          <w:b/>
          <w:sz w:val="22"/>
          <w:szCs w:val="22"/>
        </w:rPr>
      </w:pPr>
      <w:r w:rsidRPr="00D87BA4">
        <w:rPr>
          <w:b/>
          <w:sz w:val="22"/>
          <w:szCs w:val="22"/>
        </w:rPr>
        <w:t xml:space="preserve">3. </w:t>
      </w:r>
      <w:r w:rsidRPr="00D87BA4">
        <w:rPr>
          <w:b/>
          <w:sz w:val="22"/>
          <w:szCs w:val="22"/>
          <w:u w:val="single"/>
        </w:rPr>
        <w:t>MODE DE REGLEMENT</w:t>
      </w:r>
      <w:r w:rsidRPr="00D87BA4">
        <w:rPr>
          <w:b/>
          <w:sz w:val="22"/>
          <w:szCs w:val="22"/>
        </w:rPr>
        <w:t xml:space="preserve"> : </w:t>
      </w:r>
    </w:p>
    <w:p w14:paraId="47F4D204" w14:textId="77777777" w:rsidR="008313F7" w:rsidRPr="00A2267A" w:rsidRDefault="008313F7" w:rsidP="008313F7">
      <w:pPr>
        <w:spacing w:before="120"/>
        <w:ind w:left="142"/>
        <w:rPr>
          <w:sz w:val="22"/>
          <w:szCs w:val="22"/>
        </w:rPr>
      </w:pPr>
      <w:r>
        <w:rPr>
          <w:sz w:val="22"/>
          <w:szCs w:val="22"/>
        </w:rPr>
        <w:t>V</w:t>
      </w:r>
      <w:r w:rsidRPr="00D87BA4">
        <w:rPr>
          <w:sz w:val="22"/>
          <w:szCs w:val="22"/>
        </w:rPr>
        <w:t>irement.</w:t>
      </w:r>
    </w:p>
    <w:p w14:paraId="1629C038" w14:textId="77777777" w:rsidR="008313F7" w:rsidRDefault="008313F7" w:rsidP="008313F7">
      <w:pPr>
        <w:ind w:left="900"/>
        <w:jc w:val="both"/>
        <w:rPr>
          <w:sz w:val="22"/>
          <w:szCs w:val="22"/>
        </w:rPr>
      </w:pPr>
    </w:p>
    <w:p w14:paraId="5ABFD2DF" w14:textId="77777777" w:rsidR="008313F7" w:rsidRDefault="008313F7" w:rsidP="008313F7">
      <w:pPr>
        <w:ind w:left="900"/>
        <w:jc w:val="both"/>
        <w:rPr>
          <w:sz w:val="22"/>
          <w:szCs w:val="22"/>
        </w:rPr>
      </w:pPr>
    </w:p>
    <w:p w14:paraId="0C09AD80" w14:textId="77777777" w:rsidR="008313F7" w:rsidRPr="00D87BA4" w:rsidRDefault="008313F7" w:rsidP="008313F7">
      <w:pPr>
        <w:jc w:val="both"/>
        <w:rPr>
          <w:b/>
          <w:sz w:val="22"/>
          <w:szCs w:val="22"/>
          <w:u w:val="single"/>
        </w:rPr>
      </w:pPr>
      <w:r w:rsidRPr="00D87BA4">
        <w:rPr>
          <w:b/>
          <w:sz w:val="22"/>
          <w:szCs w:val="22"/>
        </w:rPr>
        <w:t xml:space="preserve">4. </w:t>
      </w:r>
      <w:r w:rsidRPr="00D87BA4">
        <w:rPr>
          <w:b/>
          <w:sz w:val="22"/>
          <w:szCs w:val="22"/>
          <w:u w:val="single"/>
        </w:rPr>
        <w:t>DELAI MAXIMUM DE PAIEMENT</w:t>
      </w:r>
    </w:p>
    <w:p w14:paraId="6A51BDF8" w14:textId="77777777" w:rsidR="008313F7" w:rsidRPr="00D87BA4" w:rsidRDefault="008313F7" w:rsidP="008313F7">
      <w:pPr>
        <w:ind w:left="900"/>
        <w:jc w:val="both"/>
        <w:rPr>
          <w:sz w:val="22"/>
          <w:szCs w:val="22"/>
        </w:rPr>
      </w:pPr>
    </w:p>
    <w:p w14:paraId="5CF1D551" w14:textId="42818532" w:rsidR="008313F7" w:rsidRDefault="008313F7" w:rsidP="008313F7">
      <w:pPr>
        <w:ind w:left="180"/>
        <w:jc w:val="both"/>
        <w:rPr>
          <w:sz w:val="22"/>
          <w:szCs w:val="22"/>
        </w:rPr>
      </w:pPr>
      <w:r w:rsidRPr="00D87BA4">
        <w:rPr>
          <w:sz w:val="22"/>
          <w:szCs w:val="22"/>
        </w:rPr>
        <w:t xml:space="preserve">Le délai maximum de paiement est de </w:t>
      </w:r>
      <w:r w:rsidR="008B5D48">
        <w:rPr>
          <w:sz w:val="22"/>
          <w:szCs w:val="22"/>
        </w:rPr>
        <w:t>trente (</w:t>
      </w:r>
      <w:r w:rsidRPr="00D87BA4">
        <w:rPr>
          <w:sz w:val="22"/>
          <w:szCs w:val="22"/>
        </w:rPr>
        <w:t>30</w:t>
      </w:r>
      <w:r w:rsidR="008B5D48">
        <w:rPr>
          <w:sz w:val="22"/>
          <w:szCs w:val="22"/>
        </w:rPr>
        <w:t>)</w:t>
      </w:r>
      <w:r w:rsidRPr="00D87BA4">
        <w:rPr>
          <w:sz w:val="22"/>
          <w:szCs w:val="22"/>
        </w:rPr>
        <w:t xml:space="preserve"> jours à compter de la date de réception des factures originales </w:t>
      </w:r>
      <w:r>
        <w:rPr>
          <w:sz w:val="22"/>
          <w:szCs w:val="22"/>
        </w:rPr>
        <w:t xml:space="preserve">- sous réserve de l’admission des fournitures - </w:t>
      </w:r>
      <w:r w:rsidRPr="00D87BA4">
        <w:rPr>
          <w:sz w:val="22"/>
          <w:szCs w:val="22"/>
        </w:rPr>
        <w:t xml:space="preserve">par </w:t>
      </w:r>
      <w:r w:rsidRPr="0061449B">
        <w:rPr>
          <w:sz w:val="22"/>
          <w:szCs w:val="22"/>
        </w:rPr>
        <w:t>l’acheteur</w:t>
      </w:r>
      <w:r>
        <w:rPr>
          <w:sz w:val="22"/>
          <w:szCs w:val="22"/>
        </w:rPr>
        <w:t>.</w:t>
      </w:r>
    </w:p>
    <w:p w14:paraId="449178CA" w14:textId="77777777" w:rsidR="008313F7" w:rsidRDefault="008313F7" w:rsidP="008313F7">
      <w:pPr>
        <w:ind w:left="180"/>
        <w:jc w:val="both"/>
        <w:rPr>
          <w:sz w:val="22"/>
          <w:szCs w:val="22"/>
        </w:rPr>
      </w:pPr>
      <w:r w:rsidRPr="00D87BA4">
        <w:rPr>
          <w:sz w:val="22"/>
          <w:szCs w:val="22"/>
        </w:rPr>
        <w:t xml:space="preserve"> </w:t>
      </w:r>
    </w:p>
    <w:p w14:paraId="1BD3BA99" w14:textId="77777777" w:rsidR="008313F7" w:rsidRDefault="008313F7" w:rsidP="008313F7">
      <w:pPr>
        <w:jc w:val="both"/>
        <w:rPr>
          <w:sz w:val="22"/>
          <w:szCs w:val="22"/>
        </w:rPr>
      </w:pPr>
    </w:p>
    <w:p w14:paraId="24AA3190" w14:textId="77777777" w:rsidR="008313F7" w:rsidRPr="00D87BA4" w:rsidRDefault="008313F7" w:rsidP="008313F7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5</w:t>
      </w:r>
      <w:r w:rsidRPr="00D87BA4">
        <w:rPr>
          <w:b/>
          <w:sz w:val="22"/>
          <w:szCs w:val="22"/>
        </w:rPr>
        <w:t xml:space="preserve">. </w:t>
      </w:r>
      <w:r w:rsidRPr="00D87BA4">
        <w:rPr>
          <w:b/>
          <w:sz w:val="22"/>
          <w:szCs w:val="22"/>
          <w:u w:val="single"/>
        </w:rPr>
        <w:t>DUREE DE VALIDITE DE L’OFFRE</w:t>
      </w:r>
    </w:p>
    <w:p w14:paraId="303C1AB5" w14:textId="77777777" w:rsidR="008313F7" w:rsidRDefault="008313F7" w:rsidP="008313F7">
      <w:pPr>
        <w:jc w:val="both"/>
        <w:rPr>
          <w:sz w:val="22"/>
          <w:szCs w:val="22"/>
        </w:rPr>
      </w:pPr>
    </w:p>
    <w:p w14:paraId="0CD970D7" w14:textId="29AE57C9" w:rsidR="008313F7" w:rsidRPr="00D87BA4" w:rsidRDefault="008313F7" w:rsidP="008313F7">
      <w:pPr>
        <w:jc w:val="both"/>
        <w:rPr>
          <w:sz w:val="22"/>
          <w:szCs w:val="22"/>
        </w:rPr>
      </w:pPr>
      <w:r w:rsidRPr="008272EC">
        <w:rPr>
          <w:sz w:val="22"/>
          <w:szCs w:val="22"/>
        </w:rPr>
        <w:t xml:space="preserve">L’engagement figurant au paragraphe « 1. Offre » me lie pour la durée de validité des offres indiquée au règlement de consultation, à savoir </w:t>
      </w:r>
      <w:r w:rsidR="00E55048">
        <w:rPr>
          <w:sz w:val="22"/>
          <w:szCs w:val="22"/>
        </w:rPr>
        <w:t>cent quatre-vingt (180) jours</w:t>
      </w:r>
      <w:r w:rsidRPr="008272EC">
        <w:rPr>
          <w:sz w:val="22"/>
          <w:szCs w:val="22"/>
        </w:rPr>
        <w:t xml:space="preserve"> à compter de la date limite de réception des offres.</w:t>
      </w:r>
      <w:r w:rsidRPr="00D87BA4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0CCAAED7" w14:textId="77777777" w:rsidR="008313F7" w:rsidRPr="00D87BA4" w:rsidRDefault="008313F7" w:rsidP="008313F7">
      <w:pPr>
        <w:ind w:left="180"/>
        <w:jc w:val="both"/>
        <w:rPr>
          <w:sz w:val="22"/>
          <w:szCs w:val="22"/>
        </w:rPr>
      </w:pPr>
    </w:p>
    <w:p w14:paraId="56A23390" w14:textId="77777777" w:rsidR="008313F7" w:rsidRPr="00D87BA4" w:rsidRDefault="008313F7" w:rsidP="008313F7">
      <w:pPr>
        <w:tabs>
          <w:tab w:val="left" w:pos="5760"/>
        </w:tabs>
        <w:jc w:val="both"/>
        <w:rPr>
          <w:sz w:val="22"/>
          <w:szCs w:val="22"/>
        </w:rPr>
      </w:pPr>
    </w:p>
    <w:p w14:paraId="27A103C4" w14:textId="77777777" w:rsidR="008313F7" w:rsidRPr="00D87BA4" w:rsidRDefault="00333B52" w:rsidP="00333B52">
      <w:pPr>
        <w:tabs>
          <w:tab w:val="left" w:pos="66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</w:t>
      </w:r>
      <w:r w:rsidR="000F4535">
        <w:rPr>
          <w:sz w:val="22"/>
          <w:szCs w:val="22"/>
        </w:rPr>
        <w:t xml:space="preserve">A              </w:t>
      </w:r>
      <w:r w:rsidR="008235E9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87BA4">
        <w:rPr>
          <w:sz w:val="22"/>
          <w:szCs w:val="22"/>
        </w:rPr>
        <w:t>, le</w:t>
      </w:r>
    </w:p>
    <w:p w14:paraId="671A319F" w14:textId="77777777" w:rsidR="008313F7" w:rsidRPr="00D87BA4" w:rsidRDefault="008313F7" w:rsidP="008313F7">
      <w:pPr>
        <w:ind w:left="900"/>
        <w:jc w:val="both"/>
        <w:rPr>
          <w:sz w:val="22"/>
          <w:szCs w:val="22"/>
        </w:rPr>
      </w:pPr>
    </w:p>
    <w:p w14:paraId="72EE7C2C" w14:textId="77777777" w:rsidR="008313F7" w:rsidRPr="00D87BA4" w:rsidRDefault="008313F7" w:rsidP="008313F7">
      <w:pPr>
        <w:tabs>
          <w:tab w:val="left" w:pos="8460"/>
        </w:tabs>
        <w:ind w:left="90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  <w:r w:rsidRPr="00D87BA4">
        <w:rPr>
          <w:sz w:val="22"/>
          <w:szCs w:val="22"/>
        </w:rPr>
        <w:t xml:space="preserve">Le </w:t>
      </w:r>
      <w:r>
        <w:rPr>
          <w:sz w:val="22"/>
          <w:szCs w:val="22"/>
        </w:rPr>
        <w:t>soumissionnaire</w:t>
      </w:r>
    </w:p>
    <w:p w14:paraId="421E94E7" w14:textId="77777777" w:rsidR="008313F7" w:rsidRPr="00D87BA4" w:rsidRDefault="008313F7" w:rsidP="008313F7">
      <w:pPr>
        <w:tabs>
          <w:tab w:val="left" w:pos="7740"/>
        </w:tabs>
        <w:ind w:left="900"/>
        <w:jc w:val="right"/>
        <w:rPr>
          <w:sz w:val="22"/>
          <w:szCs w:val="22"/>
        </w:rPr>
      </w:pPr>
      <w:r w:rsidRPr="00D87BA4">
        <w:rPr>
          <w:sz w:val="22"/>
          <w:szCs w:val="22"/>
        </w:rPr>
        <w:t>(</w:t>
      </w:r>
      <w:r w:rsidR="008235E9" w:rsidRPr="00D87BA4">
        <w:rPr>
          <w:sz w:val="22"/>
          <w:szCs w:val="22"/>
        </w:rPr>
        <w:t>Représentant</w:t>
      </w:r>
      <w:r w:rsidRPr="00D87BA4">
        <w:rPr>
          <w:sz w:val="22"/>
          <w:szCs w:val="22"/>
        </w:rPr>
        <w:t xml:space="preserve"> habilité pour signer </w:t>
      </w:r>
      <w:r>
        <w:rPr>
          <w:sz w:val="22"/>
          <w:szCs w:val="22"/>
        </w:rPr>
        <w:t>l’accord-cadre</w:t>
      </w:r>
      <w:r w:rsidRPr="00D87BA4">
        <w:rPr>
          <w:sz w:val="22"/>
          <w:szCs w:val="22"/>
        </w:rPr>
        <w:t>)</w:t>
      </w:r>
    </w:p>
    <w:p w14:paraId="2A433192" w14:textId="77777777" w:rsidR="008313F7" w:rsidRDefault="008313F7" w:rsidP="008313F7">
      <w:pPr>
        <w:tabs>
          <w:tab w:val="left" w:pos="1950"/>
        </w:tabs>
        <w:rPr>
          <w:rFonts w:ascii="Garamond" w:hAnsi="Garamond"/>
          <w:b/>
          <w:i/>
          <w:sz w:val="22"/>
          <w:szCs w:val="22"/>
        </w:rPr>
      </w:pPr>
    </w:p>
    <w:p w14:paraId="6ED164BC" w14:textId="492D24E8" w:rsidR="008313F7" w:rsidRPr="00D87BA4" w:rsidRDefault="008313F7" w:rsidP="008313F7">
      <w:pPr>
        <w:tabs>
          <w:tab w:val="left" w:pos="1950"/>
        </w:tabs>
        <w:rPr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br w:type="page"/>
      </w:r>
      <w:r w:rsidR="002D01FC" w:rsidRPr="00D87BA4">
        <w:rPr>
          <w:rFonts w:ascii="Garamond" w:hAnsi="Garamond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D7E3C5A" wp14:editId="4E36134B">
                <wp:simplePos x="0" y="0"/>
                <wp:positionH relativeFrom="column">
                  <wp:posOffset>-577215</wp:posOffset>
                </wp:positionH>
                <wp:positionV relativeFrom="paragraph">
                  <wp:posOffset>299720</wp:posOffset>
                </wp:positionV>
                <wp:extent cx="6743700" cy="63246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6324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AC4AFB" w14:textId="77777777" w:rsidR="008313F7" w:rsidRDefault="008313F7" w:rsidP="008313F7">
                            <w:pPr>
                              <w:ind w:left="180" w:hanging="18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C- REPONSE DE L’EDA (RESERVE A L’ACHETEUR)</w:t>
                            </w:r>
                          </w:p>
                          <w:p w14:paraId="07C57473" w14:textId="77777777" w:rsidR="008313F7" w:rsidRDefault="008313F7" w:rsidP="008313F7">
                            <w:pPr>
                              <w:ind w:left="180" w:hanging="180"/>
                            </w:pPr>
                          </w:p>
                          <w:p w14:paraId="3D111D85" w14:textId="77777777" w:rsidR="008313F7" w:rsidRDefault="008313F7" w:rsidP="008313F7">
                            <w:pPr>
                              <w:ind w:left="180" w:hanging="180"/>
                            </w:pPr>
                          </w:p>
                          <w:p w14:paraId="54A64491" w14:textId="77777777" w:rsidR="008313F7" w:rsidRDefault="008313F7" w:rsidP="008313F7">
                            <w:pPr>
                              <w:ind w:left="180" w:hanging="180"/>
                            </w:pPr>
                            <w:r>
                              <w:t>La présente offre est acceptée </w:t>
                            </w:r>
                          </w:p>
                          <w:p w14:paraId="09A152EF" w14:textId="77777777" w:rsidR="008313F7" w:rsidRDefault="008313F7" w:rsidP="008313F7"/>
                          <w:p w14:paraId="0CF74FA7" w14:textId="77777777" w:rsidR="008313F7" w:rsidRDefault="008313F7" w:rsidP="008313F7"/>
                          <w:p w14:paraId="06B76F52" w14:textId="77777777" w:rsidR="008313F7" w:rsidRDefault="008313F7" w:rsidP="008313F7">
                            <w:pPr>
                              <w:ind w:left="180" w:hanging="180"/>
                            </w:pPr>
                            <w:r>
                              <w:t xml:space="preserve">Le présent acte d’engagement comporte les éléments énumérés ci-après : </w:t>
                            </w:r>
                          </w:p>
                          <w:p w14:paraId="4636525D" w14:textId="77777777" w:rsidR="008313F7" w:rsidRDefault="008313F7" w:rsidP="008313F7">
                            <w:pPr>
                              <w:ind w:left="180" w:hanging="180"/>
                            </w:pPr>
                          </w:p>
                          <w:tbl>
                            <w:tblPr>
                              <w:tblW w:w="977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29"/>
                              <w:gridCol w:w="1843"/>
                              <w:gridCol w:w="1843"/>
                              <w:gridCol w:w="1559"/>
                              <w:gridCol w:w="1701"/>
                              <w:gridCol w:w="1701"/>
                            </w:tblGrid>
                            <w:tr w:rsidR="00AF009A" w14:paraId="37BCA167" w14:textId="32AC26B8" w:rsidTr="00AF009A">
                              <w:trPr>
                                <w:trHeight w:val="1037"/>
                              </w:trPr>
                              <w:tc>
                                <w:tcPr>
                                  <w:tcW w:w="1129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856B29B" w14:textId="77777777" w:rsidR="00AF009A" w:rsidRPr="009D0B28" w:rsidRDefault="00AF009A" w:rsidP="00C434A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mallCaps/>
                                      <w:sz w:val="20"/>
                                      <w:szCs w:val="20"/>
                                    </w:rPr>
                                  </w:pPr>
                                  <w:bookmarkStart w:id="1" w:name="_Hlk202425619"/>
                                  <w:r w:rsidRPr="009D0B28">
                                    <w:rPr>
                                      <w:b/>
                                      <w:bCs/>
                                      <w:smallCaps/>
                                      <w:sz w:val="20"/>
                                      <w:szCs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FFFFFF"/>
                                </w:tcPr>
                                <w:p w14:paraId="3291AA81" w14:textId="77777777" w:rsidR="00AF009A" w:rsidRDefault="00AF009A" w:rsidP="00C434A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6971B821" w14:textId="2F40E122" w:rsidR="00AF009A" w:rsidRPr="009D0B28" w:rsidRDefault="00AF009A" w:rsidP="00C434A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Annexe 1 – Annexe financière « Offre »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FFFFFF"/>
                                  <w:vAlign w:val="center"/>
                                </w:tcPr>
                                <w:p w14:paraId="7DFD8556" w14:textId="49A7A892" w:rsidR="00AF009A" w:rsidRPr="009D0B28" w:rsidRDefault="00AF009A" w:rsidP="00C434A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Annexe 2 – Annexe Logistique « Offre »</w:t>
                                  </w:r>
                                  <w:r w:rsidRPr="009D0B28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FFFFFF"/>
                                  <w:vAlign w:val="center"/>
                                </w:tcPr>
                                <w:p w14:paraId="01F12337" w14:textId="5A9C2EBB" w:rsidR="00AF009A" w:rsidRPr="009D0B28" w:rsidRDefault="00AF009A" w:rsidP="009B107F">
                                  <w:pP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Annexe 3 – annexe Qualité et </w:t>
                                  </w:r>
                                  <w:r w:rsidR="005E0EA1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écurité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FFFFFF"/>
                                  <w:vAlign w:val="center"/>
                                </w:tcPr>
                                <w:p w14:paraId="1AE0A8E9" w14:textId="077B18DB" w:rsidR="00AF009A" w:rsidRPr="009D0B28" w:rsidRDefault="00AF009A" w:rsidP="00C434A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Annexe 4 – Annexe Conflit d’intérêt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FFFFFF"/>
                                  <w:vAlign w:val="center"/>
                                </w:tcPr>
                                <w:p w14:paraId="11563FEE" w14:textId="2B15EFBA" w:rsidR="00AF009A" w:rsidRDefault="00AF009A" w:rsidP="005E0EA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Annexe 5 – Annexe </w:t>
                                  </w:r>
                                  <w:r w:rsidR="005E0EA1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Engagement d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éontologi</w:t>
                                  </w:r>
                                  <w:r w:rsidR="005E0EA1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que</w:t>
                                  </w:r>
                                </w:p>
                              </w:tc>
                            </w:tr>
                            <w:tr w:rsidR="00AF009A" w14:paraId="6EDA63D1" w14:textId="34DF5432" w:rsidTr="00AF009A">
                              <w:trPr>
                                <w:trHeight w:val="727"/>
                              </w:trPr>
                              <w:tc>
                                <w:tcPr>
                                  <w:tcW w:w="1129" w:type="dxa"/>
                                  <w:shd w:val="clear" w:color="auto" w:fill="FFFFFF"/>
                                  <w:vAlign w:val="center"/>
                                </w:tcPr>
                                <w:p w14:paraId="5A88C415" w14:textId="77777777" w:rsidR="00AF009A" w:rsidRPr="009D0B28" w:rsidRDefault="00AF009A" w:rsidP="00C434A5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mallCaps/>
                                      <w:sz w:val="20"/>
                                      <w:szCs w:val="20"/>
                                    </w:rPr>
                                  </w:pPr>
                                  <w:r w:rsidRPr="009D0B28">
                                    <w:rPr>
                                      <w:b/>
                                      <w:bCs/>
                                      <w:smallCaps/>
                                      <w:sz w:val="20"/>
                                      <w:szCs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</w:tcPr>
                                <w:p w14:paraId="1DC1185A" w14:textId="77777777" w:rsidR="00AF009A" w:rsidRPr="009D0B28" w:rsidRDefault="00AF009A" w:rsidP="000F506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auto"/>
                                </w:tcPr>
                                <w:p w14:paraId="1CDAF1DE" w14:textId="4AB1B031" w:rsidR="00AF009A" w:rsidRPr="009D0B28" w:rsidRDefault="00AF009A" w:rsidP="000F506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auto"/>
                                </w:tcPr>
                                <w:p w14:paraId="167D9503" w14:textId="77777777" w:rsidR="00AF009A" w:rsidRPr="009D0B28" w:rsidRDefault="00AF009A" w:rsidP="000F5069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ACA52E1" w14:textId="77777777" w:rsidR="00AF009A" w:rsidRPr="009D0B28" w:rsidRDefault="00AF009A" w:rsidP="00C434A5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76ADC79F" w14:textId="77777777" w:rsidR="00AF009A" w:rsidRPr="009D0B28" w:rsidRDefault="00AF009A" w:rsidP="00C434A5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bookmarkEnd w:id="1"/>
                          </w:tbl>
                          <w:p w14:paraId="4B344049" w14:textId="77777777" w:rsidR="008313F7" w:rsidRDefault="008313F7" w:rsidP="008313F7">
                            <w:pPr>
                              <w:ind w:left="180" w:hanging="180"/>
                            </w:pPr>
                          </w:p>
                          <w:tbl>
                            <w:tblPr>
                              <w:tblW w:w="481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29"/>
                              <w:gridCol w:w="1843"/>
                              <w:gridCol w:w="1843"/>
                            </w:tblGrid>
                            <w:tr w:rsidR="00AD5E81" w14:paraId="69E199CA" w14:textId="77777777" w:rsidTr="00AD5E81">
                              <w:trPr>
                                <w:trHeight w:val="1037"/>
                              </w:trPr>
                              <w:tc>
                                <w:tcPr>
                                  <w:tcW w:w="1129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A65A8F5" w14:textId="77777777" w:rsidR="00AD5E81" w:rsidRPr="009D0B28" w:rsidRDefault="00AD5E81" w:rsidP="00AD5E8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mallCaps/>
                                      <w:sz w:val="20"/>
                                      <w:szCs w:val="20"/>
                                    </w:rPr>
                                  </w:pPr>
                                  <w:r w:rsidRPr="009D0B28">
                                    <w:rPr>
                                      <w:b/>
                                      <w:bCs/>
                                      <w:smallCaps/>
                                      <w:sz w:val="20"/>
                                      <w:szCs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FFFFFF"/>
                                </w:tcPr>
                                <w:p w14:paraId="47541779" w14:textId="77777777" w:rsidR="00D92BAD" w:rsidRPr="00D92BAD" w:rsidRDefault="00D92BAD" w:rsidP="00D92BAD">
                                  <w:pP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C102436" w14:textId="5AA00106" w:rsidR="00AD5E81" w:rsidRPr="00D92BAD" w:rsidRDefault="00AD5E81" w:rsidP="00D92BAD">
                                  <w:pP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92BAD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14:paraId="290DC99F" w14:textId="7A8F9186" w:rsidR="00AD5E81" w:rsidRPr="00D92BAD" w:rsidRDefault="00AD5E81" w:rsidP="00AD5E8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92BAD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Mise au point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FFFFFF"/>
                                  <w:vAlign w:val="center"/>
                                </w:tcPr>
                                <w:p w14:paraId="76723238" w14:textId="77777777" w:rsidR="00D92BAD" w:rsidRDefault="00D92BAD" w:rsidP="00AD5E8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0FCA4AB" w14:textId="5CAD1101" w:rsidR="002D01FC" w:rsidRPr="00D92BAD" w:rsidRDefault="002D01FC" w:rsidP="00AD5E8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D92BAD"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Sous-traitance</w:t>
                                  </w:r>
                                </w:p>
                              </w:tc>
                            </w:tr>
                            <w:tr w:rsidR="00AD5E81" w14:paraId="7C30DC98" w14:textId="77777777" w:rsidTr="00AD5E81">
                              <w:trPr>
                                <w:trHeight w:val="727"/>
                              </w:trPr>
                              <w:tc>
                                <w:tcPr>
                                  <w:tcW w:w="1129" w:type="dxa"/>
                                  <w:shd w:val="clear" w:color="auto" w:fill="FFFFFF"/>
                                  <w:vAlign w:val="center"/>
                                </w:tcPr>
                                <w:p w14:paraId="0ED5C8FB" w14:textId="77777777" w:rsidR="00AD5E81" w:rsidRPr="009D0B28" w:rsidRDefault="00AD5E81" w:rsidP="00AD5E8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mallCaps/>
                                      <w:sz w:val="20"/>
                                      <w:szCs w:val="20"/>
                                    </w:rPr>
                                  </w:pPr>
                                  <w:r w:rsidRPr="009D0B28">
                                    <w:rPr>
                                      <w:b/>
                                      <w:bCs/>
                                      <w:smallCaps/>
                                      <w:sz w:val="20"/>
                                      <w:szCs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</w:tcPr>
                                <w:p w14:paraId="3A8BFC8E" w14:textId="77777777" w:rsidR="00AD5E81" w:rsidRPr="009D0B28" w:rsidRDefault="00AD5E81" w:rsidP="00AD5E8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auto"/>
                                </w:tcPr>
                                <w:p w14:paraId="2764B658" w14:textId="77777777" w:rsidR="00AD5E81" w:rsidRPr="009D0B28" w:rsidRDefault="00AD5E81" w:rsidP="00AD5E81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E9317FF" w14:textId="77777777" w:rsidR="008313F7" w:rsidRDefault="008313F7" w:rsidP="008313F7">
                            <w:pPr>
                              <w:tabs>
                                <w:tab w:val="left" w:pos="5760"/>
                              </w:tabs>
                              <w:rPr>
                                <w:b/>
                              </w:rPr>
                            </w:pPr>
                          </w:p>
                          <w:p w14:paraId="5C0C658E" w14:textId="77777777" w:rsidR="008313F7" w:rsidRDefault="008313F7" w:rsidP="008313F7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  <w:rPr>
                                <w:b/>
                              </w:rPr>
                            </w:pPr>
                          </w:p>
                          <w:p w14:paraId="62A0E335" w14:textId="77777777" w:rsidR="008313F7" w:rsidRDefault="008313F7" w:rsidP="008313F7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</w:pPr>
                            <w:r>
                              <w:rPr>
                                <w:b/>
                              </w:rPr>
                              <w:t>EdA :</w:t>
                            </w:r>
                            <w:r>
                              <w:t xml:space="preserve"> </w:t>
                            </w:r>
                            <w:r>
                              <w:tab/>
                            </w:r>
                          </w:p>
                          <w:p w14:paraId="5139544D" w14:textId="77777777" w:rsidR="008313F7" w:rsidRDefault="008313F7" w:rsidP="008313F7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</w:pPr>
                          </w:p>
                          <w:p w14:paraId="1F63E4F7" w14:textId="77777777" w:rsidR="008313F7" w:rsidRDefault="008313F7" w:rsidP="008313F7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</w:pPr>
                            <w:r>
                              <w:t>A Pantin, le</w:t>
                            </w:r>
                          </w:p>
                          <w:p w14:paraId="5653AD26" w14:textId="77777777" w:rsidR="008313F7" w:rsidRDefault="008313F7" w:rsidP="008313F7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</w:pPr>
                          </w:p>
                          <w:p w14:paraId="63266757" w14:textId="77777777" w:rsidR="008313F7" w:rsidRDefault="008313F7" w:rsidP="008313F7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</w:pPr>
                          </w:p>
                          <w:p w14:paraId="53575AF5" w14:textId="0837245A" w:rsidR="008313F7" w:rsidRDefault="008313F7" w:rsidP="008313F7">
                            <w:pPr>
                              <w:tabs>
                                <w:tab w:val="left" w:pos="5760"/>
                              </w:tabs>
                              <w:ind w:left="180" w:hanging="180"/>
                            </w:pPr>
                            <w:r>
                              <w:t>Signature d</w:t>
                            </w:r>
                            <w:r w:rsidR="00301D0E">
                              <w:t>u Pouvoir Adjudicateur</w:t>
                            </w:r>
                          </w:p>
                          <w:p w14:paraId="5949477D" w14:textId="77777777" w:rsidR="008313F7" w:rsidRDefault="008313F7" w:rsidP="008313F7">
                            <w:pPr>
                              <w:ind w:left="180" w:hanging="180"/>
                            </w:pPr>
                          </w:p>
                          <w:p w14:paraId="6B48621F" w14:textId="77777777" w:rsidR="008313F7" w:rsidRDefault="008313F7" w:rsidP="008313F7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7E3C5A" id="Rectangle 21" o:spid="_x0000_s1026" style="position:absolute;margin-left:-45.45pt;margin-top:23.6pt;width:531pt;height:4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" filled="f" fillcolor="silver">
                <v:textbox>
                  <w:txbxContent>
                    <w:p w14:paraId="57AC4AFB" w14:textId="77777777" w:rsidR="008313F7" w:rsidRDefault="008313F7" w:rsidP="008313F7">
                      <w:pPr>
                        <w:ind w:left="180" w:hanging="18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C- REPONSE DE L’EDA (RESERVE A L’ACHETEUR)</w:t>
                      </w:r>
                    </w:p>
                    <w:p w14:paraId="07C57473" w14:textId="77777777" w:rsidR="008313F7" w:rsidRDefault="008313F7" w:rsidP="008313F7">
                      <w:pPr>
                        <w:ind w:left="180" w:hanging="180"/>
                      </w:pPr>
                    </w:p>
                    <w:p w14:paraId="3D111D85" w14:textId="77777777" w:rsidR="008313F7" w:rsidRDefault="008313F7" w:rsidP="008313F7">
                      <w:pPr>
                        <w:ind w:left="180" w:hanging="180"/>
                      </w:pPr>
                    </w:p>
                    <w:p w14:paraId="54A64491" w14:textId="77777777" w:rsidR="008313F7" w:rsidRDefault="008313F7" w:rsidP="008313F7">
                      <w:pPr>
                        <w:ind w:left="180" w:hanging="180"/>
                      </w:pPr>
                      <w:r>
                        <w:t>La présente offre est acceptée </w:t>
                      </w:r>
                    </w:p>
                    <w:p w14:paraId="09A152EF" w14:textId="77777777" w:rsidR="008313F7" w:rsidRDefault="008313F7" w:rsidP="008313F7"/>
                    <w:p w14:paraId="0CF74FA7" w14:textId="77777777" w:rsidR="008313F7" w:rsidRDefault="008313F7" w:rsidP="008313F7"/>
                    <w:p w14:paraId="06B76F52" w14:textId="77777777" w:rsidR="008313F7" w:rsidRDefault="008313F7" w:rsidP="008313F7">
                      <w:pPr>
                        <w:ind w:left="180" w:hanging="180"/>
                      </w:pPr>
                      <w:r>
                        <w:t xml:space="preserve">Le présent acte d’engagement comporte les éléments énumérés ci-après : </w:t>
                      </w:r>
                    </w:p>
                    <w:p w14:paraId="4636525D" w14:textId="77777777" w:rsidR="008313F7" w:rsidRDefault="008313F7" w:rsidP="008313F7">
                      <w:pPr>
                        <w:ind w:left="180" w:hanging="180"/>
                      </w:pPr>
                    </w:p>
                    <w:tbl>
                      <w:tblPr>
                        <w:tblW w:w="977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29"/>
                        <w:gridCol w:w="1843"/>
                        <w:gridCol w:w="1843"/>
                        <w:gridCol w:w="1559"/>
                        <w:gridCol w:w="1701"/>
                        <w:gridCol w:w="1701"/>
                      </w:tblGrid>
                      <w:tr w:rsidR="00AF009A" w14:paraId="37BCA167" w14:textId="32AC26B8" w:rsidTr="00AF009A">
                        <w:trPr>
                          <w:trHeight w:val="1037"/>
                        </w:trPr>
                        <w:tc>
                          <w:tcPr>
                            <w:tcW w:w="1129" w:type="dxa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5856B29B" w14:textId="77777777" w:rsidR="00AF009A" w:rsidRPr="009D0B28" w:rsidRDefault="00AF009A" w:rsidP="00C434A5">
                            <w:pPr>
                              <w:jc w:val="center"/>
                              <w:rPr>
                                <w:b/>
                                <w:bCs/>
                                <w:smallCaps/>
                                <w:sz w:val="20"/>
                                <w:szCs w:val="20"/>
                              </w:rPr>
                            </w:pPr>
                            <w:bookmarkStart w:id="2" w:name="_Hlk202425619"/>
                            <w:r w:rsidRPr="009D0B28">
                              <w:rPr>
                                <w:b/>
                                <w:bCs/>
                                <w:smallCaps/>
                                <w:sz w:val="20"/>
                                <w:szCs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FFFFFF"/>
                          </w:tcPr>
                          <w:p w14:paraId="3291AA81" w14:textId="77777777" w:rsidR="00AF009A" w:rsidRDefault="00AF009A" w:rsidP="00C434A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971B821" w14:textId="2F40E122" w:rsidR="00AF009A" w:rsidRPr="009D0B28" w:rsidRDefault="00AF009A" w:rsidP="00C434A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Annexe 1 – Annexe financière « Offre »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FFFFFF"/>
                            <w:vAlign w:val="center"/>
                          </w:tcPr>
                          <w:p w14:paraId="7DFD8556" w14:textId="49A7A892" w:rsidR="00AF009A" w:rsidRPr="009D0B28" w:rsidRDefault="00AF009A" w:rsidP="00C434A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Annexe 2 – Annexe Logistique « Offre »</w:t>
                            </w:r>
                            <w:r w:rsidRPr="009D0B28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559" w:type="dxa"/>
                            <w:shd w:val="clear" w:color="auto" w:fill="FFFFFF"/>
                            <w:vAlign w:val="center"/>
                          </w:tcPr>
                          <w:p w14:paraId="01F12337" w14:textId="5A9C2EBB" w:rsidR="00AF009A" w:rsidRPr="009D0B28" w:rsidRDefault="00AF009A" w:rsidP="009B107F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Annexe 3 – annexe Qualité et </w:t>
                            </w:r>
                            <w:r w:rsidR="005E0EA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écurité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FFFFFF"/>
                            <w:vAlign w:val="center"/>
                          </w:tcPr>
                          <w:p w14:paraId="1AE0A8E9" w14:textId="077B18DB" w:rsidR="00AF009A" w:rsidRPr="009D0B28" w:rsidRDefault="00AF009A" w:rsidP="00C434A5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Annexe 4 – Annexe Conflit d’intérêt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FFFFFF"/>
                            <w:vAlign w:val="center"/>
                          </w:tcPr>
                          <w:p w14:paraId="11563FEE" w14:textId="2B15EFBA" w:rsidR="00AF009A" w:rsidRDefault="00AF009A" w:rsidP="005E0EA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Annexe 5 – Annexe </w:t>
                            </w:r>
                            <w:r w:rsidR="005E0EA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Engagement d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éontologi</w:t>
                            </w:r>
                            <w:r w:rsidR="005E0EA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que</w:t>
                            </w:r>
                          </w:p>
                        </w:tc>
                      </w:tr>
                      <w:tr w:rsidR="00AF009A" w14:paraId="6EDA63D1" w14:textId="34DF5432" w:rsidTr="00AF009A">
                        <w:trPr>
                          <w:trHeight w:val="727"/>
                        </w:trPr>
                        <w:tc>
                          <w:tcPr>
                            <w:tcW w:w="1129" w:type="dxa"/>
                            <w:shd w:val="clear" w:color="auto" w:fill="FFFFFF"/>
                            <w:vAlign w:val="center"/>
                          </w:tcPr>
                          <w:p w14:paraId="5A88C415" w14:textId="77777777" w:rsidR="00AF009A" w:rsidRPr="009D0B28" w:rsidRDefault="00AF009A" w:rsidP="00C434A5">
                            <w:pPr>
                              <w:jc w:val="center"/>
                              <w:rPr>
                                <w:b/>
                                <w:bCs/>
                                <w:smallCaps/>
                                <w:sz w:val="20"/>
                                <w:szCs w:val="20"/>
                              </w:rPr>
                            </w:pPr>
                            <w:r w:rsidRPr="009D0B28">
                              <w:rPr>
                                <w:b/>
                                <w:bCs/>
                                <w:smallCaps/>
                                <w:sz w:val="20"/>
                                <w:szCs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1843" w:type="dxa"/>
                          </w:tcPr>
                          <w:p w14:paraId="1DC1185A" w14:textId="77777777" w:rsidR="00AF009A" w:rsidRPr="009D0B28" w:rsidRDefault="00AF009A" w:rsidP="000F506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auto"/>
                          </w:tcPr>
                          <w:p w14:paraId="1CDAF1DE" w14:textId="4AB1B031" w:rsidR="00AF009A" w:rsidRPr="009D0B28" w:rsidRDefault="00AF009A" w:rsidP="000F506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shd w:val="clear" w:color="auto" w:fill="auto"/>
                          </w:tcPr>
                          <w:p w14:paraId="167D9503" w14:textId="77777777" w:rsidR="00AF009A" w:rsidRPr="009D0B28" w:rsidRDefault="00AF009A" w:rsidP="000F506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6ACA52E1" w14:textId="77777777" w:rsidR="00AF009A" w:rsidRPr="009D0B28" w:rsidRDefault="00AF009A" w:rsidP="00C434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76ADC79F" w14:textId="77777777" w:rsidR="00AF009A" w:rsidRPr="009D0B28" w:rsidRDefault="00AF009A" w:rsidP="00C434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bookmarkEnd w:id="2"/>
                    </w:tbl>
                    <w:p w14:paraId="4B344049" w14:textId="77777777" w:rsidR="008313F7" w:rsidRDefault="008313F7" w:rsidP="008313F7">
                      <w:pPr>
                        <w:ind w:left="180" w:hanging="180"/>
                      </w:pPr>
                    </w:p>
                    <w:tbl>
                      <w:tblPr>
                        <w:tblW w:w="481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29"/>
                        <w:gridCol w:w="1843"/>
                        <w:gridCol w:w="1843"/>
                      </w:tblGrid>
                      <w:tr w:rsidR="00AD5E81" w14:paraId="69E199CA" w14:textId="77777777" w:rsidTr="00AD5E81">
                        <w:trPr>
                          <w:trHeight w:val="1037"/>
                        </w:trPr>
                        <w:tc>
                          <w:tcPr>
                            <w:tcW w:w="1129" w:type="dxa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4A65A8F5" w14:textId="77777777" w:rsidR="00AD5E81" w:rsidRPr="009D0B28" w:rsidRDefault="00AD5E81" w:rsidP="00AD5E81">
                            <w:pPr>
                              <w:jc w:val="center"/>
                              <w:rPr>
                                <w:b/>
                                <w:bCs/>
                                <w:smallCaps/>
                                <w:sz w:val="20"/>
                                <w:szCs w:val="20"/>
                              </w:rPr>
                            </w:pPr>
                            <w:r w:rsidRPr="009D0B28">
                              <w:rPr>
                                <w:b/>
                                <w:bCs/>
                                <w:smallCaps/>
                                <w:sz w:val="20"/>
                                <w:szCs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FFFFFF"/>
                          </w:tcPr>
                          <w:p w14:paraId="47541779" w14:textId="77777777" w:rsidR="00D92BAD" w:rsidRPr="00D92BAD" w:rsidRDefault="00D92BAD" w:rsidP="00D92BAD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1C102436" w14:textId="5AA00106" w:rsidR="00AD5E81" w:rsidRPr="00D92BAD" w:rsidRDefault="00AD5E81" w:rsidP="00D92BAD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92BA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90DC99F" w14:textId="7A8F9186" w:rsidR="00AD5E81" w:rsidRPr="00D92BAD" w:rsidRDefault="00AD5E81" w:rsidP="00AD5E8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92BA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Mise au point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FFFFFF"/>
                            <w:vAlign w:val="center"/>
                          </w:tcPr>
                          <w:p w14:paraId="76723238" w14:textId="77777777" w:rsidR="00D92BAD" w:rsidRDefault="00D92BAD" w:rsidP="00AD5E8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10FCA4AB" w14:textId="5CAD1101" w:rsidR="002D01FC" w:rsidRPr="00D92BAD" w:rsidRDefault="002D01FC" w:rsidP="00AD5E8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D92BA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Sous-traitance</w:t>
                            </w:r>
                          </w:p>
                        </w:tc>
                      </w:tr>
                      <w:tr w:rsidR="00AD5E81" w14:paraId="7C30DC98" w14:textId="77777777" w:rsidTr="00AD5E81">
                        <w:trPr>
                          <w:trHeight w:val="727"/>
                        </w:trPr>
                        <w:tc>
                          <w:tcPr>
                            <w:tcW w:w="1129" w:type="dxa"/>
                            <w:shd w:val="clear" w:color="auto" w:fill="FFFFFF"/>
                            <w:vAlign w:val="center"/>
                          </w:tcPr>
                          <w:p w14:paraId="0ED5C8FB" w14:textId="77777777" w:rsidR="00AD5E81" w:rsidRPr="009D0B28" w:rsidRDefault="00AD5E81" w:rsidP="00AD5E81">
                            <w:pPr>
                              <w:jc w:val="center"/>
                              <w:rPr>
                                <w:b/>
                                <w:bCs/>
                                <w:smallCaps/>
                                <w:sz w:val="20"/>
                                <w:szCs w:val="20"/>
                              </w:rPr>
                            </w:pPr>
                            <w:r w:rsidRPr="009D0B28">
                              <w:rPr>
                                <w:b/>
                                <w:bCs/>
                                <w:smallCaps/>
                                <w:sz w:val="20"/>
                                <w:szCs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1843" w:type="dxa"/>
                          </w:tcPr>
                          <w:p w14:paraId="3A8BFC8E" w14:textId="77777777" w:rsidR="00AD5E81" w:rsidRPr="009D0B28" w:rsidRDefault="00AD5E81" w:rsidP="00AD5E8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auto"/>
                          </w:tcPr>
                          <w:p w14:paraId="2764B658" w14:textId="77777777" w:rsidR="00AD5E81" w:rsidRPr="009D0B28" w:rsidRDefault="00AD5E81" w:rsidP="00AD5E8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2E9317FF" w14:textId="77777777" w:rsidR="008313F7" w:rsidRDefault="008313F7" w:rsidP="008313F7">
                      <w:pPr>
                        <w:tabs>
                          <w:tab w:val="left" w:pos="5760"/>
                        </w:tabs>
                        <w:rPr>
                          <w:b/>
                        </w:rPr>
                      </w:pPr>
                    </w:p>
                    <w:p w14:paraId="5C0C658E" w14:textId="77777777" w:rsidR="008313F7" w:rsidRDefault="008313F7" w:rsidP="008313F7">
                      <w:pPr>
                        <w:tabs>
                          <w:tab w:val="left" w:pos="5760"/>
                        </w:tabs>
                        <w:ind w:left="180" w:hanging="180"/>
                        <w:rPr>
                          <w:b/>
                        </w:rPr>
                      </w:pPr>
                    </w:p>
                    <w:p w14:paraId="62A0E335" w14:textId="77777777" w:rsidR="008313F7" w:rsidRDefault="008313F7" w:rsidP="008313F7">
                      <w:pPr>
                        <w:tabs>
                          <w:tab w:val="left" w:pos="5760"/>
                        </w:tabs>
                        <w:ind w:left="180" w:hanging="180"/>
                      </w:pPr>
                      <w:r>
                        <w:rPr>
                          <w:b/>
                        </w:rPr>
                        <w:t>EdA :</w:t>
                      </w:r>
                      <w:r>
                        <w:t xml:space="preserve"> </w:t>
                      </w:r>
                      <w:r>
                        <w:tab/>
                      </w:r>
                    </w:p>
                    <w:p w14:paraId="5139544D" w14:textId="77777777" w:rsidR="008313F7" w:rsidRDefault="008313F7" w:rsidP="008313F7">
                      <w:pPr>
                        <w:tabs>
                          <w:tab w:val="left" w:pos="5760"/>
                        </w:tabs>
                        <w:ind w:left="180" w:hanging="180"/>
                      </w:pPr>
                    </w:p>
                    <w:p w14:paraId="1F63E4F7" w14:textId="77777777" w:rsidR="008313F7" w:rsidRDefault="008313F7" w:rsidP="008313F7">
                      <w:pPr>
                        <w:tabs>
                          <w:tab w:val="left" w:pos="5760"/>
                        </w:tabs>
                        <w:ind w:left="180" w:hanging="180"/>
                      </w:pPr>
                      <w:r>
                        <w:t>A Pantin, le</w:t>
                      </w:r>
                    </w:p>
                    <w:p w14:paraId="5653AD26" w14:textId="77777777" w:rsidR="008313F7" w:rsidRDefault="008313F7" w:rsidP="008313F7">
                      <w:pPr>
                        <w:tabs>
                          <w:tab w:val="left" w:pos="5760"/>
                        </w:tabs>
                        <w:ind w:left="180" w:hanging="180"/>
                      </w:pPr>
                    </w:p>
                    <w:p w14:paraId="63266757" w14:textId="77777777" w:rsidR="008313F7" w:rsidRDefault="008313F7" w:rsidP="008313F7">
                      <w:pPr>
                        <w:tabs>
                          <w:tab w:val="left" w:pos="5760"/>
                        </w:tabs>
                        <w:ind w:left="180" w:hanging="180"/>
                      </w:pPr>
                    </w:p>
                    <w:p w14:paraId="53575AF5" w14:textId="0837245A" w:rsidR="008313F7" w:rsidRDefault="008313F7" w:rsidP="008313F7">
                      <w:pPr>
                        <w:tabs>
                          <w:tab w:val="left" w:pos="5760"/>
                        </w:tabs>
                        <w:ind w:left="180" w:hanging="180"/>
                      </w:pPr>
                      <w:r>
                        <w:t>Signature d</w:t>
                      </w:r>
                      <w:r w:rsidR="00301D0E">
                        <w:t>u Pouvoir Adjudicateur</w:t>
                      </w:r>
                    </w:p>
                    <w:p w14:paraId="5949477D" w14:textId="77777777" w:rsidR="008313F7" w:rsidRDefault="008313F7" w:rsidP="008313F7">
                      <w:pPr>
                        <w:ind w:left="180" w:hanging="180"/>
                      </w:pPr>
                    </w:p>
                    <w:p w14:paraId="6B48621F" w14:textId="77777777" w:rsidR="008313F7" w:rsidRDefault="008313F7" w:rsidP="008313F7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6D4FCA">
        <w:rPr>
          <w:rFonts w:ascii="Garamond" w:hAnsi="Garamond"/>
          <w:b/>
          <w:i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F482348" wp14:editId="34E30B2D">
                <wp:simplePos x="0" y="0"/>
                <wp:positionH relativeFrom="column">
                  <wp:posOffset>1464945</wp:posOffset>
                </wp:positionH>
                <wp:positionV relativeFrom="paragraph">
                  <wp:posOffset>883920</wp:posOffset>
                </wp:positionV>
                <wp:extent cx="167005" cy="170180"/>
                <wp:effectExtent l="0" t="0" r="0" b="0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92A464" w14:textId="77777777" w:rsidR="008313F7" w:rsidRDefault="008313F7" w:rsidP="008313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482348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7" type="#_x0000_t202" style="position:absolute;margin-left:115.35pt;margin-top:69.6pt;width:13.15pt;height:13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">
                <v:textbox>
                  <w:txbxContent>
                    <w:p w14:paraId="3092A464" w14:textId="77777777" w:rsidR="008313F7" w:rsidRDefault="008313F7" w:rsidP="008313F7"/>
                  </w:txbxContent>
                </v:textbox>
              </v:shape>
            </w:pict>
          </mc:Fallback>
        </mc:AlternateContent>
      </w:r>
      <w:r w:rsidRPr="00D87BA4">
        <w:rPr>
          <w:rFonts w:ascii="Garamond" w:hAnsi="Garamond"/>
          <w:b/>
          <w:i/>
          <w:sz w:val="22"/>
          <w:szCs w:val="22"/>
        </w:rPr>
        <w:t xml:space="preserve">A </w:t>
      </w:r>
      <w:bookmarkStart w:id="3" w:name="_GoBack"/>
      <w:r w:rsidRPr="00D87BA4">
        <w:rPr>
          <w:rFonts w:ascii="Garamond" w:hAnsi="Garamond"/>
          <w:b/>
          <w:i/>
          <w:sz w:val="22"/>
          <w:szCs w:val="22"/>
        </w:rPr>
        <w:t>COMPLETER</w:t>
      </w:r>
      <w:r>
        <w:rPr>
          <w:rFonts w:ascii="Garamond" w:hAnsi="Garamond"/>
          <w:b/>
          <w:i/>
          <w:sz w:val="22"/>
          <w:szCs w:val="22"/>
        </w:rPr>
        <w:t xml:space="preserve"> APRES DECISION DE NOTIFICATION</w:t>
      </w:r>
      <w:bookmarkEnd w:id="3"/>
    </w:p>
    <w:p w14:paraId="72127110" w14:textId="5DDB8293" w:rsidR="008313F7" w:rsidRPr="00D87BA4" w:rsidRDefault="008313F7" w:rsidP="008313F7">
      <w:pPr>
        <w:tabs>
          <w:tab w:val="left" w:pos="4536"/>
          <w:tab w:val="left" w:pos="5103"/>
        </w:tabs>
        <w:ind w:left="1416"/>
        <w:rPr>
          <w:rFonts w:ascii="Garamond" w:hAnsi="Garamond"/>
          <w:b/>
          <w:sz w:val="22"/>
          <w:szCs w:val="22"/>
        </w:rPr>
      </w:pPr>
    </w:p>
    <w:p w14:paraId="48885AE3" w14:textId="77777777" w:rsidR="008313F7" w:rsidRPr="00D87BA4" w:rsidRDefault="008313F7" w:rsidP="008313F7">
      <w:pPr>
        <w:tabs>
          <w:tab w:val="left" w:pos="2268"/>
          <w:tab w:val="left" w:pos="2835"/>
        </w:tabs>
        <w:ind w:left="2268"/>
        <w:rPr>
          <w:rFonts w:ascii="Garamond" w:hAnsi="Garamond"/>
          <w:b/>
          <w:sz w:val="22"/>
          <w:szCs w:val="22"/>
        </w:rPr>
      </w:pPr>
    </w:p>
    <w:p w14:paraId="32139BD8" w14:textId="22D940FE" w:rsidR="00A71C0C" w:rsidRPr="008973C3" w:rsidRDefault="006D4FCA" w:rsidP="008313F7">
      <w:pPr>
        <w:pStyle w:val="En-tte"/>
        <w:ind w:right="283"/>
        <w:jc w:val="center"/>
        <w:rPr>
          <w:sz w:val="22"/>
          <w:szCs w:val="22"/>
        </w:rPr>
      </w:pPr>
      <w:r w:rsidRPr="00D87BA4">
        <w:rPr>
          <w:rFonts w:ascii="Garamond" w:hAnsi="Garamond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EDE0F34" wp14:editId="6B1F1799">
                <wp:simplePos x="0" y="0"/>
                <wp:positionH relativeFrom="column">
                  <wp:posOffset>-584200</wp:posOffset>
                </wp:positionH>
                <wp:positionV relativeFrom="paragraph">
                  <wp:posOffset>171450</wp:posOffset>
                </wp:positionV>
                <wp:extent cx="6743700" cy="2574290"/>
                <wp:effectExtent l="0" t="0" r="0" b="0"/>
                <wp:wrapTight wrapText="bothSides">
                  <wp:wrapPolygon edited="0">
                    <wp:start x="-31" y="-80"/>
                    <wp:lineTo x="-31" y="21600"/>
                    <wp:lineTo x="21631" y="21600"/>
                    <wp:lineTo x="21631" y="-80"/>
                    <wp:lineTo x="-31" y="-80"/>
                  </wp:wrapPolygon>
                </wp:wrapTight>
                <wp:docPr id="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25742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57B677" w14:textId="77777777" w:rsidR="008313F7" w:rsidRDefault="008313F7" w:rsidP="008313F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D. NOTIFICATION DE L’ACCORD-CADRE A BONS DE COMMANDE AU TITULAIRE</w:t>
                            </w:r>
                          </w:p>
                          <w:p w14:paraId="20FFD1CB" w14:textId="77777777" w:rsidR="008313F7" w:rsidRDefault="008313F7" w:rsidP="008313F7"/>
                          <w:p w14:paraId="5A440A88" w14:textId="77777777" w:rsidR="009D0F33" w:rsidRPr="00C34ED5" w:rsidRDefault="009D0F33" w:rsidP="009D0F33">
                            <w:pPr>
                              <w:rPr>
                                <w:sz w:val="22"/>
                              </w:rPr>
                            </w:pPr>
                          </w:p>
                          <w:p w14:paraId="7F54DEE4" w14:textId="31CE30CB" w:rsidR="009D0F33" w:rsidRDefault="009D0F33" w:rsidP="009D0F33">
                            <w:pPr>
                              <w:ind w:left="142"/>
                              <w:jc w:val="both"/>
                              <w:rPr>
                                <w:sz w:val="22"/>
                              </w:rPr>
                            </w:pPr>
                            <w:r w:rsidRPr="00C34ED5">
                              <w:rPr>
                                <w:sz w:val="22"/>
                              </w:rPr>
                              <w:t xml:space="preserve">La notification transforme le projet </w:t>
                            </w:r>
                            <w:r w:rsidR="00F778E7">
                              <w:rPr>
                                <w:sz w:val="22"/>
                              </w:rPr>
                              <w:t xml:space="preserve">d’accord-cadre à bon de commande </w:t>
                            </w:r>
                            <w:r>
                              <w:rPr>
                                <w:sz w:val="22"/>
                              </w:rPr>
                              <w:t xml:space="preserve">en </w:t>
                            </w:r>
                            <w:r w:rsidR="00F778E7">
                              <w:rPr>
                                <w:sz w:val="22"/>
                              </w:rPr>
                              <w:t xml:space="preserve">accord-cadre à bon de commande </w:t>
                            </w:r>
                            <w:r w:rsidRPr="00C34ED5">
                              <w:rPr>
                                <w:sz w:val="22"/>
                              </w:rPr>
                              <w:t xml:space="preserve">et le </w:t>
                            </w:r>
                            <w:r>
                              <w:rPr>
                                <w:sz w:val="22"/>
                              </w:rPr>
                              <w:t>soumissionnaire</w:t>
                            </w:r>
                            <w:r w:rsidRPr="00C34ED5">
                              <w:rPr>
                                <w:sz w:val="22"/>
                              </w:rPr>
                              <w:t xml:space="preserve"> en titulaire.</w:t>
                            </w:r>
                          </w:p>
                          <w:p w14:paraId="75F7C8B6" w14:textId="77777777" w:rsidR="009D0F33" w:rsidRDefault="009D0F33" w:rsidP="009D0F33">
                            <w:pPr>
                              <w:ind w:left="142"/>
                              <w:jc w:val="both"/>
                              <w:rPr>
                                <w:sz w:val="22"/>
                              </w:rPr>
                            </w:pPr>
                          </w:p>
                          <w:p w14:paraId="3DDBDFEF" w14:textId="77777777" w:rsidR="009D0F33" w:rsidRPr="00C34ED5" w:rsidRDefault="009D0F33" w:rsidP="009D0F33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ind w:firstLine="142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  <w:p w14:paraId="372AAA5E" w14:textId="77777777" w:rsidR="009D0F33" w:rsidRDefault="009D0F33" w:rsidP="009D0F33"/>
                          <w:p w14:paraId="7AD6AA1E" w14:textId="77777777" w:rsidR="009D0F33" w:rsidRDefault="009D0F33" w:rsidP="009D0F33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</w:pPr>
                            <w:r>
                              <w:tab/>
                              <w:t xml:space="preserve">A </w:t>
                            </w:r>
                            <w:r>
                              <w:tab/>
                              <w:t>, le</w:t>
                            </w:r>
                          </w:p>
                          <w:p w14:paraId="64CDA7FE" w14:textId="77777777" w:rsidR="00632706" w:rsidRDefault="00632706" w:rsidP="00632706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</w:pPr>
                          </w:p>
                          <w:p w14:paraId="40B29710" w14:textId="77777777" w:rsidR="008313F7" w:rsidRDefault="008313F7" w:rsidP="008313F7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DE0F34" id="Rectangle 20" o:spid="_x0000_s1028" style="position:absolute;left:0;text-align:left;margin-left:-46pt;margin-top:13.5pt;width:531pt;height:202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" filled="f" fillcolor="silver">
                <v:textbox>
                  <w:txbxContent>
                    <w:p w14:paraId="5557B677" w14:textId="77777777" w:rsidR="008313F7" w:rsidRDefault="008313F7" w:rsidP="008313F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D. NOTIFICATION DE L’ACCORD-CADRE A BONS DE COMMANDE AU TITULAIRE</w:t>
                      </w:r>
                    </w:p>
                    <w:p w14:paraId="20FFD1CB" w14:textId="77777777" w:rsidR="008313F7" w:rsidRDefault="008313F7" w:rsidP="008313F7"/>
                    <w:p w14:paraId="5A440A88" w14:textId="77777777" w:rsidR="009D0F33" w:rsidRPr="00C34ED5" w:rsidRDefault="009D0F33" w:rsidP="009D0F33">
                      <w:pPr>
                        <w:rPr>
                          <w:sz w:val="22"/>
                        </w:rPr>
                      </w:pPr>
                    </w:p>
                    <w:p w14:paraId="7F54DEE4" w14:textId="31CE30CB" w:rsidR="009D0F33" w:rsidRDefault="009D0F33" w:rsidP="009D0F33">
                      <w:pPr>
                        <w:ind w:left="142"/>
                        <w:jc w:val="both"/>
                        <w:rPr>
                          <w:sz w:val="22"/>
                        </w:rPr>
                      </w:pPr>
                      <w:r w:rsidRPr="00C34ED5">
                        <w:rPr>
                          <w:sz w:val="22"/>
                        </w:rPr>
                        <w:t xml:space="preserve">La notification transforme le projet </w:t>
                      </w:r>
                      <w:r w:rsidR="00F778E7">
                        <w:rPr>
                          <w:sz w:val="22"/>
                        </w:rPr>
                        <w:t xml:space="preserve">d’accord-cadre à bon de commande </w:t>
                      </w:r>
                      <w:r>
                        <w:rPr>
                          <w:sz w:val="22"/>
                        </w:rPr>
                        <w:t xml:space="preserve">en </w:t>
                      </w:r>
                      <w:r w:rsidR="00F778E7">
                        <w:rPr>
                          <w:sz w:val="22"/>
                        </w:rPr>
                        <w:t xml:space="preserve">accord-cadre à bon de commande </w:t>
                      </w:r>
                      <w:r w:rsidRPr="00C34ED5">
                        <w:rPr>
                          <w:sz w:val="22"/>
                        </w:rPr>
                        <w:t xml:space="preserve">et le </w:t>
                      </w:r>
                      <w:r>
                        <w:rPr>
                          <w:sz w:val="22"/>
                        </w:rPr>
                        <w:t>soumissionnaire</w:t>
                      </w:r>
                      <w:r w:rsidRPr="00C34ED5">
                        <w:rPr>
                          <w:sz w:val="22"/>
                        </w:rPr>
                        <w:t xml:space="preserve"> en titulaire.</w:t>
                      </w:r>
                    </w:p>
                    <w:p w14:paraId="75F7C8B6" w14:textId="77777777" w:rsidR="009D0F33" w:rsidRDefault="009D0F33" w:rsidP="009D0F33">
                      <w:pPr>
                        <w:ind w:left="142"/>
                        <w:jc w:val="both"/>
                        <w:rPr>
                          <w:sz w:val="22"/>
                        </w:rPr>
                      </w:pPr>
                    </w:p>
                    <w:p w14:paraId="3DDBDFEF" w14:textId="77777777" w:rsidR="009D0F33" w:rsidRPr="00C34ED5" w:rsidRDefault="009D0F33" w:rsidP="009D0F33">
                      <w:pPr>
                        <w:tabs>
                          <w:tab w:val="left" w:pos="5040"/>
                          <w:tab w:val="left" w:pos="6840"/>
                        </w:tabs>
                        <w:ind w:firstLine="142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  <w:p w14:paraId="372AAA5E" w14:textId="77777777" w:rsidR="009D0F33" w:rsidRDefault="009D0F33" w:rsidP="009D0F33"/>
                    <w:p w14:paraId="7AD6AA1E" w14:textId="77777777" w:rsidR="009D0F33" w:rsidRDefault="009D0F33" w:rsidP="009D0F33">
                      <w:pPr>
                        <w:tabs>
                          <w:tab w:val="left" w:pos="5040"/>
                          <w:tab w:val="left" w:pos="6840"/>
                        </w:tabs>
                      </w:pPr>
                      <w:r>
                        <w:tab/>
                        <w:t xml:space="preserve">A </w:t>
                      </w:r>
                      <w:r>
                        <w:tab/>
                        <w:t>, le</w:t>
                      </w:r>
                    </w:p>
                    <w:p w14:paraId="64CDA7FE" w14:textId="77777777" w:rsidR="00632706" w:rsidRDefault="00632706" w:rsidP="00632706">
                      <w:pPr>
                        <w:tabs>
                          <w:tab w:val="left" w:pos="5040"/>
                          <w:tab w:val="left" w:pos="6840"/>
                        </w:tabs>
                      </w:pPr>
                    </w:p>
                    <w:p w14:paraId="40B29710" w14:textId="77777777" w:rsidR="008313F7" w:rsidRDefault="008313F7" w:rsidP="008313F7">
                      <w:pPr>
                        <w:tabs>
                          <w:tab w:val="left" w:pos="5040"/>
                          <w:tab w:val="left" w:pos="6840"/>
                        </w:tabs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8313F7" w:rsidRPr="008973C3">
        <w:rPr>
          <w:sz w:val="22"/>
          <w:szCs w:val="22"/>
        </w:rPr>
        <w:t xml:space="preserve"> </w:t>
      </w:r>
    </w:p>
    <w:sectPr w:rsidR="00A71C0C" w:rsidRPr="008973C3" w:rsidSect="00CA0F6F">
      <w:headerReference w:type="default" r:id="rId13"/>
      <w:footerReference w:type="default" r:id="rId14"/>
      <w:pgSz w:w="11905" w:h="16837"/>
      <w:pgMar w:top="720" w:right="720" w:bottom="720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3CC9A" w14:textId="77777777" w:rsidR="00A92AC6" w:rsidRDefault="00A92AC6">
      <w:r>
        <w:separator/>
      </w:r>
    </w:p>
  </w:endnote>
  <w:endnote w:type="continuationSeparator" w:id="0">
    <w:p w14:paraId="1D446652" w14:textId="77777777" w:rsidR="00A92AC6" w:rsidRDefault="00A92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BA7CA" w14:textId="7F690005" w:rsidR="008E34E6" w:rsidRPr="008E34E6" w:rsidRDefault="00CC1C78" w:rsidP="008E34E6">
    <w:pPr>
      <w:tabs>
        <w:tab w:val="center" w:pos="4536"/>
        <w:tab w:val="right" w:pos="9072"/>
      </w:tabs>
      <w:suppressAutoHyphens w:val="0"/>
      <w:jc w:val="center"/>
      <w:rPr>
        <w:sz w:val="20"/>
        <w:szCs w:val="22"/>
        <w:lang w:eastAsia="fr-FR"/>
      </w:rPr>
    </w:pPr>
    <w:r>
      <w:rPr>
        <w:sz w:val="20"/>
        <w:szCs w:val="22"/>
        <w:lang w:eastAsia="fr-FR"/>
      </w:rPr>
      <w:t>DCE n° 2025/0</w:t>
    </w:r>
    <w:r w:rsidR="009D0F33">
      <w:rPr>
        <w:sz w:val="20"/>
        <w:szCs w:val="22"/>
        <w:lang w:eastAsia="fr-FR"/>
      </w:rPr>
      <w:t>835</w:t>
    </w:r>
    <w:r w:rsidR="008E34E6" w:rsidRPr="008E34E6">
      <w:rPr>
        <w:sz w:val="20"/>
        <w:szCs w:val="22"/>
        <w:lang w:eastAsia="fr-FR"/>
      </w:rPr>
      <w:t>/EdA-DA</w:t>
    </w:r>
  </w:p>
  <w:p w14:paraId="2F60D96F" w14:textId="333978E3" w:rsidR="008E34E6" w:rsidRPr="008E34E6" w:rsidRDefault="008E34E6" w:rsidP="008E34E6">
    <w:pPr>
      <w:tabs>
        <w:tab w:val="center" w:pos="4536"/>
        <w:tab w:val="right" w:pos="9072"/>
      </w:tabs>
      <w:suppressAutoHyphens w:val="0"/>
      <w:jc w:val="center"/>
      <w:rPr>
        <w:sz w:val="20"/>
        <w:szCs w:val="22"/>
        <w:lang w:eastAsia="fr-FR"/>
      </w:rPr>
    </w:pPr>
    <w:r>
      <w:rPr>
        <w:sz w:val="20"/>
        <w:szCs w:val="22"/>
        <w:lang w:eastAsia="fr-FR"/>
      </w:rPr>
      <w:t>Acte d’engagement</w:t>
    </w:r>
    <w:r w:rsidR="009D0F33">
      <w:rPr>
        <w:sz w:val="20"/>
        <w:szCs w:val="22"/>
        <w:lang w:eastAsia="fr-FR"/>
      </w:rPr>
      <w:t xml:space="preserve"> (AE)</w:t>
    </w:r>
  </w:p>
  <w:p w14:paraId="31824447" w14:textId="77777777" w:rsidR="00A42140" w:rsidRDefault="008E34E6" w:rsidP="008E34E6">
    <w:pPr>
      <w:pStyle w:val="Pieddepage"/>
      <w:rPr>
        <w:b/>
        <w:bCs/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C07DEA" w:rsidRPr="000D56D8">
      <w:rPr>
        <w:sz w:val="20"/>
        <w:szCs w:val="20"/>
      </w:rPr>
      <w:t xml:space="preserve">Page </w:t>
    </w:r>
    <w:r w:rsidR="00C07DEA" w:rsidRPr="000D56D8">
      <w:rPr>
        <w:b/>
        <w:bCs/>
        <w:sz w:val="20"/>
        <w:szCs w:val="20"/>
      </w:rPr>
      <w:fldChar w:fldCharType="begin"/>
    </w:r>
    <w:r w:rsidR="00C07DEA" w:rsidRPr="000D56D8">
      <w:rPr>
        <w:b/>
        <w:bCs/>
        <w:sz w:val="20"/>
        <w:szCs w:val="20"/>
      </w:rPr>
      <w:instrText>PAGE</w:instrText>
    </w:r>
    <w:r w:rsidR="00C07DEA" w:rsidRPr="000D56D8">
      <w:rPr>
        <w:b/>
        <w:bCs/>
        <w:sz w:val="20"/>
        <w:szCs w:val="20"/>
      </w:rPr>
      <w:fldChar w:fldCharType="separate"/>
    </w:r>
    <w:r w:rsidR="002A422A">
      <w:rPr>
        <w:b/>
        <w:bCs/>
        <w:noProof/>
        <w:sz w:val="20"/>
        <w:szCs w:val="20"/>
      </w:rPr>
      <w:t>5</w:t>
    </w:r>
    <w:r w:rsidR="00C07DEA" w:rsidRPr="000D56D8">
      <w:rPr>
        <w:b/>
        <w:bCs/>
        <w:sz w:val="20"/>
        <w:szCs w:val="20"/>
      </w:rPr>
      <w:fldChar w:fldCharType="end"/>
    </w:r>
    <w:r w:rsidR="00C07DEA" w:rsidRPr="000D56D8">
      <w:rPr>
        <w:sz w:val="20"/>
        <w:szCs w:val="20"/>
      </w:rPr>
      <w:t xml:space="preserve"> sur </w:t>
    </w:r>
    <w:r w:rsidR="00C07DEA" w:rsidRPr="000D56D8">
      <w:rPr>
        <w:b/>
        <w:bCs/>
        <w:sz w:val="20"/>
        <w:szCs w:val="20"/>
      </w:rPr>
      <w:fldChar w:fldCharType="begin"/>
    </w:r>
    <w:r w:rsidR="00C07DEA" w:rsidRPr="000D56D8">
      <w:rPr>
        <w:b/>
        <w:bCs/>
        <w:sz w:val="20"/>
        <w:szCs w:val="20"/>
      </w:rPr>
      <w:instrText>NUMPAGES</w:instrText>
    </w:r>
    <w:r w:rsidR="00C07DEA" w:rsidRPr="000D56D8">
      <w:rPr>
        <w:b/>
        <w:bCs/>
        <w:sz w:val="20"/>
        <w:szCs w:val="20"/>
      </w:rPr>
      <w:fldChar w:fldCharType="separate"/>
    </w:r>
    <w:r w:rsidR="002A422A">
      <w:rPr>
        <w:b/>
        <w:bCs/>
        <w:noProof/>
        <w:sz w:val="20"/>
        <w:szCs w:val="20"/>
      </w:rPr>
      <w:t>5</w:t>
    </w:r>
    <w:r w:rsidR="00C07DEA" w:rsidRPr="000D56D8">
      <w:rPr>
        <w:b/>
        <w:bCs/>
        <w:sz w:val="20"/>
        <w:szCs w:val="20"/>
      </w:rPr>
      <w:fldChar w:fldCharType="end"/>
    </w:r>
  </w:p>
  <w:p w14:paraId="6D82202C" w14:textId="2B7A8975" w:rsidR="008B3AD9" w:rsidRPr="008B3AD9" w:rsidRDefault="008B3AD9" w:rsidP="008B3AD9">
    <w:pPr>
      <w:pStyle w:val="Pieddepage"/>
      <w:jc w:val="right"/>
      <w:rPr>
        <w:b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1736D" w14:textId="77777777" w:rsidR="00A92AC6" w:rsidRDefault="00A92AC6">
      <w:r>
        <w:separator/>
      </w:r>
    </w:p>
  </w:footnote>
  <w:footnote w:type="continuationSeparator" w:id="0">
    <w:p w14:paraId="688777D7" w14:textId="77777777" w:rsidR="00A92AC6" w:rsidRDefault="00A92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59C3A" w14:textId="77777777" w:rsidR="00A42140" w:rsidRDefault="00A42140">
    <w:pPr>
      <w:pStyle w:val="En-tte"/>
    </w:pPr>
  </w:p>
  <w:p w14:paraId="754743F2" w14:textId="77777777" w:rsidR="00A42140" w:rsidRDefault="00A42140">
    <w:pPr>
      <w:pStyle w:val="En-tte"/>
      <w:tabs>
        <w:tab w:val="right" w:pos="9182"/>
      </w:tabs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b/>
        <w:bCs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90E1C9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CAB3AFA"/>
    <w:multiLevelType w:val="hybridMultilevel"/>
    <w:tmpl w:val="995C0220"/>
    <w:lvl w:ilvl="0" w:tplc="1070DE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965AD"/>
    <w:multiLevelType w:val="hybridMultilevel"/>
    <w:tmpl w:val="50E0F78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2F2650"/>
    <w:multiLevelType w:val="hybridMultilevel"/>
    <w:tmpl w:val="FAEE490E"/>
    <w:lvl w:ilvl="0" w:tplc="54FA9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750118"/>
    <w:multiLevelType w:val="hybridMultilevel"/>
    <w:tmpl w:val="6A9A3052"/>
    <w:lvl w:ilvl="0" w:tplc="B8F6233A">
      <w:start w:val="1"/>
      <w:numFmt w:val="bullet"/>
      <w:lvlText w:val="-"/>
      <w:lvlJc w:val="left"/>
      <w:pPr>
        <w:ind w:left="153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 w15:restartNumberingAfterBreak="0">
    <w:nsid w:val="245F0E1E"/>
    <w:multiLevelType w:val="hybridMultilevel"/>
    <w:tmpl w:val="9CA8638A"/>
    <w:lvl w:ilvl="0" w:tplc="ABDC98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E92E05"/>
    <w:multiLevelType w:val="hybridMultilevel"/>
    <w:tmpl w:val="82602F3C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D1C66"/>
    <w:multiLevelType w:val="hybridMultilevel"/>
    <w:tmpl w:val="98F8E5E4"/>
    <w:lvl w:ilvl="0" w:tplc="54FA94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B4EE9"/>
    <w:multiLevelType w:val="hybridMultilevel"/>
    <w:tmpl w:val="FF309412"/>
    <w:lvl w:ilvl="0" w:tplc="B8F6233A">
      <w:start w:val="1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292080"/>
    <w:multiLevelType w:val="hybridMultilevel"/>
    <w:tmpl w:val="3CEA6744"/>
    <w:lvl w:ilvl="0" w:tplc="6B7A9A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2B3BEC"/>
    <w:multiLevelType w:val="multilevel"/>
    <w:tmpl w:val="FBEE5E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single"/>
      </w:rPr>
    </w:lvl>
  </w:abstractNum>
  <w:abstractNum w:abstractNumId="18" w15:restartNumberingAfterBreak="0">
    <w:nsid w:val="76557069"/>
    <w:multiLevelType w:val="multilevel"/>
    <w:tmpl w:val="7F1E17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single"/>
      </w:rPr>
    </w:lvl>
  </w:abstractNum>
  <w:abstractNum w:abstractNumId="19" w15:restartNumberingAfterBreak="0">
    <w:nsid w:val="780B1521"/>
    <w:multiLevelType w:val="hybridMultilevel"/>
    <w:tmpl w:val="C83ADB2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15"/>
  </w:num>
  <w:num w:numId="9">
    <w:abstractNumId w:val="15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  <w:num w:numId="14">
    <w:abstractNumId w:val="19"/>
  </w:num>
  <w:num w:numId="15">
    <w:abstractNumId w:val="13"/>
  </w:num>
  <w:num w:numId="16">
    <w:abstractNumId w:val="18"/>
  </w:num>
  <w:num w:numId="17">
    <w:abstractNumId w:val="17"/>
  </w:num>
  <w:num w:numId="18">
    <w:abstractNumId w:val="6"/>
  </w:num>
  <w:num w:numId="19">
    <w:abstractNumId w:val="7"/>
  </w:num>
  <w:num w:numId="20">
    <w:abstractNumId w:val="8"/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2CE"/>
    <w:rsid w:val="00001EB6"/>
    <w:rsid w:val="00004315"/>
    <w:rsid w:val="00004AED"/>
    <w:rsid w:val="000053D7"/>
    <w:rsid w:val="00010DE4"/>
    <w:rsid w:val="00012255"/>
    <w:rsid w:val="0001358F"/>
    <w:rsid w:val="000135D4"/>
    <w:rsid w:val="00016E42"/>
    <w:rsid w:val="000302C0"/>
    <w:rsid w:val="000350C7"/>
    <w:rsid w:val="0003560A"/>
    <w:rsid w:val="00041784"/>
    <w:rsid w:val="00044C59"/>
    <w:rsid w:val="0004558F"/>
    <w:rsid w:val="00053BD8"/>
    <w:rsid w:val="00060356"/>
    <w:rsid w:val="00061819"/>
    <w:rsid w:val="00063B4A"/>
    <w:rsid w:val="000720B4"/>
    <w:rsid w:val="00080541"/>
    <w:rsid w:val="00080BB1"/>
    <w:rsid w:val="000852CE"/>
    <w:rsid w:val="000852F1"/>
    <w:rsid w:val="00087F83"/>
    <w:rsid w:val="0009251A"/>
    <w:rsid w:val="000957A3"/>
    <w:rsid w:val="000A1BAB"/>
    <w:rsid w:val="000A2C33"/>
    <w:rsid w:val="000A51FB"/>
    <w:rsid w:val="000A5960"/>
    <w:rsid w:val="000B18DC"/>
    <w:rsid w:val="000B2FB0"/>
    <w:rsid w:val="000B3DD7"/>
    <w:rsid w:val="000B5B0C"/>
    <w:rsid w:val="000C1594"/>
    <w:rsid w:val="000C5C8F"/>
    <w:rsid w:val="000C6B11"/>
    <w:rsid w:val="000D1BED"/>
    <w:rsid w:val="000D4813"/>
    <w:rsid w:val="000D5537"/>
    <w:rsid w:val="000D71D0"/>
    <w:rsid w:val="000E1A42"/>
    <w:rsid w:val="000E279F"/>
    <w:rsid w:val="000F093A"/>
    <w:rsid w:val="000F4535"/>
    <w:rsid w:val="000F5069"/>
    <w:rsid w:val="00100C5D"/>
    <w:rsid w:val="00106906"/>
    <w:rsid w:val="00120C90"/>
    <w:rsid w:val="00130617"/>
    <w:rsid w:val="00134A25"/>
    <w:rsid w:val="00136859"/>
    <w:rsid w:val="00136B9C"/>
    <w:rsid w:val="00142231"/>
    <w:rsid w:val="00142C63"/>
    <w:rsid w:val="001441E1"/>
    <w:rsid w:val="00145102"/>
    <w:rsid w:val="00147722"/>
    <w:rsid w:val="00151200"/>
    <w:rsid w:val="00153A0F"/>
    <w:rsid w:val="00170653"/>
    <w:rsid w:val="0017145B"/>
    <w:rsid w:val="00186F04"/>
    <w:rsid w:val="00187B75"/>
    <w:rsid w:val="00187EDB"/>
    <w:rsid w:val="00191FA0"/>
    <w:rsid w:val="0019399D"/>
    <w:rsid w:val="0019542A"/>
    <w:rsid w:val="001A0E3C"/>
    <w:rsid w:val="001A5021"/>
    <w:rsid w:val="001C2C2A"/>
    <w:rsid w:val="001C646B"/>
    <w:rsid w:val="001C7C09"/>
    <w:rsid w:val="001D5F93"/>
    <w:rsid w:val="001D7D20"/>
    <w:rsid w:val="001E040A"/>
    <w:rsid w:val="001E150B"/>
    <w:rsid w:val="001E3A87"/>
    <w:rsid w:val="001F1965"/>
    <w:rsid w:val="001F63B9"/>
    <w:rsid w:val="002003EC"/>
    <w:rsid w:val="00201A0B"/>
    <w:rsid w:val="002056BB"/>
    <w:rsid w:val="002207C0"/>
    <w:rsid w:val="00222B1F"/>
    <w:rsid w:val="00225A3C"/>
    <w:rsid w:val="00226A01"/>
    <w:rsid w:val="00231B8B"/>
    <w:rsid w:val="00233274"/>
    <w:rsid w:val="00233889"/>
    <w:rsid w:val="00241468"/>
    <w:rsid w:val="002508CF"/>
    <w:rsid w:val="00250EE7"/>
    <w:rsid w:val="00252868"/>
    <w:rsid w:val="002533F5"/>
    <w:rsid w:val="00254394"/>
    <w:rsid w:val="0025766C"/>
    <w:rsid w:val="002611FB"/>
    <w:rsid w:val="00262FCE"/>
    <w:rsid w:val="002641CB"/>
    <w:rsid w:val="00270106"/>
    <w:rsid w:val="00272AA7"/>
    <w:rsid w:val="00276052"/>
    <w:rsid w:val="00280189"/>
    <w:rsid w:val="00281566"/>
    <w:rsid w:val="00282036"/>
    <w:rsid w:val="002834FB"/>
    <w:rsid w:val="002916F4"/>
    <w:rsid w:val="00291F46"/>
    <w:rsid w:val="00293477"/>
    <w:rsid w:val="0029524D"/>
    <w:rsid w:val="00297891"/>
    <w:rsid w:val="002A422A"/>
    <w:rsid w:val="002A6BE8"/>
    <w:rsid w:val="002B130E"/>
    <w:rsid w:val="002B2E59"/>
    <w:rsid w:val="002C0B32"/>
    <w:rsid w:val="002C214F"/>
    <w:rsid w:val="002D01FC"/>
    <w:rsid w:val="002D04C4"/>
    <w:rsid w:val="002D1899"/>
    <w:rsid w:val="002D3559"/>
    <w:rsid w:val="002D3D65"/>
    <w:rsid w:val="002D498B"/>
    <w:rsid w:val="002E4E88"/>
    <w:rsid w:val="002E52F9"/>
    <w:rsid w:val="002F12D0"/>
    <w:rsid w:val="002F4A5D"/>
    <w:rsid w:val="002F72AF"/>
    <w:rsid w:val="00301D0E"/>
    <w:rsid w:val="003048EC"/>
    <w:rsid w:val="00326F11"/>
    <w:rsid w:val="00333B52"/>
    <w:rsid w:val="0033502E"/>
    <w:rsid w:val="003422F6"/>
    <w:rsid w:val="00342C9A"/>
    <w:rsid w:val="00346B54"/>
    <w:rsid w:val="0034751E"/>
    <w:rsid w:val="00351CD5"/>
    <w:rsid w:val="003553B2"/>
    <w:rsid w:val="003554CD"/>
    <w:rsid w:val="00356075"/>
    <w:rsid w:val="00356FC5"/>
    <w:rsid w:val="00357C91"/>
    <w:rsid w:val="0036083B"/>
    <w:rsid w:val="003626AC"/>
    <w:rsid w:val="00363A26"/>
    <w:rsid w:val="003646FE"/>
    <w:rsid w:val="00365144"/>
    <w:rsid w:val="003674B7"/>
    <w:rsid w:val="00370E32"/>
    <w:rsid w:val="003740A1"/>
    <w:rsid w:val="00374DB1"/>
    <w:rsid w:val="00382520"/>
    <w:rsid w:val="003836D2"/>
    <w:rsid w:val="003855A6"/>
    <w:rsid w:val="00391305"/>
    <w:rsid w:val="0039526B"/>
    <w:rsid w:val="003A39CD"/>
    <w:rsid w:val="003A4282"/>
    <w:rsid w:val="003A4BCA"/>
    <w:rsid w:val="003B12C5"/>
    <w:rsid w:val="003B13A7"/>
    <w:rsid w:val="003B3794"/>
    <w:rsid w:val="003B42F1"/>
    <w:rsid w:val="003B6B89"/>
    <w:rsid w:val="003C09CC"/>
    <w:rsid w:val="003C148C"/>
    <w:rsid w:val="003C5D1D"/>
    <w:rsid w:val="003C6D75"/>
    <w:rsid w:val="003C738C"/>
    <w:rsid w:val="003D3506"/>
    <w:rsid w:val="003D4CA5"/>
    <w:rsid w:val="003D6409"/>
    <w:rsid w:val="003D683B"/>
    <w:rsid w:val="003D72E8"/>
    <w:rsid w:val="003E1110"/>
    <w:rsid w:val="003E38C3"/>
    <w:rsid w:val="003E390A"/>
    <w:rsid w:val="003E5411"/>
    <w:rsid w:val="003E6653"/>
    <w:rsid w:val="003F29F1"/>
    <w:rsid w:val="003F690D"/>
    <w:rsid w:val="00401DAE"/>
    <w:rsid w:val="00417192"/>
    <w:rsid w:val="00426932"/>
    <w:rsid w:val="00427C1F"/>
    <w:rsid w:val="0043032D"/>
    <w:rsid w:val="004364B8"/>
    <w:rsid w:val="00437385"/>
    <w:rsid w:val="00442650"/>
    <w:rsid w:val="00445AB4"/>
    <w:rsid w:val="00451137"/>
    <w:rsid w:val="00454006"/>
    <w:rsid w:val="00454C64"/>
    <w:rsid w:val="0046018E"/>
    <w:rsid w:val="0046046F"/>
    <w:rsid w:val="0046314C"/>
    <w:rsid w:val="004649EA"/>
    <w:rsid w:val="00473951"/>
    <w:rsid w:val="00474305"/>
    <w:rsid w:val="00482AC1"/>
    <w:rsid w:val="004852B0"/>
    <w:rsid w:val="00487F43"/>
    <w:rsid w:val="004976D4"/>
    <w:rsid w:val="004A046C"/>
    <w:rsid w:val="004A4D5E"/>
    <w:rsid w:val="004A63B1"/>
    <w:rsid w:val="004A72C9"/>
    <w:rsid w:val="004B3DD9"/>
    <w:rsid w:val="004B51A0"/>
    <w:rsid w:val="004B63F9"/>
    <w:rsid w:val="004C0C3D"/>
    <w:rsid w:val="004C0D91"/>
    <w:rsid w:val="004C4E68"/>
    <w:rsid w:val="004C54BF"/>
    <w:rsid w:val="004D511B"/>
    <w:rsid w:val="004D58D2"/>
    <w:rsid w:val="004E129D"/>
    <w:rsid w:val="004E1B32"/>
    <w:rsid w:val="004E6E6D"/>
    <w:rsid w:val="004F0478"/>
    <w:rsid w:val="004F2F76"/>
    <w:rsid w:val="004F6000"/>
    <w:rsid w:val="00501A2A"/>
    <w:rsid w:val="005049A8"/>
    <w:rsid w:val="00507092"/>
    <w:rsid w:val="00507F7B"/>
    <w:rsid w:val="005174D6"/>
    <w:rsid w:val="005214E2"/>
    <w:rsid w:val="00522E0B"/>
    <w:rsid w:val="00530098"/>
    <w:rsid w:val="00535545"/>
    <w:rsid w:val="005426D1"/>
    <w:rsid w:val="0054643D"/>
    <w:rsid w:val="00551679"/>
    <w:rsid w:val="0055555F"/>
    <w:rsid w:val="00555DFB"/>
    <w:rsid w:val="005605CB"/>
    <w:rsid w:val="00563FB4"/>
    <w:rsid w:val="00583BFA"/>
    <w:rsid w:val="005847A0"/>
    <w:rsid w:val="005904CE"/>
    <w:rsid w:val="00592571"/>
    <w:rsid w:val="00595993"/>
    <w:rsid w:val="00595E06"/>
    <w:rsid w:val="00595EDB"/>
    <w:rsid w:val="005A2F98"/>
    <w:rsid w:val="005A4817"/>
    <w:rsid w:val="005A7038"/>
    <w:rsid w:val="005B324E"/>
    <w:rsid w:val="005B7BC5"/>
    <w:rsid w:val="005C1793"/>
    <w:rsid w:val="005C1C30"/>
    <w:rsid w:val="005C2C69"/>
    <w:rsid w:val="005C5028"/>
    <w:rsid w:val="005C6FCC"/>
    <w:rsid w:val="005D314A"/>
    <w:rsid w:val="005E0EA1"/>
    <w:rsid w:val="005F0965"/>
    <w:rsid w:val="005F4333"/>
    <w:rsid w:val="005F4F79"/>
    <w:rsid w:val="005F5342"/>
    <w:rsid w:val="005F5CE0"/>
    <w:rsid w:val="005F6B8E"/>
    <w:rsid w:val="0060330A"/>
    <w:rsid w:val="0060341C"/>
    <w:rsid w:val="00603478"/>
    <w:rsid w:val="00604AF6"/>
    <w:rsid w:val="0060604A"/>
    <w:rsid w:val="0061599B"/>
    <w:rsid w:val="006167ED"/>
    <w:rsid w:val="00621D02"/>
    <w:rsid w:val="00623221"/>
    <w:rsid w:val="00623B79"/>
    <w:rsid w:val="00626BAD"/>
    <w:rsid w:val="00627BD0"/>
    <w:rsid w:val="00632706"/>
    <w:rsid w:val="0063313A"/>
    <w:rsid w:val="00646CD0"/>
    <w:rsid w:val="00647AFA"/>
    <w:rsid w:val="00654981"/>
    <w:rsid w:val="006649DB"/>
    <w:rsid w:val="00671F43"/>
    <w:rsid w:val="00672CF9"/>
    <w:rsid w:val="00674D9C"/>
    <w:rsid w:val="0067563E"/>
    <w:rsid w:val="00676402"/>
    <w:rsid w:val="006769E8"/>
    <w:rsid w:val="00680041"/>
    <w:rsid w:val="00680DAD"/>
    <w:rsid w:val="00681CE0"/>
    <w:rsid w:val="00683120"/>
    <w:rsid w:val="0068672E"/>
    <w:rsid w:val="00695B30"/>
    <w:rsid w:val="006A01D3"/>
    <w:rsid w:val="006A2FD2"/>
    <w:rsid w:val="006A304E"/>
    <w:rsid w:val="006A3D04"/>
    <w:rsid w:val="006B0D87"/>
    <w:rsid w:val="006B1DE2"/>
    <w:rsid w:val="006B3698"/>
    <w:rsid w:val="006B76FF"/>
    <w:rsid w:val="006C2BFB"/>
    <w:rsid w:val="006C3D96"/>
    <w:rsid w:val="006C5139"/>
    <w:rsid w:val="006D4FCA"/>
    <w:rsid w:val="006D7D4B"/>
    <w:rsid w:val="006E0A83"/>
    <w:rsid w:val="006E1DE9"/>
    <w:rsid w:val="006E25CA"/>
    <w:rsid w:val="006E393B"/>
    <w:rsid w:val="006F1962"/>
    <w:rsid w:val="006F4496"/>
    <w:rsid w:val="00700191"/>
    <w:rsid w:val="007001B3"/>
    <w:rsid w:val="00703AB1"/>
    <w:rsid w:val="00706D06"/>
    <w:rsid w:val="00710099"/>
    <w:rsid w:val="00712FD1"/>
    <w:rsid w:val="007242F9"/>
    <w:rsid w:val="00736F60"/>
    <w:rsid w:val="00740CB8"/>
    <w:rsid w:val="00741374"/>
    <w:rsid w:val="007424F2"/>
    <w:rsid w:val="0074388A"/>
    <w:rsid w:val="00744A39"/>
    <w:rsid w:val="007506C6"/>
    <w:rsid w:val="00751892"/>
    <w:rsid w:val="007534EB"/>
    <w:rsid w:val="00757313"/>
    <w:rsid w:val="007606E2"/>
    <w:rsid w:val="0076074B"/>
    <w:rsid w:val="0076253A"/>
    <w:rsid w:val="00763A98"/>
    <w:rsid w:val="0076526A"/>
    <w:rsid w:val="007667D5"/>
    <w:rsid w:val="007673D1"/>
    <w:rsid w:val="00767CA2"/>
    <w:rsid w:val="00787EB0"/>
    <w:rsid w:val="0079371F"/>
    <w:rsid w:val="007940E5"/>
    <w:rsid w:val="007A022E"/>
    <w:rsid w:val="007A0E56"/>
    <w:rsid w:val="007A5CAA"/>
    <w:rsid w:val="007B21D8"/>
    <w:rsid w:val="007B2C95"/>
    <w:rsid w:val="007B467B"/>
    <w:rsid w:val="007B4D7F"/>
    <w:rsid w:val="007B5995"/>
    <w:rsid w:val="007C07AC"/>
    <w:rsid w:val="007C0980"/>
    <w:rsid w:val="007C2765"/>
    <w:rsid w:val="007C3EF6"/>
    <w:rsid w:val="007C4B4E"/>
    <w:rsid w:val="007C4CA2"/>
    <w:rsid w:val="007C66AA"/>
    <w:rsid w:val="007C698C"/>
    <w:rsid w:val="007D0972"/>
    <w:rsid w:val="007D1159"/>
    <w:rsid w:val="007D4D27"/>
    <w:rsid w:val="007E2EDB"/>
    <w:rsid w:val="007F6771"/>
    <w:rsid w:val="00800CD6"/>
    <w:rsid w:val="00805ECC"/>
    <w:rsid w:val="008062AB"/>
    <w:rsid w:val="008235E9"/>
    <w:rsid w:val="00824916"/>
    <w:rsid w:val="0082551F"/>
    <w:rsid w:val="00826BC4"/>
    <w:rsid w:val="008313F7"/>
    <w:rsid w:val="00832C94"/>
    <w:rsid w:val="008346B4"/>
    <w:rsid w:val="008423EB"/>
    <w:rsid w:val="00843491"/>
    <w:rsid w:val="00843E84"/>
    <w:rsid w:val="00844C41"/>
    <w:rsid w:val="008461F1"/>
    <w:rsid w:val="008616D4"/>
    <w:rsid w:val="00861ECC"/>
    <w:rsid w:val="008677A1"/>
    <w:rsid w:val="0087350A"/>
    <w:rsid w:val="0087450C"/>
    <w:rsid w:val="00875015"/>
    <w:rsid w:val="008817B8"/>
    <w:rsid w:val="008916DF"/>
    <w:rsid w:val="00893826"/>
    <w:rsid w:val="00893CAD"/>
    <w:rsid w:val="008973C3"/>
    <w:rsid w:val="008A08CA"/>
    <w:rsid w:val="008A4C50"/>
    <w:rsid w:val="008A4E05"/>
    <w:rsid w:val="008A5FF2"/>
    <w:rsid w:val="008A7A62"/>
    <w:rsid w:val="008B0DC6"/>
    <w:rsid w:val="008B0EA5"/>
    <w:rsid w:val="008B2360"/>
    <w:rsid w:val="008B3AD9"/>
    <w:rsid w:val="008B5D48"/>
    <w:rsid w:val="008C0AEA"/>
    <w:rsid w:val="008C354F"/>
    <w:rsid w:val="008C7FA8"/>
    <w:rsid w:val="008D1808"/>
    <w:rsid w:val="008D3125"/>
    <w:rsid w:val="008D6EFA"/>
    <w:rsid w:val="008E1E9E"/>
    <w:rsid w:val="008E34E6"/>
    <w:rsid w:val="008E6660"/>
    <w:rsid w:val="008F04A6"/>
    <w:rsid w:val="008F4B6E"/>
    <w:rsid w:val="00904CD9"/>
    <w:rsid w:val="00905BB4"/>
    <w:rsid w:val="009110A0"/>
    <w:rsid w:val="00915452"/>
    <w:rsid w:val="0091613C"/>
    <w:rsid w:val="00922507"/>
    <w:rsid w:val="00926066"/>
    <w:rsid w:val="00927796"/>
    <w:rsid w:val="009333B4"/>
    <w:rsid w:val="00936A81"/>
    <w:rsid w:val="00937D8B"/>
    <w:rsid w:val="00941362"/>
    <w:rsid w:val="00943E9E"/>
    <w:rsid w:val="0094474D"/>
    <w:rsid w:val="00952B2C"/>
    <w:rsid w:val="009543AA"/>
    <w:rsid w:val="00955035"/>
    <w:rsid w:val="00961BBC"/>
    <w:rsid w:val="00964166"/>
    <w:rsid w:val="00966B35"/>
    <w:rsid w:val="009704F3"/>
    <w:rsid w:val="00974853"/>
    <w:rsid w:val="00974C71"/>
    <w:rsid w:val="009756AB"/>
    <w:rsid w:val="009838DC"/>
    <w:rsid w:val="00984B89"/>
    <w:rsid w:val="00990323"/>
    <w:rsid w:val="00994ABF"/>
    <w:rsid w:val="009A2C51"/>
    <w:rsid w:val="009A2C71"/>
    <w:rsid w:val="009A46F5"/>
    <w:rsid w:val="009A4EE7"/>
    <w:rsid w:val="009B107F"/>
    <w:rsid w:val="009B115C"/>
    <w:rsid w:val="009B31AB"/>
    <w:rsid w:val="009C1367"/>
    <w:rsid w:val="009C42D1"/>
    <w:rsid w:val="009C6272"/>
    <w:rsid w:val="009C64B0"/>
    <w:rsid w:val="009C73D8"/>
    <w:rsid w:val="009D0506"/>
    <w:rsid w:val="009D0F33"/>
    <w:rsid w:val="009D224F"/>
    <w:rsid w:val="009E1F13"/>
    <w:rsid w:val="009E2AE9"/>
    <w:rsid w:val="009E56DC"/>
    <w:rsid w:val="009E622E"/>
    <w:rsid w:val="009E7A0D"/>
    <w:rsid w:val="009F2C99"/>
    <w:rsid w:val="009F307D"/>
    <w:rsid w:val="009F506F"/>
    <w:rsid w:val="009F5104"/>
    <w:rsid w:val="00A000A1"/>
    <w:rsid w:val="00A1738D"/>
    <w:rsid w:val="00A22E8E"/>
    <w:rsid w:val="00A23DD1"/>
    <w:rsid w:val="00A24DDF"/>
    <w:rsid w:val="00A25548"/>
    <w:rsid w:val="00A25E53"/>
    <w:rsid w:val="00A279B3"/>
    <w:rsid w:val="00A40A4F"/>
    <w:rsid w:val="00A42140"/>
    <w:rsid w:val="00A429F2"/>
    <w:rsid w:val="00A43B9E"/>
    <w:rsid w:val="00A4665F"/>
    <w:rsid w:val="00A52CF0"/>
    <w:rsid w:val="00A532F6"/>
    <w:rsid w:val="00A5362F"/>
    <w:rsid w:val="00A55D19"/>
    <w:rsid w:val="00A573EA"/>
    <w:rsid w:val="00A71C0C"/>
    <w:rsid w:val="00A724C1"/>
    <w:rsid w:val="00A72F07"/>
    <w:rsid w:val="00A77EA7"/>
    <w:rsid w:val="00A82049"/>
    <w:rsid w:val="00A83607"/>
    <w:rsid w:val="00A92AC6"/>
    <w:rsid w:val="00AA1B23"/>
    <w:rsid w:val="00AA55B0"/>
    <w:rsid w:val="00AA6A1D"/>
    <w:rsid w:val="00AB0EB1"/>
    <w:rsid w:val="00AB19BE"/>
    <w:rsid w:val="00AB2D4D"/>
    <w:rsid w:val="00AC0956"/>
    <w:rsid w:val="00AC17D2"/>
    <w:rsid w:val="00AC17F4"/>
    <w:rsid w:val="00AC3C6F"/>
    <w:rsid w:val="00AC51A8"/>
    <w:rsid w:val="00AD3964"/>
    <w:rsid w:val="00AD5432"/>
    <w:rsid w:val="00AD5E81"/>
    <w:rsid w:val="00AD6A42"/>
    <w:rsid w:val="00AD6AA5"/>
    <w:rsid w:val="00AD77A2"/>
    <w:rsid w:val="00AE03FF"/>
    <w:rsid w:val="00AE1D5C"/>
    <w:rsid w:val="00AE3E23"/>
    <w:rsid w:val="00AE78D3"/>
    <w:rsid w:val="00AF009A"/>
    <w:rsid w:val="00AF1727"/>
    <w:rsid w:val="00AF18FC"/>
    <w:rsid w:val="00AF1CA2"/>
    <w:rsid w:val="00AF2B19"/>
    <w:rsid w:val="00AF3EF5"/>
    <w:rsid w:val="00AF5BA3"/>
    <w:rsid w:val="00AF6727"/>
    <w:rsid w:val="00B00969"/>
    <w:rsid w:val="00B01047"/>
    <w:rsid w:val="00B0190B"/>
    <w:rsid w:val="00B10441"/>
    <w:rsid w:val="00B10D32"/>
    <w:rsid w:val="00B14389"/>
    <w:rsid w:val="00B15E66"/>
    <w:rsid w:val="00B16B9A"/>
    <w:rsid w:val="00B32471"/>
    <w:rsid w:val="00B3249F"/>
    <w:rsid w:val="00B40602"/>
    <w:rsid w:val="00B450A8"/>
    <w:rsid w:val="00B459E2"/>
    <w:rsid w:val="00B474CC"/>
    <w:rsid w:val="00B507B7"/>
    <w:rsid w:val="00B51295"/>
    <w:rsid w:val="00B53771"/>
    <w:rsid w:val="00B537C1"/>
    <w:rsid w:val="00B57696"/>
    <w:rsid w:val="00B612E1"/>
    <w:rsid w:val="00B64B95"/>
    <w:rsid w:val="00B72387"/>
    <w:rsid w:val="00B74B4C"/>
    <w:rsid w:val="00B8032D"/>
    <w:rsid w:val="00B803CB"/>
    <w:rsid w:val="00B81ED6"/>
    <w:rsid w:val="00B833E6"/>
    <w:rsid w:val="00B85C85"/>
    <w:rsid w:val="00B959DC"/>
    <w:rsid w:val="00B97F98"/>
    <w:rsid w:val="00BB00D2"/>
    <w:rsid w:val="00BB22D1"/>
    <w:rsid w:val="00BB4D2C"/>
    <w:rsid w:val="00BB5881"/>
    <w:rsid w:val="00BB5899"/>
    <w:rsid w:val="00BC016A"/>
    <w:rsid w:val="00BC110F"/>
    <w:rsid w:val="00BC1599"/>
    <w:rsid w:val="00BC5A4E"/>
    <w:rsid w:val="00BD281F"/>
    <w:rsid w:val="00BD3189"/>
    <w:rsid w:val="00BD3292"/>
    <w:rsid w:val="00BD34ED"/>
    <w:rsid w:val="00BE0718"/>
    <w:rsid w:val="00BE27A7"/>
    <w:rsid w:val="00BF0926"/>
    <w:rsid w:val="00BF2CD0"/>
    <w:rsid w:val="00BF4C4F"/>
    <w:rsid w:val="00BF7A80"/>
    <w:rsid w:val="00C003E2"/>
    <w:rsid w:val="00C03B5D"/>
    <w:rsid w:val="00C0445B"/>
    <w:rsid w:val="00C04BC7"/>
    <w:rsid w:val="00C07DEA"/>
    <w:rsid w:val="00C113DB"/>
    <w:rsid w:val="00C16214"/>
    <w:rsid w:val="00C1714F"/>
    <w:rsid w:val="00C172F5"/>
    <w:rsid w:val="00C36CE6"/>
    <w:rsid w:val="00C434A5"/>
    <w:rsid w:val="00C4595C"/>
    <w:rsid w:val="00C53D01"/>
    <w:rsid w:val="00C55453"/>
    <w:rsid w:val="00C55A8F"/>
    <w:rsid w:val="00C5793B"/>
    <w:rsid w:val="00C57A8E"/>
    <w:rsid w:val="00C64FC7"/>
    <w:rsid w:val="00C65880"/>
    <w:rsid w:val="00C669DF"/>
    <w:rsid w:val="00C676DE"/>
    <w:rsid w:val="00C74886"/>
    <w:rsid w:val="00C807A1"/>
    <w:rsid w:val="00C82AA0"/>
    <w:rsid w:val="00C83EE9"/>
    <w:rsid w:val="00C84EB2"/>
    <w:rsid w:val="00C85F7F"/>
    <w:rsid w:val="00C92D10"/>
    <w:rsid w:val="00C94C19"/>
    <w:rsid w:val="00C950FA"/>
    <w:rsid w:val="00CA0F6F"/>
    <w:rsid w:val="00CA126A"/>
    <w:rsid w:val="00CA2899"/>
    <w:rsid w:val="00CA3F3A"/>
    <w:rsid w:val="00CB59E4"/>
    <w:rsid w:val="00CC150C"/>
    <w:rsid w:val="00CC1C78"/>
    <w:rsid w:val="00CD74EC"/>
    <w:rsid w:val="00CF7FEF"/>
    <w:rsid w:val="00D01CB7"/>
    <w:rsid w:val="00D0318E"/>
    <w:rsid w:val="00D033E7"/>
    <w:rsid w:val="00D039C2"/>
    <w:rsid w:val="00D042F4"/>
    <w:rsid w:val="00D04B99"/>
    <w:rsid w:val="00D057AD"/>
    <w:rsid w:val="00D11094"/>
    <w:rsid w:val="00D21769"/>
    <w:rsid w:val="00D21BA7"/>
    <w:rsid w:val="00D30A7E"/>
    <w:rsid w:val="00D30E43"/>
    <w:rsid w:val="00D417A4"/>
    <w:rsid w:val="00D434D3"/>
    <w:rsid w:val="00D45188"/>
    <w:rsid w:val="00D457E9"/>
    <w:rsid w:val="00D52636"/>
    <w:rsid w:val="00D53351"/>
    <w:rsid w:val="00D55C0C"/>
    <w:rsid w:val="00D56A82"/>
    <w:rsid w:val="00D57297"/>
    <w:rsid w:val="00D606CC"/>
    <w:rsid w:val="00D60779"/>
    <w:rsid w:val="00D6264C"/>
    <w:rsid w:val="00D6356B"/>
    <w:rsid w:val="00D6357F"/>
    <w:rsid w:val="00D65AEE"/>
    <w:rsid w:val="00D70D40"/>
    <w:rsid w:val="00D7354F"/>
    <w:rsid w:val="00D77427"/>
    <w:rsid w:val="00D80238"/>
    <w:rsid w:val="00D811E6"/>
    <w:rsid w:val="00D83505"/>
    <w:rsid w:val="00D86A1A"/>
    <w:rsid w:val="00D87BA4"/>
    <w:rsid w:val="00D92BAD"/>
    <w:rsid w:val="00D93598"/>
    <w:rsid w:val="00D93C99"/>
    <w:rsid w:val="00DA0266"/>
    <w:rsid w:val="00DA31EB"/>
    <w:rsid w:val="00DA324E"/>
    <w:rsid w:val="00DA5E3C"/>
    <w:rsid w:val="00DA69A1"/>
    <w:rsid w:val="00DA72A9"/>
    <w:rsid w:val="00DA7605"/>
    <w:rsid w:val="00DB0361"/>
    <w:rsid w:val="00DB0814"/>
    <w:rsid w:val="00DB2C1B"/>
    <w:rsid w:val="00DB6DE5"/>
    <w:rsid w:val="00DB72E2"/>
    <w:rsid w:val="00DC0F67"/>
    <w:rsid w:val="00DC2874"/>
    <w:rsid w:val="00DC32BD"/>
    <w:rsid w:val="00DC655D"/>
    <w:rsid w:val="00DC6904"/>
    <w:rsid w:val="00DD0B67"/>
    <w:rsid w:val="00DD56E2"/>
    <w:rsid w:val="00DD7105"/>
    <w:rsid w:val="00DE3D8C"/>
    <w:rsid w:val="00DF065A"/>
    <w:rsid w:val="00DF2D0B"/>
    <w:rsid w:val="00DF5931"/>
    <w:rsid w:val="00E013F2"/>
    <w:rsid w:val="00E018F1"/>
    <w:rsid w:val="00E046D9"/>
    <w:rsid w:val="00E05139"/>
    <w:rsid w:val="00E10262"/>
    <w:rsid w:val="00E131C3"/>
    <w:rsid w:val="00E14DFA"/>
    <w:rsid w:val="00E154EC"/>
    <w:rsid w:val="00E15755"/>
    <w:rsid w:val="00E20C11"/>
    <w:rsid w:val="00E22C0D"/>
    <w:rsid w:val="00E264A5"/>
    <w:rsid w:val="00E31101"/>
    <w:rsid w:val="00E37251"/>
    <w:rsid w:val="00E40FBA"/>
    <w:rsid w:val="00E41B91"/>
    <w:rsid w:val="00E434EC"/>
    <w:rsid w:val="00E510DD"/>
    <w:rsid w:val="00E5138C"/>
    <w:rsid w:val="00E51C5F"/>
    <w:rsid w:val="00E524AA"/>
    <w:rsid w:val="00E55048"/>
    <w:rsid w:val="00E56747"/>
    <w:rsid w:val="00E65934"/>
    <w:rsid w:val="00E70C97"/>
    <w:rsid w:val="00E71667"/>
    <w:rsid w:val="00E74C3E"/>
    <w:rsid w:val="00E76EA9"/>
    <w:rsid w:val="00E7758B"/>
    <w:rsid w:val="00E865FA"/>
    <w:rsid w:val="00E908B1"/>
    <w:rsid w:val="00E92235"/>
    <w:rsid w:val="00E93AC7"/>
    <w:rsid w:val="00E9461E"/>
    <w:rsid w:val="00E950C6"/>
    <w:rsid w:val="00E964F2"/>
    <w:rsid w:val="00EA1A40"/>
    <w:rsid w:val="00EA48F3"/>
    <w:rsid w:val="00EB0817"/>
    <w:rsid w:val="00EB3B48"/>
    <w:rsid w:val="00EB6AD9"/>
    <w:rsid w:val="00EC025D"/>
    <w:rsid w:val="00EC1070"/>
    <w:rsid w:val="00EC40C1"/>
    <w:rsid w:val="00EC65B7"/>
    <w:rsid w:val="00EC6D34"/>
    <w:rsid w:val="00ED2F5B"/>
    <w:rsid w:val="00ED371A"/>
    <w:rsid w:val="00ED44BB"/>
    <w:rsid w:val="00ED7A9F"/>
    <w:rsid w:val="00EF1F51"/>
    <w:rsid w:val="00EF6AA8"/>
    <w:rsid w:val="00F04C88"/>
    <w:rsid w:val="00F05F75"/>
    <w:rsid w:val="00F06F18"/>
    <w:rsid w:val="00F079E1"/>
    <w:rsid w:val="00F10E12"/>
    <w:rsid w:val="00F128D7"/>
    <w:rsid w:val="00F139BB"/>
    <w:rsid w:val="00F13E84"/>
    <w:rsid w:val="00F20048"/>
    <w:rsid w:val="00F25B0A"/>
    <w:rsid w:val="00F267B6"/>
    <w:rsid w:val="00F34FE6"/>
    <w:rsid w:val="00F35395"/>
    <w:rsid w:val="00F43837"/>
    <w:rsid w:val="00F51B61"/>
    <w:rsid w:val="00F525DD"/>
    <w:rsid w:val="00F55ED5"/>
    <w:rsid w:val="00F55F37"/>
    <w:rsid w:val="00F56D2E"/>
    <w:rsid w:val="00F677A9"/>
    <w:rsid w:val="00F723C2"/>
    <w:rsid w:val="00F778E7"/>
    <w:rsid w:val="00F8396B"/>
    <w:rsid w:val="00F85737"/>
    <w:rsid w:val="00F85A51"/>
    <w:rsid w:val="00F933D0"/>
    <w:rsid w:val="00F94367"/>
    <w:rsid w:val="00F95E1E"/>
    <w:rsid w:val="00F97D11"/>
    <w:rsid w:val="00FA687F"/>
    <w:rsid w:val="00FB1E8D"/>
    <w:rsid w:val="00FB30C3"/>
    <w:rsid w:val="00FB6197"/>
    <w:rsid w:val="00FC5306"/>
    <w:rsid w:val="00FD0726"/>
    <w:rsid w:val="00FD4298"/>
    <w:rsid w:val="00FE3990"/>
    <w:rsid w:val="00FE7058"/>
    <w:rsid w:val="00FF4753"/>
    <w:rsid w:val="00FF4BB4"/>
    <w:rsid w:val="00FF51B3"/>
    <w:rsid w:val="00FF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oNotEmbedSmartTags/>
  <w:decimalSymbol w:val=","/>
  <w:listSeparator w:val=";"/>
  <w14:docId w14:val="6294961E"/>
  <w15:chartTrackingRefBased/>
  <w15:docId w15:val="{C68E9FDB-CCAB-44A7-BF07-13A15507C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b/>
      <w:bCs/>
    </w:rPr>
  </w:style>
  <w:style w:type="character" w:customStyle="1" w:styleId="WW8Num9z1">
    <w:name w:val="WW8Num9z1"/>
    <w:rPr>
      <w:rFonts w:ascii="Courier New" w:hAnsi="Courier New" w:cs="Courier New"/>
      <w:b/>
      <w:bCs/>
    </w:rPr>
  </w:style>
  <w:style w:type="character" w:customStyle="1" w:styleId="Policepardfaut1">
    <w:name w:val="Police par défaut1"/>
  </w:style>
  <w:style w:type="character" w:styleId="Lienhypertexte">
    <w:name w:val="Hyperlink"/>
    <w:rPr>
      <w:color w:val="0000FF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TexteCarCarCar1CarCarCar1">
    <w:name w:val="Texte Car Car Car1 Car Car Car1"/>
    <w:rPr>
      <w:sz w:val="24"/>
      <w:szCs w:val="24"/>
      <w:lang w:val="fr-FR" w:eastAsia="ar-SA" w:bidi="ar-SA"/>
    </w:rPr>
  </w:style>
  <w:style w:type="character" w:styleId="Numrodepage">
    <w:name w:val="page number"/>
    <w:basedOn w:val="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jc w:val="both"/>
    </w:pPr>
    <w:rPr>
      <w:rFonts w:ascii="Arial" w:hAnsi="Arial" w:cs="Arial"/>
      <w:szCs w:val="20"/>
    </w:r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customStyle="1" w:styleId="Commentaire1">
    <w:name w:val="Commentaire1"/>
    <w:basedOn w:val="Normal"/>
    <w:rPr>
      <w:rFonts w:ascii="Times" w:hAnsi="Times"/>
      <w:sz w:val="20"/>
      <w:szCs w:val="20"/>
    </w:rPr>
  </w:style>
  <w:style w:type="paragraph" w:customStyle="1" w:styleId="TexteCarCarCar1CarCar">
    <w:name w:val="Texte Car Car Car1 Car Car"/>
    <w:basedOn w:val="Normal"/>
    <w:pPr>
      <w:spacing w:before="120"/>
      <w:ind w:left="2268"/>
    </w:pPr>
  </w:style>
  <w:style w:type="paragraph" w:customStyle="1" w:styleId="TexteCarCarCar1Car">
    <w:name w:val="Texte Car Car Car1 Car"/>
    <w:basedOn w:val="Normal"/>
    <w:pPr>
      <w:spacing w:before="120"/>
      <w:ind w:left="2268"/>
    </w:pPr>
  </w:style>
  <w:style w:type="paragraph" w:styleId="Objetducommentaire">
    <w:name w:val="annotation subject"/>
    <w:basedOn w:val="Commentaire1"/>
    <w:next w:val="Commentaire1"/>
    <w:rPr>
      <w:rFonts w:ascii="Times New Roman" w:hAnsi="Times New Roman"/>
      <w:b/>
      <w:bCs/>
    </w:rPr>
  </w:style>
  <w:style w:type="paragraph" w:customStyle="1" w:styleId="Contenuducadre">
    <w:name w:val="Contenu du cadre"/>
    <w:basedOn w:val="Corpsdetexte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semiHidden/>
    <w:rsid w:val="00454C64"/>
    <w:rPr>
      <w:sz w:val="16"/>
      <w:szCs w:val="16"/>
    </w:rPr>
  </w:style>
  <w:style w:type="paragraph" w:styleId="Commentaire">
    <w:name w:val="annotation text"/>
    <w:basedOn w:val="Normal"/>
    <w:semiHidden/>
    <w:rsid w:val="00454C64"/>
    <w:rPr>
      <w:sz w:val="20"/>
      <w:szCs w:val="20"/>
    </w:rPr>
  </w:style>
  <w:style w:type="table" w:styleId="Grilledutableau">
    <w:name w:val="Table Grid"/>
    <w:basedOn w:val="TableauNormal"/>
    <w:rsid w:val="00A71C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E65934"/>
    <w:rPr>
      <w:sz w:val="24"/>
      <w:szCs w:val="24"/>
      <w:lang w:eastAsia="ar-SA"/>
    </w:rPr>
  </w:style>
  <w:style w:type="character" w:customStyle="1" w:styleId="En-tteCar">
    <w:name w:val="En-tête Car"/>
    <w:link w:val="En-tte"/>
    <w:uiPriority w:val="99"/>
    <w:rsid w:val="00E65934"/>
    <w:rPr>
      <w:sz w:val="24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3A4BCA"/>
    <w:pPr>
      <w:suppressAutoHyphens w:val="0"/>
      <w:ind w:left="708"/>
    </w:pPr>
    <w:rPr>
      <w:rFonts w:ascii="Arial" w:hAnsi="Arial" w:cs="Arial"/>
      <w:szCs w:val="20"/>
      <w:lang w:eastAsia="fr-FR"/>
    </w:rPr>
  </w:style>
  <w:style w:type="paragraph" w:customStyle="1" w:styleId="Niveau1">
    <w:name w:val="Niveau 1"/>
    <w:basedOn w:val="Normal"/>
    <w:rsid w:val="001F1965"/>
    <w:pPr>
      <w:suppressAutoHyphens w:val="0"/>
      <w:ind w:left="-540"/>
    </w:pPr>
    <w:rPr>
      <w:rFonts w:ascii="Arial" w:hAnsi="Arial" w:cs="Arial"/>
      <w:b/>
      <w:bCs/>
      <w:szCs w:val="20"/>
      <w:lang w:eastAsia="fr-FR"/>
    </w:rPr>
  </w:style>
  <w:style w:type="paragraph" w:styleId="Corpsdetexte2">
    <w:name w:val="Body Text 2"/>
    <w:basedOn w:val="Normal"/>
    <w:link w:val="Corpsdetexte2Car"/>
    <w:rsid w:val="007C3EF6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7C3EF6"/>
    <w:rPr>
      <w:sz w:val="24"/>
      <w:szCs w:val="24"/>
      <w:lang w:eastAsia="ar-SA"/>
    </w:rPr>
  </w:style>
  <w:style w:type="paragraph" w:styleId="Rvision">
    <w:name w:val="Revision"/>
    <w:hidden/>
    <w:uiPriority w:val="99"/>
    <w:semiHidden/>
    <w:rsid w:val="00231B8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acques.philipps@economat-armees.f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milie.florella@economat-armees.f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athalie.klaric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44EF9-ED6F-484E-B605-188B6C6C4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6</Pages>
  <Words>712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4622</CharactersWithSpaces>
  <SharedDoc>false</SharedDoc>
  <HLinks>
    <vt:vector size="24" baseType="variant">
      <vt:variant>
        <vt:i4>786493</vt:i4>
      </vt:variant>
      <vt:variant>
        <vt:i4>9</vt:i4>
      </vt:variant>
      <vt:variant>
        <vt:i4>0</vt:i4>
      </vt:variant>
      <vt:variant>
        <vt:i4>5</vt:i4>
      </vt:variant>
      <vt:variant>
        <vt:lpwstr>mailto:jacques.philipps@economat-armees.fr</vt:lpwstr>
      </vt:variant>
      <vt:variant>
        <vt:lpwstr/>
      </vt:variant>
      <vt:variant>
        <vt:i4>1114173</vt:i4>
      </vt:variant>
      <vt:variant>
        <vt:i4>6</vt:i4>
      </vt:variant>
      <vt:variant>
        <vt:i4>0</vt:i4>
      </vt:variant>
      <vt:variant>
        <vt:i4>5</vt:i4>
      </vt:variant>
      <vt:variant>
        <vt:lpwstr>mailto:emilie.florella@economat-armees.fr</vt:lpwstr>
      </vt:variant>
      <vt:variant>
        <vt:lpwstr/>
      </vt:variant>
      <vt:variant>
        <vt:i4>524346</vt:i4>
      </vt:variant>
      <vt:variant>
        <vt:i4>3</vt:i4>
      </vt:variant>
      <vt:variant>
        <vt:i4>0</vt:i4>
      </vt:variant>
      <vt:variant>
        <vt:i4>5</vt:i4>
      </vt:variant>
      <vt:variant>
        <vt:lpwstr>mailto:nathalie.klaric@economat-armees.fr</vt:lpwstr>
      </vt:variant>
      <vt:variant>
        <vt:lpwstr/>
      </vt:variant>
      <vt:variant>
        <vt:i4>4980838</vt:i4>
      </vt:variant>
      <vt:variant>
        <vt:i4>0</vt:i4>
      </vt:variant>
      <vt:variant>
        <vt:i4>0</vt:i4>
      </vt:variant>
      <vt:variant>
        <vt:i4>5</vt:i4>
      </vt:variant>
      <vt:variant>
        <vt:lpwstr>mailto:secretariat.cao@economat-armees.fr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KORDYLAS Annette</dc:creator>
  <cp:keywords/>
  <cp:lastModifiedBy>BOZOR Amandine</cp:lastModifiedBy>
  <cp:revision>143</cp:revision>
  <cp:lastPrinted>2018-03-02T15:39:00Z</cp:lastPrinted>
  <dcterms:created xsi:type="dcterms:W3CDTF">2025-05-19T07:32:00Z</dcterms:created>
  <dcterms:modified xsi:type="dcterms:W3CDTF">2025-11-17T08:41:00Z</dcterms:modified>
</cp:coreProperties>
</file>