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2BC2FC"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4417CE0A" w14:textId="77777777">
        <w:tc>
          <w:tcPr>
            <w:tcW w:w="10419" w:type="dxa"/>
            <w:shd w:val="clear" w:color="auto" w:fill="auto"/>
          </w:tcPr>
          <w:p w14:paraId="2AE4416C" w14:textId="77777777" w:rsidR="00472B25" w:rsidRDefault="00D668B5">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6275D726" wp14:editId="5DCBC237">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11AE9A17" w14:textId="77777777" w:rsidR="00472B25" w:rsidRDefault="00472B25">
            <w:pPr>
              <w:pStyle w:val="Pieddepage"/>
              <w:tabs>
                <w:tab w:val="clear" w:pos="4536"/>
                <w:tab w:val="clear" w:pos="9072"/>
              </w:tabs>
              <w:jc w:val="center"/>
              <w:rPr>
                <w:rFonts w:ascii="Arial" w:hAnsi="Arial" w:cs="Arial"/>
              </w:rPr>
            </w:pPr>
          </w:p>
          <w:p w14:paraId="725A0D43"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3BBCA4A"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564C319A" w14:textId="77777777" w:rsidR="00472B25" w:rsidRDefault="00472B25">
            <w:pPr>
              <w:pStyle w:val="Pieddepage"/>
              <w:tabs>
                <w:tab w:val="clear" w:pos="4536"/>
                <w:tab w:val="clear" w:pos="9072"/>
              </w:tabs>
              <w:jc w:val="center"/>
            </w:pPr>
          </w:p>
        </w:tc>
      </w:tr>
    </w:tbl>
    <w:p w14:paraId="60484174"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60297D92" w14:textId="77777777">
        <w:tc>
          <w:tcPr>
            <w:tcW w:w="9288" w:type="dxa"/>
            <w:shd w:val="clear" w:color="auto" w:fill="66CCFF"/>
          </w:tcPr>
          <w:p w14:paraId="4F03E797"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63D86DA3" w14:textId="77777777" w:rsidR="00472B25" w:rsidRDefault="00472B25">
            <w:pPr>
              <w:pStyle w:val="Titre8"/>
              <w:tabs>
                <w:tab w:val="num" w:pos="0"/>
                <w:tab w:val="right" w:pos="9639"/>
              </w:tabs>
              <w:rPr>
                <w:sz w:val="28"/>
                <w:szCs w:val="28"/>
              </w:rPr>
            </w:pPr>
            <w:r>
              <w:rPr>
                <w:caps/>
                <w:sz w:val="28"/>
                <w:szCs w:val="28"/>
              </w:rPr>
              <w:t>DECLARATION DU candidat INDIVIDUEL</w:t>
            </w:r>
          </w:p>
          <w:p w14:paraId="00F2E1A2"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00C6A80C" w14:textId="77777777" w:rsidR="00472B25" w:rsidRDefault="00D668B5">
            <w:pPr>
              <w:pStyle w:val="Titre8"/>
              <w:tabs>
                <w:tab w:val="num" w:pos="0"/>
                <w:tab w:val="right" w:pos="9639"/>
              </w:tabs>
              <w:spacing w:before="120" w:after="120"/>
            </w:pPr>
            <w:r>
              <w:rPr>
                <w:caps/>
                <w:sz w:val="28"/>
                <w:szCs w:val="28"/>
              </w:rPr>
              <w:t>DC2 CNAF</w:t>
            </w:r>
          </w:p>
        </w:tc>
      </w:tr>
    </w:tbl>
    <w:p w14:paraId="32C32BA2" w14:textId="77777777" w:rsidR="00472B25" w:rsidRDefault="00472B25">
      <w:pPr>
        <w:jc w:val="both"/>
        <w:rPr>
          <w:rFonts w:ascii="Arial" w:hAnsi="Arial" w:cs="Arial"/>
        </w:rPr>
      </w:pPr>
    </w:p>
    <w:p w14:paraId="046DAC10"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412D656E" w14:textId="77777777" w:rsidR="00676444" w:rsidRPr="00676444" w:rsidRDefault="00676444" w:rsidP="00676444"/>
    <w:p w14:paraId="7E6E9CDA"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74845C7D" w14:textId="77777777" w:rsidR="00614AE6" w:rsidRPr="00614AE6" w:rsidRDefault="00614AE6" w:rsidP="00614AE6"/>
    <w:p w14:paraId="14DD2D03"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04147A79" w14:textId="77777777" w:rsidR="00614AE6" w:rsidRPr="00614AE6" w:rsidRDefault="00614AE6" w:rsidP="00614AE6"/>
    <w:p w14:paraId="20AB3825"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6395A228" w14:textId="77777777" w:rsidR="00614AE6" w:rsidRPr="0025478A" w:rsidRDefault="00614AE6">
      <w:pPr>
        <w:jc w:val="both"/>
        <w:rPr>
          <w:rFonts w:ascii="Arial" w:hAnsi="Arial" w:cs="Arial"/>
          <w:i/>
          <w:iCs/>
        </w:rPr>
      </w:pPr>
    </w:p>
    <w:p w14:paraId="444A95FC" w14:textId="0598FE30" w:rsidR="003C025D" w:rsidRPr="001C7D87"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w:t>
      </w:r>
      <w:r w:rsidRPr="006142D9">
        <w:rPr>
          <w:rFonts w:ascii="Arial" w:hAnsi="Arial" w:cs="Arial"/>
          <w:i/>
          <w:sz w:val="18"/>
          <w:szCs w:val="18"/>
        </w:rPr>
        <w:t xml:space="preserve">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C68C4AD"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298DE93" w14:textId="77777777">
        <w:tc>
          <w:tcPr>
            <w:tcW w:w="10331" w:type="dxa"/>
            <w:shd w:val="clear" w:color="auto" w:fill="66CCFF"/>
          </w:tcPr>
          <w:p w14:paraId="5A4E22C6"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25A5114E" w14:textId="77777777" w:rsidR="00D668B5" w:rsidRDefault="00D668B5">
      <w:pPr>
        <w:rPr>
          <w:rFonts w:ascii="Arial" w:hAnsi="Arial" w:cs="Arial"/>
          <w:b/>
          <w:bCs/>
        </w:rPr>
      </w:pPr>
    </w:p>
    <w:p w14:paraId="25CB8964" w14:textId="77777777" w:rsidR="00D44018" w:rsidRPr="003036DF" w:rsidRDefault="00D44018" w:rsidP="00D44018">
      <w:pPr>
        <w:pStyle w:val="Titre1"/>
        <w:jc w:val="center"/>
        <w:rPr>
          <w:rFonts w:asciiTheme="minorHAnsi" w:hAnsiTheme="minorHAnsi" w:cstheme="minorHAnsi"/>
          <w:b w:val="0"/>
          <w:bCs w:val="0"/>
          <w:sz w:val="22"/>
          <w:szCs w:val="22"/>
        </w:rPr>
      </w:pPr>
      <w:r w:rsidRPr="003036DF">
        <w:rPr>
          <w:rFonts w:asciiTheme="minorHAnsi" w:hAnsiTheme="minorHAnsi" w:cstheme="minorHAnsi"/>
          <w:sz w:val="22"/>
          <w:szCs w:val="22"/>
        </w:rPr>
        <w:t>Caisse Nationale des Allocations Familiales (CNAF)</w:t>
      </w:r>
      <w:r w:rsidRPr="003036DF">
        <w:rPr>
          <w:rFonts w:asciiTheme="minorHAnsi" w:hAnsiTheme="minorHAnsi" w:cstheme="minorHAnsi"/>
          <w:sz w:val="22"/>
          <w:szCs w:val="22"/>
        </w:rPr>
        <w:br/>
      </w:r>
      <w:r w:rsidRPr="003036DF">
        <w:rPr>
          <w:rFonts w:asciiTheme="minorHAnsi" w:hAnsiTheme="minorHAnsi" w:cstheme="minorHAnsi"/>
          <w:b w:val="0"/>
          <w:bCs w:val="0"/>
          <w:sz w:val="22"/>
          <w:szCs w:val="22"/>
        </w:rPr>
        <w:t xml:space="preserve">32 avenue de la </w:t>
      </w:r>
      <w:proofErr w:type="spellStart"/>
      <w:r w:rsidRPr="003036DF">
        <w:rPr>
          <w:rFonts w:asciiTheme="minorHAnsi" w:hAnsiTheme="minorHAnsi" w:cstheme="minorHAnsi"/>
          <w:b w:val="0"/>
          <w:bCs w:val="0"/>
          <w:sz w:val="22"/>
          <w:szCs w:val="22"/>
        </w:rPr>
        <w:t>Sibelle</w:t>
      </w:r>
      <w:proofErr w:type="spellEnd"/>
    </w:p>
    <w:p w14:paraId="0C62842B" w14:textId="77777777" w:rsidR="00D44018" w:rsidRPr="003036DF" w:rsidRDefault="00D44018" w:rsidP="00D44018">
      <w:pPr>
        <w:pStyle w:val="Titre1"/>
        <w:jc w:val="center"/>
        <w:rPr>
          <w:rFonts w:asciiTheme="minorHAnsi" w:hAnsiTheme="minorHAnsi" w:cstheme="minorHAnsi"/>
          <w:b w:val="0"/>
          <w:bCs w:val="0"/>
          <w:sz w:val="22"/>
          <w:szCs w:val="22"/>
        </w:rPr>
      </w:pPr>
      <w:r w:rsidRPr="003036DF">
        <w:rPr>
          <w:rFonts w:asciiTheme="minorHAnsi" w:hAnsiTheme="minorHAnsi" w:cstheme="minorHAnsi"/>
          <w:b w:val="0"/>
          <w:bCs w:val="0"/>
          <w:sz w:val="22"/>
          <w:szCs w:val="22"/>
        </w:rPr>
        <w:t>75685 Paris cedex 14</w:t>
      </w:r>
    </w:p>
    <w:p w14:paraId="3A7519FF" w14:textId="77777777" w:rsidR="00D44018" w:rsidRPr="003036DF" w:rsidRDefault="00D44018" w:rsidP="00D44018">
      <w:pPr>
        <w:pStyle w:val="Titre1"/>
        <w:jc w:val="center"/>
        <w:rPr>
          <w:rFonts w:asciiTheme="minorHAnsi" w:hAnsiTheme="minorHAnsi" w:cstheme="minorHAnsi"/>
          <w:b w:val="0"/>
          <w:bCs w:val="0"/>
          <w:sz w:val="22"/>
          <w:szCs w:val="22"/>
        </w:rPr>
      </w:pPr>
      <w:r w:rsidRPr="003036DF">
        <w:rPr>
          <w:rFonts w:asciiTheme="minorHAnsi" w:hAnsiTheme="minorHAnsi" w:cstheme="minorHAnsi"/>
          <w:b w:val="0"/>
          <w:bCs w:val="0"/>
          <w:sz w:val="22"/>
          <w:szCs w:val="22"/>
        </w:rPr>
        <w:t>Téléphone : 01.45.</w:t>
      </w:r>
      <w:r w:rsidRPr="003036DF">
        <w:rPr>
          <w:rFonts w:asciiTheme="minorHAnsi" w:hAnsiTheme="minorHAnsi" w:cstheme="minorHAnsi"/>
          <w:b w:val="0"/>
          <w:bCs w:val="0"/>
          <w:color w:val="000000"/>
          <w:sz w:val="22"/>
          <w:szCs w:val="22"/>
        </w:rPr>
        <w:t>65.54.90</w:t>
      </w:r>
    </w:p>
    <w:p w14:paraId="39732434" w14:textId="77777777" w:rsidR="00D44018" w:rsidRPr="003036DF" w:rsidRDefault="00D44018" w:rsidP="00D44018">
      <w:pPr>
        <w:pStyle w:val="Titre1"/>
        <w:jc w:val="center"/>
        <w:rPr>
          <w:rFonts w:asciiTheme="minorHAnsi" w:hAnsiTheme="minorHAnsi" w:cstheme="minorHAnsi"/>
          <w:b w:val="0"/>
          <w:bCs w:val="0"/>
          <w:sz w:val="22"/>
          <w:szCs w:val="22"/>
        </w:rPr>
      </w:pPr>
      <w:r w:rsidRPr="003036DF">
        <w:rPr>
          <w:rFonts w:asciiTheme="minorHAnsi" w:hAnsiTheme="minorHAnsi" w:cstheme="minorHAnsi"/>
          <w:b w:val="0"/>
          <w:bCs w:val="0"/>
          <w:sz w:val="22"/>
          <w:szCs w:val="22"/>
        </w:rPr>
        <w:t>Télécopieur : 01.45.65.52.94</w:t>
      </w:r>
    </w:p>
    <w:p w14:paraId="1140AD32" w14:textId="77777777" w:rsidR="00D44018" w:rsidRPr="003036DF" w:rsidRDefault="00D44018" w:rsidP="00D44018">
      <w:pPr>
        <w:pStyle w:val="Titre1"/>
        <w:jc w:val="center"/>
        <w:rPr>
          <w:rFonts w:asciiTheme="minorHAnsi" w:hAnsiTheme="minorHAnsi" w:cstheme="minorHAnsi"/>
          <w:b w:val="0"/>
          <w:bCs w:val="0"/>
          <w:sz w:val="22"/>
          <w:szCs w:val="22"/>
        </w:rPr>
      </w:pPr>
      <w:r w:rsidRPr="003036DF">
        <w:rPr>
          <w:rFonts w:asciiTheme="minorHAnsi" w:hAnsiTheme="minorHAnsi" w:cstheme="minorHAnsi"/>
          <w:b w:val="0"/>
          <w:bCs w:val="0"/>
          <w:sz w:val="22"/>
          <w:szCs w:val="22"/>
        </w:rPr>
        <w:t>Courriel : marches@cnaf.fr</w:t>
      </w:r>
    </w:p>
    <w:p w14:paraId="79410385" w14:textId="77777777" w:rsidR="00D44018" w:rsidRPr="003036DF" w:rsidRDefault="00D44018" w:rsidP="00D44018">
      <w:pPr>
        <w:pStyle w:val="Titre1"/>
        <w:jc w:val="center"/>
        <w:rPr>
          <w:rFonts w:asciiTheme="minorHAnsi" w:hAnsiTheme="minorHAnsi" w:cstheme="minorHAnsi"/>
          <w:b w:val="0"/>
          <w:bCs w:val="0"/>
          <w:sz w:val="22"/>
          <w:szCs w:val="22"/>
        </w:rPr>
      </w:pPr>
      <w:hyperlink r:id="rId15" w:history="1">
        <w:r w:rsidRPr="003036DF">
          <w:rPr>
            <w:rStyle w:val="Lienhypertexte"/>
            <w:rFonts w:asciiTheme="minorHAnsi" w:hAnsiTheme="minorHAnsi" w:cstheme="minorHAnsi"/>
            <w:b w:val="0"/>
            <w:bCs w:val="0"/>
            <w:sz w:val="22"/>
            <w:szCs w:val="22"/>
          </w:rPr>
          <w:t>http://www.caf.fr</w:t>
        </w:r>
      </w:hyperlink>
    </w:p>
    <w:p w14:paraId="76C4BCFF" w14:textId="77777777" w:rsidR="00A70756" w:rsidRDefault="00A70756" w:rsidP="00A70756">
      <w:pPr>
        <w:jc w:val="both"/>
        <w:rPr>
          <w:rFonts w:ascii="Arial" w:hAnsi="Arial" w:cs="Arial"/>
          <w:bCs/>
        </w:rPr>
      </w:pPr>
    </w:p>
    <w:p w14:paraId="067BA38B" w14:textId="77777777" w:rsidR="00D44018" w:rsidRDefault="00D44018" w:rsidP="00A70756">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5AD87ACC" w14:textId="77777777" w:rsidTr="00676444">
        <w:tc>
          <w:tcPr>
            <w:tcW w:w="10331" w:type="dxa"/>
            <w:shd w:val="clear" w:color="auto" w:fill="66CCFF"/>
          </w:tcPr>
          <w:p w14:paraId="74938815"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6226B509" w14:textId="77777777" w:rsidR="00676444" w:rsidRDefault="00676444" w:rsidP="00676444">
      <w:pPr>
        <w:tabs>
          <w:tab w:val="left" w:pos="851"/>
        </w:tabs>
        <w:jc w:val="center"/>
        <w:rPr>
          <w:rFonts w:ascii="Arial" w:hAnsi="Arial" w:cs="Arial"/>
          <w:b/>
        </w:rPr>
      </w:pPr>
    </w:p>
    <w:p w14:paraId="59B4BD22" w14:textId="3C2671D4" w:rsidR="00D44018" w:rsidRPr="00D238B1" w:rsidRDefault="00D44018" w:rsidP="00D44018">
      <w:pPr>
        <w:jc w:val="center"/>
        <w:rPr>
          <w:rFonts w:ascii="Arial" w:hAnsi="Arial" w:cs="Arial"/>
          <w:b/>
          <w:sz w:val="22"/>
          <w:szCs w:val="22"/>
        </w:rPr>
      </w:pPr>
      <w:r w:rsidRPr="00D238B1">
        <w:rPr>
          <w:rFonts w:ascii="Arial" w:hAnsi="Arial" w:cs="Arial"/>
          <w:b/>
          <w:sz w:val="22"/>
          <w:szCs w:val="22"/>
        </w:rPr>
        <w:t>Marché n°10_25</w:t>
      </w:r>
      <w:r w:rsidR="003036DF">
        <w:rPr>
          <w:rFonts w:ascii="Arial" w:hAnsi="Arial" w:cs="Arial"/>
          <w:b/>
          <w:sz w:val="22"/>
          <w:szCs w:val="22"/>
        </w:rPr>
        <w:t>R</w:t>
      </w:r>
    </w:p>
    <w:p w14:paraId="05C8A71C" w14:textId="77777777" w:rsidR="00D44018" w:rsidRDefault="00D44018" w:rsidP="00D44018">
      <w:pPr>
        <w:rPr>
          <w:rFonts w:ascii="Arial" w:hAnsi="Arial" w:cs="Arial"/>
          <w:b/>
        </w:rPr>
      </w:pPr>
    </w:p>
    <w:p w14:paraId="7DBF83E8" w14:textId="77777777" w:rsidR="00D44018" w:rsidRPr="00D238B1" w:rsidRDefault="00D44018" w:rsidP="00D44018">
      <w:pPr>
        <w:jc w:val="center"/>
        <w:rPr>
          <w:rFonts w:ascii="Arial" w:hAnsi="Arial" w:cs="Arial"/>
          <w:b/>
          <w:bCs/>
          <w:sz w:val="28"/>
          <w:szCs w:val="28"/>
        </w:rPr>
      </w:pPr>
      <w:r w:rsidRPr="00D238B1">
        <w:rPr>
          <w:rFonts w:ascii="Arial" w:hAnsi="Arial" w:cs="Arial"/>
          <w:b/>
          <w:sz w:val="28"/>
          <w:szCs w:val="28"/>
        </w:rPr>
        <w:t>« RÉSERVATION DE PLACES EN CRÈCHES INTERENTREPRISES POUR LES ENFANTS DU PERSONNEL DE LA CNAF »</w:t>
      </w:r>
    </w:p>
    <w:p w14:paraId="2CF02455" w14:textId="77777777" w:rsidR="00472B25" w:rsidRDefault="00472B25">
      <w:pPr>
        <w:jc w:val="both"/>
        <w:rPr>
          <w:rFonts w:ascii="Arial" w:hAnsi="Arial" w:cs="Arial"/>
          <w:bCs/>
        </w:rPr>
      </w:pPr>
    </w:p>
    <w:p w14:paraId="13AE8DCC" w14:textId="77777777" w:rsidR="009A394A" w:rsidRDefault="009A394A">
      <w:pPr>
        <w:jc w:val="both"/>
        <w:rPr>
          <w:rFonts w:ascii="Arial" w:hAnsi="Arial" w:cs="Arial"/>
          <w:bCs/>
        </w:rPr>
      </w:pPr>
    </w:p>
    <w:p w14:paraId="2A829870" w14:textId="77777777" w:rsidR="009A394A" w:rsidRDefault="009A394A">
      <w:pPr>
        <w:jc w:val="both"/>
        <w:rPr>
          <w:rFonts w:ascii="Arial" w:hAnsi="Arial" w:cs="Arial"/>
          <w:bCs/>
        </w:rPr>
      </w:pPr>
    </w:p>
    <w:p w14:paraId="6F1EC58B" w14:textId="77777777" w:rsidR="009A394A" w:rsidRDefault="009A394A">
      <w:pPr>
        <w:jc w:val="both"/>
        <w:rPr>
          <w:rFonts w:ascii="Arial" w:hAnsi="Arial" w:cs="Arial"/>
          <w:bCs/>
        </w:rPr>
      </w:pPr>
    </w:p>
    <w:p w14:paraId="0A8D62EE" w14:textId="77777777" w:rsidR="009A394A" w:rsidRDefault="009A394A">
      <w:pPr>
        <w:jc w:val="both"/>
        <w:rPr>
          <w:rFonts w:ascii="Arial" w:hAnsi="Arial" w:cs="Arial"/>
          <w:bCs/>
        </w:rPr>
      </w:pPr>
    </w:p>
    <w:p w14:paraId="6D18FAA2" w14:textId="77777777" w:rsidR="009A394A" w:rsidRDefault="009A394A">
      <w:pPr>
        <w:jc w:val="both"/>
        <w:rPr>
          <w:rFonts w:ascii="Arial" w:hAnsi="Arial" w:cs="Arial"/>
          <w:bCs/>
        </w:rPr>
      </w:pPr>
    </w:p>
    <w:p w14:paraId="7253FF33" w14:textId="77777777" w:rsidR="009A394A" w:rsidRDefault="009A394A">
      <w:pPr>
        <w:jc w:val="both"/>
        <w:rPr>
          <w:rFonts w:ascii="Arial" w:hAnsi="Arial" w:cs="Arial"/>
          <w:bCs/>
        </w:rPr>
      </w:pPr>
    </w:p>
    <w:p w14:paraId="1B724C87" w14:textId="77777777" w:rsidR="009A394A" w:rsidRDefault="009A394A">
      <w:pPr>
        <w:jc w:val="both"/>
        <w:rPr>
          <w:rFonts w:ascii="Arial" w:hAnsi="Arial" w:cs="Arial"/>
          <w:bCs/>
        </w:rPr>
      </w:pPr>
    </w:p>
    <w:p w14:paraId="0AEE9A68" w14:textId="77777777" w:rsidR="009A394A" w:rsidRDefault="009A394A">
      <w:pPr>
        <w:jc w:val="both"/>
        <w:rPr>
          <w:rFonts w:ascii="Arial" w:hAnsi="Arial" w:cs="Arial"/>
          <w:bCs/>
        </w:rPr>
      </w:pPr>
    </w:p>
    <w:p w14:paraId="7EA64691" w14:textId="77777777"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BDF4343" w14:textId="77777777">
        <w:tc>
          <w:tcPr>
            <w:tcW w:w="10331" w:type="dxa"/>
            <w:shd w:val="clear" w:color="auto" w:fill="66CCFF"/>
          </w:tcPr>
          <w:p w14:paraId="4BEE311F" w14:textId="77777777" w:rsidR="00472B25" w:rsidRDefault="00472B25">
            <w:pPr>
              <w:tabs>
                <w:tab w:val="left" w:pos="-142"/>
                <w:tab w:val="left" w:pos="4111"/>
              </w:tabs>
              <w:jc w:val="both"/>
            </w:pPr>
            <w:r>
              <w:rPr>
                <w:rFonts w:ascii="Arial" w:hAnsi="Arial" w:cs="Arial"/>
                <w:b/>
                <w:bCs/>
                <w:sz w:val="22"/>
                <w:szCs w:val="22"/>
              </w:rPr>
              <w:lastRenderedPageBreak/>
              <w:t>C - Identification du candidat indivi</w:t>
            </w:r>
            <w:r w:rsidR="00FB44EA">
              <w:rPr>
                <w:rFonts w:ascii="Arial" w:hAnsi="Arial" w:cs="Arial"/>
                <w:b/>
                <w:bCs/>
                <w:sz w:val="22"/>
                <w:szCs w:val="22"/>
              </w:rPr>
              <w:t>duel ou du membre du groupement</w:t>
            </w:r>
          </w:p>
        </w:tc>
      </w:tr>
    </w:tbl>
    <w:p w14:paraId="0F242262" w14:textId="77777777" w:rsidR="00472B25" w:rsidRDefault="00472B25">
      <w:pPr>
        <w:pStyle w:val="Titre9"/>
        <w:numPr>
          <w:ilvl w:val="0"/>
          <w:numId w:val="0"/>
        </w:numPr>
        <w:rPr>
          <w:i w:val="0"/>
          <w:sz w:val="20"/>
        </w:rPr>
      </w:pPr>
    </w:p>
    <w:p w14:paraId="7847B030"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713F102E" w14:textId="77777777" w:rsidR="00472B25" w:rsidRDefault="00472B25">
      <w:pPr>
        <w:pStyle w:val="Titre9"/>
        <w:tabs>
          <w:tab w:val="num" w:pos="0"/>
        </w:tabs>
        <w:ind w:left="0"/>
        <w:jc w:val="both"/>
        <w:rPr>
          <w:i w:val="0"/>
          <w:iCs w:val="0"/>
          <w:sz w:val="20"/>
          <w:szCs w:val="20"/>
        </w:rPr>
      </w:pPr>
    </w:p>
    <w:p w14:paraId="1B5CA089"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6"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4B8769EE" w14:textId="77777777" w:rsidR="00472B25" w:rsidRDefault="00472B25">
      <w:pPr>
        <w:jc w:val="both"/>
        <w:rPr>
          <w:rFonts w:ascii="Arial" w:hAnsi="Arial" w:cs="Arial"/>
          <w:b/>
          <w:bCs/>
        </w:rPr>
      </w:pPr>
    </w:p>
    <w:p w14:paraId="24F7B836"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4E62C6E8" w14:textId="77777777" w:rsidR="003C025D" w:rsidRDefault="003C025D" w:rsidP="003C025D"/>
    <w:p w14:paraId="3E75A393" w14:textId="77777777" w:rsidR="003C025D" w:rsidRPr="00025EC9" w:rsidRDefault="003C025D" w:rsidP="003C025D"/>
    <w:p w14:paraId="42110A74"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22CAEBFE" w14:textId="77777777" w:rsidR="003C025D" w:rsidRDefault="003C025D" w:rsidP="003C025D"/>
    <w:p w14:paraId="5DCC3FAC" w14:textId="77777777" w:rsidR="003C025D" w:rsidRPr="00025EC9" w:rsidRDefault="003C025D" w:rsidP="003C025D"/>
    <w:p w14:paraId="7FB37F80"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242F3F6C" w14:textId="77777777" w:rsidR="003C025D" w:rsidRDefault="003C025D" w:rsidP="003C025D"/>
    <w:p w14:paraId="43A0D7B1" w14:textId="77777777" w:rsidR="003C025D" w:rsidRPr="00025EC9" w:rsidRDefault="003C025D" w:rsidP="003C025D"/>
    <w:p w14:paraId="0C7F89C1"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13D46C89" w14:textId="77777777" w:rsidR="003C025D" w:rsidRDefault="003C025D" w:rsidP="003C025D"/>
    <w:p w14:paraId="575478D1" w14:textId="77777777" w:rsidR="003C025D" w:rsidRDefault="003C025D" w:rsidP="003C025D"/>
    <w:p w14:paraId="5EABDAD7"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7" w:history="1">
        <w:r w:rsidRPr="002347A4">
          <w:rPr>
            <w:rStyle w:val="Lienhypertexte"/>
            <w:sz w:val="20"/>
            <w:szCs w:val="20"/>
          </w:rPr>
          <w:t>ICD</w:t>
        </w:r>
      </w:hyperlink>
      <w:r>
        <w:rPr>
          <w:sz w:val="20"/>
          <w:szCs w:val="20"/>
        </w:rPr>
        <w:t> </w:t>
      </w:r>
      <w:r w:rsidRPr="000E2FF3">
        <w:rPr>
          <w:sz w:val="20"/>
          <w:szCs w:val="20"/>
        </w:rPr>
        <w:t>:</w:t>
      </w:r>
    </w:p>
    <w:p w14:paraId="01F7600C" w14:textId="77777777" w:rsidR="003C025D" w:rsidRDefault="003C025D" w:rsidP="003C025D"/>
    <w:p w14:paraId="0A2C5C18" w14:textId="77777777" w:rsidR="003C025D" w:rsidRPr="00025EC9" w:rsidRDefault="003C025D" w:rsidP="003C025D"/>
    <w:p w14:paraId="62D5ACE2"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3A56325C" w14:textId="77777777" w:rsidR="00472B25" w:rsidRDefault="00472B25">
      <w:pPr>
        <w:jc w:val="both"/>
        <w:rPr>
          <w:rFonts w:ascii="Arial" w:hAnsi="Arial" w:cs="Arial"/>
          <w:b/>
          <w:bCs/>
        </w:rPr>
      </w:pPr>
    </w:p>
    <w:p w14:paraId="17D6BCEE" w14:textId="77777777" w:rsidR="00472B25" w:rsidRDefault="00472B25">
      <w:pPr>
        <w:jc w:val="both"/>
        <w:rPr>
          <w:rFonts w:ascii="Arial" w:hAnsi="Arial" w:cs="Arial"/>
          <w:b/>
          <w:bCs/>
        </w:rPr>
      </w:pPr>
    </w:p>
    <w:p w14:paraId="241AB135"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8"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9"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0" w:history="1">
        <w:r w:rsidRPr="00025EC9">
          <w:rPr>
            <w:rStyle w:val="Lienhypertexte"/>
            <w:rFonts w:ascii="Arial" w:hAnsi="Arial" w:cs="Arial"/>
            <w:color w:val="0070C0"/>
          </w:rPr>
          <w:t>Art. R. 2151-13</w:t>
        </w:r>
      </w:hyperlink>
      <w:r>
        <w:rPr>
          <w:rFonts w:ascii="Arial" w:hAnsi="Arial" w:cs="Arial"/>
        </w:rPr>
        <w:t xml:space="preserve"> et </w:t>
      </w:r>
      <w:hyperlink r:id="rId21" w:history="1">
        <w:r w:rsidRPr="00052C0B">
          <w:rPr>
            <w:rStyle w:val="Lienhypertexte"/>
            <w:rFonts w:ascii="Arial" w:hAnsi="Arial" w:cs="Arial"/>
          </w:rPr>
          <w:t>R. 2351-12</w:t>
        </w:r>
      </w:hyperlink>
      <w:r>
        <w:rPr>
          <w:rFonts w:ascii="Arial" w:hAnsi="Arial" w:cs="Arial"/>
        </w:rPr>
        <w:t xml:space="preserve"> du code de la commande publique) ?</w:t>
      </w:r>
    </w:p>
    <w:p w14:paraId="2F0D0151" w14:textId="77777777" w:rsidR="00472B25" w:rsidRDefault="00472B25">
      <w:pPr>
        <w:jc w:val="both"/>
        <w:rPr>
          <w:rFonts w:ascii="Arial" w:hAnsi="Arial" w:cs="Arial"/>
        </w:rPr>
      </w:pPr>
    </w:p>
    <w:p w14:paraId="20F849B5"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Oui</w:t>
      </w:r>
    </w:p>
    <w:p w14:paraId="703070F4" w14:textId="77777777" w:rsidR="00427375" w:rsidRDefault="00427375" w:rsidP="00427375">
      <w:pPr>
        <w:ind w:left="567"/>
        <w:jc w:val="both"/>
        <w:rPr>
          <w:rFonts w:ascii="Arial" w:hAnsi="Arial" w:cs="Arial"/>
        </w:rPr>
      </w:pPr>
    </w:p>
    <w:p w14:paraId="0D6A366E"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Non.</w:t>
      </w:r>
    </w:p>
    <w:p w14:paraId="3EB6E21E" w14:textId="77777777" w:rsidR="00472B25" w:rsidRPr="00D668B5" w:rsidRDefault="00815797">
      <w:pPr>
        <w:jc w:val="both"/>
        <w:rPr>
          <w:rFonts w:ascii="Arial" w:hAnsi="Arial" w:cs="Arial"/>
          <w:i/>
          <w:iCs/>
          <w:color w:val="4472C4" w:themeColor="accent1"/>
          <w:sz w:val="18"/>
          <w:szCs w:val="18"/>
        </w:rPr>
      </w:pPr>
      <w:r>
        <w:rPr>
          <w:rFonts w:ascii="Arial" w:hAnsi="Arial" w:cs="Arial"/>
          <w:b/>
          <w:bCs/>
          <w:sz w:val="22"/>
          <w:szCs w:val="22"/>
        </w:rPr>
        <w:br w:type="page"/>
      </w:r>
      <w:r w:rsidR="00472B25">
        <w:rPr>
          <w:rFonts w:ascii="Arial" w:hAnsi="Arial" w:cs="Arial"/>
          <w:b/>
          <w:bCs/>
          <w:sz w:val="22"/>
          <w:szCs w:val="22"/>
        </w:rPr>
        <w:lastRenderedPageBreak/>
        <w:t xml:space="preserve">C2 - </w:t>
      </w:r>
      <w:r w:rsidR="00472B25" w:rsidRPr="00D668B5">
        <w:rPr>
          <w:rFonts w:ascii="Arial" w:hAnsi="Arial" w:cs="Arial"/>
          <w:b/>
          <w:bCs/>
          <w:color w:val="4472C4" w:themeColor="accent1"/>
          <w:sz w:val="22"/>
          <w:szCs w:val="22"/>
        </w:rPr>
        <w:t>Cas particuliers</w:t>
      </w:r>
      <w:r w:rsidR="002228BD" w:rsidRPr="00D668B5">
        <w:rPr>
          <w:rFonts w:ascii="Arial" w:hAnsi="Arial" w:cs="Arial"/>
          <w:b/>
          <w:bCs/>
          <w:color w:val="4472C4" w:themeColor="accent1"/>
          <w:sz w:val="22"/>
          <w:szCs w:val="22"/>
        </w:rPr>
        <w:t xml:space="preserve"> en cas de marché public réservé</w:t>
      </w:r>
    </w:p>
    <w:p w14:paraId="090D6FAB" w14:textId="77777777" w:rsidR="003C025D" w:rsidRPr="00D668B5" w:rsidRDefault="00472B25" w:rsidP="003C025D">
      <w:pPr>
        <w:spacing w:before="120"/>
        <w:jc w:val="both"/>
        <w:rPr>
          <w:rFonts w:ascii="Arial" w:hAnsi="Arial" w:cs="Arial"/>
          <w:i/>
          <w:iCs/>
          <w:color w:val="4472C4" w:themeColor="accent1"/>
          <w:szCs w:val="18"/>
        </w:rPr>
      </w:pPr>
      <w:r w:rsidRPr="00D668B5">
        <w:rPr>
          <w:rFonts w:ascii="Arial" w:hAnsi="Arial" w:cs="Arial"/>
          <w:i/>
          <w:iCs/>
          <w:color w:val="4472C4" w:themeColor="accent1"/>
          <w:szCs w:val="18"/>
        </w:rPr>
        <w:t xml:space="preserve">Le candidat individuel ou le membre du groupement répondant à l’une des conditions qui suivent et postulant à un marché </w:t>
      </w:r>
      <w:r w:rsidR="007C0A0D" w:rsidRPr="00D668B5">
        <w:rPr>
          <w:rFonts w:ascii="Arial" w:hAnsi="Arial" w:cs="Arial"/>
          <w:i/>
          <w:iCs/>
          <w:color w:val="4472C4" w:themeColor="accent1"/>
          <w:szCs w:val="18"/>
        </w:rPr>
        <w:t xml:space="preserve">public </w:t>
      </w:r>
      <w:r w:rsidR="003C025D" w:rsidRPr="00D668B5">
        <w:rPr>
          <w:rFonts w:ascii="Arial" w:hAnsi="Arial" w:cs="Arial"/>
          <w:i/>
          <w:iCs/>
          <w:color w:val="4472C4" w:themeColor="accent1"/>
          <w:szCs w:val="18"/>
        </w:rPr>
        <w:t xml:space="preserve">autre que de défense ou de sécurité </w:t>
      </w:r>
      <w:r w:rsidRPr="00D668B5">
        <w:rPr>
          <w:rFonts w:ascii="Arial" w:hAnsi="Arial" w:cs="Arial"/>
          <w:i/>
          <w:iCs/>
          <w:color w:val="4472C4" w:themeColor="accent1"/>
          <w:szCs w:val="18"/>
        </w:rPr>
        <w:t xml:space="preserve">réservé en application </w:t>
      </w:r>
      <w:r w:rsidR="006E2F47" w:rsidRPr="00D668B5">
        <w:rPr>
          <w:rFonts w:ascii="Arial" w:hAnsi="Arial" w:cs="Arial"/>
          <w:i/>
          <w:iCs/>
          <w:color w:val="4472C4" w:themeColor="accent1"/>
          <w:szCs w:val="18"/>
        </w:rPr>
        <w:t xml:space="preserve">des </w:t>
      </w:r>
      <w:hyperlink r:id="rId22" w:history="1">
        <w:r w:rsidR="006E2F47" w:rsidRPr="00D668B5">
          <w:rPr>
            <w:rStyle w:val="Lienhypertexte"/>
            <w:rFonts w:ascii="Arial" w:hAnsi="Arial" w:cs="Arial"/>
            <w:i/>
            <w:iCs/>
            <w:color w:val="4472C4" w:themeColor="accent1"/>
            <w:szCs w:val="18"/>
          </w:rPr>
          <w:t>articles</w:t>
        </w:r>
        <w:r w:rsidR="003C025D" w:rsidRPr="00D668B5">
          <w:rPr>
            <w:rStyle w:val="Lienhypertexte"/>
            <w:rFonts w:ascii="Arial" w:hAnsi="Arial" w:cs="Arial"/>
            <w:i/>
            <w:iCs/>
            <w:color w:val="4472C4" w:themeColor="accent1"/>
            <w:szCs w:val="18"/>
          </w:rPr>
          <w:t> L. 2113-12</w:t>
        </w:r>
        <w:r w:rsidR="00483E5B" w:rsidRPr="00D668B5">
          <w:rPr>
            <w:rStyle w:val="Lienhypertexte"/>
            <w:rFonts w:ascii="Arial" w:hAnsi="Arial" w:cs="Arial"/>
            <w:i/>
            <w:iCs/>
            <w:color w:val="4472C4" w:themeColor="accent1"/>
            <w:szCs w:val="18"/>
          </w:rPr>
          <w:t>,</w:t>
        </w:r>
        <w:r w:rsidR="003C025D" w:rsidRPr="00D668B5">
          <w:rPr>
            <w:rStyle w:val="Lienhypertexte"/>
            <w:rFonts w:ascii="Arial" w:hAnsi="Arial" w:cs="Arial"/>
            <w:i/>
            <w:iCs/>
            <w:color w:val="4472C4" w:themeColor="accent1"/>
            <w:szCs w:val="18"/>
          </w:rPr>
          <w:t> L. 2113-13</w:t>
        </w:r>
      </w:hyperlink>
      <w:r w:rsidR="00483E5B" w:rsidRPr="00D668B5">
        <w:rPr>
          <w:rFonts w:ascii="Arial" w:hAnsi="Arial" w:cs="Arial"/>
          <w:i/>
          <w:iCs/>
          <w:color w:val="4472C4" w:themeColor="accent1"/>
          <w:szCs w:val="18"/>
        </w:rPr>
        <w:t xml:space="preserve"> ou </w:t>
      </w:r>
      <w:hyperlink r:id="rId23" w:history="1">
        <w:r w:rsidR="00483E5B" w:rsidRPr="00D668B5">
          <w:rPr>
            <w:rStyle w:val="Lienhypertexte"/>
            <w:rFonts w:ascii="Arial" w:hAnsi="Arial" w:cs="Arial"/>
            <w:i/>
            <w:iCs/>
            <w:color w:val="4472C4" w:themeColor="accent1"/>
            <w:szCs w:val="18"/>
          </w:rPr>
          <w:t>L. 2113-15</w:t>
        </w:r>
      </w:hyperlink>
      <w:r w:rsidR="006E2F47" w:rsidRPr="00D668B5">
        <w:rPr>
          <w:rFonts w:ascii="Arial" w:hAnsi="Arial" w:cs="Arial"/>
          <w:i/>
          <w:iCs/>
          <w:color w:val="4472C4" w:themeColor="accent1"/>
          <w:szCs w:val="18"/>
        </w:rPr>
        <w:t xml:space="preserve"> </w:t>
      </w:r>
      <w:r w:rsidR="003C025D" w:rsidRPr="00D668B5">
        <w:rPr>
          <w:rFonts w:ascii="Arial" w:hAnsi="Arial" w:cs="Arial"/>
          <w:i/>
          <w:iCs/>
          <w:color w:val="4472C4" w:themeColor="accent1"/>
          <w:szCs w:val="18"/>
        </w:rPr>
        <w:t>du code de la commande publique</w:t>
      </w:r>
      <w:r w:rsidR="006E2F47" w:rsidRPr="00D668B5">
        <w:rPr>
          <w:rFonts w:ascii="Arial" w:hAnsi="Arial" w:cs="Arial"/>
          <w:i/>
          <w:iCs/>
          <w:color w:val="4472C4" w:themeColor="accent1"/>
          <w:szCs w:val="18"/>
        </w:rPr>
        <w:t xml:space="preserve"> </w:t>
      </w:r>
      <w:r w:rsidRPr="00D668B5">
        <w:rPr>
          <w:rFonts w:ascii="Arial" w:hAnsi="Arial" w:cs="Arial"/>
          <w:i/>
          <w:iCs/>
          <w:color w:val="4472C4" w:themeColor="accent1"/>
          <w:szCs w:val="18"/>
        </w:rPr>
        <w:t>coche la case correspondant à sa situation</w:t>
      </w:r>
      <w:r w:rsidR="00D668B5" w:rsidRPr="00D668B5">
        <w:rPr>
          <w:rFonts w:ascii="Arial" w:hAnsi="Arial" w:cs="Arial"/>
          <w:i/>
          <w:iCs/>
          <w:color w:val="4472C4" w:themeColor="accent1"/>
          <w:szCs w:val="18"/>
        </w:rPr>
        <w:t>.</w:t>
      </w:r>
    </w:p>
    <w:p w14:paraId="6381B3A2" w14:textId="77777777" w:rsidR="00472B25" w:rsidRPr="00D668B5" w:rsidRDefault="00472B25">
      <w:pPr>
        <w:spacing w:before="120"/>
        <w:jc w:val="both"/>
        <w:rPr>
          <w:rFonts w:ascii="Arial" w:hAnsi="Arial" w:cs="Arial"/>
          <w:color w:val="4472C4" w:themeColor="accent1"/>
          <w:sz w:val="22"/>
        </w:rPr>
      </w:pPr>
      <w:r w:rsidRPr="00D668B5">
        <w:rPr>
          <w:rFonts w:ascii="Arial" w:hAnsi="Arial" w:cs="Arial"/>
          <w:i/>
          <w:iCs/>
          <w:color w:val="4472C4" w:themeColor="accent1"/>
          <w:szCs w:val="18"/>
        </w:rPr>
        <w:t>Le candidat européen à statut équivalent, lorsqu’il n’est pas établi en France, précise son statut juridique</w:t>
      </w:r>
      <w:r w:rsidR="00614AE6" w:rsidRPr="00D668B5">
        <w:rPr>
          <w:rFonts w:ascii="Arial" w:hAnsi="Arial" w:cs="Arial"/>
          <w:i/>
          <w:iCs/>
          <w:color w:val="4472C4" w:themeColor="accent1"/>
          <w:szCs w:val="18"/>
        </w:rPr>
        <w:t xml:space="preserve">. </w:t>
      </w:r>
      <w:r w:rsidR="00D668B5" w:rsidRPr="00D668B5">
        <w:rPr>
          <w:rFonts w:ascii="Arial" w:hAnsi="Arial" w:cs="Arial"/>
          <w:i/>
          <w:iCs/>
          <w:color w:val="4472C4" w:themeColor="accent1"/>
          <w:szCs w:val="18"/>
        </w:rPr>
        <w:t>L</w:t>
      </w:r>
      <w:r w:rsidR="00872C42" w:rsidRPr="00D668B5">
        <w:rPr>
          <w:rFonts w:ascii="Arial" w:hAnsi="Arial" w:cs="Arial"/>
          <w:i/>
          <w:iCs/>
          <w:color w:val="4472C4" w:themeColor="accent1"/>
          <w:szCs w:val="18"/>
        </w:rPr>
        <w:t>a vérification se déroulera</w:t>
      </w:r>
      <w:r w:rsidR="00833F59" w:rsidRPr="00D668B5">
        <w:rPr>
          <w:rFonts w:ascii="Arial" w:hAnsi="Arial" w:cs="Arial"/>
          <w:i/>
          <w:iCs/>
          <w:color w:val="4472C4" w:themeColor="accent1"/>
          <w:szCs w:val="18"/>
        </w:rPr>
        <w:t xml:space="preserve"> </w:t>
      </w:r>
      <w:r w:rsidR="00DC3F69" w:rsidRPr="00D668B5">
        <w:rPr>
          <w:rFonts w:ascii="Arial" w:hAnsi="Arial" w:cs="Arial"/>
          <w:i/>
          <w:iCs/>
          <w:color w:val="4472C4" w:themeColor="accent1"/>
          <w:szCs w:val="18"/>
        </w:rPr>
        <w:t>dans les conditions de l’</w:t>
      </w:r>
      <w:hyperlink r:id="rId24" w:history="1">
        <w:r w:rsidR="00DC3F69" w:rsidRPr="00D668B5">
          <w:rPr>
            <w:rStyle w:val="Lienhypertexte"/>
            <w:rFonts w:ascii="Arial" w:hAnsi="Arial" w:cs="Arial"/>
            <w:i/>
            <w:iCs/>
            <w:color w:val="4472C4" w:themeColor="accent1"/>
            <w:szCs w:val="18"/>
          </w:rPr>
          <w:t>article </w:t>
        </w:r>
        <w:r w:rsidR="003C025D" w:rsidRPr="00D668B5">
          <w:rPr>
            <w:rStyle w:val="Lienhypertexte"/>
            <w:rFonts w:ascii="Arial" w:hAnsi="Arial" w:cs="Arial"/>
            <w:i/>
            <w:iCs/>
            <w:color w:val="4472C4" w:themeColor="accent1"/>
            <w:szCs w:val="18"/>
          </w:rPr>
          <w:t>R. 2144-1</w:t>
        </w:r>
      </w:hyperlink>
      <w:r w:rsidR="003C025D" w:rsidRPr="00D668B5">
        <w:rPr>
          <w:rFonts w:ascii="Arial" w:hAnsi="Arial" w:cs="Arial"/>
          <w:i/>
          <w:iCs/>
          <w:color w:val="4472C4" w:themeColor="accent1"/>
          <w:szCs w:val="18"/>
        </w:rPr>
        <w:t xml:space="preserve"> du code de la commande publique</w:t>
      </w:r>
      <w:r w:rsidRPr="00D668B5">
        <w:rPr>
          <w:rFonts w:ascii="Arial" w:hAnsi="Arial" w:cs="Arial"/>
          <w:i/>
          <w:iCs/>
          <w:color w:val="4472C4" w:themeColor="accent1"/>
          <w:szCs w:val="18"/>
        </w:rPr>
        <w:t>.</w:t>
      </w:r>
    </w:p>
    <w:p w14:paraId="01D536C1" w14:textId="77777777" w:rsidR="00472B25" w:rsidRPr="00D668B5" w:rsidRDefault="00472B25">
      <w:pPr>
        <w:tabs>
          <w:tab w:val="left" w:pos="426"/>
        </w:tabs>
        <w:jc w:val="both"/>
        <w:rPr>
          <w:rFonts w:ascii="Arial" w:hAnsi="Arial" w:cs="Arial"/>
          <w:color w:val="4472C4" w:themeColor="accent1"/>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D668B5" w14:paraId="002759E5"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6BA248FA" w14:textId="77777777" w:rsidR="00FB44EA" w:rsidRPr="00D668B5" w:rsidRDefault="00FB44EA">
            <w:pPr>
              <w:pStyle w:val="Corpsdetexte21"/>
              <w:snapToGrid w:val="0"/>
              <w:jc w:val="center"/>
              <w:rPr>
                <w:rFonts w:ascii="Arial" w:hAnsi="Arial" w:cs="Arial"/>
                <w:b/>
                <w:bCs/>
                <w:i w:val="0"/>
                <w:iCs w:val="0"/>
                <w:color w:val="4472C4" w:themeColor="accent1"/>
                <w:sz w:val="20"/>
                <w:szCs w:val="20"/>
              </w:rPr>
            </w:pPr>
            <w:r w:rsidRPr="00D668B5">
              <w:rPr>
                <w:rFonts w:ascii="Arial" w:hAnsi="Arial" w:cs="Arial"/>
                <w:b/>
                <w:bCs/>
                <w:i w:val="0"/>
                <w:iCs w:val="0"/>
                <w:color w:val="4472C4" w:themeColor="accent1"/>
                <w:sz w:val="20"/>
                <w:szCs w:val="20"/>
              </w:rPr>
              <w:t>Statut du candidat individuel</w:t>
            </w:r>
          </w:p>
          <w:p w14:paraId="4BD687DF" w14:textId="77777777" w:rsidR="00FB44EA" w:rsidRPr="00D668B5" w:rsidRDefault="00FB44EA">
            <w:pPr>
              <w:snapToGrid w:val="0"/>
              <w:jc w:val="center"/>
              <w:rPr>
                <w:rFonts w:ascii="Arial" w:hAnsi="Arial" w:cs="Arial"/>
                <w:b/>
                <w:bCs/>
                <w:color w:val="4472C4" w:themeColor="accent1"/>
              </w:rPr>
            </w:pPr>
            <w:r w:rsidRPr="00D668B5">
              <w:rPr>
                <w:rFonts w:ascii="Arial" w:hAnsi="Arial" w:cs="Arial"/>
                <w:b/>
                <w:bCs/>
                <w:i/>
                <w:iCs/>
                <w:color w:val="4472C4" w:themeColor="accent1"/>
              </w:rPr>
              <w:t>ou du membre du groupement</w:t>
            </w:r>
          </w:p>
        </w:tc>
      </w:tr>
      <w:tr w:rsidR="006F6740" w:rsidRPr="00D668B5" w14:paraId="557AC9C8"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0B05E8B" w14:textId="77777777" w:rsidR="006F6740" w:rsidRPr="00D668B5" w:rsidRDefault="006F6740">
            <w:pPr>
              <w:pStyle w:val="fcase1ertab"/>
              <w:ind w:left="862" w:hanging="862"/>
              <w:rPr>
                <w:rFonts w:ascii="Arial" w:eastAsia="Arial" w:hAnsi="Arial" w:cs="Arial"/>
                <w:color w:val="4472C4" w:themeColor="accent1"/>
              </w:rPr>
            </w:pPr>
            <w:r w:rsidRPr="00D668B5">
              <w:rPr>
                <w:rFonts w:ascii="Arial" w:hAnsi="Arial" w:cs="Arial"/>
                <w:b/>
                <w:bCs/>
                <w:color w:val="4472C4" w:themeColor="accent1"/>
              </w:rPr>
              <w:t>1.</w:t>
            </w:r>
            <w:r w:rsidRPr="00D668B5">
              <w:rPr>
                <w:rFonts w:ascii="Arial" w:hAnsi="Arial" w:cs="Arial"/>
                <w:b/>
                <w:bCs/>
                <w:color w:val="4472C4" w:themeColor="accent1"/>
              </w:rPr>
              <w:tab/>
            </w:r>
            <w:r w:rsidRPr="00D668B5">
              <w:rPr>
                <w:color w:val="4472C4" w:themeColor="accent1"/>
              </w:rPr>
              <w:fldChar w:fldCharType="begin">
                <w:ffData>
                  <w:name w:val=""/>
                  <w:enabled/>
                  <w:calcOnExit w:val="0"/>
                  <w:checkBox>
                    <w:size w:val="20"/>
                    <w:default w:val="0"/>
                  </w:checkBox>
                </w:ffData>
              </w:fldChar>
            </w:r>
            <w:r w:rsidRPr="00D668B5">
              <w:rPr>
                <w:color w:val="4472C4" w:themeColor="accent1"/>
              </w:rPr>
              <w:instrText xml:space="preserve"> FORMCHECKBOX </w:instrText>
            </w:r>
            <w:r w:rsidRPr="00D668B5">
              <w:rPr>
                <w:color w:val="4472C4" w:themeColor="accent1"/>
              </w:rPr>
            </w:r>
            <w:r w:rsidRPr="00D668B5">
              <w:rPr>
                <w:color w:val="4472C4" w:themeColor="accent1"/>
              </w:rPr>
              <w:fldChar w:fldCharType="separate"/>
            </w:r>
            <w:r w:rsidRPr="00D668B5">
              <w:rPr>
                <w:color w:val="4472C4" w:themeColor="accent1"/>
              </w:rPr>
              <w:fldChar w:fldCharType="end"/>
            </w:r>
            <w:r w:rsidRPr="00D668B5">
              <w:rPr>
                <w:rFonts w:ascii="Arial" w:hAnsi="Arial" w:cs="Arial"/>
                <w:bCs/>
                <w:color w:val="4472C4" w:themeColor="accent1"/>
              </w:rPr>
              <w:t xml:space="preserve"> </w:t>
            </w:r>
            <w:r w:rsidRPr="00D668B5">
              <w:rPr>
                <w:rFonts w:ascii="Arial" w:hAnsi="Arial" w:cs="Arial"/>
                <w:color w:val="4472C4" w:themeColor="accent1"/>
              </w:rPr>
              <w:t>Entreprise adaptée</w:t>
            </w:r>
          </w:p>
          <w:p w14:paraId="09279E64" w14:textId="77777777" w:rsidR="006F6740" w:rsidRPr="00D668B5" w:rsidRDefault="006F6740">
            <w:pPr>
              <w:pStyle w:val="fcase1ertab"/>
              <w:jc w:val="left"/>
              <w:rPr>
                <w:rFonts w:ascii="Arial" w:hAnsi="Arial" w:cs="Arial"/>
                <w:b/>
                <w:bCs/>
                <w:color w:val="4472C4" w:themeColor="accent1"/>
              </w:rPr>
            </w:pPr>
            <w:r w:rsidRPr="00D668B5">
              <w:rPr>
                <w:rFonts w:ascii="Arial" w:eastAsia="Arial" w:hAnsi="Arial" w:cs="Arial"/>
                <w:color w:val="4472C4" w:themeColor="accent1"/>
              </w:rPr>
              <w:t xml:space="preserve">            </w:t>
            </w:r>
            <w:r w:rsidRPr="00D668B5">
              <w:rPr>
                <w:rFonts w:ascii="Arial" w:hAnsi="Arial" w:cs="Arial"/>
                <w:color w:val="4472C4" w:themeColor="accent1"/>
                <w:sz w:val="16"/>
                <w:szCs w:val="16"/>
              </w:rPr>
              <w:t>(</w:t>
            </w:r>
            <w:hyperlink r:id="rId25" w:history="1">
              <w:r w:rsidR="00872C42" w:rsidRPr="00D668B5">
                <w:rPr>
                  <w:rStyle w:val="Lienhypertexte"/>
                  <w:rFonts w:ascii="Arial" w:hAnsi="Arial" w:cs="Arial"/>
                  <w:color w:val="4472C4" w:themeColor="accent1"/>
                  <w:sz w:val="16"/>
                  <w:szCs w:val="16"/>
                </w:rPr>
                <w:t>article L. 5213-13</w:t>
              </w:r>
            </w:hyperlink>
            <w:r w:rsidRPr="00D668B5">
              <w:rPr>
                <w:rFonts w:ascii="Arial" w:hAnsi="Arial" w:cs="Arial"/>
                <w:color w:val="4472C4" w:themeColor="accent1"/>
                <w:sz w:val="16"/>
                <w:szCs w:val="16"/>
              </w:rPr>
              <w:t xml:space="preserve"> du code du travail)</w:t>
            </w:r>
            <w:r w:rsidRPr="00D668B5">
              <w:rPr>
                <w:rFonts w:ascii="Arial" w:hAnsi="Arial" w:cs="Arial"/>
                <w:color w:val="4472C4" w:themeColor="accent1"/>
              </w:rPr>
              <w:t xml:space="preserve"> ou structures équivalentes</w:t>
            </w:r>
          </w:p>
          <w:p w14:paraId="4FF42467" w14:textId="77777777" w:rsidR="006F6740" w:rsidRPr="00D668B5" w:rsidRDefault="006F6740">
            <w:pPr>
              <w:pStyle w:val="fcase1ertab"/>
              <w:rPr>
                <w:rFonts w:ascii="Arial" w:hAnsi="Arial" w:cs="Arial"/>
                <w:b/>
                <w:bCs/>
                <w:color w:val="4472C4" w:themeColor="accent1"/>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42559CF" w14:textId="77777777" w:rsidR="006F6740" w:rsidRPr="00D668B5" w:rsidRDefault="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contrat d’objectif valant agrément ou un certificat administratif portant reconnaissance du statut d’entreprise adaptée délivré par la direction régionale chargée de l’emploi et de la formation professionnelle</w:t>
            </w:r>
            <w:r w:rsidR="00A83BDF" w:rsidRPr="00D668B5">
              <w:rPr>
                <w:rFonts w:ascii="Arial" w:hAnsi="Arial" w:cs="Arial"/>
                <w:color w:val="4472C4" w:themeColor="accent1"/>
                <w:sz w:val="16"/>
                <w:szCs w:val="16"/>
              </w:rPr>
              <w:t xml:space="preserve"> ou de structure équivalente</w:t>
            </w:r>
            <w:r w:rsidRPr="00D668B5">
              <w:rPr>
                <w:rFonts w:ascii="Arial" w:hAnsi="Arial" w:cs="Arial"/>
                <w:color w:val="4472C4" w:themeColor="accent1"/>
                <w:sz w:val="16"/>
                <w:szCs w:val="16"/>
              </w:rPr>
              <w:t xml:space="preserve"> sera à produire.</w:t>
            </w:r>
          </w:p>
          <w:p w14:paraId="07F3449A" w14:textId="77777777" w:rsidR="006F6740" w:rsidRPr="00D668B5" w:rsidRDefault="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cas échéant, indiquer l’adresse internet à laquelle ce document est accessible directement et gratuitement, ainsi que l’ensemble des renseignements nécessaires pour y accéder :</w:t>
            </w:r>
          </w:p>
          <w:p w14:paraId="1A9B78BA" w14:textId="77777777" w:rsidR="006F6740" w:rsidRPr="00D668B5" w:rsidRDefault="006F6740">
            <w:pPr>
              <w:ind w:left="170" w:right="170"/>
              <w:jc w:val="both"/>
              <w:rPr>
                <w:rFonts w:ascii="Arial" w:hAnsi="Arial" w:cs="Arial"/>
                <w:color w:val="4472C4" w:themeColor="accent1"/>
                <w:sz w:val="16"/>
                <w:szCs w:val="16"/>
              </w:rPr>
            </w:pPr>
          </w:p>
          <w:p w14:paraId="59733490" w14:textId="77777777" w:rsidR="006F6740" w:rsidRPr="00D668B5" w:rsidRDefault="006F6740" w:rsidP="00A70756">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Adresse internet :</w:t>
            </w:r>
          </w:p>
          <w:p w14:paraId="33B44C9C" w14:textId="77777777" w:rsidR="006F6740" w:rsidRPr="00D668B5" w:rsidRDefault="006F6740">
            <w:pPr>
              <w:ind w:left="170" w:right="170"/>
              <w:jc w:val="both"/>
              <w:rPr>
                <w:rFonts w:ascii="Arial" w:hAnsi="Arial" w:cs="Arial"/>
                <w:color w:val="4472C4" w:themeColor="accent1"/>
                <w:sz w:val="12"/>
                <w:szCs w:val="16"/>
              </w:rPr>
            </w:pPr>
          </w:p>
          <w:p w14:paraId="26EBBD69" w14:textId="77777777" w:rsidR="00872C42" w:rsidRPr="00D668B5" w:rsidRDefault="00872C42">
            <w:pPr>
              <w:ind w:left="170" w:right="170"/>
              <w:jc w:val="both"/>
              <w:rPr>
                <w:rFonts w:ascii="Arial" w:hAnsi="Arial" w:cs="Arial"/>
                <w:color w:val="4472C4" w:themeColor="accent1"/>
                <w:sz w:val="12"/>
                <w:szCs w:val="16"/>
              </w:rPr>
            </w:pPr>
          </w:p>
          <w:p w14:paraId="3CCE3C96" w14:textId="77777777" w:rsidR="00872C42" w:rsidRPr="00D668B5" w:rsidRDefault="00872C42">
            <w:pPr>
              <w:ind w:left="170" w:right="170"/>
              <w:jc w:val="both"/>
              <w:rPr>
                <w:rFonts w:ascii="Arial" w:hAnsi="Arial" w:cs="Arial"/>
                <w:color w:val="4472C4" w:themeColor="accent1"/>
                <w:sz w:val="12"/>
                <w:szCs w:val="16"/>
              </w:rPr>
            </w:pPr>
          </w:p>
          <w:p w14:paraId="4EF71F5B" w14:textId="77777777" w:rsidR="006F6740" w:rsidRPr="00D668B5" w:rsidRDefault="006F6740" w:rsidP="00A70756">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Renseignements nécessaires pour y accéder :</w:t>
            </w:r>
          </w:p>
          <w:p w14:paraId="797AD03B" w14:textId="77777777" w:rsidR="006F6740" w:rsidRPr="00D668B5" w:rsidRDefault="006F6740">
            <w:pPr>
              <w:ind w:left="170" w:right="170"/>
              <w:jc w:val="both"/>
              <w:rPr>
                <w:rFonts w:ascii="Arial" w:hAnsi="Arial" w:cs="Arial"/>
                <w:color w:val="4472C4" w:themeColor="accent1"/>
                <w:sz w:val="12"/>
                <w:szCs w:val="16"/>
              </w:rPr>
            </w:pPr>
          </w:p>
          <w:p w14:paraId="77935008" w14:textId="77777777" w:rsidR="006F6740" w:rsidRPr="00D668B5" w:rsidRDefault="006F6740">
            <w:pPr>
              <w:ind w:left="170" w:right="170"/>
              <w:jc w:val="both"/>
              <w:rPr>
                <w:rFonts w:ascii="Arial" w:hAnsi="Arial" w:cs="Arial"/>
                <w:color w:val="4472C4" w:themeColor="accent1"/>
                <w:sz w:val="16"/>
                <w:szCs w:val="16"/>
              </w:rPr>
            </w:pPr>
          </w:p>
          <w:p w14:paraId="6972329F" w14:textId="77777777" w:rsidR="006F6740" w:rsidRPr="00D668B5" w:rsidRDefault="006F6740">
            <w:pPr>
              <w:ind w:left="170" w:right="170"/>
              <w:jc w:val="both"/>
              <w:rPr>
                <w:rFonts w:ascii="Arial" w:hAnsi="Arial" w:cs="Arial"/>
                <w:color w:val="4472C4" w:themeColor="accent1"/>
                <w:sz w:val="16"/>
                <w:szCs w:val="16"/>
              </w:rPr>
            </w:pPr>
          </w:p>
          <w:p w14:paraId="5D0CF75E" w14:textId="77777777" w:rsidR="006F6740" w:rsidRPr="00D668B5" w:rsidRDefault="006F6740">
            <w:pPr>
              <w:snapToGrid w:val="0"/>
              <w:jc w:val="both"/>
              <w:rPr>
                <w:rFonts w:ascii="Arial" w:hAnsi="Arial" w:cs="Arial"/>
                <w:b/>
                <w:bCs/>
                <w:color w:val="4472C4" w:themeColor="accent1"/>
              </w:rPr>
            </w:pPr>
          </w:p>
        </w:tc>
      </w:tr>
      <w:tr w:rsidR="006F6740" w:rsidRPr="00D668B5" w14:paraId="6CA8E5BE"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629BE86D" w14:textId="77777777" w:rsidR="006F6740" w:rsidRPr="00D668B5" w:rsidRDefault="006F6740">
            <w:pPr>
              <w:pStyle w:val="fcase1ertab"/>
              <w:jc w:val="left"/>
              <w:rPr>
                <w:rFonts w:ascii="Arial" w:hAnsi="Arial" w:cs="Arial"/>
                <w:bCs/>
                <w:color w:val="4472C4" w:themeColor="accent1"/>
              </w:rPr>
            </w:pPr>
            <w:r w:rsidRPr="00D668B5">
              <w:rPr>
                <w:rFonts w:ascii="Arial" w:hAnsi="Arial" w:cs="Arial"/>
                <w:b/>
                <w:bCs/>
                <w:color w:val="4472C4" w:themeColor="accent1"/>
              </w:rPr>
              <w:t>2.</w:t>
            </w:r>
            <w:r w:rsidRPr="00D668B5">
              <w:rPr>
                <w:rFonts w:ascii="Arial" w:hAnsi="Arial" w:cs="Arial"/>
                <w:b/>
                <w:bCs/>
                <w:color w:val="4472C4" w:themeColor="accent1"/>
              </w:rPr>
              <w:tab/>
            </w:r>
            <w:r w:rsidRPr="00D668B5">
              <w:rPr>
                <w:color w:val="4472C4" w:themeColor="accent1"/>
              </w:rPr>
              <w:fldChar w:fldCharType="begin">
                <w:ffData>
                  <w:name w:val=""/>
                  <w:enabled/>
                  <w:calcOnExit w:val="0"/>
                  <w:checkBox>
                    <w:size w:val="20"/>
                    <w:default w:val="0"/>
                  </w:checkBox>
                </w:ffData>
              </w:fldChar>
            </w:r>
            <w:r w:rsidRPr="00D668B5">
              <w:rPr>
                <w:color w:val="4472C4" w:themeColor="accent1"/>
              </w:rPr>
              <w:instrText xml:space="preserve"> FORMCHECKBOX </w:instrText>
            </w:r>
            <w:r w:rsidRPr="00D668B5">
              <w:rPr>
                <w:color w:val="4472C4" w:themeColor="accent1"/>
              </w:rPr>
            </w:r>
            <w:r w:rsidRPr="00D668B5">
              <w:rPr>
                <w:color w:val="4472C4" w:themeColor="accent1"/>
              </w:rPr>
              <w:fldChar w:fldCharType="separate"/>
            </w:r>
            <w:r w:rsidRPr="00D668B5">
              <w:rPr>
                <w:color w:val="4472C4" w:themeColor="accent1"/>
              </w:rPr>
              <w:fldChar w:fldCharType="end"/>
            </w:r>
            <w:r w:rsidRPr="00D668B5">
              <w:rPr>
                <w:rFonts w:ascii="Arial" w:hAnsi="Arial" w:cs="Arial"/>
                <w:bCs/>
                <w:color w:val="4472C4" w:themeColor="accent1"/>
              </w:rPr>
              <w:t xml:space="preserve"> </w:t>
            </w:r>
            <w:r w:rsidRPr="00D668B5">
              <w:rPr>
                <w:rFonts w:ascii="Arial" w:hAnsi="Arial" w:cs="Arial"/>
                <w:color w:val="4472C4" w:themeColor="accent1"/>
              </w:rPr>
              <w:t>Etablissement et service d’aide par le travail</w:t>
            </w:r>
            <w:r w:rsidRPr="00D668B5">
              <w:rPr>
                <w:rFonts w:ascii="Arial" w:hAnsi="Arial" w:cs="Arial"/>
                <w:b/>
                <w:bCs/>
                <w:color w:val="4472C4" w:themeColor="accent1"/>
              </w:rPr>
              <w:t xml:space="preserve"> </w:t>
            </w:r>
            <w:r w:rsidRPr="00D668B5">
              <w:rPr>
                <w:rFonts w:ascii="Arial" w:hAnsi="Arial" w:cs="Arial"/>
                <w:color w:val="4472C4" w:themeColor="accent1"/>
              </w:rPr>
              <w:t>(</w:t>
            </w:r>
            <w:hyperlink r:id="rId26" w:history="1">
              <w:r w:rsidR="00872C42" w:rsidRPr="00D668B5">
                <w:rPr>
                  <w:rStyle w:val="Lienhypertexte"/>
                  <w:rFonts w:ascii="Arial" w:hAnsi="Arial" w:cs="Arial"/>
                  <w:color w:val="4472C4" w:themeColor="accent1"/>
                  <w:sz w:val="16"/>
                  <w:szCs w:val="16"/>
                </w:rPr>
                <w:t>articles L. 344-2 et s</w:t>
              </w:r>
            </w:hyperlink>
            <w:r w:rsidRPr="00D668B5">
              <w:rPr>
                <w:rFonts w:ascii="Arial" w:hAnsi="Arial" w:cs="Arial"/>
                <w:color w:val="4472C4" w:themeColor="accent1"/>
                <w:sz w:val="16"/>
                <w:szCs w:val="16"/>
              </w:rPr>
              <w:t>. du code de l’action sociale et des familles</w:t>
            </w:r>
            <w:r w:rsidRPr="00D668B5">
              <w:rPr>
                <w:rFonts w:ascii="Arial" w:hAnsi="Arial" w:cs="Arial"/>
                <w:color w:val="4472C4" w:themeColor="accent1"/>
              </w:rPr>
              <w:t>) ou structures équivalentes</w:t>
            </w:r>
          </w:p>
          <w:p w14:paraId="12309796" w14:textId="77777777" w:rsidR="006F6740" w:rsidRPr="00D668B5" w:rsidRDefault="006F6740">
            <w:pPr>
              <w:pStyle w:val="fcase1ertab"/>
              <w:jc w:val="left"/>
              <w:rPr>
                <w:rFonts w:ascii="Arial" w:hAnsi="Arial" w:cs="Arial"/>
                <w:bCs/>
                <w:color w:val="4472C4" w:themeColor="accent1"/>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D33FDE0" w14:textId="77777777" w:rsidR="006F6740" w:rsidRPr="00D668B5" w:rsidRDefault="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Indiquer ci-dessous la date de publication au recueil des actes administratifs de l’arrêté préfectoral portant autorisation de création :</w:t>
            </w:r>
          </w:p>
          <w:p w14:paraId="7E9F76E7" w14:textId="77777777" w:rsidR="006F6740" w:rsidRPr="00D668B5" w:rsidRDefault="006F6740">
            <w:pPr>
              <w:ind w:left="170" w:right="170"/>
              <w:jc w:val="both"/>
              <w:rPr>
                <w:rFonts w:ascii="Arial" w:hAnsi="Arial" w:cs="Arial"/>
                <w:color w:val="4472C4" w:themeColor="accent1"/>
                <w:sz w:val="16"/>
                <w:szCs w:val="16"/>
              </w:rPr>
            </w:pPr>
          </w:p>
          <w:p w14:paraId="46A177ED" w14:textId="77777777" w:rsidR="006F6740" w:rsidRPr="00D668B5" w:rsidRDefault="00DC3F69" w:rsidP="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Lorsqu’il n’y a pas eu de publication de l’arrêté au recueil de</w:t>
            </w:r>
            <w:r w:rsidR="006C6E7F" w:rsidRPr="00D668B5">
              <w:rPr>
                <w:rFonts w:ascii="Arial" w:hAnsi="Arial" w:cs="Arial"/>
                <w:color w:val="4472C4" w:themeColor="accent1"/>
                <w:sz w:val="16"/>
                <w:szCs w:val="16"/>
              </w:rPr>
              <w:t>s</w:t>
            </w:r>
            <w:r w:rsidRPr="00D668B5">
              <w:rPr>
                <w:rFonts w:ascii="Arial" w:hAnsi="Arial" w:cs="Arial"/>
                <w:color w:val="4472C4" w:themeColor="accent1"/>
                <w:sz w:val="16"/>
                <w:szCs w:val="16"/>
              </w:rPr>
              <w:t xml:space="preserve"> actes administratifs</w:t>
            </w:r>
            <w:r w:rsidR="006F6740" w:rsidRPr="00D668B5">
              <w:rPr>
                <w:rFonts w:ascii="Arial" w:hAnsi="Arial" w:cs="Arial"/>
                <w:color w:val="4472C4" w:themeColor="accent1"/>
                <w:sz w:val="16"/>
                <w:szCs w:val="16"/>
              </w:rPr>
              <w:t>, la preuve de la reconnaissance du statut d’établissement ou de service d’aide par le travail</w:t>
            </w:r>
            <w:r w:rsidR="00A83BDF" w:rsidRPr="00D668B5">
              <w:rPr>
                <w:rFonts w:ascii="Arial" w:hAnsi="Arial" w:cs="Arial"/>
                <w:color w:val="4472C4" w:themeColor="accent1"/>
                <w:sz w:val="16"/>
                <w:szCs w:val="16"/>
              </w:rPr>
              <w:t xml:space="preserve"> ou de structure équivalente</w:t>
            </w:r>
            <w:r w:rsidR="006F6740" w:rsidRPr="00D668B5">
              <w:rPr>
                <w:rFonts w:ascii="Arial" w:hAnsi="Arial" w:cs="Arial"/>
                <w:color w:val="4472C4" w:themeColor="accent1"/>
                <w:sz w:val="16"/>
                <w:szCs w:val="16"/>
              </w:rPr>
              <w:t xml:space="preserve"> sera à produire.</w:t>
            </w:r>
          </w:p>
          <w:p w14:paraId="3B828A40" w14:textId="77777777" w:rsidR="006F6740" w:rsidRPr="00D668B5" w:rsidRDefault="006F6740" w:rsidP="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cas échéant, indiquer l’adresse internet à laquelle cette preuve est accessible directement et gratuitement, ainsi que l’ensemble des renseignements nécessaires pour y accéder :</w:t>
            </w:r>
          </w:p>
          <w:p w14:paraId="19FE9A36" w14:textId="77777777" w:rsidR="006F6740" w:rsidRPr="00D668B5" w:rsidRDefault="006F6740" w:rsidP="006F6740">
            <w:pPr>
              <w:ind w:left="170" w:right="170"/>
              <w:jc w:val="both"/>
              <w:rPr>
                <w:rFonts w:ascii="Arial" w:hAnsi="Arial" w:cs="Arial"/>
                <w:color w:val="4472C4" w:themeColor="accent1"/>
                <w:sz w:val="16"/>
                <w:szCs w:val="16"/>
              </w:rPr>
            </w:pPr>
          </w:p>
          <w:p w14:paraId="576EBEBE" w14:textId="77777777" w:rsidR="006F6740" w:rsidRPr="00D668B5" w:rsidRDefault="006F6740" w:rsidP="006F6740">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Adresse internet :</w:t>
            </w:r>
          </w:p>
          <w:p w14:paraId="4E98508B" w14:textId="77777777" w:rsidR="006F6740" w:rsidRPr="00D668B5" w:rsidRDefault="006F6740" w:rsidP="006F6740">
            <w:pPr>
              <w:ind w:left="170" w:right="170"/>
              <w:jc w:val="both"/>
              <w:rPr>
                <w:rFonts w:ascii="Arial" w:hAnsi="Arial" w:cs="Arial"/>
                <w:color w:val="4472C4" w:themeColor="accent1"/>
                <w:sz w:val="12"/>
                <w:szCs w:val="16"/>
              </w:rPr>
            </w:pPr>
          </w:p>
          <w:p w14:paraId="4456D650" w14:textId="77777777" w:rsidR="00872C42" w:rsidRPr="00D668B5" w:rsidRDefault="00872C42" w:rsidP="006F6740">
            <w:pPr>
              <w:ind w:left="170" w:right="170"/>
              <w:jc w:val="both"/>
              <w:rPr>
                <w:rFonts w:ascii="Arial" w:hAnsi="Arial" w:cs="Arial"/>
                <w:color w:val="4472C4" w:themeColor="accent1"/>
                <w:sz w:val="12"/>
                <w:szCs w:val="16"/>
              </w:rPr>
            </w:pPr>
          </w:p>
          <w:p w14:paraId="52689187" w14:textId="77777777" w:rsidR="00872C42" w:rsidRPr="00D668B5" w:rsidRDefault="00872C42" w:rsidP="006F6740">
            <w:pPr>
              <w:ind w:left="170" w:right="170"/>
              <w:jc w:val="both"/>
              <w:rPr>
                <w:rFonts w:ascii="Arial" w:hAnsi="Arial" w:cs="Arial"/>
                <w:color w:val="4472C4" w:themeColor="accent1"/>
                <w:sz w:val="12"/>
                <w:szCs w:val="16"/>
              </w:rPr>
            </w:pPr>
          </w:p>
          <w:p w14:paraId="10A3D96A" w14:textId="77777777" w:rsidR="006F6740" w:rsidRPr="00D668B5" w:rsidRDefault="006F6740" w:rsidP="006F6740">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Renseignements nécessaires pour y accéder :</w:t>
            </w:r>
          </w:p>
          <w:p w14:paraId="78D86429" w14:textId="77777777" w:rsidR="006F6740" w:rsidRPr="00D668B5" w:rsidRDefault="006F6740" w:rsidP="006F6740">
            <w:pPr>
              <w:ind w:left="170" w:right="170"/>
              <w:jc w:val="both"/>
              <w:rPr>
                <w:rFonts w:ascii="Arial" w:hAnsi="Arial" w:cs="Arial"/>
                <w:color w:val="4472C4" w:themeColor="accent1"/>
                <w:sz w:val="16"/>
                <w:szCs w:val="16"/>
              </w:rPr>
            </w:pPr>
          </w:p>
          <w:p w14:paraId="208782FD" w14:textId="77777777" w:rsidR="006F6740" w:rsidRPr="00D668B5" w:rsidRDefault="006F6740" w:rsidP="006F6740">
            <w:pPr>
              <w:ind w:left="170" w:right="170"/>
              <w:jc w:val="both"/>
              <w:rPr>
                <w:rFonts w:ascii="Arial" w:hAnsi="Arial" w:cs="Arial"/>
                <w:color w:val="4472C4" w:themeColor="accent1"/>
                <w:sz w:val="16"/>
                <w:szCs w:val="16"/>
              </w:rPr>
            </w:pPr>
          </w:p>
          <w:p w14:paraId="09B8F4C3" w14:textId="77777777" w:rsidR="006F6740" w:rsidRPr="00D668B5" w:rsidRDefault="006F6740" w:rsidP="006F6740">
            <w:pPr>
              <w:ind w:left="170" w:right="170"/>
              <w:jc w:val="both"/>
              <w:rPr>
                <w:rFonts w:ascii="Arial" w:hAnsi="Arial" w:cs="Arial"/>
                <w:color w:val="4472C4" w:themeColor="accent1"/>
                <w:sz w:val="16"/>
                <w:szCs w:val="16"/>
              </w:rPr>
            </w:pPr>
          </w:p>
          <w:p w14:paraId="17928FF2" w14:textId="77777777" w:rsidR="006F6740" w:rsidRPr="00D668B5" w:rsidRDefault="006F6740">
            <w:pPr>
              <w:snapToGrid w:val="0"/>
              <w:jc w:val="both"/>
              <w:rPr>
                <w:rFonts w:ascii="Arial" w:hAnsi="Arial" w:cs="Arial"/>
                <w:b/>
                <w:bCs/>
                <w:color w:val="4472C4" w:themeColor="accent1"/>
              </w:rPr>
            </w:pPr>
          </w:p>
        </w:tc>
      </w:tr>
      <w:tr w:rsidR="006F6740" w:rsidRPr="00D668B5" w14:paraId="782E13DF"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26829805" w14:textId="77777777" w:rsidR="006F6740" w:rsidRPr="00D668B5" w:rsidRDefault="006F6740" w:rsidP="00261FC1">
            <w:pPr>
              <w:pStyle w:val="fcase1ertab"/>
              <w:snapToGrid w:val="0"/>
              <w:jc w:val="left"/>
              <w:rPr>
                <w:rFonts w:ascii="Arial" w:hAnsi="Arial" w:cs="Arial"/>
                <w:b/>
                <w:bCs/>
                <w:color w:val="4472C4" w:themeColor="accent1"/>
              </w:rPr>
            </w:pPr>
            <w:r w:rsidRPr="00D668B5">
              <w:rPr>
                <w:rFonts w:ascii="Arial" w:hAnsi="Arial" w:cs="Arial"/>
                <w:b/>
                <w:bCs/>
                <w:color w:val="4472C4" w:themeColor="accent1"/>
              </w:rPr>
              <w:t>3.</w:t>
            </w:r>
            <w:r w:rsidRPr="00D668B5">
              <w:rPr>
                <w:rFonts w:ascii="Arial" w:hAnsi="Arial" w:cs="Arial"/>
                <w:b/>
                <w:bCs/>
                <w:color w:val="4472C4" w:themeColor="accent1"/>
              </w:rPr>
              <w:tab/>
            </w:r>
            <w:r w:rsidRPr="00D668B5">
              <w:rPr>
                <w:color w:val="4472C4" w:themeColor="accent1"/>
              </w:rPr>
              <w:fldChar w:fldCharType="begin">
                <w:ffData>
                  <w:name w:val=""/>
                  <w:enabled/>
                  <w:calcOnExit w:val="0"/>
                  <w:checkBox>
                    <w:size w:val="20"/>
                    <w:default w:val="0"/>
                  </w:checkBox>
                </w:ffData>
              </w:fldChar>
            </w:r>
            <w:r w:rsidRPr="00D668B5">
              <w:rPr>
                <w:color w:val="4472C4" w:themeColor="accent1"/>
              </w:rPr>
              <w:instrText xml:space="preserve"> FORMCHECKBOX </w:instrText>
            </w:r>
            <w:r w:rsidRPr="00D668B5">
              <w:rPr>
                <w:color w:val="4472C4" w:themeColor="accent1"/>
              </w:rPr>
            </w:r>
            <w:r w:rsidRPr="00D668B5">
              <w:rPr>
                <w:color w:val="4472C4" w:themeColor="accent1"/>
              </w:rPr>
              <w:fldChar w:fldCharType="separate"/>
            </w:r>
            <w:r w:rsidRPr="00D668B5">
              <w:rPr>
                <w:color w:val="4472C4" w:themeColor="accent1"/>
              </w:rPr>
              <w:fldChar w:fldCharType="end"/>
            </w:r>
            <w:r w:rsidRPr="00D668B5">
              <w:rPr>
                <w:color w:val="4472C4" w:themeColor="accent1"/>
              </w:rPr>
              <w:t xml:space="preserve"> </w:t>
            </w:r>
            <w:r w:rsidRPr="00D668B5">
              <w:rPr>
                <w:rFonts w:ascii="Arial" w:hAnsi="Arial" w:cs="Arial"/>
                <w:color w:val="4472C4" w:themeColor="accent1"/>
              </w:rPr>
              <w:t>Structures d’insertion par l’activité économique (</w:t>
            </w:r>
            <w:hyperlink r:id="rId27" w:history="1">
              <w:r w:rsidRPr="00D668B5">
                <w:rPr>
                  <w:rStyle w:val="Lienhypertexte"/>
                  <w:rFonts w:ascii="Arial" w:hAnsi="Arial" w:cs="Arial"/>
                  <w:color w:val="4472C4" w:themeColor="accent1"/>
                  <w:sz w:val="16"/>
                  <w:szCs w:val="16"/>
                </w:rPr>
                <w:t>article</w:t>
              </w:r>
              <w:r w:rsidR="00614AE6" w:rsidRPr="00D668B5">
                <w:rPr>
                  <w:rStyle w:val="Lienhypertexte"/>
                  <w:rFonts w:ascii="Arial" w:hAnsi="Arial" w:cs="Arial"/>
                  <w:color w:val="4472C4" w:themeColor="accent1"/>
                  <w:sz w:val="16"/>
                  <w:szCs w:val="16"/>
                </w:rPr>
                <w:t> </w:t>
              </w:r>
              <w:r w:rsidRPr="00D668B5">
                <w:rPr>
                  <w:rStyle w:val="Lienhypertexte"/>
                  <w:rFonts w:ascii="Arial" w:hAnsi="Arial" w:cs="Arial"/>
                  <w:color w:val="4472C4" w:themeColor="accent1"/>
                  <w:sz w:val="16"/>
                  <w:szCs w:val="16"/>
                </w:rPr>
                <w:t>L.5132-4</w:t>
              </w:r>
            </w:hyperlink>
            <w:r w:rsidRPr="00D668B5">
              <w:rPr>
                <w:rFonts w:ascii="Arial" w:hAnsi="Arial" w:cs="Arial"/>
                <w:color w:val="4472C4" w:themeColor="accent1"/>
                <w:sz w:val="16"/>
                <w:szCs w:val="16"/>
              </w:rPr>
              <w:t xml:space="preserve"> du code du travail) </w:t>
            </w:r>
            <w:r w:rsidRPr="00D668B5">
              <w:rPr>
                <w:rFonts w:ascii="Arial" w:hAnsi="Arial" w:cs="Arial"/>
                <w:color w:val="4472C4" w:themeColor="accent1"/>
              </w:rPr>
              <w:t>ou structures équivalentes</w:t>
            </w:r>
          </w:p>
          <w:p w14:paraId="7B0EC42A" w14:textId="77777777" w:rsidR="006F6740" w:rsidRPr="00D668B5" w:rsidRDefault="006F6740" w:rsidP="00224E9C">
            <w:pPr>
              <w:pStyle w:val="fcase1ertab"/>
              <w:snapToGrid w:val="0"/>
              <w:ind w:left="0" w:firstLine="0"/>
              <w:rPr>
                <w:rFonts w:ascii="Arial" w:hAnsi="Arial" w:cs="Arial"/>
                <w:b/>
                <w:bCs/>
                <w:color w:val="4472C4" w:themeColor="accent1"/>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008882FC" w14:textId="77777777" w:rsidR="006F6740" w:rsidRPr="00D668B5" w:rsidRDefault="006F6740" w:rsidP="00A70756">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 xml:space="preserve">La preuve de la reconnaissance du statut de structure d’insertion par l’activité économique </w:t>
            </w:r>
            <w:r w:rsidR="00A83BDF" w:rsidRPr="00D668B5">
              <w:rPr>
                <w:rFonts w:ascii="Arial" w:hAnsi="Arial" w:cs="Arial"/>
                <w:color w:val="4472C4" w:themeColor="accent1"/>
                <w:sz w:val="16"/>
                <w:szCs w:val="16"/>
              </w:rPr>
              <w:t xml:space="preserve">ou de structure équivalente </w:t>
            </w:r>
            <w:r w:rsidRPr="00D668B5">
              <w:rPr>
                <w:rFonts w:ascii="Arial" w:hAnsi="Arial" w:cs="Arial"/>
                <w:color w:val="4472C4" w:themeColor="accent1"/>
                <w:sz w:val="16"/>
                <w:szCs w:val="16"/>
              </w:rPr>
              <w:t>sera à produire.</w:t>
            </w:r>
          </w:p>
          <w:p w14:paraId="1015BD9D" w14:textId="77777777" w:rsidR="006F6740" w:rsidRPr="00D668B5" w:rsidRDefault="006F6740" w:rsidP="00A70756">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cas échéant, indiquer l’adresse internet à laquelle cette preuve est accessible directement et gratuitement, ainsi que l’ensemble des renseignements nécessaires pour y accéder :</w:t>
            </w:r>
          </w:p>
          <w:p w14:paraId="2D17EF21" w14:textId="77777777" w:rsidR="006F6740" w:rsidRPr="00D668B5" w:rsidRDefault="006F6740" w:rsidP="00A70756">
            <w:pPr>
              <w:ind w:left="170" w:right="170"/>
              <w:jc w:val="both"/>
              <w:rPr>
                <w:rFonts w:ascii="Arial" w:hAnsi="Arial" w:cs="Arial"/>
                <w:color w:val="4472C4" w:themeColor="accent1"/>
                <w:sz w:val="16"/>
                <w:szCs w:val="16"/>
              </w:rPr>
            </w:pPr>
          </w:p>
          <w:p w14:paraId="0A3D81B9" w14:textId="77777777" w:rsidR="006F6740" w:rsidRPr="00D668B5" w:rsidRDefault="006F6740" w:rsidP="00A70756">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Adresse internet :</w:t>
            </w:r>
          </w:p>
          <w:p w14:paraId="74A63EED" w14:textId="77777777" w:rsidR="006F6740" w:rsidRPr="00D668B5" w:rsidRDefault="006F6740" w:rsidP="00A70756">
            <w:pPr>
              <w:ind w:left="170" w:right="170"/>
              <w:jc w:val="both"/>
              <w:rPr>
                <w:rFonts w:ascii="Arial" w:hAnsi="Arial" w:cs="Arial"/>
                <w:color w:val="4472C4" w:themeColor="accent1"/>
                <w:sz w:val="12"/>
                <w:szCs w:val="16"/>
              </w:rPr>
            </w:pPr>
          </w:p>
          <w:p w14:paraId="28C912CE" w14:textId="77777777" w:rsidR="00872C42" w:rsidRPr="00D668B5" w:rsidRDefault="00872C42" w:rsidP="00A70756">
            <w:pPr>
              <w:ind w:left="170" w:right="170"/>
              <w:jc w:val="both"/>
              <w:rPr>
                <w:rFonts w:ascii="Arial" w:hAnsi="Arial" w:cs="Arial"/>
                <w:color w:val="4472C4" w:themeColor="accent1"/>
                <w:sz w:val="12"/>
                <w:szCs w:val="16"/>
              </w:rPr>
            </w:pPr>
          </w:p>
          <w:p w14:paraId="44E33F14" w14:textId="77777777" w:rsidR="00872C42" w:rsidRPr="00D668B5" w:rsidRDefault="00872C42" w:rsidP="00A70756">
            <w:pPr>
              <w:ind w:left="170" w:right="170"/>
              <w:jc w:val="both"/>
              <w:rPr>
                <w:rFonts w:ascii="Arial" w:hAnsi="Arial" w:cs="Arial"/>
                <w:color w:val="4472C4" w:themeColor="accent1"/>
                <w:sz w:val="12"/>
                <w:szCs w:val="16"/>
              </w:rPr>
            </w:pPr>
          </w:p>
          <w:p w14:paraId="5CF7BEBA" w14:textId="77777777" w:rsidR="006F6740" w:rsidRPr="00D668B5" w:rsidRDefault="006F6740" w:rsidP="00A70756">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Renseignements nécessaires pour y accéder :</w:t>
            </w:r>
          </w:p>
          <w:p w14:paraId="275CC4F5" w14:textId="77777777" w:rsidR="006F6740" w:rsidRPr="00D668B5" w:rsidRDefault="006F6740" w:rsidP="006F6740">
            <w:pPr>
              <w:ind w:left="170" w:right="170"/>
              <w:jc w:val="both"/>
              <w:rPr>
                <w:rFonts w:ascii="Arial" w:hAnsi="Arial" w:cs="Arial"/>
                <w:color w:val="4472C4" w:themeColor="accent1"/>
                <w:sz w:val="12"/>
                <w:szCs w:val="16"/>
              </w:rPr>
            </w:pPr>
          </w:p>
          <w:p w14:paraId="2CFCA73F" w14:textId="77777777" w:rsidR="006F6740" w:rsidRPr="00D668B5" w:rsidRDefault="006F6740" w:rsidP="006F6740">
            <w:pPr>
              <w:ind w:left="170" w:right="170"/>
              <w:jc w:val="both"/>
              <w:rPr>
                <w:rFonts w:ascii="Arial" w:hAnsi="Arial" w:cs="Arial"/>
                <w:color w:val="4472C4" w:themeColor="accent1"/>
                <w:sz w:val="16"/>
                <w:szCs w:val="16"/>
              </w:rPr>
            </w:pPr>
          </w:p>
          <w:p w14:paraId="73A8F739" w14:textId="77777777" w:rsidR="006F6740" w:rsidRPr="00D668B5" w:rsidRDefault="006F6740" w:rsidP="00224E9C">
            <w:pPr>
              <w:snapToGrid w:val="0"/>
              <w:jc w:val="both"/>
              <w:rPr>
                <w:rFonts w:ascii="Arial" w:hAnsi="Arial" w:cs="Arial"/>
                <w:color w:val="4472C4" w:themeColor="accent1"/>
                <w:sz w:val="16"/>
                <w:szCs w:val="16"/>
              </w:rPr>
            </w:pPr>
          </w:p>
          <w:p w14:paraId="34212FA8" w14:textId="77777777" w:rsidR="00872C42" w:rsidRPr="00D668B5" w:rsidRDefault="00872C42" w:rsidP="00224E9C">
            <w:pPr>
              <w:snapToGrid w:val="0"/>
              <w:jc w:val="both"/>
              <w:rPr>
                <w:rFonts w:ascii="Arial" w:hAnsi="Arial" w:cs="Arial"/>
                <w:b/>
                <w:bCs/>
                <w:color w:val="4472C4" w:themeColor="accent1"/>
              </w:rPr>
            </w:pPr>
          </w:p>
        </w:tc>
      </w:tr>
      <w:tr w:rsidR="006F6740" w:rsidRPr="00D668B5" w14:paraId="4EED8A22"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1ABD5C08" w14:textId="77777777" w:rsidR="006F6740" w:rsidRPr="00D668B5" w:rsidRDefault="006F6740" w:rsidP="00261FC1">
            <w:pPr>
              <w:pStyle w:val="fcase1ertab"/>
              <w:snapToGrid w:val="0"/>
              <w:jc w:val="left"/>
              <w:rPr>
                <w:rFonts w:ascii="Arial" w:hAnsi="Arial" w:cs="Arial"/>
                <w:b/>
                <w:bCs/>
                <w:color w:val="4472C4" w:themeColor="accent1"/>
              </w:rPr>
            </w:pPr>
            <w:r w:rsidRPr="00D668B5">
              <w:rPr>
                <w:rFonts w:ascii="Arial" w:hAnsi="Arial" w:cs="Arial"/>
                <w:b/>
                <w:bCs/>
                <w:color w:val="4472C4" w:themeColor="accent1"/>
              </w:rPr>
              <w:t>4..</w:t>
            </w:r>
            <w:r w:rsidRPr="00D668B5">
              <w:rPr>
                <w:rFonts w:ascii="Arial" w:hAnsi="Arial" w:cs="Arial"/>
                <w:b/>
                <w:bCs/>
                <w:color w:val="4472C4" w:themeColor="accent1"/>
              </w:rPr>
              <w:tab/>
            </w:r>
            <w:r w:rsidRPr="00D668B5">
              <w:rPr>
                <w:color w:val="4472C4" w:themeColor="accent1"/>
              </w:rPr>
              <w:fldChar w:fldCharType="begin">
                <w:ffData>
                  <w:name w:val=""/>
                  <w:enabled/>
                  <w:calcOnExit w:val="0"/>
                  <w:checkBox>
                    <w:size w:val="20"/>
                    <w:default w:val="0"/>
                  </w:checkBox>
                </w:ffData>
              </w:fldChar>
            </w:r>
            <w:r w:rsidRPr="00D668B5">
              <w:rPr>
                <w:color w:val="4472C4" w:themeColor="accent1"/>
              </w:rPr>
              <w:instrText xml:space="preserve"> FORMCHECKBOX </w:instrText>
            </w:r>
            <w:r w:rsidRPr="00D668B5">
              <w:rPr>
                <w:color w:val="4472C4" w:themeColor="accent1"/>
              </w:rPr>
            </w:r>
            <w:r w:rsidRPr="00D668B5">
              <w:rPr>
                <w:color w:val="4472C4" w:themeColor="accent1"/>
              </w:rPr>
              <w:fldChar w:fldCharType="separate"/>
            </w:r>
            <w:r w:rsidRPr="00D668B5">
              <w:rPr>
                <w:color w:val="4472C4" w:themeColor="accent1"/>
              </w:rPr>
              <w:fldChar w:fldCharType="end"/>
            </w:r>
            <w:r w:rsidRPr="00D668B5">
              <w:rPr>
                <w:color w:val="4472C4" w:themeColor="accent1"/>
              </w:rPr>
              <w:t xml:space="preserve"> </w:t>
            </w:r>
            <w:r w:rsidRPr="00D668B5">
              <w:rPr>
                <w:rFonts w:ascii="Arial" w:hAnsi="Arial" w:cs="Arial"/>
                <w:color w:val="4472C4" w:themeColor="accent1"/>
              </w:rPr>
              <w:t xml:space="preserve">Entreprises de l’économie sociale et solidaire </w:t>
            </w:r>
            <w:r w:rsidRPr="00D668B5">
              <w:rPr>
                <w:rFonts w:ascii="Arial" w:hAnsi="Arial" w:cs="Arial"/>
                <w:color w:val="4472C4" w:themeColor="accent1"/>
                <w:sz w:val="16"/>
                <w:szCs w:val="16"/>
              </w:rPr>
              <w:t>(</w:t>
            </w:r>
            <w:hyperlink r:id="rId28" w:history="1">
              <w:r w:rsidRPr="00D668B5">
                <w:rPr>
                  <w:rStyle w:val="Lienhypertexte"/>
                  <w:rFonts w:ascii="Arial" w:hAnsi="Arial" w:cs="Arial"/>
                  <w:color w:val="4472C4" w:themeColor="accent1"/>
                  <w:sz w:val="16"/>
                  <w:szCs w:val="16"/>
                </w:rPr>
                <w:t>article</w:t>
              </w:r>
              <w:r w:rsidR="00614AE6" w:rsidRPr="00D668B5">
                <w:rPr>
                  <w:rStyle w:val="Lienhypertexte"/>
                  <w:rFonts w:ascii="Arial" w:hAnsi="Arial" w:cs="Arial"/>
                  <w:color w:val="4472C4" w:themeColor="accent1"/>
                  <w:sz w:val="16"/>
                  <w:szCs w:val="16"/>
                </w:rPr>
                <w:t> </w:t>
              </w:r>
              <w:r w:rsidRPr="00D668B5">
                <w:rPr>
                  <w:rStyle w:val="Lienhypertexte"/>
                  <w:rFonts w:ascii="Arial" w:hAnsi="Arial" w:cs="Arial"/>
                  <w:color w:val="4472C4" w:themeColor="accent1"/>
                  <w:sz w:val="16"/>
                  <w:szCs w:val="16"/>
                </w:rPr>
                <w:t>1</w:t>
              </w:r>
              <w:r w:rsidRPr="00D668B5">
                <w:rPr>
                  <w:rStyle w:val="Lienhypertexte"/>
                  <w:rFonts w:ascii="Arial" w:hAnsi="Arial" w:cs="Arial"/>
                  <w:color w:val="4472C4" w:themeColor="accent1"/>
                  <w:sz w:val="16"/>
                  <w:szCs w:val="16"/>
                  <w:vertAlign w:val="superscript"/>
                </w:rPr>
                <w:t>er</w:t>
              </w:r>
            </w:hyperlink>
            <w:r w:rsidRPr="00D668B5">
              <w:rPr>
                <w:rFonts w:ascii="Arial" w:hAnsi="Arial" w:cs="Arial"/>
                <w:color w:val="4472C4" w:themeColor="accent1"/>
                <w:sz w:val="16"/>
                <w:szCs w:val="16"/>
              </w:rPr>
              <w:t xml:space="preserve"> de la loi 2014-856 du 31 juillet 2014) </w:t>
            </w:r>
            <w:r w:rsidRPr="00D668B5">
              <w:rPr>
                <w:rFonts w:ascii="Arial" w:hAnsi="Arial" w:cs="Arial"/>
                <w:color w:val="4472C4" w:themeColor="accent1"/>
              </w:rPr>
              <w:t>ou structures équivalentes</w:t>
            </w:r>
            <w:r w:rsidR="00872C42" w:rsidRPr="00D668B5">
              <w:rPr>
                <w:rFonts w:ascii="Arial" w:hAnsi="Arial" w:cs="Arial"/>
                <w:color w:val="4472C4" w:themeColor="accent1"/>
              </w:rPr>
              <w:t xml:space="preserve"> (sauf marché de défense ou de sécurité)</w:t>
            </w:r>
          </w:p>
          <w:p w14:paraId="6D8068DC" w14:textId="77777777" w:rsidR="006F6740" w:rsidRPr="00D668B5" w:rsidRDefault="006F6740">
            <w:pPr>
              <w:pStyle w:val="fcase1ertab"/>
              <w:snapToGrid w:val="0"/>
              <w:ind w:left="0" w:firstLine="0"/>
              <w:rPr>
                <w:rFonts w:ascii="Arial" w:hAnsi="Arial" w:cs="Arial"/>
                <w:b/>
                <w:bCs/>
                <w:color w:val="4472C4" w:themeColor="accent1"/>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7243A479" w14:textId="77777777" w:rsidR="006F6740" w:rsidRPr="00D668B5" w:rsidRDefault="006F6740" w:rsidP="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La preuve de la qualification d’entreprise de l’économie sociale et solidaire</w:t>
            </w:r>
            <w:r w:rsidR="00191902" w:rsidRPr="00D668B5">
              <w:rPr>
                <w:rFonts w:ascii="Arial" w:hAnsi="Arial" w:cs="Arial"/>
                <w:color w:val="4472C4" w:themeColor="accent1"/>
                <w:sz w:val="16"/>
                <w:szCs w:val="16"/>
              </w:rPr>
              <w:t xml:space="preserve"> ou de structure équivalente</w:t>
            </w:r>
            <w:r w:rsidRPr="00D668B5">
              <w:rPr>
                <w:rFonts w:ascii="Arial" w:hAnsi="Arial" w:cs="Arial"/>
                <w:color w:val="4472C4" w:themeColor="accent1"/>
                <w:sz w:val="16"/>
                <w:szCs w:val="16"/>
              </w:rPr>
              <w:t xml:space="preserve"> sera à produire.</w:t>
            </w:r>
          </w:p>
          <w:p w14:paraId="2809AD2B" w14:textId="77777777" w:rsidR="006F6740" w:rsidRPr="00D668B5" w:rsidRDefault="006F6740" w:rsidP="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cas échéant, indiquer l’adresse internet à laquelle cette preuve est accessible directement et gratuitement, ainsi que l’ensemble des renseignements nécessaires pour y accéder :</w:t>
            </w:r>
          </w:p>
          <w:p w14:paraId="1645242A" w14:textId="77777777" w:rsidR="006F6740" w:rsidRPr="00D668B5" w:rsidRDefault="006F6740" w:rsidP="006F6740">
            <w:pPr>
              <w:ind w:left="170" w:right="170"/>
              <w:jc w:val="both"/>
              <w:rPr>
                <w:rFonts w:ascii="Arial" w:hAnsi="Arial" w:cs="Arial"/>
                <w:color w:val="4472C4" w:themeColor="accent1"/>
                <w:sz w:val="16"/>
                <w:szCs w:val="16"/>
              </w:rPr>
            </w:pPr>
          </w:p>
          <w:p w14:paraId="7589150E" w14:textId="77777777" w:rsidR="006F6740" w:rsidRPr="00D668B5" w:rsidRDefault="006F6740" w:rsidP="006F6740">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Adresse internet :</w:t>
            </w:r>
          </w:p>
          <w:p w14:paraId="26F9A3F6" w14:textId="77777777" w:rsidR="006F6740" w:rsidRPr="00D668B5" w:rsidRDefault="006F6740" w:rsidP="006F6740">
            <w:pPr>
              <w:ind w:left="170" w:right="170"/>
              <w:jc w:val="both"/>
              <w:rPr>
                <w:rFonts w:ascii="Arial" w:hAnsi="Arial" w:cs="Arial"/>
                <w:color w:val="4472C4" w:themeColor="accent1"/>
                <w:sz w:val="12"/>
                <w:szCs w:val="16"/>
              </w:rPr>
            </w:pPr>
          </w:p>
          <w:p w14:paraId="5213E12B" w14:textId="77777777" w:rsidR="00872C42" w:rsidRPr="00D668B5" w:rsidRDefault="00872C42" w:rsidP="006F6740">
            <w:pPr>
              <w:ind w:left="170" w:right="170"/>
              <w:jc w:val="both"/>
              <w:rPr>
                <w:rFonts w:ascii="Arial" w:hAnsi="Arial" w:cs="Arial"/>
                <w:color w:val="4472C4" w:themeColor="accent1"/>
                <w:sz w:val="12"/>
                <w:szCs w:val="16"/>
              </w:rPr>
            </w:pPr>
          </w:p>
          <w:p w14:paraId="5FB20F6D" w14:textId="77777777" w:rsidR="00872C42" w:rsidRPr="00D668B5" w:rsidRDefault="00872C42" w:rsidP="006F6740">
            <w:pPr>
              <w:ind w:left="170" w:right="170"/>
              <w:jc w:val="both"/>
              <w:rPr>
                <w:rFonts w:ascii="Arial" w:hAnsi="Arial" w:cs="Arial"/>
                <w:color w:val="4472C4" w:themeColor="accent1"/>
                <w:sz w:val="12"/>
                <w:szCs w:val="16"/>
              </w:rPr>
            </w:pPr>
          </w:p>
          <w:p w14:paraId="4D06BC83" w14:textId="77777777" w:rsidR="006F6740" w:rsidRPr="00D668B5" w:rsidRDefault="006F6740" w:rsidP="006F6740">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Renseignements nécessaires pour y accéder :</w:t>
            </w:r>
          </w:p>
          <w:p w14:paraId="167AC75B" w14:textId="77777777" w:rsidR="006F6740" w:rsidRPr="00D668B5" w:rsidRDefault="006F6740" w:rsidP="006F6740">
            <w:pPr>
              <w:ind w:left="170" w:right="170"/>
              <w:jc w:val="both"/>
              <w:rPr>
                <w:rFonts w:ascii="Arial" w:hAnsi="Arial" w:cs="Arial"/>
                <w:color w:val="4472C4" w:themeColor="accent1"/>
                <w:sz w:val="12"/>
                <w:szCs w:val="16"/>
              </w:rPr>
            </w:pPr>
          </w:p>
          <w:p w14:paraId="7F3EB8C2" w14:textId="77777777" w:rsidR="006F6740" w:rsidRPr="00D668B5" w:rsidRDefault="006F6740" w:rsidP="006F6740">
            <w:pPr>
              <w:ind w:left="170" w:right="170"/>
              <w:jc w:val="both"/>
              <w:rPr>
                <w:rFonts w:ascii="Arial" w:hAnsi="Arial" w:cs="Arial"/>
                <w:color w:val="4472C4" w:themeColor="accent1"/>
                <w:sz w:val="16"/>
                <w:szCs w:val="16"/>
              </w:rPr>
            </w:pPr>
          </w:p>
          <w:p w14:paraId="2442EE5A" w14:textId="77777777" w:rsidR="006F6740" w:rsidRPr="00D668B5" w:rsidRDefault="006F6740" w:rsidP="006F6740">
            <w:pPr>
              <w:ind w:left="170" w:right="170"/>
              <w:jc w:val="both"/>
              <w:rPr>
                <w:rFonts w:ascii="Arial" w:hAnsi="Arial" w:cs="Arial"/>
                <w:color w:val="4472C4" w:themeColor="accent1"/>
                <w:sz w:val="16"/>
                <w:szCs w:val="16"/>
              </w:rPr>
            </w:pPr>
          </w:p>
          <w:p w14:paraId="36BEC08C" w14:textId="77777777" w:rsidR="006F6740" w:rsidRPr="00D668B5" w:rsidRDefault="006F6740">
            <w:pPr>
              <w:snapToGrid w:val="0"/>
              <w:jc w:val="both"/>
              <w:rPr>
                <w:rFonts w:ascii="Arial" w:hAnsi="Arial" w:cs="Arial"/>
                <w:b/>
                <w:bCs/>
                <w:color w:val="4472C4" w:themeColor="accent1"/>
              </w:rPr>
            </w:pPr>
          </w:p>
        </w:tc>
      </w:tr>
    </w:tbl>
    <w:p w14:paraId="09D91AF0" w14:textId="77777777" w:rsidR="002D13A0" w:rsidRPr="00D668B5" w:rsidRDefault="002D13A0" w:rsidP="00D21AD8">
      <w:pPr>
        <w:tabs>
          <w:tab w:val="left" w:pos="-142"/>
          <w:tab w:val="left" w:pos="4111"/>
        </w:tabs>
        <w:rPr>
          <w:rFonts w:ascii="Arial" w:hAnsi="Arial" w:cs="Arial"/>
          <w:b/>
          <w:bCs/>
          <w:color w:val="4472C4" w:themeColor="accent1"/>
          <w:sz w:val="22"/>
          <w:szCs w:val="22"/>
        </w:rPr>
      </w:pPr>
    </w:p>
    <w:p w14:paraId="68EB21D5" w14:textId="77777777" w:rsidR="002D13A0" w:rsidRPr="00D668B5" w:rsidRDefault="002D13A0" w:rsidP="00D21AD8">
      <w:pPr>
        <w:tabs>
          <w:tab w:val="left" w:pos="-142"/>
          <w:tab w:val="left" w:pos="4111"/>
        </w:tabs>
        <w:rPr>
          <w:rFonts w:ascii="Arial" w:hAnsi="Arial" w:cs="Arial"/>
          <w:b/>
          <w:bCs/>
          <w:color w:val="4472C4" w:themeColor="accent1"/>
          <w:sz w:val="22"/>
          <w:szCs w:val="22"/>
        </w:rPr>
      </w:pPr>
    </w:p>
    <w:p w14:paraId="1F7DCE82" w14:textId="77777777" w:rsidR="00D668B5" w:rsidRPr="00D668B5" w:rsidRDefault="00D668B5" w:rsidP="00D21AD8">
      <w:pPr>
        <w:tabs>
          <w:tab w:val="left" w:pos="-142"/>
          <w:tab w:val="left" w:pos="4111"/>
        </w:tabs>
        <w:rPr>
          <w:rFonts w:ascii="Arial" w:hAnsi="Arial" w:cs="Arial"/>
          <w:b/>
          <w:bCs/>
          <w:color w:val="4472C4" w:themeColor="accent1"/>
          <w:sz w:val="22"/>
          <w:szCs w:val="22"/>
        </w:rPr>
      </w:pPr>
    </w:p>
    <w:p w14:paraId="38681ACF" w14:textId="77777777" w:rsidR="00D668B5" w:rsidRDefault="00D668B5" w:rsidP="00D21AD8">
      <w:pPr>
        <w:tabs>
          <w:tab w:val="left" w:pos="-142"/>
          <w:tab w:val="left" w:pos="4111"/>
        </w:tabs>
        <w:rPr>
          <w:rFonts w:ascii="Arial" w:hAnsi="Arial" w:cs="Arial"/>
          <w:b/>
          <w:bCs/>
          <w:sz w:val="22"/>
          <w:szCs w:val="22"/>
        </w:rPr>
      </w:pPr>
    </w:p>
    <w:p w14:paraId="0CD938EA" w14:textId="77777777" w:rsidR="00D668B5" w:rsidRDefault="00D668B5" w:rsidP="00D21AD8">
      <w:pPr>
        <w:tabs>
          <w:tab w:val="left" w:pos="-142"/>
          <w:tab w:val="left" w:pos="4111"/>
        </w:tabs>
        <w:rPr>
          <w:rFonts w:ascii="Arial" w:hAnsi="Arial" w:cs="Arial"/>
          <w:b/>
          <w:bCs/>
          <w:sz w:val="22"/>
          <w:szCs w:val="22"/>
        </w:rPr>
      </w:pPr>
    </w:p>
    <w:p w14:paraId="046927F4" w14:textId="77777777" w:rsidR="00D668B5" w:rsidRDefault="00D668B5" w:rsidP="00D21AD8">
      <w:pPr>
        <w:tabs>
          <w:tab w:val="left" w:pos="-142"/>
          <w:tab w:val="left" w:pos="4111"/>
        </w:tabs>
        <w:rPr>
          <w:rFonts w:ascii="Arial" w:hAnsi="Arial" w:cs="Arial"/>
          <w:b/>
          <w:bCs/>
          <w:sz w:val="22"/>
          <w:szCs w:val="22"/>
        </w:rPr>
      </w:pPr>
    </w:p>
    <w:p w14:paraId="512E5EEE" w14:textId="77777777" w:rsidR="00D668B5" w:rsidRDefault="00D668B5" w:rsidP="00D21AD8">
      <w:pPr>
        <w:tabs>
          <w:tab w:val="left" w:pos="-142"/>
          <w:tab w:val="left" w:pos="4111"/>
        </w:tabs>
        <w:rPr>
          <w:rFonts w:ascii="Arial" w:hAnsi="Arial" w:cs="Arial"/>
          <w:b/>
          <w:bCs/>
          <w:sz w:val="22"/>
          <w:szCs w:val="22"/>
        </w:rPr>
      </w:pPr>
    </w:p>
    <w:p w14:paraId="7AFCBF80" w14:textId="77777777" w:rsidR="00D668B5" w:rsidRDefault="00D668B5" w:rsidP="00D21AD8">
      <w:pPr>
        <w:tabs>
          <w:tab w:val="left" w:pos="-142"/>
          <w:tab w:val="left" w:pos="4111"/>
        </w:tabs>
        <w:rPr>
          <w:rFonts w:ascii="Arial" w:hAnsi="Arial" w:cs="Arial"/>
          <w:b/>
          <w:bCs/>
          <w:sz w:val="22"/>
          <w:szCs w:val="22"/>
        </w:rPr>
      </w:pPr>
    </w:p>
    <w:p w14:paraId="4D4B990B" w14:textId="77777777" w:rsidR="00D668B5" w:rsidRDefault="00D668B5" w:rsidP="00D21AD8">
      <w:pPr>
        <w:tabs>
          <w:tab w:val="left" w:pos="-142"/>
          <w:tab w:val="left" w:pos="4111"/>
        </w:tabs>
        <w:rPr>
          <w:rFonts w:ascii="Arial" w:hAnsi="Arial" w:cs="Arial"/>
          <w:b/>
          <w:bCs/>
          <w:sz w:val="22"/>
          <w:szCs w:val="22"/>
        </w:rPr>
      </w:pPr>
    </w:p>
    <w:p w14:paraId="683B2B76"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40FF405C" w14:textId="77777777" w:rsidR="00427375" w:rsidRDefault="00427375" w:rsidP="008C2177">
      <w:pPr>
        <w:tabs>
          <w:tab w:val="left" w:pos="-142"/>
          <w:tab w:val="left" w:pos="4111"/>
        </w:tabs>
        <w:jc w:val="both"/>
        <w:rPr>
          <w:rFonts w:ascii="Arial" w:hAnsi="Arial" w:cs="Arial"/>
          <w:b/>
          <w:bCs/>
          <w:sz w:val="22"/>
          <w:szCs w:val="22"/>
        </w:rPr>
      </w:pPr>
    </w:p>
    <w:p w14:paraId="1B54D1E1"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9"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0"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20047104"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65707CD8"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277254DE"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682E9FCA"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5FB4EBBC"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3AC485F5"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2053C8BF"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4948F877"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0F70C619"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746C70E4"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7F33C36D"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7FDD1C50" w14:textId="77777777" w:rsidR="00BD1236" w:rsidRPr="008C2177" w:rsidRDefault="00BD1236" w:rsidP="00171BF1">
      <w:pPr>
        <w:pStyle w:val="En-tte"/>
        <w:tabs>
          <w:tab w:val="left" w:pos="2160"/>
        </w:tabs>
        <w:ind w:left="284"/>
        <w:jc w:val="both"/>
        <w:rPr>
          <w:rFonts w:ascii="Arial" w:hAnsi="Arial" w:cs="Arial"/>
          <w:iCs/>
          <w:sz w:val="16"/>
          <w:szCs w:val="18"/>
        </w:rPr>
      </w:pPr>
    </w:p>
    <w:p w14:paraId="609422AB"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2E02F2D5" w14:textId="77777777" w:rsidR="00BD1236" w:rsidRPr="00171BF1" w:rsidRDefault="00BD1236" w:rsidP="00171BF1">
      <w:pPr>
        <w:pStyle w:val="En-tte"/>
        <w:ind w:left="993"/>
        <w:jc w:val="both"/>
        <w:rPr>
          <w:rFonts w:ascii="Arial" w:hAnsi="Arial" w:cs="Arial"/>
          <w:iCs/>
          <w:sz w:val="16"/>
          <w:szCs w:val="18"/>
        </w:rPr>
      </w:pPr>
    </w:p>
    <w:p w14:paraId="422AA0C2" w14:textId="77777777" w:rsidR="00BD1236" w:rsidRPr="00171BF1" w:rsidRDefault="00BD1236" w:rsidP="00171BF1">
      <w:pPr>
        <w:pStyle w:val="En-tte"/>
        <w:ind w:left="993"/>
        <w:jc w:val="both"/>
        <w:rPr>
          <w:rFonts w:ascii="Arial" w:hAnsi="Arial" w:cs="Arial"/>
          <w:iCs/>
          <w:sz w:val="16"/>
          <w:szCs w:val="18"/>
        </w:rPr>
      </w:pPr>
    </w:p>
    <w:p w14:paraId="786601F9"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7C66A2F1"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0885F090"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56A8547" w14:textId="77777777" w:rsidR="00BD1236" w:rsidRPr="00171BF1" w:rsidRDefault="00BD1236" w:rsidP="00676444">
      <w:pPr>
        <w:pStyle w:val="En-tte"/>
        <w:tabs>
          <w:tab w:val="left" w:pos="0"/>
          <w:tab w:val="left" w:pos="2160"/>
        </w:tabs>
        <w:jc w:val="both"/>
        <w:rPr>
          <w:rFonts w:ascii="Arial" w:hAnsi="Arial" w:cs="Arial"/>
          <w:iCs/>
          <w:sz w:val="16"/>
          <w:szCs w:val="18"/>
        </w:rPr>
      </w:pPr>
    </w:p>
    <w:p w14:paraId="3287BAC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C1530CC"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1"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73FDC70A"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69C9CF07"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7E183E3E"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0318D6A6"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6AEF572C"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6B224A1C" w14:textId="77777777" w:rsidTr="005C765E">
        <w:tc>
          <w:tcPr>
            <w:tcW w:w="10344" w:type="dxa"/>
            <w:shd w:val="clear" w:color="auto" w:fill="66CCFF"/>
          </w:tcPr>
          <w:p w14:paraId="7AF02E04"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1D81FB5A" w14:textId="77777777" w:rsidR="00D21AD8" w:rsidRDefault="00D21AD8" w:rsidP="00D21AD8">
      <w:pPr>
        <w:tabs>
          <w:tab w:val="left" w:pos="-142"/>
          <w:tab w:val="left" w:pos="4111"/>
        </w:tabs>
        <w:rPr>
          <w:rFonts w:ascii="Arial" w:hAnsi="Arial" w:cs="Arial"/>
          <w:b/>
          <w:bCs/>
          <w:sz w:val="22"/>
          <w:szCs w:val="22"/>
        </w:rPr>
      </w:pPr>
    </w:p>
    <w:p w14:paraId="1E9463D2"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3DC624A3"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757867A4" w14:textId="77777777" w:rsidR="00555AC1" w:rsidRDefault="00555AC1" w:rsidP="00171BF1">
      <w:pPr>
        <w:jc w:val="both"/>
        <w:rPr>
          <w:rFonts w:ascii="Arial" w:hAnsi="Arial" w:cs="Arial"/>
          <w:i/>
          <w:sz w:val="18"/>
        </w:rPr>
      </w:pPr>
    </w:p>
    <w:p w14:paraId="30E113D3" w14:textId="77777777" w:rsidR="00676444" w:rsidRPr="00D72E52" w:rsidRDefault="00676444" w:rsidP="00676444">
      <w:pPr>
        <w:pStyle w:val="Puce1"/>
        <w:numPr>
          <w:ilvl w:val="0"/>
          <w:numId w:val="0"/>
        </w:numPr>
        <w:spacing w:line="240" w:lineRule="auto"/>
        <w:jc w:val="both"/>
        <w:rPr>
          <w:rFonts w:asciiTheme="minorHAnsi" w:hAnsiTheme="minorHAnsi" w:cstheme="minorHAnsi"/>
          <w:b/>
          <w:u w:val="single"/>
        </w:rPr>
      </w:pPr>
      <w:r w:rsidRPr="00D72E52">
        <w:rPr>
          <w:rFonts w:asciiTheme="minorHAnsi" w:hAnsiTheme="minorHAnsi" w:cstheme="minorHAnsi"/>
          <w:b/>
          <w:u w:val="single"/>
        </w:rPr>
        <w:t>Aptitude à exercer l’activité professionnelle</w:t>
      </w:r>
    </w:p>
    <w:p w14:paraId="272CE408" w14:textId="77777777" w:rsidR="00555AC1" w:rsidRDefault="00555AC1" w:rsidP="00171BF1">
      <w:pPr>
        <w:jc w:val="both"/>
        <w:rPr>
          <w:rFonts w:ascii="Arial" w:hAnsi="Arial" w:cs="Arial"/>
          <w:i/>
          <w:sz w:val="18"/>
        </w:rPr>
      </w:pPr>
    </w:p>
    <w:p w14:paraId="631370E6" w14:textId="77777777" w:rsidR="00555AC1" w:rsidRDefault="00555AC1" w:rsidP="00171BF1">
      <w:pPr>
        <w:jc w:val="both"/>
        <w:rPr>
          <w:rFonts w:ascii="Arial" w:hAnsi="Arial" w:cs="Arial"/>
          <w:i/>
          <w:sz w:val="18"/>
        </w:rPr>
      </w:pPr>
    </w:p>
    <w:p w14:paraId="7BDF2007" w14:textId="77777777" w:rsidR="00555AC1" w:rsidRDefault="00555AC1" w:rsidP="00171BF1">
      <w:pPr>
        <w:jc w:val="both"/>
        <w:rPr>
          <w:rFonts w:ascii="Arial" w:hAnsi="Arial" w:cs="Arial"/>
          <w:i/>
          <w:sz w:val="18"/>
        </w:rPr>
      </w:pPr>
    </w:p>
    <w:p w14:paraId="39DCA075" w14:textId="77777777" w:rsidR="00555AC1" w:rsidRDefault="00555AC1" w:rsidP="00171BF1">
      <w:pPr>
        <w:jc w:val="both"/>
        <w:rPr>
          <w:rFonts w:ascii="Arial" w:hAnsi="Arial" w:cs="Arial"/>
          <w:i/>
          <w:sz w:val="18"/>
        </w:rPr>
      </w:pPr>
    </w:p>
    <w:p w14:paraId="60048257"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28093BA4" w14:textId="77777777" w:rsidR="00555AC1" w:rsidRDefault="00555AC1" w:rsidP="00171BF1">
      <w:pPr>
        <w:jc w:val="both"/>
        <w:rPr>
          <w:rFonts w:ascii="Arial" w:hAnsi="Arial" w:cs="Arial"/>
          <w:i/>
          <w:sz w:val="18"/>
        </w:rPr>
      </w:pPr>
    </w:p>
    <w:p w14:paraId="0541DBF9" w14:textId="77777777" w:rsidR="00555AC1" w:rsidRDefault="00555AC1" w:rsidP="00171BF1">
      <w:pPr>
        <w:jc w:val="both"/>
        <w:rPr>
          <w:rFonts w:ascii="Arial" w:hAnsi="Arial" w:cs="Arial"/>
          <w:i/>
          <w:sz w:val="18"/>
        </w:rPr>
      </w:pPr>
    </w:p>
    <w:p w14:paraId="4AA08752" w14:textId="77777777" w:rsidR="00555AC1" w:rsidRDefault="00555AC1" w:rsidP="00171BF1">
      <w:pPr>
        <w:jc w:val="both"/>
        <w:rPr>
          <w:rFonts w:ascii="Arial" w:hAnsi="Arial" w:cs="Arial"/>
          <w:i/>
          <w:sz w:val="18"/>
        </w:rPr>
      </w:pPr>
    </w:p>
    <w:p w14:paraId="0B74208C" w14:textId="77777777" w:rsidR="00555AC1" w:rsidRDefault="00555AC1" w:rsidP="00171BF1">
      <w:pPr>
        <w:jc w:val="both"/>
        <w:rPr>
          <w:rFonts w:ascii="Arial" w:hAnsi="Arial" w:cs="Arial"/>
          <w:i/>
          <w:sz w:val="18"/>
        </w:rPr>
      </w:pPr>
    </w:p>
    <w:p w14:paraId="0111407A" w14:textId="77777777" w:rsidR="00755416" w:rsidRDefault="00755416" w:rsidP="00171BF1">
      <w:pPr>
        <w:jc w:val="both"/>
        <w:rPr>
          <w:rFonts w:ascii="Arial" w:hAnsi="Arial" w:cs="Arial"/>
          <w:i/>
          <w:sz w:val="18"/>
        </w:rPr>
      </w:pPr>
    </w:p>
    <w:p w14:paraId="0DE342D8" w14:textId="77777777" w:rsidR="00755416" w:rsidRDefault="00755416" w:rsidP="00171BF1">
      <w:pPr>
        <w:jc w:val="both"/>
        <w:rPr>
          <w:rFonts w:ascii="Arial" w:hAnsi="Arial" w:cs="Arial"/>
          <w:i/>
          <w:sz w:val="18"/>
        </w:rPr>
      </w:pPr>
    </w:p>
    <w:p w14:paraId="628806A0" w14:textId="77777777" w:rsidR="00755416" w:rsidRDefault="00755416" w:rsidP="00171BF1">
      <w:pPr>
        <w:jc w:val="both"/>
        <w:rPr>
          <w:rFonts w:ascii="Arial" w:hAnsi="Arial" w:cs="Arial"/>
          <w:i/>
          <w:sz w:val="18"/>
        </w:rPr>
      </w:pPr>
    </w:p>
    <w:p w14:paraId="17730946" w14:textId="77777777" w:rsidR="00717070" w:rsidRDefault="00717070" w:rsidP="00171BF1">
      <w:pPr>
        <w:jc w:val="both"/>
        <w:rPr>
          <w:rFonts w:ascii="Arial" w:hAnsi="Arial" w:cs="Arial"/>
          <w:i/>
          <w:sz w:val="18"/>
        </w:rPr>
      </w:pPr>
    </w:p>
    <w:p w14:paraId="333775D5" w14:textId="77777777" w:rsidR="00717070" w:rsidRDefault="00717070" w:rsidP="00171BF1">
      <w:pPr>
        <w:jc w:val="both"/>
        <w:rPr>
          <w:rFonts w:ascii="Arial" w:hAnsi="Arial" w:cs="Arial"/>
          <w:i/>
          <w:sz w:val="18"/>
        </w:rPr>
      </w:pPr>
    </w:p>
    <w:p w14:paraId="71B03714" w14:textId="77777777" w:rsidR="00717070" w:rsidRDefault="00717070" w:rsidP="00171BF1">
      <w:pPr>
        <w:jc w:val="both"/>
        <w:rPr>
          <w:rFonts w:ascii="Arial" w:hAnsi="Arial" w:cs="Arial"/>
          <w:i/>
          <w:sz w:val="18"/>
        </w:rPr>
      </w:pPr>
    </w:p>
    <w:p w14:paraId="103DFE25" w14:textId="77777777" w:rsidR="00755416" w:rsidRDefault="00755416" w:rsidP="00171BF1">
      <w:pPr>
        <w:jc w:val="both"/>
        <w:rPr>
          <w:rFonts w:ascii="Arial" w:hAnsi="Arial" w:cs="Arial"/>
          <w:i/>
          <w:sz w:val="18"/>
        </w:rPr>
      </w:pPr>
    </w:p>
    <w:p w14:paraId="7BCFC483" w14:textId="77777777" w:rsidR="00755416" w:rsidRDefault="00755416" w:rsidP="00663B7E">
      <w:pPr>
        <w:rPr>
          <w:rFonts w:ascii="Arial" w:hAnsi="Arial" w:cs="Arial"/>
          <w:i/>
          <w:sz w:val="18"/>
        </w:rPr>
      </w:pPr>
    </w:p>
    <w:p w14:paraId="6CB2C588" w14:textId="77777777" w:rsidR="00555AC1" w:rsidRDefault="00555AC1" w:rsidP="00663B7E">
      <w:pPr>
        <w:rPr>
          <w:rFonts w:ascii="Arial" w:hAnsi="Arial" w:cs="Arial"/>
          <w:i/>
          <w:sz w:val="18"/>
        </w:rPr>
      </w:pPr>
    </w:p>
    <w:p w14:paraId="2150DAA2"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35E045CE"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7E2B837" w14:textId="77777777" w:rsidR="00663B7E" w:rsidRPr="00171BF1" w:rsidRDefault="00663B7E" w:rsidP="00171BF1">
      <w:pPr>
        <w:jc w:val="both"/>
        <w:rPr>
          <w:rFonts w:ascii="Arial" w:hAnsi="Arial" w:cs="Arial"/>
          <w:sz w:val="18"/>
        </w:rPr>
      </w:pPr>
    </w:p>
    <w:p w14:paraId="4FC201A7" w14:textId="77777777" w:rsidR="00663B7E" w:rsidRPr="00171BF1" w:rsidRDefault="00663B7E" w:rsidP="00171BF1">
      <w:pPr>
        <w:ind w:left="284"/>
        <w:jc w:val="both"/>
        <w:rPr>
          <w:rFonts w:ascii="Arial" w:hAnsi="Arial" w:cs="Arial"/>
          <w:sz w:val="16"/>
        </w:rPr>
      </w:pPr>
      <w:r w:rsidRPr="00171BF1">
        <w:rPr>
          <w:rFonts w:ascii="Arial" w:hAnsi="Arial" w:cs="Arial"/>
          <w:sz w:val="16"/>
        </w:rPr>
        <w:lastRenderedPageBreak/>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60C63E41" w14:textId="77777777" w:rsidR="00663B7E" w:rsidRDefault="00663B7E" w:rsidP="00171BF1">
      <w:pPr>
        <w:ind w:left="284"/>
        <w:jc w:val="both"/>
        <w:rPr>
          <w:rFonts w:ascii="Arial" w:hAnsi="Arial" w:cs="Arial"/>
          <w:sz w:val="16"/>
        </w:rPr>
      </w:pPr>
    </w:p>
    <w:p w14:paraId="304F349B" w14:textId="77777777" w:rsidR="00717070" w:rsidRPr="00171BF1" w:rsidRDefault="00717070" w:rsidP="00171BF1">
      <w:pPr>
        <w:ind w:left="284"/>
        <w:jc w:val="both"/>
        <w:rPr>
          <w:rFonts w:ascii="Arial" w:hAnsi="Arial" w:cs="Arial"/>
          <w:sz w:val="16"/>
        </w:rPr>
      </w:pPr>
    </w:p>
    <w:p w14:paraId="69A1F4D9" w14:textId="77777777" w:rsidR="00663B7E" w:rsidRPr="00171BF1" w:rsidRDefault="00663B7E" w:rsidP="00171BF1">
      <w:pPr>
        <w:ind w:left="284"/>
        <w:jc w:val="both"/>
        <w:rPr>
          <w:rFonts w:ascii="Arial" w:hAnsi="Arial" w:cs="Arial"/>
          <w:sz w:val="16"/>
        </w:rPr>
      </w:pPr>
    </w:p>
    <w:p w14:paraId="053B212C"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48743D85" w14:textId="77777777" w:rsidR="00663B7E" w:rsidRPr="00171BF1" w:rsidRDefault="00663B7E" w:rsidP="00171BF1">
      <w:pPr>
        <w:ind w:left="284"/>
        <w:jc w:val="both"/>
        <w:rPr>
          <w:rFonts w:ascii="Arial" w:hAnsi="Arial" w:cs="Arial"/>
          <w:sz w:val="16"/>
        </w:rPr>
      </w:pPr>
    </w:p>
    <w:p w14:paraId="2E68FB6C" w14:textId="77777777" w:rsidR="00663B7E" w:rsidRPr="00171BF1" w:rsidRDefault="00663B7E" w:rsidP="00171BF1">
      <w:pPr>
        <w:ind w:left="284"/>
        <w:jc w:val="both"/>
        <w:rPr>
          <w:rFonts w:ascii="Arial" w:hAnsi="Arial" w:cs="Arial"/>
          <w:sz w:val="16"/>
        </w:rPr>
      </w:pPr>
    </w:p>
    <w:p w14:paraId="0C822B7D" w14:textId="77777777" w:rsidR="00663B7E" w:rsidRPr="00171BF1" w:rsidRDefault="00663B7E" w:rsidP="00171BF1">
      <w:pPr>
        <w:ind w:left="284"/>
        <w:jc w:val="both"/>
        <w:rPr>
          <w:rFonts w:ascii="Arial" w:hAnsi="Arial" w:cs="Arial"/>
          <w:sz w:val="16"/>
        </w:rPr>
      </w:pPr>
    </w:p>
    <w:p w14:paraId="78CB184C" w14:textId="77777777" w:rsidR="00663B7E" w:rsidRDefault="00663B7E" w:rsidP="00171BF1">
      <w:pPr>
        <w:ind w:left="284"/>
        <w:jc w:val="both"/>
        <w:rPr>
          <w:rFonts w:ascii="Arial" w:hAnsi="Arial" w:cs="Arial"/>
          <w:sz w:val="16"/>
        </w:rPr>
      </w:pPr>
    </w:p>
    <w:p w14:paraId="22701D2A"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35894517" w14:textId="77777777" w:rsidTr="00261FC1">
        <w:tc>
          <w:tcPr>
            <w:tcW w:w="10331" w:type="dxa"/>
            <w:shd w:val="clear" w:color="auto" w:fill="66CCFF"/>
          </w:tcPr>
          <w:p w14:paraId="421B89FB"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6E2C5433"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35A7285B"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p>
    <w:p w14:paraId="68C40066" w14:textId="77777777" w:rsidR="00646B4F" w:rsidRPr="00171BF1" w:rsidRDefault="00646B4F" w:rsidP="00171BF1">
      <w:pPr>
        <w:ind w:left="284"/>
        <w:rPr>
          <w:rFonts w:ascii="Arial" w:hAnsi="Arial" w:cs="Arial"/>
        </w:rPr>
      </w:pPr>
    </w:p>
    <w:p w14:paraId="425044FC"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1C736206"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20DB06E4"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118437EE"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8625E56"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10C9B78D"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593597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0713C419"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0DA40D35"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99B5C74" w14:textId="77777777" w:rsidR="00472B25" w:rsidRDefault="00472B25">
            <w:pPr>
              <w:tabs>
                <w:tab w:val="left" w:pos="864"/>
              </w:tabs>
              <w:snapToGrid w:val="0"/>
              <w:spacing w:before="120" w:after="120"/>
              <w:rPr>
                <w:rFonts w:ascii="Arial" w:hAnsi="Arial" w:cs="Arial"/>
                <w:sz w:val="16"/>
                <w:szCs w:val="16"/>
              </w:rPr>
            </w:pPr>
          </w:p>
          <w:p w14:paraId="0836C2CF"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37DC2B8F"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147FD4CF" w14:textId="77777777" w:rsidR="00472B25" w:rsidRDefault="00472B25">
            <w:pPr>
              <w:tabs>
                <w:tab w:val="left" w:pos="864"/>
              </w:tabs>
              <w:snapToGrid w:val="0"/>
              <w:spacing w:before="120" w:after="120"/>
              <w:jc w:val="right"/>
              <w:rPr>
                <w:rFonts w:ascii="Arial" w:hAnsi="Arial" w:cs="Arial"/>
                <w:sz w:val="16"/>
                <w:szCs w:val="16"/>
              </w:rPr>
            </w:pPr>
          </w:p>
        </w:tc>
      </w:tr>
      <w:tr w:rsidR="00472B25" w14:paraId="7FB84335" w14:textId="77777777">
        <w:trPr>
          <w:trHeight w:val="737"/>
        </w:trPr>
        <w:tc>
          <w:tcPr>
            <w:tcW w:w="2566" w:type="dxa"/>
            <w:tcBorders>
              <w:left w:val="single" w:sz="8" w:space="0" w:color="000000"/>
              <w:bottom w:val="single" w:sz="8" w:space="0" w:color="000000"/>
            </w:tcBorders>
            <w:shd w:val="clear" w:color="auto" w:fill="auto"/>
          </w:tcPr>
          <w:p w14:paraId="1C569DB8"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41ED5CE2" w14:textId="77777777" w:rsidR="00472B25" w:rsidRDefault="00472B25">
            <w:pPr>
              <w:tabs>
                <w:tab w:val="left" w:pos="864"/>
              </w:tabs>
              <w:snapToGrid w:val="0"/>
              <w:spacing w:before="120" w:after="120"/>
              <w:rPr>
                <w:rFonts w:ascii="Arial" w:hAnsi="Arial" w:cs="Arial"/>
                <w:sz w:val="16"/>
                <w:szCs w:val="16"/>
              </w:rPr>
            </w:pPr>
          </w:p>
          <w:p w14:paraId="4A11170D"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0CAE3C78" w14:textId="77777777" w:rsidR="00472B25" w:rsidRDefault="00472B25">
            <w:pPr>
              <w:tabs>
                <w:tab w:val="left" w:pos="864"/>
              </w:tabs>
              <w:snapToGrid w:val="0"/>
              <w:spacing w:before="120" w:after="120"/>
              <w:jc w:val="right"/>
              <w:rPr>
                <w:rFonts w:ascii="Arial" w:hAnsi="Arial" w:cs="Arial"/>
                <w:sz w:val="16"/>
                <w:szCs w:val="16"/>
              </w:rPr>
            </w:pPr>
          </w:p>
          <w:p w14:paraId="13528CE8"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60F4546E" w14:textId="77777777" w:rsidR="00472B25" w:rsidRDefault="00472B25">
            <w:pPr>
              <w:tabs>
                <w:tab w:val="left" w:pos="864"/>
              </w:tabs>
              <w:snapToGrid w:val="0"/>
              <w:spacing w:before="120" w:after="120"/>
              <w:jc w:val="right"/>
              <w:rPr>
                <w:rFonts w:ascii="Arial" w:hAnsi="Arial" w:cs="Arial"/>
                <w:sz w:val="16"/>
                <w:szCs w:val="16"/>
              </w:rPr>
            </w:pPr>
          </w:p>
          <w:p w14:paraId="1857E9FD"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5AF74036" w14:textId="77777777" w:rsidR="00472B25" w:rsidRDefault="00472B25">
      <w:pPr>
        <w:tabs>
          <w:tab w:val="left" w:pos="864"/>
        </w:tabs>
        <w:jc w:val="both"/>
        <w:rPr>
          <w:rFonts w:ascii="Arial" w:hAnsi="Arial" w:cs="Arial"/>
        </w:rPr>
      </w:pPr>
    </w:p>
    <w:p w14:paraId="5A67507A"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488731A2" w14:textId="77777777" w:rsidR="00646B4F" w:rsidRDefault="00646B4F">
      <w:pPr>
        <w:tabs>
          <w:tab w:val="left" w:pos="864"/>
        </w:tabs>
        <w:jc w:val="both"/>
        <w:rPr>
          <w:rFonts w:ascii="Arial" w:hAnsi="Arial" w:cs="Arial"/>
        </w:rPr>
      </w:pPr>
    </w:p>
    <w:p w14:paraId="0588017A" w14:textId="77777777" w:rsidR="00646B4F" w:rsidRDefault="00685900" w:rsidP="00171BF1">
      <w:pPr>
        <w:tabs>
          <w:tab w:val="left" w:pos="864"/>
        </w:tabs>
        <w:ind w:left="567"/>
        <w:jc w:val="both"/>
        <w:rPr>
          <w:rFonts w:ascii="Arial" w:hAnsi="Arial" w:cs="Arial"/>
        </w:rPr>
      </w:pPr>
      <w:r>
        <w:rPr>
          <w:rFonts w:ascii="Arial" w:hAnsi="Arial" w:cs="Arial"/>
        </w:rPr>
        <w:t>……./…………./……</w:t>
      </w:r>
    </w:p>
    <w:p w14:paraId="4DAD4ED5" w14:textId="77777777" w:rsidR="00646B4F" w:rsidRDefault="00646B4F">
      <w:pPr>
        <w:tabs>
          <w:tab w:val="left" w:pos="864"/>
        </w:tabs>
        <w:jc w:val="both"/>
        <w:rPr>
          <w:rFonts w:ascii="Arial" w:hAnsi="Arial" w:cs="Arial"/>
        </w:rPr>
      </w:pPr>
    </w:p>
    <w:p w14:paraId="0CB60CFC"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3F1CDD96"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516DAC9E" w14:textId="77777777" w:rsidR="00646B4F" w:rsidRDefault="00646B4F">
      <w:pPr>
        <w:tabs>
          <w:tab w:val="left" w:pos="864"/>
        </w:tabs>
        <w:jc w:val="both"/>
        <w:rPr>
          <w:rFonts w:ascii="Arial" w:hAnsi="Arial" w:cs="Arial"/>
        </w:rPr>
      </w:pPr>
    </w:p>
    <w:p w14:paraId="468C8C2B"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18EA23DE"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Pr="00171BF1">
        <w:rPr>
          <w:rFonts w:ascii="Arial" w:hAnsi="Arial" w:cs="Arial"/>
          <w:b/>
          <w:bCs/>
          <w:sz w:val="18"/>
          <w:szCs w:val="22"/>
        </w:rPr>
        <w:t>)</w:t>
      </w:r>
    </w:p>
    <w:p w14:paraId="696EB1BF" w14:textId="77777777" w:rsidR="00C56E90" w:rsidRDefault="00C56E90">
      <w:pPr>
        <w:tabs>
          <w:tab w:val="left" w:pos="864"/>
        </w:tabs>
        <w:jc w:val="both"/>
        <w:rPr>
          <w:rFonts w:ascii="Arial" w:hAnsi="Arial" w:cs="Arial"/>
        </w:rPr>
      </w:pPr>
    </w:p>
    <w:p w14:paraId="56A5CBC5"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3187272C"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8F69E53" w14:textId="77777777" w:rsidR="00685900" w:rsidRPr="00F15FE2" w:rsidRDefault="00685900" w:rsidP="00685900">
      <w:pPr>
        <w:rPr>
          <w:rFonts w:ascii="Arial" w:hAnsi="Arial" w:cs="Arial"/>
          <w:sz w:val="18"/>
        </w:rPr>
      </w:pPr>
    </w:p>
    <w:p w14:paraId="182499BE"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4F2ABB5B" w14:textId="77777777" w:rsidR="00685900" w:rsidRDefault="00685900" w:rsidP="00685900">
      <w:pPr>
        <w:ind w:left="284"/>
        <w:rPr>
          <w:rFonts w:ascii="Arial" w:hAnsi="Arial" w:cs="Arial"/>
          <w:sz w:val="16"/>
        </w:rPr>
      </w:pPr>
    </w:p>
    <w:p w14:paraId="356267C7" w14:textId="77777777" w:rsidR="00717070" w:rsidRPr="00F15FE2" w:rsidRDefault="00717070" w:rsidP="00685900">
      <w:pPr>
        <w:ind w:left="284"/>
        <w:rPr>
          <w:rFonts w:ascii="Arial" w:hAnsi="Arial" w:cs="Arial"/>
          <w:sz w:val="16"/>
        </w:rPr>
      </w:pPr>
    </w:p>
    <w:p w14:paraId="1B340F58" w14:textId="77777777" w:rsidR="00685900" w:rsidRPr="00F15FE2" w:rsidRDefault="00685900" w:rsidP="00685900">
      <w:pPr>
        <w:ind w:left="284"/>
        <w:rPr>
          <w:rFonts w:ascii="Arial" w:hAnsi="Arial" w:cs="Arial"/>
          <w:sz w:val="16"/>
        </w:rPr>
      </w:pPr>
    </w:p>
    <w:p w14:paraId="373D5279"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4691CBF1" w14:textId="77777777" w:rsidR="00685900" w:rsidRDefault="00685900" w:rsidP="00685900">
      <w:pPr>
        <w:ind w:left="284"/>
        <w:rPr>
          <w:rFonts w:ascii="Arial" w:hAnsi="Arial" w:cs="Arial"/>
        </w:rPr>
      </w:pPr>
    </w:p>
    <w:p w14:paraId="6249AA2D" w14:textId="77777777" w:rsidR="00717070" w:rsidRPr="00663B7E" w:rsidRDefault="00717070" w:rsidP="00685900">
      <w:pPr>
        <w:ind w:left="284"/>
        <w:rPr>
          <w:rFonts w:ascii="Arial" w:hAnsi="Arial" w:cs="Arial"/>
        </w:rPr>
      </w:pPr>
    </w:p>
    <w:p w14:paraId="3F126115" w14:textId="77777777" w:rsidR="00685900" w:rsidRPr="00663B7E" w:rsidRDefault="00685900" w:rsidP="00685900">
      <w:pPr>
        <w:ind w:left="284"/>
        <w:rPr>
          <w:rFonts w:ascii="Arial" w:hAnsi="Arial" w:cs="Arial"/>
        </w:rPr>
      </w:pPr>
    </w:p>
    <w:p w14:paraId="3F232936" w14:textId="77777777" w:rsidR="00685900" w:rsidRDefault="00685900" w:rsidP="00685900">
      <w:pPr>
        <w:ind w:left="284"/>
        <w:rPr>
          <w:rFonts w:ascii="Arial" w:hAnsi="Arial" w:cs="Arial"/>
        </w:rPr>
      </w:pPr>
    </w:p>
    <w:p w14:paraId="42F0DA81"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4066A5D5" w14:textId="77777777" w:rsidTr="00224E9C">
        <w:tc>
          <w:tcPr>
            <w:tcW w:w="10331" w:type="dxa"/>
            <w:shd w:val="clear" w:color="auto" w:fill="66CCFF"/>
          </w:tcPr>
          <w:p w14:paraId="2CFB5132"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3CF4BED6"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1449E525" w14:textId="77777777" w:rsidR="00FE26A7" w:rsidRDefault="00EE435B" w:rsidP="00D668B5">
      <w:pPr>
        <w:ind w:left="284"/>
        <w:jc w:val="center"/>
        <w:rPr>
          <w:rFonts w:ascii="Arial" w:hAnsi="Arial" w:cs="Arial"/>
          <w:i/>
          <w:iCs/>
          <w:sz w:val="18"/>
          <w:szCs w:val="18"/>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p>
    <w:p w14:paraId="71E88844"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76AE59EC" w14:textId="77777777" w:rsidR="00764264" w:rsidRDefault="00764264">
      <w:pPr>
        <w:pStyle w:val="En-tte"/>
        <w:tabs>
          <w:tab w:val="clear" w:pos="4536"/>
          <w:tab w:val="clear" w:pos="9072"/>
          <w:tab w:val="left" w:pos="864"/>
        </w:tabs>
        <w:rPr>
          <w:rFonts w:ascii="Arial" w:hAnsi="Arial" w:cs="Arial"/>
        </w:rPr>
      </w:pPr>
    </w:p>
    <w:p w14:paraId="38AD46E4" w14:textId="77777777" w:rsidR="00676444" w:rsidRPr="00D3213A" w:rsidRDefault="00676444" w:rsidP="00676444">
      <w:pPr>
        <w:pStyle w:val="Puce1"/>
        <w:numPr>
          <w:ilvl w:val="0"/>
          <w:numId w:val="0"/>
        </w:numPr>
        <w:spacing w:after="120" w:line="240" w:lineRule="auto"/>
        <w:jc w:val="both"/>
        <w:rPr>
          <w:rFonts w:asciiTheme="minorHAnsi" w:hAnsiTheme="minorHAnsi" w:cstheme="minorHAnsi"/>
        </w:rPr>
      </w:pPr>
      <w:r w:rsidRPr="00D3213A">
        <w:rPr>
          <w:rFonts w:asciiTheme="minorHAnsi" w:hAnsiTheme="minorHAnsi" w:cstheme="minorHAnsi"/>
        </w:rPr>
        <w:t xml:space="preserve">Pour la vérification de ses </w:t>
      </w:r>
      <w:r w:rsidRPr="00FB4FAC">
        <w:rPr>
          <w:rFonts w:asciiTheme="minorHAnsi" w:hAnsiTheme="minorHAnsi" w:cstheme="minorHAnsi"/>
        </w:rPr>
        <w:t>capacités techniques et professionnelles</w:t>
      </w:r>
      <w:r w:rsidRPr="00D3213A">
        <w:rPr>
          <w:rFonts w:asciiTheme="minorHAnsi" w:hAnsiTheme="minorHAnsi" w:cstheme="minorHAnsi"/>
        </w:rPr>
        <w:t xml:space="preserve">, chaque candidat communique :  </w:t>
      </w:r>
    </w:p>
    <w:p w14:paraId="6A85597D" w14:textId="77777777" w:rsidR="00676444" w:rsidRPr="00F01392" w:rsidRDefault="00676444" w:rsidP="00676444">
      <w:pPr>
        <w:pStyle w:val="Paragraphedeliste"/>
        <w:numPr>
          <w:ilvl w:val="0"/>
          <w:numId w:val="10"/>
        </w:numPr>
        <w:tabs>
          <w:tab w:val="right" w:pos="1134"/>
        </w:tabs>
        <w:spacing w:line="240" w:lineRule="auto"/>
        <w:ind w:left="357" w:hanging="357"/>
        <w:contextualSpacing w:val="0"/>
        <w:jc w:val="both"/>
        <w:rPr>
          <w:rFonts w:cstheme="minorHAnsi"/>
        </w:rPr>
      </w:pPr>
      <w:r w:rsidRPr="00D3213A">
        <w:rPr>
          <w:rFonts w:cstheme="minorHAnsi"/>
        </w:rPr>
        <w:t>une déclaration indiquant les effectifs moyens annuels du candidat et l’importance du personnel d’encadrement pendant les trois dernières années ;</w:t>
      </w:r>
    </w:p>
    <w:p w14:paraId="18C70740" w14:textId="77777777" w:rsidR="00676444" w:rsidRPr="00DD1CF7" w:rsidRDefault="00676444" w:rsidP="00676444">
      <w:pPr>
        <w:pStyle w:val="Paragraphedeliste"/>
        <w:numPr>
          <w:ilvl w:val="0"/>
          <w:numId w:val="10"/>
        </w:numPr>
        <w:tabs>
          <w:tab w:val="right" w:pos="1134"/>
        </w:tabs>
        <w:spacing w:line="240" w:lineRule="auto"/>
        <w:contextualSpacing w:val="0"/>
        <w:jc w:val="both"/>
        <w:rPr>
          <w:rFonts w:cstheme="minorHAnsi"/>
        </w:rPr>
      </w:pPr>
      <w:r w:rsidRPr="00D3213A">
        <w:rPr>
          <w:rFonts w:cstheme="minorHAnsi"/>
        </w:rPr>
        <w:t xml:space="preserve">une </w:t>
      </w:r>
      <w:r w:rsidRPr="00FB4FAC">
        <w:rPr>
          <w:rFonts w:cstheme="minorHAnsi"/>
        </w:rPr>
        <w:t xml:space="preserve">liste  des principales livraisons effectuées ou des services fournis au cours des </w:t>
      </w:r>
      <w:r w:rsidRPr="00D3213A">
        <w:rPr>
          <w:rFonts w:cstheme="minorHAnsi"/>
        </w:rPr>
        <w:t xml:space="preserve">trois dernières années, indiquant le montant, la date (année) et le destinataire public ou privé. </w:t>
      </w:r>
    </w:p>
    <w:p w14:paraId="19BCB4F7" w14:textId="7AB9179E" w:rsidR="00764264" w:rsidRDefault="00676444">
      <w:pPr>
        <w:pStyle w:val="En-tte"/>
        <w:tabs>
          <w:tab w:val="clear" w:pos="4536"/>
          <w:tab w:val="clear" w:pos="9072"/>
          <w:tab w:val="left" w:pos="864"/>
        </w:tabs>
        <w:rPr>
          <w:rFonts w:ascii="Arial" w:hAnsi="Arial" w:cs="Arial"/>
        </w:rPr>
      </w:pPr>
      <w:r>
        <w:rPr>
          <w:rFonts w:ascii="Arial" w:hAnsi="Arial" w:cs="Arial"/>
        </w:rPr>
        <w:t>(cf. annexe au DC2 Cnaf – ci-dessous)</w:t>
      </w:r>
    </w:p>
    <w:p w14:paraId="77771AE7" w14:textId="77777777" w:rsidR="00764264" w:rsidRDefault="00764264">
      <w:pPr>
        <w:pStyle w:val="En-tte"/>
        <w:tabs>
          <w:tab w:val="clear" w:pos="4536"/>
          <w:tab w:val="clear" w:pos="9072"/>
          <w:tab w:val="left" w:pos="864"/>
        </w:tabs>
        <w:rPr>
          <w:rFonts w:ascii="Arial" w:hAnsi="Arial" w:cs="Arial"/>
        </w:rPr>
      </w:pPr>
    </w:p>
    <w:p w14:paraId="061EB4B2" w14:textId="77777777" w:rsidR="00912339" w:rsidRDefault="00912339">
      <w:pPr>
        <w:pStyle w:val="En-tte"/>
        <w:tabs>
          <w:tab w:val="clear" w:pos="4536"/>
          <w:tab w:val="clear" w:pos="9072"/>
          <w:tab w:val="left" w:pos="864"/>
        </w:tabs>
        <w:rPr>
          <w:rFonts w:ascii="Arial" w:hAnsi="Arial" w:cs="Arial"/>
        </w:rPr>
      </w:pPr>
    </w:p>
    <w:p w14:paraId="6306CFAD" w14:textId="77777777" w:rsidR="00912339" w:rsidRDefault="00912339">
      <w:pPr>
        <w:pStyle w:val="En-tte"/>
        <w:tabs>
          <w:tab w:val="clear" w:pos="4536"/>
          <w:tab w:val="clear" w:pos="9072"/>
          <w:tab w:val="left" w:pos="864"/>
        </w:tabs>
        <w:rPr>
          <w:rFonts w:ascii="Arial" w:hAnsi="Arial" w:cs="Arial"/>
        </w:rPr>
      </w:pPr>
    </w:p>
    <w:p w14:paraId="175A16D6" w14:textId="77777777" w:rsidR="00912339" w:rsidRDefault="00912339">
      <w:pPr>
        <w:pStyle w:val="En-tte"/>
        <w:tabs>
          <w:tab w:val="clear" w:pos="4536"/>
          <w:tab w:val="clear" w:pos="9072"/>
          <w:tab w:val="left" w:pos="864"/>
        </w:tabs>
        <w:rPr>
          <w:rFonts w:ascii="Arial" w:hAnsi="Arial" w:cs="Arial"/>
        </w:rPr>
      </w:pPr>
    </w:p>
    <w:p w14:paraId="762AD44C"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Pr="00F15FE2">
        <w:rPr>
          <w:rFonts w:ascii="Arial" w:hAnsi="Arial" w:cs="Arial"/>
          <w:b/>
          <w:bCs/>
          <w:sz w:val="18"/>
          <w:szCs w:val="22"/>
        </w:rPr>
        <w:t>)</w:t>
      </w:r>
      <w:r>
        <w:rPr>
          <w:rFonts w:ascii="Arial" w:hAnsi="Arial" w:cs="Arial"/>
          <w:b/>
          <w:bCs/>
          <w:sz w:val="22"/>
          <w:szCs w:val="22"/>
        </w:rPr>
        <w:t> :</w:t>
      </w:r>
    </w:p>
    <w:p w14:paraId="641F6F87" w14:textId="77777777" w:rsidR="00764264" w:rsidRDefault="00764264">
      <w:pPr>
        <w:pStyle w:val="En-tte"/>
        <w:tabs>
          <w:tab w:val="clear" w:pos="4536"/>
          <w:tab w:val="clear" w:pos="9072"/>
          <w:tab w:val="left" w:pos="864"/>
        </w:tabs>
        <w:rPr>
          <w:rFonts w:ascii="Arial" w:hAnsi="Arial" w:cs="Arial"/>
        </w:rPr>
      </w:pPr>
    </w:p>
    <w:p w14:paraId="25067B11"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04ABF9AC"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495DB54" w14:textId="77777777" w:rsidR="00411396" w:rsidRPr="00411396" w:rsidRDefault="00411396" w:rsidP="00411396">
      <w:pPr>
        <w:pStyle w:val="En-tte"/>
        <w:tabs>
          <w:tab w:val="left" w:pos="864"/>
        </w:tabs>
        <w:rPr>
          <w:rFonts w:ascii="Arial" w:hAnsi="Arial" w:cs="Arial"/>
        </w:rPr>
      </w:pPr>
    </w:p>
    <w:p w14:paraId="140C06ED"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2C726AAC" w14:textId="77777777" w:rsidR="00411396" w:rsidRDefault="00411396" w:rsidP="00411396">
      <w:pPr>
        <w:pStyle w:val="En-tte"/>
        <w:tabs>
          <w:tab w:val="left" w:pos="864"/>
        </w:tabs>
        <w:rPr>
          <w:rFonts w:ascii="Arial" w:hAnsi="Arial" w:cs="Arial"/>
        </w:rPr>
      </w:pPr>
    </w:p>
    <w:p w14:paraId="3C730148" w14:textId="77777777" w:rsidR="00717070" w:rsidRPr="00411396" w:rsidRDefault="00717070" w:rsidP="00411396">
      <w:pPr>
        <w:pStyle w:val="En-tte"/>
        <w:tabs>
          <w:tab w:val="left" w:pos="864"/>
        </w:tabs>
        <w:rPr>
          <w:rFonts w:ascii="Arial" w:hAnsi="Arial" w:cs="Arial"/>
        </w:rPr>
      </w:pPr>
    </w:p>
    <w:p w14:paraId="2304F4DC" w14:textId="77777777" w:rsidR="00411396" w:rsidRPr="00411396" w:rsidRDefault="00411396" w:rsidP="00411396">
      <w:pPr>
        <w:pStyle w:val="En-tte"/>
        <w:tabs>
          <w:tab w:val="left" w:pos="864"/>
        </w:tabs>
        <w:rPr>
          <w:rFonts w:ascii="Arial" w:hAnsi="Arial" w:cs="Arial"/>
        </w:rPr>
      </w:pPr>
    </w:p>
    <w:p w14:paraId="10325D43"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773095CC" w14:textId="77777777" w:rsidR="00411396" w:rsidRPr="00411396" w:rsidRDefault="00411396" w:rsidP="00411396">
      <w:pPr>
        <w:pStyle w:val="En-tte"/>
        <w:tabs>
          <w:tab w:val="left" w:pos="864"/>
        </w:tabs>
        <w:rPr>
          <w:rFonts w:ascii="Arial" w:hAnsi="Arial" w:cs="Arial"/>
        </w:rPr>
      </w:pPr>
    </w:p>
    <w:p w14:paraId="1DEFB7BC" w14:textId="77777777" w:rsidR="00411396" w:rsidRPr="00411396" w:rsidRDefault="00411396" w:rsidP="00411396">
      <w:pPr>
        <w:pStyle w:val="En-tte"/>
        <w:tabs>
          <w:tab w:val="left" w:pos="864"/>
        </w:tabs>
        <w:rPr>
          <w:rFonts w:ascii="Arial" w:hAnsi="Arial" w:cs="Arial"/>
        </w:rPr>
      </w:pPr>
    </w:p>
    <w:p w14:paraId="10686E42" w14:textId="29CBF785" w:rsidR="00676444" w:rsidRDefault="00676444">
      <w:pPr>
        <w:suppressAutoHyphens w:val="0"/>
        <w:rPr>
          <w:rFonts w:ascii="Arial" w:hAnsi="Arial" w:cs="Arial"/>
        </w:rPr>
      </w:pPr>
      <w:r>
        <w:rPr>
          <w:rFonts w:ascii="Arial" w:hAnsi="Arial" w:cs="Arial"/>
        </w:rPr>
        <w:br w:type="page"/>
      </w:r>
    </w:p>
    <w:p w14:paraId="10E36B2E" w14:textId="77777777" w:rsidR="00411396" w:rsidRDefault="00411396" w:rsidP="00411396">
      <w:pPr>
        <w:pStyle w:val="En-tte"/>
        <w:tabs>
          <w:tab w:val="left" w:pos="864"/>
        </w:tabs>
        <w:rPr>
          <w:rFonts w:ascii="Arial" w:hAnsi="Arial" w:cs="Arial"/>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68C355F0" w14:textId="77777777" w:rsidTr="00676444">
        <w:tc>
          <w:tcPr>
            <w:tcW w:w="10331" w:type="dxa"/>
            <w:shd w:val="clear" w:color="auto" w:fill="66CCFF"/>
          </w:tcPr>
          <w:p w14:paraId="2335F9F8"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28C4D6E5"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2274C897"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75400193" w14:textId="77777777" w:rsidR="00472B25" w:rsidRDefault="00472B25">
      <w:pPr>
        <w:tabs>
          <w:tab w:val="left" w:pos="576"/>
        </w:tabs>
        <w:rPr>
          <w:rFonts w:ascii="Arial" w:hAnsi="Arial" w:cs="Arial"/>
          <w:iCs/>
        </w:rPr>
      </w:pPr>
    </w:p>
    <w:p w14:paraId="33895180"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360860F6"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7A7C7F73"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4550C2FA"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153266ED" w14:textId="77777777" w:rsidR="009A04B2" w:rsidRDefault="009A04B2" w:rsidP="00A02975">
            <w:pPr>
              <w:jc w:val="center"/>
              <w:rPr>
                <w:rFonts w:ascii="Arial" w:hAnsi="Arial" w:cs="Arial"/>
                <w:b/>
              </w:rPr>
            </w:pPr>
            <w:r>
              <w:rPr>
                <w:rFonts w:ascii="Arial" w:hAnsi="Arial" w:cs="Arial"/>
                <w:b/>
              </w:rPr>
              <w:t>N°</w:t>
            </w:r>
          </w:p>
          <w:p w14:paraId="49A34739" w14:textId="77777777" w:rsidR="009A04B2" w:rsidRDefault="009A04B2" w:rsidP="00827FD0">
            <w:pPr>
              <w:jc w:val="center"/>
              <w:rPr>
                <w:rFonts w:ascii="Arial" w:hAnsi="Arial" w:cs="Arial"/>
                <w:b/>
              </w:rPr>
            </w:pPr>
            <w:r>
              <w:rPr>
                <w:rFonts w:ascii="Arial" w:hAnsi="Arial" w:cs="Arial"/>
                <w:b/>
              </w:rPr>
              <w:t>du</w:t>
            </w:r>
          </w:p>
          <w:p w14:paraId="17F0273B"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731DCDE2"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053EE"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22C5FC2A" w14:textId="77777777" w:rsidTr="00171BF1">
        <w:trPr>
          <w:trHeight w:val="1021"/>
        </w:trPr>
        <w:tc>
          <w:tcPr>
            <w:tcW w:w="832" w:type="dxa"/>
            <w:tcBorders>
              <w:top w:val="single" w:sz="4" w:space="0" w:color="000000"/>
              <w:left w:val="single" w:sz="4" w:space="0" w:color="000000"/>
            </w:tcBorders>
            <w:shd w:val="clear" w:color="auto" w:fill="CCFFFF"/>
          </w:tcPr>
          <w:p w14:paraId="4654D1C7"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3F009AC8"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153EBC2E" w14:textId="77777777" w:rsidR="009A04B2" w:rsidRDefault="009A04B2" w:rsidP="00310F9B">
            <w:pPr>
              <w:snapToGrid w:val="0"/>
              <w:jc w:val="both"/>
              <w:rPr>
                <w:rFonts w:ascii="Arial" w:hAnsi="Arial" w:cs="Arial"/>
              </w:rPr>
            </w:pPr>
          </w:p>
        </w:tc>
      </w:tr>
      <w:tr w:rsidR="009A04B2" w14:paraId="09C01FF8" w14:textId="77777777" w:rsidTr="00171BF1">
        <w:trPr>
          <w:trHeight w:val="1021"/>
        </w:trPr>
        <w:tc>
          <w:tcPr>
            <w:tcW w:w="832" w:type="dxa"/>
            <w:tcBorders>
              <w:left w:val="single" w:sz="4" w:space="0" w:color="000000"/>
            </w:tcBorders>
          </w:tcPr>
          <w:p w14:paraId="2067ADBA"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44808393"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144716D" w14:textId="77777777" w:rsidR="009A04B2" w:rsidRDefault="009A04B2" w:rsidP="00310F9B">
            <w:pPr>
              <w:snapToGrid w:val="0"/>
              <w:jc w:val="both"/>
              <w:rPr>
                <w:rFonts w:ascii="Arial" w:hAnsi="Arial" w:cs="Arial"/>
              </w:rPr>
            </w:pPr>
          </w:p>
        </w:tc>
      </w:tr>
      <w:tr w:rsidR="002F1469" w14:paraId="5DD705EB" w14:textId="77777777" w:rsidTr="00C00E04">
        <w:trPr>
          <w:trHeight w:val="1021"/>
        </w:trPr>
        <w:tc>
          <w:tcPr>
            <w:tcW w:w="832" w:type="dxa"/>
            <w:tcBorders>
              <w:left w:val="single" w:sz="4" w:space="0" w:color="000000"/>
            </w:tcBorders>
            <w:shd w:val="clear" w:color="auto" w:fill="CCFFFF"/>
          </w:tcPr>
          <w:p w14:paraId="2A971781"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16D825D"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12EDCBC" w14:textId="77777777" w:rsidR="002F1469" w:rsidRDefault="002F1469" w:rsidP="00C00E04">
            <w:pPr>
              <w:snapToGrid w:val="0"/>
              <w:jc w:val="both"/>
              <w:rPr>
                <w:rFonts w:ascii="Arial" w:hAnsi="Arial" w:cs="Arial"/>
              </w:rPr>
            </w:pPr>
          </w:p>
        </w:tc>
      </w:tr>
      <w:tr w:rsidR="009051AC" w14:paraId="24961AB6" w14:textId="77777777" w:rsidTr="00C00E04">
        <w:trPr>
          <w:trHeight w:val="1021"/>
        </w:trPr>
        <w:tc>
          <w:tcPr>
            <w:tcW w:w="832" w:type="dxa"/>
            <w:tcBorders>
              <w:left w:val="single" w:sz="4" w:space="0" w:color="000000"/>
            </w:tcBorders>
          </w:tcPr>
          <w:p w14:paraId="1D0AE3B6"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45CE80B4"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E2C4D17" w14:textId="77777777" w:rsidR="009051AC" w:rsidRDefault="009051AC" w:rsidP="00C00E04">
            <w:pPr>
              <w:snapToGrid w:val="0"/>
              <w:jc w:val="both"/>
              <w:rPr>
                <w:rFonts w:ascii="Arial" w:hAnsi="Arial" w:cs="Arial"/>
              </w:rPr>
            </w:pPr>
          </w:p>
        </w:tc>
      </w:tr>
      <w:tr w:rsidR="009051AC" w14:paraId="35DCE84C" w14:textId="77777777" w:rsidTr="00C00E04">
        <w:trPr>
          <w:trHeight w:val="1021"/>
        </w:trPr>
        <w:tc>
          <w:tcPr>
            <w:tcW w:w="832" w:type="dxa"/>
            <w:tcBorders>
              <w:left w:val="single" w:sz="4" w:space="0" w:color="000000"/>
            </w:tcBorders>
            <w:shd w:val="clear" w:color="auto" w:fill="CCFFFF"/>
          </w:tcPr>
          <w:p w14:paraId="2D8B8A2A"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5D404320"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055C029D" w14:textId="77777777" w:rsidR="009051AC" w:rsidRDefault="009051AC" w:rsidP="00C00E04">
            <w:pPr>
              <w:snapToGrid w:val="0"/>
              <w:jc w:val="both"/>
              <w:rPr>
                <w:rFonts w:ascii="Arial" w:hAnsi="Arial" w:cs="Arial"/>
              </w:rPr>
            </w:pPr>
          </w:p>
        </w:tc>
      </w:tr>
      <w:tr w:rsidR="002F1469" w14:paraId="6195413E" w14:textId="77777777" w:rsidTr="002F1469">
        <w:trPr>
          <w:trHeight w:val="1021"/>
        </w:trPr>
        <w:tc>
          <w:tcPr>
            <w:tcW w:w="832" w:type="dxa"/>
            <w:tcBorders>
              <w:left w:val="single" w:sz="4" w:space="0" w:color="000000"/>
            </w:tcBorders>
          </w:tcPr>
          <w:p w14:paraId="76C88C57"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06BCD28E"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4E64943" w14:textId="77777777" w:rsidR="002F1469" w:rsidRDefault="002F1469" w:rsidP="00C00E04">
            <w:pPr>
              <w:snapToGrid w:val="0"/>
              <w:jc w:val="both"/>
              <w:rPr>
                <w:rFonts w:ascii="Arial" w:hAnsi="Arial" w:cs="Arial"/>
              </w:rPr>
            </w:pPr>
          </w:p>
        </w:tc>
      </w:tr>
      <w:tr w:rsidR="002F1469" w14:paraId="28804794" w14:textId="77777777" w:rsidTr="00C00E04">
        <w:trPr>
          <w:trHeight w:val="1021"/>
        </w:trPr>
        <w:tc>
          <w:tcPr>
            <w:tcW w:w="832" w:type="dxa"/>
            <w:tcBorders>
              <w:left w:val="single" w:sz="4" w:space="0" w:color="000000"/>
            </w:tcBorders>
            <w:shd w:val="clear" w:color="auto" w:fill="CCFFFF"/>
          </w:tcPr>
          <w:p w14:paraId="35F4C050"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982A045"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34B3D6C" w14:textId="77777777" w:rsidR="002F1469" w:rsidRDefault="002F1469" w:rsidP="00C00E04">
            <w:pPr>
              <w:snapToGrid w:val="0"/>
              <w:jc w:val="both"/>
              <w:rPr>
                <w:rFonts w:ascii="Arial" w:hAnsi="Arial" w:cs="Arial"/>
              </w:rPr>
            </w:pPr>
          </w:p>
        </w:tc>
      </w:tr>
    </w:tbl>
    <w:p w14:paraId="5F48C6D4"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0600AA75"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297EC25"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794B36A2"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4" w:history="1">
        <w:r w:rsidRPr="00386724">
          <w:rPr>
            <w:rStyle w:val="Lienhypertexte"/>
            <w:rFonts w:ascii="Arial" w:hAnsi="Arial" w:cs="Arial"/>
            <w:sz w:val="18"/>
            <w:szCs w:val="18"/>
          </w:rPr>
          <w:t>ICD</w:t>
        </w:r>
      </w:hyperlink>
      <w:r>
        <w:rPr>
          <w:rFonts w:ascii="Arial" w:hAnsi="Arial" w:cs="Arial"/>
          <w:sz w:val="18"/>
          <w:szCs w:val="18"/>
        </w:rPr>
        <w:t>.</w:t>
      </w:r>
    </w:p>
    <w:p w14:paraId="557BD3F8" w14:textId="77777777" w:rsidR="007314F1" w:rsidRDefault="007314F1">
      <w:pPr>
        <w:tabs>
          <w:tab w:val="left" w:pos="426"/>
        </w:tabs>
        <w:jc w:val="both"/>
        <w:rPr>
          <w:rFonts w:ascii="Arial" w:hAnsi="Arial" w:cs="Arial"/>
          <w:spacing w:val="-10"/>
          <w:sz w:val="22"/>
          <w:szCs w:val="22"/>
        </w:rPr>
      </w:pPr>
    </w:p>
    <w:p w14:paraId="0A7FB953" w14:textId="77777777" w:rsidR="00D668B5" w:rsidRDefault="00D668B5">
      <w:pPr>
        <w:tabs>
          <w:tab w:val="left" w:pos="426"/>
        </w:tabs>
        <w:jc w:val="both"/>
        <w:rPr>
          <w:rFonts w:ascii="Arial" w:hAnsi="Arial" w:cs="Arial"/>
          <w:spacing w:val="-10"/>
          <w:sz w:val="22"/>
          <w:szCs w:val="22"/>
        </w:rPr>
      </w:pPr>
    </w:p>
    <w:p w14:paraId="60F54BAA" w14:textId="77777777" w:rsidR="00D668B5" w:rsidRDefault="00D668B5">
      <w:pPr>
        <w:tabs>
          <w:tab w:val="left" w:pos="426"/>
        </w:tabs>
        <w:jc w:val="both"/>
        <w:rPr>
          <w:rFonts w:ascii="Arial" w:hAnsi="Arial" w:cs="Arial"/>
          <w:spacing w:val="-10"/>
          <w:sz w:val="22"/>
          <w:szCs w:val="22"/>
        </w:rPr>
      </w:pPr>
    </w:p>
    <w:p w14:paraId="3D64A089" w14:textId="77777777" w:rsidR="00D668B5" w:rsidRDefault="00D668B5">
      <w:pPr>
        <w:tabs>
          <w:tab w:val="left" w:pos="426"/>
        </w:tabs>
        <w:jc w:val="both"/>
        <w:rPr>
          <w:rFonts w:ascii="Arial" w:hAnsi="Arial" w:cs="Arial"/>
          <w:spacing w:val="-10"/>
          <w:sz w:val="22"/>
          <w:szCs w:val="22"/>
        </w:rPr>
      </w:pPr>
    </w:p>
    <w:p w14:paraId="586F7133" w14:textId="77777777" w:rsidR="00D668B5" w:rsidRDefault="00D668B5">
      <w:pPr>
        <w:tabs>
          <w:tab w:val="left" w:pos="426"/>
        </w:tabs>
        <w:jc w:val="both"/>
        <w:rPr>
          <w:rFonts w:ascii="Arial" w:hAnsi="Arial" w:cs="Arial"/>
          <w:spacing w:val="-10"/>
          <w:sz w:val="22"/>
          <w:szCs w:val="22"/>
        </w:rPr>
      </w:pPr>
    </w:p>
    <w:p w14:paraId="46568BAB" w14:textId="77777777" w:rsidR="00D668B5" w:rsidRDefault="00D668B5">
      <w:pPr>
        <w:tabs>
          <w:tab w:val="left" w:pos="426"/>
        </w:tabs>
        <w:jc w:val="both"/>
        <w:rPr>
          <w:rFonts w:ascii="Arial" w:hAnsi="Arial" w:cs="Arial"/>
          <w:spacing w:val="-10"/>
          <w:sz w:val="22"/>
          <w:szCs w:val="22"/>
        </w:rPr>
      </w:pPr>
    </w:p>
    <w:p w14:paraId="0138E64F" w14:textId="77777777" w:rsidR="00D668B5" w:rsidRDefault="00D668B5">
      <w:pPr>
        <w:tabs>
          <w:tab w:val="left" w:pos="426"/>
        </w:tabs>
        <w:jc w:val="both"/>
        <w:rPr>
          <w:rFonts w:ascii="Arial" w:hAnsi="Arial" w:cs="Arial"/>
          <w:spacing w:val="-10"/>
          <w:sz w:val="22"/>
          <w:szCs w:val="22"/>
        </w:rPr>
      </w:pPr>
    </w:p>
    <w:p w14:paraId="7EE8073D" w14:textId="77777777" w:rsidR="00D668B5" w:rsidRDefault="00D668B5">
      <w:pPr>
        <w:tabs>
          <w:tab w:val="left" w:pos="426"/>
        </w:tabs>
        <w:jc w:val="both"/>
        <w:rPr>
          <w:rFonts w:ascii="Arial" w:hAnsi="Arial" w:cs="Arial"/>
          <w:spacing w:val="-10"/>
          <w:sz w:val="22"/>
          <w:szCs w:val="22"/>
        </w:rPr>
      </w:pPr>
    </w:p>
    <w:p w14:paraId="266AA540" w14:textId="77777777" w:rsidR="00D668B5" w:rsidRDefault="00D668B5" w:rsidP="00D668B5">
      <w:pPr>
        <w:jc w:val="both"/>
        <w:rPr>
          <w:rFonts w:ascii="Arial" w:hAnsi="Arial" w:cs="Arial"/>
        </w:rPr>
      </w:pPr>
    </w:p>
    <w:p w14:paraId="64525174" w14:textId="77777777" w:rsidR="00D668B5" w:rsidRDefault="00D668B5" w:rsidP="00D668B5">
      <w:pPr>
        <w:jc w:val="both"/>
        <w:rPr>
          <w:rFonts w:ascii="Arial" w:hAnsi="Arial" w:cs="Arial"/>
        </w:rPr>
      </w:pPr>
    </w:p>
    <w:tbl>
      <w:tblPr>
        <w:tblStyle w:val="Grilledutableau"/>
        <w:tblW w:w="0" w:type="auto"/>
        <w:tblLook w:val="01E0" w:firstRow="1" w:lastRow="1" w:firstColumn="1" w:lastColumn="1" w:noHBand="0" w:noVBand="0"/>
      </w:tblPr>
      <w:tblGrid>
        <w:gridCol w:w="10194"/>
      </w:tblGrid>
      <w:tr w:rsidR="00D668B5" w14:paraId="6E07B834" w14:textId="77777777" w:rsidTr="00CE58AC">
        <w:tc>
          <w:tcPr>
            <w:tcW w:w="10343" w:type="dxa"/>
            <w:tcBorders>
              <w:top w:val="dotted" w:sz="4" w:space="0" w:color="auto"/>
              <w:left w:val="dotted" w:sz="4" w:space="0" w:color="auto"/>
              <w:bottom w:val="dotted" w:sz="4" w:space="0" w:color="auto"/>
              <w:right w:val="dotted" w:sz="4" w:space="0" w:color="auto"/>
            </w:tcBorders>
            <w:shd w:val="clear" w:color="auto" w:fill="00CCFF"/>
          </w:tcPr>
          <w:p w14:paraId="450BBABD" w14:textId="77777777" w:rsidR="00D668B5" w:rsidRDefault="00D668B5" w:rsidP="00CE58AC">
            <w:pPr>
              <w:jc w:val="center"/>
              <w:rPr>
                <w:rFonts w:ascii="Arial" w:hAnsi="Arial" w:cs="Arial"/>
                <w:b/>
                <w:bCs/>
                <w:sz w:val="24"/>
                <w:szCs w:val="24"/>
              </w:rPr>
            </w:pPr>
            <w:r>
              <w:rPr>
                <w:rFonts w:ascii="Arial" w:hAnsi="Arial" w:cs="Arial"/>
              </w:rPr>
              <w:br w:type="page"/>
            </w:r>
            <w:r w:rsidRPr="002B1BB0">
              <w:rPr>
                <w:rFonts w:ascii="Arial" w:hAnsi="Arial" w:cs="Arial"/>
                <w:b/>
                <w:bCs/>
                <w:sz w:val="24"/>
                <w:szCs w:val="24"/>
              </w:rPr>
              <w:t xml:space="preserve">ANNEXE </w:t>
            </w:r>
            <w:r>
              <w:rPr>
                <w:rFonts w:ascii="Arial" w:hAnsi="Arial" w:cs="Arial"/>
                <w:b/>
                <w:bCs/>
                <w:sz w:val="24"/>
                <w:szCs w:val="24"/>
              </w:rPr>
              <w:t>AU DC 2 CNAF</w:t>
            </w:r>
            <w:r w:rsidRPr="002B1BB0">
              <w:rPr>
                <w:rFonts w:ascii="Arial" w:hAnsi="Arial" w:cs="Arial"/>
                <w:b/>
                <w:bCs/>
                <w:sz w:val="24"/>
                <w:szCs w:val="24"/>
              </w:rPr>
              <w:t xml:space="preserve"> </w:t>
            </w:r>
          </w:p>
        </w:tc>
      </w:tr>
    </w:tbl>
    <w:p w14:paraId="39329109" w14:textId="77777777" w:rsidR="00D668B5" w:rsidRDefault="00D668B5" w:rsidP="00D668B5">
      <w:pPr>
        <w:jc w:val="center"/>
        <w:rPr>
          <w:rFonts w:ascii="Arial" w:hAnsi="Arial" w:cs="Arial"/>
          <w:b/>
          <w:bCs/>
          <w:sz w:val="24"/>
          <w:szCs w:val="24"/>
        </w:rPr>
      </w:pPr>
    </w:p>
    <w:p w14:paraId="63F2E0B5" w14:textId="77777777" w:rsidR="00D668B5" w:rsidRDefault="00D668B5" w:rsidP="00D668B5">
      <w:pPr>
        <w:jc w:val="both"/>
        <w:rPr>
          <w:rFonts w:ascii="Arial" w:hAnsi="Arial" w:cs="Arial"/>
          <w:b/>
          <w:bCs/>
          <w:sz w:val="22"/>
          <w:szCs w:val="22"/>
        </w:rPr>
      </w:pPr>
      <w:r>
        <w:rPr>
          <w:rFonts w:ascii="Arial" w:hAnsi="Arial" w:cs="Arial"/>
          <w:b/>
          <w:bCs/>
          <w:sz w:val="22"/>
          <w:szCs w:val="22"/>
        </w:rPr>
        <w:t>Renseignements relatifs aux capacités techniques et professionnelles du candidat individuel ou du membre du groupement</w:t>
      </w:r>
    </w:p>
    <w:p w14:paraId="300C26D8" w14:textId="77777777" w:rsidR="00D668B5" w:rsidRDefault="00D668B5" w:rsidP="00D668B5">
      <w:pPr>
        <w:jc w:val="both"/>
        <w:rPr>
          <w:rFonts w:ascii="Arial" w:hAnsi="Arial" w:cs="Arial"/>
          <w:b/>
          <w:bCs/>
          <w:sz w:val="22"/>
          <w:szCs w:val="22"/>
        </w:rPr>
      </w:pPr>
    </w:p>
    <w:p w14:paraId="5D3B058F" w14:textId="77777777" w:rsidR="00D668B5" w:rsidRPr="005638D7" w:rsidRDefault="00D668B5" w:rsidP="00D668B5">
      <w:pPr>
        <w:jc w:val="both"/>
        <w:rPr>
          <w:rFonts w:ascii="Arial" w:hAnsi="Arial" w:cs="Arial"/>
          <w:b/>
          <w:bCs/>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5953"/>
        <w:gridCol w:w="2903"/>
      </w:tblGrid>
      <w:tr w:rsidR="00D668B5" w14:paraId="0E05B0FF" w14:textId="77777777" w:rsidTr="00CE58AC">
        <w:trPr>
          <w:cantSplit/>
        </w:trPr>
        <w:tc>
          <w:tcPr>
            <w:tcW w:w="10274" w:type="dxa"/>
            <w:gridSpan w:val="3"/>
            <w:shd w:val="clear" w:color="auto" w:fill="00CCFF"/>
          </w:tcPr>
          <w:p w14:paraId="3C5117AA" w14:textId="77777777" w:rsidR="00D668B5" w:rsidRDefault="00D668B5" w:rsidP="00CE58AC">
            <w:pPr>
              <w:pStyle w:val="En-tte"/>
              <w:tabs>
                <w:tab w:val="clear" w:pos="4536"/>
                <w:tab w:val="clear" w:pos="9072"/>
                <w:tab w:val="left" w:pos="864"/>
              </w:tabs>
              <w:spacing w:before="120" w:after="120"/>
              <w:jc w:val="center"/>
              <w:rPr>
                <w:rFonts w:ascii="Arial" w:hAnsi="Arial"/>
                <w:b/>
              </w:rPr>
            </w:pPr>
            <w:r>
              <w:rPr>
                <w:rFonts w:ascii="Arial" w:hAnsi="Arial"/>
                <w:b/>
              </w:rPr>
              <w:t>MOYENS HUMAINS sur les trois dernières années</w:t>
            </w:r>
          </w:p>
        </w:tc>
      </w:tr>
      <w:tr w:rsidR="00D668B5" w14:paraId="0A563315" w14:textId="77777777" w:rsidTr="00CE58AC">
        <w:trPr>
          <w:cantSplit/>
          <w:trHeight w:val="370"/>
        </w:trPr>
        <w:tc>
          <w:tcPr>
            <w:tcW w:w="7371" w:type="dxa"/>
            <w:gridSpan w:val="2"/>
            <w:shd w:val="clear" w:color="auto" w:fill="E0E0E0"/>
          </w:tcPr>
          <w:p w14:paraId="0B63F11E" w14:textId="77777777" w:rsidR="00D668B5" w:rsidRDefault="00D668B5" w:rsidP="00CE58AC">
            <w:pPr>
              <w:pStyle w:val="En-tte"/>
              <w:tabs>
                <w:tab w:val="left" w:pos="864"/>
              </w:tabs>
              <w:spacing w:before="120" w:after="120"/>
              <w:jc w:val="center"/>
              <w:rPr>
                <w:rFonts w:ascii="Arial" w:hAnsi="Arial"/>
                <w:b/>
              </w:rPr>
            </w:pPr>
            <w:r>
              <w:rPr>
                <w:rFonts w:ascii="Arial" w:hAnsi="Arial"/>
                <w:b/>
              </w:rPr>
              <w:t xml:space="preserve">EFFECTIF moyen annuel </w:t>
            </w:r>
          </w:p>
        </w:tc>
        <w:tc>
          <w:tcPr>
            <w:tcW w:w="2903" w:type="dxa"/>
            <w:shd w:val="clear" w:color="auto" w:fill="E0E0E0"/>
          </w:tcPr>
          <w:p w14:paraId="1425D482" w14:textId="77777777" w:rsidR="00D668B5" w:rsidRDefault="00D668B5" w:rsidP="00CE58AC">
            <w:pPr>
              <w:pStyle w:val="En-tte"/>
              <w:tabs>
                <w:tab w:val="left" w:pos="864"/>
              </w:tabs>
              <w:spacing w:before="120" w:after="120"/>
              <w:jc w:val="center"/>
              <w:rPr>
                <w:rFonts w:ascii="Arial" w:hAnsi="Arial"/>
                <w:b/>
              </w:rPr>
            </w:pPr>
            <w:r>
              <w:rPr>
                <w:rFonts w:ascii="Arial" w:hAnsi="Arial"/>
                <w:b/>
              </w:rPr>
              <w:t>Personnel d’encadrement</w:t>
            </w:r>
          </w:p>
        </w:tc>
      </w:tr>
      <w:tr w:rsidR="00D668B5" w14:paraId="665BFCAB" w14:textId="77777777" w:rsidTr="00CE58AC">
        <w:trPr>
          <w:cantSplit/>
          <w:trHeight w:val="589"/>
        </w:trPr>
        <w:tc>
          <w:tcPr>
            <w:tcW w:w="1418" w:type="dxa"/>
          </w:tcPr>
          <w:p w14:paraId="27F2546B" w14:textId="77777777" w:rsidR="00D668B5" w:rsidRDefault="00D668B5" w:rsidP="00CE58AC">
            <w:pPr>
              <w:pStyle w:val="En-tte"/>
              <w:tabs>
                <w:tab w:val="left" w:pos="864"/>
              </w:tabs>
              <w:spacing w:before="120" w:after="120"/>
              <w:jc w:val="center"/>
              <w:rPr>
                <w:rFonts w:ascii="Arial" w:hAnsi="Arial"/>
                <w:b/>
              </w:rPr>
            </w:pPr>
            <w:r>
              <w:rPr>
                <w:rFonts w:ascii="Arial" w:hAnsi="Arial"/>
                <w:b/>
              </w:rPr>
              <w:t>ANNEE</w:t>
            </w:r>
          </w:p>
          <w:p w14:paraId="169D51A8" w14:textId="77777777" w:rsidR="00D668B5" w:rsidRDefault="00D668B5" w:rsidP="00CE58AC">
            <w:pPr>
              <w:pStyle w:val="En-tte"/>
              <w:tabs>
                <w:tab w:val="left" w:pos="864"/>
              </w:tabs>
              <w:spacing w:before="120" w:after="120"/>
              <w:jc w:val="center"/>
              <w:rPr>
                <w:rFonts w:ascii="Arial" w:hAnsi="Arial"/>
                <w:b/>
              </w:rPr>
            </w:pPr>
          </w:p>
          <w:p w14:paraId="2C526A22" w14:textId="77777777" w:rsidR="00D668B5" w:rsidRDefault="00D668B5" w:rsidP="00CE58AC">
            <w:pPr>
              <w:pStyle w:val="En-tte"/>
              <w:tabs>
                <w:tab w:val="left" w:pos="864"/>
              </w:tabs>
              <w:spacing w:before="120" w:after="120"/>
              <w:rPr>
                <w:rFonts w:ascii="Arial" w:hAnsi="Arial"/>
                <w:b/>
              </w:rPr>
            </w:pPr>
            <w:r>
              <w:rPr>
                <w:rFonts w:ascii="Arial" w:hAnsi="Arial"/>
                <w:b/>
              </w:rPr>
              <w:t xml:space="preserve">       20</w:t>
            </w:r>
          </w:p>
        </w:tc>
        <w:tc>
          <w:tcPr>
            <w:tcW w:w="5953" w:type="dxa"/>
          </w:tcPr>
          <w:p w14:paraId="70BE547E" w14:textId="77777777" w:rsidR="00D668B5" w:rsidRDefault="00D668B5" w:rsidP="00CE58AC">
            <w:pPr>
              <w:pStyle w:val="En-tte"/>
              <w:tabs>
                <w:tab w:val="left" w:pos="864"/>
              </w:tabs>
              <w:spacing w:before="120" w:after="120"/>
              <w:jc w:val="center"/>
              <w:rPr>
                <w:rFonts w:ascii="Arial" w:hAnsi="Arial"/>
                <w:b/>
              </w:rPr>
            </w:pPr>
          </w:p>
        </w:tc>
        <w:tc>
          <w:tcPr>
            <w:tcW w:w="2903" w:type="dxa"/>
          </w:tcPr>
          <w:p w14:paraId="50BC642D" w14:textId="77777777" w:rsidR="00D668B5" w:rsidRDefault="00D668B5" w:rsidP="00CE58AC">
            <w:pPr>
              <w:pStyle w:val="En-tte"/>
              <w:tabs>
                <w:tab w:val="left" w:pos="864"/>
              </w:tabs>
              <w:spacing w:before="120" w:after="120"/>
              <w:jc w:val="center"/>
              <w:rPr>
                <w:rFonts w:ascii="Arial" w:hAnsi="Arial"/>
                <w:b/>
              </w:rPr>
            </w:pPr>
          </w:p>
        </w:tc>
      </w:tr>
      <w:tr w:rsidR="00D668B5" w14:paraId="070BF503" w14:textId="77777777" w:rsidTr="00CE58AC">
        <w:trPr>
          <w:cantSplit/>
          <w:trHeight w:val="589"/>
        </w:trPr>
        <w:tc>
          <w:tcPr>
            <w:tcW w:w="1418" w:type="dxa"/>
          </w:tcPr>
          <w:p w14:paraId="71F922A8" w14:textId="77777777" w:rsidR="00D668B5" w:rsidRDefault="00D668B5" w:rsidP="00CE58AC">
            <w:pPr>
              <w:pStyle w:val="En-tte"/>
              <w:tabs>
                <w:tab w:val="left" w:pos="864"/>
              </w:tabs>
              <w:spacing w:before="120" w:after="120"/>
              <w:jc w:val="center"/>
              <w:rPr>
                <w:rFonts w:ascii="Arial" w:hAnsi="Arial"/>
                <w:b/>
              </w:rPr>
            </w:pPr>
            <w:r>
              <w:rPr>
                <w:rFonts w:ascii="Arial" w:hAnsi="Arial"/>
                <w:b/>
              </w:rPr>
              <w:t>ANNEE</w:t>
            </w:r>
          </w:p>
          <w:p w14:paraId="7DB36E81" w14:textId="77777777" w:rsidR="00D668B5" w:rsidRDefault="00D668B5" w:rsidP="00CE58AC">
            <w:pPr>
              <w:pStyle w:val="En-tte"/>
              <w:tabs>
                <w:tab w:val="left" w:pos="864"/>
              </w:tabs>
              <w:spacing w:before="120" w:after="120"/>
              <w:jc w:val="center"/>
              <w:rPr>
                <w:rFonts w:ascii="Arial" w:hAnsi="Arial"/>
                <w:b/>
              </w:rPr>
            </w:pPr>
          </w:p>
          <w:p w14:paraId="67A34538" w14:textId="77777777" w:rsidR="00D668B5" w:rsidRDefault="00D668B5" w:rsidP="00CE58AC">
            <w:pPr>
              <w:pStyle w:val="En-tte"/>
              <w:tabs>
                <w:tab w:val="left" w:pos="864"/>
              </w:tabs>
              <w:spacing w:before="120" w:after="120"/>
              <w:jc w:val="center"/>
              <w:rPr>
                <w:rFonts w:ascii="Arial" w:hAnsi="Arial"/>
                <w:b/>
              </w:rPr>
            </w:pPr>
            <w:r>
              <w:rPr>
                <w:rFonts w:ascii="Arial" w:hAnsi="Arial"/>
                <w:b/>
              </w:rPr>
              <w:t xml:space="preserve">       20</w:t>
            </w:r>
          </w:p>
        </w:tc>
        <w:tc>
          <w:tcPr>
            <w:tcW w:w="5953" w:type="dxa"/>
          </w:tcPr>
          <w:p w14:paraId="7DA36702" w14:textId="77777777" w:rsidR="00D668B5" w:rsidRDefault="00D668B5" w:rsidP="00CE58AC">
            <w:pPr>
              <w:pStyle w:val="En-tte"/>
              <w:tabs>
                <w:tab w:val="left" w:pos="864"/>
              </w:tabs>
              <w:spacing w:before="120" w:after="120"/>
              <w:jc w:val="center"/>
              <w:rPr>
                <w:rFonts w:ascii="Arial" w:hAnsi="Arial"/>
                <w:b/>
              </w:rPr>
            </w:pPr>
          </w:p>
        </w:tc>
        <w:tc>
          <w:tcPr>
            <w:tcW w:w="2903" w:type="dxa"/>
          </w:tcPr>
          <w:p w14:paraId="00B3A6A0" w14:textId="77777777" w:rsidR="00D668B5" w:rsidRDefault="00D668B5" w:rsidP="00CE58AC">
            <w:pPr>
              <w:pStyle w:val="En-tte"/>
              <w:tabs>
                <w:tab w:val="left" w:pos="864"/>
              </w:tabs>
              <w:spacing w:before="120" w:after="120"/>
              <w:jc w:val="center"/>
              <w:rPr>
                <w:rFonts w:ascii="Arial" w:hAnsi="Arial"/>
                <w:b/>
              </w:rPr>
            </w:pPr>
          </w:p>
        </w:tc>
      </w:tr>
      <w:tr w:rsidR="00D668B5" w14:paraId="76AF4822" w14:textId="77777777" w:rsidTr="00CE58AC">
        <w:trPr>
          <w:cantSplit/>
          <w:trHeight w:val="589"/>
        </w:trPr>
        <w:tc>
          <w:tcPr>
            <w:tcW w:w="1418" w:type="dxa"/>
          </w:tcPr>
          <w:p w14:paraId="70C31FFF" w14:textId="77777777" w:rsidR="00D668B5" w:rsidRDefault="00D668B5" w:rsidP="00CE58AC">
            <w:pPr>
              <w:pStyle w:val="En-tte"/>
              <w:tabs>
                <w:tab w:val="left" w:pos="864"/>
              </w:tabs>
              <w:spacing w:before="120" w:after="120"/>
              <w:jc w:val="center"/>
              <w:rPr>
                <w:rFonts w:ascii="Arial" w:hAnsi="Arial"/>
                <w:b/>
              </w:rPr>
            </w:pPr>
            <w:r>
              <w:rPr>
                <w:rFonts w:ascii="Arial" w:hAnsi="Arial"/>
                <w:b/>
              </w:rPr>
              <w:t>ANNEE</w:t>
            </w:r>
          </w:p>
          <w:p w14:paraId="08AF6FEA" w14:textId="77777777" w:rsidR="00D668B5" w:rsidRDefault="00D668B5" w:rsidP="00CE58AC">
            <w:pPr>
              <w:pStyle w:val="En-tte"/>
              <w:tabs>
                <w:tab w:val="left" w:pos="864"/>
              </w:tabs>
              <w:spacing w:before="120" w:after="120"/>
              <w:jc w:val="center"/>
              <w:rPr>
                <w:rFonts w:ascii="Arial" w:hAnsi="Arial"/>
                <w:b/>
              </w:rPr>
            </w:pPr>
          </w:p>
          <w:p w14:paraId="4D652006" w14:textId="77777777" w:rsidR="00D668B5" w:rsidRDefault="00D668B5" w:rsidP="00CE58AC">
            <w:pPr>
              <w:pStyle w:val="En-tte"/>
              <w:tabs>
                <w:tab w:val="left" w:pos="864"/>
              </w:tabs>
              <w:spacing w:before="120" w:after="120"/>
              <w:jc w:val="center"/>
              <w:rPr>
                <w:rFonts w:ascii="Arial" w:hAnsi="Arial"/>
                <w:b/>
              </w:rPr>
            </w:pPr>
            <w:r>
              <w:rPr>
                <w:rFonts w:ascii="Arial" w:hAnsi="Arial"/>
                <w:b/>
              </w:rPr>
              <w:t xml:space="preserve">       20</w:t>
            </w:r>
          </w:p>
        </w:tc>
        <w:tc>
          <w:tcPr>
            <w:tcW w:w="5953" w:type="dxa"/>
          </w:tcPr>
          <w:p w14:paraId="3B8A72FA" w14:textId="77777777" w:rsidR="00D668B5" w:rsidRDefault="00D668B5" w:rsidP="00CE58AC">
            <w:pPr>
              <w:pStyle w:val="En-tte"/>
              <w:tabs>
                <w:tab w:val="left" w:pos="864"/>
              </w:tabs>
              <w:spacing w:before="120" w:after="120"/>
              <w:jc w:val="center"/>
              <w:rPr>
                <w:rFonts w:ascii="Arial" w:hAnsi="Arial"/>
                <w:b/>
              </w:rPr>
            </w:pPr>
          </w:p>
        </w:tc>
        <w:tc>
          <w:tcPr>
            <w:tcW w:w="2903" w:type="dxa"/>
          </w:tcPr>
          <w:p w14:paraId="4969B0C5" w14:textId="77777777" w:rsidR="00D668B5" w:rsidRDefault="00D668B5" w:rsidP="00CE58AC">
            <w:pPr>
              <w:pStyle w:val="En-tte"/>
              <w:tabs>
                <w:tab w:val="left" w:pos="864"/>
              </w:tabs>
              <w:spacing w:before="120" w:after="120"/>
              <w:jc w:val="center"/>
              <w:rPr>
                <w:rFonts w:ascii="Arial" w:hAnsi="Arial"/>
                <w:b/>
              </w:rPr>
            </w:pPr>
          </w:p>
        </w:tc>
      </w:tr>
    </w:tbl>
    <w:p w14:paraId="3D6F4700" w14:textId="77777777" w:rsidR="00D668B5" w:rsidRDefault="00D668B5" w:rsidP="00D668B5">
      <w:pPr>
        <w:jc w:val="center"/>
        <w:rPr>
          <w:rFonts w:ascii="Arial" w:hAnsi="Arial" w:cs="Arial"/>
          <w:b/>
          <w:bCs/>
          <w:sz w:val="24"/>
          <w:szCs w:val="24"/>
        </w:rPr>
      </w:pPr>
    </w:p>
    <w:p w14:paraId="71038E35" w14:textId="77777777" w:rsidR="00D668B5" w:rsidRDefault="00D668B5" w:rsidP="00D668B5">
      <w:pPr>
        <w:jc w:val="center"/>
        <w:rPr>
          <w:rFonts w:ascii="Arial" w:hAnsi="Arial" w:cs="Arial"/>
          <w:b/>
          <w:bCs/>
          <w:sz w:val="24"/>
          <w:szCs w:val="24"/>
        </w:rPr>
      </w:pPr>
    </w:p>
    <w:p w14:paraId="307384D6" w14:textId="77777777" w:rsidR="00D668B5" w:rsidRDefault="00D668B5" w:rsidP="00D668B5">
      <w:pPr>
        <w:jc w:val="center"/>
        <w:rPr>
          <w:rFonts w:ascii="Arial" w:hAnsi="Arial" w:cs="Arial"/>
          <w:b/>
          <w:bCs/>
          <w:sz w:val="24"/>
          <w:szCs w:val="24"/>
        </w:rPr>
      </w:pPr>
      <w:r>
        <w:rPr>
          <w:rFonts w:ascii="Arial" w:hAnsi="Arial" w:cs="Arial"/>
          <w:b/>
          <w:bCs/>
          <w:sz w:val="24"/>
          <w:szCs w:val="24"/>
        </w:rPr>
        <w:br w:type="page"/>
      </w:r>
    </w:p>
    <w:p w14:paraId="5ABBC9B3" w14:textId="77777777" w:rsidR="00D668B5" w:rsidRDefault="00D668B5" w:rsidP="00D668B5">
      <w:pPr>
        <w:jc w:val="center"/>
        <w:rPr>
          <w:rFonts w:ascii="Arial" w:hAnsi="Arial" w:cs="Arial"/>
          <w:b/>
          <w:bCs/>
          <w:sz w:val="24"/>
          <w:szCs w:val="24"/>
        </w:rPr>
      </w:pPr>
    </w:p>
    <w:p w14:paraId="7135CE90" w14:textId="77777777" w:rsidR="00D668B5" w:rsidRPr="00F4255D" w:rsidRDefault="00D668B5" w:rsidP="00D668B5">
      <w:pPr>
        <w:jc w:val="both"/>
        <w:rPr>
          <w:rFonts w:ascii="Arial" w:hAnsi="Arial" w:cs="Arial"/>
          <w:b/>
          <w:bCs/>
          <w:sz w:val="22"/>
          <w:szCs w:val="22"/>
        </w:rPr>
      </w:pPr>
      <w:r w:rsidRPr="005638D7">
        <w:rPr>
          <w:rFonts w:ascii="Arial" w:hAnsi="Arial" w:cs="Arial"/>
          <w:b/>
          <w:bCs/>
          <w:sz w:val="22"/>
          <w:szCs w:val="22"/>
        </w:rPr>
        <w:t>Renseignements relatifs aux références du candidat individuel ou du membre du groupement.</w:t>
      </w:r>
    </w:p>
    <w:p w14:paraId="384251CA" w14:textId="77777777" w:rsidR="00D668B5" w:rsidRDefault="00D668B5" w:rsidP="00D668B5">
      <w:pPr>
        <w:widowControl w:val="0"/>
        <w:tabs>
          <w:tab w:val="left" w:pos="1230"/>
        </w:tabs>
        <w:jc w:val="both"/>
        <w:rPr>
          <w:rFonts w:ascii="Arial" w:hAnsi="Arial" w:cs="Arial"/>
          <w:sz w:val="16"/>
          <w:szCs w:val="16"/>
        </w:rPr>
      </w:pPr>
      <w:r w:rsidRPr="00026B54">
        <w:rPr>
          <w:rFonts w:ascii="Arial" w:hAnsi="Arial" w:cs="Arial"/>
          <w:sz w:val="16"/>
          <w:szCs w:val="16"/>
        </w:rPr>
        <w:t xml:space="preserve">Présentation d’une liste </w:t>
      </w:r>
      <w:r>
        <w:rPr>
          <w:rFonts w:ascii="Arial" w:hAnsi="Arial" w:cs="Arial"/>
          <w:sz w:val="16"/>
          <w:szCs w:val="16"/>
        </w:rPr>
        <w:t>des</w:t>
      </w:r>
      <w:r w:rsidRPr="00026B54">
        <w:rPr>
          <w:rFonts w:ascii="Arial" w:hAnsi="Arial" w:cs="Arial"/>
          <w:sz w:val="16"/>
          <w:szCs w:val="16"/>
        </w:rPr>
        <w:t xml:space="preserve"> </w:t>
      </w:r>
      <w:r>
        <w:rPr>
          <w:rFonts w:ascii="Arial" w:hAnsi="Arial" w:cs="Arial"/>
          <w:sz w:val="16"/>
          <w:szCs w:val="16"/>
        </w:rPr>
        <w:t xml:space="preserve">principales références </w:t>
      </w:r>
      <w:r w:rsidRPr="00026B54">
        <w:rPr>
          <w:rFonts w:ascii="Arial" w:hAnsi="Arial" w:cs="Arial"/>
          <w:sz w:val="16"/>
          <w:szCs w:val="16"/>
        </w:rPr>
        <w:t>effectué</w:t>
      </w:r>
      <w:r>
        <w:rPr>
          <w:rFonts w:ascii="Arial" w:hAnsi="Arial" w:cs="Arial"/>
          <w:sz w:val="16"/>
          <w:szCs w:val="16"/>
        </w:rPr>
        <w:t>e</w:t>
      </w:r>
      <w:r w:rsidRPr="00026B54">
        <w:rPr>
          <w:rFonts w:ascii="Arial" w:hAnsi="Arial" w:cs="Arial"/>
          <w:sz w:val="16"/>
          <w:szCs w:val="16"/>
        </w:rPr>
        <w:t>s au cours des trois dernières années</w:t>
      </w:r>
      <w:r w:rsidRPr="005638D7">
        <w:rPr>
          <w:rFonts w:ascii="Arial" w:hAnsi="Arial" w:cs="Arial"/>
          <w:sz w:val="16"/>
          <w:szCs w:val="16"/>
        </w:rPr>
        <w:t>, indiquant l’objet (détaillé) le</w:t>
      </w:r>
      <w:r w:rsidRPr="00026B54">
        <w:rPr>
          <w:rFonts w:ascii="Arial" w:hAnsi="Arial" w:cs="Arial"/>
          <w:sz w:val="16"/>
          <w:szCs w:val="16"/>
        </w:rPr>
        <w:t xml:space="preserve"> </w:t>
      </w:r>
      <w:r w:rsidRPr="005638D7">
        <w:rPr>
          <w:rFonts w:ascii="Arial" w:hAnsi="Arial" w:cs="Arial"/>
          <w:sz w:val="16"/>
          <w:szCs w:val="16"/>
        </w:rPr>
        <w:t>montant (volume financier), la date (l’année) et le destinataire public ou privé</w:t>
      </w:r>
      <w:r w:rsidRPr="00026B54">
        <w:rPr>
          <w:rFonts w:ascii="Arial" w:hAnsi="Arial" w:cs="Arial"/>
          <w:sz w:val="16"/>
          <w:szCs w:val="16"/>
        </w:rPr>
        <w:t xml:space="preserve">. </w:t>
      </w:r>
    </w:p>
    <w:p w14:paraId="63488660" w14:textId="77777777" w:rsidR="00D668B5" w:rsidRDefault="00D668B5" w:rsidP="00D668B5">
      <w:pPr>
        <w:widowControl w:val="0"/>
        <w:tabs>
          <w:tab w:val="left" w:pos="1230"/>
        </w:tabs>
        <w:jc w:val="both"/>
        <w:rPr>
          <w:rFonts w:ascii="Arial" w:hAnsi="Arial" w:cs="Arial"/>
          <w:sz w:val="16"/>
          <w:szCs w:val="16"/>
        </w:rPr>
      </w:pPr>
    </w:p>
    <w:tbl>
      <w:tblPr>
        <w:tblW w:w="10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81"/>
        <w:gridCol w:w="991"/>
        <w:gridCol w:w="2586"/>
        <w:gridCol w:w="2586"/>
      </w:tblGrid>
      <w:tr w:rsidR="00D668B5" w:rsidRPr="00FF040A" w14:paraId="31DF10F9" w14:textId="77777777" w:rsidTr="00CE58AC">
        <w:tc>
          <w:tcPr>
            <w:tcW w:w="10344" w:type="dxa"/>
            <w:gridSpan w:val="4"/>
            <w:shd w:val="clear" w:color="auto" w:fill="00CCFF"/>
          </w:tcPr>
          <w:p w14:paraId="70580277" w14:textId="77777777" w:rsidR="00D668B5" w:rsidRDefault="00D668B5" w:rsidP="00CE58AC">
            <w:pPr>
              <w:pStyle w:val="En-tte"/>
              <w:tabs>
                <w:tab w:val="clear" w:pos="4536"/>
                <w:tab w:val="clear" w:pos="9072"/>
                <w:tab w:val="left" w:pos="864"/>
              </w:tabs>
              <w:spacing w:before="120" w:after="120"/>
              <w:jc w:val="center"/>
              <w:rPr>
                <w:rFonts w:ascii="Arial" w:hAnsi="Arial" w:cs="Arial"/>
                <w:b/>
                <w:bCs/>
              </w:rPr>
            </w:pPr>
            <w:r>
              <w:rPr>
                <w:rFonts w:ascii="Arial" w:hAnsi="Arial" w:cs="Arial"/>
                <w:b/>
                <w:bCs/>
              </w:rPr>
              <w:t xml:space="preserve">LISTE </w:t>
            </w:r>
            <w:r w:rsidRPr="00041CC1">
              <w:rPr>
                <w:rFonts w:ascii="Arial" w:hAnsi="Arial" w:cs="Arial"/>
                <w:b/>
                <w:bCs/>
              </w:rPr>
              <w:t>DES PRINCIPA</w:t>
            </w:r>
            <w:r>
              <w:rPr>
                <w:rFonts w:ascii="Arial" w:hAnsi="Arial" w:cs="Arial"/>
                <w:b/>
                <w:bCs/>
              </w:rPr>
              <w:t>LES</w:t>
            </w:r>
            <w:r w:rsidRPr="00BD30DF">
              <w:rPr>
                <w:rFonts w:ascii="Arial" w:hAnsi="Arial" w:cs="Arial"/>
                <w:b/>
                <w:bCs/>
              </w:rPr>
              <w:t xml:space="preserve"> </w:t>
            </w:r>
            <w:r>
              <w:rPr>
                <w:rFonts w:ascii="Arial" w:hAnsi="Arial" w:cs="Arial"/>
                <w:b/>
                <w:bCs/>
              </w:rPr>
              <w:t>REFERENCES</w:t>
            </w:r>
          </w:p>
          <w:p w14:paraId="7B637727" w14:textId="77777777" w:rsidR="00D668B5" w:rsidRPr="00041CC1" w:rsidRDefault="00D668B5" w:rsidP="00CE58AC">
            <w:pPr>
              <w:pStyle w:val="En-tte"/>
              <w:tabs>
                <w:tab w:val="clear" w:pos="4536"/>
                <w:tab w:val="clear" w:pos="9072"/>
                <w:tab w:val="left" w:pos="864"/>
              </w:tabs>
              <w:spacing w:before="120" w:after="120"/>
              <w:jc w:val="center"/>
              <w:rPr>
                <w:rFonts w:ascii="Arial" w:hAnsi="Arial" w:cs="Arial"/>
                <w:b/>
                <w:bCs/>
              </w:rPr>
            </w:pPr>
            <w:r w:rsidRPr="00041CC1">
              <w:rPr>
                <w:rFonts w:ascii="Arial" w:hAnsi="Arial" w:cs="Arial"/>
                <w:b/>
                <w:bCs/>
              </w:rPr>
              <w:t>EFFECTUES AU COURS DES TROIS DERNIERES ANNEES</w:t>
            </w:r>
          </w:p>
        </w:tc>
      </w:tr>
      <w:tr w:rsidR="00D668B5" w14:paraId="74825A7C" w14:textId="77777777" w:rsidTr="00CE58AC">
        <w:tc>
          <w:tcPr>
            <w:tcW w:w="4181" w:type="dxa"/>
            <w:shd w:val="clear" w:color="auto" w:fill="E0E0E0"/>
            <w:vAlign w:val="center"/>
          </w:tcPr>
          <w:p w14:paraId="559AF965"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sidRPr="00041CC1">
              <w:rPr>
                <w:rFonts w:ascii="Arial" w:hAnsi="Arial"/>
                <w:b/>
              </w:rPr>
              <w:t>OBJET DETAILLE</w:t>
            </w:r>
          </w:p>
        </w:tc>
        <w:tc>
          <w:tcPr>
            <w:tcW w:w="991" w:type="dxa"/>
            <w:shd w:val="clear" w:color="auto" w:fill="E0E0E0"/>
            <w:vAlign w:val="center"/>
          </w:tcPr>
          <w:p w14:paraId="355E88D6"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sidRPr="00041CC1">
              <w:rPr>
                <w:rFonts w:ascii="Arial" w:hAnsi="Arial"/>
                <w:b/>
              </w:rPr>
              <w:t>ANNEE</w:t>
            </w:r>
          </w:p>
        </w:tc>
        <w:tc>
          <w:tcPr>
            <w:tcW w:w="2586" w:type="dxa"/>
            <w:shd w:val="clear" w:color="auto" w:fill="E0E0E0"/>
            <w:vAlign w:val="center"/>
          </w:tcPr>
          <w:p w14:paraId="06B437DD"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sidRPr="00041CC1">
              <w:rPr>
                <w:rFonts w:ascii="Arial" w:hAnsi="Arial"/>
                <w:b/>
              </w:rPr>
              <w:t>MONTANT</w:t>
            </w:r>
          </w:p>
          <w:p w14:paraId="4ACFBCA7"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sidRPr="00041CC1">
              <w:rPr>
                <w:rFonts w:ascii="Arial" w:hAnsi="Arial"/>
                <w:b/>
              </w:rPr>
              <w:t>(volume financier HT)</w:t>
            </w:r>
          </w:p>
        </w:tc>
        <w:tc>
          <w:tcPr>
            <w:tcW w:w="2586" w:type="dxa"/>
            <w:shd w:val="clear" w:color="auto" w:fill="E0E0E0"/>
            <w:vAlign w:val="center"/>
          </w:tcPr>
          <w:p w14:paraId="1E852252"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Pr>
                <w:rFonts w:ascii="Arial" w:hAnsi="Arial"/>
                <w:b/>
              </w:rPr>
              <w:t xml:space="preserve">BENEFICIAIRE </w:t>
            </w:r>
          </w:p>
        </w:tc>
      </w:tr>
      <w:tr w:rsidR="00D668B5" w14:paraId="53BA6BDE" w14:textId="77777777" w:rsidTr="00CE58AC">
        <w:trPr>
          <w:cantSplit/>
          <w:trHeight w:val="6215"/>
        </w:trPr>
        <w:tc>
          <w:tcPr>
            <w:tcW w:w="4181" w:type="dxa"/>
          </w:tcPr>
          <w:p w14:paraId="47D637D0" w14:textId="77777777" w:rsidR="00D668B5" w:rsidRDefault="00D668B5" w:rsidP="00CE58AC">
            <w:pPr>
              <w:pStyle w:val="En-tte"/>
              <w:tabs>
                <w:tab w:val="clear" w:pos="4536"/>
                <w:tab w:val="clear" w:pos="9072"/>
                <w:tab w:val="left" w:pos="864"/>
              </w:tabs>
              <w:spacing w:before="120" w:after="120"/>
              <w:rPr>
                <w:rFonts w:ascii="Arial" w:hAnsi="Arial"/>
              </w:rPr>
            </w:pPr>
          </w:p>
          <w:p w14:paraId="00280EA4" w14:textId="77777777" w:rsidR="00D668B5" w:rsidRDefault="00D668B5" w:rsidP="00CE58AC">
            <w:pPr>
              <w:pStyle w:val="En-tte"/>
              <w:tabs>
                <w:tab w:val="clear" w:pos="4536"/>
                <w:tab w:val="clear" w:pos="9072"/>
                <w:tab w:val="left" w:pos="864"/>
              </w:tabs>
              <w:spacing w:before="120" w:after="120"/>
              <w:rPr>
                <w:rFonts w:ascii="Arial" w:hAnsi="Arial"/>
              </w:rPr>
            </w:pPr>
          </w:p>
          <w:p w14:paraId="1BC66885" w14:textId="77777777" w:rsidR="00D668B5" w:rsidRDefault="00D668B5" w:rsidP="00CE58AC">
            <w:pPr>
              <w:pStyle w:val="En-tte"/>
              <w:tabs>
                <w:tab w:val="clear" w:pos="4536"/>
                <w:tab w:val="clear" w:pos="9072"/>
                <w:tab w:val="left" w:pos="864"/>
              </w:tabs>
              <w:spacing w:before="120" w:after="120"/>
              <w:rPr>
                <w:rFonts w:ascii="Arial" w:hAnsi="Arial"/>
              </w:rPr>
            </w:pPr>
          </w:p>
          <w:p w14:paraId="25A47FF9" w14:textId="77777777" w:rsidR="00D668B5" w:rsidRDefault="00D668B5" w:rsidP="00CE58AC">
            <w:pPr>
              <w:pStyle w:val="En-tte"/>
              <w:tabs>
                <w:tab w:val="clear" w:pos="4536"/>
                <w:tab w:val="clear" w:pos="9072"/>
                <w:tab w:val="left" w:pos="864"/>
              </w:tabs>
              <w:spacing w:before="120" w:after="120"/>
              <w:rPr>
                <w:rFonts w:ascii="Arial" w:hAnsi="Arial"/>
              </w:rPr>
            </w:pPr>
          </w:p>
          <w:p w14:paraId="32CE4A86" w14:textId="77777777" w:rsidR="00D668B5" w:rsidRDefault="00D668B5" w:rsidP="00CE58AC">
            <w:pPr>
              <w:pStyle w:val="En-tte"/>
              <w:tabs>
                <w:tab w:val="clear" w:pos="4536"/>
                <w:tab w:val="clear" w:pos="9072"/>
                <w:tab w:val="left" w:pos="864"/>
              </w:tabs>
              <w:spacing w:before="120" w:after="120"/>
              <w:rPr>
                <w:rFonts w:ascii="Arial" w:hAnsi="Arial"/>
              </w:rPr>
            </w:pPr>
          </w:p>
          <w:p w14:paraId="2F0DD311" w14:textId="77777777" w:rsidR="00D668B5" w:rsidRDefault="00D668B5" w:rsidP="00CE58AC">
            <w:pPr>
              <w:pStyle w:val="En-tte"/>
              <w:tabs>
                <w:tab w:val="clear" w:pos="4536"/>
                <w:tab w:val="clear" w:pos="9072"/>
                <w:tab w:val="left" w:pos="864"/>
              </w:tabs>
              <w:spacing w:before="120" w:after="120"/>
              <w:rPr>
                <w:rFonts w:ascii="Arial" w:hAnsi="Arial"/>
              </w:rPr>
            </w:pPr>
          </w:p>
          <w:p w14:paraId="40670B97" w14:textId="77777777" w:rsidR="00D668B5" w:rsidRDefault="00D668B5" w:rsidP="00CE58AC">
            <w:pPr>
              <w:pStyle w:val="En-tte"/>
              <w:tabs>
                <w:tab w:val="clear" w:pos="4536"/>
                <w:tab w:val="clear" w:pos="9072"/>
                <w:tab w:val="left" w:pos="864"/>
              </w:tabs>
              <w:spacing w:before="120" w:after="120"/>
              <w:rPr>
                <w:rFonts w:ascii="Arial" w:hAnsi="Arial"/>
              </w:rPr>
            </w:pPr>
          </w:p>
          <w:p w14:paraId="4C348695" w14:textId="77777777" w:rsidR="00D668B5" w:rsidRDefault="00D668B5" w:rsidP="00CE58AC">
            <w:pPr>
              <w:pStyle w:val="En-tte"/>
              <w:tabs>
                <w:tab w:val="clear" w:pos="4536"/>
                <w:tab w:val="clear" w:pos="9072"/>
                <w:tab w:val="left" w:pos="864"/>
              </w:tabs>
              <w:spacing w:before="120" w:after="120"/>
              <w:rPr>
                <w:rFonts w:ascii="Arial" w:hAnsi="Arial"/>
              </w:rPr>
            </w:pPr>
          </w:p>
          <w:p w14:paraId="161BDD18" w14:textId="77777777" w:rsidR="00D668B5" w:rsidRDefault="00D668B5" w:rsidP="00CE58AC">
            <w:pPr>
              <w:pStyle w:val="En-tte"/>
              <w:tabs>
                <w:tab w:val="clear" w:pos="4536"/>
                <w:tab w:val="clear" w:pos="9072"/>
                <w:tab w:val="left" w:pos="864"/>
              </w:tabs>
              <w:spacing w:before="120" w:after="120"/>
              <w:rPr>
                <w:rFonts w:ascii="Arial" w:hAnsi="Arial"/>
              </w:rPr>
            </w:pPr>
          </w:p>
          <w:p w14:paraId="45FDA8D3" w14:textId="77777777" w:rsidR="00D668B5" w:rsidRDefault="00D668B5" w:rsidP="00CE58AC">
            <w:pPr>
              <w:pStyle w:val="En-tte"/>
              <w:tabs>
                <w:tab w:val="clear" w:pos="4536"/>
                <w:tab w:val="clear" w:pos="9072"/>
                <w:tab w:val="left" w:pos="864"/>
              </w:tabs>
              <w:spacing w:before="120" w:after="120"/>
              <w:rPr>
                <w:rFonts w:ascii="Arial" w:hAnsi="Arial"/>
              </w:rPr>
            </w:pPr>
          </w:p>
          <w:p w14:paraId="2F428EF4" w14:textId="77777777" w:rsidR="00D668B5" w:rsidRDefault="00D668B5" w:rsidP="00CE58AC">
            <w:pPr>
              <w:pStyle w:val="En-tte"/>
              <w:tabs>
                <w:tab w:val="clear" w:pos="4536"/>
                <w:tab w:val="clear" w:pos="9072"/>
                <w:tab w:val="left" w:pos="864"/>
              </w:tabs>
              <w:spacing w:before="120" w:after="120"/>
              <w:rPr>
                <w:rFonts w:ascii="Arial" w:hAnsi="Arial"/>
              </w:rPr>
            </w:pPr>
          </w:p>
          <w:p w14:paraId="2772FA7D" w14:textId="77777777" w:rsidR="00D668B5" w:rsidRDefault="00D668B5" w:rsidP="00CE58AC">
            <w:pPr>
              <w:pStyle w:val="En-tte"/>
              <w:tabs>
                <w:tab w:val="clear" w:pos="4536"/>
                <w:tab w:val="clear" w:pos="9072"/>
                <w:tab w:val="left" w:pos="864"/>
              </w:tabs>
              <w:spacing w:before="120" w:after="120"/>
              <w:rPr>
                <w:rFonts w:ascii="Arial" w:hAnsi="Arial"/>
              </w:rPr>
            </w:pPr>
          </w:p>
          <w:p w14:paraId="01004AB5" w14:textId="77777777" w:rsidR="00D668B5" w:rsidRDefault="00D668B5" w:rsidP="00CE58AC">
            <w:pPr>
              <w:pStyle w:val="En-tte"/>
              <w:tabs>
                <w:tab w:val="clear" w:pos="4536"/>
                <w:tab w:val="clear" w:pos="9072"/>
                <w:tab w:val="left" w:pos="864"/>
              </w:tabs>
              <w:spacing w:before="120" w:after="120"/>
              <w:rPr>
                <w:rFonts w:ascii="Arial" w:hAnsi="Arial"/>
              </w:rPr>
            </w:pPr>
          </w:p>
          <w:p w14:paraId="033EA533" w14:textId="77777777" w:rsidR="00D668B5" w:rsidRDefault="00D668B5" w:rsidP="00CE58AC">
            <w:pPr>
              <w:pStyle w:val="En-tte"/>
              <w:tabs>
                <w:tab w:val="clear" w:pos="4536"/>
                <w:tab w:val="clear" w:pos="9072"/>
                <w:tab w:val="left" w:pos="864"/>
              </w:tabs>
              <w:spacing w:before="120" w:after="120"/>
              <w:rPr>
                <w:rFonts w:ascii="Arial" w:hAnsi="Arial"/>
              </w:rPr>
            </w:pPr>
          </w:p>
          <w:p w14:paraId="155445C9" w14:textId="77777777" w:rsidR="00D668B5" w:rsidRDefault="00D668B5" w:rsidP="00CE58AC">
            <w:pPr>
              <w:pStyle w:val="En-tte"/>
              <w:tabs>
                <w:tab w:val="clear" w:pos="4536"/>
                <w:tab w:val="clear" w:pos="9072"/>
                <w:tab w:val="left" w:pos="864"/>
              </w:tabs>
              <w:spacing w:before="120" w:after="120"/>
              <w:rPr>
                <w:rFonts w:ascii="Arial" w:hAnsi="Arial"/>
              </w:rPr>
            </w:pPr>
          </w:p>
          <w:p w14:paraId="5D05EE18" w14:textId="77777777" w:rsidR="00D668B5" w:rsidRDefault="00D668B5" w:rsidP="00CE58AC">
            <w:pPr>
              <w:pStyle w:val="En-tte"/>
              <w:tabs>
                <w:tab w:val="clear" w:pos="4536"/>
                <w:tab w:val="clear" w:pos="9072"/>
                <w:tab w:val="left" w:pos="864"/>
              </w:tabs>
              <w:spacing w:before="120" w:after="120"/>
              <w:rPr>
                <w:rFonts w:ascii="Arial" w:hAnsi="Arial"/>
              </w:rPr>
            </w:pPr>
          </w:p>
          <w:p w14:paraId="478BF781" w14:textId="77777777" w:rsidR="00D668B5" w:rsidRDefault="00D668B5" w:rsidP="00CE58AC">
            <w:pPr>
              <w:pStyle w:val="En-tte"/>
              <w:tabs>
                <w:tab w:val="clear" w:pos="4536"/>
                <w:tab w:val="clear" w:pos="9072"/>
                <w:tab w:val="left" w:pos="864"/>
              </w:tabs>
              <w:spacing w:before="120" w:after="120"/>
              <w:rPr>
                <w:rFonts w:ascii="Arial" w:hAnsi="Arial"/>
              </w:rPr>
            </w:pPr>
          </w:p>
          <w:p w14:paraId="5FA2FDDB" w14:textId="77777777" w:rsidR="00D668B5" w:rsidRDefault="00D668B5" w:rsidP="00CE58AC">
            <w:pPr>
              <w:pStyle w:val="En-tte"/>
              <w:tabs>
                <w:tab w:val="clear" w:pos="4536"/>
                <w:tab w:val="clear" w:pos="9072"/>
                <w:tab w:val="left" w:pos="864"/>
              </w:tabs>
              <w:spacing w:before="120" w:after="120"/>
              <w:rPr>
                <w:rFonts w:ascii="Arial" w:hAnsi="Arial"/>
              </w:rPr>
            </w:pPr>
          </w:p>
          <w:p w14:paraId="0AF1AD47" w14:textId="77777777" w:rsidR="00D668B5" w:rsidRDefault="00D668B5" w:rsidP="00CE58AC">
            <w:pPr>
              <w:pStyle w:val="En-tte"/>
              <w:tabs>
                <w:tab w:val="clear" w:pos="4536"/>
                <w:tab w:val="clear" w:pos="9072"/>
                <w:tab w:val="left" w:pos="864"/>
              </w:tabs>
              <w:spacing w:before="120" w:after="120"/>
              <w:rPr>
                <w:rFonts w:ascii="Arial" w:hAnsi="Arial"/>
              </w:rPr>
            </w:pPr>
          </w:p>
          <w:p w14:paraId="749133CA" w14:textId="77777777" w:rsidR="00D668B5" w:rsidRDefault="00D668B5" w:rsidP="00CE58AC">
            <w:pPr>
              <w:pStyle w:val="En-tte"/>
              <w:tabs>
                <w:tab w:val="clear" w:pos="4536"/>
                <w:tab w:val="clear" w:pos="9072"/>
                <w:tab w:val="left" w:pos="864"/>
              </w:tabs>
              <w:spacing w:before="120" w:after="120"/>
              <w:rPr>
                <w:rFonts w:ascii="Arial" w:hAnsi="Arial"/>
              </w:rPr>
            </w:pPr>
          </w:p>
          <w:p w14:paraId="017CB2AA" w14:textId="77777777" w:rsidR="00D668B5" w:rsidRDefault="00D668B5" w:rsidP="00CE58AC">
            <w:pPr>
              <w:pStyle w:val="En-tte"/>
              <w:tabs>
                <w:tab w:val="clear" w:pos="4536"/>
                <w:tab w:val="clear" w:pos="9072"/>
                <w:tab w:val="left" w:pos="864"/>
              </w:tabs>
              <w:spacing w:before="120" w:after="120"/>
              <w:rPr>
                <w:rFonts w:ascii="Arial" w:hAnsi="Arial"/>
              </w:rPr>
            </w:pPr>
          </w:p>
          <w:p w14:paraId="27DED4FD" w14:textId="77777777" w:rsidR="00D668B5" w:rsidRDefault="00D668B5" w:rsidP="00CE58AC">
            <w:pPr>
              <w:pStyle w:val="En-tte"/>
              <w:tabs>
                <w:tab w:val="clear" w:pos="4536"/>
                <w:tab w:val="clear" w:pos="9072"/>
                <w:tab w:val="left" w:pos="864"/>
              </w:tabs>
              <w:spacing w:before="120" w:after="120"/>
              <w:rPr>
                <w:rFonts w:ascii="Arial" w:hAnsi="Arial"/>
              </w:rPr>
            </w:pPr>
          </w:p>
        </w:tc>
        <w:tc>
          <w:tcPr>
            <w:tcW w:w="991" w:type="dxa"/>
          </w:tcPr>
          <w:p w14:paraId="2A9DAE5A" w14:textId="77777777" w:rsidR="00D668B5" w:rsidRDefault="00D668B5" w:rsidP="00CE58AC">
            <w:pPr>
              <w:pStyle w:val="En-tte"/>
              <w:tabs>
                <w:tab w:val="clear" w:pos="4536"/>
                <w:tab w:val="clear" w:pos="9072"/>
                <w:tab w:val="left" w:pos="864"/>
              </w:tabs>
              <w:spacing w:before="120" w:after="120"/>
              <w:rPr>
                <w:rFonts w:ascii="Arial" w:hAnsi="Arial"/>
              </w:rPr>
            </w:pPr>
          </w:p>
        </w:tc>
        <w:tc>
          <w:tcPr>
            <w:tcW w:w="2586" w:type="dxa"/>
          </w:tcPr>
          <w:p w14:paraId="7E3679C3" w14:textId="77777777" w:rsidR="00D668B5" w:rsidRDefault="00D668B5" w:rsidP="00CE58AC">
            <w:pPr>
              <w:pStyle w:val="En-tte"/>
              <w:tabs>
                <w:tab w:val="clear" w:pos="4536"/>
                <w:tab w:val="clear" w:pos="9072"/>
                <w:tab w:val="left" w:pos="864"/>
              </w:tabs>
              <w:spacing w:before="120" w:after="120"/>
              <w:rPr>
                <w:rFonts w:ascii="Arial" w:hAnsi="Arial"/>
              </w:rPr>
            </w:pPr>
          </w:p>
        </w:tc>
        <w:tc>
          <w:tcPr>
            <w:tcW w:w="2586" w:type="dxa"/>
          </w:tcPr>
          <w:p w14:paraId="0AEA25D7" w14:textId="77777777" w:rsidR="00D668B5" w:rsidRDefault="00D668B5" w:rsidP="00CE58AC">
            <w:pPr>
              <w:pStyle w:val="En-tte"/>
              <w:tabs>
                <w:tab w:val="clear" w:pos="4536"/>
                <w:tab w:val="clear" w:pos="9072"/>
                <w:tab w:val="left" w:pos="864"/>
              </w:tabs>
              <w:spacing w:before="120" w:after="120"/>
              <w:rPr>
                <w:rFonts w:ascii="Arial" w:hAnsi="Arial"/>
              </w:rPr>
            </w:pPr>
          </w:p>
        </w:tc>
      </w:tr>
    </w:tbl>
    <w:p w14:paraId="31C8F76B" w14:textId="77777777" w:rsidR="00D668B5" w:rsidRDefault="00D668B5" w:rsidP="00D668B5">
      <w:pPr>
        <w:spacing w:before="120" w:after="120"/>
        <w:jc w:val="both"/>
        <w:rPr>
          <w:rFonts w:ascii="Arial" w:hAnsi="Arial" w:cs="Arial"/>
          <w:sz w:val="16"/>
          <w:szCs w:val="16"/>
        </w:rPr>
      </w:pPr>
    </w:p>
    <w:p w14:paraId="05C8A090" w14:textId="77777777" w:rsidR="00D668B5" w:rsidRDefault="00D668B5" w:rsidP="00D668B5">
      <w:pPr>
        <w:spacing w:before="120" w:after="120"/>
        <w:jc w:val="both"/>
        <w:rPr>
          <w:rFonts w:ascii="Arial" w:hAnsi="Arial" w:cs="Arial"/>
          <w:sz w:val="16"/>
          <w:szCs w:val="16"/>
        </w:rPr>
      </w:pPr>
    </w:p>
    <w:p w14:paraId="7CC45BDF" w14:textId="77777777" w:rsidR="00D668B5" w:rsidRDefault="00D668B5" w:rsidP="00D668B5">
      <w:pPr>
        <w:spacing w:before="120" w:after="120"/>
        <w:jc w:val="both"/>
        <w:rPr>
          <w:rFonts w:ascii="Arial" w:hAnsi="Arial" w:cs="Arial"/>
          <w:sz w:val="16"/>
          <w:szCs w:val="16"/>
        </w:rPr>
      </w:pPr>
    </w:p>
    <w:p w14:paraId="1405769F" w14:textId="77777777" w:rsidR="00D668B5" w:rsidRDefault="00D668B5" w:rsidP="00D668B5">
      <w:pPr>
        <w:spacing w:before="120" w:after="120"/>
        <w:jc w:val="both"/>
        <w:rPr>
          <w:rFonts w:ascii="Arial" w:hAnsi="Arial" w:cs="Arial"/>
          <w:sz w:val="16"/>
          <w:szCs w:val="16"/>
        </w:rPr>
      </w:pPr>
    </w:p>
    <w:p w14:paraId="30A467F0" w14:textId="77777777" w:rsidR="00D668B5" w:rsidRDefault="00D668B5" w:rsidP="00D668B5">
      <w:pPr>
        <w:spacing w:before="120" w:after="120"/>
        <w:jc w:val="both"/>
        <w:rPr>
          <w:rFonts w:ascii="Arial" w:hAnsi="Arial" w:cs="Arial"/>
          <w:sz w:val="16"/>
          <w:szCs w:val="16"/>
        </w:rPr>
      </w:pPr>
    </w:p>
    <w:p w14:paraId="2E34222D" w14:textId="77777777" w:rsidR="00D668B5" w:rsidRDefault="00D668B5" w:rsidP="00D668B5">
      <w:pPr>
        <w:spacing w:before="120" w:after="120"/>
        <w:jc w:val="both"/>
        <w:rPr>
          <w:rFonts w:ascii="Arial" w:hAnsi="Arial" w:cs="Arial"/>
          <w:sz w:val="16"/>
          <w:szCs w:val="16"/>
        </w:rPr>
      </w:pPr>
    </w:p>
    <w:p w14:paraId="210FF6D6" w14:textId="77777777" w:rsidR="00D668B5" w:rsidRDefault="00D668B5" w:rsidP="00D668B5">
      <w:pPr>
        <w:spacing w:before="120" w:after="120"/>
        <w:jc w:val="both"/>
        <w:rPr>
          <w:rFonts w:ascii="Arial" w:hAnsi="Arial" w:cs="Arial"/>
          <w:sz w:val="16"/>
          <w:szCs w:val="16"/>
        </w:rPr>
      </w:pPr>
    </w:p>
    <w:p w14:paraId="7C7D2516" w14:textId="77777777" w:rsidR="00D668B5" w:rsidRDefault="00D668B5" w:rsidP="00D668B5">
      <w:pPr>
        <w:spacing w:before="120" w:after="120"/>
        <w:jc w:val="both"/>
        <w:rPr>
          <w:rFonts w:ascii="Arial" w:hAnsi="Arial" w:cs="Arial"/>
          <w:sz w:val="16"/>
          <w:szCs w:val="16"/>
        </w:rPr>
      </w:pPr>
    </w:p>
    <w:p w14:paraId="6804C9C8" w14:textId="77777777" w:rsidR="00D668B5" w:rsidRDefault="00D668B5" w:rsidP="00D668B5">
      <w:pPr>
        <w:spacing w:before="120" w:after="120"/>
        <w:jc w:val="both"/>
        <w:rPr>
          <w:rFonts w:ascii="Arial" w:hAnsi="Arial" w:cs="Arial"/>
          <w:sz w:val="16"/>
          <w:szCs w:val="16"/>
        </w:rPr>
      </w:pPr>
    </w:p>
    <w:p w14:paraId="1ABDE330" w14:textId="77777777" w:rsidR="00D668B5" w:rsidRDefault="00D668B5" w:rsidP="00D668B5">
      <w:pPr>
        <w:spacing w:before="120" w:after="120"/>
        <w:jc w:val="both"/>
        <w:rPr>
          <w:rFonts w:ascii="Arial" w:hAnsi="Arial" w:cs="Arial"/>
          <w:sz w:val="16"/>
          <w:szCs w:val="16"/>
        </w:rPr>
      </w:pPr>
    </w:p>
    <w:p w14:paraId="01C160A3" w14:textId="77777777" w:rsidR="00D668B5" w:rsidRDefault="00D668B5">
      <w:pPr>
        <w:tabs>
          <w:tab w:val="left" w:pos="426"/>
        </w:tabs>
        <w:jc w:val="both"/>
        <w:rPr>
          <w:rFonts w:ascii="Arial" w:hAnsi="Arial" w:cs="Arial"/>
          <w:spacing w:val="-10"/>
          <w:sz w:val="22"/>
          <w:szCs w:val="22"/>
        </w:rPr>
      </w:pPr>
    </w:p>
    <w:p w14:paraId="72A50988" w14:textId="77777777" w:rsidR="007314F1" w:rsidRDefault="007314F1">
      <w:pPr>
        <w:tabs>
          <w:tab w:val="left" w:pos="426"/>
        </w:tabs>
        <w:jc w:val="both"/>
        <w:rPr>
          <w:rFonts w:ascii="Arial" w:hAnsi="Arial" w:cs="Arial"/>
          <w:spacing w:val="-10"/>
          <w:sz w:val="22"/>
          <w:szCs w:val="22"/>
        </w:rPr>
      </w:pPr>
    </w:p>
    <w:p w14:paraId="406B88B7" w14:textId="77777777" w:rsidR="007314F1" w:rsidRPr="0013398C" w:rsidRDefault="007314F1">
      <w:pPr>
        <w:tabs>
          <w:tab w:val="left" w:pos="426"/>
        </w:tabs>
        <w:jc w:val="both"/>
        <w:rPr>
          <w:rFonts w:ascii="Arial" w:hAnsi="Arial" w:cs="Arial"/>
          <w:spacing w:val="-10"/>
          <w:sz w:val="22"/>
          <w:szCs w:val="22"/>
        </w:rPr>
      </w:pPr>
    </w:p>
    <w:p w14:paraId="7868AB05" w14:textId="7D40A227" w:rsidR="00472B25" w:rsidRDefault="00472B25">
      <w:pPr>
        <w:spacing w:before="120" w:after="120"/>
        <w:jc w:val="both"/>
      </w:pP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B2FF38" w14:textId="77777777" w:rsidR="00676444" w:rsidRDefault="00676444">
      <w:r>
        <w:separator/>
      </w:r>
    </w:p>
  </w:endnote>
  <w:endnote w:type="continuationSeparator" w:id="0">
    <w:p w14:paraId="10BB2F2A" w14:textId="77777777" w:rsidR="00676444" w:rsidRDefault="00676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Sorts">
    <w:charset w:val="02"/>
    <w:family w:val="auto"/>
    <w:pitch w:val="variable"/>
    <w:sig w:usb0="00000000" w:usb1="10000000" w:usb2="00000000" w:usb3="00000000" w:csb0="80000000" w:csb1="00000000"/>
  </w:font>
  <w:font w:name="Optima">
    <w:altName w:val="Calibri"/>
    <w:panose1 w:val="020B05020505080203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60898AA9" w14:textId="77777777">
      <w:trPr>
        <w:tblHeader/>
      </w:trPr>
      <w:tc>
        <w:tcPr>
          <w:tcW w:w="3513" w:type="dxa"/>
          <w:shd w:val="clear" w:color="auto" w:fill="66CCFF"/>
        </w:tcPr>
        <w:p w14:paraId="2AEF2E21"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34C9832D" w14:textId="19A01C56" w:rsidR="00676444" w:rsidRPr="00C10FBE" w:rsidRDefault="00D44018" w:rsidP="00E622C4">
          <w:pPr>
            <w:shd w:val="clear" w:color="auto" w:fill="66CCFF"/>
            <w:snapToGrid w:val="0"/>
            <w:jc w:val="center"/>
            <w:rPr>
              <w:rFonts w:ascii="Calibri" w:hAnsi="Calibri" w:cs="Calibri"/>
              <w:b/>
              <w:bCs/>
              <w:sz w:val="16"/>
            </w:rPr>
          </w:pPr>
          <w:r>
            <w:rPr>
              <w:rFonts w:ascii="Calibri" w:hAnsi="Calibri" w:cs="Calibri"/>
              <w:b/>
              <w:bCs/>
              <w:szCs w:val="24"/>
            </w:rPr>
            <w:t>MAPA 10</w:t>
          </w:r>
          <w:r w:rsidR="00C10FBE" w:rsidRPr="00C10FBE">
            <w:rPr>
              <w:rFonts w:ascii="Calibri" w:hAnsi="Calibri" w:cs="Calibri"/>
              <w:b/>
              <w:bCs/>
              <w:szCs w:val="24"/>
            </w:rPr>
            <w:t>/25</w:t>
          </w:r>
          <w:r w:rsidR="003036DF">
            <w:rPr>
              <w:rFonts w:ascii="Calibri" w:hAnsi="Calibri" w:cs="Calibri"/>
              <w:b/>
              <w:bCs/>
              <w:szCs w:val="24"/>
            </w:rPr>
            <w:t>R</w:t>
          </w:r>
          <w:r w:rsidR="00C10FBE" w:rsidRPr="00C10FBE">
            <w:rPr>
              <w:rFonts w:ascii="Calibri" w:hAnsi="Calibri" w:cs="Calibri"/>
              <w:b/>
              <w:bCs/>
              <w:szCs w:val="24"/>
            </w:rPr>
            <w:t xml:space="preserve"> – </w:t>
          </w:r>
          <w:r>
            <w:rPr>
              <w:rFonts w:ascii="Calibri" w:hAnsi="Calibri" w:cs="Calibri"/>
              <w:b/>
              <w:bCs/>
              <w:szCs w:val="24"/>
            </w:rPr>
            <w:t>Réservations de places en crèches</w:t>
          </w:r>
        </w:p>
      </w:tc>
      <w:tc>
        <w:tcPr>
          <w:tcW w:w="900" w:type="dxa"/>
          <w:shd w:val="clear" w:color="auto" w:fill="66CCFF"/>
        </w:tcPr>
        <w:p w14:paraId="31BA315C"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4F04725C"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c>
        <w:tcPr>
          <w:tcW w:w="180" w:type="dxa"/>
          <w:shd w:val="clear" w:color="auto" w:fill="66CCFF"/>
        </w:tcPr>
        <w:p w14:paraId="78A40863"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47E2BD6B"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r>
  </w:tbl>
  <w:p w14:paraId="1799589A"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E6AA05" w14:textId="77777777" w:rsidR="00676444" w:rsidRDefault="00676444">
      <w:r>
        <w:separator/>
      </w:r>
    </w:p>
  </w:footnote>
  <w:footnote w:type="continuationSeparator" w:id="0">
    <w:p w14:paraId="190AAF85" w14:textId="77777777" w:rsidR="00676444" w:rsidRDefault="00676444">
      <w:r>
        <w:continuationSeparator/>
      </w:r>
    </w:p>
  </w:footnote>
  <w:footnote w:id="1">
    <w:p w14:paraId="4CC9D144"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0504599"/>
    <w:multiLevelType w:val="singleLevel"/>
    <w:tmpl w:val="7A1CEB8A"/>
    <w:lvl w:ilvl="0">
      <w:start w:val="5"/>
      <w:numFmt w:val="bullet"/>
      <w:lvlText w:val="-"/>
      <w:lvlJc w:val="left"/>
      <w:pPr>
        <w:tabs>
          <w:tab w:val="num" w:pos="361"/>
        </w:tabs>
        <w:ind w:left="361" w:hanging="360"/>
      </w:pPr>
      <w:rPr>
        <w:rFonts w:hint="default"/>
      </w:rPr>
    </w:lvl>
  </w:abstractNum>
  <w:abstractNum w:abstractNumId="6" w15:restartNumberingAfterBreak="0">
    <w:nsid w:val="558E767D"/>
    <w:multiLevelType w:val="multilevel"/>
    <w:tmpl w:val="813A3508"/>
    <w:lvl w:ilvl="0">
      <w:start w:val="5"/>
      <w:numFmt w:val="decimal"/>
      <w:lvlText w:val="%1"/>
      <w:lvlJc w:val="left"/>
      <w:pPr>
        <w:ind w:left="360" w:hanging="360"/>
      </w:pPr>
      <w:rPr>
        <w:rFonts w:hint="default"/>
        <w:b w:val="0"/>
        <w:u w:val="none"/>
      </w:rPr>
    </w:lvl>
    <w:lvl w:ilvl="1">
      <w:start w:val="1"/>
      <w:numFmt w:val="decimal"/>
      <w:lvlText w:val="%1.%2"/>
      <w:lvlJc w:val="left"/>
      <w:pPr>
        <w:ind w:left="360" w:hanging="360"/>
      </w:pPr>
      <w:rPr>
        <w:rFonts w:hint="default"/>
        <w:b/>
        <w:bCs w:val="0"/>
        <w:u w:val="singl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7"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6D871C7C"/>
    <w:multiLevelType w:val="singleLevel"/>
    <w:tmpl w:val="5A68A13A"/>
    <w:lvl w:ilvl="0">
      <w:start w:val="1"/>
      <w:numFmt w:val="bullet"/>
      <w:pStyle w:val="Puce1"/>
      <w:lvlText w:val=""/>
      <w:lvlJc w:val="left"/>
      <w:pPr>
        <w:tabs>
          <w:tab w:val="num" w:pos="360"/>
        </w:tabs>
        <w:ind w:left="0" w:firstLine="0"/>
      </w:pPr>
      <w:rPr>
        <w:rFonts w:ascii="Monotype Sorts" w:hAnsi="Optima" w:hint="default"/>
        <w:sz w:val="20"/>
      </w:rPr>
    </w:lvl>
  </w:abstractNum>
  <w:num w:numId="1" w16cid:durableId="785781835">
    <w:abstractNumId w:val="0"/>
  </w:num>
  <w:num w:numId="2" w16cid:durableId="364797149">
    <w:abstractNumId w:val="1"/>
  </w:num>
  <w:num w:numId="3" w16cid:durableId="15354878">
    <w:abstractNumId w:val="2"/>
  </w:num>
  <w:num w:numId="4" w16cid:durableId="714692910">
    <w:abstractNumId w:val="0"/>
  </w:num>
  <w:num w:numId="5" w16cid:durableId="1399399800">
    <w:abstractNumId w:val="3"/>
  </w:num>
  <w:num w:numId="6" w16cid:durableId="322634333">
    <w:abstractNumId w:val="4"/>
  </w:num>
  <w:num w:numId="7" w16cid:durableId="1940217943">
    <w:abstractNumId w:val="7"/>
  </w:num>
  <w:num w:numId="8" w16cid:durableId="669479808">
    <w:abstractNumId w:val="8"/>
  </w:num>
  <w:num w:numId="9" w16cid:durableId="1130779586">
    <w:abstractNumId w:val="6"/>
  </w:num>
  <w:num w:numId="10" w16cid:durableId="27567705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444"/>
    <w:rsid w:val="0000723E"/>
    <w:rsid w:val="000227D0"/>
    <w:rsid w:val="00036184"/>
    <w:rsid w:val="00050CDC"/>
    <w:rsid w:val="000625CC"/>
    <w:rsid w:val="00092585"/>
    <w:rsid w:val="000D4E2E"/>
    <w:rsid w:val="000E0EFF"/>
    <w:rsid w:val="000E3A79"/>
    <w:rsid w:val="000F3F78"/>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057F"/>
    <w:rsid w:val="002A37D3"/>
    <w:rsid w:val="002B54BB"/>
    <w:rsid w:val="002C1767"/>
    <w:rsid w:val="002D13A0"/>
    <w:rsid w:val="002D5D25"/>
    <w:rsid w:val="002F1469"/>
    <w:rsid w:val="003024CC"/>
    <w:rsid w:val="003036DF"/>
    <w:rsid w:val="00310F9B"/>
    <w:rsid w:val="00312505"/>
    <w:rsid w:val="00331DDB"/>
    <w:rsid w:val="00340F85"/>
    <w:rsid w:val="00350F05"/>
    <w:rsid w:val="003C025D"/>
    <w:rsid w:val="003C4A1B"/>
    <w:rsid w:val="003D7667"/>
    <w:rsid w:val="003F2B90"/>
    <w:rsid w:val="00411396"/>
    <w:rsid w:val="00425B7A"/>
    <w:rsid w:val="00427375"/>
    <w:rsid w:val="00472B25"/>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131E"/>
    <w:rsid w:val="005B4D8D"/>
    <w:rsid w:val="005C1BDA"/>
    <w:rsid w:val="005C6314"/>
    <w:rsid w:val="005C765E"/>
    <w:rsid w:val="005D3750"/>
    <w:rsid w:val="005F4173"/>
    <w:rsid w:val="00614607"/>
    <w:rsid w:val="00614AE6"/>
    <w:rsid w:val="006318AD"/>
    <w:rsid w:val="0063795D"/>
    <w:rsid w:val="00637C96"/>
    <w:rsid w:val="006453BE"/>
    <w:rsid w:val="00646250"/>
    <w:rsid w:val="00646B4F"/>
    <w:rsid w:val="00663B7E"/>
    <w:rsid w:val="00674F75"/>
    <w:rsid w:val="00676444"/>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E632A"/>
    <w:rsid w:val="00B80B6A"/>
    <w:rsid w:val="00BA7752"/>
    <w:rsid w:val="00BB7109"/>
    <w:rsid w:val="00BD1236"/>
    <w:rsid w:val="00C00E04"/>
    <w:rsid w:val="00C05C6A"/>
    <w:rsid w:val="00C07A1D"/>
    <w:rsid w:val="00C10C87"/>
    <w:rsid w:val="00C10FBE"/>
    <w:rsid w:val="00C279F4"/>
    <w:rsid w:val="00C301F0"/>
    <w:rsid w:val="00C56C9E"/>
    <w:rsid w:val="00C56E90"/>
    <w:rsid w:val="00C61C85"/>
    <w:rsid w:val="00C82B82"/>
    <w:rsid w:val="00CB66F6"/>
    <w:rsid w:val="00CC0527"/>
    <w:rsid w:val="00CC29D9"/>
    <w:rsid w:val="00CD4C23"/>
    <w:rsid w:val="00CE32F2"/>
    <w:rsid w:val="00CF00C9"/>
    <w:rsid w:val="00D002AE"/>
    <w:rsid w:val="00D21AD8"/>
    <w:rsid w:val="00D436D9"/>
    <w:rsid w:val="00D44018"/>
    <w:rsid w:val="00D47CCE"/>
    <w:rsid w:val="00D63EF7"/>
    <w:rsid w:val="00D668B5"/>
    <w:rsid w:val="00D82167"/>
    <w:rsid w:val="00DA0E8D"/>
    <w:rsid w:val="00DA5F03"/>
    <w:rsid w:val="00DC3F69"/>
    <w:rsid w:val="00DD3915"/>
    <w:rsid w:val="00E10A15"/>
    <w:rsid w:val="00E205DA"/>
    <w:rsid w:val="00E50B22"/>
    <w:rsid w:val="00E622C4"/>
    <w:rsid w:val="00EA3323"/>
    <w:rsid w:val="00EE435B"/>
    <w:rsid w:val="00EE5B56"/>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412F8E5"/>
  <w15:chartTrackingRefBased/>
  <w15:docId w15:val="{76D1C530-B90B-40E1-A847-2B6C6FB06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676444"/>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676444"/>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basedOn w:val="Policepardfaut"/>
    <w:link w:val="Titre6"/>
    <w:rsid w:val="00676444"/>
    <w:rPr>
      <w:rFonts w:ascii="Arial" w:hAnsi="Arial" w:cs="Arial"/>
      <w:b/>
      <w:bCs/>
      <w:sz w:val="16"/>
      <w:szCs w:val="16"/>
      <w:lang w:eastAsia="zh-CN"/>
    </w:rPr>
  </w:style>
  <w:style w:type="character" w:customStyle="1" w:styleId="Titre7Car">
    <w:name w:val="Titre 7 Car"/>
    <w:basedOn w:val="Policepardfaut"/>
    <w:link w:val="Titre7"/>
    <w:rsid w:val="00676444"/>
    <w:rPr>
      <w:b/>
      <w:bCs/>
      <w:sz w:val="22"/>
      <w:szCs w:val="22"/>
      <w:lang w:eastAsia="zh-CN"/>
    </w:rPr>
  </w:style>
  <w:style w:type="paragraph" w:customStyle="1" w:styleId="Puce1">
    <w:name w:val="Puce 1"/>
    <w:basedOn w:val="Normal"/>
    <w:rsid w:val="00676444"/>
    <w:pPr>
      <w:numPr>
        <w:numId w:val="8"/>
      </w:numPr>
      <w:suppressAutoHyphens w:val="0"/>
      <w:spacing w:after="160" w:line="259" w:lineRule="auto"/>
    </w:pPr>
    <w:rPr>
      <w:rFonts w:ascii="Optima" w:eastAsiaTheme="minorEastAsia" w:hAnsi="Optima" w:cstheme="minorBidi"/>
      <w:sz w:val="22"/>
      <w:szCs w:val="22"/>
      <w:lang w:eastAsia="en-US"/>
    </w:rPr>
  </w:style>
  <w:style w:type="paragraph" w:styleId="Paragraphedeliste">
    <w:name w:val="List Paragraph"/>
    <w:aliases w:val="Paragraphe_DAT,Parag de liste"/>
    <w:basedOn w:val="Normal"/>
    <w:link w:val="ParagraphedelisteCar"/>
    <w:uiPriority w:val="34"/>
    <w:qFormat/>
    <w:rsid w:val="00676444"/>
    <w:pPr>
      <w:suppressAutoHyphens w:val="0"/>
      <w:spacing w:after="160" w:line="259" w:lineRule="auto"/>
      <w:ind w:left="720"/>
      <w:contextualSpacing/>
    </w:pPr>
    <w:rPr>
      <w:rFonts w:asciiTheme="minorHAnsi" w:eastAsiaTheme="minorEastAsia" w:hAnsiTheme="minorHAnsi" w:cstheme="minorBidi"/>
      <w:sz w:val="22"/>
      <w:szCs w:val="22"/>
      <w:lang w:eastAsia="en-US"/>
    </w:rPr>
  </w:style>
  <w:style w:type="character" w:customStyle="1" w:styleId="ParagraphedelisteCar">
    <w:name w:val="Paragraphe de liste Car"/>
    <w:aliases w:val="Paragraphe_DAT Car,Parag de liste Car"/>
    <w:link w:val="Paragraphedeliste"/>
    <w:uiPriority w:val="34"/>
    <w:qFormat/>
    <w:rsid w:val="00676444"/>
    <w:rPr>
      <w:rFonts w:asciiTheme="minorHAnsi" w:eastAsiaTheme="minorEastAsia"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eur-lex.europa.eu/LexUriServ/LexUriServ.do?uri=OJ:L:2003:124:0036:0041:fr:PDF" TargetMode="External"/><Relationship Id="rId26" Type="http://schemas.openxmlformats.org/officeDocument/2006/relationships/hyperlink" Target="https://www.legifrance.gouv.fr/affichCodeArticle.do?cidTexte=LEGITEXT000006074069&amp;idArticle=LEGIARTI000006797692&amp;dateTexte=&amp;categorieLien=cid" TargetMode="External"/><Relationship Id="rId3" Type="http://schemas.openxmlformats.org/officeDocument/2006/relationships/styles" Target="styles.xml"/><Relationship Id="rId2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legifrance.gouv.fr/affichCodeArticle.do?cidTexte=LEGITEXT000006072050&amp;idArticle=LEGIARTI000006903712&amp;dateTexte=&amp;categorieLien=cid" TargetMode="External"/><Relationship Id="rId3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9"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www.cnaf.fr" TargetMode="External"/><Relationship Id="rId23"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6"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1"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7" Type="http://schemas.openxmlformats.org/officeDocument/2006/relationships/hyperlink" Target="https://www.legifrance.gouv.fr/affichCodeArticle.do?cidTexte=LEGITEXT000006072050&amp;idArticle=LEGIARTI000006903498" TargetMode="External"/><Relationship Id="rId30"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5"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F62133-0513-44C2-847E-8DCFE160B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3073</Words>
  <Characters>16906</Characters>
  <Application>Microsoft Office Word</Application>
  <DocSecurity>0</DocSecurity>
  <Lines>140</Lines>
  <Paragraphs>39</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19940</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Florent MINVIELLE 755</dc:creator>
  <cp:keywords/>
  <cp:lastModifiedBy>Laurine HASPOT 755</cp:lastModifiedBy>
  <cp:revision>7</cp:revision>
  <cp:lastPrinted>2016-11-02T14:02:00Z</cp:lastPrinted>
  <dcterms:created xsi:type="dcterms:W3CDTF">2024-07-09T09:31:00Z</dcterms:created>
  <dcterms:modified xsi:type="dcterms:W3CDTF">2025-11-17T17:24:00Z</dcterms:modified>
</cp:coreProperties>
</file>