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47B9EF" w14:textId="77777777" w:rsidR="00840466" w:rsidRDefault="00840466">
      <w:pPr>
        <w:jc w:val="center"/>
        <w:rPr>
          <w:rStyle w:val="ADRESSE"/>
        </w:rPr>
      </w:pPr>
      <w:r>
        <w:rPr>
          <w:rStyle w:val="TITREADRESSE"/>
        </w:rPr>
        <w:t>Ecole Nationale Supérieure de Formation de l'Enseignement Agricole</w:t>
      </w:r>
    </w:p>
    <w:p w14:paraId="25B4DBC5" w14:textId="77777777" w:rsidR="00840466" w:rsidRDefault="00840466">
      <w:pPr>
        <w:pStyle w:val="Corpsdetexte"/>
        <w:ind w:firstLine="0"/>
        <w:jc w:val="center"/>
        <w:rPr>
          <w:rStyle w:val="ADRESSE"/>
        </w:rPr>
      </w:pPr>
      <w:r>
        <w:rPr>
          <w:rStyle w:val="ADRESSE"/>
        </w:rPr>
        <w:t>2, route de Narbonne</w:t>
      </w:r>
    </w:p>
    <w:p w14:paraId="265FD528" w14:textId="77777777" w:rsidR="00840466" w:rsidRDefault="00840466">
      <w:pPr>
        <w:pStyle w:val="Corpsdetexte"/>
        <w:ind w:firstLine="0"/>
        <w:jc w:val="center"/>
        <w:rPr>
          <w:rStyle w:val="ADRESSE"/>
        </w:rPr>
      </w:pPr>
      <w:r>
        <w:rPr>
          <w:rStyle w:val="ADRESSE"/>
        </w:rPr>
        <w:t>BP 22687</w:t>
      </w:r>
    </w:p>
    <w:p w14:paraId="45812909" w14:textId="77777777" w:rsidR="00840466" w:rsidRDefault="00840466">
      <w:pPr>
        <w:pStyle w:val="Corpsdetexte"/>
        <w:ind w:firstLine="0"/>
        <w:jc w:val="center"/>
        <w:rPr>
          <w:rStyle w:val="ADRESSE"/>
        </w:rPr>
      </w:pPr>
      <w:r>
        <w:rPr>
          <w:rStyle w:val="ADRESSE"/>
        </w:rPr>
        <w:t>31326 CASTANET-TOLOSAN Cedex</w:t>
      </w:r>
    </w:p>
    <w:p w14:paraId="07101F61" w14:textId="77777777" w:rsidR="00840466" w:rsidRDefault="00840466">
      <w:pPr>
        <w:pStyle w:val="Corpsdetexte"/>
        <w:ind w:firstLine="0"/>
        <w:jc w:val="center"/>
        <w:rPr>
          <w:rStyle w:val="ADRESSE"/>
        </w:rPr>
      </w:pPr>
      <w:r>
        <w:rPr>
          <w:rStyle w:val="ADRESSE"/>
        </w:rPr>
        <w:t>Téléphone : 05 61 75 32 32</w:t>
      </w:r>
    </w:p>
    <w:p w14:paraId="10908F4D" w14:textId="77777777" w:rsidR="00840466" w:rsidRDefault="00840466">
      <w:pPr>
        <w:pStyle w:val="Corpsdetexte"/>
        <w:spacing w:before="340" w:after="340"/>
        <w:ind w:firstLine="0"/>
        <w:jc w:val="center"/>
        <w:rPr>
          <w:b/>
          <w:bCs/>
          <w:sz w:val="26"/>
          <w:szCs w:val="26"/>
        </w:rPr>
      </w:pPr>
    </w:p>
    <w:p w14:paraId="14D64641" w14:textId="77777777" w:rsidR="00836059" w:rsidRDefault="00836059">
      <w:pPr>
        <w:pStyle w:val="Corpsdetexte"/>
        <w:spacing w:before="340" w:after="340"/>
        <w:ind w:firstLine="0"/>
        <w:jc w:val="center"/>
        <w:rPr>
          <w:b/>
          <w:bCs/>
          <w:sz w:val="26"/>
          <w:szCs w:val="26"/>
        </w:rPr>
      </w:pPr>
    </w:p>
    <w:p w14:paraId="7B51F7D0" w14:textId="3CAA84FA" w:rsidR="00840466" w:rsidRDefault="006F2E6E">
      <w:pPr>
        <w:pStyle w:val="Corpsdetexte"/>
        <w:pBdr>
          <w:top w:val="single" w:sz="2" w:space="11" w:color="000000"/>
          <w:left w:val="single" w:sz="2" w:space="11" w:color="000000"/>
          <w:bottom w:val="single" w:sz="2" w:space="11" w:color="000000"/>
          <w:right w:val="single" w:sz="2" w:space="11" w:color="000000"/>
        </w:pBdr>
        <w:spacing w:before="340" w:after="340"/>
        <w:ind w:firstLine="0"/>
        <w:jc w:val="center"/>
        <w:rPr>
          <w:rStyle w:val="TITREDOC"/>
        </w:rPr>
      </w:pPr>
      <w:r>
        <w:rPr>
          <w:rStyle w:val="TITREDOC"/>
        </w:rPr>
        <w:t>MARCHE</w:t>
      </w:r>
      <w:r w:rsidR="00840466">
        <w:rPr>
          <w:rStyle w:val="TITREDOC"/>
        </w:rPr>
        <w:t xml:space="preserve"> N°</w:t>
      </w:r>
      <w:r w:rsidR="0024745F">
        <w:rPr>
          <w:rStyle w:val="TITREDOC"/>
        </w:rPr>
        <w:t>202</w:t>
      </w:r>
      <w:r w:rsidR="00753809">
        <w:rPr>
          <w:rStyle w:val="TITREDOC"/>
        </w:rPr>
        <w:t>5</w:t>
      </w:r>
      <w:r w:rsidR="00234093">
        <w:rPr>
          <w:rStyle w:val="TITREDOC"/>
        </w:rPr>
        <w:t>-</w:t>
      </w:r>
      <w:r w:rsidR="0024745F">
        <w:rPr>
          <w:rStyle w:val="TITREDOC"/>
        </w:rPr>
        <w:t>0</w:t>
      </w:r>
      <w:r w:rsidR="007260B2">
        <w:rPr>
          <w:rStyle w:val="TITREDOC"/>
        </w:rPr>
        <w:t>26</w:t>
      </w:r>
    </w:p>
    <w:p w14:paraId="129CDC5A" w14:textId="78E32692" w:rsidR="00840466" w:rsidRDefault="00E521B8">
      <w:pPr>
        <w:pStyle w:val="Corpsdetexte"/>
        <w:pBdr>
          <w:top w:val="single" w:sz="2" w:space="11" w:color="000000"/>
          <w:left w:val="single" w:sz="2" w:space="11" w:color="000000"/>
          <w:bottom w:val="single" w:sz="2" w:space="11" w:color="000000"/>
          <w:right w:val="single" w:sz="2" w:space="11" w:color="000000"/>
        </w:pBdr>
        <w:spacing w:before="340" w:after="340"/>
        <w:ind w:firstLine="0"/>
        <w:jc w:val="center"/>
        <w:rPr>
          <w:i/>
          <w:iCs/>
        </w:rPr>
      </w:pPr>
      <w:r>
        <w:rPr>
          <w:rStyle w:val="TITREDOC"/>
        </w:rPr>
        <w:t>Mission géotechnique des bâtiments 7 et 8</w:t>
      </w:r>
      <w:r w:rsidR="00753809">
        <w:rPr>
          <w:rStyle w:val="TITREDOC"/>
        </w:rPr>
        <w:t xml:space="preserve"> </w:t>
      </w:r>
      <w:r w:rsidR="0024745F">
        <w:rPr>
          <w:rStyle w:val="TITREDOC"/>
        </w:rPr>
        <w:t>de l’ENSFEA</w:t>
      </w:r>
    </w:p>
    <w:p w14:paraId="26BE30DA" w14:textId="77777777" w:rsidR="00840466" w:rsidRDefault="008F3C68">
      <w:pPr>
        <w:pStyle w:val="Titre10"/>
        <w:spacing w:before="0"/>
      </w:pPr>
      <w:r>
        <w:rPr>
          <w:i/>
          <w:iCs/>
          <w:sz w:val="20"/>
          <w:szCs w:val="20"/>
        </w:rPr>
        <w:t>Marché établi en application du</w:t>
      </w:r>
      <w:r w:rsidR="00840466" w:rsidRPr="008F3C68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code de la commande publique</w:t>
      </w:r>
    </w:p>
    <w:p w14:paraId="6964F1F6" w14:textId="77777777" w:rsidR="00840466" w:rsidRDefault="00840466">
      <w:pPr>
        <w:pStyle w:val="Titre10"/>
      </w:pPr>
      <w:r>
        <w:t xml:space="preserve">CAHIER DES </w:t>
      </w:r>
      <w:r w:rsidR="00836059">
        <w:t>CHARGES</w:t>
      </w:r>
      <w:r>
        <w:t xml:space="preserve"> </w:t>
      </w:r>
      <w:r w:rsidR="00836059">
        <w:t>VALANT ACTE D’ENGAGEMENT</w:t>
      </w:r>
    </w:p>
    <w:p w14:paraId="55BB18C8" w14:textId="36EC85FC" w:rsidR="00375883" w:rsidRPr="00375883" w:rsidRDefault="00375883" w:rsidP="00836059">
      <w:pPr>
        <w:rPr>
          <w:b/>
          <w:bCs/>
        </w:rPr>
      </w:pPr>
      <w:r>
        <w:rPr>
          <w:b/>
          <w:bCs/>
          <w:u w:val="single"/>
        </w:rPr>
        <w:t>Date limite de réception des offres</w:t>
      </w:r>
      <w:r>
        <w:rPr>
          <w:b/>
          <w:bCs/>
        </w:rPr>
        <w:t xml:space="preserve"> : </w:t>
      </w:r>
      <w:r w:rsidR="002F2528">
        <w:rPr>
          <w:b/>
          <w:bCs/>
        </w:rPr>
        <w:t>jeudi</w:t>
      </w:r>
      <w:r>
        <w:rPr>
          <w:b/>
          <w:bCs/>
        </w:rPr>
        <w:t xml:space="preserve"> 0</w:t>
      </w:r>
      <w:r w:rsidR="002F2528">
        <w:rPr>
          <w:b/>
          <w:bCs/>
        </w:rPr>
        <w:t>4</w:t>
      </w:r>
      <w:r>
        <w:rPr>
          <w:b/>
          <w:bCs/>
        </w:rPr>
        <w:t xml:space="preserve"> décembre 2025 à 12H</w:t>
      </w:r>
    </w:p>
    <w:p w14:paraId="60A3513E" w14:textId="5EECBD93" w:rsidR="00836059" w:rsidRDefault="00836059" w:rsidP="00836059">
      <w:r>
        <w:t xml:space="preserve">Le présent CCAE comporte </w:t>
      </w:r>
      <w:r w:rsidR="009C5095">
        <w:t>1</w:t>
      </w:r>
      <w:r w:rsidR="008057AA">
        <w:t>6</w:t>
      </w:r>
      <w:r w:rsidR="009C5095">
        <w:t xml:space="preserve"> </w:t>
      </w:r>
      <w:r>
        <w:t xml:space="preserve">pages numérotées de 1 à </w:t>
      </w:r>
      <w:r w:rsidR="007260B2">
        <w:t>1</w:t>
      </w:r>
      <w:r w:rsidR="008057AA">
        <w:t>6</w:t>
      </w:r>
    </w:p>
    <w:p w14:paraId="7470A06C" w14:textId="77777777" w:rsidR="00840466" w:rsidRDefault="00840466">
      <w:pPr>
        <w:pageBreakBefore/>
      </w:pPr>
    </w:p>
    <w:p w14:paraId="1FC73477" w14:textId="77777777" w:rsidR="00840466" w:rsidRDefault="00840466">
      <w:pPr>
        <w:sectPr w:rsidR="00840466">
          <w:headerReference w:type="first" r:id="rId8"/>
          <w:pgSz w:w="11906" w:h="16838"/>
          <w:pgMar w:top="1134" w:right="1134" w:bottom="1134" w:left="1134" w:header="720" w:footer="720" w:gutter="0"/>
          <w:cols w:space="720"/>
          <w:titlePg/>
        </w:sectPr>
      </w:pPr>
    </w:p>
    <w:p w14:paraId="38347BFE" w14:textId="77777777" w:rsidR="00840466" w:rsidRDefault="00840466">
      <w:pPr>
        <w:pStyle w:val="TitreTR"/>
        <w:pageBreakBefore/>
      </w:pPr>
      <w:r>
        <w:lastRenderedPageBreak/>
        <w:t>Table des matières</w:t>
      </w:r>
    </w:p>
    <w:p w14:paraId="66CE7C62" w14:textId="4B6231C2" w:rsidR="008057AA" w:rsidRDefault="00840466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r>
        <w:fldChar w:fldCharType="begin"/>
      </w:r>
      <w:r>
        <w:instrText xml:space="preserve"> TOC \o "1-3" \t "Titre 1,1,Titre 2,2,Titre 3,3" \h</w:instrText>
      </w:r>
      <w:r>
        <w:fldChar w:fldCharType="separate"/>
      </w:r>
      <w:hyperlink w:anchor="_Toc214374366" w:history="1">
        <w:r w:rsidR="008057AA" w:rsidRPr="000B0752">
          <w:rPr>
            <w:rStyle w:val="Lienhypertexte"/>
            <w:noProof/>
          </w:rPr>
          <w:t>ARTICLE 1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Objet DU MARCHE – Dispositions générales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_Toc214374366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5</w:t>
        </w:r>
        <w:r w:rsidR="008057AA">
          <w:rPr>
            <w:noProof/>
          </w:rPr>
          <w:fldChar w:fldCharType="end"/>
        </w:r>
      </w:hyperlink>
    </w:p>
    <w:p w14:paraId="1A86A8ED" w14:textId="52CFB3B7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67" w:history="1">
        <w:r w:rsidR="008057AA" w:rsidRPr="000B0752">
          <w:rPr>
            <w:rStyle w:val="Lienhypertexte"/>
            <w:noProof/>
          </w:rPr>
          <w:t>1.1 - Objet du marché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_Toc214374367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5</w:t>
        </w:r>
        <w:r w:rsidR="008057AA">
          <w:rPr>
            <w:noProof/>
          </w:rPr>
          <w:fldChar w:fldCharType="end"/>
        </w:r>
      </w:hyperlink>
    </w:p>
    <w:p w14:paraId="3B0B4019" w14:textId="1A00CA1F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68" w:history="1">
        <w:r w:rsidR="008057AA" w:rsidRPr="000B0752">
          <w:rPr>
            <w:rStyle w:val="Lienhypertexte"/>
            <w:noProof/>
          </w:rPr>
          <w:t>1.2 - Mode de consultation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_Toc214374368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5</w:t>
        </w:r>
        <w:r w:rsidR="008057AA">
          <w:rPr>
            <w:noProof/>
          </w:rPr>
          <w:fldChar w:fldCharType="end"/>
        </w:r>
      </w:hyperlink>
    </w:p>
    <w:p w14:paraId="39A6DB2B" w14:textId="5517F79E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69" w:history="1">
        <w:r w:rsidR="008057AA" w:rsidRPr="000B0752">
          <w:rPr>
            <w:rStyle w:val="Lienhypertexte"/>
            <w:noProof/>
          </w:rPr>
          <w:t>1.3 - Offres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_Toc214374369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5</w:t>
        </w:r>
        <w:r w:rsidR="008057AA">
          <w:rPr>
            <w:noProof/>
          </w:rPr>
          <w:fldChar w:fldCharType="end"/>
        </w:r>
      </w:hyperlink>
    </w:p>
    <w:p w14:paraId="5132E387" w14:textId="34F9E507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70" w:history="1">
        <w:r w:rsidR="008057AA" w:rsidRPr="000B0752">
          <w:rPr>
            <w:rStyle w:val="Lienhypertexte"/>
            <w:noProof/>
          </w:rPr>
          <w:t>1.4 - Négociation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_Toc214374370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6</w:t>
        </w:r>
        <w:r w:rsidR="008057AA">
          <w:rPr>
            <w:noProof/>
          </w:rPr>
          <w:fldChar w:fldCharType="end"/>
        </w:r>
      </w:hyperlink>
    </w:p>
    <w:p w14:paraId="284F82E4" w14:textId="5AA3E463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71" w:history="1">
        <w:r w:rsidR="008057AA" w:rsidRPr="000B0752">
          <w:rPr>
            <w:rStyle w:val="Lienhypertexte"/>
            <w:noProof/>
          </w:rPr>
          <w:t>1.5 - Présentation des candidatures et des offres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_Toc214374371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6</w:t>
        </w:r>
        <w:r w:rsidR="008057AA">
          <w:rPr>
            <w:noProof/>
          </w:rPr>
          <w:fldChar w:fldCharType="end"/>
        </w:r>
      </w:hyperlink>
    </w:p>
    <w:p w14:paraId="0D5D3E4C" w14:textId="7658394F" w:rsidR="008057AA" w:rsidRDefault="008F5A7F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214374372" w:history="1">
        <w:r w:rsidR="008057AA" w:rsidRPr="000B0752">
          <w:rPr>
            <w:rStyle w:val="Lienhypertexte"/>
            <w:noProof/>
          </w:rPr>
          <w:t>1.5.1 Le dossier de candidature</w:t>
        </w:r>
        <w:r w:rsidR="008057AA" w:rsidRPr="000B0752">
          <w:rPr>
            <w:rStyle w:val="Lienhypertexte"/>
            <w:rFonts w:ascii="Calibri" w:hAnsi="Calibri" w:cs="Calibri"/>
            <w:noProof/>
          </w:rPr>
          <w:t> </w:t>
        </w:r>
        <w:r w:rsidR="008057AA" w:rsidRPr="000B0752">
          <w:rPr>
            <w:rStyle w:val="Lienhypertexte"/>
            <w:noProof/>
          </w:rPr>
          <w:t>: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_Toc214374372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6</w:t>
        </w:r>
        <w:r w:rsidR="008057AA">
          <w:rPr>
            <w:noProof/>
          </w:rPr>
          <w:fldChar w:fldCharType="end"/>
        </w:r>
      </w:hyperlink>
    </w:p>
    <w:p w14:paraId="4D2B9870" w14:textId="30CB1E84" w:rsidR="008057AA" w:rsidRDefault="008F5A7F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214374373" w:history="1">
        <w:r w:rsidR="008057AA" w:rsidRPr="000B0752">
          <w:rPr>
            <w:rStyle w:val="Lienhypertexte"/>
            <w:noProof/>
          </w:rPr>
          <w:t>1.5.2 L'offre comprenant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_Toc214374373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7</w:t>
        </w:r>
        <w:r w:rsidR="008057AA">
          <w:rPr>
            <w:noProof/>
          </w:rPr>
          <w:fldChar w:fldCharType="end"/>
        </w:r>
      </w:hyperlink>
    </w:p>
    <w:p w14:paraId="1C83EEAF" w14:textId="16A430EA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374" w:history="1">
        <w:r w:rsidR="008057AA" w:rsidRPr="000B0752">
          <w:rPr>
            <w:rStyle w:val="Lienhypertexte"/>
            <w:noProof/>
          </w:rPr>
          <w:t>ARTICLE 2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Pièces constitutives du marche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_Toc214374374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7</w:t>
        </w:r>
        <w:r w:rsidR="008057AA">
          <w:rPr>
            <w:noProof/>
          </w:rPr>
          <w:fldChar w:fldCharType="end"/>
        </w:r>
      </w:hyperlink>
    </w:p>
    <w:p w14:paraId="0C687BEE" w14:textId="7B90F8B9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75" w:history="1">
        <w:r w:rsidR="008057AA" w:rsidRPr="000B0752">
          <w:rPr>
            <w:rStyle w:val="Lienhypertexte"/>
            <w:noProof/>
          </w:rPr>
          <w:t>2.1 - Remarques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_Toc214374375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7</w:t>
        </w:r>
        <w:r w:rsidR="008057AA">
          <w:rPr>
            <w:noProof/>
          </w:rPr>
          <w:fldChar w:fldCharType="end"/>
        </w:r>
      </w:hyperlink>
    </w:p>
    <w:p w14:paraId="1F671076" w14:textId="2CC60CA5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76" w:history="1">
        <w:r w:rsidR="008057AA" w:rsidRPr="000B0752">
          <w:rPr>
            <w:rStyle w:val="Lienhypertexte"/>
            <w:noProof/>
          </w:rPr>
          <w:t>2.2 - Pièces constitutives du marché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_Toc214374376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7</w:t>
        </w:r>
        <w:r w:rsidR="008057AA">
          <w:rPr>
            <w:noProof/>
          </w:rPr>
          <w:fldChar w:fldCharType="end"/>
        </w:r>
      </w:hyperlink>
    </w:p>
    <w:p w14:paraId="4FEF3EC8" w14:textId="65BB74C9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77" w:history="1">
        <w:r w:rsidR="008057AA" w:rsidRPr="000B0752">
          <w:rPr>
            <w:rStyle w:val="Lienhypertexte"/>
            <w:noProof/>
          </w:rPr>
          <w:t>2.3 - Pièces contractuelles postérieures à la conclusion du marché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_Toc214374377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7</w:t>
        </w:r>
        <w:r w:rsidR="008057AA">
          <w:rPr>
            <w:noProof/>
          </w:rPr>
          <w:fldChar w:fldCharType="end"/>
        </w:r>
      </w:hyperlink>
    </w:p>
    <w:p w14:paraId="2848562D" w14:textId="6CE6B88B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78" w:history="1">
        <w:r w:rsidR="008057AA" w:rsidRPr="000B0752">
          <w:rPr>
            <w:rStyle w:val="Lienhypertexte"/>
            <w:noProof/>
          </w:rPr>
          <w:t>2.4 - Pièces générales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_Toc214374378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8</w:t>
        </w:r>
        <w:r w:rsidR="008057AA">
          <w:rPr>
            <w:noProof/>
          </w:rPr>
          <w:fldChar w:fldCharType="end"/>
        </w:r>
      </w:hyperlink>
    </w:p>
    <w:p w14:paraId="7A1EB5D0" w14:textId="2FF0DE1F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379" w:history="1">
        <w:r w:rsidR="008057AA" w:rsidRPr="000B0752">
          <w:rPr>
            <w:rStyle w:val="Lienhypertexte"/>
            <w:noProof/>
          </w:rPr>
          <w:t>ARTICLE 3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Durée du marché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_Toc214374379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8</w:t>
        </w:r>
        <w:r w:rsidR="008057AA">
          <w:rPr>
            <w:noProof/>
          </w:rPr>
          <w:fldChar w:fldCharType="end"/>
        </w:r>
      </w:hyperlink>
    </w:p>
    <w:p w14:paraId="0731F8FB" w14:textId="73E98455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380" w:history="1">
        <w:r w:rsidR="008057AA" w:rsidRPr="000B0752">
          <w:rPr>
            <w:rStyle w:val="Lienhypertexte"/>
            <w:noProof/>
          </w:rPr>
          <w:t>ARTICLE 4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Pénalités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_Toc214374380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8</w:t>
        </w:r>
        <w:r w:rsidR="008057AA">
          <w:rPr>
            <w:noProof/>
          </w:rPr>
          <w:fldChar w:fldCharType="end"/>
        </w:r>
      </w:hyperlink>
    </w:p>
    <w:p w14:paraId="232977F2" w14:textId="10D20627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81" w:history="1">
        <w:r w:rsidR="008057AA" w:rsidRPr="000B0752">
          <w:rPr>
            <w:rStyle w:val="Lienhypertexte"/>
            <w:noProof/>
          </w:rPr>
          <w:t>4.1 - Pénalités de retard dans la remise des documents :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_Toc214374381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8</w:t>
        </w:r>
        <w:r w:rsidR="008057AA">
          <w:rPr>
            <w:noProof/>
          </w:rPr>
          <w:fldChar w:fldCharType="end"/>
        </w:r>
      </w:hyperlink>
    </w:p>
    <w:p w14:paraId="08EB52B0" w14:textId="22530E99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82" w:history="1">
        <w:r w:rsidR="008057AA" w:rsidRPr="000B0752">
          <w:rPr>
            <w:rStyle w:val="Lienhypertexte"/>
            <w:noProof/>
          </w:rPr>
          <w:t>4.2 - Pénalités de retard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_Toc214374382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8</w:t>
        </w:r>
        <w:r w:rsidR="008057AA">
          <w:rPr>
            <w:noProof/>
          </w:rPr>
          <w:fldChar w:fldCharType="end"/>
        </w:r>
      </w:hyperlink>
    </w:p>
    <w:p w14:paraId="46CFE043" w14:textId="208BB708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83" w:history="1">
        <w:r w:rsidR="008057AA" w:rsidRPr="000B0752">
          <w:rPr>
            <w:rStyle w:val="Lienhypertexte"/>
            <w:noProof/>
          </w:rPr>
          <w:t>4.3 - Divers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_Toc214374383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9</w:t>
        </w:r>
        <w:r w:rsidR="008057AA">
          <w:rPr>
            <w:noProof/>
          </w:rPr>
          <w:fldChar w:fldCharType="end"/>
        </w:r>
      </w:hyperlink>
    </w:p>
    <w:p w14:paraId="2FDB3844" w14:textId="3DE1D8BF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384" w:history="1">
        <w:r w:rsidR="008057AA" w:rsidRPr="000B0752">
          <w:rPr>
            <w:rStyle w:val="Lienhypertexte"/>
            <w:noProof/>
          </w:rPr>
          <w:t>ARTICLE 5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Dispositions financières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_Toc214374384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9</w:t>
        </w:r>
        <w:r w:rsidR="008057AA">
          <w:rPr>
            <w:noProof/>
          </w:rPr>
          <w:fldChar w:fldCharType="end"/>
        </w:r>
      </w:hyperlink>
    </w:p>
    <w:p w14:paraId="080A5EF3" w14:textId="366BB4F7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85" w:history="1">
        <w:r w:rsidR="008057AA" w:rsidRPr="000B0752">
          <w:rPr>
            <w:rStyle w:val="Lienhypertexte"/>
            <w:noProof/>
          </w:rPr>
          <w:t>5.1 - Mode de détermination des prix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_Toc214374385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9</w:t>
        </w:r>
        <w:r w:rsidR="008057AA">
          <w:rPr>
            <w:noProof/>
          </w:rPr>
          <w:fldChar w:fldCharType="end"/>
        </w:r>
      </w:hyperlink>
    </w:p>
    <w:p w14:paraId="10E94661" w14:textId="537F25BC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86" w:history="1">
        <w:r w:rsidR="008057AA" w:rsidRPr="000B0752">
          <w:rPr>
            <w:rStyle w:val="Lienhypertexte"/>
            <w:noProof/>
          </w:rPr>
          <w:t>5.2 - Prix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_Toc214374386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9</w:t>
        </w:r>
        <w:r w:rsidR="008057AA">
          <w:rPr>
            <w:noProof/>
          </w:rPr>
          <w:fldChar w:fldCharType="end"/>
        </w:r>
      </w:hyperlink>
    </w:p>
    <w:p w14:paraId="603DB042" w14:textId="04034D8B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387" w:history="1">
        <w:r w:rsidR="008057AA" w:rsidRPr="000B0752">
          <w:rPr>
            <w:rStyle w:val="Lienhypertexte"/>
            <w:noProof/>
          </w:rPr>
          <w:t>ARTICLE 6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Modalités de règlement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_Toc214374387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9</w:t>
        </w:r>
        <w:r w:rsidR="008057AA">
          <w:rPr>
            <w:noProof/>
          </w:rPr>
          <w:fldChar w:fldCharType="end"/>
        </w:r>
      </w:hyperlink>
    </w:p>
    <w:p w14:paraId="399FB695" w14:textId="579E4F1E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88" w:history="1">
        <w:r w:rsidR="008057AA" w:rsidRPr="000B0752">
          <w:rPr>
            <w:rStyle w:val="Lienhypertexte"/>
            <w:noProof/>
          </w:rPr>
          <w:t>6.1 - Conditions de règlement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_Toc214374388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9</w:t>
        </w:r>
        <w:r w:rsidR="008057AA">
          <w:rPr>
            <w:noProof/>
          </w:rPr>
          <w:fldChar w:fldCharType="end"/>
        </w:r>
      </w:hyperlink>
    </w:p>
    <w:p w14:paraId="3F2C4D78" w14:textId="722AB80B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89" w:history="1">
        <w:r w:rsidR="008057AA" w:rsidRPr="000B0752">
          <w:rPr>
            <w:rStyle w:val="Lienhypertexte"/>
            <w:noProof/>
          </w:rPr>
          <w:t>6.2 - Nantissement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_Toc214374389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10</w:t>
        </w:r>
        <w:r w:rsidR="008057AA">
          <w:rPr>
            <w:noProof/>
          </w:rPr>
          <w:fldChar w:fldCharType="end"/>
        </w:r>
      </w:hyperlink>
    </w:p>
    <w:p w14:paraId="21A4B82E" w14:textId="61DC2C8C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90" w:history="1">
        <w:r w:rsidR="008057AA" w:rsidRPr="000B0752">
          <w:rPr>
            <w:rStyle w:val="Lienhypertexte"/>
            <w:noProof/>
          </w:rPr>
          <w:t>6.3 - Facturation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_Toc214374390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10</w:t>
        </w:r>
        <w:r w:rsidR="008057AA">
          <w:rPr>
            <w:noProof/>
          </w:rPr>
          <w:fldChar w:fldCharType="end"/>
        </w:r>
      </w:hyperlink>
    </w:p>
    <w:p w14:paraId="473A9068" w14:textId="263D00EC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391" w:history="1">
        <w:r w:rsidR="008057AA" w:rsidRPr="000B0752">
          <w:rPr>
            <w:rStyle w:val="Lienhypertexte"/>
            <w:noProof/>
          </w:rPr>
          <w:t>ARTICLE 7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Dispositions diverses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_Toc214374391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10</w:t>
        </w:r>
        <w:r w:rsidR="008057AA">
          <w:rPr>
            <w:noProof/>
          </w:rPr>
          <w:fldChar w:fldCharType="end"/>
        </w:r>
      </w:hyperlink>
    </w:p>
    <w:p w14:paraId="2CC2BB80" w14:textId="62E2C5C1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92" w:history="1">
        <w:r w:rsidR="008057AA" w:rsidRPr="000B0752">
          <w:rPr>
            <w:rStyle w:val="Lienhypertexte"/>
            <w:noProof/>
          </w:rPr>
          <w:t>7.1 - Sous-traitance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_Toc214374392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10</w:t>
        </w:r>
        <w:r w:rsidR="008057AA">
          <w:rPr>
            <w:noProof/>
          </w:rPr>
          <w:fldChar w:fldCharType="end"/>
        </w:r>
      </w:hyperlink>
    </w:p>
    <w:p w14:paraId="459FEF8C" w14:textId="27D1FEC0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93" w:history="1">
        <w:r w:rsidR="008057AA" w:rsidRPr="000B0752">
          <w:rPr>
            <w:rStyle w:val="Lienhypertexte"/>
            <w:noProof/>
          </w:rPr>
          <w:t>7.2 - Assurances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_Toc214374393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10</w:t>
        </w:r>
        <w:r w:rsidR="008057AA">
          <w:rPr>
            <w:noProof/>
          </w:rPr>
          <w:fldChar w:fldCharType="end"/>
        </w:r>
      </w:hyperlink>
    </w:p>
    <w:p w14:paraId="23B5A3BB" w14:textId="38640519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394" w:history="1">
        <w:r w:rsidR="008057AA" w:rsidRPr="000B0752">
          <w:rPr>
            <w:rStyle w:val="Lienhypertexte"/>
            <w:noProof/>
          </w:rPr>
          <w:t>ARTICLE 8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Variantes ou options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_Toc214374394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11</w:t>
        </w:r>
        <w:r w:rsidR="008057AA">
          <w:rPr>
            <w:noProof/>
          </w:rPr>
          <w:fldChar w:fldCharType="end"/>
        </w:r>
      </w:hyperlink>
    </w:p>
    <w:p w14:paraId="0A56F68F" w14:textId="6C61352D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395" w:history="1">
        <w:r w:rsidR="008057AA" w:rsidRPr="000B0752">
          <w:rPr>
            <w:rStyle w:val="Lienhypertexte"/>
            <w:noProof/>
          </w:rPr>
          <w:t>ARTICLE 9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Résiliation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_Toc214374395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11</w:t>
        </w:r>
        <w:r w:rsidR="008057AA">
          <w:rPr>
            <w:noProof/>
          </w:rPr>
          <w:fldChar w:fldCharType="end"/>
        </w:r>
      </w:hyperlink>
    </w:p>
    <w:p w14:paraId="453D7336" w14:textId="254B53F3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396" w:history="1">
        <w:r w:rsidR="008057AA" w:rsidRPr="000B0752">
          <w:rPr>
            <w:rStyle w:val="Lienhypertexte"/>
            <w:noProof/>
          </w:rPr>
          <w:t>ARTICLE 10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Litiges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_Toc214374396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11</w:t>
        </w:r>
        <w:r w:rsidR="008057AA">
          <w:rPr>
            <w:noProof/>
          </w:rPr>
          <w:fldChar w:fldCharType="end"/>
        </w:r>
      </w:hyperlink>
    </w:p>
    <w:p w14:paraId="6179BF59" w14:textId="5AE4F41A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97" w:history="1">
        <w:r w:rsidR="008057AA" w:rsidRPr="000B0752">
          <w:rPr>
            <w:rStyle w:val="Lienhypertexte"/>
            <w:noProof/>
          </w:rPr>
          <w:t>10.1 - Règlement amiable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_Toc214374397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11</w:t>
        </w:r>
        <w:r w:rsidR="008057AA">
          <w:rPr>
            <w:noProof/>
          </w:rPr>
          <w:fldChar w:fldCharType="end"/>
        </w:r>
      </w:hyperlink>
    </w:p>
    <w:p w14:paraId="16AEA648" w14:textId="30950A23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98" w:history="1">
        <w:r w:rsidR="008057AA" w:rsidRPr="000B0752">
          <w:rPr>
            <w:rStyle w:val="Lienhypertexte"/>
            <w:noProof/>
          </w:rPr>
          <w:t>10.2 - Attribution de juridiction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_Toc214374398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11</w:t>
        </w:r>
        <w:r w:rsidR="008057AA">
          <w:rPr>
            <w:noProof/>
          </w:rPr>
          <w:fldChar w:fldCharType="end"/>
        </w:r>
      </w:hyperlink>
    </w:p>
    <w:p w14:paraId="452DCFAE" w14:textId="1273A237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399" w:history="1">
        <w:r w:rsidR="008057AA" w:rsidRPr="000B0752">
          <w:rPr>
            <w:rStyle w:val="Lienhypertexte"/>
            <w:noProof/>
          </w:rPr>
          <w:t>10.3 - Précisions concernant les recours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_Toc214374399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11</w:t>
        </w:r>
        <w:r w:rsidR="008057AA">
          <w:rPr>
            <w:noProof/>
          </w:rPr>
          <w:fldChar w:fldCharType="end"/>
        </w:r>
      </w:hyperlink>
    </w:p>
    <w:p w14:paraId="0985108B" w14:textId="0BC45358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400" w:history="1">
        <w:r w:rsidR="008057AA" w:rsidRPr="000B0752">
          <w:rPr>
            <w:rStyle w:val="Lienhypertexte"/>
            <w:noProof/>
          </w:rPr>
          <w:t>ARTICLE 11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Présentation de l’ENSFEA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_Toc214374400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13</w:t>
        </w:r>
        <w:r w:rsidR="008057AA">
          <w:rPr>
            <w:noProof/>
          </w:rPr>
          <w:fldChar w:fldCharType="end"/>
        </w:r>
      </w:hyperlink>
    </w:p>
    <w:p w14:paraId="50D85F2A" w14:textId="2356E59D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401" w:history="1">
        <w:r w:rsidR="008057AA" w:rsidRPr="000B0752">
          <w:rPr>
            <w:rStyle w:val="Lienhypertexte"/>
            <w:noProof/>
          </w:rPr>
          <w:t>ARTICLE 12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contexte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_Toc214374401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13</w:t>
        </w:r>
        <w:r w:rsidR="008057AA">
          <w:rPr>
            <w:noProof/>
          </w:rPr>
          <w:fldChar w:fldCharType="end"/>
        </w:r>
      </w:hyperlink>
    </w:p>
    <w:p w14:paraId="17C7B0B7" w14:textId="2C1C68EC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402" w:history="1">
        <w:r w:rsidR="008057AA" w:rsidRPr="000B0752">
          <w:rPr>
            <w:rStyle w:val="Lienhypertexte"/>
            <w:noProof/>
          </w:rPr>
          <w:t>ARTICLE 13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Descriptif des prestations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_Toc214374402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13</w:t>
        </w:r>
        <w:r w:rsidR="008057AA">
          <w:rPr>
            <w:noProof/>
          </w:rPr>
          <w:fldChar w:fldCharType="end"/>
        </w:r>
      </w:hyperlink>
    </w:p>
    <w:p w14:paraId="62D329E1" w14:textId="07978CB4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403" w:history="1">
        <w:r w:rsidR="008057AA" w:rsidRPr="000B0752">
          <w:rPr>
            <w:rStyle w:val="Lienhypertexte"/>
            <w:noProof/>
          </w:rPr>
          <w:t>ARTICLE 14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CONTRACTANT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_Toc214374403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14</w:t>
        </w:r>
        <w:r w:rsidR="008057AA">
          <w:rPr>
            <w:noProof/>
          </w:rPr>
          <w:fldChar w:fldCharType="end"/>
        </w:r>
      </w:hyperlink>
    </w:p>
    <w:p w14:paraId="59FA8EEE" w14:textId="600B9F12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404" w:history="1">
        <w:r w:rsidR="008057AA" w:rsidRPr="000B0752">
          <w:rPr>
            <w:rStyle w:val="Lienhypertexte"/>
            <w:noProof/>
          </w:rPr>
          <w:t>ARTICLE 15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Compte a créditer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_Toc214374404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15</w:t>
        </w:r>
        <w:r w:rsidR="008057AA">
          <w:rPr>
            <w:noProof/>
          </w:rPr>
          <w:fldChar w:fldCharType="end"/>
        </w:r>
      </w:hyperlink>
    </w:p>
    <w:p w14:paraId="7C4A1367" w14:textId="6B100535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405" w:history="1">
        <w:r w:rsidR="008057AA" w:rsidRPr="000B0752">
          <w:rPr>
            <w:rStyle w:val="Lienhypertexte"/>
            <w:noProof/>
          </w:rPr>
          <w:t>ARTICLE 16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Prix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_Toc214374405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15</w:t>
        </w:r>
        <w:r w:rsidR="008057AA">
          <w:rPr>
            <w:noProof/>
          </w:rPr>
          <w:fldChar w:fldCharType="end"/>
        </w:r>
      </w:hyperlink>
    </w:p>
    <w:p w14:paraId="40D7598B" w14:textId="4BEE0143" w:rsidR="008057AA" w:rsidRDefault="008F5A7F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214374406" w:history="1">
        <w:r w:rsidR="008057AA" w:rsidRPr="000B0752">
          <w:rPr>
            <w:rStyle w:val="Lienhypertexte"/>
            <w:noProof/>
          </w:rPr>
          <w:t>16.1 - Forfait études géotechnie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_Toc214374406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15</w:t>
        </w:r>
        <w:r w:rsidR="008057AA">
          <w:rPr>
            <w:noProof/>
          </w:rPr>
          <w:fldChar w:fldCharType="end"/>
        </w:r>
      </w:hyperlink>
    </w:p>
    <w:p w14:paraId="2092FE8B" w14:textId="42E8A54B" w:rsidR="008057AA" w:rsidRDefault="008F5A7F">
      <w:pPr>
        <w:pStyle w:val="TM1"/>
        <w:tabs>
          <w:tab w:val="left" w:pos="132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214374407" w:history="1">
        <w:r w:rsidR="008057AA" w:rsidRPr="000B0752">
          <w:rPr>
            <w:rStyle w:val="Lienhypertexte"/>
            <w:noProof/>
          </w:rPr>
          <w:t>ARTICLE 17 :</w:t>
        </w:r>
        <w:r w:rsidR="008057AA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8057AA" w:rsidRPr="000B0752">
          <w:rPr>
            <w:rStyle w:val="Lienhypertexte"/>
            <w:noProof/>
          </w:rPr>
          <w:t>ENGAGEMENT DU CANDIDAT</w:t>
        </w:r>
        <w:r w:rsidR="008057AA">
          <w:rPr>
            <w:noProof/>
          </w:rPr>
          <w:tab/>
        </w:r>
        <w:r w:rsidR="008057AA">
          <w:rPr>
            <w:noProof/>
          </w:rPr>
          <w:fldChar w:fldCharType="begin"/>
        </w:r>
        <w:r w:rsidR="008057AA">
          <w:rPr>
            <w:noProof/>
          </w:rPr>
          <w:instrText xml:space="preserve"> PAGEREF _Toc214374407 \h </w:instrText>
        </w:r>
        <w:r w:rsidR="008057AA">
          <w:rPr>
            <w:noProof/>
          </w:rPr>
        </w:r>
        <w:r w:rsidR="008057AA">
          <w:rPr>
            <w:noProof/>
          </w:rPr>
          <w:fldChar w:fldCharType="separate"/>
        </w:r>
        <w:r w:rsidR="008057AA">
          <w:rPr>
            <w:noProof/>
          </w:rPr>
          <w:t>16</w:t>
        </w:r>
        <w:r w:rsidR="008057AA">
          <w:rPr>
            <w:noProof/>
          </w:rPr>
          <w:fldChar w:fldCharType="end"/>
        </w:r>
      </w:hyperlink>
    </w:p>
    <w:p w14:paraId="48E0579B" w14:textId="423BD431" w:rsidR="00840466" w:rsidRDefault="00840466">
      <w:pPr>
        <w:spacing w:before="283" w:after="283"/>
        <w:jc w:val="center"/>
        <w:rPr>
          <w:b/>
          <w:bCs/>
        </w:rPr>
      </w:pPr>
      <w:r>
        <w:fldChar w:fldCharType="end"/>
      </w:r>
    </w:p>
    <w:p w14:paraId="618DB477" w14:textId="77777777" w:rsidR="00840466" w:rsidRDefault="00840466">
      <w:pPr>
        <w:pStyle w:val="Titre1"/>
        <w:numPr>
          <w:ilvl w:val="0"/>
          <w:numId w:val="0"/>
        </w:numPr>
      </w:pPr>
    </w:p>
    <w:p w14:paraId="14512D4C" w14:textId="77777777" w:rsidR="00840466" w:rsidRDefault="00840466">
      <w:pPr>
        <w:pStyle w:val="Corpsdetexte"/>
        <w:jc w:val="left"/>
      </w:pPr>
    </w:p>
    <w:p w14:paraId="09437DF3" w14:textId="77777777" w:rsidR="00836059" w:rsidRPr="00836059" w:rsidRDefault="00836059" w:rsidP="00836059">
      <w:pPr>
        <w:pStyle w:val="Sous-titre"/>
      </w:pPr>
      <w:r w:rsidRPr="00836059">
        <w:lastRenderedPageBreak/>
        <w:t>Partie administrative</w:t>
      </w:r>
    </w:p>
    <w:p w14:paraId="7D4395BC" w14:textId="77777777" w:rsidR="00836059" w:rsidRDefault="005E0CAC" w:rsidP="00836059">
      <w:pPr>
        <w:pStyle w:val="Titre1"/>
        <w:spacing w:before="340" w:after="283"/>
      </w:pPr>
      <w:bookmarkStart w:id="0" w:name="_Toc62722350"/>
      <w:bookmarkStart w:id="1" w:name="_Toc214374366"/>
      <w:r>
        <w:t>Objet DU</w:t>
      </w:r>
      <w:r w:rsidR="00836059">
        <w:t xml:space="preserve"> </w:t>
      </w:r>
      <w:r>
        <w:t>MARCHE</w:t>
      </w:r>
      <w:r w:rsidR="00836059">
        <w:t xml:space="preserve"> – Dispositions générales</w:t>
      </w:r>
      <w:bookmarkEnd w:id="0"/>
      <w:bookmarkEnd w:id="1"/>
    </w:p>
    <w:p w14:paraId="24D451EC" w14:textId="77777777" w:rsidR="00836059" w:rsidRDefault="00836059" w:rsidP="00836059">
      <w:pPr>
        <w:pStyle w:val="Corpsdetexte"/>
      </w:pPr>
      <w:r>
        <w:t>Le présent marché est établi en application du code de la commande publique.</w:t>
      </w:r>
    </w:p>
    <w:p w14:paraId="005791B2" w14:textId="77777777" w:rsidR="00836059" w:rsidRPr="00543CBB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2" w:name="_Toc62722351"/>
      <w:bookmarkStart w:id="3" w:name="_Toc214374367"/>
      <w:r w:rsidRPr="00543CBB">
        <w:t xml:space="preserve">Objet </w:t>
      </w:r>
      <w:bookmarkEnd w:id="2"/>
      <w:r w:rsidR="005E0CAC">
        <w:t>du marché</w:t>
      </w:r>
      <w:bookmarkEnd w:id="3"/>
    </w:p>
    <w:p w14:paraId="0037F5CB" w14:textId="5B3E4DD6" w:rsidR="00E521B8" w:rsidRPr="00E521B8" w:rsidRDefault="00E521B8" w:rsidP="00E521B8">
      <w:pPr>
        <w:pStyle w:val="Corpsdetexte"/>
      </w:pPr>
      <w:r w:rsidRPr="00E521B8">
        <w:t xml:space="preserve">Afin de déterminer le type de fondations appropriées pour la </w:t>
      </w:r>
      <w:r w:rsidRPr="00E521B8">
        <w:rPr>
          <w:b/>
          <w:bCs/>
        </w:rPr>
        <w:t xml:space="preserve">rénovation des bâtiments « cœur de campus » </w:t>
      </w:r>
      <w:r w:rsidRPr="00E521B8">
        <w:t>pour le compte de l’</w:t>
      </w:r>
      <w:r w:rsidRPr="00E521B8">
        <w:rPr>
          <w:b/>
          <w:bCs/>
        </w:rPr>
        <w:t>ENSFEA</w:t>
      </w:r>
      <w:r w:rsidRPr="00E521B8">
        <w:t xml:space="preserve">. Il est nécessaire d’effectuer une mission géotechnique de type </w:t>
      </w:r>
      <w:r w:rsidRPr="00E521B8">
        <w:rPr>
          <w:b/>
          <w:bCs/>
        </w:rPr>
        <w:t xml:space="preserve">G2 AVP + G2 PRO </w:t>
      </w:r>
      <w:r w:rsidRPr="00E521B8">
        <w:t xml:space="preserve">selon le cadre défini par la norme NF 94-500. </w:t>
      </w:r>
    </w:p>
    <w:p w14:paraId="7DDD1FEB" w14:textId="276ED1F8" w:rsidR="00E521B8" w:rsidRPr="00E521B8" w:rsidRDefault="00E521B8" w:rsidP="00E521B8">
      <w:pPr>
        <w:pStyle w:val="Corpsdetexte"/>
      </w:pPr>
      <w:r>
        <w:t>L’opération « cœur de campus » concerne la r</w:t>
      </w:r>
      <w:r w:rsidRPr="00E521B8">
        <w:t xml:space="preserve">énovation de deux bâtiments (7 et 8) au sein du campus de l’ENSFEA avec création d’un « trait d’union » qui permet la communication entre ces deux bâtiments. </w:t>
      </w:r>
    </w:p>
    <w:p w14:paraId="6A820ED8" w14:textId="271E7CE6" w:rsidR="00836059" w:rsidRDefault="00E521B8" w:rsidP="00E521B8">
      <w:pPr>
        <w:pStyle w:val="Corpsdetexte"/>
      </w:pPr>
      <w:r w:rsidRPr="00E521B8">
        <w:t xml:space="preserve">Cette structure sera type poteaux / poutres métallique sur un relevé béton armé. </w:t>
      </w:r>
      <w:r w:rsidR="00836059">
        <w:t>Le détail de la prestation demandé</w:t>
      </w:r>
      <w:r w:rsidR="00C07CD7">
        <w:t>e</w:t>
      </w:r>
      <w:r w:rsidR="00836059">
        <w:t xml:space="preserve"> est spécifié dans la partie technique du présent cahier des charges valant acte d’engagement.</w:t>
      </w:r>
    </w:p>
    <w:p w14:paraId="1A8065C3" w14:textId="77777777" w:rsidR="00836059" w:rsidRDefault="00836059" w:rsidP="00836059">
      <w:pPr>
        <w:pStyle w:val="Corpsdetexte"/>
      </w:pPr>
      <w:r>
        <w:t>Le site est localisé à l’adresse suivante :</w:t>
      </w:r>
    </w:p>
    <w:p w14:paraId="4ACCB5E4" w14:textId="77777777" w:rsidR="00836059" w:rsidRPr="005F04D3" w:rsidRDefault="00836059" w:rsidP="00836059">
      <w:pPr>
        <w:pStyle w:val="Corpsdetexte"/>
        <w:jc w:val="center"/>
        <w:rPr>
          <w:b/>
          <w:i/>
        </w:rPr>
      </w:pPr>
      <w:r w:rsidRPr="005F04D3">
        <w:rPr>
          <w:b/>
          <w:i/>
        </w:rPr>
        <w:t>2, route de Narbonne</w:t>
      </w:r>
    </w:p>
    <w:p w14:paraId="2A6AD3AE" w14:textId="77777777" w:rsidR="00836059" w:rsidRPr="005F04D3" w:rsidRDefault="005C4205" w:rsidP="00836059">
      <w:pPr>
        <w:pStyle w:val="Corpsdetexte"/>
        <w:jc w:val="center"/>
        <w:rPr>
          <w:b/>
          <w:i/>
        </w:rPr>
      </w:pPr>
      <w:r>
        <w:rPr>
          <w:b/>
          <w:i/>
        </w:rPr>
        <w:t>31320</w:t>
      </w:r>
      <w:r w:rsidR="00836059" w:rsidRPr="005F04D3">
        <w:rPr>
          <w:b/>
          <w:i/>
        </w:rPr>
        <w:t xml:space="preserve"> AUZEVILLE TOLOSANE</w:t>
      </w:r>
    </w:p>
    <w:p w14:paraId="5F478A9B" w14:textId="77777777" w:rsidR="00836059" w:rsidRDefault="00836059" w:rsidP="00836059">
      <w:pPr>
        <w:pStyle w:val="Corpsdetexte"/>
        <w:rPr>
          <w:sz w:val="18"/>
          <w:szCs w:val="18"/>
        </w:rPr>
      </w:pPr>
      <w:r>
        <w:rPr>
          <w:u w:val="single"/>
        </w:rPr>
        <w:t>Code CPV (Nomenclature européenne) :</w:t>
      </w:r>
    </w:p>
    <w:tbl>
      <w:tblPr>
        <w:tblW w:w="8895" w:type="dxa"/>
        <w:tblInd w:w="7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5"/>
        <w:gridCol w:w="6630"/>
      </w:tblGrid>
      <w:tr w:rsidR="005C4205" w14:paraId="2164CE4F" w14:textId="77777777" w:rsidTr="005C4205">
        <w:tc>
          <w:tcPr>
            <w:tcW w:w="2265" w:type="dxa"/>
            <w:shd w:val="clear" w:color="auto" w:fill="auto"/>
          </w:tcPr>
          <w:p w14:paraId="569D58B0" w14:textId="2D980489" w:rsidR="005C4205" w:rsidRPr="00E521B8" w:rsidRDefault="00DF3FB0" w:rsidP="005C4205">
            <w:pPr>
              <w:pStyle w:val="Contenudetableau"/>
              <w:spacing w:before="57" w:after="57"/>
              <w:rPr>
                <w:i/>
                <w:iCs/>
                <w:sz w:val="18"/>
                <w:szCs w:val="28"/>
              </w:rPr>
            </w:pPr>
            <w:r>
              <w:rPr>
                <w:i/>
                <w:iCs/>
                <w:sz w:val="18"/>
                <w:szCs w:val="28"/>
              </w:rPr>
              <w:t>71332000</w:t>
            </w:r>
          </w:p>
        </w:tc>
        <w:tc>
          <w:tcPr>
            <w:tcW w:w="6630" w:type="dxa"/>
            <w:shd w:val="clear" w:color="auto" w:fill="auto"/>
          </w:tcPr>
          <w:p w14:paraId="6D6045DB" w14:textId="3EEA9BDD" w:rsidR="00DF3FB0" w:rsidRPr="00E521B8" w:rsidRDefault="00DF3FB0" w:rsidP="005C4205">
            <w:pPr>
              <w:pStyle w:val="Contenudetableau"/>
              <w:spacing w:before="57" w:after="57"/>
              <w:rPr>
                <w:i/>
                <w:iCs/>
                <w:sz w:val="18"/>
                <w:szCs w:val="28"/>
              </w:rPr>
            </w:pPr>
            <w:r>
              <w:rPr>
                <w:i/>
                <w:iCs/>
                <w:sz w:val="18"/>
                <w:szCs w:val="28"/>
              </w:rPr>
              <w:t>Service d’ingénierie géotechnique</w:t>
            </w:r>
          </w:p>
        </w:tc>
      </w:tr>
    </w:tbl>
    <w:p w14:paraId="334B67F8" w14:textId="77777777" w:rsidR="00836059" w:rsidRPr="005F04D3" w:rsidRDefault="00836059" w:rsidP="00836059">
      <w:pPr>
        <w:pStyle w:val="Corpsdetexte"/>
        <w:ind w:firstLine="0"/>
      </w:pPr>
    </w:p>
    <w:p w14:paraId="6EE06291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4" w:name="_Toc62722352"/>
      <w:bookmarkStart w:id="5" w:name="_Toc214374368"/>
      <w:r>
        <w:t>Mode de consultation</w:t>
      </w:r>
      <w:bookmarkEnd w:id="4"/>
      <w:bookmarkEnd w:id="5"/>
    </w:p>
    <w:p w14:paraId="31324DD6" w14:textId="77777777" w:rsidR="00836059" w:rsidRDefault="00836059" w:rsidP="00836059">
      <w:pPr>
        <w:pStyle w:val="Corpsdetexte"/>
      </w:pPr>
      <w:r>
        <w:t>Le marché est passée en application de l'article R2123-1 du code de la commande publique.</w:t>
      </w:r>
    </w:p>
    <w:p w14:paraId="71E0D9A4" w14:textId="77777777" w:rsidR="00836059" w:rsidRDefault="00836059" w:rsidP="00836059">
      <w:pPr>
        <w:pStyle w:val="Corpsdetexte"/>
      </w:pPr>
      <w:r>
        <w:t>La procédure de consultation utilisée est celle du marché à procédure adaptée.</w:t>
      </w:r>
    </w:p>
    <w:p w14:paraId="5A0A4CAE" w14:textId="5905FA13" w:rsidR="00836059" w:rsidRDefault="00836059" w:rsidP="00836059">
      <w:pPr>
        <w:pStyle w:val="Corpsdetexte"/>
      </w:pPr>
      <w:r>
        <w:t>Chaque candidat ne pourra remettre, pour la présente consultation qu’une seule offre en agissant en qualité soit de candidat individuel, soit de membre d’un groupement (</w:t>
      </w:r>
      <w:r w:rsidRPr="00CA32AE">
        <w:rPr>
          <w:i/>
          <w:sz w:val="18"/>
        </w:rPr>
        <w:t>conjoint ou solidaire</w:t>
      </w:r>
      <w:r>
        <w:t>).</w:t>
      </w:r>
    </w:p>
    <w:p w14:paraId="08176F4E" w14:textId="77777777" w:rsidR="00741E01" w:rsidRPr="00741E01" w:rsidRDefault="00741E01" w:rsidP="00741E01">
      <w:pPr>
        <w:pStyle w:val="Titre2"/>
      </w:pPr>
      <w:bookmarkStart w:id="6" w:name="_Toc203727493"/>
      <w:bookmarkStart w:id="7" w:name="_Toc214374369"/>
      <w:r w:rsidRPr="00741E01">
        <w:t>Offres</w:t>
      </w:r>
      <w:bookmarkEnd w:id="6"/>
      <w:bookmarkEnd w:id="7"/>
    </w:p>
    <w:p w14:paraId="0615BFCF" w14:textId="77777777" w:rsidR="00741E01" w:rsidRPr="00741E01" w:rsidRDefault="00741E01" w:rsidP="00741E01">
      <w:pPr>
        <w:keepNext/>
        <w:keepLines/>
        <w:numPr>
          <w:ilvl w:val="2"/>
          <w:numId w:val="1"/>
        </w:numPr>
        <w:tabs>
          <w:tab w:val="clear" w:pos="7230"/>
        </w:tabs>
        <w:ind w:left="1276"/>
        <w:jc w:val="left"/>
        <w:outlineLvl w:val="2"/>
        <w:rPr>
          <w:i/>
          <w:iCs/>
          <w:color w:val="000000"/>
          <w:sz w:val="20"/>
          <w:szCs w:val="20"/>
          <w:u w:val="single"/>
        </w:rPr>
      </w:pPr>
      <w:bookmarkStart w:id="8" w:name="_Toc42793599"/>
      <w:bookmarkStart w:id="9" w:name="_Toc62722354"/>
      <w:bookmarkStart w:id="10" w:name="_Toc203727494"/>
      <w:r w:rsidRPr="00741E01">
        <w:rPr>
          <w:i/>
          <w:iCs/>
          <w:color w:val="000000"/>
          <w:sz w:val="20"/>
          <w:szCs w:val="20"/>
          <w:u w:val="single"/>
        </w:rPr>
        <w:t>Date limite de réception des offres</w:t>
      </w:r>
      <w:bookmarkEnd w:id="8"/>
      <w:bookmarkEnd w:id="9"/>
      <w:bookmarkEnd w:id="10"/>
    </w:p>
    <w:p w14:paraId="0B6C0BB8" w14:textId="236D93AE" w:rsidR="00741E01" w:rsidRPr="00741E01" w:rsidRDefault="00741E01" w:rsidP="00741E01">
      <w:pPr>
        <w:keepLines/>
        <w:spacing w:before="0" w:after="140" w:line="288" w:lineRule="auto"/>
        <w:ind w:firstLine="737"/>
        <w:rPr>
          <w:sz w:val="20"/>
          <w:szCs w:val="20"/>
        </w:rPr>
      </w:pPr>
      <w:r w:rsidRPr="00741E01">
        <w:rPr>
          <w:sz w:val="20"/>
          <w:szCs w:val="20"/>
        </w:rPr>
        <w:t xml:space="preserve">La date limite de réception des offres est fixée au : </w:t>
      </w:r>
      <w:r w:rsidR="002F2528">
        <w:rPr>
          <w:b/>
          <w:bCs/>
          <w:sz w:val="20"/>
          <w:szCs w:val="20"/>
        </w:rPr>
        <w:t>jeudi 04</w:t>
      </w:r>
      <w:r w:rsidRPr="00741E01">
        <w:rPr>
          <w:b/>
          <w:bCs/>
          <w:sz w:val="20"/>
          <w:szCs w:val="20"/>
        </w:rPr>
        <w:t xml:space="preserve"> </w:t>
      </w:r>
      <w:r w:rsidR="00375883" w:rsidRPr="00375883">
        <w:rPr>
          <w:b/>
          <w:bCs/>
          <w:sz w:val="20"/>
          <w:szCs w:val="20"/>
        </w:rPr>
        <w:t>décembre</w:t>
      </w:r>
      <w:r w:rsidRPr="00741E01">
        <w:rPr>
          <w:b/>
          <w:bCs/>
          <w:sz w:val="20"/>
          <w:szCs w:val="20"/>
        </w:rPr>
        <w:t xml:space="preserve"> 2025 à 12H</w:t>
      </w:r>
    </w:p>
    <w:p w14:paraId="4B0A4911" w14:textId="77777777" w:rsidR="00741E01" w:rsidRPr="00741E01" w:rsidRDefault="00741E01" w:rsidP="00741E01">
      <w:pPr>
        <w:keepLines/>
        <w:spacing w:before="0" w:after="140" w:line="288" w:lineRule="auto"/>
        <w:ind w:firstLine="737"/>
        <w:rPr>
          <w:sz w:val="20"/>
          <w:szCs w:val="20"/>
        </w:rPr>
      </w:pPr>
      <w:r w:rsidRPr="00741E01">
        <w:rPr>
          <w:sz w:val="20"/>
          <w:szCs w:val="20"/>
        </w:rPr>
        <w:t>Seuls peuvent être ouverts les plis qui ont été reçus au plus tard à la date et à l'heure limites mentionnées ci-dessus. Les plis qui sont reçus ou remis après cette date et heure ne sont pas ouverts.</w:t>
      </w:r>
    </w:p>
    <w:p w14:paraId="64A1E5FE" w14:textId="77777777" w:rsidR="00741E01" w:rsidRPr="00741E01" w:rsidRDefault="00741E01" w:rsidP="00741E01">
      <w:pPr>
        <w:keepLines/>
        <w:spacing w:before="0" w:after="140" w:line="288" w:lineRule="auto"/>
        <w:ind w:firstLine="737"/>
        <w:rPr>
          <w:sz w:val="20"/>
          <w:szCs w:val="20"/>
        </w:rPr>
      </w:pPr>
      <w:r w:rsidRPr="00741E01">
        <w:rPr>
          <w:sz w:val="20"/>
          <w:szCs w:val="20"/>
        </w:rPr>
        <w:t>Les plis et la "copie de sauvegarde" parvenus hors délai sont inscrits au registre des dépôts</w:t>
      </w:r>
      <w:r w:rsidRPr="00741E01">
        <w:rPr>
          <w:color w:val="FF0000"/>
          <w:sz w:val="20"/>
          <w:szCs w:val="20"/>
        </w:rPr>
        <w:t> </w:t>
      </w:r>
      <w:r w:rsidRPr="00741E01">
        <w:rPr>
          <w:sz w:val="20"/>
          <w:szCs w:val="20"/>
        </w:rPr>
        <w:t>et sont rejetés.</w:t>
      </w:r>
    </w:p>
    <w:p w14:paraId="320132CA" w14:textId="77777777" w:rsidR="00741E01" w:rsidRPr="00741E01" w:rsidRDefault="00741E01" w:rsidP="00741E01">
      <w:pPr>
        <w:keepNext/>
        <w:keepLines/>
        <w:numPr>
          <w:ilvl w:val="2"/>
          <w:numId w:val="1"/>
        </w:numPr>
        <w:tabs>
          <w:tab w:val="clear" w:pos="7230"/>
        </w:tabs>
        <w:ind w:left="1276"/>
        <w:jc w:val="left"/>
        <w:outlineLvl w:val="2"/>
        <w:rPr>
          <w:i/>
          <w:iCs/>
          <w:color w:val="000000"/>
          <w:sz w:val="20"/>
          <w:szCs w:val="20"/>
          <w:u w:val="single"/>
        </w:rPr>
      </w:pPr>
      <w:bookmarkStart w:id="11" w:name="_Toc42793600"/>
      <w:bookmarkStart w:id="12" w:name="_Toc62722355"/>
      <w:bookmarkStart w:id="13" w:name="_Toc203727495"/>
      <w:r w:rsidRPr="00741E01">
        <w:rPr>
          <w:i/>
          <w:iCs/>
          <w:color w:val="000000"/>
          <w:sz w:val="20"/>
          <w:szCs w:val="20"/>
          <w:u w:val="single"/>
        </w:rPr>
        <w:t>Conditions de retrait</w:t>
      </w:r>
      <w:bookmarkEnd w:id="11"/>
      <w:bookmarkEnd w:id="12"/>
      <w:bookmarkEnd w:id="13"/>
    </w:p>
    <w:p w14:paraId="73065056" w14:textId="660D3A38" w:rsidR="00741E01" w:rsidRPr="00741E01" w:rsidRDefault="00741E01" w:rsidP="00741E01">
      <w:pPr>
        <w:keepLines/>
        <w:spacing w:before="0" w:after="140" w:line="288" w:lineRule="auto"/>
        <w:ind w:firstLine="737"/>
        <w:rPr>
          <w:sz w:val="20"/>
          <w:szCs w:val="20"/>
        </w:rPr>
      </w:pPr>
      <w:r w:rsidRPr="00741E01">
        <w:rPr>
          <w:sz w:val="20"/>
          <w:szCs w:val="20"/>
        </w:rPr>
        <w:t xml:space="preserve">Le dossier de consultation </w:t>
      </w:r>
      <w:r>
        <w:rPr>
          <w:sz w:val="20"/>
          <w:szCs w:val="20"/>
        </w:rPr>
        <w:t>est disponible via le site PLACE</w:t>
      </w:r>
    </w:p>
    <w:p w14:paraId="5444F518" w14:textId="77777777" w:rsidR="00741E01" w:rsidRPr="00741E01" w:rsidRDefault="00741E01" w:rsidP="00741E01">
      <w:pPr>
        <w:keepLines/>
        <w:spacing w:before="0" w:after="140" w:line="288" w:lineRule="auto"/>
        <w:ind w:firstLine="737"/>
        <w:rPr>
          <w:sz w:val="20"/>
          <w:szCs w:val="20"/>
        </w:rPr>
      </w:pPr>
      <w:r w:rsidRPr="00741E01">
        <w:rPr>
          <w:sz w:val="20"/>
          <w:szCs w:val="20"/>
        </w:rPr>
        <w:lastRenderedPageBreak/>
        <w:t>Aucune demande sur support physique électronique n'est autorisée.</w:t>
      </w:r>
    </w:p>
    <w:p w14:paraId="747B6B50" w14:textId="77777777" w:rsidR="00741E01" w:rsidRPr="00741E01" w:rsidRDefault="00741E01" w:rsidP="00741E01">
      <w:pPr>
        <w:keepNext/>
        <w:keepLines/>
        <w:numPr>
          <w:ilvl w:val="2"/>
          <w:numId w:val="1"/>
        </w:numPr>
        <w:tabs>
          <w:tab w:val="clear" w:pos="7230"/>
        </w:tabs>
        <w:ind w:left="1276"/>
        <w:jc w:val="left"/>
        <w:outlineLvl w:val="2"/>
        <w:rPr>
          <w:i/>
          <w:iCs/>
          <w:color w:val="000000"/>
          <w:sz w:val="20"/>
          <w:szCs w:val="20"/>
          <w:u w:val="single"/>
        </w:rPr>
      </w:pPr>
      <w:bookmarkStart w:id="14" w:name="_Toc62722356"/>
      <w:bookmarkStart w:id="15" w:name="_Toc203727496"/>
      <w:r w:rsidRPr="00741E01">
        <w:rPr>
          <w:i/>
          <w:iCs/>
          <w:color w:val="000000"/>
          <w:sz w:val="20"/>
          <w:szCs w:val="20"/>
          <w:u w:val="single"/>
        </w:rPr>
        <w:t>Délai de validité des offres</w:t>
      </w:r>
      <w:bookmarkEnd w:id="14"/>
      <w:bookmarkEnd w:id="15"/>
    </w:p>
    <w:p w14:paraId="3DD0D4D9" w14:textId="77777777" w:rsidR="00741E01" w:rsidRPr="00741E01" w:rsidRDefault="00741E01" w:rsidP="00741E01">
      <w:pPr>
        <w:keepLines/>
        <w:spacing w:before="0" w:after="140" w:line="288" w:lineRule="auto"/>
        <w:ind w:firstLine="737"/>
        <w:rPr>
          <w:sz w:val="20"/>
          <w:szCs w:val="20"/>
        </w:rPr>
      </w:pPr>
      <w:r w:rsidRPr="00741E01">
        <w:rPr>
          <w:sz w:val="20"/>
          <w:szCs w:val="20"/>
        </w:rPr>
        <w:t>Le délai de validité des offres est fixé à quatre-vingt-dix (</w:t>
      </w:r>
      <w:r w:rsidRPr="00741E01">
        <w:rPr>
          <w:i/>
          <w:iCs/>
          <w:sz w:val="18"/>
          <w:szCs w:val="18"/>
        </w:rPr>
        <w:t>90</w:t>
      </w:r>
      <w:r w:rsidRPr="00741E01">
        <w:rPr>
          <w:sz w:val="20"/>
          <w:szCs w:val="20"/>
        </w:rPr>
        <w:t>) jours à compter de la date limite fixée pour la remise des offres.</w:t>
      </w:r>
    </w:p>
    <w:p w14:paraId="0F825B2E" w14:textId="77777777" w:rsidR="00741E01" w:rsidRPr="00741E01" w:rsidRDefault="00741E01" w:rsidP="00741E01">
      <w:pPr>
        <w:keepNext/>
        <w:keepLines/>
        <w:numPr>
          <w:ilvl w:val="2"/>
          <w:numId w:val="1"/>
        </w:numPr>
        <w:tabs>
          <w:tab w:val="clear" w:pos="7230"/>
        </w:tabs>
        <w:ind w:left="1276"/>
        <w:jc w:val="left"/>
        <w:outlineLvl w:val="2"/>
        <w:rPr>
          <w:i/>
          <w:iCs/>
          <w:color w:val="000000"/>
          <w:sz w:val="20"/>
          <w:szCs w:val="20"/>
          <w:u w:val="single"/>
        </w:rPr>
      </w:pPr>
      <w:bookmarkStart w:id="16" w:name="_Toc203727497"/>
      <w:r w:rsidRPr="00741E01">
        <w:rPr>
          <w:i/>
          <w:iCs/>
          <w:color w:val="000000"/>
          <w:sz w:val="20"/>
          <w:szCs w:val="20"/>
          <w:u w:val="single"/>
        </w:rPr>
        <w:t>Format de la réponse</w:t>
      </w:r>
      <w:bookmarkEnd w:id="16"/>
    </w:p>
    <w:p w14:paraId="16F0BF17" w14:textId="77777777" w:rsidR="00741E01" w:rsidRPr="00741E01" w:rsidRDefault="00741E01" w:rsidP="00741E01">
      <w:pPr>
        <w:keepLines/>
        <w:spacing w:before="0" w:after="140" w:line="288" w:lineRule="auto"/>
        <w:ind w:firstLine="737"/>
        <w:rPr>
          <w:sz w:val="20"/>
          <w:szCs w:val="20"/>
        </w:rPr>
      </w:pPr>
      <w:r w:rsidRPr="00741E01">
        <w:rPr>
          <w:sz w:val="20"/>
          <w:szCs w:val="20"/>
        </w:rPr>
        <w:t>Le mémoire technique de l’offre ne devra pas excéder huit (8) pages.</w:t>
      </w:r>
    </w:p>
    <w:p w14:paraId="582CA2D3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17" w:name="_Toc62722357"/>
      <w:bookmarkStart w:id="18" w:name="_Toc214374370"/>
      <w:r>
        <w:t>Négociation</w:t>
      </w:r>
      <w:bookmarkEnd w:id="17"/>
      <w:bookmarkEnd w:id="18"/>
    </w:p>
    <w:p w14:paraId="436F5CE8" w14:textId="77777777" w:rsidR="00836059" w:rsidRDefault="00836059" w:rsidP="00836059">
      <w:pPr>
        <w:pStyle w:val="Corpsdetexte"/>
      </w:pPr>
      <w:r>
        <w:t>La procédure pourra donner lieu à une négociation. L'ENSFEA pourra négocier avec les entreprises présentant les offres les plus intéressantes.</w:t>
      </w:r>
    </w:p>
    <w:p w14:paraId="224C0B79" w14:textId="77777777" w:rsidR="00836059" w:rsidRDefault="00836059" w:rsidP="00836059">
      <w:pPr>
        <w:pStyle w:val="Corpsdetexte"/>
      </w:pPr>
      <w:r>
        <w:t>La négociation de l'offre peut porter sur tous les éléments de l'offre, notamment sur le prix.</w:t>
      </w:r>
      <w:r>
        <w:br/>
        <w:t>La négociation ne peut porter sur l'objet du marché</w:t>
      </w:r>
      <w:r w:rsidR="008F4892" w:rsidRPr="008F4892">
        <w:t>,</w:t>
      </w:r>
      <w:r>
        <w:t xml:space="preserve"> ni modifier substan</w:t>
      </w:r>
      <w:r w:rsidR="008F4892">
        <w:t xml:space="preserve">tiellement les caractéristiques </w:t>
      </w:r>
      <w:r>
        <w:t>et les conditions d'exécution du marché telles qu'elles sont définies dans les documents de la consultation.</w:t>
      </w:r>
    </w:p>
    <w:p w14:paraId="5A60D69B" w14:textId="77777777" w:rsidR="00836059" w:rsidRDefault="00836059" w:rsidP="00836059">
      <w:pPr>
        <w:pStyle w:val="Corpsdetexte"/>
      </w:pPr>
      <w:r>
        <w:t>La négociation est conduite dans le respect du principe d'égalité de traitement de tous les candidats. Les informations données aux candidats ne peuvent être de nature à avantager certains d'entre eux.</w:t>
      </w:r>
    </w:p>
    <w:p w14:paraId="5015D43F" w14:textId="77777777" w:rsidR="00836059" w:rsidRDefault="00836059" w:rsidP="00836059">
      <w:pPr>
        <w:pStyle w:val="Corpsdetexte"/>
      </w:pPr>
      <w:r>
        <w:t>Le pouvoir adjudicateur ne peut révéler aux autres candidats des solutions proposées</w:t>
      </w:r>
      <w:r>
        <w:br/>
        <w:t>ou des informations confidentielles communiquées par un candidat dans le cadre de la négociation,</w:t>
      </w:r>
      <w:r>
        <w:br/>
        <w:t>sans l'accord de celui-ci.</w:t>
      </w:r>
    </w:p>
    <w:p w14:paraId="707C49DA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19" w:name="_Toc62722359"/>
      <w:bookmarkStart w:id="20" w:name="_Toc214374371"/>
      <w:r>
        <w:t>Présentation des candidatures et des offres</w:t>
      </w:r>
      <w:bookmarkEnd w:id="19"/>
      <w:bookmarkEnd w:id="20"/>
    </w:p>
    <w:p w14:paraId="6B2A2FA5" w14:textId="77777777" w:rsidR="00836059" w:rsidRDefault="00836059" w:rsidP="00836059">
      <w:pPr>
        <w:pStyle w:val="Corpsdetexte"/>
      </w:pPr>
      <w:r>
        <w:t>Les offres des candidats seront entièrement rédigées en langue française.</w:t>
      </w:r>
    </w:p>
    <w:p w14:paraId="4C72CC18" w14:textId="77777777" w:rsidR="00836059" w:rsidRDefault="00836059" w:rsidP="00836059">
      <w:pPr>
        <w:pStyle w:val="Corpsdetexte"/>
      </w:pPr>
      <w:r>
        <w:t>Le dossier à remettre par les candidats comprendra les pièces suivantes, datées et signées par eux.</w:t>
      </w:r>
    </w:p>
    <w:p w14:paraId="6B0C97FF" w14:textId="77777777" w:rsidR="00836059" w:rsidRPr="00704FBA" w:rsidRDefault="00836059" w:rsidP="008F4892">
      <w:pPr>
        <w:pStyle w:val="Titre3"/>
      </w:pPr>
      <w:bookmarkStart w:id="21" w:name="_Toc62722360"/>
      <w:bookmarkStart w:id="22" w:name="_Toc214374372"/>
      <w:r w:rsidRPr="00704FBA">
        <w:t>Le dossier de candidature</w:t>
      </w:r>
      <w:r w:rsidRPr="00704FBA">
        <w:rPr>
          <w:rFonts w:ascii="Calibri" w:hAnsi="Calibri" w:cs="Calibri"/>
        </w:rPr>
        <w:t> </w:t>
      </w:r>
      <w:r w:rsidRPr="00704FBA">
        <w:t>:</w:t>
      </w:r>
      <w:bookmarkEnd w:id="21"/>
      <w:bookmarkEnd w:id="22"/>
    </w:p>
    <w:p w14:paraId="5D300553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</w:pPr>
      <w:r>
        <w:t>La lettre de candidature (</w:t>
      </w:r>
      <w:r>
        <w:rPr>
          <w:i/>
          <w:iCs/>
          <w:sz w:val="18"/>
          <w:szCs w:val="18"/>
        </w:rPr>
        <w:t xml:space="preserve">DC1 téléchargeable sur </w:t>
      </w:r>
      <w:hyperlink r:id="rId9" w:history="1">
        <w:r>
          <w:rPr>
            <w:rStyle w:val="Lienhypertexte"/>
            <w:i/>
            <w:iCs/>
            <w:sz w:val="18"/>
            <w:szCs w:val="18"/>
          </w:rPr>
          <w:t>http://www.economie.gouv.fr/daj/formulaires-declaration-du-candidat</w:t>
        </w:r>
      </w:hyperlink>
      <w:r>
        <w:t>), signée par une personne habilitées à engager la société</w:t>
      </w:r>
    </w:p>
    <w:p w14:paraId="16492C61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  <w:rPr>
          <w:sz w:val="24"/>
        </w:rPr>
      </w:pPr>
      <w:r>
        <w:t>La déclaration du candidat (</w:t>
      </w:r>
      <w:r>
        <w:rPr>
          <w:i/>
          <w:iCs/>
          <w:sz w:val="18"/>
          <w:szCs w:val="18"/>
        </w:rPr>
        <w:t xml:space="preserve">DC2 téléchargeable sur </w:t>
      </w:r>
      <w:hyperlink r:id="rId10" w:history="1">
        <w:r>
          <w:rPr>
            <w:rStyle w:val="Lienhypertexte"/>
            <w:i/>
            <w:iCs/>
            <w:sz w:val="18"/>
            <w:szCs w:val="18"/>
          </w:rPr>
          <w:t>http://www.economie.gouv.fr/daj/formulaires-declaration-du-candidat</w:t>
        </w:r>
      </w:hyperlink>
      <w:r>
        <w:t>) dont les rubriques devront être scrupuleusement renseignées, signées de façon originale par une personne habilitée à engager la société : références pour des prestations équivalentes (</w:t>
      </w:r>
      <w:r>
        <w:rPr>
          <w:i/>
          <w:iCs/>
          <w:sz w:val="18"/>
          <w:szCs w:val="18"/>
        </w:rPr>
        <w:t>contact, montant</w:t>
      </w:r>
      <w:r>
        <w:t xml:space="preserve">), effectifs, </w:t>
      </w:r>
      <w:r w:rsidRPr="0074611F">
        <w:t>chiffre</w:t>
      </w:r>
      <w:r>
        <w:t xml:space="preserve"> d'affaire des trois dernières années,…)</w:t>
      </w:r>
    </w:p>
    <w:p w14:paraId="103835F2" w14:textId="77777777" w:rsidR="00836059" w:rsidRPr="001D0E86" w:rsidRDefault="00836059" w:rsidP="00836059">
      <w:pPr>
        <w:pStyle w:val="Corpsdetexte"/>
        <w:numPr>
          <w:ilvl w:val="0"/>
          <w:numId w:val="4"/>
        </w:numPr>
        <w:ind w:left="1701" w:hanging="340"/>
      </w:pPr>
      <w:r w:rsidRPr="001D0E86">
        <w:t>Les certifications, normes et labels du candidat</w:t>
      </w:r>
    </w:p>
    <w:p w14:paraId="577A3AF0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</w:pPr>
      <w:r>
        <w:t>Tous documents permettant de juger de la capacité professionnelle, technique</w:t>
      </w:r>
      <w:r>
        <w:br/>
        <w:t>et financière du candidat</w:t>
      </w:r>
    </w:p>
    <w:p w14:paraId="0733E19B" w14:textId="77777777" w:rsidR="00836059" w:rsidRDefault="00836059" w:rsidP="00836059">
      <w:pPr>
        <w:pStyle w:val="Corpsdetexte"/>
      </w:pPr>
      <w:r>
        <w:t>Le candidat est informé qu'en cas d'attribution provisoire du marché, celui-ci devra fournir en outre dans un délai de huit (</w:t>
      </w:r>
      <w:r w:rsidRPr="00776676">
        <w:rPr>
          <w:i/>
          <w:sz w:val="18"/>
          <w:szCs w:val="18"/>
        </w:rPr>
        <w:t>8</w:t>
      </w:r>
      <w:r>
        <w:t>) jours :</w:t>
      </w:r>
    </w:p>
    <w:p w14:paraId="6C62B7AB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</w:pPr>
      <w:r>
        <w:t>les pièces mentionnées à l'article D 8222-5 du Code du Travail</w:t>
      </w:r>
    </w:p>
    <w:p w14:paraId="222D1C73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</w:pPr>
      <w:r>
        <w:lastRenderedPageBreak/>
        <w:t xml:space="preserve">les attestations et certificats délivrés par les administrations et organismes </w:t>
      </w:r>
      <w:r w:rsidRPr="0074611F">
        <w:t>compétents</w:t>
      </w:r>
      <w:r>
        <w:t xml:space="preserve"> prouvant qu'il a satisfait à ses obligations fiscales</w:t>
      </w:r>
    </w:p>
    <w:p w14:paraId="37A92F09" w14:textId="77777777" w:rsidR="00836059" w:rsidRDefault="00836059" w:rsidP="00836059">
      <w:pPr>
        <w:pStyle w:val="Corpsdetexte"/>
        <w:ind w:firstLine="0"/>
      </w:pPr>
      <w:r>
        <w:t>Il peut les remettre dès la soumission.</w:t>
      </w:r>
    </w:p>
    <w:p w14:paraId="707E3C24" w14:textId="77777777" w:rsidR="00836059" w:rsidRDefault="00836059" w:rsidP="008F4892">
      <w:pPr>
        <w:pStyle w:val="Titre3"/>
      </w:pPr>
      <w:bookmarkStart w:id="23" w:name="_Toc62722361"/>
      <w:bookmarkStart w:id="24" w:name="_Toc214374373"/>
      <w:r>
        <w:t>L'offre comprenant</w:t>
      </w:r>
      <w:bookmarkEnd w:id="23"/>
      <w:bookmarkEnd w:id="24"/>
    </w:p>
    <w:p w14:paraId="35D6230C" w14:textId="77777777" w:rsidR="00836059" w:rsidRDefault="00836059" w:rsidP="00836059">
      <w:pPr>
        <w:pStyle w:val="Corpsdetexte"/>
        <w:numPr>
          <w:ilvl w:val="0"/>
          <w:numId w:val="5"/>
        </w:numPr>
        <w:ind w:left="1701" w:hanging="340"/>
      </w:pPr>
      <w:r>
        <w:t>le présent cahier des charges valant acte d'engagement dûment complété ;</w:t>
      </w:r>
    </w:p>
    <w:p w14:paraId="730B4179" w14:textId="77777777" w:rsidR="00836059" w:rsidRDefault="00836059" w:rsidP="00836059">
      <w:pPr>
        <w:pStyle w:val="Corpsdetexte"/>
        <w:numPr>
          <w:ilvl w:val="0"/>
          <w:numId w:val="5"/>
        </w:numPr>
        <w:ind w:left="1701" w:hanging="340"/>
      </w:pPr>
      <w:r>
        <w:t>un</w:t>
      </w:r>
      <w:r w:rsidR="005C4205">
        <w:t>e</w:t>
      </w:r>
      <w:r>
        <w:t xml:space="preserve"> offre financière ;</w:t>
      </w:r>
    </w:p>
    <w:p w14:paraId="11DBAF0E" w14:textId="77777777" w:rsidR="00836059" w:rsidRDefault="00836059" w:rsidP="00836059">
      <w:pPr>
        <w:pStyle w:val="Corpsdetexte"/>
        <w:numPr>
          <w:ilvl w:val="0"/>
          <w:numId w:val="5"/>
        </w:numPr>
        <w:spacing w:after="57"/>
        <w:ind w:left="1701" w:hanging="340"/>
      </w:pPr>
      <w:r>
        <w:t xml:space="preserve">un mémoire technique </w:t>
      </w:r>
    </w:p>
    <w:p w14:paraId="33D7555F" w14:textId="29A33FE6" w:rsidR="00836059" w:rsidRDefault="00836059" w:rsidP="00836059">
      <w:pPr>
        <w:pStyle w:val="Corpsdetexte"/>
        <w:rPr>
          <w:b/>
          <w:bCs/>
        </w:rPr>
      </w:pPr>
      <w:r>
        <w:rPr>
          <w:b/>
          <w:bCs/>
        </w:rPr>
        <w:t>Les travaux réalisés par les candidats dans le cadre de la consultation ne pourront donner lieu à une rémunération quelconque.</w:t>
      </w:r>
    </w:p>
    <w:p w14:paraId="2629C86B" w14:textId="77777777" w:rsidR="00375883" w:rsidRPr="00375883" w:rsidRDefault="00375883" w:rsidP="00375883">
      <w:pPr>
        <w:keepNext/>
        <w:keepLines/>
        <w:numPr>
          <w:ilvl w:val="1"/>
          <w:numId w:val="1"/>
        </w:numPr>
        <w:tabs>
          <w:tab w:val="clear" w:pos="1701"/>
          <w:tab w:val="num" w:pos="0"/>
          <w:tab w:val="num" w:pos="1984"/>
          <w:tab w:val="num" w:pos="2694"/>
        </w:tabs>
        <w:spacing w:before="227"/>
        <w:ind w:left="794"/>
        <w:jc w:val="left"/>
        <w:outlineLvl w:val="1"/>
        <w:rPr>
          <w:b/>
          <w:bCs/>
          <w:sz w:val="20"/>
          <w:szCs w:val="20"/>
        </w:rPr>
      </w:pPr>
      <w:bookmarkStart w:id="25" w:name="_Toc203727502"/>
      <w:r w:rsidRPr="00375883">
        <w:rPr>
          <w:b/>
          <w:bCs/>
          <w:sz w:val="20"/>
          <w:szCs w:val="20"/>
        </w:rPr>
        <w:t>Jugement des offres</w:t>
      </w:r>
      <w:bookmarkEnd w:id="25"/>
    </w:p>
    <w:p w14:paraId="2BFA67DF" w14:textId="77777777" w:rsidR="00375883" w:rsidRPr="00375883" w:rsidRDefault="00375883" w:rsidP="00375883">
      <w:pPr>
        <w:keepLines/>
        <w:spacing w:before="0" w:after="140" w:line="288" w:lineRule="auto"/>
        <w:ind w:firstLine="737"/>
        <w:rPr>
          <w:b/>
          <w:bCs/>
          <w:sz w:val="20"/>
          <w:szCs w:val="20"/>
        </w:rPr>
      </w:pPr>
      <w:r w:rsidRPr="00375883">
        <w:rPr>
          <w:sz w:val="20"/>
          <w:szCs w:val="20"/>
        </w:rPr>
        <w:t>Le jugement des offres sera effectué selon les critères suivants :</w:t>
      </w:r>
    </w:p>
    <w:p w14:paraId="406F95ED" w14:textId="77777777" w:rsidR="00375883" w:rsidRPr="00375883" w:rsidRDefault="00375883" w:rsidP="00375883">
      <w:pPr>
        <w:keepLines/>
        <w:numPr>
          <w:ilvl w:val="0"/>
          <w:numId w:val="7"/>
        </w:numPr>
        <w:tabs>
          <w:tab w:val="clear" w:pos="720"/>
          <w:tab w:val="num" w:pos="1778"/>
        </w:tabs>
        <w:spacing w:before="0" w:after="140" w:line="288" w:lineRule="auto"/>
        <w:ind w:left="1701" w:hanging="340"/>
        <w:rPr>
          <w:sz w:val="20"/>
          <w:szCs w:val="20"/>
        </w:rPr>
      </w:pPr>
      <w:r w:rsidRPr="00375883">
        <w:rPr>
          <w:b/>
          <w:bCs/>
          <w:sz w:val="20"/>
          <w:szCs w:val="20"/>
        </w:rPr>
        <w:t>60 % valeur technique</w:t>
      </w:r>
    </w:p>
    <w:p w14:paraId="13D77C9E" w14:textId="77777777" w:rsidR="00375883" w:rsidRPr="00375883" w:rsidRDefault="00375883" w:rsidP="00375883">
      <w:pPr>
        <w:keepLines/>
        <w:numPr>
          <w:ilvl w:val="0"/>
          <w:numId w:val="7"/>
        </w:numPr>
        <w:tabs>
          <w:tab w:val="clear" w:pos="720"/>
          <w:tab w:val="num" w:pos="1778"/>
        </w:tabs>
        <w:spacing w:before="0" w:after="140" w:line="288" w:lineRule="auto"/>
        <w:ind w:left="1701" w:hanging="340"/>
        <w:rPr>
          <w:b/>
          <w:bCs/>
          <w:sz w:val="20"/>
          <w:szCs w:val="20"/>
        </w:rPr>
      </w:pPr>
      <w:r w:rsidRPr="00375883">
        <w:rPr>
          <w:b/>
          <w:bCs/>
          <w:sz w:val="20"/>
          <w:szCs w:val="20"/>
        </w:rPr>
        <w:t>40 % sur le critère de prix</w:t>
      </w:r>
      <w:r w:rsidRPr="00375883">
        <w:rPr>
          <w:b/>
          <w:bCs/>
          <w:color w:val="FF0000"/>
          <w:sz w:val="20"/>
          <w:szCs w:val="20"/>
        </w:rPr>
        <w:t> </w:t>
      </w:r>
      <w:r w:rsidRPr="00375883">
        <w:rPr>
          <w:b/>
          <w:bCs/>
          <w:sz w:val="20"/>
          <w:szCs w:val="20"/>
        </w:rPr>
        <w:t>:</w:t>
      </w:r>
    </w:p>
    <w:p w14:paraId="65B58143" w14:textId="55BFA050" w:rsidR="00375883" w:rsidRPr="00375883" w:rsidRDefault="00375883" w:rsidP="00375883">
      <w:pPr>
        <w:keepLines/>
        <w:numPr>
          <w:ilvl w:val="0"/>
          <w:numId w:val="10"/>
        </w:numPr>
        <w:tabs>
          <w:tab w:val="clear" w:pos="720"/>
          <w:tab w:val="num" w:pos="1637"/>
        </w:tabs>
        <w:spacing w:before="0" w:after="140" w:line="288" w:lineRule="auto"/>
        <w:ind w:left="2211" w:hanging="340"/>
        <w:rPr>
          <w:b/>
          <w:bCs/>
          <w:sz w:val="20"/>
          <w:szCs w:val="20"/>
        </w:rPr>
      </w:pPr>
      <w:r w:rsidRPr="00375883">
        <w:rPr>
          <w:sz w:val="20"/>
          <w:szCs w:val="20"/>
        </w:rPr>
        <w:t xml:space="preserve">Note = (prix le plus bas/prix de l'offre examinée) x note max </w:t>
      </w:r>
    </w:p>
    <w:p w14:paraId="66F2FA92" w14:textId="77777777" w:rsidR="00836059" w:rsidRDefault="00836059" w:rsidP="00836059">
      <w:pPr>
        <w:pStyle w:val="Titre1"/>
        <w:spacing w:before="340" w:after="283"/>
      </w:pPr>
      <w:bookmarkStart w:id="26" w:name="_Toc62722365"/>
      <w:bookmarkStart w:id="27" w:name="_Toc214374374"/>
      <w:r>
        <w:t>Pièces constitutives du marche</w:t>
      </w:r>
      <w:bookmarkEnd w:id="26"/>
      <w:bookmarkEnd w:id="27"/>
    </w:p>
    <w:p w14:paraId="1283A3CF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28" w:name="_Toc62722366"/>
      <w:bookmarkStart w:id="29" w:name="_Toc214374375"/>
      <w:r>
        <w:t>Remarques</w:t>
      </w:r>
      <w:bookmarkEnd w:id="28"/>
      <w:bookmarkEnd w:id="29"/>
    </w:p>
    <w:p w14:paraId="5F2FFDD6" w14:textId="77777777" w:rsidR="00836059" w:rsidRDefault="00836059" w:rsidP="00836059">
      <w:pPr>
        <w:pStyle w:val="Corpsdetexte"/>
      </w:pPr>
      <w:r>
        <w:t>Les pièces constitutives du marché sont désignées ci-après. Elles</w:t>
      </w:r>
      <w:r w:rsidR="008F4892">
        <w:t xml:space="preserve"> prévalent les unes par rapport </w:t>
      </w:r>
      <w:r>
        <w:t>aux autres dans l'ordre suivant en cas de contradiction entre elles.</w:t>
      </w:r>
    </w:p>
    <w:p w14:paraId="4F29D914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30" w:name="_Toc62722367"/>
      <w:bookmarkStart w:id="31" w:name="_Toc214374376"/>
      <w:r>
        <w:t>Pièces constitutives du marché</w:t>
      </w:r>
      <w:bookmarkEnd w:id="30"/>
      <w:bookmarkEnd w:id="31"/>
    </w:p>
    <w:p w14:paraId="1379A20B" w14:textId="77777777" w:rsidR="00836059" w:rsidRDefault="00836059" w:rsidP="00836059">
      <w:pPr>
        <w:pStyle w:val="Corpsdetexte"/>
        <w:numPr>
          <w:ilvl w:val="0"/>
          <w:numId w:val="12"/>
        </w:numPr>
        <w:ind w:left="1701" w:hanging="340"/>
      </w:pPr>
      <w:r>
        <w:t>Le présent cahier des charges valant acte d'engagement (</w:t>
      </w:r>
      <w:r>
        <w:rPr>
          <w:i/>
          <w:iCs/>
          <w:sz w:val="18"/>
          <w:szCs w:val="18"/>
        </w:rPr>
        <w:t>CCAE</w:t>
      </w:r>
      <w:r>
        <w:t xml:space="preserve">) et ses annexes éventuelles dont l'exemplaire conservé par la </w:t>
      </w:r>
      <w:r>
        <w:rPr>
          <w:b/>
          <w:bCs/>
        </w:rPr>
        <w:t>Personne publique</w:t>
      </w:r>
      <w:r>
        <w:t xml:space="preserve"> fait seul foi.</w:t>
      </w:r>
    </w:p>
    <w:p w14:paraId="3C4A484D" w14:textId="77777777" w:rsidR="00836059" w:rsidRDefault="00836059" w:rsidP="00836059">
      <w:pPr>
        <w:pStyle w:val="Corpsdetexte"/>
        <w:numPr>
          <w:ilvl w:val="0"/>
          <w:numId w:val="12"/>
        </w:numPr>
        <w:ind w:left="1701" w:hanging="340"/>
      </w:pPr>
      <w:r>
        <w:t>L'offre tarifaire.</w:t>
      </w:r>
    </w:p>
    <w:p w14:paraId="08C496AE" w14:textId="77777777" w:rsidR="00836059" w:rsidRDefault="00836059" w:rsidP="00836059">
      <w:pPr>
        <w:pStyle w:val="Corpsdetexte"/>
        <w:numPr>
          <w:ilvl w:val="0"/>
          <w:numId w:val="12"/>
        </w:numPr>
        <w:ind w:left="1701" w:hanging="340"/>
      </w:pPr>
      <w:r>
        <w:t xml:space="preserve">Le </w:t>
      </w:r>
      <w:r w:rsidRPr="003F1051">
        <w:t>cahier des clauses administratives générales applicables aux marchés publics de fournitures</w:t>
      </w:r>
      <w:r>
        <w:t xml:space="preserve"> et services (</w:t>
      </w:r>
      <w:r>
        <w:rPr>
          <w:i/>
          <w:iCs/>
          <w:sz w:val="18"/>
          <w:szCs w:val="18"/>
        </w:rPr>
        <w:t>CCAG - FS</w:t>
      </w:r>
      <w:r>
        <w:t>).</w:t>
      </w:r>
    </w:p>
    <w:p w14:paraId="78D5497B" w14:textId="77777777" w:rsidR="00836059" w:rsidRDefault="00836059" w:rsidP="00836059">
      <w:pPr>
        <w:pStyle w:val="Corpsdetexte"/>
      </w:pPr>
      <w:r>
        <w:t>Toute clause portée dans les catalogues, barèmes ou documentation quelconque produits</w:t>
      </w:r>
      <w:r>
        <w:br/>
        <w:t xml:space="preserve">par le </w:t>
      </w:r>
      <w:r>
        <w:rPr>
          <w:b/>
          <w:bCs/>
        </w:rPr>
        <w:t>Titulaire</w:t>
      </w:r>
      <w:r>
        <w:t xml:space="preserve"> et contraires aux dispositions des pièces contractuelles du présent marché est réputée</w:t>
      </w:r>
      <w:r>
        <w:br/>
        <w:t xml:space="preserve">non écrite. Les conditions générales de vente du </w:t>
      </w:r>
      <w:r>
        <w:rPr>
          <w:b/>
          <w:bCs/>
        </w:rPr>
        <w:t>Titulaire</w:t>
      </w:r>
      <w:r>
        <w:t xml:space="preserve"> sont concernées par cette disposition.</w:t>
      </w:r>
    </w:p>
    <w:p w14:paraId="2970DD56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32" w:name="_Toc62722368"/>
      <w:bookmarkStart w:id="33" w:name="_Toc214374377"/>
      <w:r>
        <w:t>Pièces contractuelles postérieures à la conclusion du marché</w:t>
      </w:r>
      <w:bookmarkEnd w:id="32"/>
      <w:bookmarkEnd w:id="33"/>
    </w:p>
    <w:p w14:paraId="69E7E436" w14:textId="77777777" w:rsidR="00836059" w:rsidRDefault="00836059" w:rsidP="00836059">
      <w:pPr>
        <w:pStyle w:val="Corpsdetexte"/>
      </w:pPr>
      <w:r>
        <w:t>Toute modification tant sur le contenu que sur la forme des prestations à réaliser dans le présent marché devra être actée par voie d'avenant.</w:t>
      </w:r>
    </w:p>
    <w:p w14:paraId="002ADFC3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34" w:name="_Toc62722369"/>
      <w:bookmarkStart w:id="35" w:name="_Toc214374378"/>
      <w:r>
        <w:lastRenderedPageBreak/>
        <w:t>Pièces générales</w:t>
      </w:r>
      <w:bookmarkEnd w:id="34"/>
      <w:bookmarkEnd w:id="35"/>
    </w:p>
    <w:p w14:paraId="07D6DDC9" w14:textId="77777777" w:rsidR="00836059" w:rsidRDefault="00836059" w:rsidP="00836059">
      <w:pPr>
        <w:pStyle w:val="Corpsdetexte"/>
      </w:pPr>
      <w:r>
        <w:t xml:space="preserve">Les documents applicables sont ceux en vigueur au premier jour du mois d'établissement des prix, soit </w:t>
      </w:r>
      <w:r w:rsidR="005C4205">
        <w:t>janvier</w:t>
      </w:r>
      <w:r>
        <w:t xml:space="preserve"> </w:t>
      </w:r>
      <w:r w:rsidR="005C4205">
        <w:t>2024</w:t>
      </w:r>
      <w:r>
        <w:t>.</w:t>
      </w:r>
    </w:p>
    <w:p w14:paraId="5907265C" w14:textId="77777777" w:rsidR="00836059" w:rsidRDefault="00836059" w:rsidP="00836059">
      <w:pPr>
        <w:pStyle w:val="Corpsdetexte"/>
      </w:pPr>
      <w:r>
        <w:t xml:space="preserve">Ils comprennent l'ensemble des lois, décrets, arrêtés, </w:t>
      </w:r>
      <w:r w:rsidRPr="0074611F">
        <w:t>règlements</w:t>
      </w:r>
      <w:r>
        <w:t xml:space="preserve">, circulaires et tous les textes administratifs nationaux et locaux, applicables dans le cadre de l'exécution du présent marché pour autant qu'ils soient d'ordre </w:t>
      </w:r>
      <w:r w:rsidRPr="0074611F">
        <w:t>public</w:t>
      </w:r>
      <w:r>
        <w:t xml:space="preserve"> ou qu'ils suppléent au silence des autres pièces contractuelles et entre autres</w:t>
      </w:r>
      <w:r w:rsidR="008F4892">
        <w:t xml:space="preserve"> </w:t>
      </w:r>
      <w:r>
        <w:t xml:space="preserve">le CCAG - FCS approuvé par l'arrêté du </w:t>
      </w:r>
      <w:r w:rsidR="005E0CAC">
        <w:t>30</w:t>
      </w:r>
      <w:r>
        <w:t xml:space="preserve"> </w:t>
      </w:r>
      <w:r w:rsidR="005E0CAC">
        <w:t>mars</w:t>
      </w:r>
      <w:r>
        <w:t xml:space="preserve"> </w:t>
      </w:r>
      <w:r w:rsidR="005E0CAC">
        <w:t>2021</w:t>
      </w:r>
      <w:r>
        <w:t>.</w:t>
      </w:r>
    </w:p>
    <w:p w14:paraId="02578470" w14:textId="77777777" w:rsidR="00836059" w:rsidRDefault="00836059" w:rsidP="00836059">
      <w:pPr>
        <w:pStyle w:val="Corpsdetexte"/>
      </w:pPr>
      <w:r>
        <w:t xml:space="preserve">NOTA : les pièces générales, bien que non jointes, sont réputées bien connues du </w:t>
      </w:r>
      <w:r>
        <w:rPr>
          <w:b/>
          <w:bCs/>
        </w:rPr>
        <w:t>Titulaire</w:t>
      </w:r>
      <w:r>
        <w:rPr>
          <w:b/>
          <w:bCs/>
        </w:rPr>
        <w:br/>
      </w:r>
      <w:r>
        <w:t>et les parties leur reconnaissent expressément le caractère contractuel.</w:t>
      </w:r>
    </w:p>
    <w:p w14:paraId="72806BE4" w14:textId="77777777" w:rsidR="00836059" w:rsidRDefault="00836059" w:rsidP="00836059">
      <w:pPr>
        <w:pStyle w:val="Titre1"/>
        <w:spacing w:before="340" w:after="283"/>
      </w:pPr>
      <w:bookmarkStart w:id="36" w:name="_Toc62722370"/>
      <w:bookmarkStart w:id="37" w:name="_Toc214374379"/>
      <w:r>
        <w:t>Durée du marché</w:t>
      </w:r>
      <w:bookmarkEnd w:id="36"/>
      <w:bookmarkEnd w:id="37"/>
    </w:p>
    <w:p w14:paraId="03242317" w14:textId="77777777" w:rsidR="00836059" w:rsidRDefault="00836059" w:rsidP="008F4892">
      <w:pPr>
        <w:pStyle w:val="Corpsdetexte"/>
      </w:pPr>
      <w:r>
        <w:t xml:space="preserve">Le marché démarre à la date de notification au </w:t>
      </w:r>
      <w:r>
        <w:rPr>
          <w:b/>
          <w:bCs/>
        </w:rPr>
        <w:t>Titulaire</w:t>
      </w:r>
      <w:r>
        <w:t xml:space="preserve"> du présent cahier des charges valant acte d'engagement. La durée du marché se confond avec le calendrier d’exécution de l’opération.</w:t>
      </w:r>
    </w:p>
    <w:p w14:paraId="6CEE0378" w14:textId="77777777" w:rsidR="00836059" w:rsidRDefault="00836059" w:rsidP="00836059">
      <w:pPr>
        <w:pStyle w:val="Titre1"/>
        <w:spacing w:before="340" w:after="283"/>
      </w:pPr>
      <w:bookmarkStart w:id="38" w:name="_Toc62722373"/>
      <w:bookmarkStart w:id="39" w:name="_Toc214374380"/>
      <w:r>
        <w:t>Pénalités</w:t>
      </w:r>
      <w:bookmarkEnd w:id="38"/>
      <w:bookmarkEnd w:id="39"/>
    </w:p>
    <w:p w14:paraId="02081220" w14:textId="77777777" w:rsidR="00836059" w:rsidRDefault="00836059" w:rsidP="00836059">
      <w:pPr>
        <w:pStyle w:val="Corpsdetexte"/>
      </w:pPr>
      <w:r>
        <w:t xml:space="preserve">Tout manquement du </w:t>
      </w:r>
      <w:r w:rsidRPr="007725B9">
        <w:rPr>
          <w:b/>
          <w:bCs/>
        </w:rPr>
        <w:t>Titulaire</w:t>
      </w:r>
      <w:r>
        <w:t xml:space="preserve"> à ses obligations peut donner lieu à pénalité.</w:t>
      </w:r>
    </w:p>
    <w:p w14:paraId="0AAC0F19" w14:textId="77777777" w:rsidR="00836059" w:rsidRDefault="00836059" w:rsidP="00836059">
      <w:pPr>
        <w:pStyle w:val="Corpsdetexte"/>
      </w:pPr>
      <w:r>
        <w:t>Les pénalités sont applicables de plein droit, sans mise en demeure préalable.</w:t>
      </w:r>
    </w:p>
    <w:p w14:paraId="05CBF1C7" w14:textId="77777777" w:rsidR="00836059" w:rsidRDefault="00836059" w:rsidP="00836059">
      <w:pPr>
        <w:pStyle w:val="Corpsdetexte"/>
      </w:pPr>
      <w:r>
        <w:t xml:space="preserve">Les pénalités ne présentent aucun caractère libératoire. Le </w:t>
      </w:r>
      <w:r w:rsidRPr="007725B9">
        <w:rPr>
          <w:b/>
          <w:bCs/>
        </w:rPr>
        <w:t>Titulaire</w:t>
      </w:r>
      <w:r>
        <w:t xml:space="preserve"> est donc intégralement redevable de ses obligations contractuelles et notamment des prestations dont l'inexécution a donné lieu</w:t>
      </w:r>
      <w:r w:rsidR="008F4892">
        <w:t xml:space="preserve"> </w:t>
      </w:r>
      <w:r>
        <w:t>à l'application de pénalités. Il ne saurait se considérer comme libéré de son obligation, du fait du paiement desdites pénalités.</w:t>
      </w:r>
    </w:p>
    <w:p w14:paraId="7C071288" w14:textId="77777777" w:rsidR="00836059" w:rsidRDefault="00836059" w:rsidP="00836059">
      <w:pPr>
        <w:pStyle w:val="Corpsdetexte"/>
      </w:pPr>
      <w:r>
        <w:t xml:space="preserve">L'application de pénalités est effectuée sans préjudice de la faculté de la </w:t>
      </w:r>
      <w:r w:rsidRPr="007725B9">
        <w:rPr>
          <w:b/>
          <w:bCs/>
        </w:rPr>
        <w:t>Personne publique</w:t>
      </w:r>
      <w:r>
        <w:br/>
        <w:t>de prononcer toute autre sanction contractuelle et notamment de faire réaliser tout ou partie du marché</w:t>
      </w:r>
      <w:r w:rsidR="008F4892">
        <w:t xml:space="preserve"> </w:t>
      </w:r>
      <w:r>
        <w:t xml:space="preserve">aux frais et risques du </w:t>
      </w:r>
      <w:r w:rsidRPr="007725B9">
        <w:rPr>
          <w:b/>
          <w:bCs/>
        </w:rPr>
        <w:t>Titulaire</w:t>
      </w:r>
      <w:r>
        <w:t xml:space="preserve">. </w:t>
      </w:r>
    </w:p>
    <w:p w14:paraId="365EE5A5" w14:textId="77777777" w:rsidR="00836059" w:rsidRDefault="00836059" w:rsidP="00836059">
      <w:pPr>
        <w:pStyle w:val="Corpsdetexte"/>
      </w:pPr>
      <w:r>
        <w:t xml:space="preserve">Les pénalités peuvent être précomptées sur les acomptes versés au </w:t>
      </w:r>
      <w:r w:rsidRPr="007725B9">
        <w:rPr>
          <w:b/>
          <w:bCs/>
        </w:rPr>
        <w:t>Titulaire</w:t>
      </w:r>
      <w:r>
        <w:t xml:space="preserve"> tout au long</w:t>
      </w:r>
      <w:r>
        <w:br/>
        <w:t>de l'exécution des prestations, lors de l'établissement des états d'acomptes, ou constituer un élément</w:t>
      </w:r>
      <w:r w:rsidR="008F4892">
        <w:t xml:space="preserve"> </w:t>
      </w:r>
      <w:r>
        <w:t>du décompte général.</w:t>
      </w:r>
    </w:p>
    <w:p w14:paraId="719CAFA6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40" w:name="_Toc62722374"/>
      <w:bookmarkStart w:id="41" w:name="_Toc214374381"/>
      <w:r>
        <w:t>Pénalités de retard dans la remise des documents :</w:t>
      </w:r>
      <w:bookmarkEnd w:id="40"/>
      <w:bookmarkEnd w:id="41"/>
    </w:p>
    <w:p w14:paraId="230B62CD" w14:textId="77777777" w:rsidR="00836059" w:rsidRDefault="00836059" w:rsidP="00836059">
      <w:pPr>
        <w:pStyle w:val="Corpsdetexte"/>
        <w:rPr>
          <w:b/>
          <w:bCs/>
        </w:rPr>
      </w:pPr>
      <w:r>
        <w:t xml:space="preserve">Un retard pourra entraîner une pénalité de </w:t>
      </w:r>
      <w:r>
        <w:rPr>
          <w:b/>
          <w:bCs/>
        </w:rPr>
        <w:t>50</w:t>
      </w:r>
      <w:r w:rsidRPr="002F77B1">
        <w:rPr>
          <w:b/>
          <w:bCs/>
        </w:rPr>
        <w:t xml:space="preserve"> euros par jour</w:t>
      </w:r>
      <w:r>
        <w:rPr>
          <w:b/>
          <w:bCs/>
        </w:rPr>
        <w:t xml:space="preserve"> ouvré</w:t>
      </w:r>
      <w:r>
        <w:rPr>
          <w:b/>
          <w:bCs/>
        </w:rPr>
        <w:br/>
      </w:r>
      <w:r w:rsidRPr="002F77B1">
        <w:rPr>
          <w:b/>
          <w:bCs/>
        </w:rPr>
        <w:t>de retard.</w:t>
      </w:r>
    </w:p>
    <w:p w14:paraId="06DA10BE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42" w:name="_Toc62722375"/>
      <w:bookmarkStart w:id="43" w:name="_Toc214374382"/>
      <w:r>
        <w:t>Pénalités de retard</w:t>
      </w:r>
      <w:bookmarkEnd w:id="42"/>
      <w:bookmarkEnd w:id="43"/>
    </w:p>
    <w:p w14:paraId="76C0FA53" w14:textId="77777777" w:rsidR="00836059" w:rsidRDefault="00836059" w:rsidP="00836059">
      <w:pPr>
        <w:pStyle w:val="Corpsdetexte"/>
      </w:pPr>
      <w:r>
        <w:t>En cas de retard sur le calendrier d’exécution (</w:t>
      </w:r>
      <w:r w:rsidRPr="0055071C">
        <w:rPr>
          <w:i/>
          <w:sz w:val="18"/>
          <w:szCs w:val="18"/>
        </w:rPr>
        <w:t xml:space="preserve">non fonctionnement et/ou non disponibilité de l’équipement </w:t>
      </w:r>
      <w:r>
        <w:rPr>
          <w:i/>
          <w:sz w:val="18"/>
          <w:szCs w:val="18"/>
        </w:rPr>
        <w:t xml:space="preserve">le </w:t>
      </w:r>
      <w:r w:rsidRPr="0074611F">
        <w:rPr>
          <w:i/>
          <w:kern w:val="18"/>
          <w:sz w:val="18"/>
          <w:szCs w:val="18"/>
        </w:rPr>
        <w:t>4 mai 2021</w:t>
      </w:r>
      <w:r>
        <w:t xml:space="preserve">) une pénalité forfaitaire de </w:t>
      </w:r>
      <w:r w:rsidRPr="00DE6305">
        <w:rPr>
          <w:b/>
        </w:rPr>
        <w:t>500</w:t>
      </w:r>
      <w:r>
        <w:t xml:space="preserve"> </w:t>
      </w:r>
      <w:r w:rsidRPr="00DE6305">
        <w:rPr>
          <w:b/>
        </w:rPr>
        <w:t>euros</w:t>
      </w:r>
      <w:r>
        <w:t xml:space="preserve"> par jour de retard sera appliquée.</w:t>
      </w:r>
    </w:p>
    <w:p w14:paraId="64502FEC" w14:textId="77777777" w:rsidR="00836059" w:rsidRDefault="00836059" w:rsidP="00836059">
      <w:pPr>
        <w:pStyle w:val="Corpsdetexte"/>
      </w:pPr>
      <w:r>
        <w:t>En outre, les moyens mis en œuvr</w:t>
      </w:r>
      <w:r w:rsidR="008F4892">
        <w:t>e pour pallier cette déficience</w:t>
      </w:r>
      <w:r>
        <w:t xml:space="preserve"> seront à la charge du </w:t>
      </w:r>
      <w:r w:rsidRPr="0055071C">
        <w:rPr>
          <w:b/>
        </w:rPr>
        <w:t>Titulaire</w:t>
      </w:r>
      <w:r>
        <w:t>.</w:t>
      </w:r>
    </w:p>
    <w:p w14:paraId="734B4E9E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44" w:name="_Toc62722376"/>
      <w:bookmarkStart w:id="45" w:name="_Toc214374383"/>
      <w:r>
        <w:lastRenderedPageBreak/>
        <w:t>Divers</w:t>
      </w:r>
      <w:bookmarkEnd w:id="44"/>
      <w:bookmarkEnd w:id="45"/>
    </w:p>
    <w:p w14:paraId="2B13F418" w14:textId="77777777" w:rsidR="00836059" w:rsidRDefault="00836059" w:rsidP="00836059">
      <w:pPr>
        <w:pStyle w:val="Corpsdetexte"/>
      </w:pPr>
      <w:r>
        <w:t xml:space="preserve">D'autre part, l'application d'une pénalité n'exclut en rien la responsabilité du </w:t>
      </w:r>
      <w:r>
        <w:rPr>
          <w:b/>
          <w:bCs/>
        </w:rPr>
        <w:t>Titulaire</w:t>
      </w:r>
      <w:r>
        <w:t xml:space="preserve"> sur les conséquences indirectes de la prestation non ou mal exécutée.</w:t>
      </w:r>
    </w:p>
    <w:p w14:paraId="3787F763" w14:textId="77777777" w:rsidR="00836059" w:rsidRPr="00DE6305" w:rsidRDefault="00836059" w:rsidP="00836059">
      <w:pPr>
        <w:pStyle w:val="Corpsdetexte"/>
      </w:pPr>
      <w:r>
        <w:t xml:space="preserve">Les pénalités ne sont pas applicables lorsque les circonstances ne sont pas imputables au </w:t>
      </w:r>
      <w:r>
        <w:rPr>
          <w:b/>
          <w:bCs/>
        </w:rPr>
        <w:t>Titulaire</w:t>
      </w:r>
      <w:r>
        <w:t xml:space="preserve"> (</w:t>
      </w:r>
      <w:r>
        <w:rPr>
          <w:i/>
          <w:iCs/>
          <w:sz w:val="18"/>
          <w:szCs w:val="18"/>
        </w:rPr>
        <w:t>en particulier en cas de force majeure</w:t>
      </w:r>
      <w:r>
        <w:t>) à condition toutefois que celui-ci ait mis tout en œuvre pour effectuer ses prestations dans les meilleures conditions possibles, compatibles avec les moyens et les matériels dont il disposait pour atteindre les performances fixées.</w:t>
      </w:r>
    </w:p>
    <w:p w14:paraId="762A736B" w14:textId="77777777" w:rsidR="00836059" w:rsidRDefault="00836059" w:rsidP="00836059">
      <w:pPr>
        <w:pStyle w:val="Titre1"/>
        <w:spacing w:before="340" w:after="283"/>
      </w:pPr>
      <w:bookmarkStart w:id="46" w:name="_Toc62722377"/>
      <w:bookmarkStart w:id="47" w:name="_Toc214374384"/>
      <w:r>
        <w:t>Dispositions financières</w:t>
      </w:r>
      <w:bookmarkEnd w:id="46"/>
      <w:bookmarkEnd w:id="47"/>
    </w:p>
    <w:p w14:paraId="559AC3A2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48" w:name="_Toc62722378"/>
      <w:bookmarkStart w:id="49" w:name="_Toc214374385"/>
      <w:r>
        <w:t>Mode de détermination des prix</w:t>
      </w:r>
      <w:bookmarkEnd w:id="48"/>
      <w:bookmarkEnd w:id="49"/>
    </w:p>
    <w:p w14:paraId="2D50101E" w14:textId="77777777" w:rsidR="00836059" w:rsidRDefault="00836059" w:rsidP="00836059">
      <w:pPr>
        <w:pStyle w:val="Corpsdetexte"/>
      </w:pPr>
      <w:r>
        <w:t>Le prix proposé par le candidat est réputé comprendre toutes les charges fiscales, parafiscales</w:t>
      </w:r>
      <w:r>
        <w:br/>
        <w:t>ou autre frappant obligatoirement la prestation ainsi que les frais afférents à l'exécution de ladite prestation.</w:t>
      </w:r>
    </w:p>
    <w:p w14:paraId="738728CF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50" w:name="_Toc62722379"/>
      <w:bookmarkStart w:id="51" w:name="_Toc214374386"/>
      <w:r>
        <w:t>Prix</w:t>
      </w:r>
      <w:bookmarkEnd w:id="50"/>
      <w:bookmarkEnd w:id="51"/>
    </w:p>
    <w:p w14:paraId="23358C34" w14:textId="77777777" w:rsidR="00836059" w:rsidRDefault="00836059" w:rsidP="00836059">
      <w:pPr>
        <w:pStyle w:val="Corpsdetexte"/>
      </w:pPr>
      <w:r>
        <w:t xml:space="preserve">Le prix est </w:t>
      </w:r>
      <w:r w:rsidR="005C4205">
        <w:t>mixte</w:t>
      </w:r>
      <w:r>
        <w:t xml:space="preserve"> </w:t>
      </w:r>
      <w:r w:rsidR="005C4205">
        <w:t>et ferme sur la durée du marché il se décompose ainsi</w:t>
      </w:r>
      <w:r w:rsidR="005C4205">
        <w:rPr>
          <w:rFonts w:ascii="Calibri" w:hAnsi="Calibri" w:cs="Calibri"/>
        </w:rPr>
        <w:t> </w:t>
      </w:r>
      <w:r w:rsidR="005C4205">
        <w:t>:</w:t>
      </w:r>
    </w:p>
    <w:p w14:paraId="58507C3C" w14:textId="77777777" w:rsidR="005C4205" w:rsidRPr="005A1ABF" w:rsidRDefault="005C4205" w:rsidP="005A1ABF">
      <w:pPr>
        <w:pStyle w:val="Corpsdetexte"/>
        <w:numPr>
          <w:ilvl w:val="0"/>
          <w:numId w:val="21"/>
        </w:numPr>
      </w:pPr>
      <w:r w:rsidRPr="005A1ABF">
        <w:t>un forfait pour la réalisation du diagnostic</w:t>
      </w:r>
      <w:r w:rsidRPr="005A1ABF">
        <w:rPr>
          <w:rFonts w:ascii="Calibri" w:hAnsi="Calibri" w:cs="Calibri"/>
        </w:rPr>
        <w:t> </w:t>
      </w:r>
      <w:r w:rsidRPr="005A1ABF">
        <w:t>;</w:t>
      </w:r>
    </w:p>
    <w:p w14:paraId="0C900B17" w14:textId="77777777" w:rsidR="00836059" w:rsidRDefault="00836059" w:rsidP="00836059">
      <w:pPr>
        <w:pStyle w:val="Titre1"/>
        <w:spacing w:before="340" w:after="283"/>
      </w:pPr>
      <w:bookmarkStart w:id="52" w:name="_Toc62722380"/>
      <w:bookmarkStart w:id="53" w:name="_Toc214374387"/>
      <w:r>
        <w:t>Modalités de règlement</w:t>
      </w:r>
      <w:bookmarkEnd w:id="52"/>
      <w:bookmarkEnd w:id="53"/>
    </w:p>
    <w:p w14:paraId="0D062A3B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54" w:name="_Toc62722381"/>
      <w:bookmarkStart w:id="55" w:name="_Toc214374388"/>
      <w:r>
        <w:t>Conditions de règlement</w:t>
      </w:r>
      <w:bookmarkEnd w:id="54"/>
      <w:bookmarkEnd w:id="55"/>
    </w:p>
    <w:p w14:paraId="408EC7BD" w14:textId="77777777" w:rsidR="00836059" w:rsidRDefault="00836059" w:rsidP="00836059">
      <w:pPr>
        <w:pStyle w:val="Corpsdetexte"/>
      </w:pPr>
      <w:r>
        <w:t xml:space="preserve">Le mode de règlement est le virement au compte du </w:t>
      </w:r>
      <w:r>
        <w:rPr>
          <w:b/>
          <w:bCs/>
        </w:rPr>
        <w:t>Titulaire</w:t>
      </w:r>
      <w:r>
        <w:t xml:space="preserve"> (</w:t>
      </w:r>
      <w:r>
        <w:rPr>
          <w:i/>
          <w:iCs/>
          <w:sz w:val="18"/>
          <w:szCs w:val="18"/>
        </w:rPr>
        <w:t>domicilié en France</w:t>
      </w:r>
      <w:r>
        <w:t>) figurant</w:t>
      </w:r>
      <w:r>
        <w:br/>
        <w:t>sur l'acte d'engagement. Le paiement s'effectuera suivant les règles de la comptabilité publique,</w:t>
      </w:r>
      <w:r>
        <w:br/>
        <w:t>dans les conditions prévues au décret n°2002-232 du 21 février 2002 modifié.</w:t>
      </w:r>
    </w:p>
    <w:p w14:paraId="4091813D" w14:textId="77777777" w:rsidR="00836059" w:rsidRDefault="00836059" w:rsidP="00836059">
      <w:pPr>
        <w:pStyle w:val="Corpsdetexte"/>
      </w:pPr>
      <w:r>
        <w:t xml:space="preserve">Les sommes dues au </w:t>
      </w:r>
      <w:r w:rsidRPr="007725B9">
        <w:rPr>
          <w:b/>
          <w:bCs/>
        </w:rPr>
        <w:t>Titulaire</w:t>
      </w:r>
      <w:r>
        <w:t xml:space="preserve"> seront réglées (</w:t>
      </w:r>
      <w:r>
        <w:rPr>
          <w:i/>
          <w:iCs/>
          <w:sz w:val="18"/>
          <w:szCs w:val="18"/>
        </w:rPr>
        <w:t>après constatation du service fait et dans les conditions prévues au marché</w:t>
      </w:r>
      <w:r>
        <w:t>) dans un délai global de paiement de 30 jours à réception de la facture correctement établie, par virement administratif effectué sur le compte bancaire (</w:t>
      </w:r>
      <w:r>
        <w:rPr>
          <w:i/>
          <w:iCs/>
          <w:sz w:val="18"/>
          <w:szCs w:val="18"/>
        </w:rPr>
        <w:t>domicilié en France</w:t>
      </w:r>
      <w:r>
        <w:t xml:space="preserve">) du </w:t>
      </w:r>
      <w:r>
        <w:rPr>
          <w:b/>
          <w:bCs/>
        </w:rPr>
        <w:t>Titulaire</w:t>
      </w:r>
      <w:r>
        <w:t xml:space="preserve"> (</w:t>
      </w:r>
      <w:r>
        <w:rPr>
          <w:i/>
          <w:iCs/>
          <w:sz w:val="18"/>
          <w:szCs w:val="18"/>
        </w:rPr>
        <w:t>article 183 du décret n°2016-360 du 25 mars 2016 relatif aux marchés publics</w:t>
      </w:r>
      <w:r>
        <w:t>).</w:t>
      </w:r>
    </w:p>
    <w:p w14:paraId="2917EA5C" w14:textId="77777777" w:rsidR="00836059" w:rsidRDefault="00836059" w:rsidP="00836059">
      <w:pPr>
        <w:pStyle w:val="Corpsdetexte"/>
      </w:pPr>
      <w:r>
        <w:t xml:space="preserve">Le défaut de paiement dans ce délai fait courir de plein droit, au profit du </w:t>
      </w:r>
      <w:r>
        <w:rPr>
          <w:b/>
          <w:bCs/>
        </w:rPr>
        <w:t>Titulaire</w:t>
      </w:r>
      <w:r>
        <w:t>, des intérêts moratoires calculés au taux d'intérêt de la principale facilité de refinancement appliquées par la Banque centrale européenne à son opération de refinancement principal la plus récente effectuée avant le premier jour de calendrier du semestre de l'année civile au cours duquel les i</w:t>
      </w:r>
      <w:r w:rsidR="008F4892">
        <w:t xml:space="preserve">ntérêts moratoires ont commencé </w:t>
      </w:r>
      <w:r>
        <w:t>à courir, majoré de 8 points à conditions toutefois que ce retard ne soit pas dû à une émission de demande de facture intermédiaire, de décompte définitif incomplet (</w:t>
      </w:r>
      <w:r>
        <w:rPr>
          <w:i/>
          <w:iCs/>
          <w:sz w:val="18"/>
          <w:szCs w:val="18"/>
        </w:rPr>
        <w:t>sans justificatif ou présentant des justificatifs incomplets</w:t>
      </w:r>
      <w:r>
        <w:t>).</w:t>
      </w:r>
    </w:p>
    <w:p w14:paraId="1586A62A" w14:textId="77777777" w:rsidR="00836059" w:rsidRDefault="00836059" w:rsidP="00836059">
      <w:pPr>
        <w:pStyle w:val="Corpsdetexte"/>
      </w:pPr>
      <w:r>
        <w:t>Le paiement s'effectuera selon les règles de la comptabilité publique. Le règlement est eff</w:t>
      </w:r>
      <w:r w:rsidR="008F4892">
        <w:t xml:space="preserve">ectué </w:t>
      </w:r>
      <w:r>
        <w:t xml:space="preserve">par virement au compte ouvert au nom du </w:t>
      </w:r>
      <w:r>
        <w:rPr>
          <w:b/>
          <w:bCs/>
        </w:rPr>
        <w:t>Titulaire</w:t>
      </w:r>
      <w:r>
        <w:t xml:space="preserve"> indiqué à l'acte d'engagement.</w:t>
      </w:r>
    </w:p>
    <w:p w14:paraId="69A14B75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56" w:name="_Toc62722382"/>
      <w:bookmarkStart w:id="57" w:name="_Toc214374389"/>
      <w:r>
        <w:t>Nantissement</w:t>
      </w:r>
      <w:bookmarkEnd w:id="56"/>
      <w:bookmarkEnd w:id="57"/>
    </w:p>
    <w:p w14:paraId="6BD8BC2A" w14:textId="77777777" w:rsidR="00836059" w:rsidRDefault="00836059" w:rsidP="00836059">
      <w:pPr>
        <w:pStyle w:val="Corpsdetexte"/>
      </w:pPr>
      <w:r>
        <w:t xml:space="preserve">Le </w:t>
      </w:r>
      <w:r>
        <w:rPr>
          <w:b/>
          <w:bCs/>
        </w:rPr>
        <w:t>Titulaire</w:t>
      </w:r>
      <w:r>
        <w:t xml:space="preserve"> pourra s'il le désire, bénéficier du régime de nantissement conformément</w:t>
      </w:r>
      <w:r>
        <w:br/>
        <w:t>aux dispositions des articles n°127à 131 du décret n°2016-360 du 25 mars 2016 relatif aux marchés publics.</w:t>
      </w:r>
    </w:p>
    <w:p w14:paraId="74B79057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58" w:name="_Toc62722383"/>
      <w:bookmarkStart w:id="59" w:name="_Toc214374390"/>
      <w:r>
        <w:lastRenderedPageBreak/>
        <w:t>Facturation</w:t>
      </w:r>
      <w:bookmarkEnd w:id="58"/>
      <w:bookmarkEnd w:id="59"/>
    </w:p>
    <w:p w14:paraId="412947D3" w14:textId="77777777" w:rsidR="00836059" w:rsidRDefault="00836059" w:rsidP="00836059">
      <w:pPr>
        <w:pStyle w:val="Corpsdetexte"/>
        <w:rPr>
          <w:b/>
          <w:bCs/>
          <w:i/>
          <w:iCs/>
        </w:rPr>
      </w:pPr>
      <w:r>
        <w:t>Le paiement s'effectuera sur présentation d'une facture mentionnant la référence du marché (</w:t>
      </w:r>
      <w:r>
        <w:rPr>
          <w:i/>
          <w:iCs/>
        </w:rPr>
        <w:t xml:space="preserve">marché </w:t>
      </w:r>
      <w:r w:rsidR="005A1ABF">
        <w:rPr>
          <w:i/>
          <w:iCs/>
        </w:rPr>
        <w:t>2024</w:t>
      </w:r>
      <w:r>
        <w:rPr>
          <w:i/>
          <w:iCs/>
        </w:rPr>
        <w:t>-</w:t>
      </w:r>
      <w:r w:rsidR="005A1ABF">
        <w:rPr>
          <w:i/>
          <w:iCs/>
        </w:rPr>
        <w:t>003</w:t>
      </w:r>
      <w:r>
        <w:t>).</w:t>
      </w:r>
    </w:p>
    <w:p w14:paraId="67B54AFB" w14:textId="77777777" w:rsidR="00836059" w:rsidRDefault="00836059" w:rsidP="00836059">
      <w:pPr>
        <w:pStyle w:val="Corpsdetexte"/>
      </w:pPr>
      <w:r>
        <w:t>Depuis le 1</w:t>
      </w:r>
      <w:r>
        <w:rPr>
          <w:vertAlign w:val="superscript"/>
        </w:rPr>
        <w:t>er</w:t>
      </w:r>
      <w:r>
        <w:t xml:space="preserve"> janvier 2020, il est obligatoire d'utiliser le portail Chorus Pro accessible par internet en se connectant à l'URL : https://chorus-pro.gouv.fr aux fins de soit :</w:t>
      </w:r>
    </w:p>
    <w:p w14:paraId="310A7D84" w14:textId="77777777" w:rsidR="00836059" w:rsidRDefault="00836059" w:rsidP="00836059">
      <w:pPr>
        <w:pStyle w:val="Corpsdetexte"/>
      </w:pPr>
      <w:r>
        <w:t>- déposer ses factures sur le portail ;</w:t>
      </w:r>
    </w:p>
    <w:p w14:paraId="7A7DEDDE" w14:textId="77777777" w:rsidR="00836059" w:rsidRDefault="00836059" w:rsidP="00836059">
      <w:pPr>
        <w:pStyle w:val="Corpsdetexte"/>
      </w:pPr>
      <w:r>
        <w:t>- saisir directement ses factures ;</w:t>
      </w:r>
    </w:p>
    <w:p w14:paraId="4C1B5156" w14:textId="77777777" w:rsidR="00836059" w:rsidRDefault="00836059" w:rsidP="00836059">
      <w:pPr>
        <w:pStyle w:val="Corpsdetexte"/>
      </w:pPr>
      <w:r>
        <w:t>Préalables techniques et réglementaires : Pour connaître les conditions techniques (</w:t>
      </w:r>
      <w:r>
        <w:rPr>
          <w:i/>
          <w:iCs/>
          <w:sz w:val="18"/>
          <w:szCs w:val="18"/>
        </w:rPr>
        <w:t>guide utilisateurs du portail, kit de raccordement technique et spécifications du format normalisé d'échange</w:t>
      </w:r>
      <w:r w:rsidR="005A1ABF">
        <w:t xml:space="preserve">) et réglementaires </w:t>
      </w:r>
      <w:r>
        <w:t xml:space="preserve">dans lesquelles s'opère la dématérialisation des factures, le titulaire est invité </w:t>
      </w:r>
      <w:r w:rsidR="005A1ABF">
        <w:t xml:space="preserve">à consulter le portail internet </w:t>
      </w:r>
      <w:r>
        <w:t>à l'adresse ci-dessous :</w:t>
      </w:r>
    </w:p>
    <w:p w14:paraId="4F0C3B77" w14:textId="77777777" w:rsidR="00836059" w:rsidRDefault="00836059" w:rsidP="00836059">
      <w:pPr>
        <w:pStyle w:val="Corpsdetexte"/>
      </w:pPr>
      <w:r>
        <w:t>https://communaute-chorus-pro.finances.gouv.fr/?action=publicPage&amp;uri=intranetOnePage/4003</w:t>
      </w:r>
    </w:p>
    <w:p w14:paraId="23521B4D" w14:textId="77777777" w:rsidR="00836059" w:rsidRDefault="00836059" w:rsidP="00836059">
      <w:pPr>
        <w:pStyle w:val="Corpsdetexte"/>
      </w:pPr>
      <w:r>
        <w:t>et</w:t>
      </w:r>
    </w:p>
    <w:p w14:paraId="1FEE0F00" w14:textId="77777777" w:rsidR="00836059" w:rsidRDefault="00836059" w:rsidP="00836059">
      <w:pPr>
        <w:pStyle w:val="Corpsdetexte"/>
      </w:pPr>
      <w:r>
        <w:t>https://communaute-chorus-pro.finances.gouv.fr/?action=publicPage&amp;uri=intranetOnePage/4210</w:t>
      </w:r>
    </w:p>
    <w:p w14:paraId="0AC2250E" w14:textId="77777777" w:rsidR="00836059" w:rsidRDefault="00836059" w:rsidP="00836059">
      <w:pPr>
        <w:pStyle w:val="Corpsdetexte"/>
      </w:pPr>
      <w:r>
        <w:t xml:space="preserve">Pour tout renseignement, le </w:t>
      </w:r>
      <w:r w:rsidRPr="000C3159">
        <w:rPr>
          <w:b/>
          <w:bCs/>
        </w:rPr>
        <w:t>Titulaire</w:t>
      </w:r>
      <w:r>
        <w:t xml:space="preserve"> peut s'adresser à : </w:t>
      </w:r>
    </w:p>
    <w:p w14:paraId="55144A73" w14:textId="77777777" w:rsidR="00836059" w:rsidRDefault="00836059" w:rsidP="00836059">
      <w:pPr>
        <w:pStyle w:val="Corpsdetexte"/>
      </w:pPr>
      <w:r>
        <w:t xml:space="preserve">https://chorus-pro.gouv.fr/cpp/utilisateur?execution=e3s1 / </w:t>
      </w:r>
    </w:p>
    <w:p w14:paraId="0678F8BE" w14:textId="77777777" w:rsidR="00836059" w:rsidRDefault="00836059" w:rsidP="00836059">
      <w:pPr>
        <w:pStyle w:val="Corpsdetexte"/>
      </w:pPr>
      <w:r>
        <w:t>rubrique « nous contacter »</w:t>
      </w:r>
    </w:p>
    <w:p w14:paraId="69EB5821" w14:textId="77777777" w:rsidR="00836059" w:rsidRDefault="00836059" w:rsidP="00836059">
      <w:pPr>
        <w:pStyle w:val="Titre1"/>
        <w:spacing w:before="340" w:after="283"/>
      </w:pPr>
      <w:bookmarkStart w:id="60" w:name="_Toc62722384"/>
      <w:bookmarkStart w:id="61" w:name="_Toc214374391"/>
      <w:r>
        <w:t>Dispositions diverses</w:t>
      </w:r>
      <w:bookmarkEnd w:id="60"/>
      <w:bookmarkEnd w:id="61"/>
    </w:p>
    <w:p w14:paraId="04A0D24B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62" w:name="_Toc62722385"/>
      <w:bookmarkStart w:id="63" w:name="_Toc214374392"/>
      <w:r>
        <w:t>Sous-traitance</w:t>
      </w:r>
      <w:bookmarkEnd w:id="62"/>
      <w:bookmarkEnd w:id="63"/>
    </w:p>
    <w:p w14:paraId="28B034BB" w14:textId="77777777" w:rsidR="00836059" w:rsidRDefault="00836059" w:rsidP="00836059">
      <w:pPr>
        <w:pStyle w:val="Corpsdetexte"/>
      </w:pPr>
      <w:r>
        <w:t>L'acceptation des sous-traitants et l'agrément de leurs conditions de paiement sont soumis</w:t>
      </w:r>
      <w:r>
        <w:br/>
        <w:t>aux dispositions légales et réglementaires en vigueur.</w:t>
      </w:r>
    </w:p>
    <w:p w14:paraId="0AE3A73A" w14:textId="77777777" w:rsidR="00836059" w:rsidRDefault="00836059" w:rsidP="00836059">
      <w:pPr>
        <w:pStyle w:val="Corpsdetexte"/>
      </w:pPr>
      <w:r>
        <w:t xml:space="preserve">La sous-traitance totale des prestations est interdite. </w:t>
      </w:r>
    </w:p>
    <w:p w14:paraId="5A9325E0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64" w:name="_Toc62722386"/>
      <w:bookmarkStart w:id="65" w:name="_Toc214374393"/>
      <w:r>
        <w:t>Assurances</w:t>
      </w:r>
      <w:bookmarkEnd w:id="64"/>
      <w:bookmarkEnd w:id="65"/>
    </w:p>
    <w:p w14:paraId="5A20D8FE" w14:textId="77777777" w:rsidR="00836059" w:rsidRDefault="00836059" w:rsidP="00836059">
      <w:pPr>
        <w:pStyle w:val="Corpsdetexte"/>
      </w:pPr>
      <w:r>
        <w:t xml:space="preserve">Le </w:t>
      </w:r>
      <w:r w:rsidRPr="002F77B1">
        <w:rPr>
          <w:b/>
        </w:rPr>
        <w:t>Titulaire</w:t>
      </w:r>
      <w:r>
        <w:t xml:space="preserve"> assume la responsabilité de l'exécution des prestations et des dommages qu'il cause</w:t>
      </w:r>
      <w:r w:rsidR="008F4892">
        <w:t xml:space="preserve"> </w:t>
      </w:r>
      <w:r>
        <w:t>à l'acheteur en cas d'inexécution. Dans un délai de quinze jours à compter de la notification des marchés</w:t>
      </w:r>
      <w:r w:rsidR="008F4892">
        <w:t xml:space="preserve"> </w:t>
      </w:r>
      <w:r>
        <w:t xml:space="preserve">et avant tout commencement d'exécution, le </w:t>
      </w:r>
      <w:r w:rsidRPr="002F77B1">
        <w:rPr>
          <w:b/>
        </w:rPr>
        <w:t>Titulaire</w:t>
      </w:r>
      <w:r>
        <w:t xml:space="preserve"> devra justifier être en possession d'une police d'assurances. </w:t>
      </w:r>
    </w:p>
    <w:p w14:paraId="39316137" w14:textId="77777777" w:rsidR="00836059" w:rsidRDefault="00836059" w:rsidP="00836059">
      <w:pPr>
        <w:pStyle w:val="Corpsdetexte"/>
      </w:pPr>
      <w:r>
        <w:t xml:space="preserve">Il est responsable des dommages que l'exécution des prestations peut engendrer : à son personnel, aux agents de l'acheteur ou à des tiers ; à ses biens, aux biens appartenant à l'acheteur ou à des tiers. </w:t>
      </w:r>
    </w:p>
    <w:p w14:paraId="366B45C3" w14:textId="77777777" w:rsidR="00836059" w:rsidRDefault="00836059" w:rsidP="00836059">
      <w:pPr>
        <w:pStyle w:val="Corpsdetexte"/>
      </w:pPr>
      <w:r>
        <w:t xml:space="preserve">Le </w:t>
      </w:r>
      <w:r w:rsidRPr="002F77B1">
        <w:rPr>
          <w:b/>
        </w:rPr>
        <w:t>Titulaire</w:t>
      </w:r>
      <w:r>
        <w:t xml:space="preserve"> doit être couvert par un contrat d'assurance en cours de validité garantissant</w:t>
      </w:r>
      <w:r>
        <w:br/>
        <w:t xml:space="preserve">les conséquences pécuniaires de la responsabilité civile qu'il pourrait encourir en cas de dommages corporels et/ou matériels engendrés lors de l'exécution des prestations, objet du présent marché. </w:t>
      </w:r>
    </w:p>
    <w:p w14:paraId="4C6007F4" w14:textId="77777777" w:rsidR="00836059" w:rsidRDefault="00836059" w:rsidP="00836059">
      <w:pPr>
        <w:pStyle w:val="Corpsdetexte"/>
      </w:pPr>
      <w:r>
        <w:t xml:space="preserve">Il s'engage à remettre, sur simple demande écrite, à l'acheteur, une attestation de son assureur indiquant la nature, le montant et la durée de la garantie. </w:t>
      </w:r>
    </w:p>
    <w:p w14:paraId="1B1E0BBC" w14:textId="77777777" w:rsidR="00836059" w:rsidRDefault="00836059" w:rsidP="00836059">
      <w:pPr>
        <w:pStyle w:val="Corpsdetexte"/>
      </w:pPr>
      <w:r>
        <w:t xml:space="preserve">Le </w:t>
      </w:r>
      <w:r w:rsidRPr="002F77B1">
        <w:rPr>
          <w:b/>
        </w:rPr>
        <w:t>Titulaire</w:t>
      </w:r>
      <w:r>
        <w:t xml:space="preserve"> s'engage à informer expressément l'acheteur de toute modification de son contrat d'assurance.</w:t>
      </w:r>
    </w:p>
    <w:p w14:paraId="6AB4FAF2" w14:textId="77777777" w:rsidR="00836059" w:rsidRDefault="00836059" w:rsidP="00836059">
      <w:pPr>
        <w:pStyle w:val="Corpsdetexte"/>
      </w:pPr>
      <w:r>
        <w:lastRenderedPageBreak/>
        <w:t xml:space="preserve">Les sous-traitants doivent fournir les mêmes documents que le </w:t>
      </w:r>
      <w:r w:rsidRPr="002F77B1">
        <w:rPr>
          <w:b/>
        </w:rPr>
        <w:t>Titulaire</w:t>
      </w:r>
      <w:r>
        <w:t>.</w:t>
      </w:r>
    </w:p>
    <w:p w14:paraId="3C0BF2FA" w14:textId="77777777" w:rsidR="00836059" w:rsidRDefault="00836059" w:rsidP="00836059">
      <w:pPr>
        <w:pStyle w:val="Titre1"/>
        <w:spacing w:before="340" w:after="283"/>
      </w:pPr>
      <w:bookmarkStart w:id="66" w:name="_Toc62722388"/>
      <w:bookmarkStart w:id="67" w:name="_Toc214374394"/>
      <w:r>
        <w:t>Variantes ou options</w:t>
      </w:r>
      <w:bookmarkEnd w:id="66"/>
      <w:bookmarkEnd w:id="67"/>
    </w:p>
    <w:p w14:paraId="31752B3A" w14:textId="77777777" w:rsidR="00836059" w:rsidRDefault="008F4892" w:rsidP="00836059">
      <w:pPr>
        <w:pStyle w:val="Corpsdetexte"/>
      </w:pPr>
      <w:r>
        <w:t>Les variantes ne sont pas autorisé</w:t>
      </w:r>
      <w:r w:rsidR="005E0CAC">
        <w:t>e</w:t>
      </w:r>
      <w:r>
        <w:t>s</w:t>
      </w:r>
    </w:p>
    <w:p w14:paraId="770811B4" w14:textId="77777777" w:rsidR="00836059" w:rsidRDefault="00836059" w:rsidP="00836059">
      <w:pPr>
        <w:pStyle w:val="Titre1"/>
        <w:spacing w:before="340" w:after="283"/>
      </w:pPr>
      <w:bookmarkStart w:id="68" w:name="_Toc62722389"/>
      <w:bookmarkStart w:id="69" w:name="_Toc214374395"/>
      <w:r>
        <w:t>Résiliation</w:t>
      </w:r>
      <w:bookmarkEnd w:id="68"/>
      <w:bookmarkEnd w:id="69"/>
    </w:p>
    <w:p w14:paraId="0B9C2B18" w14:textId="77777777" w:rsidR="00836059" w:rsidRDefault="00836059" w:rsidP="00836059">
      <w:pPr>
        <w:pStyle w:val="Corpsdetexte"/>
      </w:pPr>
      <w:r>
        <w:t xml:space="preserve">La </w:t>
      </w:r>
      <w:r w:rsidRPr="000C3159">
        <w:rPr>
          <w:b/>
          <w:bCs/>
        </w:rPr>
        <w:t>Personne publique</w:t>
      </w:r>
      <w:r>
        <w:t xml:space="preserve"> peut résilier le marché lorsque le </w:t>
      </w:r>
      <w:r w:rsidRPr="000C3159">
        <w:rPr>
          <w:b/>
          <w:bCs/>
        </w:rPr>
        <w:t>Titulaire</w:t>
      </w:r>
      <w:r>
        <w:t xml:space="preserve"> est placé dans l'une</w:t>
      </w:r>
      <w:r>
        <w:br/>
        <w:t xml:space="preserve">des situations mentionnées aux articles </w:t>
      </w:r>
      <w:r w:rsidR="005E0CAC">
        <w:t>L2195-1 à L2195-6 du code de la commande publique</w:t>
      </w:r>
      <w:r>
        <w:t xml:space="preserve">. </w:t>
      </w:r>
    </w:p>
    <w:p w14:paraId="012DDF36" w14:textId="77777777" w:rsidR="00836059" w:rsidRDefault="00836059" w:rsidP="00836059">
      <w:pPr>
        <w:pStyle w:val="Corpsdetexte"/>
      </w:pPr>
      <w:r>
        <w:t>Le marché est résilié conformément aux dispositions du CCAG de référence.</w:t>
      </w:r>
    </w:p>
    <w:p w14:paraId="57D8C387" w14:textId="77777777" w:rsidR="00836059" w:rsidRDefault="00836059" w:rsidP="00836059">
      <w:pPr>
        <w:pStyle w:val="Corpsdetexte"/>
      </w:pPr>
      <w:r>
        <w:t>Après signature du marché, en cas d'inexactitude des documents et des renseignements prévus,</w:t>
      </w:r>
      <w:r w:rsidR="008F4892">
        <w:t xml:space="preserve"> </w:t>
      </w:r>
      <w:r>
        <w:t>ou de refus de produire les pièces prévues aux articles D8222-5 ou D8222-7 et D8222-8 du code du travail, le marché sera résilié, après mise en demeure restée infructueuse, aux torts du titulaire selon</w:t>
      </w:r>
      <w:r w:rsidR="008F4892">
        <w:t xml:space="preserve"> </w:t>
      </w:r>
      <w:r>
        <w:t xml:space="preserve">les dispositions du CCAG de référence. </w:t>
      </w:r>
    </w:p>
    <w:p w14:paraId="31D1F2A1" w14:textId="77777777" w:rsidR="00836059" w:rsidRDefault="00836059" w:rsidP="00836059">
      <w:pPr>
        <w:pStyle w:val="Corpsdetexte"/>
      </w:pPr>
      <w:r>
        <w:t>L'exécution aux frais et risques s'effectue dans les conditions prévues au CCAG de référence.</w:t>
      </w:r>
    </w:p>
    <w:p w14:paraId="5E55CE99" w14:textId="77777777" w:rsidR="00836059" w:rsidRDefault="00836059" w:rsidP="00836059">
      <w:pPr>
        <w:pStyle w:val="Titre1"/>
        <w:spacing w:before="340" w:after="283"/>
      </w:pPr>
      <w:bookmarkStart w:id="70" w:name="_Toc62722390"/>
      <w:bookmarkStart w:id="71" w:name="_Toc214374396"/>
      <w:r>
        <w:t>Litiges</w:t>
      </w:r>
      <w:bookmarkEnd w:id="70"/>
      <w:bookmarkEnd w:id="71"/>
    </w:p>
    <w:p w14:paraId="1CE3A1B2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72" w:name="_Toc62722391"/>
      <w:bookmarkStart w:id="73" w:name="_Toc214374397"/>
      <w:r>
        <w:t>Règlement amiable</w:t>
      </w:r>
      <w:bookmarkEnd w:id="72"/>
      <w:bookmarkEnd w:id="73"/>
    </w:p>
    <w:p w14:paraId="63BEE288" w14:textId="77777777" w:rsidR="00836059" w:rsidRDefault="00836059" w:rsidP="00836059">
      <w:pPr>
        <w:pStyle w:val="Corpsdetexte"/>
      </w:pPr>
      <w:r>
        <w:t xml:space="preserve">En cas de diffèrent concernant l'exécution des marchés publics, la </w:t>
      </w:r>
      <w:r w:rsidRPr="000C3159">
        <w:rPr>
          <w:b/>
          <w:bCs/>
        </w:rPr>
        <w:t>Personne publique</w:t>
      </w:r>
      <w:r>
        <w:br/>
        <w:t xml:space="preserve">et le </w:t>
      </w:r>
      <w:r w:rsidRPr="000C3159">
        <w:rPr>
          <w:b/>
          <w:bCs/>
        </w:rPr>
        <w:t>Titulaire</w:t>
      </w:r>
      <w:r>
        <w:t xml:space="preserve"> peuvent recourir au médiateur des entreprises ou aux comités consultatifs de règlement amiable des différends ou litiges relatifs aux marchés publics (</w:t>
      </w:r>
      <w:r>
        <w:rPr>
          <w:i/>
          <w:iCs/>
          <w:sz w:val="18"/>
          <w:szCs w:val="18"/>
        </w:rPr>
        <w:t>article 142 du décret n°2016-360 du 25 mars 2016</w:t>
      </w:r>
      <w:r>
        <w:t>).</w:t>
      </w:r>
    </w:p>
    <w:p w14:paraId="2D057671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74" w:name="_Toc62722392"/>
      <w:bookmarkStart w:id="75" w:name="_Toc214374398"/>
      <w:r>
        <w:t>Attribution de juridiction</w:t>
      </w:r>
      <w:bookmarkEnd w:id="74"/>
      <w:bookmarkEnd w:id="75"/>
    </w:p>
    <w:p w14:paraId="459D8A44" w14:textId="77777777" w:rsidR="00836059" w:rsidRDefault="00836059" w:rsidP="00836059">
      <w:pPr>
        <w:pStyle w:val="Corpsdetexte"/>
      </w:pPr>
      <w:r>
        <w:t>En cas de conflit qui n'aurait pu être réglé par les organismes visés ci-dessus, les litiges se tiendront en France auprès du Tribunal Administratif de Toulouse.</w:t>
      </w:r>
    </w:p>
    <w:p w14:paraId="47CE3BE7" w14:textId="77777777" w:rsidR="00836059" w:rsidRDefault="00836059" w:rsidP="00836059">
      <w:pPr>
        <w:pStyle w:val="Titre2"/>
        <w:tabs>
          <w:tab w:val="clear" w:pos="1984"/>
          <w:tab w:val="left" w:pos="794"/>
          <w:tab w:val="num" w:pos="2552"/>
        </w:tabs>
        <w:spacing w:before="283" w:after="227"/>
        <w:ind w:left="1418"/>
      </w:pPr>
      <w:bookmarkStart w:id="76" w:name="_Toc62722393"/>
      <w:bookmarkStart w:id="77" w:name="_Toc214374399"/>
      <w:r>
        <w:t>Précisions concernant les recours</w:t>
      </w:r>
      <w:bookmarkEnd w:id="76"/>
      <w:bookmarkEnd w:id="77"/>
    </w:p>
    <w:p w14:paraId="4DDCE7A8" w14:textId="77777777" w:rsidR="00836059" w:rsidRDefault="00836059" w:rsidP="00836059">
      <w:pPr>
        <w:pStyle w:val="Corpsdetexte"/>
        <w:numPr>
          <w:ilvl w:val="0"/>
          <w:numId w:val="13"/>
        </w:numPr>
      </w:pPr>
      <w:r>
        <w:t>Requête en référé précontractuel au titre des dispositions des articles L 551-1 et suivant du code</w:t>
      </w:r>
      <w:r>
        <w:br/>
        <w:t>de justice administrative à compter de la date de notification du rejet de la candidature ou de l’offre jusqu’à la date de signature du marché.</w:t>
      </w:r>
    </w:p>
    <w:p w14:paraId="2EAFF099" w14:textId="77777777" w:rsidR="00836059" w:rsidRDefault="00836059" w:rsidP="00836059">
      <w:pPr>
        <w:pStyle w:val="Corpsdetexte"/>
        <w:numPr>
          <w:ilvl w:val="0"/>
          <w:numId w:val="13"/>
        </w:numPr>
      </w:pPr>
      <w:r>
        <w:t>Requête en référé contractuel au titre des dispositions des articles L 551.13 et suivants du code</w:t>
      </w:r>
      <w:r>
        <w:br/>
        <w:t>de la justice administrative, dans le délai d’un mois à compter de la publication d’un avis d’attribution au JOUE.</w:t>
      </w:r>
    </w:p>
    <w:p w14:paraId="2EADEBE2" w14:textId="77777777" w:rsidR="00836059" w:rsidRDefault="00836059" w:rsidP="00836059">
      <w:pPr>
        <w:pStyle w:val="Corpsdetexte"/>
        <w:numPr>
          <w:ilvl w:val="0"/>
          <w:numId w:val="13"/>
        </w:numPr>
      </w:pPr>
      <w:r>
        <w:t>Recours pour excès de pouvoir, en annulation de la décision de rejet de la candidature ou de l’offre dans un délai maximum de 2 mois à compter de sa notification (</w:t>
      </w:r>
      <w:r>
        <w:rPr>
          <w:i/>
          <w:iCs/>
          <w:sz w:val="18"/>
          <w:szCs w:val="18"/>
        </w:rPr>
        <w:t>art. R 421.1 du code de la justice administrative</w:t>
      </w:r>
      <w:r>
        <w:t>).</w:t>
      </w:r>
    </w:p>
    <w:p w14:paraId="613F0FD2" w14:textId="77777777" w:rsidR="00836059" w:rsidRDefault="00836059" w:rsidP="00836059">
      <w:pPr>
        <w:pStyle w:val="Sous-titre"/>
      </w:pPr>
      <w:r>
        <w:lastRenderedPageBreak/>
        <w:t>Partie technique</w:t>
      </w:r>
    </w:p>
    <w:p w14:paraId="4B4ED982" w14:textId="77777777" w:rsidR="00836059" w:rsidRDefault="00836059" w:rsidP="00836059">
      <w:pPr>
        <w:pStyle w:val="Titre1"/>
        <w:spacing w:before="340" w:after="283"/>
      </w:pPr>
      <w:r>
        <w:t> </w:t>
      </w:r>
      <w:bookmarkStart w:id="78" w:name="_Toc214374400"/>
      <w:r w:rsidR="00DC4F86">
        <w:t>Présentation de l’ENSFEA</w:t>
      </w:r>
      <w:bookmarkEnd w:id="78"/>
    </w:p>
    <w:p w14:paraId="2AFB317C" w14:textId="77777777" w:rsidR="00DC4F86" w:rsidRPr="006A3C1B" w:rsidRDefault="00DC4F86" w:rsidP="00DC4F86">
      <w:pPr>
        <w:pStyle w:val="Corpsdetexte"/>
      </w:pPr>
      <w:r w:rsidRPr="006A3C1B">
        <w:t>L’Ecole Nationale Supérieure de Formation de l’Enseignement Agricole (</w:t>
      </w:r>
      <w:r w:rsidRPr="006A3C1B">
        <w:rPr>
          <w:i/>
          <w:sz w:val="18"/>
        </w:rPr>
        <w:t>ENSFEA</w:t>
      </w:r>
      <w:r w:rsidRPr="006A3C1B">
        <w:t xml:space="preserve">) est un établissement public d’enseignement supérieur agricole relevant du Ministère de l’Agriculture et de l’alimentation situé à Auzeville-Tolosane (31). </w:t>
      </w:r>
    </w:p>
    <w:p w14:paraId="01A6330C" w14:textId="77777777" w:rsidR="00DC4F86" w:rsidRPr="006A3C1B" w:rsidRDefault="00DC4F86" w:rsidP="00DC4F86">
      <w:pPr>
        <w:pStyle w:val="Corpsdetexte"/>
      </w:pPr>
      <w:r w:rsidRPr="006A3C1B">
        <w:t xml:space="preserve">L’ENSFEA a trois missions principales : </w:t>
      </w:r>
    </w:p>
    <w:p w14:paraId="60011465" w14:textId="77777777" w:rsidR="00DC4F86" w:rsidRPr="006A3C1B" w:rsidRDefault="00DC4F86" w:rsidP="00DC4F86">
      <w:pPr>
        <w:pStyle w:val="Corpsdetexte"/>
      </w:pPr>
      <w:r w:rsidRPr="006A3C1B">
        <w:t>1. La formation</w:t>
      </w:r>
      <w:r>
        <w:rPr>
          <w:rFonts w:ascii="Calibri" w:hAnsi="Calibri" w:cs="Calibri"/>
        </w:rPr>
        <w:t> </w:t>
      </w:r>
      <w:r>
        <w:t>:</w:t>
      </w:r>
    </w:p>
    <w:p w14:paraId="24785A02" w14:textId="77777777" w:rsidR="00DC4F86" w:rsidRPr="006A3C1B" w:rsidRDefault="00DC4F86" w:rsidP="00DC4F86">
      <w:pPr>
        <w:pStyle w:val="Corpsdetexte"/>
        <w:numPr>
          <w:ilvl w:val="0"/>
          <w:numId w:val="19"/>
        </w:numPr>
      </w:pPr>
      <w:r w:rsidRPr="006A3C1B">
        <w:t xml:space="preserve">l’école assure la formation professionnelle et continue des enseignants et conseillers principaux d’éducation de l’enseignement technique agricole ; </w:t>
      </w:r>
    </w:p>
    <w:p w14:paraId="3821D292" w14:textId="77777777" w:rsidR="00DC4F86" w:rsidRPr="006A3C1B" w:rsidRDefault="00DC4F86" w:rsidP="00DC4F86">
      <w:pPr>
        <w:pStyle w:val="Corpsdetexte"/>
        <w:numPr>
          <w:ilvl w:val="0"/>
          <w:numId w:val="19"/>
        </w:numPr>
      </w:pPr>
      <w:r w:rsidRPr="006A3C1B">
        <w:t xml:space="preserve">l’ENSFEA développe aussi des formations universitaires (licences professionnelles et masters). </w:t>
      </w:r>
    </w:p>
    <w:p w14:paraId="04980EB3" w14:textId="77777777" w:rsidR="00DC4F86" w:rsidRPr="006A3C1B" w:rsidRDefault="00DC4F86" w:rsidP="00DC4F86">
      <w:pPr>
        <w:pStyle w:val="Corpsdetexte"/>
      </w:pPr>
      <w:r w:rsidRPr="006A3C1B">
        <w:t xml:space="preserve">2. La recherche structurée autour de trois thématiques principales : </w:t>
      </w:r>
    </w:p>
    <w:p w14:paraId="58788C78" w14:textId="77777777" w:rsidR="00DC4F86" w:rsidRPr="006A3C1B" w:rsidRDefault="00DC4F86" w:rsidP="00DC4F86">
      <w:pPr>
        <w:pStyle w:val="Corpsdetexte"/>
        <w:numPr>
          <w:ilvl w:val="0"/>
          <w:numId w:val="19"/>
        </w:numPr>
      </w:pPr>
      <w:r w:rsidRPr="006A3C1B">
        <w:t xml:space="preserve">Transition pédagogique ; </w:t>
      </w:r>
    </w:p>
    <w:p w14:paraId="23B1AE37" w14:textId="77777777" w:rsidR="00DC4F86" w:rsidRPr="006A3C1B" w:rsidRDefault="00DC4F86" w:rsidP="00DC4F86">
      <w:pPr>
        <w:pStyle w:val="Corpsdetexte"/>
        <w:numPr>
          <w:ilvl w:val="0"/>
          <w:numId w:val="19"/>
        </w:numPr>
      </w:pPr>
      <w:r w:rsidRPr="006A3C1B">
        <w:t xml:space="preserve">Dynamique des territoires ; </w:t>
      </w:r>
    </w:p>
    <w:p w14:paraId="7275268E" w14:textId="77777777" w:rsidR="00DC4F86" w:rsidRPr="006A3C1B" w:rsidRDefault="00DC4F86" w:rsidP="00DC4F86">
      <w:pPr>
        <w:pStyle w:val="Corpsdetexte"/>
        <w:numPr>
          <w:ilvl w:val="0"/>
          <w:numId w:val="19"/>
        </w:numPr>
      </w:pPr>
      <w:r w:rsidRPr="006A3C1B">
        <w:t xml:space="preserve">Transition agro-écologique. </w:t>
      </w:r>
    </w:p>
    <w:p w14:paraId="135506BB" w14:textId="77777777" w:rsidR="00DC4F86" w:rsidRPr="006A3C1B" w:rsidRDefault="00DC4F86" w:rsidP="00DC4F86">
      <w:pPr>
        <w:pStyle w:val="Corpsdetexte"/>
      </w:pPr>
      <w:r w:rsidRPr="006A3C1B">
        <w:t xml:space="preserve">3. L’appui à l’enseignement technique agricole afin de développer des compétences éducatives, pédagogiques, didactiques et disciplinaires générales et professionnelles de l’enseignement agricole. </w:t>
      </w:r>
    </w:p>
    <w:p w14:paraId="3FEFF233" w14:textId="77777777" w:rsidR="00DC4F86" w:rsidRPr="006A3C1B" w:rsidRDefault="00DC4F86" w:rsidP="00DC4F86">
      <w:pPr>
        <w:pStyle w:val="Corpsdetexte"/>
      </w:pPr>
      <w:r w:rsidRPr="006A3C1B">
        <w:t xml:space="preserve">Cette mission se coordonne autour de trois thématiques principales : </w:t>
      </w:r>
    </w:p>
    <w:p w14:paraId="732B6631" w14:textId="77777777" w:rsidR="00DC4F86" w:rsidRPr="006A3C1B" w:rsidRDefault="00DC4F86" w:rsidP="00DC4F86">
      <w:pPr>
        <w:pStyle w:val="Corpsdetexte"/>
        <w:numPr>
          <w:ilvl w:val="0"/>
          <w:numId w:val="20"/>
        </w:numPr>
      </w:pPr>
      <w:r w:rsidRPr="006A3C1B">
        <w:t xml:space="preserve">L’innovation pédagogique ; </w:t>
      </w:r>
    </w:p>
    <w:p w14:paraId="62FC5392" w14:textId="77777777" w:rsidR="00DC4F86" w:rsidRPr="006A3C1B" w:rsidRDefault="00DC4F86" w:rsidP="00DC4F86">
      <w:pPr>
        <w:pStyle w:val="Corpsdetexte"/>
        <w:numPr>
          <w:ilvl w:val="0"/>
          <w:numId w:val="20"/>
        </w:numPr>
      </w:pPr>
      <w:r w:rsidRPr="006A3C1B">
        <w:t xml:space="preserve">Enseigner à produire autrement ; </w:t>
      </w:r>
    </w:p>
    <w:p w14:paraId="051EE5EE" w14:textId="77777777" w:rsidR="00DC4F86" w:rsidRPr="00BA3CFF" w:rsidRDefault="00DC4F86" w:rsidP="00DC4F86">
      <w:pPr>
        <w:pStyle w:val="Corpsdetexte"/>
        <w:numPr>
          <w:ilvl w:val="0"/>
          <w:numId w:val="20"/>
        </w:numPr>
      </w:pPr>
      <w:r w:rsidRPr="006A3C1B">
        <w:t>Vivre ensemble dans les établissements.</w:t>
      </w:r>
    </w:p>
    <w:p w14:paraId="0D677F6E" w14:textId="77777777" w:rsidR="00836059" w:rsidRPr="00A2249F" w:rsidRDefault="00DC4F86" w:rsidP="00836059">
      <w:pPr>
        <w:pStyle w:val="Titre1"/>
        <w:spacing w:before="340" w:after="283"/>
      </w:pPr>
      <w:bookmarkStart w:id="79" w:name="_Toc214374401"/>
      <w:r w:rsidRPr="00A2249F">
        <w:t>contexte</w:t>
      </w:r>
      <w:bookmarkEnd w:id="79"/>
    </w:p>
    <w:p w14:paraId="5FA64F6E" w14:textId="257172F1" w:rsidR="0055665D" w:rsidRDefault="00F64496" w:rsidP="00753809">
      <w:pPr>
        <w:pStyle w:val="Corpsdetexte"/>
      </w:pPr>
      <w:r w:rsidRPr="00EA2E75">
        <w:t>Dans le cadre de</w:t>
      </w:r>
      <w:r w:rsidR="00EA2E75">
        <w:t xml:space="preserve"> sa réflexion de valorisation de son établissement, l’ENSFEA a des projets de réorganisation et optimisation des espaces afin de répondre aux nouveaux besoins </w:t>
      </w:r>
      <w:r w:rsidR="004F71C6">
        <w:t xml:space="preserve">des </w:t>
      </w:r>
      <w:r w:rsidR="00EA2E75">
        <w:t>usagers. Les nouve</w:t>
      </w:r>
      <w:r w:rsidR="0055665D">
        <w:t>lles orientations impliquent un</w:t>
      </w:r>
      <w:r w:rsidR="00EA2E75">
        <w:t xml:space="preserve"> </w:t>
      </w:r>
      <w:r w:rsidR="0055665D">
        <w:t>nouvel usage et une rénovation totale</w:t>
      </w:r>
      <w:r w:rsidR="00EA2E75">
        <w:t xml:space="preserve"> de</w:t>
      </w:r>
      <w:r w:rsidR="00753809">
        <w:t xml:space="preserve">s </w:t>
      </w:r>
      <w:r w:rsidR="00EA2E75">
        <w:t xml:space="preserve">bâtiments </w:t>
      </w:r>
      <w:r w:rsidR="00753809">
        <w:t xml:space="preserve">7 </w:t>
      </w:r>
      <w:r w:rsidR="00EA2E75">
        <w:t>et 8.</w:t>
      </w:r>
    </w:p>
    <w:p w14:paraId="0A42079B" w14:textId="77777777" w:rsidR="00DC4F86" w:rsidRDefault="00DC4F86" w:rsidP="00DC4F86">
      <w:pPr>
        <w:pStyle w:val="Titre1"/>
      </w:pPr>
      <w:bookmarkStart w:id="80" w:name="_Toc214374402"/>
      <w:r w:rsidRPr="001F3704">
        <w:t>Descriptif des prestations</w:t>
      </w:r>
      <w:bookmarkEnd w:id="80"/>
    </w:p>
    <w:p w14:paraId="1C975A74" w14:textId="5D14C0AD" w:rsidR="00B27751" w:rsidRDefault="00E521B8" w:rsidP="00EA7E1E">
      <w:pPr>
        <w:pStyle w:val="Corpsdetexte"/>
        <w:numPr>
          <w:ilvl w:val="0"/>
          <w:numId w:val="22"/>
        </w:numPr>
      </w:pPr>
      <w:r>
        <w:t xml:space="preserve">Voir </w:t>
      </w:r>
      <w:r w:rsidR="007260B2">
        <w:t>le Cahier des charges joint au dossier.</w:t>
      </w:r>
    </w:p>
    <w:p w14:paraId="7575E895" w14:textId="77777777" w:rsidR="00836059" w:rsidRDefault="00836059" w:rsidP="00836059">
      <w:pPr>
        <w:pStyle w:val="Sous-titre"/>
      </w:pPr>
      <w:r>
        <w:lastRenderedPageBreak/>
        <w:t>Proposition valant acte d'engagement</w:t>
      </w:r>
    </w:p>
    <w:p w14:paraId="4768912B" w14:textId="77777777" w:rsidR="00836059" w:rsidRDefault="00836059" w:rsidP="00836059">
      <w:pPr>
        <w:pStyle w:val="Titre1"/>
        <w:spacing w:before="340" w:after="283"/>
      </w:pPr>
      <w:bookmarkStart w:id="81" w:name="_Toc62722398"/>
      <w:bookmarkStart w:id="82" w:name="_Toc214374403"/>
      <w:r>
        <w:t>CONTRACTANT</w:t>
      </w:r>
      <w:bookmarkEnd w:id="81"/>
      <w:bookmarkEnd w:id="82"/>
    </w:p>
    <w:p w14:paraId="1195EDF9" w14:textId="77777777" w:rsidR="00836059" w:rsidRDefault="00836059" w:rsidP="00836059">
      <w:pPr>
        <w:pStyle w:val="Corpsdetexte"/>
        <w:rPr>
          <w:b/>
        </w:rPr>
      </w:pPr>
      <w:r>
        <w:rPr>
          <w:b/>
        </w:rPr>
        <w:t>Je, contractant unique, soussigné :</w:t>
      </w:r>
      <w:r>
        <w:t xml:space="preserve"> </w:t>
      </w:r>
    </w:p>
    <w:p w14:paraId="3FD72AA5" w14:textId="77777777" w:rsidR="00836059" w:rsidRDefault="00836059" w:rsidP="00836059">
      <w:pPr>
        <w:pStyle w:val="Corpsdetexte"/>
        <w:rPr>
          <w:b/>
        </w:rPr>
      </w:pPr>
      <w:r>
        <w:rPr>
          <w:b/>
        </w:rPr>
        <w:t>Nom et Prénom</w:t>
      </w:r>
      <w:r>
        <w:t xml:space="preserve"> : </w:t>
      </w:r>
    </w:p>
    <w:p w14:paraId="3C8BD6D4" w14:textId="77777777" w:rsidR="00836059" w:rsidRDefault="00836059" w:rsidP="00836059">
      <w:pPr>
        <w:pStyle w:val="Corpsdetexte"/>
        <w:rPr>
          <w:b/>
        </w:rPr>
      </w:pPr>
      <w:r>
        <w:rPr>
          <w:b/>
        </w:rPr>
        <w:t>Agissant en tant que</w:t>
      </w:r>
      <w:r>
        <w:t xml:space="preserve"> </w:t>
      </w:r>
    </w:p>
    <w:p w14:paraId="5BBD6984" w14:textId="77777777" w:rsidR="00836059" w:rsidRDefault="00836059" w:rsidP="00836059">
      <w:pPr>
        <w:pStyle w:val="Corpsdetexte"/>
      </w:pPr>
      <w:r>
        <w:rPr>
          <w:b/>
        </w:rPr>
        <w:t>Pour le compte de la société (nom et adresse)</w:t>
      </w:r>
    </w:p>
    <w:p w14:paraId="674C061E" w14:textId="00309899" w:rsidR="00DF58A9" w:rsidRDefault="00836059" w:rsidP="007260B2">
      <w:pPr>
        <w:pStyle w:val="Corpsdetexte"/>
        <w:ind w:firstLine="0"/>
        <w:jc w:val="center"/>
      </w:pPr>
      <w:r>
        <w:t> </w:t>
      </w:r>
    </w:p>
    <w:p w14:paraId="275767DA" w14:textId="5E47105F" w:rsidR="00836059" w:rsidRDefault="00836059" w:rsidP="00836059">
      <w:pPr>
        <w:pStyle w:val="Corpsdetexte"/>
        <w:ind w:firstLine="0"/>
        <w:jc w:val="center"/>
        <w:rPr>
          <w:b/>
        </w:rPr>
      </w:pPr>
      <w:r>
        <w:t> </w:t>
      </w:r>
    </w:p>
    <w:p w14:paraId="5F37EAF0" w14:textId="635AE0B3" w:rsidR="00836059" w:rsidRDefault="00836059" w:rsidP="00836059">
      <w:pPr>
        <w:pStyle w:val="Corpsdetexte"/>
        <w:rPr>
          <w:b/>
        </w:rPr>
      </w:pPr>
      <w:r>
        <w:rPr>
          <w:b/>
        </w:rPr>
        <w:t>N°</w:t>
      </w:r>
      <w:r w:rsidR="000B16FF">
        <w:rPr>
          <w:b/>
        </w:rPr>
        <w:t xml:space="preserve"> </w:t>
      </w:r>
      <w:r>
        <w:rPr>
          <w:b/>
        </w:rPr>
        <w:t>d'identité établissement (SIRET)</w:t>
      </w:r>
      <w:r>
        <w:t xml:space="preserve"> : </w:t>
      </w:r>
    </w:p>
    <w:p w14:paraId="7F3CE3BB" w14:textId="306B18EF" w:rsidR="00836059" w:rsidRDefault="00836059" w:rsidP="00836059">
      <w:pPr>
        <w:pStyle w:val="Corpsdetexte"/>
        <w:rPr>
          <w:b/>
        </w:rPr>
      </w:pPr>
      <w:r>
        <w:rPr>
          <w:b/>
        </w:rPr>
        <w:t>N° d'inscription (SIREN)</w:t>
      </w:r>
      <w:r>
        <w:t xml:space="preserve"> : </w:t>
      </w:r>
      <w:r w:rsidR="00644532">
        <w:t xml:space="preserve">: </w:t>
      </w:r>
    </w:p>
    <w:p w14:paraId="5DF98860" w14:textId="17A84BE3" w:rsidR="00836059" w:rsidRDefault="00836059" w:rsidP="00836059">
      <w:pPr>
        <w:pStyle w:val="Corpsdetexte"/>
      </w:pPr>
      <w:r>
        <w:rPr>
          <w:b/>
        </w:rPr>
        <w:t>Adresse électronique de référence</w:t>
      </w:r>
      <w:r>
        <w:t xml:space="preserve"> : </w:t>
      </w:r>
    </w:p>
    <w:p w14:paraId="48F1A610" w14:textId="77777777" w:rsidR="00836059" w:rsidRDefault="00836059" w:rsidP="00836059">
      <w:pPr>
        <w:pStyle w:val="Corpsdetexte"/>
        <w:rPr>
          <w:rFonts w:ascii="Wingdings" w:hAnsi="Wingdings"/>
        </w:rPr>
      </w:pPr>
      <w:r>
        <w:t> </w:t>
      </w:r>
    </w:p>
    <w:p w14:paraId="797C8FD2" w14:textId="77777777" w:rsidR="00836059" w:rsidRDefault="00836059" w:rsidP="00836059">
      <w:pPr>
        <w:pStyle w:val="Corpsdetexte"/>
        <w:ind w:left="1531"/>
        <w:rPr>
          <w:rFonts w:ascii="Wingdings" w:hAnsi="Wingdings"/>
        </w:rPr>
      </w:pPr>
      <w:r>
        <w:rPr>
          <w:rFonts w:ascii="Wingdings" w:hAnsi="Wingdings"/>
        </w:rPr>
        <w:t></w:t>
      </w:r>
      <w:r>
        <w:rPr>
          <w:rFonts w:ascii="Wingdings" w:hAnsi="Wingdings"/>
        </w:rPr>
        <w:t></w:t>
      </w:r>
      <w:r>
        <w:rPr>
          <w:rFonts w:ascii="Wingdings" w:hAnsi="Wingdings"/>
        </w:rPr>
        <w:t></w:t>
      </w:r>
      <w:r>
        <w:t>après avoir pris connaissances du cahier des charges valant acte d'engagement (</w:t>
      </w:r>
      <w:r>
        <w:rPr>
          <w:i/>
          <w:iCs/>
          <w:sz w:val="18"/>
          <w:szCs w:val="18"/>
        </w:rPr>
        <w:t>CCAE</w:t>
      </w:r>
      <w:r>
        <w:t>), et des autres documents qui y sont mentionnées,</w:t>
      </w:r>
    </w:p>
    <w:p w14:paraId="3AA66D97" w14:textId="77777777" w:rsidR="00836059" w:rsidRDefault="00836059" w:rsidP="00836059">
      <w:pPr>
        <w:pStyle w:val="Corpsdetexte"/>
        <w:ind w:left="1531"/>
      </w:pPr>
      <w:r>
        <w:rPr>
          <w:rFonts w:ascii="Wingdings" w:hAnsi="Wingdings"/>
        </w:rPr>
        <w:t></w:t>
      </w:r>
      <w:r>
        <w:rPr>
          <w:rFonts w:ascii="Wingdings" w:hAnsi="Wingdings"/>
        </w:rPr>
        <w:t></w:t>
      </w:r>
      <w:r>
        <w:rPr>
          <w:rFonts w:ascii="Wingdings" w:hAnsi="Wingdings"/>
        </w:rPr>
        <w:t></w:t>
      </w:r>
      <w:r>
        <w:t xml:space="preserve">et après avoir fourni les pièces prévues, </w:t>
      </w:r>
    </w:p>
    <w:p w14:paraId="1DC70EE7" w14:textId="77777777" w:rsidR="00836059" w:rsidRDefault="00836059" w:rsidP="00836059">
      <w:pPr>
        <w:pStyle w:val="Corpsdetexte"/>
      </w:pPr>
      <w:r>
        <w:t>Je m'</w:t>
      </w:r>
      <w:r>
        <w:rPr>
          <w:b/>
          <w:bCs/>
        </w:rPr>
        <w:t>ENGAGE</w:t>
      </w:r>
      <w:r>
        <w:t>, sans réserve, conformément aux conditions, clauses et prescriptions imposées par le cahier des charges, à exécuter les prestations qui me concernent, dans les conditions ci-après définies.</w:t>
      </w:r>
    </w:p>
    <w:p w14:paraId="78936D9C" w14:textId="77777777" w:rsidR="00836059" w:rsidRDefault="00836059" w:rsidP="00836059">
      <w:pPr>
        <w:pStyle w:val="Corpsdetexte"/>
      </w:pPr>
      <w:r>
        <w:t>L'offre ainsi présentée ne nous lie, toutefois que si son acceptation nous est notifiée dans un délai de quatre-vingt-dix (</w:t>
      </w:r>
      <w:r>
        <w:rPr>
          <w:i/>
          <w:iCs/>
          <w:sz w:val="18"/>
          <w:szCs w:val="18"/>
        </w:rPr>
        <w:t>90</w:t>
      </w:r>
      <w:r>
        <w:t>) jours à compter de son dépôt.</w:t>
      </w:r>
    </w:p>
    <w:p w14:paraId="4AE0F4A1" w14:textId="77777777" w:rsidR="00836059" w:rsidRDefault="00836059" w:rsidP="00836059">
      <w:pPr>
        <w:pStyle w:val="Titre1"/>
        <w:pageBreakBefore/>
        <w:spacing w:before="340" w:after="283"/>
      </w:pPr>
      <w:bookmarkStart w:id="83" w:name="_Toc62722400"/>
      <w:bookmarkStart w:id="84" w:name="_Toc214374404"/>
      <w:r>
        <w:lastRenderedPageBreak/>
        <w:t>Compte a créditer</w:t>
      </w:r>
      <w:bookmarkEnd w:id="83"/>
      <w:bookmarkEnd w:id="84"/>
    </w:p>
    <w:p w14:paraId="3315A12D" w14:textId="77777777" w:rsidR="00DC4F86" w:rsidRDefault="00DC4F86" w:rsidP="00DC4F86">
      <w:pPr>
        <w:pStyle w:val="Corpsdetexte"/>
        <w:rPr>
          <w:rFonts w:ascii="Symbol" w:hAnsi="Symbol"/>
        </w:rPr>
      </w:pPr>
      <w:bookmarkStart w:id="85" w:name="_Toc62722401"/>
      <w:r>
        <w:t>L’ENFA se libérera des sommes dues au titre du présent marché en en faisant porter le montant au crédit du compte ouvert :</w:t>
      </w:r>
    </w:p>
    <w:p w14:paraId="5FD50945" w14:textId="77777777" w:rsidR="00DC4F86" w:rsidRDefault="00DC4F86" w:rsidP="00DC4F86">
      <w:pPr>
        <w:pStyle w:val="Corpsdetexte"/>
        <w:rPr>
          <w:rFonts w:ascii="Symbol" w:hAnsi="Symbol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</w:t>
      </w:r>
      <w:r>
        <w:t xml:space="preserve">au nom de :  </w:t>
      </w:r>
    </w:p>
    <w:p w14:paraId="0AD198AD" w14:textId="77777777" w:rsidR="00DC4F86" w:rsidRDefault="00DC4F86" w:rsidP="00DC4F86">
      <w:pPr>
        <w:pStyle w:val="Corpsdetexte"/>
        <w:rPr>
          <w:rFonts w:ascii="Symbol" w:hAnsi="Symbol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</w:t>
      </w:r>
      <w:r>
        <w:t xml:space="preserve">établissement :  </w:t>
      </w:r>
    </w:p>
    <w:p w14:paraId="25DADAF3" w14:textId="77777777" w:rsidR="00DC4F86" w:rsidRDefault="00DC4F86" w:rsidP="00DC4F86">
      <w:pPr>
        <w:pStyle w:val="Corpsdetexte"/>
        <w:rPr>
          <w:rFonts w:ascii="Symbol" w:hAnsi="Symbol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</w:t>
      </w:r>
      <w:r w:rsidR="00D53B03">
        <w:t>IBAN</w:t>
      </w:r>
      <w:r>
        <w:t xml:space="preserve"> :  </w:t>
      </w:r>
    </w:p>
    <w:p w14:paraId="580E554C" w14:textId="77777777" w:rsidR="00DC4F86" w:rsidRDefault="00DC4F86" w:rsidP="00DC4F86">
      <w:pPr>
        <w:pStyle w:val="Corpsdetexte"/>
        <w:rPr>
          <w:rFonts w:ascii="Symbol" w:hAnsi="Symbol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</w:t>
      </w:r>
      <w:r w:rsidR="00D53B03">
        <w:t>BIC SWIFT</w:t>
      </w:r>
      <w:r>
        <w:t xml:space="preserve"> :  </w:t>
      </w:r>
    </w:p>
    <w:p w14:paraId="38EB2737" w14:textId="77777777" w:rsidR="00D53B03" w:rsidRDefault="00D53B03" w:rsidP="00DC4F86">
      <w:pPr>
        <w:pStyle w:val="Corpsdetexte"/>
      </w:pPr>
    </w:p>
    <w:p w14:paraId="304C4452" w14:textId="77777777" w:rsidR="00DC4F86" w:rsidRDefault="00D53B03" w:rsidP="00DC4F86">
      <w:pPr>
        <w:pStyle w:val="Corpsdetexte"/>
      </w:pPr>
      <w:r>
        <w:t xml:space="preserve"> </w:t>
      </w:r>
      <w:r w:rsidR="005A1ABF">
        <w:t>(joindre un</w:t>
      </w:r>
      <w:r w:rsidR="00DC4F86">
        <w:t xml:space="preserve"> RIB</w:t>
      </w:r>
      <w:r w:rsidR="005A1ABF">
        <w:t xml:space="preserve"> original</w:t>
      </w:r>
      <w:r w:rsidR="00DC4F86">
        <w:t>)</w:t>
      </w:r>
    </w:p>
    <w:p w14:paraId="78E5C15F" w14:textId="77777777" w:rsidR="00836059" w:rsidRPr="00923F01" w:rsidRDefault="00836059" w:rsidP="00836059">
      <w:pPr>
        <w:pStyle w:val="Titre1"/>
        <w:spacing w:before="340" w:after="283"/>
      </w:pPr>
      <w:bookmarkStart w:id="86" w:name="_Toc214374405"/>
      <w:r w:rsidRPr="00923F01">
        <w:t>Prix</w:t>
      </w:r>
      <w:bookmarkEnd w:id="85"/>
      <w:bookmarkEnd w:id="86"/>
    </w:p>
    <w:p w14:paraId="21385392" w14:textId="32729E0A" w:rsidR="005A1ABF" w:rsidRPr="00923F01" w:rsidRDefault="005A1ABF" w:rsidP="005A1ABF">
      <w:pPr>
        <w:pStyle w:val="Titre2"/>
      </w:pPr>
      <w:bookmarkStart w:id="87" w:name="_Toc214374406"/>
      <w:r w:rsidRPr="00923F01">
        <w:t xml:space="preserve">Forfait </w:t>
      </w:r>
      <w:r w:rsidR="00375883">
        <w:t>études géotechnie</w:t>
      </w:r>
      <w:bookmarkEnd w:id="87"/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0"/>
        <w:gridCol w:w="3210"/>
        <w:gridCol w:w="3210"/>
      </w:tblGrid>
      <w:tr w:rsidR="00836059" w:rsidRPr="00923F01" w14:paraId="0995820D" w14:textId="77777777" w:rsidTr="005C4205"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8EADDD6" w14:textId="77777777" w:rsidR="00836059" w:rsidRPr="00923F01" w:rsidRDefault="00836059" w:rsidP="005C4205">
            <w:pPr>
              <w:pStyle w:val="Contenudetableau"/>
              <w:ind w:left="-30"/>
              <w:jc w:val="center"/>
            </w:pPr>
            <w:r w:rsidRPr="00923F01">
              <w:rPr>
                <w:b/>
                <w:sz w:val="18"/>
                <w:szCs w:val="18"/>
              </w:rPr>
              <w:t>Prix HT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4D0D65" w14:textId="77777777" w:rsidR="00836059" w:rsidRPr="00923F01" w:rsidRDefault="00836059" w:rsidP="005C4205">
            <w:pPr>
              <w:pStyle w:val="Contenudetableau"/>
              <w:jc w:val="center"/>
            </w:pPr>
            <w:bookmarkStart w:id="88" w:name="__RefHeading___Toc7621_1218967761"/>
            <w:bookmarkEnd w:id="88"/>
            <w:r w:rsidRPr="00923F01">
              <w:rPr>
                <w:b/>
                <w:sz w:val="18"/>
                <w:szCs w:val="18"/>
              </w:rPr>
              <w:t>TVA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07AD70" w14:textId="77777777" w:rsidR="00836059" w:rsidRPr="00923F01" w:rsidRDefault="00836059" w:rsidP="005C4205">
            <w:pPr>
              <w:pStyle w:val="Contenudetableau"/>
              <w:jc w:val="center"/>
            </w:pPr>
            <w:bookmarkStart w:id="89" w:name="__RefHeading___Toc7623_1218967761"/>
            <w:bookmarkEnd w:id="89"/>
            <w:r w:rsidRPr="00923F01">
              <w:rPr>
                <w:b/>
                <w:sz w:val="18"/>
                <w:szCs w:val="18"/>
              </w:rPr>
              <w:t>Prix TTC</w:t>
            </w:r>
          </w:p>
        </w:tc>
      </w:tr>
      <w:tr w:rsidR="00836059" w:rsidRPr="00923F01" w14:paraId="351AAA17" w14:textId="77777777" w:rsidTr="005C4205">
        <w:tblPrEx>
          <w:tblCellMar>
            <w:top w:w="0" w:type="dxa"/>
          </w:tblCellMar>
        </w:tblPrEx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7AAD077" w14:textId="2E740CBF" w:rsidR="00836059" w:rsidRPr="00923F01" w:rsidRDefault="00836059" w:rsidP="005C4205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F0C315B" w14:textId="3519C797" w:rsidR="00836059" w:rsidRPr="00923F01" w:rsidRDefault="00836059" w:rsidP="005C4205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CE5EE1" w14:textId="390ABB48" w:rsidR="00836059" w:rsidRPr="00923F01" w:rsidRDefault="00836059" w:rsidP="005C4205">
            <w:pPr>
              <w:pStyle w:val="Contenudetableau"/>
              <w:jc w:val="center"/>
            </w:pPr>
          </w:p>
        </w:tc>
      </w:tr>
    </w:tbl>
    <w:p w14:paraId="2D0D5547" w14:textId="738D4322" w:rsidR="00923F01" w:rsidRPr="00923F01" w:rsidRDefault="00836059" w:rsidP="00923F01">
      <w:pPr>
        <w:pStyle w:val="Corpsdetexte"/>
      </w:pPr>
      <w:r w:rsidRPr="00923F01">
        <w:t>Voir offre financière jointe</w:t>
      </w:r>
    </w:p>
    <w:p w14:paraId="7524EB33" w14:textId="77777777" w:rsidR="005A1ABF" w:rsidRDefault="005A1ABF" w:rsidP="00836059">
      <w:pPr>
        <w:pStyle w:val="Corpsdetexte"/>
      </w:pPr>
    </w:p>
    <w:p w14:paraId="245FEDED" w14:textId="77777777" w:rsidR="00D53B03" w:rsidRDefault="00D53B03" w:rsidP="00D53B03">
      <w:pPr>
        <w:pStyle w:val="Corpsdetexte"/>
      </w:pPr>
      <w:r>
        <w:rPr>
          <w:b/>
        </w:rPr>
        <w:t xml:space="preserve">Total global en euros </w:t>
      </w:r>
      <w:r w:rsidR="00852A5D">
        <w:rPr>
          <w:b/>
        </w:rPr>
        <w:t>TTC en</w:t>
      </w:r>
      <w:r>
        <w:rPr>
          <w:b/>
        </w:rPr>
        <w:t xml:space="preserve"> toutes lettres</w:t>
      </w:r>
    </w:p>
    <w:p w14:paraId="5D732B83" w14:textId="77777777" w:rsidR="00836059" w:rsidRDefault="00836059" w:rsidP="00836059">
      <w:pPr>
        <w:pStyle w:val="Titre1"/>
        <w:pageBreakBefore/>
        <w:spacing w:before="340" w:after="283"/>
      </w:pPr>
      <w:bookmarkStart w:id="90" w:name="_Toc62722405"/>
      <w:bookmarkStart w:id="91" w:name="_Toc214374407"/>
      <w:r>
        <w:lastRenderedPageBreak/>
        <w:t>ENGAGEMENT DU CANDIDAT</w:t>
      </w:r>
      <w:bookmarkEnd w:id="90"/>
      <w:bookmarkEnd w:id="91"/>
    </w:p>
    <w:p w14:paraId="26593B40" w14:textId="77777777" w:rsidR="00836059" w:rsidRDefault="00836059" w:rsidP="00836059">
      <w:pPr>
        <w:pStyle w:val="Corpsdetext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5"/>
        <w:gridCol w:w="4815"/>
      </w:tblGrid>
      <w:tr w:rsidR="00836059" w14:paraId="106FD4A6" w14:textId="77777777" w:rsidTr="005C4205">
        <w:tc>
          <w:tcPr>
            <w:tcW w:w="4815" w:type="dxa"/>
            <w:shd w:val="clear" w:color="auto" w:fill="auto"/>
          </w:tcPr>
          <w:p w14:paraId="4842C6FD" w14:textId="77777777" w:rsidR="00836059" w:rsidRDefault="00836059" w:rsidP="005C4205">
            <w:pPr>
              <w:pStyle w:val="Contenudetableau"/>
              <w:jc w:val="center"/>
            </w:pPr>
            <w:bookmarkStart w:id="92" w:name="__RefHeading___Toc7625_1218967761"/>
            <w:bookmarkEnd w:id="92"/>
            <w:r>
              <w:t>Fait en un seul original</w:t>
            </w:r>
          </w:p>
          <w:p w14:paraId="44D8AF5A" w14:textId="77777777" w:rsidR="00836059" w:rsidRDefault="00836059" w:rsidP="005C4205">
            <w:pPr>
              <w:pStyle w:val="Contenudetableau"/>
              <w:jc w:val="center"/>
            </w:pPr>
            <w:bookmarkStart w:id="93" w:name="__RefHeading___Toc7627_1218967761"/>
            <w:bookmarkEnd w:id="93"/>
            <w:r>
              <w:t>à ____________________</w:t>
            </w:r>
          </w:p>
          <w:p w14:paraId="47CBE88F" w14:textId="77777777" w:rsidR="00836059" w:rsidRDefault="00836059" w:rsidP="005C4205">
            <w:pPr>
              <w:pStyle w:val="Contenudetableau"/>
              <w:jc w:val="center"/>
            </w:pPr>
            <w:bookmarkStart w:id="94" w:name="__RefHeading___Toc7629_1218967761"/>
            <w:bookmarkEnd w:id="94"/>
            <w:r>
              <w:t>le ______________</w:t>
            </w:r>
          </w:p>
        </w:tc>
        <w:tc>
          <w:tcPr>
            <w:tcW w:w="4815" w:type="dxa"/>
            <w:shd w:val="clear" w:color="auto" w:fill="auto"/>
          </w:tcPr>
          <w:p w14:paraId="74A5A01F" w14:textId="77777777" w:rsidR="00836059" w:rsidRDefault="00836059" w:rsidP="005C4205">
            <w:pPr>
              <w:pStyle w:val="Contenudetableau"/>
              <w:jc w:val="center"/>
            </w:pPr>
            <w:bookmarkStart w:id="95" w:name="__RefHeading___Toc7631_1218967761"/>
            <w:bookmarkEnd w:id="95"/>
            <w:r>
              <w:rPr>
                <w:b/>
              </w:rPr>
              <w:t xml:space="preserve">Pour la société </w:t>
            </w:r>
          </w:p>
          <w:p w14:paraId="10FCADDD" w14:textId="77777777" w:rsidR="00836059" w:rsidRDefault="00836059" w:rsidP="005C4205">
            <w:pPr>
              <w:pStyle w:val="Contenudetableau"/>
              <w:jc w:val="center"/>
            </w:pPr>
            <w:bookmarkStart w:id="96" w:name="__RefHeading___Toc7633_1218967761"/>
            <w:bookmarkEnd w:id="96"/>
            <w:r>
              <w:t>___________________, Directeur</w:t>
            </w:r>
          </w:p>
          <w:p w14:paraId="48A6C0A4" w14:textId="77777777" w:rsidR="00836059" w:rsidRDefault="00836059" w:rsidP="005C4205">
            <w:pPr>
              <w:pStyle w:val="Contenudetableau"/>
              <w:jc w:val="center"/>
            </w:pPr>
            <w:bookmarkStart w:id="97" w:name="__RefHeading___Toc7635_1218967761"/>
            <w:bookmarkEnd w:id="97"/>
            <w:r>
              <w:t> </w:t>
            </w:r>
          </w:p>
          <w:p w14:paraId="403926C0" w14:textId="77777777" w:rsidR="00836059" w:rsidRDefault="00836059" w:rsidP="005C4205">
            <w:pPr>
              <w:pStyle w:val="Contenudetableau"/>
              <w:jc w:val="center"/>
            </w:pPr>
            <w:bookmarkStart w:id="98" w:name="__RefHeading___Toc7637_1218967761"/>
            <w:bookmarkEnd w:id="98"/>
            <w:r>
              <w:t> </w:t>
            </w:r>
          </w:p>
          <w:p w14:paraId="6B905F0D" w14:textId="77777777" w:rsidR="00836059" w:rsidRDefault="00836059" w:rsidP="005C4205">
            <w:pPr>
              <w:pStyle w:val="Contenudetableau"/>
              <w:jc w:val="center"/>
              <w:rPr>
                <w:sz w:val="16"/>
              </w:rPr>
            </w:pPr>
            <w:bookmarkStart w:id="99" w:name="__RefHeading___Toc7639_1218967761"/>
            <w:bookmarkEnd w:id="99"/>
            <w:r>
              <w:t> </w:t>
            </w:r>
          </w:p>
          <w:p w14:paraId="1C9B649E" w14:textId="77777777" w:rsidR="00836059" w:rsidRDefault="00836059" w:rsidP="005C4205">
            <w:pPr>
              <w:pStyle w:val="Contenudetableau"/>
              <w:jc w:val="center"/>
            </w:pPr>
            <w:bookmarkStart w:id="100" w:name="__RefHeading___Toc7641_1218967761"/>
            <w:bookmarkEnd w:id="100"/>
            <w:r>
              <w:rPr>
                <w:sz w:val="16"/>
              </w:rPr>
              <w:t>(précédé de la mention Lu et approuvé)</w:t>
            </w:r>
          </w:p>
        </w:tc>
      </w:tr>
    </w:tbl>
    <w:p w14:paraId="2D3D9037" w14:textId="77777777" w:rsidR="00836059" w:rsidRDefault="00836059" w:rsidP="00836059">
      <w:pPr>
        <w:pStyle w:val="Corpsdetexte"/>
        <w:rPr>
          <w:b/>
          <w:u w:val="single"/>
        </w:rPr>
      </w:pPr>
      <w:r>
        <w:t> </w:t>
      </w:r>
    </w:p>
    <w:p w14:paraId="2DD25264" w14:textId="77777777" w:rsidR="00836059" w:rsidRDefault="00836059" w:rsidP="00836059">
      <w:pPr>
        <w:pStyle w:val="Corpsdetexte"/>
      </w:pPr>
      <w:bookmarkStart w:id="101" w:name="_Toc416795594"/>
      <w:bookmarkEnd w:id="101"/>
      <w:r>
        <w:rPr>
          <w:b/>
          <w:u w:val="single"/>
        </w:rPr>
        <w:t>Décision du pouvoir adjudicateur</w:t>
      </w:r>
    </w:p>
    <w:p w14:paraId="78AF99F2" w14:textId="77777777" w:rsidR="00836059" w:rsidRDefault="00836059" w:rsidP="00836059">
      <w:pPr>
        <w:pStyle w:val="Corpsdetexte"/>
      </w:pPr>
      <w:bookmarkStart w:id="102" w:name="_Toc416795595"/>
      <w:bookmarkEnd w:id="102"/>
      <w:r>
        <w:t>L’offre est acceptée         oui         non      (rayer les mentions inutiles)</w:t>
      </w:r>
    </w:p>
    <w:p w14:paraId="03B1CE08" w14:textId="77777777" w:rsidR="00836059" w:rsidRDefault="00836059" w:rsidP="00836059">
      <w:pPr>
        <w:pStyle w:val="Corpsdetexte"/>
        <w:rPr>
          <w:b/>
        </w:rPr>
      </w:pPr>
      <w: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5"/>
        <w:gridCol w:w="4815"/>
      </w:tblGrid>
      <w:tr w:rsidR="00836059" w14:paraId="22DE7323" w14:textId="77777777" w:rsidTr="005C4205">
        <w:tc>
          <w:tcPr>
            <w:tcW w:w="4815" w:type="dxa"/>
            <w:shd w:val="clear" w:color="auto" w:fill="auto"/>
          </w:tcPr>
          <w:p w14:paraId="5739B8C9" w14:textId="77777777" w:rsidR="00836059" w:rsidRDefault="00836059" w:rsidP="005C4205">
            <w:pPr>
              <w:pStyle w:val="Contenudetableau"/>
              <w:jc w:val="center"/>
            </w:pPr>
            <w:bookmarkStart w:id="103" w:name="__RefHeading___Toc7643_1218967761"/>
            <w:bookmarkStart w:id="104" w:name="__RefHeading___Toc7645_1218967761"/>
            <w:bookmarkStart w:id="105" w:name="__RefHeading___Toc7651_1218967761"/>
            <w:bookmarkEnd w:id="103"/>
            <w:bookmarkEnd w:id="104"/>
            <w:bookmarkEnd w:id="105"/>
            <w:r>
              <w:t> </w:t>
            </w:r>
          </w:p>
        </w:tc>
        <w:tc>
          <w:tcPr>
            <w:tcW w:w="4815" w:type="dxa"/>
            <w:shd w:val="clear" w:color="auto" w:fill="auto"/>
          </w:tcPr>
          <w:p w14:paraId="5C72D37B" w14:textId="77777777" w:rsidR="00836059" w:rsidRDefault="00836059" w:rsidP="005C4205">
            <w:pPr>
              <w:pStyle w:val="Contenudetableau"/>
              <w:jc w:val="center"/>
            </w:pPr>
            <w:bookmarkStart w:id="106" w:name="__RefHeading___Toc7653_1218967761"/>
            <w:bookmarkEnd w:id="106"/>
            <w:r>
              <w:rPr>
                <w:b/>
              </w:rPr>
              <w:t>Pour l'ENSFEA</w:t>
            </w:r>
          </w:p>
          <w:p w14:paraId="3C27F511" w14:textId="77777777" w:rsidR="00836059" w:rsidRDefault="00DC4F86" w:rsidP="005C4205">
            <w:pPr>
              <w:pStyle w:val="Contenudetableau"/>
              <w:jc w:val="center"/>
            </w:pPr>
            <w:bookmarkStart w:id="107" w:name="__RefHeading___Toc7655_1218967761"/>
            <w:bookmarkEnd w:id="107"/>
            <w:r>
              <w:t>Damien</w:t>
            </w:r>
            <w:r w:rsidR="00836059">
              <w:t xml:space="preserve"> </w:t>
            </w:r>
            <w:r>
              <w:t>TREMEAU</w:t>
            </w:r>
            <w:r w:rsidR="00D53B03">
              <w:t>-BUSSON</w:t>
            </w:r>
            <w:r w:rsidR="00836059">
              <w:t>, Directeur</w:t>
            </w:r>
          </w:p>
          <w:p w14:paraId="63F16FC8" w14:textId="77777777" w:rsidR="00836059" w:rsidRDefault="00836059" w:rsidP="005C4205">
            <w:pPr>
              <w:pStyle w:val="Contenudetableau"/>
              <w:jc w:val="center"/>
            </w:pPr>
            <w:bookmarkStart w:id="108" w:name="__RefHeading___Toc7657_1218967761"/>
            <w:bookmarkEnd w:id="108"/>
            <w:r>
              <w:t> </w:t>
            </w:r>
          </w:p>
          <w:p w14:paraId="405A26FF" w14:textId="77777777" w:rsidR="00836059" w:rsidRDefault="00836059" w:rsidP="005C4205">
            <w:pPr>
              <w:pStyle w:val="Contenudetableau"/>
              <w:jc w:val="center"/>
            </w:pPr>
            <w:bookmarkStart w:id="109" w:name="__RefHeading___Toc7659_1218967761"/>
            <w:bookmarkEnd w:id="109"/>
            <w:r>
              <w:t> </w:t>
            </w:r>
          </w:p>
          <w:p w14:paraId="5D96C838" w14:textId="77777777" w:rsidR="00836059" w:rsidRDefault="00836059" w:rsidP="005C4205">
            <w:pPr>
              <w:pStyle w:val="Contenudetableau"/>
              <w:jc w:val="center"/>
            </w:pPr>
            <w:bookmarkStart w:id="110" w:name="__RefHeading___Toc7661_1218967761"/>
            <w:bookmarkEnd w:id="110"/>
            <w:r>
              <w:t> </w:t>
            </w:r>
          </w:p>
          <w:p w14:paraId="7C8C0666" w14:textId="77777777" w:rsidR="00836059" w:rsidRDefault="00836059" w:rsidP="005C4205">
            <w:pPr>
              <w:pStyle w:val="Contenudetableau"/>
              <w:jc w:val="center"/>
            </w:pPr>
            <w:bookmarkStart w:id="111" w:name="__RefHeading___Toc7663_1218967761"/>
            <w:bookmarkEnd w:id="111"/>
          </w:p>
        </w:tc>
      </w:tr>
    </w:tbl>
    <w:p w14:paraId="4AF3D7C3" w14:textId="6387259E" w:rsidR="00836059" w:rsidRDefault="00836059" w:rsidP="00836059">
      <w:pPr>
        <w:pStyle w:val="Corpsdetexte"/>
        <w:ind w:firstLine="0"/>
      </w:pPr>
    </w:p>
    <w:sectPr w:rsidR="0083605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0" w:right="1134" w:bottom="1700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0E7F0" w14:textId="77777777" w:rsidR="008F5A7F" w:rsidRDefault="008F5A7F">
      <w:pPr>
        <w:spacing w:before="0" w:after="0"/>
      </w:pPr>
      <w:r>
        <w:separator/>
      </w:r>
    </w:p>
  </w:endnote>
  <w:endnote w:type="continuationSeparator" w:id="0">
    <w:p w14:paraId="4445B40B" w14:textId="77777777" w:rsidR="008F5A7F" w:rsidRDefault="008F5A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4901C" w14:textId="77777777" w:rsidR="006C307F" w:rsidRDefault="006C307F">
    <w:pPr>
      <w:pStyle w:val="Pieddepage"/>
      <w:jc w:val="right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5665D">
      <w:rPr>
        <w:noProof/>
      </w:rPr>
      <w:t>14</w:t>
    </w:r>
    <w:r>
      <w:fldChar w:fldCharType="end"/>
    </w:r>
    <w:r>
      <w:t xml:space="preserve"> sur </w:t>
    </w:r>
    <w:r w:rsidR="008F5A7F">
      <w:fldChar w:fldCharType="begin"/>
    </w:r>
    <w:r w:rsidR="008F5A7F">
      <w:instrText xml:space="preserve"> NUMPAGES </w:instrText>
    </w:r>
    <w:r w:rsidR="008F5A7F">
      <w:fldChar w:fldCharType="separate"/>
    </w:r>
    <w:r w:rsidR="0055665D">
      <w:rPr>
        <w:noProof/>
      </w:rPr>
      <w:t>17</w:t>
    </w:r>
    <w:r w:rsidR="008F5A7F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5C6A" w14:textId="77777777" w:rsidR="006C307F" w:rsidRDefault="006C30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47768" w14:textId="77777777" w:rsidR="008F5A7F" w:rsidRDefault="008F5A7F">
      <w:pPr>
        <w:spacing w:before="0" w:after="0"/>
      </w:pPr>
      <w:r>
        <w:separator/>
      </w:r>
    </w:p>
  </w:footnote>
  <w:footnote w:type="continuationSeparator" w:id="0">
    <w:p w14:paraId="02EFCD43" w14:textId="77777777" w:rsidR="008F5A7F" w:rsidRDefault="008F5A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0554" w14:textId="77777777" w:rsidR="006C307F" w:rsidRDefault="006C307F">
    <w:pPr>
      <w:pStyle w:val="En-tte"/>
    </w:pPr>
    <w:r>
      <w:rPr>
        <w:noProof/>
        <w:lang w:eastAsia="fr-FR" w:bidi="ar-SA"/>
      </w:rPr>
      <w:drawing>
        <wp:anchor distT="0" distB="0" distL="114300" distR="114300" simplePos="0" relativeHeight="251661312" behindDoc="1" locked="1" layoutInCell="1" allowOverlap="1" wp14:anchorId="19827238" wp14:editId="3C6497A0">
          <wp:simplePos x="0" y="0"/>
          <wp:positionH relativeFrom="margin">
            <wp:posOffset>-163195</wp:posOffset>
          </wp:positionH>
          <wp:positionV relativeFrom="page">
            <wp:posOffset>421640</wp:posOffset>
          </wp:positionV>
          <wp:extent cx="1332230" cy="899795"/>
          <wp:effectExtent l="0" t="0" r="0" b="0"/>
          <wp:wrapThrough wrapText="bothSides">
            <wp:wrapPolygon edited="0">
              <wp:start x="0" y="0"/>
              <wp:lineTo x="0" y="21036"/>
              <wp:lineTo x="21312" y="21036"/>
              <wp:lineTo x="21312" y="0"/>
              <wp:lineTo x="0" y="0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007" b="12675"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45788" w14:textId="77777777" w:rsidR="006C307F" w:rsidRDefault="006C307F">
    <w:pPr>
      <w:pStyle w:val="En-tte"/>
    </w:pPr>
    <w:r>
      <w:rPr>
        <w:noProof/>
        <w:lang w:eastAsia="fr-FR" w:bidi="ar-SA"/>
      </w:rPr>
      <w:drawing>
        <wp:anchor distT="0" distB="0" distL="114300" distR="114300" simplePos="0" relativeHeight="251663360" behindDoc="1" locked="1" layoutInCell="1" allowOverlap="1" wp14:anchorId="7A19A153" wp14:editId="444EE2F1">
          <wp:simplePos x="0" y="0"/>
          <wp:positionH relativeFrom="page">
            <wp:posOffset>5039995</wp:posOffset>
          </wp:positionH>
          <wp:positionV relativeFrom="page">
            <wp:posOffset>612140</wp:posOffset>
          </wp:positionV>
          <wp:extent cx="1907540" cy="600710"/>
          <wp:effectExtent l="0" t="0" r="0" b="0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59" t="2728" r="67953" b="90985"/>
                  <a:stretch>
                    <a:fillRect/>
                  </a:stretch>
                </pic:blipFill>
                <pic:spPr bwMode="auto">
                  <a:xfrm>
                    <a:off x="0" y="0"/>
                    <a:ext cx="190754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FEEB74" w14:textId="77777777" w:rsidR="006C307F" w:rsidRDefault="006C30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F5665" w14:textId="77777777" w:rsidR="006C307F" w:rsidRDefault="006C307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2A68E" w14:textId="77777777" w:rsidR="006C307F" w:rsidRDefault="006C307F">
    <w:pPr>
      <w:pStyle w:val="En-tt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164FFB5" wp14:editId="3AB29986">
              <wp:simplePos x="0" y="0"/>
              <wp:positionH relativeFrom="column">
                <wp:posOffset>-20955</wp:posOffset>
              </wp:positionH>
              <wp:positionV relativeFrom="paragraph">
                <wp:posOffset>180975</wp:posOffset>
              </wp:positionV>
              <wp:extent cx="6132830" cy="19050"/>
              <wp:effectExtent l="17145" t="9525" r="12700" b="9525"/>
              <wp:wrapNone/>
              <wp:docPr id="1" name="Connecteur droi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32830" cy="19050"/>
                      </a:xfrm>
                      <a:prstGeom prst="straightConnector1">
                        <a:avLst/>
                      </a:prstGeom>
                      <a:noFill/>
                      <a:ln w="17640">
                        <a:solidFill>
                          <a:srgbClr val="177478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380B21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6" o:spid="_x0000_s1026" type="#_x0000_t32" style="position:absolute;margin-left:-1.65pt;margin-top:14.25pt;width:482.9pt;height:1.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" strokecolor="#177478" strokeweight=".49mm">
              <v:stroke joinstyle="miter"/>
            </v:shape>
          </w:pict>
        </mc:Fallback>
      </mc:AlternateContent>
    </w:r>
    <w:r>
      <w:rPr>
        <w:noProof/>
        <w:lang w:eastAsia="fr-FR" w:bidi="ar-SA"/>
      </w:rPr>
      <w:drawing>
        <wp:anchor distT="0" distB="0" distL="0" distR="0" simplePos="0" relativeHeight="251659264" behindDoc="0" locked="0" layoutInCell="1" allowOverlap="1" wp14:anchorId="70B86A31" wp14:editId="6DCEC2B3">
          <wp:simplePos x="0" y="0"/>
          <wp:positionH relativeFrom="column">
            <wp:posOffset>19050</wp:posOffset>
          </wp:positionH>
          <wp:positionV relativeFrom="paragraph">
            <wp:posOffset>-396875</wp:posOffset>
          </wp:positionV>
          <wp:extent cx="1391285" cy="475615"/>
          <wp:effectExtent l="0" t="0" r="0" b="0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1285" cy="475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DB2D5" w14:textId="77777777" w:rsidR="006C307F" w:rsidRDefault="006C30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5pt;height:14.25pt" o:bullet="t">
        <v:imagedata r:id="rId1" o:title="PUCE ENSFEA"/>
      </v:shape>
    </w:pict>
  </w:numPicBullet>
  <w:abstractNum w:abstractNumId="0" w15:restartNumberingAfterBreak="0">
    <w:nsid w:val="00000001"/>
    <w:multiLevelType w:val="multilevel"/>
    <w:tmpl w:val="64521C6C"/>
    <w:lvl w:ilvl="0">
      <w:start w:val="1"/>
      <w:numFmt w:val="decimal"/>
      <w:pStyle w:val="Titre1"/>
      <w:lvlText w:val="ARTICLE %1 : "/>
      <w:lvlJc w:val="left"/>
      <w:pPr>
        <w:tabs>
          <w:tab w:val="num" w:pos="850"/>
        </w:tabs>
        <w:ind w:left="1282" w:hanging="432"/>
      </w:pPr>
    </w:lvl>
    <w:lvl w:ilvl="1">
      <w:start w:val="1"/>
      <w:numFmt w:val="decimal"/>
      <w:pStyle w:val="Titre2"/>
      <w:suff w:val="nothing"/>
      <w:lvlText w:val="%1.%2 - "/>
      <w:lvlJc w:val="left"/>
      <w:pPr>
        <w:tabs>
          <w:tab w:val="num" w:pos="1701"/>
        </w:tabs>
        <w:ind w:left="1701" w:firstLine="0"/>
      </w:pPr>
    </w:lvl>
    <w:lvl w:ilvl="2">
      <w:start w:val="1"/>
      <w:numFmt w:val="decimal"/>
      <w:pStyle w:val="Titre3"/>
      <w:suff w:val="nothing"/>
      <w:lvlText w:val="%1.%2.%3 "/>
      <w:lvlJc w:val="left"/>
      <w:pPr>
        <w:tabs>
          <w:tab w:val="num" w:pos="7230"/>
        </w:tabs>
        <w:ind w:left="723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0000000B"/>
    <w:multiLevelType w:val="multilevel"/>
    <w:tmpl w:val="0000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A993959"/>
    <w:multiLevelType w:val="hybridMultilevel"/>
    <w:tmpl w:val="E864F7CE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" w15:restartNumberingAfterBreak="0">
    <w:nsid w:val="110A6346"/>
    <w:multiLevelType w:val="hybridMultilevel"/>
    <w:tmpl w:val="9D2C15E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23F5222F"/>
    <w:multiLevelType w:val="hybridMultilevel"/>
    <w:tmpl w:val="242AE9E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2F1D218B"/>
    <w:multiLevelType w:val="hybridMultilevel"/>
    <w:tmpl w:val="1F64C6F4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318D1D47"/>
    <w:multiLevelType w:val="hybridMultilevel"/>
    <w:tmpl w:val="BC9AD1EA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45725D36"/>
    <w:multiLevelType w:val="hybridMultilevel"/>
    <w:tmpl w:val="68E20774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 w15:restartNumberingAfterBreak="0">
    <w:nsid w:val="518F10EC"/>
    <w:multiLevelType w:val="hybridMultilevel"/>
    <w:tmpl w:val="BE02C676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53930630"/>
    <w:multiLevelType w:val="hybridMultilevel"/>
    <w:tmpl w:val="14882870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9" w15:restartNumberingAfterBreak="0">
    <w:nsid w:val="5C73740E"/>
    <w:multiLevelType w:val="hybridMultilevel"/>
    <w:tmpl w:val="0A42D69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0" w15:restartNumberingAfterBreak="0">
    <w:nsid w:val="7CDD042C"/>
    <w:multiLevelType w:val="hybridMultilevel"/>
    <w:tmpl w:val="1422C0A2"/>
    <w:lvl w:ilvl="0" w:tplc="8EDE69E0">
      <w:start w:val="1"/>
      <w:numFmt w:val="upperRoman"/>
      <w:pStyle w:val="Sous-titre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55452"/>
    <w:multiLevelType w:val="hybridMultilevel"/>
    <w:tmpl w:val="131ECD1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9"/>
  </w:num>
  <w:num w:numId="9">
    <w:abstractNumId w:val="18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4"/>
  </w:num>
  <w:num w:numId="15">
    <w:abstractNumId w:val="16"/>
  </w:num>
  <w:num w:numId="16">
    <w:abstractNumId w:val="13"/>
  </w:num>
  <w:num w:numId="17">
    <w:abstractNumId w:val="15"/>
  </w:num>
  <w:num w:numId="18">
    <w:abstractNumId w:val="20"/>
  </w:num>
  <w:num w:numId="19">
    <w:abstractNumId w:val="12"/>
  </w:num>
  <w:num w:numId="20">
    <w:abstractNumId w:val="21"/>
  </w:num>
  <w:num w:numId="21">
    <w:abstractNumId w:val="17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5F"/>
    <w:rsid w:val="00001426"/>
    <w:rsid w:val="00011511"/>
    <w:rsid w:val="0006434B"/>
    <w:rsid w:val="00085A4A"/>
    <w:rsid w:val="000B16FF"/>
    <w:rsid w:val="000C178F"/>
    <w:rsid w:val="000C7493"/>
    <w:rsid w:val="000E45C9"/>
    <w:rsid w:val="00106278"/>
    <w:rsid w:val="00142710"/>
    <w:rsid w:val="00174A63"/>
    <w:rsid w:val="00193A3A"/>
    <w:rsid w:val="00197C12"/>
    <w:rsid w:val="001A0FCB"/>
    <w:rsid w:val="001C63B9"/>
    <w:rsid w:val="001D06CA"/>
    <w:rsid w:val="001F3704"/>
    <w:rsid w:val="00203CC2"/>
    <w:rsid w:val="0021048F"/>
    <w:rsid w:val="002138D0"/>
    <w:rsid w:val="00233851"/>
    <w:rsid w:val="00234093"/>
    <w:rsid w:val="0024574F"/>
    <w:rsid w:val="0024745F"/>
    <w:rsid w:val="002B7AD8"/>
    <w:rsid w:val="002E761F"/>
    <w:rsid w:val="002F2528"/>
    <w:rsid w:val="00327089"/>
    <w:rsid w:val="00356FC3"/>
    <w:rsid w:val="003647DF"/>
    <w:rsid w:val="00375883"/>
    <w:rsid w:val="00457977"/>
    <w:rsid w:val="0048142C"/>
    <w:rsid w:val="00491860"/>
    <w:rsid w:val="004E7E2C"/>
    <w:rsid w:val="004F71C6"/>
    <w:rsid w:val="005100B7"/>
    <w:rsid w:val="00517640"/>
    <w:rsid w:val="0052378B"/>
    <w:rsid w:val="00531652"/>
    <w:rsid w:val="0055071C"/>
    <w:rsid w:val="00554E53"/>
    <w:rsid w:val="0055665D"/>
    <w:rsid w:val="00562975"/>
    <w:rsid w:val="00577FDE"/>
    <w:rsid w:val="0059676A"/>
    <w:rsid w:val="00597BD5"/>
    <w:rsid w:val="005A1ABF"/>
    <w:rsid w:val="005C1848"/>
    <w:rsid w:val="005C4205"/>
    <w:rsid w:val="005E0CAC"/>
    <w:rsid w:val="00614C97"/>
    <w:rsid w:val="006354C1"/>
    <w:rsid w:val="00644532"/>
    <w:rsid w:val="0064545A"/>
    <w:rsid w:val="006604BE"/>
    <w:rsid w:val="00661C6F"/>
    <w:rsid w:val="00681AAB"/>
    <w:rsid w:val="006C307F"/>
    <w:rsid w:val="006F2E6E"/>
    <w:rsid w:val="00711630"/>
    <w:rsid w:val="00715352"/>
    <w:rsid w:val="007260B2"/>
    <w:rsid w:val="007344EF"/>
    <w:rsid w:val="00741E01"/>
    <w:rsid w:val="00753809"/>
    <w:rsid w:val="007603C7"/>
    <w:rsid w:val="007B05C4"/>
    <w:rsid w:val="007F5C1B"/>
    <w:rsid w:val="008057AA"/>
    <w:rsid w:val="008179C3"/>
    <w:rsid w:val="00835684"/>
    <w:rsid w:val="00836059"/>
    <w:rsid w:val="00840466"/>
    <w:rsid w:val="008476FB"/>
    <w:rsid w:val="00852A5D"/>
    <w:rsid w:val="00871099"/>
    <w:rsid w:val="008B7010"/>
    <w:rsid w:val="008E7661"/>
    <w:rsid w:val="008F3C68"/>
    <w:rsid w:val="008F4892"/>
    <w:rsid w:val="008F5A7F"/>
    <w:rsid w:val="0092391A"/>
    <w:rsid w:val="00923F01"/>
    <w:rsid w:val="00966FFB"/>
    <w:rsid w:val="009A190D"/>
    <w:rsid w:val="009C11FA"/>
    <w:rsid w:val="009C21B6"/>
    <w:rsid w:val="009C4883"/>
    <w:rsid w:val="009C5095"/>
    <w:rsid w:val="009D74C4"/>
    <w:rsid w:val="009F1CDC"/>
    <w:rsid w:val="00A2249F"/>
    <w:rsid w:val="00A34F07"/>
    <w:rsid w:val="00A854BF"/>
    <w:rsid w:val="00A92007"/>
    <w:rsid w:val="00B11454"/>
    <w:rsid w:val="00B27751"/>
    <w:rsid w:val="00B303BB"/>
    <w:rsid w:val="00B77C57"/>
    <w:rsid w:val="00BD22BC"/>
    <w:rsid w:val="00C03B1E"/>
    <w:rsid w:val="00C07CD7"/>
    <w:rsid w:val="00C55BA0"/>
    <w:rsid w:val="00C63F8E"/>
    <w:rsid w:val="00C65BB9"/>
    <w:rsid w:val="00C9216A"/>
    <w:rsid w:val="00CA1C6D"/>
    <w:rsid w:val="00CB3F17"/>
    <w:rsid w:val="00CD0129"/>
    <w:rsid w:val="00CF4D81"/>
    <w:rsid w:val="00D05B7D"/>
    <w:rsid w:val="00D17571"/>
    <w:rsid w:val="00D3212D"/>
    <w:rsid w:val="00D46C97"/>
    <w:rsid w:val="00D50CA0"/>
    <w:rsid w:val="00D53B03"/>
    <w:rsid w:val="00D55C5D"/>
    <w:rsid w:val="00D67460"/>
    <w:rsid w:val="00D9223C"/>
    <w:rsid w:val="00DA0508"/>
    <w:rsid w:val="00DC4F86"/>
    <w:rsid w:val="00DF3FB0"/>
    <w:rsid w:val="00DF58A9"/>
    <w:rsid w:val="00DF5F89"/>
    <w:rsid w:val="00E0014E"/>
    <w:rsid w:val="00E04F07"/>
    <w:rsid w:val="00E32EDF"/>
    <w:rsid w:val="00E521B8"/>
    <w:rsid w:val="00E66B82"/>
    <w:rsid w:val="00EA2E75"/>
    <w:rsid w:val="00EA7E1E"/>
    <w:rsid w:val="00EC2D6E"/>
    <w:rsid w:val="00ED489E"/>
    <w:rsid w:val="00F05CEE"/>
    <w:rsid w:val="00F64496"/>
    <w:rsid w:val="00F73583"/>
    <w:rsid w:val="00FA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864D0BC"/>
  <w15:chartTrackingRefBased/>
  <w15:docId w15:val="{01839F7C-F474-4D29-8EAF-92F3BE21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09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170" w:after="170"/>
      <w:jc w:val="both"/>
      <w:textAlignment w:val="baseline"/>
    </w:pPr>
    <w:rPr>
      <w:rFonts w:ascii="Marianne" w:eastAsia="Arial" w:hAnsi="Marianne" w:cs="Arial"/>
      <w:kern w:val="1"/>
      <w:sz w:val="21"/>
      <w:szCs w:val="24"/>
      <w:lang w:eastAsia="zh-CN" w:bidi="hi-IN"/>
    </w:rPr>
  </w:style>
  <w:style w:type="paragraph" w:styleId="Titre1">
    <w:name w:val="heading 1"/>
    <w:basedOn w:val="Titre10"/>
    <w:next w:val="Corpsdetexte"/>
    <w:qFormat/>
    <w:rsid w:val="008F4892"/>
    <w:pPr>
      <w:keepNext/>
      <w:keepLines/>
      <w:numPr>
        <w:numId w:val="1"/>
      </w:numPr>
      <w:tabs>
        <w:tab w:val="clear" w:pos="850"/>
        <w:tab w:val="num" w:pos="0"/>
      </w:tabs>
      <w:spacing w:before="283" w:after="227"/>
      <w:ind w:left="432"/>
      <w:jc w:val="left"/>
      <w:outlineLvl w:val="0"/>
    </w:pPr>
    <w:rPr>
      <w:rFonts w:ascii="Marianne" w:hAnsi="Marianne"/>
      <w:caps/>
      <w:sz w:val="22"/>
      <w:szCs w:val="22"/>
    </w:rPr>
  </w:style>
  <w:style w:type="paragraph" w:styleId="Titre2">
    <w:name w:val="heading 2"/>
    <w:basedOn w:val="Titre10"/>
    <w:next w:val="Corpsdetexte"/>
    <w:qFormat/>
    <w:rsid w:val="008F4892"/>
    <w:pPr>
      <w:keepNext/>
      <w:keepLines/>
      <w:numPr>
        <w:ilvl w:val="1"/>
        <w:numId w:val="1"/>
      </w:numPr>
      <w:tabs>
        <w:tab w:val="clear" w:pos="1701"/>
        <w:tab w:val="num" w:pos="1984"/>
        <w:tab w:val="num" w:pos="2693"/>
      </w:tabs>
      <w:spacing w:before="227" w:after="170"/>
      <w:ind w:left="794"/>
      <w:jc w:val="left"/>
      <w:outlineLvl w:val="1"/>
    </w:pPr>
    <w:rPr>
      <w:rFonts w:ascii="Marianne" w:hAnsi="Marianne"/>
      <w:sz w:val="20"/>
      <w:szCs w:val="20"/>
    </w:rPr>
  </w:style>
  <w:style w:type="paragraph" w:styleId="Titre3">
    <w:name w:val="heading 3"/>
    <w:basedOn w:val="Titre10"/>
    <w:next w:val="Corpsdetexte"/>
    <w:qFormat/>
    <w:rsid w:val="008F4892"/>
    <w:pPr>
      <w:keepNext/>
      <w:keepLines/>
      <w:numPr>
        <w:ilvl w:val="2"/>
        <w:numId w:val="1"/>
      </w:numPr>
      <w:tabs>
        <w:tab w:val="clear" w:pos="7230"/>
      </w:tabs>
      <w:spacing w:before="170" w:after="170"/>
      <w:ind w:left="2552"/>
      <w:jc w:val="left"/>
      <w:outlineLvl w:val="2"/>
    </w:pPr>
    <w:rPr>
      <w:rFonts w:ascii="Marianne" w:hAnsi="Marianne"/>
      <w:b w:val="0"/>
      <w:bCs w:val="0"/>
      <w:i/>
      <w:iCs/>
      <w:color w:val="000000"/>
      <w:sz w:val="20"/>
      <w:szCs w:val="20"/>
      <w:u w:val="single"/>
    </w:rPr>
  </w:style>
  <w:style w:type="paragraph" w:styleId="Titre4">
    <w:name w:val="heading 4"/>
    <w:basedOn w:val="Titre10"/>
    <w:next w:val="Corpsdetexte"/>
    <w:qFormat/>
    <w:rsid w:val="008F4892"/>
    <w:pPr>
      <w:numPr>
        <w:ilvl w:val="3"/>
        <w:numId w:val="1"/>
      </w:numPr>
      <w:spacing w:before="120" w:after="120"/>
      <w:outlineLvl w:val="3"/>
    </w:pPr>
    <w:rPr>
      <w:rFonts w:ascii="Marianne" w:hAnsi="Marianne"/>
      <w:i/>
      <w:iCs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TITREADRESSE">
    <w:name w:val="TITRE_ADRESSE"/>
    <w:rPr>
      <w:rFonts w:ascii="Arial" w:eastAsia="SimSun" w:hAnsi="Arial" w:cs="Mangal"/>
      <w:b/>
      <w:bCs/>
      <w:sz w:val="26"/>
      <w:szCs w:val="26"/>
    </w:rPr>
  </w:style>
  <w:style w:type="character" w:customStyle="1" w:styleId="ADRESSE">
    <w:name w:val="ADRESSE"/>
    <w:rPr>
      <w:rFonts w:ascii="Arial" w:eastAsia="Arial" w:hAnsi="Arial" w:cs="Arial"/>
      <w:sz w:val="21"/>
    </w:rPr>
  </w:style>
  <w:style w:type="character" w:customStyle="1" w:styleId="TITREDOC">
    <w:name w:val="TITRE_DOC"/>
    <w:rPr>
      <w:rFonts w:ascii="Arial" w:eastAsia="Arial" w:hAnsi="Arial" w:cs="Arial"/>
      <w:b/>
      <w:bCs/>
      <w:sz w:val="26"/>
      <w:szCs w:val="26"/>
    </w:rPr>
  </w:style>
  <w:style w:type="character" w:styleId="Lienhypertexte">
    <w:name w:val="Hyperlink"/>
    <w:uiPriority w:val="99"/>
    <w:rPr>
      <w:color w:val="000080"/>
      <w:u w:val="single"/>
    </w:rPr>
  </w:style>
  <w:style w:type="character" w:customStyle="1" w:styleId="Sautdindex">
    <w:name w:val="Saut d'index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2z0">
    <w:name w:val="WW8Num2z0"/>
    <w:rPr>
      <w:spacing w:val="-2"/>
      <w:sz w:val="24"/>
      <w:szCs w:val="24"/>
    </w:rPr>
  </w:style>
  <w:style w:type="character" w:customStyle="1" w:styleId="Caractresdenumrotation">
    <w:name w:val="Caractères de numérotation"/>
  </w:style>
  <w:style w:type="character" w:customStyle="1" w:styleId="WW8NumSt6z0">
    <w:name w:val="WW8NumSt6z0"/>
    <w:rPr>
      <w:rFonts w:ascii="Symbol" w:hAnsi="Symbol" w:cs="Times New Roman"/>
      <w:spacing w:val="1"/>
      <w:sz w:val="24"/>
      <w:szCs w:val="24"/>
    </w:rPr>
  </w:style>
  <w:style w:type="paragraph" w:customStyle="1" w:styleId="Titre10">
    <w:name w:val="Titre1"/>
    <w:basedOn w:val="Normal"/>
    <w:next w:val="Corpsdetexte"/>
    <w:pPr>
      <w:spacing w:before="737" w:after="1020"/>
      <w:jc w:val="center"/>
    </w:pPr>
    <w:rPr>
      <w:rFonts w:ascii="Arial" w:hAnsi="Arial"/>
      <w:b/>
      <w:bCs/>
      <w:sz w:val="26"/>
      <w:szCs w:val="26"/>
    </w:rPr>
  </w:style>
  <w:style w:type="paragraph" w:styleId="Corpsdetexte">
    <w:name w:val="Body Text"/>
    <w:basedOn w:val="Normal"/>
    <w:pPr>
      <w:keepLines/>
      <w:spacing w:before="0" w:after="140" w:line="288" w:lineRule="auto"/>
      <w:ind w:firstLine="737"/>
    </w:pPr>
    <w:rPr>
      <w:sz w:val="20"/>
      <w:szCs w:val="20"/>
    </w:r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Liste">
    <w:name w:val="List"/>
    <w:basedOn w:val="Corpsdetexte"/>
    <w:rPr>
      <w:rFonts w:cs="Mangal"/>
      <w:sz w:val="24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Mangal"/>
      <w:sz w:val="24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  <w:rPr>
      <w:sz w:val="18"/>
    </w:rPr>
  </w:style>
  <w:style w:type="paragraph" w:customStyle="1" w:styleId="Quotations">
    <w:name w:val="Quotations"/>
    <w:basedOn w:val="Normal"/>
    <w:pPr>
      <w:spacing w:before="0" w:after="283"/>
      <w:ind w:left="567" w:right="567"/>
    </w:pPr>
  </w:style>
  <w:style w:type="paragraph" w:styleId="Sous-titre">
    <w:name w:val="Subtitle"/>
    <w:basedOn w:val="Titre10"/>
    <w:next w:val="Corpsdetexte"/>
    <w:qFormat/>
    <w:rsid w:val="00836059"/>
    <w:pPr>
      <w:pageBreakBefore/>
      <w:numPr>
        <w:numId w:val="18"/>
      </w:numPr>
      <w:spacing w:before="567" w:after="397"/>
      <w:jc w:val="left"/>
    </w:pPr>
    <w:rPr>
      <w:rFonts w:ascii="Marianne" w:hAnsi="Marianne"/>
      <w:i/>
      <w:iCs/>
      <w:smallCaps/>
      <w:sz w:val="36"/>
      <w:szCs w:val="3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itreTR">
    <w:name w:val="toa heading"/>
    <w:basedOn w:val="Titre10"/>
    <w:pPr>
      <w:suppressLineNumbers/>
    </w:pPr>
    <w:rPr>
      <w:sz w:val="32"/>
      <w:szCs w:val="32"/>
    </w:rPr>
  </w:style>
  <w:style w:type="paragraph" w:styleId="TM1">
    <w:name w:val="toc 1"/>
    <w:basedOn w:val="Index"/>
    <w:uiPriority w:val="39"/>
    <w:pPr>
      <w:tabs>
        <w:tab w:val="right" w:pos="9638"/>
      </w:tabs>
    </w:pPr>
    <w:rPr>
      <w:b/>
      <w:caps/>
      <w:sz w:val="20"/>
    </w:rPr>
  </w:style>
  <w:style w:type="paragraph" w:styleId="Listepuces">
    <w:name w:val="List Bullet"/>
    <w:basedOn w:val="Liste"/>
    <w:pPr>
      <w:spacing w:after="120"/>
      <w:ind w:left="360" w:hanging="360"/>
    </w:pPr>
  </w:style>
  <w:style w:type="paragraph" w:styleId="TM2">
    <w:name w:val="toc 2"/>
    <w:basedOn w:val="Index"/>
    <w:uiPriority w:val="39"/>
    <w:pPr>
      <w:tabs>
        <w:tab w:val="right" w:pos="9638"/>
      </w:tabs>
      <w:spacing w:before="113" w:after="113"/>
      <w:ind w:left="283"/>
    </w:pPr>
    <w:rPr>
      <w:b/>
      <w:sz w:val="20"/>
    </w:rPr>
  </w:style>
  <w:style w:type="paragraph" w:customStyle="1" w:styleId="puceronde">
    <w:name w:val="puceronde"/>
    <w:basedOn w:val="Corpsdetexte"/>
  </w:style>
  <w:style w:type="paragraph" w:styleId="TM3">
    <w:name w:val="toc 3"/>
    <w:basedOn w:val="Index"/>
    <w:uiPriority w:val="39"/>
    <w:pPr>
      <w:tabs>
        <w:tab w:val="right" w:pos="9638"/>
      </w:tabs>
      <w:spacing w:before="57" w:after="57"/>
      <w:ind w:left="566"/>
    </w:pPr>
    <w:rPr>
      <w:i/>
      <w:sz w:val="20"/>
    </w:rPr>
  </w:style>
  <w:style w:type="paragraph" w:styleId="Titre">
    <w:name w:val="Title"/>
    <w:basedOn w:val="Titre10"/>
    <w:next w:val="Corpsdetexte"/>
    <w:qFormat/>
    <w:rsid w:val="008F4892"/>
    <w:rPr>
      <w:rFonts w:ascii="Marianne" w:hAnsi="Marianne"/>
      <w:sz w:val="56"/>
      <w:szCs w:val="56"/>
    </w:rPr>
  </w:style>
  <w:style w:type="paragraph" w:customStyle="1" w:styleId="Retraitcorpsdetexte21">
    <w:name w:val="Retrait corps de texte 21"/>
    <w:basedOn w:val="Normal"/>
    <w:pPr>
      <w:widowControl/>
      <w:ind w:left="1134"/>
    </w:pPr>
    <w:rPr>
      <w:rFonts w:ascii="Arial" w:hAnsi="Arial"/>
      <w:b/>
      <w:bCs/>
      <w:i/>
      <w:iCs/>
      <w:sz w:val="22"/>
    </w:rPr>
  </w:style>
  <w:style w:type="paragraph" w:styleId="NormalWeb">
    <w:name w:val="Normal (Web)"/>
    <w:basedOn w:val="Normal"/>
    <w:uiPriority w:val="99"/>
    <w:unhideWhenUsed/>
    <w:rsid w:val="00203CC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88" w:lineRule="auto"/>
      <w:ind w:firstLine="737"/>
      <w:textAlignment w:val="auto"/>
    </w:pPr>
    <w:rPr>
      <w:rFonts w:eastAsia="Times New Roman"/>
      <w:kern w:val="0"/>
      <w:sz w:val="20"/>
      <w:szCs w:val="20"/>
      <w:lang w:eastAsia="fr-FR" w:bidi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1048F"/>
    <w:pPr>
      <w:spacing w:after="120"/>
      <w:ind w:left="283"/>
    </w:pPr>
    <w:rPr>
      <w:rFonts w:cs="Mangal"/>
    </w:rPr>
  </w:style>
  <w:style w:type="character" w:customStyle="1" w:styleId="RetraitcorpsdetexteCar">
    <w:name w:val="Retrait corps de texte Car"/>
    <w:link w:val="Retraitcorpsdetexte"/>
    <w:uiPriority w:val="99"/>
    <w:semiHidden/>
    <w:rsid w:val="0021048F"/>
    <w:rPr>
      <w:rFonts w:ascii="Arial" w:eastAsia="Arial" w:hAnsi="Arial" w:cs="Mangal"/>
      <w:kern w:val="1"/>
      <w:sz w:val="21"/>
      <w:szCs w:val="24"/>
      <w:lang w:eastAsia="zh-CN" w:bidi="hi-IN"/>
    </w:rPr>
  </w:style>
  <w:style w:type="paragraph" w:styleId="Corpsdetexte2">
    <w:name w:val="Body Text 2"/>
    <w:basedOn w:val="Normal"/>
    <w:link w:val="Corpsdetexte2Car"/>
    <w:uiPriority w:val="99"/>
    <w:unhideWhenUsed/>
    <w:rsid w:val="00F73583"/>
    <w:pPr>
      <w:spacing w:after="120" w:line="480" w:lineRule="auto"/>
    </w:pPr>
    <w:rPr>
      <w:rFonts w:cs="Mangal"/>
    </w:rPr>
  </w:style>
  <w:style w:type="character" w:customStyle="1" w:styleId="Corpsdetexte2Car">
    <w:name w:val="Corps de texte 2 Car"/>
    <w:link w:val="Corpsdetexte2"/>
    <w:uiPriority w:val="99"/>
    <w:rsid w:val="00F73583"/>
    <w:rPr>
      <w:rFonts w:ascii="Arial" w:eastAsia="Arial" w:hAnsi="Arial" w:cs="Mangal"/>
      <w:kern w:val="1"/>
      <w:sz w:val="21"/>
      <w:szCs w:val="24"/>
      <w:lang w:eastAsia="zh-CN" w:bidi="hi-IN"/>
    </w:rPr>
  </w:style>
  <w:style w:type="character" w:styleId="Marquedecommentaire">
    <w:name w:val="annotation reference"/>
    <w:uiPriority w:val="99"/>
    <w:semiHidden/>
    <w:unhideWhenUsed/>
    <w:rsid w:val="00B114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1454"/>
    <w:rPr>
      <w:rFonts w:cs="Mangal"/>
      <w:sz w:val="20"/>
      <w:szCs w:val="18"/>
    </w:rPr>
  </w:style>
  <w:style w:type="character" w:customStyle="1" w:styleId="CommentaireCar">
    <w:name w:val="Commentaire Car"/>
    <w:link w:val="Commentaire"/>
    <w:uiPriority w:val="99"/>
    <w:semiHidden/>
    <w:rsid w:val="00B11454"/>
    <w:rPr>
      <w:rFonts w:ascii="Arial" w:eastAsia="Arial" w:hAnsi="Arial" w:cs="Mangal"/>
      <w:kern w:val="1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145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11454"/>
    <w:rPr>
      <w:rFonts w:ascii="Arial" w:eastAsia="Arial" w:hAnsi="Arial" w:cs="Mangal"/>
      <w:b/>
      <w:bCs/>
      <w:kern w:val="1"/>
      <w:szCs w:val="18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1454"/>
    <w:pPr>
      <w:spacing w:before="0" w:after="0"/>
    </w:pPr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11454"/>
    <w:rPr>
      <w:rFonts w:ascii="Segoe UI" w:eastAsia="Arial" w:hAnsi="Segoe UI" w:cs="Mangal"/>
      <w:kern w:val="1"/>
      <w:sz w:val="18"/>
      <w:szCs w:val="16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DF5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conomie.gouv.fr/daj/formulaires-declaration-du-candida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nomie.gouv.fr/daj/formulaires-declaration-du-candidat" TargetMode="Externa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py\Documents\Mod&#232;les%20Office%20personnalis&#233;s\MARCHES\CCA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D40B4-3417-4299-BA0B-6CCC0AD5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CCAE.dotx</Template>
  <TotalTime>281</TotalTime>
  <Pages>15</Pages>
  <Words>3544</Words>
  <Characters>19492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22991</CharactersWithSpaces>
  <SharedDoc>false</SharedDoc>
  <HLinks>
    <vt:vector size="276" baseType="variant">
      <vt:variant>
        <vt:i4>3866676</vt:i4>
      </vt:variant>
      <vt:variant>
        <vt:i4>273</vt:i4>
      </vt:variant>
      <vt:variant>
        <vt:i4>0</vt:i4>
      </vt:variant>
      <vt:variant>
        <vt:i4>5</vt:i4>
      </vt:variant>
      <vt:variant>
        <vt:lpwstr>https://www.legifrance.gouv.fr/affichTexte.do?cidTexte=JORFTEXT000028711190&amp;dateTexte=&amp;categorieLien=id</vt:lpwstr>
      </vt:variant>
      <vt:variant>
        <vt:lpwstr/>
      </vt:variant>
      <vt:variant>
        <vt:i4>2228234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_Toc9263549</vt:lpwstr>
      </vt:variant>
      <vt:variant>
        <vt:i4>2228234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_Toc9263548</vt:lpwstr>
      </vt:variant>
      <vt:variant>
        <vt:i4>2228234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_Toc9263547</vt:lpwstr>
      </vt:variant>
      <vt:variant>
        <vt:i4>2228234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_Toc9263546</vt:lpwstr>
      </vt:variant>
      <vt:variant>
        <vt:i4>2228234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_Toc9263545</vt:lpwstr>
      </vt:variant>
      <vt:variant>
        <vt:i4>2228234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_Toc9263544</vt:lpwstr>
      </vt:variant>
      <vt:variant>
        <vt:i4>2228234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_Toc9263543</vt:lpwstr>
      </vt:variant>
      <vt:variant>
        <vt:i4>2228234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_Toc9263542</vt:lpwstr>
      </vt:variant>
      <vt:variant>
        <vt:i4>2228234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_Toc9263541</vt:lpwstr>
      </vt:variant>
      <vt:variant>
        <vt:i4>2228234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_Toc9263540</vt:lpwstr>
      </vt:variant>
      <vt:variant>
        <vt:i4>2424842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_Toc9263539</vt:lpwstr>
      </vt:variant>
      <vt:variant>
        <vt:i4>2424842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_Toc9263538</vt:lpwstr>
      </vt:variant>
      <vt:variant>
        <vt:i4>2424842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_Toc9263537</vt:lpwstr>
      </vt:variant>
      <vt:variant>
        <vt:i4>2424842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_Toc9263536</vt:lpwstr>
      </vt:variant>
      <vt:variant>
        <vt:i4>2424842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_Toc9263535</vt:lpwstr>
      </vt:variant>
      <vt:variant>
        <vt:i4>2424842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_Toc9263534</vt:lpwstr>
      </vt:variant>
      <vt:variant>
        <vt:i4>2424842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_Toc9263533</vt:lpwstr>
      </vt:variant>
      <vt:variant>
        <vt:i4>2424842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_Toc9263532</vt:lpwstr>
      </vt:variant>
      <vt:variant>
        <vt:i4>2424842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_Toc9263531</vt:lpwstr>
      </vt:variant>
      <vt:variant>
        <vt:i4>2424842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_Toc9263530</vt:lpwstr>
      </vt:variant>
      <vt:variant>
        <vt:i4>2359306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_Toc9263529</vt:lpwstr>
      </vt:variant>
      <vt:variant>
        <vt:i4>2359306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_Toc9263528</vt:lpwstr>
      </vt:variant>
      <vt:variant>
        <vt:i4>2359306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_Toc9263527</vt:lpwstr>
      </vt:variant>
      <vt:variant>
        <vt:i4>2359306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_Toc9263526</vt:lpwstr>
      </vt:variant>
      <vt:variant>
        <vt:i4>2359306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_Toc9263525</vt:lpwstr>
      </vt:variant>
      <vt:variant>
        <vt:i4>2359306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_Toc9263524</vt:lpwstr>
      </vt:variant>
      <vt:variant>
        <vt:i4>2359306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_Toc9263523</vt:lpwstr>
      </vt:variant>
      <vt:variant>
        <vt:i4>2359306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_Toc9263522</vt:lpwstr>
      </vt:variant>
      <vt:variant>
        <vt:i4>2359306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_Toc9263521</vt:lpwstr>
      </vt:variant>
      <vt:variant>
        <vt:i4>2359306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_Toc9263520</vt:lpwstr>
      </vt:variant>
      <vt:variant>
        <vt:i4>2555914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_Toc9263519</vt:lpwstr>
      </vt:variant>
      <vt:variant>
        <vt:i4>2555914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_Toc9263518</vt:lpwstr>
      </vt:variant>
      <vt:variant>
        <vt:i4>2555914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_Toc9263517</vt:lpwstr>
      </vt:variant>
      <vt:variant>
        <vt:i4>2555914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_Toc9263516</vt:lpwstr>
      </vt:variant>
      <vt:variant>
        <vt:i4>2555914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_Toc9263515</vt:lpwstr>
      </vt:variant>
      <vt:variant>
        <vt:i4>2555914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_Toc9263514</vt:lpwstr>
      </vt:variant>
      <vt:variant>
        <vt:i4>2555914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_Toc9263513</vt:lpwstr>
      </vt:variant>
      <vt:variant>
        <vt:i4>2555914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_Toc9263512</vt:lpwstr>
      </vt:variant>
      <vt:variant>
        <vt:i4>2555914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_Toc9263511</vt:lpwstr>
      </vt:variant>
      <vt:variant>
        <vt:i4>2555914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_Toc9263510</vt:lpwstr>
      </vt:variant>
      <vt:variant>
        <vt:i4>2490378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_Toc9263509</vt:lpwstr>
      </vt:variant>
      <vt:variant>
        <vt:i4>2490378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_Toc9263508</vt:lpwstr>
      </vt:variant>
      <vt:variant>
        <vt:i4>2490378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_Toc9263507</vt:lpwstr>
      </vt:variant>
      <vt:variant>
        <vt:i4>2490378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_Toc9263506</vt:lpwstr>
      </vt:variant>
      <vt:variant>
        <vt:i4>2490378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_Toc9263505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Py</dc:creator>
  <cp:keywords/>
  <dc:description/>
  <cp:lastModifiedBy>Louis Boujol</cp:lastModifiedBy>
  <cp:revision>13</cp:revision>
  <cp:lastPrinted>1899-12-31T23:00:00Z</cp:lastPrinted>
  <dcterms:created xsi:type="dcterms:W3CDTF">2024-01-30T15:42:00Z</dcterms:created>
  <dcterms:modified xsi:type="dcterms:W3CDTF">2025-11-20T09:51:00Z</dcterms:modified>
</cp:coreProperties>
</file>