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2FCD1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69C36FD" w14:textId="77777777">
        <w:trPr>
          <w:trHeight w:val="1132"/>
        </w:trPr>
        <w:tc>
          <w:tcPr>
            <w:tcW w:w="10434" w:type="dxa"/>
            <w:shd w:val="clear" w:color="auto" w:fill="auto"/>
          </w:tcPr>
          <w:p w14:paraId="3FDB4285" w14:textId="3FCA1198" w:rsidR="00541CA3" w:rsidRDefault="006E517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1239561" wp14:editId="4F8516D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993C26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494E9D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FDAC3F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1F66F7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60F162" w14:textId="77777777">
        <w:tc>
          <w:tcPr>
            <w:tcW w:w="9002" w:type="dxa"/>
            <w:shd w:val="clear" w:color="auto" w:fill="66CCFF"/>
          </w:tcPr>
          <w:p w14:paraId="461EDCE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90D7E5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5B54D3E" w14:textId="77777777" w:rsidR="009B1CD0" w:rsidRDefault="00E47798" w:rsidP="0083205E">
            <w:pPr>
              <w:pStyle w:val="Titre8"/>
              <w:tabs>
                <w:tab w:val="left" w:pos="851"/>
                <w:tab w:val="right" w:pos="9639"/>
              </w:tabs>
              <w:spacing w:before="120" w:after="120"/>
            </w:pPr>
            <w:r>
              <w:rPr>
                <w:caps/>
                <w:sz w:val="28"/>
                <w:szCs w:val="28"/>
              </w:rPr>
              <w:t>ATTRI1</w:t>
            </w:r>
          </w:p>
        </w:tc>
      </w:tr>
    </w:tbl>
    <w:p w14:paraId="7D18F65E" w14:textId="77777777" w:rsidR="009B1CD0" w:rsidRDefault="009B1CD0" w:rsidP="006C4338">
      <w:pPr>
        <w:tabs>
          <w:tab w:val="left" w:pos="851"/>
        </w:tabs>
      </w:pPr>
    </w:p>
    <w:p w14:paraId="41B076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9AE8F8B" w14:textId="77777777" w:rsidR="00FE48C9" w:rsidRDefault="00FE48C9" w:rsidP="006C4338">
      <w:pPr>
        <w:pStyle w:val="Corpsdetexte31"/>
        <w:tabs>
          <w:tab w:val="left" w:pos="851"/>
        </w:tabs>
        <w:jc w:val="both"/>
        <w:rPr>
          <w:sz w:val="18"/>
          <w:szCs w:val="18"/>
        </w:rPr>
      </w:pPr>
    </w:p>
    <w:p w14:paraId="28C59CC4"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01BD9CE" w14:textId="77777777" w:rsidR="00FE48C9" w:rsidRDefault="00FE48C9" w:rsidP="006C4338">
      <w:pPr>
        <w:pStyle w:val="Corpsdetexte31"/>
        <w:tabs>
          <w:tab w:val="left" w:pos="851"/>
        </w:tabs>
        <w:jc w:val="both"/>
        <w:rPr>
          <w:sz w:val="18"/>
          <w:szCs w:val="18"/>
        </w:rPr>
      </w:pPr>
    </w:p>
    <w:p w14:paraId="077F7C1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0C775E9" w14:textId="77777777" w:rsidR="00FE48C9" w:rsidRDefault="00FE48C9" w:rsidP="006C4338">
      <w:pPr>
        <w:pStyle w:val="Corpsdetexte31"/>
        <w:tabs>
          <w:tab w:val="left" w:pos="851"/>
        </w:tabs>
        <w:jc w:val="both"/>
        <w:rPr>
          <w:sz w:val="18"/>
          <w:szCs w:val="18"/>
        </w:rPr>
      </w:pPr>
    </w:p>
    <w:p w14:paraId="3F034E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CE38853" w14:textId="77777777" w:rsidR="00FE48C9" w:rsidRDefault="00FE48C9" w:rsidP="006F3DF9">
      <w:pPr>
        <w:pStyle w:val="Corpsdetexte31"/>
        <w:tabs>
          <w:tab w:val="left" w:pos="851"/>
        </w:tabs>
        <w:jc w:val="both"/>
        <w:rPr>
          <w:sz w:val="18"/>
          <w:szCs w:val="18"/>
        </w:rPr>
      </w:pPr>
    </w:p>
    <w:p w14:paraId="3FF1E03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D33BF27" w14:textId="77777777" w:rsidR="00FE48C9" w:rsidRDefault="00FE48C9" w:rsidP="005846FB">
      <w:pPr>
        <w:pStyle w:val="Corpsdetexte31"/>
        <w:tabs>
          <w:tab w:val="left" w:pos="851"/>
        </w:tabs>
        <w:jc w:val="both"/>
        <w:rPr>
          <w:sz w:val="18"/>
          <w:szCs w:val="18"/>
        </w:rPr>
      </w:pPr>
    </w:p>
    <w:p w14:paraId="053909D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BAAE3B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104E959" w14:textId="77777777">
        <w:tc>
          <w:tcPr>
            <w:tcW w:w="10277" w:type="dxa"/>
            <w:shd w:val="clear" w:color="auto" w:fill="66CCFF"/>
          </w:tcPr>
          <w:p w14:paraId="05EF86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478EECC" w14:textId="77777777" w:rsidR="009B1CD0" w:rsidRDefault="009B1CD0" w:rsidP="006C4338">
      <w:pPr>
        <w:tabs>
          <w:tab w:val="left" w:pos="426"/>
          <w:tab w:val="left" w:pos="851"/>
        </w:tabs>
        <w:jc w:val="both"/>
      </w:pPr>
    </w:p>
    <w:p w14:paraId="6E6DDE6D"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7FADF08" w14:textId="77777777" w:rsidR="004B1560" w:rsidRPr="00C64064" w:rsidRDefault="00FA662F" w:rsidP="00326992">
      <w:pPr>
        <w:pStyle w:val="fcase1ertab"/>
        <w:tabs>
          <w:tab w:val="clear" w:pos="426"/>
          <w:tab w:val="left" w:pos="0"/>
          <w:tab w:val="left" w:pos="851"/>
        </w:tabs>
        <w:ind w:left="0" w:firstLine="0"/>
        <w:rPr>
          <w:rFonts w:ascii="Arial" w:hAnsi="Arial" w:cs="Arial"/>
          <w:b/>
          <w:sz w:val="22"/>
          <w:szCs w:val="22"/>
        </w:rPr>
      </w:pPr>
      <w:r w:rsidRPr="00C64064">
        <w:rPr>
          <w:rFonts w:ascii="Arial" w:hAnsi="Arial" w:cs="Arial"/>
          <w:b/>
          <w:sz w:val="22"/>
          <w:szCs w:val="22"/>
        </w:rPr>
        <w:t>Accord-cadre visant à diagnostiquer les Espaces d’Attentes Sécurisés et/ou solutions équivalentes afin d’identifier les écarts et non-conformités éventuel</w:t>
      </w:r>
      <w:r w:rsidR="00F06B7E" w:rsidRPr="00C64064">
        <w:rPr>
          <w:rFonts w:ascii="Arial" w:hAnsi="Arial" w:cs="Arial"/>
          <w:b/>
          <w:sz w:val="22"/>
          <w:szCs w:val="22"/>
        </w:rPr>
        <w:t xml:space="preserve">les, proposer des solutions techniques adaptées permettant la mise en conformité des bâtiments, hiérarchiser et estimer les actions à mettre en œuvre et régulariser ces solutions via notices de sécurités </w:t>
      </w:r>
      <w:r w:rsidR="00EF214B" w:rsidRPr="00C64064">
        <w:rPr>
          <w:rFonts w:ascii="Arial" w:hAnsi="Arial" w:cs="Arial"/>
          <w:b/>
          <w:sz w:val="22"/>
          <w:szCs w:val="22"/>
        </w:rPr>
        <w:t>et mise à jour des procédures d’évacuation.</w:t>
      </w:r>
    </w:p>
    <w:p w14:paraId="3E4AEAE2" w14:textId="77777777" w:rsidR="004B1560" w:rsidRDefault="004B1560" w:rsidP="005846FB">
      <w:pPr>
        <w:tabs>
          <w:tab w:val="left" w:pos="426"/>
          <w:tab w:val="left" w:pos="851"/>
        </w:tabs>
        <w:jc w:val="both"/>
        <w:rPr>
          <w:rFonts w:ascii="Arial" w:hAnsi="Arial" w:cs="Arial"/>
        </w:rPr>
      </w:pPr>
    </w:p>
    <w:p w14:paraId="5B21A3B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4916AA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9B49E92" w14:textId="77777777" w:rsidR="009B1CD0" w:rsidRDefault="009B1CD0" w:rsidP="00934503">
      <w:pPr>
        <w:tabs>
          <w:tab w:val="left" w:pos="426"/>
          <w:tab w:val="left" w:pos="851"/>
        </w:tabs>
        <w:jc w:val="both"/>
        <w:rPr>
          <w:rFonts w:ascii="Arial" w:hAnsi="Arial" w:cs="Arial"/>
        </w:rPr>
      </w:pPr>
    </w:p>
    <w:p w14:paraId="31341916" w14:textId="77777777" w:rsidR="009B1CD0" w:rsidRDefault="004B156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3DF1">
        <w:fldChar w:fldCharType="separate"/>
      </w:r>
      <w:r>
        <w:fldChar w:fldCharType="end"/>
      </w:r>
      <w:r w:rsidR="009B1CD0">
        <w:tab/>
      </w:r>
      <w:proofErr w:type="gramStart"/>
      <w:r w:rsidR="009B1CD0" w:rsidRPr="00AE5817">
        <w:rPr>
          <w:b/>
        </w:rPr>
        <w:t>à</w:t>
      </w:r>
      <w:proofErr w:type="gramEnd"/>
      <w:r w:rsidR="009B1CD0" w:rsidRPr="00AE5817">
        <w:rPr>
          <w:b/>
        </w:rPr>
        <w:t xml:space="preserve"> l’ensemble du marché </w:t>
      </w:r>
      <w:r w:rsidR="00FE48C9" w:rsidRPr="00AE5817">
        <w:rPr>
          <w:b/>
        </w:rPr>
        <w:t>public</w:t>
      </w:r>
      <w:r w:rsidR="00FE48C9">
        <w:t xml:space="preserve"> </w:t>
      </w:r>
      <w:r w:rsidR="009B1CD0">
        <w:rPr>
          <w:i/>
          <w:iCs/>
          <w:sz w:val="18"/>
          <w:szCs w:val="18"/>
        </w:rPr>
        <w:t>(en cas de non allotissement)</w:t>
      </w:r>
      <w:r w:rsidR="00B87564">
        <w:rPr>
          <w:i/>
          <w:iCs/>
          <w:sz w:val="18"/>
          <w:szCs w:val="18"/>
        </w:rPr>
        <w:t> </w:t>
      </w:r>
      <w:r w:rsidR="00B87564">
        <w:rPr>
          <w:iCs/>
        </w:rPr>
        <w:t>;</w:t>
      </w:r>
    </w:p>
    <w:p w14:paraId="36B336DC" w14:textId="77777777" w:rsidR="009B1CD0" w:rsidRDefault="009B1CD0" w:rsidP="009B45B9">
      <w:pPr>
        <w:tabs>
          <w:tab w:val="left" w:pos="426"/>
          <w:tab w:val="left" w:pos="851"/>
        </w:tabs>
        <w:jc w:val="both"/>
        <w:rPr>
          <w:rFonts w:ascii="Arial" w:hAnsi="Arial" w:cs="Arial"/>
        </w:rPr>
      </w:pPr>
    </w:p>
    <w:p w14:paraId="144C75E8"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45412E8" w14:textId="77777777" w:rsidR="004C5755" w:rsidRDefault="009B1CD0" w:rsidP="00F772FC">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8662F04" w14:textId="77777777" w:rsidR="009B1CD0" w:rsidRDefault="009B1CD0" w:rsidP="006B5057">
      <w:pPr>
        <w:pStyle w:val="fcasegauche"/>
        <w:tabs>
          <w:tab w:val="left" w:pos="851"/>
        </w:tabs>
        <w:spacing w:before="120" w:after="0"/>
        <w:ind w:left="426" w:firstLine="0"/>
        <w:rPr>
          <w:rFonts w:ascii="Arial" w:hAnsi="Arial" w:cs="Arial"/>
          <w:iCs/>
        </w:rPr>
      </w:pPr>
    </w:p>
    <w:p w14:paraId="43267309"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517FE28" w14:textId="77777777" w:rsidR="009B1CD0" w:rsidRDefault="009B1CD0" w:rsidP="005846FB">
      <w:pPr>
        <w:pStyle w:val="fcasegauche"/>
        <w:tabs>
          <w:tab w:val="left" w:pos="851"/>
        </w:tabs>
        <w:spacing w:after="0"/>
        <w:rPr>
          <w:rFonts w:ascii="Arial" w:hAnsi="Arial" w:cs="Arial"/>
        </w:rPr>
      </w:pPr>
    </w:p>
    <w:p w14:paraId="747E0EDB" w14:textId="77777777" w:rsidR="006B5057" w:rsidRDefault="007D7A65" w:rsidP="00F772F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30CEEF5" w14:textId="77777777" w:rsidR="00F772FC" w:rsidRDefault="00F772FC" w:rsidP="00F772FC">
      <w:pPr>
        <w:pStyle w:val="fcasegauche"/>
        <w:tabs>
          <w:tab w:val="left" w:pos="851"/>
        </w:tabs>
        <w:spacing w:after="0"/>
        <w:ind w:left="851" w:firstLine="0"/>
        <w:rPr>
          <w:rFonts w:ascii="Arial" w:hAnsi="Arial" w:cs="Arial"/>
        </w:rPr>
      </w:pPr>
    </w:p>
    <w:p w14:paraId="4237E92C" w14:textId="77777777" w:rsidR="006B5057" w:rsidRDefault="006B5057" w:rsidP="005846FB">
      <w:pPr>
        <w:pStyle w:val="fcasegauche"/>
        <w:tabs>
          <w:tab w:val="left" w:pos="851"/>
        </w:tabs>
        <w:spacing w:after="0"/>
        <w:rPr>
          <w:rFonts w:ascii="Arial" w:hAnsi="Arial" w:cs="Arial"/>
        </w:rPr>
      </w:pPr>
    </w:p>
    <w:p w14:paraId="75F9115A"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F1B97C3" w14:textId="77777777" w:rsidR="006B5057" w:rsidRDefault="006B5057" w:rsidP="005846FB">
      <w:pPr>
        <w:pStyle w:val="fcasegauche"/>
        <w:tabs>
          <w:tab w:val="left" w:pos="851"/>
        </w:tabs>
        <w:spacing w:after="0"/>
        <w:ind w:left="0" w:firstLine="0"/>
        <w:rPr>
          <w:rFonts w:ascii="Arial" w:hAnsi="Arial" w:cs="Arial"/>
        </w:rPr>
      </w:pPr>
    </w:p>
    <w:p w14:paraId="3F2AB5C9" w14:textId="77777777" w:rsidR="00F772FC" w:rsidRDefault="00F772FC"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531A9E" w14:textId="77777777">
        <w:tc>
          <w:tcPr>
            <w:tcW w:w="10277" w:type="dxa"/>
            <w:shd w:val="clear" w:color="auto" w:fill="66CCFF"/>
          </w:tcPr>
          <w:p w14:paraId="648CB044"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330C0D2" w14:textId="77777777" w:rsidR="009B1CD0" w:rsidRDefault="009B1CD0" w:rsidP="006C4338">
      <w:pPr>
        <w:tabs>
          <w:tab w:val="left" w:pos="851"/>
        </w:tabs>
      </w:pPr>
    </w:p>
    <w:p w14:paraId="0061EC3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7AFCF1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210195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EA82CA3" w14:textId="608138FD" w:rsidR="009B1CD0" w:rsidRPr="00D63DF1" w:rsidRDefault="00AE581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63DF1">
        <w:fldChar w:fldCharType="separate"/>
      </w:r>
      <w:r>
        <w:fldChar w:fldCharType="end"/>
      </w:r>
      <w:r w:rsidR="009B1CD0" w:rsidRPr="00D63DF1">
        <w:rPr>
          <w:rFonts w:ascii="Arial" w:hAnsi="Arial" w:cs="Arial"/>
        </w:rPr>
        <w:t xml:space="preserve"> </w:t>
      </w:r>
      <w:r w:rsidR="009B1CD0" w:rsidRPr="00D63DF1">
        <w:rPr>
          <w:rFonts w:ascii="Arial" w:hAnsi="Arial" w:cs="Arial"/>
          <w:b/>
        </w:rPr>
        <w:t xml:space="preserve">CCP </w:t>
      </w:r>
      <w:r w:rsidR="00E825D8" w:rsidRPr="00D63DF1">
        <w:rPr>
          <w:rFonts w:ascii="Arial" w:hAnsi="Arial" w:cs="Arial"/>
        </w:rPr>
        <w:t>fichier 2025DPIGEM864PI_</w:t>
      </w:r>
      <w:r w:rsidR="00D63DF1">
        <w:rPr>
          <w:rFonts w:ascii="Arial" w:hAnsi="Arial" w:cs="Arial"/>
        </w:rPr>
        <w:t>CCP</w:t>
      </w:r>
    </w:p>
    <w:p w14:paraId="44C55EED" w14:textId="7EBCECB3" w:rsidR="009B1CD0" w:rsidRPr="00D63DF1" w:rsidRDefault="00AE581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63DF1">
        <w:fldChar w:fldCharType="separate"/>
      </w:r>
      <w:r>
        <w:fldChar w:fldCharType="end"/>
      </w:r>
      <w:r w:rsidR="009B1CD0" w:rsidRPr="00D63DF1">
        <w:rPr>
          <w:rFonts w:ascii="Arial" w:hAnsi="Arial" w:cs="Arial"/>
        </w:rPr>
        <w:t xml:space="preserve"> </w:t>
      </w:r>
      <w:r w:rsidR="009B1CD0" w:rsidRPr="00D63DF1">
        <w:rPr>
          <w:rFonts w:ascii="Arial" w:hAnsi="Arial" w:cs="Arial"/>
          <w:b/>
        </w:rPr>
        <w:t>CCAG</w:t>
      </w:r>
      <w:r w:rsidR="00E825D8" w:rsidRPr="00D63DF1">
        <w:rPr>
          <w:rFonts w:ascii="Arial" w:hAnsi="Arial" w:cs="Arial"/>
        </w:rPr>
        <w:t xml:space="preserve"> Prestations Intellectuelles 2021</w:t>
      </w:r>
    </w:p>
    <w:p w14:paraId="02FE4811" w14:textId="5ABC9FCC" w:rsidR="009B1CD0" w:rsidRDefault="00AE581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3DF1">
        <w:fldChar w:fldCharType="separate"/>
      </w:r>
      <w:r>
        <w:fldChar w:fldCharType="end"/>
      </w:r>
      <w:r w:rsidR="009B1CD0">
        <w:rPr>
          <w:rFonts w:ascii="Arial" w:hAnsi="Arial" w:cs="Arial"/>
        </w:rPr>
        <w:t xml:space="preserve"> Autres</w:t>
      </w:r>
      <w:r w:rsidR="00E825D8">
        <w:rPr>
          <w:rFonts w:ascii="Arial" w:hAnsi="Arial" w:cs="Arial"/>
        </w:rPr>
        <w:t xml:space="preserve"> </w:t>
      </w:r>
      <w:r w:rsidR="00E825D8" w:rsidRPr="00AE5817">
        <w:rPr>
          <w:rFonts w:ascii="Arial" w:hAnsi="Arial" w:cs="Arial"/>
          <w:b/>
        </w:rPr>
        <w:t>annexes</w:t>
      </w:r>
      <w:r w:rsidR="00E825D8">
        <w:rPr>
          <w:rFonts w:ascii="Arial" w:hAnsi="Arial" w:cs="Arial"/>
        </w:rPr>
        <w:t xml:space="preserve"> graphiques, BPU+DQE</w:t>
      </w:r>
    </w:p>
    <w:p w14:paraId="701F7031" w14:textId="77777777" w:rsidR="009B1CD0" w:rsidRDefault="009B1CD0" w:rsidP="00710FD6">
      <w:pPr>
        <w:tabs>
          <w:tab w:val="left" w:pos="851"/>
        </w:tabs>
        <w:jc w:val="both"/>
        <w:rPr>
          <w:rFonts w:ascii="Arial" w:hAnsi="Arial" w:cs="Arial"/>
        </w:rPr>
      </w:pPr>
    </w:p>
    <w:p w14:paraId="011FF49A"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DDAC925"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D6378E4" w14:textId="77777777" w:rsidR="009B1CD0" w:rsidRDefault="009B1CD0" w:rsidP="0083205E">
      <w:pPr>
        <w:tabs>
          <w:tab w:val="left" w:pos="851"/>
        </w:tabs>
        <w:jc w:val="both"/>
        <w:rPr>
          <w:rFonts w:ascii="Arial" w:hAnsi="Arial" w:cs="Arial"/>
        </w:rPr>
      </w:pPr>
    </w:p>
    <w:p w14:paraId="4C21A49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1B4D01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09FA68C" w14:textId="77777777" w:rsidR="009B1CD0" w:rsidRDefault="009B1CD0" w:rsidP="00CD46CC">
      <w:pPr>
        <w:tabs>
          <w:tab w:val="left" w:pos="851"/>
        </w:tabs>
        <w:jc w:val="both"/>
        <w:rPr>
          <w:rFonts w:ascii="Arial" w:hAnsi="Arial" w:cs="Arial"/>
        </w:rPr>
      </w:pPr>
    </w:p>
    <w:p w14:paraId="17C51870" w14:textId="77777777" w:rsidR="009B1CD0" w:rsidRDefault="009B1CD0" w:rsidP="009B45B9">
      <w:pPr>
        <w:tabs>
          <w:tab w:val="left" w:pos="851"/>
        </w:tabs>
        <w:jc w:val="both"/>
        <w:rPr>
          <w:rFonts w:ascii="Arial" w:hAnsi="Arial" w:cs="Arial"/>
        </w:rPr>
      </w:pPr>
    </w:p>
    <w:p w14:paraId="7F47306A" w14:textId="77777777" w:rsidR="009B1CD0" w:rsidRDefault="009B1CD0" w:rsidP="009B45B9">
      <w:pPr>
        <w:tabs>
          <w:tab w:val="left" w:pos="851"/>
        </w:tabs>
        <w:jc w:val="both"/>
        <w:rPr>
          <w:rFonts w:ascii="Arial" w:hAnsi="Arial" w:cs="Arial"/>
        </w:rPr>
      </w:pPr>
    </w:p>
    <w:p w14:paraId="69194765" w14:textId="0DDCF42F"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E825D8">
        <w:rPr>
          <w:rFonts w:ascii="Arial" w:hAnsi="Arial" w:cs="Arial"/>
        </w:rPr>
        <w:t>…………………………..</w:t>
      </w:r>
      <w:r w:rsidR="009B1CD0">
        <w:rPr>
          <w:rFonts w:ascii="Arial" w:hAnsi="Arial" w:cs="Arial"/>
        </w:rPr>
        <w:t xml:space="preserve">… </w:t>
      </w:r>
      <w:proofErr w:type="gramStart"/>
      <w:r w:rsidR="009B1CD0">
        <w:rPr>
          <w:rFonts w:ascii="Arial" w:hAnsi="Arial" w:cs="Arial"/>
        </w:rPr>
        <w:t>sur</w:t>
      </w:r>
      <w:proofErr w:type="gramEnd"/>
      <w:r w:rsidR="009B1CD0">
        <w:rPr>
          <w:rFonts w:ascii="Arial" w:hAnsi="Arial" w:cs="Arial"/>
        </w:rPr>
        <w:t xml:space="preserve"> la base de son offre ;</w:t>
      </w:r>
    </w:p>
    <w:p w14:paraId="09D4D55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5086648" w14:textId="77777777" w:rsidR="009B1CD0" w:rsidRDefault="009B1CD0" w:rsidP="009B45B9">
      <w:pPr>
        <w:tabs>
          <w:tab w:val="left" w:pos="851"/>
        </w:tabs>
        <w:jc w:val="both"/>
        <w:rPr>
          <w:rFonts w:ascii="Arial" w:hAnsi="Arial" w:cs="Arial"/>
        </w:rPr>
      </w:pPr>
    </w:p>
    <w:p w14:paraId="6E48BA89" w14:textId="77777777" w:rsidR="009B1CD0" w:rsidRDefault="009B1CD0" w:rsidP="009B45B9">
      <w:pPr>
        <w:tabs>
          <w:tab w:val="left" w:pos="851"/>
        </w:tabs>
        <w:jc w:val="both"/>
        <w:rPr>
          <w:rFonts w:ascii="Arial" w:hAnsi="Arial" w:cs="Arial"/>
        </w:rPr>
      </w:pPr>
    </w:p>
    <w:p w14:paraId="7729069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BEDB89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9D0A4C5" w14:textId="77777777" w:rsidR="006B5057" w:rsidRDefault="006B5057" w:rsidP="009B45B9">
      <w:pPr>
        <w:pStyle w:val="fcase1ertab"/>
        <w:tabs>
          <w:tab w:val="left" w:pos="851"/>
        </w:tabs>
        <w:ind w:left="0" w:firstLine="0"/>
        <w:rPr>
          <w:rFonts w:ascii="Arial" w:hAnsi="Arial" w:cs="Arial"/>
        </w:rPr>
      </w:pPr>
    </w:p>
    <w:p w14:paraId="044E00E6" w14:textId="77777777" w:rsidR="00326992" w:rsidRDefault="00326992" w:rsidP="009B45B9">
      <w:pPr>
        <w:pStyle w:val="fcase1ertab"/>
        <w:tabs>
          <w:tab w:val="left" w:pos="851"/>
        </w:tabs>
        <w:ind w:left="0" w:firstLine="0"/>
        <w:rPr>
          <w:rFonts w:ascii="Arial" w:hAnsi="Arial" w:cs="Arial"/>
        </w:rPr>
      </w:pPr>
    </w:p>
    <w:p w14:paraId="3F85172D" w14:textId="77777777" w:rsidR="006B5057" w:rsidRDefault="006B5057" w:rsidP="009B45B9">
      <w:pPr>
        <w:pStyle w:val="fcase1ertab"/>
        <w:tabs>
          <w:tab w:val="left" w:pos="851"/>
        </w:tabs>
        <w:ind w:left="0" w:firstLine="0"/>
        <w:rPr>
          <w:rFonts w:ascii="Arial" w:hAnsi="Arial" w:cs="Arial"/>
        </w:rPr>
      </w:pPr>
    </w:p>
    <w:p w14:paraId="6FD6E5D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23CA12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rPr>
          <w:rFonts w:ascii="Arial" w:hAnsi="Arial" w:cs="Arial"/>
        </w:rPr>
        <w:t xml:space="preserve"> </w:t>
      </w:r>
      <w:proofErr w:type="gramStart"/>
      <w:r w:rsidR="009B1CD0" w:rsidRPr="00E825D8">
        <w:rPr>
          <w:rFonts w:ascii="Arial" w:hAnsi="Arial" w:cs="Arial"/>
          <w:strike/>
        </w:rPr>
        <w:t>aux</w:t>
      </w:r>
      <w:proofErr w:type="gramEnd"/>
      <w:r w:rsidR="009B1CD0" w:rsidRPr="00E825D8">
        <w:rPr>
          <w:rFonts w:ascii="Arial" w:hAnsi="Arial" w:cs="Arial"/>
          <w:strike/>
        </w:rPr>
        <w:t xml:space="preserve"> prix indiqués ci-dessous ;</w:t>
      </w:r>
    </w:p>
    <w:p w14:paraId="0AFE4D07"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t xml:space="preserve"> Taux de la TVA : </w:t>
      </w:r>
    </w:p>
    <w:p w14:paraId="58DDB77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CD36934" w14:textId="77777777" w:rsidR="009B1CD0" w:rsidRDefault="009B1CD0" w:rsidP="00E825D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6577D318" w14:textId="77777777" w:rsidR="009B1CD0" w:rsidRDefault="009B1CD0" w:rsidP="00E825D8">
      <w:pPr>
        <w:pStyle w:val="fcase1ertab"/>
        <w:tabs>
          <w:tab w:val="left" w:pos="851"/>
        </w:tabs>
        <w:spacing w:before="120"/>
        <w:ind w:left="2268" w:firstLine="0"/>
        <w:jc w:val="left"/>
      </w:pPr>
      <w:r>
        <w:rPr>
          <w:rFonts w:ascii="Arial" w:hAnsi="Arial" w:cs="Arial"/>
        </w:rPr>
        <w:t>Montant hors taxes arrêté en lettres à : ………………………………………………………...................................</w:t>
      </w:r>
    </w:p>
    <w:p w14:paraId="40EA2C7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2B7B407" w14:textId="77777777" w:rsidR="009B1CD0" w:rsidRDefault="009B1CD0" w:rsidP="00E825D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0C826D9A" w14:textId="77777777" w:rsidR="009B1CD0" w:rsidRDefault="009B1CD0" w:rsidP="00E825D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2B36692"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3772964D" w14:textId="4EBF8B3C" w:rsidR="002C2CA3" w:rsidRDefault="00345B9A" w:rsidP="0032699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63DF1">
        <w:fldChar w:fldCharType="separate"/>
      </w:r>
      <w:r>
        <w:fldChar w:fldCharType="end"/>
      </w:r>
      <w:r w:rsidR="009B1CD0">
        <w:rPr>
          <w:rFonts w:ascii="Arial" w:hAnsi="Arial" w:cs="Arial"/>
        </w:rPr>
        <w:t xml:space="preserve"> </w:t>
      </w:r>
      <w:proofErr w:type="gramStart"/>
      <w:r w:rsidR="009B1CD0" w:rsidRPr="00AE5817">
        <w:rPr>
          <w:rFonts w:ascii="Arial" w:hAnsi="Arial" w:cs="Arial"/>
          <w:b/>
        </w:rPr>
        <w:t>aux</w:t>
      </w:r>
      <w:proofErr w:type="gramEnd"/>
      <w:r w:rsidR="009B1CD0" w:rsidRPr="00AE5817">
        <w:rPr>
          <w:rFonts w:ascii="Arial" w:hAnsi="Arial" w:cs="Arial"/>
          <w:b/>
        </w:rPr>
        <w:t xml:space="preserve"> prix indiqués</w:t>
      </w:r>
      <w:r w:rsidR="009D661E" w:rsidRPr="00AE5817">
        <w:rPr>
          <w:rFonts w:ascii="Arial" w:hAnsi="Arial" w:cs="Arial"/>
          <w:b/>
        </w:rPr>
        <w:t xml:space="preserve"> </w:t>
      </w:r>
      <w:r w:rsidR="009B1CD0" w:rsidRPr="00AE5817">
        <w:rPr>
          <w:rFonts w:ascii="Arial" w:hAnsi="Arial" w:cs="Arial"/>
          <w:b/>
        </w:rPr>
        <w:t xml:space="preserve">dans l’annexe financière </w:t>
      </w:r>
      <w:r w:rsidR="00E825D8" w:rsidRPr="00AE5817">
        <w:rPr>
          <w:rFonts w:ascii="Arial" w:hAnsi="Arial" w:cs="Arial"/>
          <w:b/>
        </w:rPr>
        <w:t xml:space="preserve">BPU </w:t>
      </w:r>
      <w:r w:rsidR="009B1CD0" w:rsidRPr="00AE5817">
        <w:rPr>
          <w:rFonts w:ascii="Arial" w:hAnsi="Arial" w:cs="Arial"/>
          <w:b/>
        </w:rPr>
        <w:t>jointe au présent document.</w:t>
      </w:r>
    </w:p>
    <w:p w14:paraId="41FCE8B5" w14:textId="77777777" w:rsidR="009B1CD0" w:rsidRDefault="009B1CD0" w:rsidP="009B45B9">
      <w:pPr>
        <w:pStyle w:val="fcasegauche"/>
        <w:pageBreakBefore/>
        <w:tabs>
          <w:tab w:val="left" w:pos="851"/>
        </w:tabs>
        <w:spacing w:after="0"/>
        <w:ind w:left="0" w:firstLine="0"/>
        <w:rPr>
          <w:rFonts w:ascii="Arial" w:hAnsi="Arial" w:cs="Arial"/>
        </w:rPr>
      </w:pPr>
    </w:p>
    <w:p w14:paraId="1E78455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708EF6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CD5F3BF" w14:textId="77777777" w:rsidR="00036500" w:rsidRDefault="00036500" w:rsidP="009B45B9">
      <w:pPr>
        <w:tabs>
          <w:tab w:val="left" w:pos="851"/>
          <w:tab w:val="left" w:pos="6237"/>
        </w:tabs>
        <w:rPr>
          <w:rFonts w:ascii="Arial" w:hAnsi="Arial" w:cs="Arial"/>
          <w:i/>
          <w:iCs/>
          <w:sz w:val="18"/>
          <w:szCs w:val="18"/>
        </w:rPr>
      </w:pPr>
    </w:p>
    <w:p w14:paraId="36F4EDB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D50146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42B1FC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iCs/>
        </w:rPr>
        <w:t xml:space="preserve"> </w:t>
      </w:r>
      <w:r>
        <w:rPr>
          <w:rFonts w:ascii="Arial" w:hAnsi="Arial" w:cs="Arial"/>
        </w:rPr>
        <w:t>solidaire</w:t>
      </w:r>
    </w:p>
    <w:p w14:paraId="756F4BB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21B7F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9B99D2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0CFA99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9719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478DF7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91DAD4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9C43F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9E9545F" w14:textId="397C3CAA" w:rsidR="009B1CD0" w:rsidRDefault="009B1CD0" w:rsidP="009B45B9">
            <w:pPr>
              <w:tabs>
                <w:tab w:val="left" w:pos="851"/>
              </w:tabs>
              <w:jc w:val="center"/>
              <w:rPr>
                <w:rFonts w:ascii="Arial" w:hAnsi="Arial" w:cs="Arial"/>
                <w:b/>
              </w:rPr>
            </w:pPr>
            <w:r>
              <w:rPr>
                <w:rFonts w:ascii="Arial" w:hAnsi="Arial" w:cs="Arial"/>
                <w:b/>
              </w:rPr>
              <w:t>Nature de la prestation</w:t>
            </w:r>
            <w:r w:rsidR="00A33B6C">
              <w:rPr>
                <w:rFonts w:ascii="Arial" w:hAnsi="Arial" w:cs="Arial"/>
                <w:b/>
              </w:rPr>
              <w:t xml:space="preserve"> par missions</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685F8" w14:textId="67BC32A2" w:rsidR="009B1CD0" w:rsidRDefault="00A33B6C" w:rsidP="009B45B9">
            <w:pPr>
              <w:tabs>
                <w:tab w:val="left" w:pos="851"/>
              </w:tabs>
              <w:jc w:val="center"/>
              <w:rPr>
                <w:rFonts w:ascii="Arial" w:hAnsi="Arial" w:cs="Arial"/>
                <w:b/>
              </w:rPr>
            </w:pPr>
            <w:r>
              <w:rPr>
                <w:rFonts w:ascii="Arial" w:hAnsi="Arial" w:cs="Arial"/>
                <w:b/>
              </w:rPr>
              <w:t>% répartition</w:t>
            </w:r>
          </w:p>
          <w:p w14:paraId="5D5E638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3671106" w14:textId="77777777">
        <w:trPr>
          <w:trHeight w:val="1021"/>
        </w:trPr>
        <w:tc>
          <w:tcPr>
            <w:tcW w:w="4503" w:type="dxa"/>
            <w:tcBorders>
              <w:top w:val="single" w:sz="4" w:space="0" w:color="000000"/>
              <w:left w:val="single" w:sz="4" w:space="0" w:color="000000"/>
            </w:tcBorders>
            <w:shd w:val="clear" w:color="auto" w:fill="CCFFFF"/>
          </w:tcPr>
          <w:p w14:paraId="528D583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DB3D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867DBC6" w14:textId="77777777" w:rsidR="009B1CD0" w:rsidRDefault="009B1CD0" w:rsidP="006F3DF9">
            <w:pPr>
              <w:tabs>
                <w:tab w:val="left" w:pos="851"/>
              </w:tabs>
              <w:snapToGrid w:val="0"/>
              <w:jc w:val="both"/>
              <w:rPr>
                <w:rFonts w:ascii="Arial" w:hAnsi="Arial" w:cs="Arial"/>
              </w:rPr>
            </w:pPr>
          </w:p>
        </w:tc>
      </w:tr>
      <w:tr w:rsidR="009B1CD0" w14:paraId="288D7615" w14:textId="77777777">
        <w:trPr>
          <w:trHeight w:val="1021"/>
        </w:trPr>
        <w:tc>
          <w:tcPr>
            <w:tcW w:w="4503" w:type="dxa"/>
            <w:tcBorders>
              <w:left w:val="single" w:sz="4" w:space="0" w:color="000000"/>
            </w:tcBorders>
            <w:shd w:val="clear" w:color="auto" w:fill="auto"/>
          </w:tcPr>
          <w:p w14:paraId="4404E1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A539E0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4E1E14F" w14:textId="77777777" w:rsidR="009B1CD0" w:rsidRDefault="009B1CD0" w:rsidP="006F3DF9">
            <w:pPr>
              <w:tabs>
                <w:tab w:val="left" w:pos="851"/>
              </w:tabs>
              <w:snapToGrid w:val="0"/>
              <w:jc w:val="both"/>
              <w:rPr>
                <w:rFonts w:ascii="Arial" w:hAnsi="Arial" w:cs="Arial"/>
              </w:rPr>
            </w:pPr>
          </w:p>
        </w:tc>
      </w:tr>
      <w:tr w:rsidR="009B1CD0" w14:paraId="7CBD2A6D" w14:textId="77777777">
        <w:trPr>
          <w:trHeight w:val="1021"/>
        </w:trPr>
        <w:tc>
          <w:tcPr>
            <w:tcW w:w="4503" w:type="dxa"/>
            <w:tcBorders>
              <w:left w:val="single" w:sz="4" w:space="0" w:color="000000"/>
              <w:bottom w:val="single" w:sz="4" w:space="0" w:color="000000"/>
            </w:tcBorders>
            <w:shd w:val="clear" w:color="auto" w:fill="CCFFFF"/>
          </w:tcPr>
          <w:p w14:paraId="55F7CA0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E0F97C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73DE669" w14:textId="77777777" w:rsidR="009B1CD0" w:rsidRDefault="009B1CD0" w:rsidP="006F3DF9">
            <w:pPr>
              <w:tabs>
                <w:tab w:val="left" w:pos="851"/>
              </w:tabs>
              <w:snapToGrid w:val="0"/>
              <w:jc w:val="both"/>
              <w:rPr>
                <w:rFonts w:ascii="Arial" w:hAnsi="Arial" w:cs="Arial"/>
              </w:rPr>
            </w:pPr>
          </w:p>
        </w:tc>
      </w:tr>
    </w:tbl>
    <w:p w14:paraId="0011811A" w14:textId="77777777" w:rsidR="009B1CD0" w:rsidRDefault="009B1CD0" w:rsidP="006C4338">
      <w:pPr>
        <w:tabs>
          <w:tab w:val="left" w:pos="851"/>
          <w:tab w:val="left" w:pos="6237"/>
        </w:tabs>
      </w:pPr>
    </w:p>
    <w:p w14:paraId="3A926C55" w14:textId="77777777" w:rsidR="009B1CD0" w:rsidRDefault="009B1CD0" w:rsidP="006C4338">
      <w:pPr>
        <w:pStyle w:val="fcasegauche"/>
        <w:tabs>
          <w:tab w:val="left" w:pos="851"/>
        </w:tabs>
        <w:spacing w:after="0"/>
        <w:ind w:left="0" w:firstLine="0"/>
        <w:rPr>
          <w:rFonts w:ascii="Arial" w:hAnsi="Arial" w:cs="Arial"/>
          <w:bCs/>
          <w:iCs/>
        </w:rPr>
      </w:pPr>
    </w:p>
    <w:p w14:paraId="1E52C0F7" w14:textId="5059612D"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r w:rsidR="00AE5817">
        <w:rPr>
          <w:rFonts w:ascii="Arial" w:hAnsi="Arial" w:cs="Arial"/>
          <w:b/>
          <w:sz w:val="22"/>
          <w:szCs w:val="22"/>
        </w:rPr>
        <w:t xml:space="preserve"> et joindre obligatoirement RIB à jour</w:t>
      </w:r>
    </w:p>
    <w:p w14:paraId="0490F7B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87C213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D14015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38555A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D34C895" w14:textId="77777777" w:rsidR="007A108B" w:rsidRDefault="007A108B" w:rsidP="00710FD6">
      <w:pPr>
        <w:pStyle w:val="fcasegauche"/>
        <w:tabs>
          <w:tab w:val="left" w:pos="426"/>
          <w:tab w:val="left" w:pos="851"/>
        </w:tabs>
        <w:spacing w:after="0"/>
        <w:ind w:left="0" w:firstLine="0"/>
        <w:jc w:val="left"/>
        <w:rPr>
          <w:rFonts w:ascii="Arial" w:hAnsi="Arial" w:cs="Arial"/>
        </w:rPr>
      </w:pPr>
    </w:p>
    <w:p w14:paraId="3CFFC3D6"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B08BC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238B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39A586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33D2ED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D3BEC3E" w14:textId="77777777" w:rsidR="009B1CD0" w:rsidRDefault="009B1CD0" w:rsidP="00934503">
      <w:pPr>
        <w:tabs>
          <w:tab w:val="left" w:pos="426"/>
          <w:tab w:val="left" w:pos="851"/>
        </w:tabs>
        <w:rPr>
          <w:rFonts w:ascii="Arial" w:hAnsi="Arial" w:cs="Arial"/>
          <w:b/>
        </w:rPr>
      </w:pPr>
    </w:p>
    <w:p w14:paraId="6EE2C81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3DF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3DF1">
        <w:fldChar w:fldCharType="separate"/>
      </w:r>
      <w:r w:rsidR="007D7A65">
        <w:fldChar w:fldCharType="end"/>
      </w:r>
      <w:r>
        <w:tab/>
      </w:r>
      <w:r w:rsidR="009D661E">
        <w:t>Oui</w:t>
      </w:r>
    </w:p>
    <w:p w14:paraId="0D22CB5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AE05A79" w14:textId="77777777" w:rsidR="009B1CD0" w:rsidRDefault="009B1CD0" w:rsidP="009B45B9">
      <w:pPr>
        <w:tabs>
          <w:tab w:val="left" w:pos="426"/>
          <w:tab w:val="left" w:pos="851"/>
        </w:tabs>
        <w:jc w:val="both"/>
        <w:rPr>
          <w:rFonts w:ascii="Arial" w:hAnsi="Arial" w:cs="Arial"/>
          <w:b/>
        </w:rPr>
      </w:pPr>
    </w:p>
    <w:p w14:paraId="5BFB8376" w14:textId="77777777" w:rsidR="009B1CD0" w:rsidRDefault="009B1CD0" w:rsidP="009B45B9">
      <w:pPr>
        <w:tabs>
          <w:tab w:val="left" w:pos="426"/>
          <w:tab w:val="left" w:pos="851"/>
        </w:tabs>
        <w:jc w:val="both"/>
        <w:rPr>
          <w:rFonts w:ascii="Arial" w:hAnsi="Arial" w:cs="Arial"/>
          <w:b/>
        </w:rPr>
      </w:pPr>
    </w:p>
    <w:p w14:paraId="5AEF25D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38BE9D3" w14:textId="77777777" w:rsidR="009B1CD0" w:rsidRDefault="009B1CD0" w:rsidP="009B45B9">
      <w:pPr>
        <w:tabs>
          <w:tab w:val="left" w:pos="576"/>
          <w:tab w:val="left" w:pos="851"/>
        </w:tabs>
        <w:jc w:val="both"/>
        <w:rPr>
          <w:rFonts w:ascii="Arial" w:hAnsi="Arial" w:cs="Arial"/>
        </w:rPr>
      </w:pPr>
    </w:p>
    <w:p w14:paraId="4995FE0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EB2298" w:rsidRPr="00AE5817">
        <w:rPr>
          <w:rFonts w:ascii="Arial" w:hAnsi="Arial" w:cs="Arial"/>
          <w:b/>
        </w:rPr>
        <w:t xml:space="preserve">24 </w:t>
      </w:r>
      <w:r w:rsidRPr="00AE5817">
        <w:rPr>
          <w:rFonts w:ascii="Arial" w:hAnsi="Arial" w:cs="Arial"/>
          <w:b/>
        </w:rPr>
        <w:t>mois</w:t>
      </w:r>
      <w:r>
        <w:rPr>
          <w:rFonts w:ascii="Arial" w:hAnsi="Arial" w:cs="Arial"/>
        </w:rPr>
        <w:t xml:space="preserve"> à compter de :</w:t>
      </w:r>
    </w:p>
    <w:p w14:paraId="1A3EF2C4" w14:textId="77777777" w:rsidR="009B1CD0" w:rsidRDefault="009B1CD0" w:rsidP="009B45B9">
      <w:pPr>
        <w:tabs>
          <w:tab w:val="left" w:pos="851"/>
        </w:tabs>
      </w:pPr>
      <w:r>
        <w:rPr>
          <w:rFonts w:ascii="Arial" w:hAnsi="Arial" w:cs="Arial"/>
          <w:i/>
          <w:sz w:val="18"/>
          <w:szCs w:val="18"/>
        </w:rPr>
        <w:t>(Cocher la case correspondante.)</w:t>
      </w:r>
    </w:p>
    <w:p w14:paraId="7BF400B9" w14:textId="77777777" w:rsidR="009B1CD0" w:rsidRPr="00AE5817" w:rsidRDefault="00844DAA" w:rsidP="009B45B9">
      <w:pPr>
        <w:tabs>
          <w:tab w:val="left" w:pos="851"/>
        </w:tabs>
        <w:spacing w:before="120"/>
        <w:ind w:left="567"/>
        <w:jc w:val="both"/>
        <w:rPr>
          <w:b/>
        </w:rPr>
      </w:pPr>
      <w:r>
        <w:tab/>
      </w:r>
      <w:r w:rsidR="00EB2298" w:rsidRPr="00AE5817">
        <w:rPr>
          <w:b/>
        </w:rPr>
        <w:fldChar w:fldCharType="begin">
          <w:ffData>
            <w:name w:val=""/>
            <w:enabled/>
            <w:calcOnExit w:val="0"/>
            <w:checkBox>
              <w:size w:val="20"/>
              <w:default w:val="1"/>
            </w:checkBox>
          </w:ffData>
        </w:fldChar>
      </w:r>
      <w:r w:rsidR="00EB2298" w:rsidRPr="00AE5817">
        <w:rPr>
          <w:b/>
        </w:rPr>
        <w:instrText xml:space="preserve"> FORMCHECKBOX </w:instrText>
      </w:r>
      <w:r w:rsidR="00D63DF1">
        <w:rPr>
          <w:b/>
        </w:rPr>
      </w:r>
      <w:r w:rsidR="00D63DF1">
        <w:rPr>
          <w:b/>
        </w:rPr>
        <w:fldChar w:fldCharType="separate"/>
      </w:r>
      <w:r w:rsidR="00EB2298" w:rsidRPr="00AE5817">
        <w:rPr>
          <w:b/>
        </w:rPr>
        <w:fldChar w:fldCharType="end"/>
      </w:r>
      <w:r w:rsidR="009B1CD0" w:rsidRPr="00AE5817">
        <w:rPr>
          <w:rFonts w:ascii="Arial" w:hAnsi="Arial" w:cs="Arial"/>
          <w:b/>
        </w:rPr>
        <w:tab/>
      </w:r>
      <w:proofErr w:type="gramStart"/>
      <w:r w:rsidR="009B1CD0" w:rsidRPr="00AE5817">
        <w:rPr>
          <w:rFonts w:ascii="Arial" w:hAnsi="Arial" w:cs="Arial"/>
          <w:b/>
        </w:rPr>
        <w:t>la</w:t>
      </w:r>
      <w:proofErr w:type="gramEnd"/>
      <w:r w:rsidR="009B1CD0" w:rsidRPr="00AE5817">
        <w:rPr>
          <w:rFonts w:ascii="Arial" w:hAnsi="Arial" w:cs="Arial"/>
          <w:b/>
        </w:rPr>
        <w:t xml:space="preserve"> date de notification du marché </w:t>
      </w:r>
      <w:r w:rsidR="00FE48C9" w:rsidRPr="00AE5817">
        <w:rPr>
          <w:rFonts w:ascii="Arial" w:hAnsi="Arial" w:cs="Arial"/>
          <w:b/>
        </w:rPr>
        <w:t>public</w:t>
      </w:r>
      <w:r w:rsidR="009B1CD0" w:rsidRPr="00AE5817">
        <w:rPr>
          <w:rFonts w:ascii="Arial" w:hAnsi="Arial" w:cs="Arial"/>
          <w:b/>
        </w:rPr>
        <w:t> ;</w:t>
      </w:r>
    </w:p>
    <w:p w14:paraId="5ACCA9E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63DF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89EBD95"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D63DF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CDC05F2" w14:textId="77777777" w:rsidR="009B1CD0" w:rsidRDefault="009B1CD0" w:rsidP="009B45B9">
      <w:pPr>
        <w:tabs>
          <w:tab w:val="left" w:pos="426"/>
          <w:tab w:val="left" w:pos="851"/>
        </w:tabs>
        <w:jc w:val="both"/>
        <w:rPr>
          <w:rFonts w:ascii="Arial" w:hAnsi="Arial" w:cs="Arial"/>
          <w:b/>
        </w:rPr>
      </w:pPr>
    </w:p>
    <w:p w14:paraId="1FDD08D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63DF1">
        <w:fldChar w:fldCharType="separate"/>
      </w:r>
      <w:r w:rsidR="007D7A65">
        <w:fldChar w:fldCharType="end"/>
      </w:r>
      <w:r>
        <w:tab/>
      </w:r>
      <w:r w:rsidR="009D661E">
        <w:t>Non</w:t>
      </w:r>
      <w:r>
        <w:tab/>
      </w:r>
      <w:r>
        <w:tab/>
      </w:r>
      <w:r>
        <w:tab/>
      </w:r>
      <w:r w:rsidR="00EB2298">
        <w:fldChar w:fldCharType="begin">
          <w:ffData>
            <w:name w:val=""/>
            <w:enabled/>
            <w:calcOnExit w:val="0"/>
            <w:checkBox>
              <w:size w:val="20"/>
              <w:default w:val="1"/>
            </w:checkBox>
          </w:ffData>
        </w:fldChar>
      </w:r>
      <w:r w:rsidR="00EB2298">
        <w:instrText xml:space="preserve"> FORMCHECKBOX </w:instrText>
      </w:r>
      <w:r w:rsidR="00D63DF1">
        <w:fldChar w:fldCharType="separate"/>
      </w:r>
      <w:r w:rsidR="00EB2298">
        <w:fldChar w:fldCharType="end"/>
      </w:r>
      <w:r>
        <w:tab/>
      </w:r>
      <w:r w:rsidR="009D661E" w:rsidRPr="00AE5817">
        <w:rPr>
          <w:b/>
        </w:rPr>
        <w:t>Oui</w:t>
      </w:r>
    </w:p>
    <w:p w14:paraId="7DA886D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54A513B" w14:textId="77777777" w:rsidR="009B1CD0" w:rsidRDefault="009B1CD0" w:rsidP="009B45B9">
      <w:pPr>
        <w:tabs>
          <w:tab w:val="left" w:pos="426"/>
          <w:tab w:val="left" w:pos="851"/>
        </w:tabs>
        <w:jc w:val="both"/>
        <w:rPr>
          <w:rFonts w:ascii="Arial" w:hAnsi="Arial" w:cs="Arial"/>
        </w:rPr>
      </w:pPr>
    </w:p>
    <w:p w14:paraId="4F1B1DF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E59B59E"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EB2298" w:rsidRPr="00AE5817">
        <w:rPr>
          <w:rFonts w:ascii="Arial" w:hAnsi="Arial" w:cs="Arial"/>
          <w:b/>
        </w:rPr>
        <w:t>1</w:t>
      </w:r>
    </w:p>
    <w:p w14:paraId="32995846"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EB2298" w:rsidRPr="00AE5817">
        <w:rPr>
          <w:rFonts w:ascii="Arial" w:hAnsi="Arial" w:cs="Arial"/>
          <w:b/>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FE2D25E" w14:textId="77777777">
        <w:tc>
          <w:tcPr>
            <w:tcW w:w="10419" w:type="dxa"/>
            <w:shd w:val="clear" w:color="auto" w:fill="66CCFF"/>
          </w:tcPr>
          <w:p w14:paraId="3FDC4228"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BAD582F" w14:textId="77777777" w:rsidR="009B1CD0" w:rsidRDefault="009B1CD0" w:rsidP="006C4338">
      <w:pPr>
        <w:tabs>
          <w:tab w:val="left" w:pos="851"/>
        </w:tabs>
        <w:jc w:val="both"/>
      </w:pPr>
    </w:p>
    <w:p w14:paraId="041CDC9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2484F32" w14:textId="77777777" w:rsidR="005824AE" w:rsidRDefault="005824AE" w:rsidP="006C4338">
      <w:pPr>
        <w:tabs>
          <w:tab w:val="left" w:pos="851"/>
        </w:tabs>
        <w:jc w:val="both"/>
      </w:pPr>
    </w:p>
    <w:p w14:paraId="0B131B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011B5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81A8D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08372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3461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649A5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244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99B20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01AC680" w14:textId="77777777" w:rsidR="00332B12" w:rsidRDefault="00332B12" w:rsidP="00B054DA">
            <w:pPr>
              <w:tabs>
                <w:tab w:val="left" w:pos="851"/>
              </w:tabs>
              <w:snapToGrid w:val="0"/>
              <w:jc w:val="both"/>
              <w:rPr>
                <w:rFonts w:ascii="Arial" w:hAnsi="Arial" w:cs="Arial"/>
                <w:b/>
                <w:bCs/>
              </w:rPr>
            </w:pPr>
          </w:p>
          <w:p w14:paraId="53C5427A" w14:textId="77777777" w:rsidR="00AE5817" w:rsidRDefault="00AE5817" w:rsidP="00B054DA">
            <w:pPr>
              <w:tabs>
                <w:tab w:val="left" w:pos="851"/>
              </w:tabs>
              <w:snapToGrid w:val="0"/>
              <w:jc w:val="both"/>
              <w:rPr>
                <w:rFonts w:ascii="Arial" w:hAnsi="Arial" w:cs="Arial"/>
                <w:b/>
                <w:bCs/>
              </w:rPr>
            </w:pPr>
          </w:p>
          <w:p w14:paraId="38D2B089" w14:textId="77777777" w:rsidR="00AE5817" w:rsidRDefault="00AE5817" w:rsidP="00B054DA">
            <w:pPr>
              <w:tabs>
                <w:tab w:val="left" w:pos="851"/>
              </w:tabs>
              <w:snapToGrid w:val="0"/>
              <w:jc w:val="both"/>
              <w:rPr>
                <w:rFonts w:ascii="Arial" w:hAnsi="Arial" w:cs="Arial"/>
                <w:b/>
                <w:bCs/>
              </w:rPr>
            </w:pPr>
          </w:p>
          <w:p w14:paraId="61AAFA80" w14:textId="77777777" w:rsidR="00AE5817" w:rsidRDefault="00AE5817" w:rsidP="00B054DA">
            <w:pPr>
              <w:tabs>
                <w:tab w:val="left" w:pos="851"/>
              </w:tabs>
              <w:snapToGrid w:val="0"/>
              <w:jc w:val="both"/>
              <w:rPr>
                <w:rFonts w:ascii="Arial" w:hAnsi="Arial" w:cs="Arial"/>
                <w:b/>
                <w:bCs/>
              </w:rPr>
            </w:pPr>
          </w:p>
          <w:p w14:paraId="29E1E911" w14:textId="77777777" w:rsidR="00AE5817" w:rsidRDefault="00AE5817" w:rsidP="00B054DA">
            <w:pPr>
              <w:tabs>
                <w:tab w:val="left" w:pos="851"/>
              </w:tabs>
              <w:snapToGrid w:val="0"/>
              <w:jc w:val="both"/>
              <w:rPr>
                <w:rFonts w:ascii="Arial" w:hAnsi="Arial" w:cs="Arial"/>
                <w:b/>
                <w:bCs/>
              </w:rPr>
            </w:pPr>
          </w:p>
          <w:p w14:paraId="3AAFEFD1" w14:textId="77777777" w:rsidR="00AE5817" w:rsidRDefault="00AE5817" w:rsidP="00B054DA">
            <w:pPr>
              <w:tabs>
                <w:tab w:val="left" w:pos="851"/>
              </w:tabs>
              <w:snapToGrid w:val="0"/>
              <w:jc w:val="both"/>
              <w:rPr>
                <w:rFonts w:ascii="Arial" w:hAnsi="Arial" w:cs="Arial"/>
                <w:b/>
                <w:bCs/>
              </w:rPr>
            </w:pPr>
          </w:p>
          <w:p w14:paraId="4F89C9C2" w14:textId="77777777" w:rsidR="00AE5817" w:rsidRDefault="00AE5817" w:rsidP="00B054DA">
            <w:pPr>
              <w:tabs>
                <w:tab w:val="left" w:pos="851"/>
              </w:tabs>
              <w:snapToGrid w:val="0"/>
              <w:jc w:val="both"/>
              <w:rPr>
                <w:rFonts w:ascii="Arial" w:hAnsi="Arial" w:cs="Arial"/>
                <w:b/>
                <w:bCs/>
              </w:rPr>
            </w:pPr>
          </w:p>
          <w:p w14:paraId="7A3611AB" w14:textId="0A8FF3D4" w:rsidR="00AE5817" w:rsidRDefault="00AE5817"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750D2B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2B0B196" w14:textId="77777777" w:rsidR="00332B12" w:rsidRDefault="00332B12" w:rsidP="00B054DA">
            <w:pPr>
              <w:tabs>
                <w:tab w:val="left" w:pos="851"/>
              </w:tabs>
              <w:snapToGrid w:val="0"/>
              <w:jc w:val="both"/>
              <w:rPr>
                <w:rFonts w:ascii="Arial" w:hAnsi="Arial" w:cs="Arial"/>
                <w:b/>
                <w:bCs/>
              </w:rPr>
            </w:pPr>
          </w:p>
        </w:tc>
      </w:tr>
    </w:tbl>
    <w:p w14:paraId="16500E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51373C"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EC0A779" w14:textId="77777777" w:rsidR="00332B12" w:rsidRDefault="00332B12" w:rsidP="006C4338">
      <w:pPr>
        <w:tabs>
          <w:tab w:val="left" w:pos="851"/>
        </w:tabs>
        <w:jc w:val="both"/>
      </w:pPr>
    </w:p>
    <w:p w14:paraId="3FE5D36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EB04F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92AFBBB" w14:textId="77777777" w:rsidR="009B1CD0" w:rsidRDefault="009B1CD0" w:rsidP="005846FB">
      <w:pPr>
        <w:tabs>
          <w:tab w:val="left" w:pos="851"/>
        </w:tabs>
        <w:rPr>
          <w:rFonts w:ascii="Arial" w:hAnsi="Arial" w:cs="Arial"/>
        </w:rPr>
      </w:pPr>
    </w:p>
    <w:p w14:paraId="11081A2A" w14:textId="77777777" w:rsidR="00036500" w:rsidRDefault="00036500" w:rsidP="005846FB">
      <w:pPr>
        <w:tabs>
          <w:tab w:val="left" w:pos="851"/>
        </w:tabs>
        <w:rPr>
          <w:rFonts w:ascii="Arial" w:hAnsi="Arial" w:cs="Arial"/>
        </w:rPr>
      </w:pPr>
    </w:p>
    <w:p w14:paraId="7EE07FF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9933B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161D45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iCs/>
        </w:rPr>
        <w:t xml:space="preserve"> </w:t>
      </w:r>
      <w:r>
        <w:rPr>
          <w:rFonts w:ascii="Arial" w:hAnsi="Arial" w:cs="Arial"/>
        </w:rPr>
        <w:t>solidaire</w:t>
      </w:r>
    </w:p>
    <w:p w14:paraId="011CC84F" w14:textId="77777777" w:rsidR="009B1CD0" w:rsidRDefault="009B1CD0" w:rsidP="0083205E">
      <w:pPr>
        <w:tabs>
          <w:tab w:val="left" w:pos="851"/>
        </w:tabs>
        <w:rPr>
          <w:rFonts w:ascii="Arial" w:hAnsi="Arial" w:cs="Arial"/>
        </w:rPr>
      </w:pPr>
    </w:p>
    <w:p w14:paraId="483D2DFB" w14:textId="77777777" w:rsidR="001C733C" w:rsidRDefault="001C733C" w:rsidP="00CD46CC">
      <w:pPr>
        <w:tabs>
          <w:tab w:val="left" w:pos="851"/>
        </w:tabs>
        <w:rPr>
          <w:rFonts w:ascii="Arial" w:hAnsi="Arial" w:cs="Arial"/>
        </w:rPr>
      </w:pPr>
    </w:p>
    <w:p w14:paraId="6E19C14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D180CC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EAF9F7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2864CD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53F749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E6837BE" w14:textId="77777777" w:rsidR="002904AF" w:rsidRDefault="002904AF" w:rsidP="001C733C">
      <w:pPr>
        <w:tabs>
          <w:tab w:val="left" w:pos="851"/>
        </w:tabs>
        <w:rPr>
          <w:rFonts w:ascii="Arial" w:hAnsi="Arial" w:cs="Arial"/>
        </w:rPr>
      </w:pPr>
    </w:p>
    <w:p w14:paraId="5F2F560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6043ADD"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B52EE79" w14:textId="77777777" w:rsidR="002904AF" w:rsidRDefault="002904AF" w:rsidP="002904AF">
      <w:pPr>
        <w:tabs>
          <w:tab w:val="left" w:pos="851"/>
        </w:tabs>
        <w:rPr>
          <w:rFonts w:ascii="Arial" w:hAnsi="Arial" w:cs="Arial"/>
          <w:iCs/>
        </w:rPr>
      </w:pPr>
    </w:p>
    <w:p w14:paraId="17938F0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12E27E5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15D368" w14:textId="77777777" w:rsidR="002904AF" w:rsidRDefault="002904AF" w:rsidP="002904AF">
      <w:pPr>
        <w:tabs>
          <w:tab w:val="left" w:pos="851"/>
        </w:tabs>
        <w:ind w:left="1134" w:hanging="850"/>
        <w:rPr>
          <w:rFonts w:ascii="Arial" w:hAnsi="Arial" w:cs="Arial"/>
          <w:i/>
          <w:sz w:val="18"/>
          <w:szCs w:val="18"/>
        </w:rPr>
      </w:pPr>
    </w:p>
    <w:p w14:paraId="5E5C03A9" w14:textId="77777777" w:rsidR="001C733C" w:rsidRDefault="001C733C" w:rsidP="001C733C">
      <w:pPr>
        <w:tabs>
          <w:tab w:val="left" w:pos="851"/>
        </w:tabs>
        <w:rPr>
          <w:rFonts w:ascii="Arial" w:hAnsi="Arial" w:cs="Arial"/>
          <w:i/>
          <w:sz w:val="18"/>
          <w:szCs w:val="18"/>
        </w:rPr>
      </w:pPr>
    </w:p>
    <w:p w14:paraId="0B05642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8E00C6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47A167" w14:textId="77777777" w:rsidR="00036500" w:rsidRDefault="00036500" w:rsidP="005846FB">
      <w:pPr>
        <w:tabs>
          <w:tab w:val="left" w:pos="851"/>
        </w:tabs>
        <w:rPr>
          <w:rFonts w:ascii="Arial" w:hAnsi="Arial" w:cs="Arial"/>
        </w:rPr>
      </w:pPr>
    </w:p>
    <w:p w14:paraId="3507E72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B3B8B07" w14:textId="77777777" w:rsidR="00AE7831" w:rsidRDefault="00AE7831" w:rsidP="009B45B9">
      <w:pPr>
        <w:tabs>
          <w:tab w:val="left" w:pos="851"/>
        </w:tabs>
        <w:ind w:left="1701" w:hanging="850"/>
        <w:jc w:val="both"/>
      </w:pPr>
    </w:p>
    <w:p w14:paraId="0651467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3DF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70807AF" w14:textId="77777777" w:rsidR="00036500" w:rsidRDefault="00036500" w:rsidP="006C4338">
      <w:pPr>
        <w:tabs>
          <w:tab w:val="left" w:pos="851"/>
        </w:tabs>
        <w:rPr>
          <w:rFonts w:ascii="Arial" w:hAnsi="Arial" w:cs="Arial"/>
          <w:iCs/>
        </w:rPr>
      </w:pPr>
    </w:p>
    <w:p w14:paraId="0A1BABF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63DF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2A162C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4570E4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52C252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ACCD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F958F0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9CC33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97C8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AFB519" w14:textId="77777777" w:rsidTr="00B054DA">
        <w:trPr>
          <w:trHeight w:val="1021"/>
        </w:trPr>
        <w:tc>
          <w:tcPr>
            <w:tcW w:w="4644" w:type="dxa"/>
            <w:tcBorders>
              <w:top w:val="single" w:sz="4" w:space="0" w:color="000000"/>
              <w:left w:val="single" w:sz="4" w:space="0" w:color="000000"/>
            </w:tcBorders>
            <w:shd w:val="clear" w:color="auto" w:fill="CCFFFF"/>
          </w:tcPr>
          <w:p w14:paraId="399B4E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1F307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93D06D" w14:textId="77777777" w:rsidR="00332B12" w:rsidRDefault="00332B12" w:rsidP="00B054DA">
            <w:pPr>
              <w:tabs>
                <w:tab w:val="left" w:pos="851"/>
              </w:tabs>
              <w:snapToGrid w:val="0"/>
              <w:jc w:val="both"/>
              <w:rPr>
                <w:rFonts w:ascii="Arial" w:hAnsi="Arial" w:cs="Arial"/>
                <w:b/>
                <w:bCs/>
              </w:rPr>
            </w:pPr>
          </w:p>
        </w:tc>
      </w:tr>
      <w:tr w:rsidR="00332B12" w14:paraId="6B219036" w14:textId="77777777" w:rsidTr="00B054DA">
        <w:trPr>
          <w:trHeight w:val="1021"/>
        </w:trPr>
        <w:tc>
          <w:tcPr>
            <w:tcW w:w="4644" w:type="dxa"/>
            <w:tcBorders>
              <w:left w:val="single" w:sz="4" w:space="0" w:color="000000"/>
            </w:tcBorders>
            <w:shd w:val="clear" w:color="auto" w:fill="auto"/>
          </w:tcPr>
          <w:p w14:paraId="39C34F3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4C276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3583CCF" w14:textId="77777777" w:rsidR="00332B12" w:rsidRDefault="00332B12" w:rsidP="00B054DA">
            <w:pPr>
              <w:tabs>
                <w:tab w:val="left" w:pos="851"/>
              </w:tabs>
              <w:snapToGrid w:val="0"/>
              <w:jc w:val="both"/>
              <w:rPr>
                <w:rFonts w:ascii="Arial" w:hAnsi="Arial" w:cs="Arial"/>
                <w:b/>
                <w:bCs/>
              </w:rPr>
            </w:pPr>
          </w:p>
        </w:tc>
      </w:tr>
      <w:tr w:rsidR="00332B12" w14:paraId="33F4D53A" w14:textId="77777777" w:rsidTr="00B054DA">
        <w:trPr>
          <w:trHeight w:val="1021"/>
        </w:trPr>
        <w:tc>
          <w:tcPr>
            <w:tcW w:w="4644" w:type="dxa"/>
            <w:tcBorders>
              <w:left w:val="single" w:sz="4" w:space="0" w:color="000000"/>
            </w:tcBorders>
            <w:shd w:val="clear" w:color="auto" w:fill="CCFFFF"/>
          </w:tcPr>
          <w:p w14:paraId="01A65E9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68824D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FFB3A36" w14:textId="77777777" w:rsidR="00332B12" w:rsidRDefault="00332B12" w:rsidP="00B054DA">
            <w:pPr>
              <w:tabs>
                <w:tab w:val="left" w:pos="851"/>
              </w:tabs>
              <w:snapToGrid w:val="0"/>
              <w:jc w:val="both"/>
              <w:rPr>
                <w:rFonts w:ascii="Arial" w:hAnsi="Arial" w:cs="Arial"/>
                <w:b/>
                <w:bCs/>
              </w:rPr>
            </w:pPr>
          </w:p>
        </w:tc>
      </w:tr>
      <w:tr w:rsidR="00332B12" w14:paraId="4739218C" w14:textId="77777777" w:rsidTr="00B054DA">
        <w:trPr>
          <w:trHeight w:val="1021"/>
        </w:trPr>
        <w:tc>
          <w:tcPr>
            <w:tcW w:w="4644" w:type="dxa"/>
            <w:tcBorders>
              <w:left w:val="single" w:sz="4" w:space="0" w:color="000000"/>
            </w:tcBorders>
            <w:shd w:val="clear" w:color="auto" w:fill="auto"/>
          </w:tcPr>
          <w:p w14:paraId="52A4E0F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576E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72B67C8" w14:textId="77777777" w:rsidR="00332B12" w:rsidRDefault="00332B12" w:rsidP="00B054DA">
            <w:pPr>
              <w:tabs>
                <w:tab w:val="left" w:pos="851"/>
              </w:tabs>
              <w:snapToGrid w:val="0"/>
              <w:jc w:val="both"/>
              <w:rPr>
                <w:rFonts w:ascii="Arial" w:hAnsi="Arial" w:cs="Arial"/>
                <w:b/>
                <w:bCs/>
              </w:rPr>
            </w:pPr>
          </w:p>
        </w:tc>
      </w:tr>
      <w:tr w:rsidR="00332B12" w14:paraId="7CD3CFBE" w14:textId="77777777" w:rsidTr="00B054DA">
        <w:trPr>
          <w:trHeight w:val="1021"/>
        </w:trPr>
        <w:tc>
          <w:tcPr>
            <w:tcW w:w="4644" w:type="dxa"/>
            <w:tcBorders>
              <w:left w:val="single" w:sz="4" w:space="0" w:color="000000"/>
              <w:bottom w:val="single" w:sz="4" w:space="0" w:color="000000"/>
            </w:tcBorders>
            <w:shd w:val="clear" w:color="auto" w:fill="CCFFFF"/>
          </w:tcPr>
          <w:p w14:paraId="75C8D3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4554F5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7D2CB73" w14:textId="77777777" w:rsidR="00332B12" w:rsidRDefault="00332B12" w:rsidP="00B054DA">
            <w:pPr>
              <w:tabs>
                <w:tab w:val="left" w:pos="851"/>
              </w:tabs>
              <w:snapToGrid w:val="0"/>
              <w:jc w:val="both"/>
              <w:rPr>
                <w:rFonts w:ascii="Arial" w:hAnsi="Arial" w:cs="Arial"/>
                <w:b/>
                <w:bCs/>
              </w:rPr>
            </w:pPr>
          </w:p>
        </w:tc>
      </w:tr>
    </w:tbl>
    <w:p w14:paraId="64D5AB7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420401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003099" w14:textId="77777777">
        <w:tc>
          <w:tcPr>
            <w:tcW w:w="10277" w:type="dxa"/>
            <w:shd w:val="clear" w:color="auto" w:fill="66CCFF"/>
          </w:tcPr>
          <w:p w14:paraId="1448556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0552690" w14:textId="77777777" w:rsidR="009B1CD0" w:rsidRDefault="009B1CD0" w:rsidP="006C4338">
      <w:pPr>
        <w:tabs>
          <w:tab w:val="left" w:pos="851"/>
        </w:tabs>
      </w:pPr>
    </w:p>
    <w:p w14:paraId="4C58BB4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40C97D3" w14:textId="77777777" w:rsidR="00AE5817" w:rsidRPr="00AE5817" w:rsidRDefault="00AE5817" w:rsidP="006B5057">
      <w:pPr>
        <w:pStyle w:val="Titre1"/>
        <w:tabs>
          <w:tab w:val="left" w:pos="851"/>
        </w:tabs>
        <w:ind w:left="0"/>
        <w:jc w:val="both"/>
        <w:rPr>
          <w:rFonts w:ascii="Arial" w:hAnsi="Arial" w:cs="Arial"/>
        </w:rPr>
      </w:pPr>
    </w:p>
    <w:p w14:paraId="176A2DC1" w14:textId="77777777" w:rsidR="00AE5817" w:rsidRPr="00AE5817" w:rsidRDefault="00AE5817" w:rsidP="00AE5817">
      <w:pPr>
        <w:pStyle w:val="En-tte"/>
        <w:tabs>
          <w:tab w:val="left" w:pos="708"/>
        </w:tabs>
        <w:jc w:val="both"/>
        <w:rPr>
          <w:rFonts w:ascii="Times New Roman" w:hAnsi="Times New Roman" w:cs="Times New Roman"/>
          <w:sz w:val="22"/>
          <w:szCs w:val="22"/>
        </w:rPr>
      </w:pPr>
      <w:r w:rsidRPr="00AE5817">
        <w:rPr>
          <w:rFonts w:ascii="Arial" w:hAnsi="Arial" w:cs="Arial"/>
          <w:b/>
          <w:sz w:val="22"/>
          <w:szCs w:val="22"/>
        </w:rPr>
        <w:t>Université de Lorraine</w:t>
      </w:r>
    </w:p>
    <w:p w14:paraId="5F69F451" w14:textId="77777777" w:rsidR="00AE5817" w:rsidRPr="00AE5817" w:rsidRDefault="00AE5817" w:rsidP="00AE5817">
      <w:pPr>
        <w:pStyle w:val="En-tte"/>
        <w:tabs>
          <w:tab w:val="left" w:pos="708"/>
        </w:tabs>
        <w:jc w:val="both"/>
        <w:rPr>
          <w:sz w:val="22"/>
          <w:szCs w:val="22"/>
        </w:rPr>
      </w:pPr>
      <w:r w:rsidRPr="00AE5817">
        <w:rPr>
          <w:rFonts w:ascii="Arial" w:hAnsi="Arial" w:cs="Arial"/>
          <w:sz w:val="22"/>
          <w:szCs w:val="22"/>
        </w:rPr>
        <w:t>34, Cours Leopold</w:t>
      </w:r>
    </w:p>
    <w:p w14:paraId="7ECEB1E5" w14:textId="77777777" w:rsidR="00AE5817" w:rsidRPr="00AE5817" w:rsidRDefault="00AE5817" w:rsidP="00AE5817">
      <w:pPr>
        <w:pStyle w:val="En-tte"/>
        <w:tabs>
          <w:tab w:val="left" w:pos="708"/>
        </w:tabs>
        <w:jc w:val="both"/>
        <w:rPr>
          <w:sz w:val="22"/>
          <w:szCs w:val="22"/>
        </w:rPr>
      </w:pPr>
      <w:r w:rsidRPr="00AE5817">
        <w:rPr>
          <w:rFonts w:ascii="Arial" w:hAnsi="Arial" w:cs="Arial"/>
          <w:sz w:val="22"/>
          <w:szCs w:val="22"/>
        </w:rPr>
        <w:t>CS 25233</w:t>
      </w:r>
    </w:p>
    <w:p w14:paraId="5A8BA2AA" w14:textId="77777777" w:rsidR="00AE5817" w:rsidRPr="00AE5817" w:rsidRDefault="00AE5817" w:rsidP="00AE5817">
      <w:pPr>
        <w:pStyle w:val="En-tte"/>
        <w:tabs>
          <w:tab w:val="left" w:pos="708"/>
        </w:tabs>
        <w:jc w:val="both"/>
        <w:rPr>
          <w:rFonts w:ascii="Arial" w:hAnsi="Arial" w:cs="Arial"/>
          <w:sz w:val="22"/>
          <w:szCs w:val="22"/>
        </w:rPr>
      </w:pPr>
      <w:r w:rsidRPr="00AE5817">
        <w:rPr>
          <w:rFonts w:ascii="Arial" w:hAnsi="Arial" w:cs="Arial"/>
          <w:sz w:val="22"/>
          <w:szCs w:val="22"/>
        </w:rPr>
        <w:t>54 052 NANCY CEDEX</w:t>
      </w:r>
    </w:p>
    <w:p w14:paraId="5F55B7D8" w14:textId="77777777" w:rsidR="009B1CD0" w:rsidRDefault="009B1CD0" w:rsidP="009B45B9">
      <w:pPr>
        <w:pStyle w:val="Titre1"/>
        <w:tabs>
          <w:tab w:val="left" w:pos="851"/>
        </w:tabs>
        <w:ind w:left="0"/>
        <w:jc w:val="both"/>
        <w:rPr>
          <w:rFonts w:ascii="Arial" w:hAnsi="Arial" w:cs="Arial"/>
        </w:rPr>
      </w:pPr>
    </w:p>
    <w:p w14:paraId="0DE265BC" w14:textId="77777777" w:rsidR="009B1CD0" w:rsidRDefault="009B1CD0" w:rsidP="005846FB">
      <w:pPr>
        <w:pStyle w:val="En-tte"/>
        <w:tabs>
          <w:tab w:val="clear" w:pos="4536"/>
          <w:tab w:val="clear" w:pos="9072"/>
          <w:tab w:val="left" w:pos="851"/>
        </w:tabs>
        <w:jc w:val="both"/>
        <w:rPr>
          <w:rFonts w:ascii="Arial" w:hAnsi="Arial" w:cs="Arial"/>
        </w:rPr>
      </w:pPr>
    </w:p>
    <w:p w14:paraId="4165A60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0A7F29E" w14:textId="77777777" w:rsidR="00AE5817" w:rsidRDefault="00AE5817" w:rsidP="00AE5817">
      <w:pPr>
        <w:pStyle w:val="En-tte"/>
        <w:tabs>
          <w:tab w:val="left" w:pos="708"/>
        </w:tabs>
        <w:jc w:val="both"/>
        <w:rPr>
          <w:rFonts w:ascii="Arial" w:hAnsi="Arial" w:cs="Arial"/>
          <w:b/>
          <w:sz w:val="22"/>
          <w:szCs w:val="22"/>
        </w:rPr>
      </w:pPr>
    </w:p>
    <w:p w14:paraId="73A028DF" w14:textId="5D5E2B17" w:rsidR="009B1CD0" w:rsidRPr="00AE5817" w:rsidRDefault="00322777" w:rsidP="00AE5817">
      <w:pPr>
        <w:pStyle w:val="En-tte"/>
        <w:tabs>
          <w:tab w:val="left" w:pos="708"/>
        </w:tabs>
        <w:jc w:val="both"/>
        <w:rPr>
          <w:rFonts w:ascii="Arial" w:hAnsi="Arial" w:cs="Arial"/>
          <w:b/>
          <w:sz w:val="22"/>
          <w:szCs w:val="22"/>
        </w:rPr>
      </w:pPr>
      <w:r w:rsidRPr="00AE5817">
        <w:rPr>
          <w:rFonts w:ascii="Arial" w:hAnsi="Arial" w:cs="Arial"/>
          <w:b/>
          <w:sz w:val="22"/>
          <w:szCs w:val="22"/>
        </w:rPr>
        <w:t>Madame la Présidente de l’Université de Lorraine</w:t>
      </w:r>
    </w:p>
    <w:p w14:paraId="6B0107A0" w14:textId="77777777" w:rsidR="009B1CD0" w:rsidRDefault="009B1CD0" w:rsidP="00CD46CC">
      <w:pPr>
        <w:tabs>
          <w:tab w:val="left" w:pos="851"/>
        </w:tabs>
        <w:jc w:val="both"/>
        <w:rPr>
          <w:rFonts w:ascii="Arial" w:hAnsi="Arial" w:cs="Arial"/>
        </w:rPr>
      </w:pPr>
    </w:p>
    <w:p w14:paraId="218E87A7" w14:textId="77777777" w:rsidR="009B1CD0" w:rsidRDefault="009B1CD0" w:rsidP="009B45B9">
      <w:pPr>
        <w:tabs>
          <w:tab w:val="left" w:pos="851"/>
        </w:tabs>
        <w:jc w:val="both"/>
        <w:rPr>
          <w:rFonts w:ascii="Arial" w:hAnsi="Arial" w:cs="Arial"/>
        </w:rPr>
      </w:pPr>
    </w:p>
    <w:p w14:paraId="73F6D553" w14:textId="77777777" w:rsidR="009B1CD0" w:rsidRDefault="009B1CD0" w:rsidP="009B45B9">
      <w:pPr>
        <w:tabs>
          <w:tab w:val="left" w:pos="851"/>
        </w:tabs>
        <w:jc w:val="both"/>
        <w:rPr>
          <w:rFonts w:ascii="Arial" w:hAnsi="Arial" w:cs="Arial"/>
        </w:rPr>
      </w:pPr>
    </w:p>
    <w:p w14:paraId="5F62D22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D9144E" w14:textId="77777777" w:rsidR="00AE5817" w:rsidRDefault="00AE5817" w:rsidP="00322777">
      <w:pPr>
        <w:tabs>
          <w:tab w:val="left" w:pos="720"/>
          <w:tab w:val="left" w:pos="851"/>
        </w:tabs>
        <w:jc w:val="both"/>
        <w:rPr>
          <w:rFonts w:ascii="Arial" w:hAnsi="Arial" w:cs="Arial"/>
          <w:i/>
          <w:iCs/>
          <w:sz w:val="18"/>
          <w:szCs w:val="18"/>
        </w:rPr>
      </w:pPr>
    </w:p>
    <w:p w14:paraId="6D260075" w14:textId="46134208" w:rsidR="00322777" w:rsidRPr="00AE5817" w:rsidRDefault="00322777" w:rsidP="00AE5817">
      <w:pPr>
        <w:pStyle w:val="En-tte"/>
        <w:tabs>
          <w:tab w:val="left" w:pos="708"/>
        </w:tabs>
        <w:jc w:val="both"/>
        <w:rPr>
          <w:rFonts w:ascii="Arial" w:hAnsi="Arial" w:cs="Arial"/>
          <w:b/>
          <w:sz w:val="22"/>
          <w:szCs w:val="22"/>
        </w:rPr>
      </w:pPr>
      <w:r w:rsidRPr="00AE5817">
        <w:rPr>
          <w:rFonts w:ascii="Arial" w:hAnsi="Arial" w:cs="Arial"/>
          <w:b/>
          <w:sz w:val="22"/>
          <w:szCs w:val="22"/>
        </w:rPr>
        <w:t>Monsieur l’Agent Comptable de l’Université de Lorraine</w:t>
      </w:r>
    </w:p>
    <w:p w14:paraId="72A47832" w14:textId="77777777" w:rsidR="001C40C0" w:rsidRDefault="001C40C0" w:rsidP="009B45B9">
      <w:pPr>
        <w:tabs>
          <w:tab w:val="left" w:pos="851"/>
        </w:tabs>
        <w:jc w:val="both"/>
        <w:rPr>
          <w:rFonts w:ascii="Arial" w:hAnsi="Arial" w:cs="Arial"/>
        </w:rPr>
      </w:pPr>
    </w:p>
    <w:p w14:paraId="2AA3FCBE" w14:textId="77777777" w:rsidR="009B1CD0" w:rsidRDefault="009B1CD0" w:rsidP="009B45B9">
      <w:pPr>
        <w:tabs>
          <w:tab w:val="left" w:pos="851"/>
        </w:tabs>
        <w:jc w:val="both"/>
        <w:rPr>
          <w:rFonts w:ascii="Arial" w:hAnsi="Arial" w:cs="Arial"/>
        </w:rPr>
      </w:pPr>
    </w:p>
    <w:p w14:paraId="7023D21F" w14:textId="77777777" w:rsidR="009B1CD0" w:rsidRDefault="009B1CD0" w:rsidP="009B45B9">
      <w:pPr>
        <w:pStyle w:val="fcase2metab"/>
        <w:ind w:left="0" w:firstLine="0"/>
        <w:rPr>
          <w:rFonts w:ascii="Arial" w:hAnsi="Arial" w:cs="Arial"/>
        </w:rPr>
      </w:pPr>
    </w:p>
    <w:p w14:paraId="2940EBF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sidR="00322777">
        <w:rPr>
          <w:rFonts w:ascii="Arial" w:hAnsi="Arial" w:cs="Arial"/>
        </w:rPr>
        <w:t xml:space="preserve"> du </w:t>
      </w:r>
      <w:r>
        <w:rPr>
          <w:rFonts w:ascii="Arial" w:hAnsi="Arial" w:cs="Arial"/>
        </w:rPr>
        <w:t>comptable assignataire</w:t>
      </w:r>
    </w:p>
    <w:p w14:paraId="6876FB72" w14:textId="45EDF585" w:rsidR="009B1CD0" w:rsidRDefault="009B1CD0" w:rsidP="009B45B9">
      <w:pPr>
        <w:pStyle w:val="fcase2metab"/>
        <w:rPr>
          <w:rFonts w:ascii="Arial" w:hAnsi="Arial" w:cs="Arial"/>
        </w:rPr>
      </w:pPr>
    </w:p>
    <w:p w14:paraId="363C1FDE" w14:textId="77777777" w:rsidR="00AE5817" w:rsidRPr="00AE5817" w:rsidRDefault="00AE5817" w:rsidP="00AE5817">
      <w:pPr>
        <w:pStyle w:val="En-tte"/>
        <w:tabs>
          <w:tab w:val="left" w:pos="708"/>
        </w:tabs>
        <w:jc w:val="both"/>
        <w:rPr>
          <w:rFonts w:ascii="Arial" w:hAnsi="Arial" w:cs="Arial"/>
          <w:b/>
          <w:sz w:val="22"/>
          <w:szCs w:val="22"/>
        </w:rPr>
      </w:pPr>
      <w:r w:rsidRPr="00AE5817">
        <w:rPr>
          <w:rFonts w:ascii="Arial" w:hAnsi="Arial" w:cs="Arial"/>
          <w:b/>
          <w:sz w:val="22"/>
          <w:szCs w:val="22"/>
        </w:rPr>
        <w:t>Monsieur l’Agent Comptable de l’Université de Lorraine</w:t>
      </w:r>
    </w:p>
    <w:p w14:paraId="54F0D585" w14:textId="77777777" w:rsidR="00AE5817" w:rsidRDefault="00AE5817" w:rsidP="009B45B9">
      <w:pPr>
        <w:pStyle w:val="fcase2metab"/>
        <w:rPr>
          <w:rFonts w:ascii="Arial" w:hAnsi="Arial" w:cs="Arial"/>
        </w:rPr>
      </w:pPr>
    </w:p>
    <w:p w14:paraId="09892583" w14:textId="77777777" w:rsidR="009B1CD0" w:rsidRDefault="009B1CD0" w:rsidP="009B45B9">
      <w:pPr>
        <w:pStyle w:val="fcase2metab"/>
        <w:ind w:left="0" w:firstLine="0"/>
        <w:rPr>
          <w:rFonts w:ascii="Arial" w:hAnsi="Arial" w:cs="Arial"/>
        </w:rPr>
      </w:pPr>
    </w:p>
    <w:p w14:paraId="6D70C191" w14:textId="77777777" w:rsidR="009B1CD0" w:rsidRDefault="009B1CD0" w:rsidP="009B45B9">
      <w:pPr>
        <w:pStyle w:val="fcase2metab"/>
        <w:ind w:left="0" w:firstLine="0"/>
        <w:rPr>
          <w:rFonts w:ascii="Arial" w:hAnsi="Arial" w:cs="Arial"/>
        </w:rPr>
      </w:pPr>
    </w:p>
    <w:p w14:paraId="19BED39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8C8CBEE" w14:textId="77777777" w:rsidR="0079785C" w:rsidRDefault="0079785C" w:rsidP="009B45B9">
      <w:pPr>
        <w:pStyle w:val="fcase2metab"/>
        <w:rPr>
          <w:rFonts w:ascii="Arial" w:hAnsi="Arial" w:cs="Arial"/>
        </w:rPr>
      </w:pPr>
    </w:p>
    <w:p w14:paraId="5A445582" w14:textId="77777777" w:rsidR="009B1CD0" w:rsidRDefault="009B1CD0" w:rsidP="009B45B9">
      <w:pPr>
        <w:tabs>
          <w:tab w:val="left" w:pos="851"/>
        </w:tabs>
        <w:rPr>
          <w:rFonts w:ascii="Arial" w:hAnsi="Arial" w:cs="Arial"/>
        </w:rPr>
      </w:pPr>
    </w:p>
    <w:p w14:paraId="0A91333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F66C0C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3FDD561" w14:textId="77777777" w:rsidR="009B1CD0" w:rsidRDefault="009B1CD0" w:rsidP="009B45B9">
      <w:pPr>
        <w:tabs>
          <w:tab w:val="left" w:pos="851"/>
        </w:tabs>
        <w:rPr>
          <w:rFonts w:ascii="Arial" w:hAnsi="Arial" w:cs="Arial"/>
        </w:rPr>
      </w:pPr>
    </w:p>
    <w:p w14:paraId="5BEFAA4D" w14:textId="77777777" w:rsidR="009B1CD0" w:rsidRDefault="009B1CD0" w:rsidP="009B45B9">
      <w:pPr>
        <w:tabs>
          <w:tab w:val="left" w:pos="851"/>
        </w:tabs>
        <w:rPr>
          <w:rFonts w:ascii="Arial" w:hAnsi="Arial" w:cs="Arial"/>
        </w:rPr>
      </w:pPr>
    </w:p>
    <w:p w14:paraId="1465316E" w14:textId="77777777" w:rsidR="009B1CD0" w:rsidRDefault="009B1CD0" w:rsidP="009B45B9">
      <w:pPr>
        <w:tabs>
          <w:tab w:val="left" w:pos="851"/>
        </w:tabs>
        <w:rPr>
          <w:rFonts w:ascii="Arial" w:hAnsi="Arial" w:cs="Arial"/>
        </w:rPr>
      </w:pPr>
    </w:p>
    <w:p w14:paraId="0925FA31" w14:textId="77777777" w:rsidR="001C40C0" w:rsidRDefault="001C40C0" w:rsidP="009B45B9">
      <w:pPr>
        <w:tabs>
          <w:tab w:val="left" w:pos="851"/>
        </w:tabs>
        <w:rPr>
          <w:rFonts w:ascii="Arial" w:hAnsi="Arial" w:cs="Arial"/>
        </w:rPr>
      </w:pPr>
    </w:p>
    <w:p w14:paraId="10FBEA3E" w14:textId="77777777" w:rsidR="009B1CD0" w:rsidRDefault="009B1CD0" w:rsidP="009B45B9">
      <w:pPr>
        <w:tabs>
          <w:tab w:val="left" w:pos="851"/>
        </w:tabs>
        <w:rPr>
          <w:rFonts w:ascii="Arial" w:hAnsi="Arial" w:cs="Arial"/>
        </w:rPr>
      </w:pPr>
    </w:p>
    <w:p w14:paraId="2B560818" w14:textId="77777777" w:rsidR="009B1CD0" w:rsidRDefault="009B1CD0" w:rsidP="009B45B9">
      <w:pPr>
        <w:tabs>
          <w:tab w:val="left" w:pos="851"/>
        </w:tabs>
        <w:rPr>
          <w:rFonts w:ascii="Arial" w:hAnsi="Arial" w:cs="Arial"/>
        </w:rPr>
      </w:pPr>
    </w:p>
    <w:p w14:paraId="1E8143B5" w14:textId="3FBBEFCC" w:rsidR="009B1CD0" w:rsidRDefault="009B1CD0" w:rsidP="009B45B9">
      <w:pPr>
        <w:tabs>
          <w:tab w:val="left" w:pos="851"/>
          <w:tab w:val="left" w:pos="5245"/>
          <w:tab w:val="left" w:pos="7371"/>
          <w:tab w:val="left" w:pos="7655"/>
        </w:tabs>
        <w:jc w:val="both"/>
      </w:pPr>
      <w:r>
        <w:rPr>
          <w:rFonts w:ascii="Arial" w:hAnsi="Arial" w:cs="Arial"/>
        </w:rPr>
        <w:tab/>
        <w:t xml:space="preserve">A : </w:t>
      </w:r>
      <w:r w:rsidR="00AE5817">
        <w:rPr>
          <w:rFonts w:ascii="Arial" w:hAnsi="Arial" w:cs="Arial"/>
        </w:rPr>
        <w:t>NANCY</w:t>
      </w:r>
      <w:r>
        <w:rPr>
          <w:rFonts w:ascii="Arial" w:hAnsi="Arial" w:cs="Arial"/>
        </w:rPr>
        <w:t>…………………</w:t>
      </w:r>
      <w:proofErr w:type="gramStart"/>
      <w:r>
        <w:rPr>
          <w:rFonts w:ascii="Arial" w:hAnsi="Arial" w:cs="Arial"/>
        </w:rPr>
        <w:t>… ,</w:t>
      </w:r>
      <w:proofErr w:type="gramEnd"/>
      <w:r>
        <w:rPr>
          <w:rFonts w:ascii="Arial" w:hAnsi="Arial" w:cs="Arial"/>
        </w:rPr>
        <w:t xml:space="preserve"> le</w:t>
      </w:r>
      <w:r w:rsidR="00AE5817">
        <w:rPr>
          <w:rFonts w:ascii="Arial" w:hAnsi="Arial" w:cs="Arial"/>
        </w:rPr>
        <w:t> : suivant horodatage de la signature électronique ci-dessous</w:t>
      </w:r>
    </w:p>
    <w:p w14:paraId="600F3910" w14:textId="77777777" w:rsidR="009B1CD0" w:rsidRDefault="009B1CD0" w:rsidP="009B45B9">
      <w:pPr>
        <w:tabs>
          <w:tab w:val="left" w:pos="851"/>
        </w:tabs>
      </w:pPr>
    </w:p>
    <w:p w14:paraId="2F1E2EE7" w14:textId="77777777" w:rsidR="009B1CD0" w:rsidRDefault="009B1CD0" w:rsidP="009B45B9">
      <w:pPr>
        <w:tabs>
          <w:tab w:val="left" w:pos="851"/>
        </w:tabs>
      </w:pPr>
    </w:p>
    <w:p w14:paraId="33FA18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C9B211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651B698" w14:textId="77777777" w:rsidR="009B1CD0" w:rsidRDefault="009B1CD0" w:rsidP="009B45B9">
      <w:pPr>
        <w:tabs>
          <w:tab w:val="left" w:pos="851"/>
        </w:tabs>
        <w:jc w:val="both"/>
      </w:pPr>
    </w:p>
    <w:p w14:paraId="07D69806" w14:textId="77777777" w:rsidR="009B1CD0" w:rsidRDefault="009B1CD0" w:rsidP="009B45B9">
      <w:pPr>
        <w:tabs>
          <w:tab w:val="left" w:pos="851"/>
        </w:tabs>
        <w:jc w:val="both"/>
      </w:pPr>
    </w:p>
    <w:p w14:paraId="4E92D780" w14:textId="77777777" w:rsidR="009B1CD0" w:rsidRDefault="009B1CD0" w:rsidP="009B45B9">
      <w:pPr>
        <w:tabs>
          <w:tab w:val="left" w:pos="851"/>
        </w:tabs>
        <w:jc w:val="both"/>
      </w:pPr>
    </w:p>
    <w:p w14:paraId="7262219D" w14:textId="77777777" w:rsidR="002C2CA3" w:rsidRDefault="002C2CA3" w:rsidP="009B45B9">
      <w:pPr>
        <w:tabs>
          <w:tab w:val="left" w:pos="851"/>
        </w:tabs>
        <w:jc w:val="both"/>
      </w:pPr>
    </w:p>
    <w:p w14:paraId="39B07541" w14:textId="77777777" w:rsidR="002C2CA3" w:rsidRDefault="002C2CA3" w:rsidP="009B45B9">
      <w:pPr>
        <w:tabs>
          <w:tab w:val="left" w:pos="851"/>
        </w:tabs>
        <w:jc w:val="both"/>
      </w:pPr>
    </w:p>
    <w:p w14:paraId="418F03C6" w14:textId="77777777" w:rsidR="002C2CA3" w:rsidRDefault="002C2CA3" w:rsidP="009B45B9">
      <w:pPr>
        <w:tabs>
          <w:tab w:val="left" w:pos="851"/>
        </w:tabs>
        <w:jc w:val="both"/>
      </w:pPr>
    </w:p>
    <w:p w14:paraId="26908F82" w14:textId="77777777" w:rsidR="008B2A38" w:rsidRDefault="008B2A38" w:rsidP="009B45B9">
      <w:pPr>
        <w:tabs>
          <w:tab w:val="left" w:pos="851"/>
        </w:tabs>
        <w:jc w:val="both"/>
      </w:pPr>
    </w:p>
    <w:p w14:paraId="12DE3A22" w14:textId="77777777" w:rsidR="001C40C0" w:rsidRDefault="001C40C0" w:rsidP="009B45B9">
      <w:pPr>
        <w:tabs>
          <w:tab w:val="left" w:pos="851"/>
        </w:tabs>
        <w:rPr>
          <w:rFonts w:ascii="Arial" w:hAnsi="Arial" w:cs="Arial"/>
        </w:rPr>
      </w:pPr>
    </w:p>
    <w:p w14:paraId="7268DDE6" w14:textId="77777777" w:rsidR="008B2A38" w:rsidRDefault="008B2A38" w:rsidP="009B45B9">
      <w:pPr>
        <w:tabs>
          <w:tab w:val="left" w:pos="851"/>
        </w:tabs>
        <w:rPr>
          <w:rFonts w:ascii="Arial" w:hAnsi="Arial" w:cs="Arial"/>
        </w:rPr>
      </w:pPr>
    </w:p>
    <w:p w14:paraId="3C15BF8F" w14:textId="77777777" w:rsidR="003A7270" w:rsidRDefault="003A7270" w:rsidP="009B45B9">
      <w:pPr>
        <w:tabs>
          <w:tab w:val="left" w:pos="851"/>
        </w:tabs>
        <w:rPr>
          <w:rFonts w:ascii="Arial" w:hAnsi="Arial" w:cs="Arial"/>
        </w:rPr>
      </w:pPr>
    </w:p>
    <w:p w14:paraId="2962A64B" w14:textId="77777777" w:rsidR="003A7270" w:rsidRDefault="003A7270" w:rsidP="009B45B9">
      <w:pPr>
        <w:tabs>
          <w:tab w:val="left" w:pos="851"/>
        </w:tabs>
        <w:rPr>
          <w:rFonts w:ascii="Arial" w:hAnsi="Arial" w:cs="Arial"/>
        </w:rPr>
      </w:pPr>
    </w:p>
    <w:p w14:paraId="489260D0"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6C198" w14:textId="77777777" w:rsidR="00455FA4" w:rsidRDefault="00455FA4">
      <w:r>
        <w:separator/>
      </w:r>
    </w:p>
  </w:endnote>
  <w:endnote w:type="continuationSeparator" w:id="0">
    <w:p w14:paraId="1C203952" w14:textId="77777777" w:rsidR="00455FA4" w:rsidRDefault="0045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01922EB" w14:textId="77777777" w:rsidTr="0083205E">
      <w:trPr>
        <w:tblHeader/>
      </w:trPr>
      <w:tc>
        <w:tcPr>
          <w:tcW w:w="2906" w:type="dxa"/>
          <w:shd w:val="clear" w:color="auto" w:fill="66CCFF"/>
        </w:tcPr>
        <w:p w14:paraId="13CC365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C4C9E90" w14:textId="0F63797D" w:rsidR="005824AE" w:rsidRDefault="00823149" w:rsidP="00FE48C9">
          <w:pPr>
            <w:jc w:val="center"/>
            <w:rPr>
              <w:rFonts w:ascii="Arial" w:hAnsi="Arial" w:cs="Arial"/>
              <w:b/>
            </w:rPr>
          </w:pPr>
          <w:r>
            <w:rPr>
              <w:rFonts w:ascii="Arial" w:hAnsi="Arial" w:cs="Arial"/>
              <w:b/>
              <w:i/>
            </w:rPr>
            <w:t>2025DPIGEM864PI</w:t>
          </w:r>
        </w:p>
      </w:tc>
      <w:tc>
        <w:tcPr>
          <w:tcW w:w="896" w:type="dxa"/>
          <w:shd w:val="clear" w:color="auto" w:fill="66CCFF"/>
        </w:tcPr>
        <w:p w14:paraId="426BCBA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C71DC7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7232CD9" w14:textId="77777777" w:rsidR="005824AE" w:rsidRDefault="005824AE">
          <w:pPr>
            <w:jc w:val="center"/>
          </w:pPr>
          <w:r>
            <w:rPr>
              <w:rFonts w:ascii="Arial" w:hAnsi="Arial" w:cs="Arial"/>
              <w:b/>
            </w:rPr>
            <w:t>/</w:t>
          </w:r>
        </w:p>
      </w:tc>
      <w:tc>
        <w:tcPr>
          <w:tcW w:w="544" w:type="dxa"/>
          <w:shd w:val="clear" w:color="auto" w:fill="66CCFF"/>
        </w:tcPr>
        <w:p w14:paraId="1B7C717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F5D588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68979" w14:textId="77777777" w:rsidR="00455FA4" w:rsidRDefault="00455FA4">
      <w:r>
        <w:separator/>
      </w:r>
    </w:p>
  </w:footnote>
  <w:footnote w:type="continuationSeparator" w:id="0">
    <w:p w14:paraId="3B4ECCB5" w14:textId="77777777" w:rsidR="00455FA4" w:rsidRDefault="00455FA4">
      <w:r>
        <w:continuationSeparator/>
      </w:r>
    </w:p>
  </w:footnote>
  <w:footnote w:id="1">
    <w:p w14:paraId="6F0A812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10A14E8"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AD0CA7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54A3"/>
    <w:rsid w:val="00036500"/>
    <w:rsid w:val="000568AC"/>
    <w:rsid w:val="00067F94"/>
    <w:rsid w:val="000A2E05"/>
    <w:rsid w:val="000E0020"/>
    <w:rsid w:val="00156924"/>
    <w:rsid w:val="00166B56"/>
    <w:rsid w:val="00174505"/>
    <w:rsid w:val="001A2F33"/>
    <w:rsid w:val="001C40C0"/>
    <w:rsid w:val="001C733C"/>
    <w:rsid w:val="001E2C82"/>
    <w:rsid w:val="0021527A"/>
    <w:rsid w:val="0021797C"/>
    <w:rsid w:val="00225A1A"/>
    <w:rsid w:val="00250BE3"/>
    <w:rsid w:val="00270475"/>
    <w:rsid w:val="002904AF"/>
    <w:rsid w:val="00291DA7"/>
    <w:rsid w:val="002C2CA3"/>
    <w:rsid w:val="002C4B3E"/>
    <w:rsid w:val="002C79D6"/>
    <w:rsid w:val="002E56C1"/>
    <w:rsid w:val="002F35C9"/>
    <w:rsid w:val="00322777"/>
    <w:rsid w:val="00326992"/>
    <w:rsid w:val="00332B12"/>
    <w:rsid w:val="00332FEB"/>
    <w:rsid w:val="00345B9A"/>
    <w:rsid w:val="00354C04"/>
    <w:rsid w:val="00385E76"/>
    <w:rsid w:val="003A7270"/>
    <w:rsid w:val="004054C4"/>
    <w:rsid w:val="0043706E"/>
    <w:rsid w:val="0044597F"/>
    <w:rsid w:val="00455FA4"/>
    <w:rsid w:val="004A7169"/>
    <w:rsid w:val="004B1560"/>
    <w:rsid w:val="004C5755"/>
    <w:rsid w:val="004E28A4"/>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15AE"/>
    <w:rsid w:val="006C4338"/>
    <w:rsid w:val="006E5170"/>
    <w:rsid w:val="006F3DF9"/>
    <w:rsid w:val="007060E5"/>
    <w:rsid w:val="00710FD6"/>
    <w:rsid w:val="00730A78"/>
    <w:rsid w:val="00757151"/>
    <w:rsid w:val="007909E0"/>
    <w:rsid w:val="0079785C"/>
    <w:rsid w:val="007A108B"/>
    <w:rsid w:val="007D4001"/>
    <w:rsid w:val="007D7A65"/>
    <w:rsid w:val="007F68A6"/>
    <w:rsid w:val="00823149"/>
    <w:rsid w:val="00831722"/>
    <w:rsid w:val="0083205E"/>
    <w:rsid w:val="00840934"/>
    <w:rsid w:val="00844DAA"/>
    <w:rsid w:val="008450C7"/>
    <w:rsid w:val="00876A73"/>
    <w:rsid w:val="008904C8"/>
    <w:rsid w:val="008973E2"/>
    <w:rsid w:val="008B2A38"/>
    <w:rsid w:val="00904597"/>
    <w:rsid w:val="00930A5C"/>
    <w:rsid w:val="00934503"/>
    <w:rsid w:val="00972598"/>
    <w:rsid w:val="00983FF3"/>
    <w:rsid w:val="009B1CD0"/>
    <w:rsid w:val="009B45B9"/>
    <w:rsid w:val="009C4738"/>
    <w:rsid w:val="009D661E"/>
    <w:rsid w:val="00A33B6C"/>
    <w:rsid w:val="00A34D04"/>
    <w:rsid w:val="00AE5817"/>
    <w:rsid w:val="00AE7831"/>
    <w:rsid w:val="00B02608"/>
    <w:rsid w:val="00B0289C"/>
    <w:rsid w:val="00B054DA"/>
    <w:rsid w:val="00B87564"/>
    <w:rsid w:val="00BA3CB1"/>
    <w:rsid w:val="00BA44E5"/>
    <w:rsid w:val="00BD767E"/>
    <w:rsid w:val="00BE6078"/>
    <w:rsid w:val="00C23457"/>
    <w:rsid w:val="00C630AD"/>
    <w:rsid w:val="00C64064"/>
    <w:rsid w:val="00C828F8"/>
    <w:rsid w:val="00C83930"/>
    <w:rsid w:val="00C91060"/>
    <w:rsid w:val="00C91101"/>
    <w:rsid w:val="00C911FE"/>
    <w:rsid w:val="00CB5C5C"/>
    <w:rsid w:val="00CD185D"/>
    <w:rsid w:val="00CD46CC"/>
    <w:rsid w:val="00CE67FD"/>
    <w:rsid w:val="00D26AD2"/>
    <w:rsid w:val="00D337D7"/>
    <w:rsid w:val="00D412FD"/>
    <w:rsid w:val="00D46BC7"/>
    <w:rsid w:val="00D50105"/>
    <w:rsid w:val="00D54B27"/>
    <w:rsid w:val="00D63DF1"/>
    <w:rsid w:val="00D90A00"/>
    <w:rsid w:val="00DC7716"/>
    <w:rsid w:val="00E20DB0"/>
    <w:rsid w:val="00E47798"/>
    <w:rsid w:val="00E74C76"/>
    <w:rsid w:val="00E76F09"/>
    <w:rsid w:val="00E825D8"/>
    <w:rsid w:val="00E96FF6"/>
    <w:rsid w:val="00EB2298"/>
    <w:rsid w:val="00EF214B"/>
    <w:rsid w:val="00F06B7E"/>
    <w:rsid w:val="00F772FC"/>
    <w:rsid w:val="00F92811"/>
    <w:rsid w:val="00FA662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FFE8A37"/>
  <w15:chartTrackingRefBased/>
  <w15:docId w15:val="{4D7C50FA-45D6-48C2-B0B0-584D385F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5789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26289-6A7D-4171-8DAC-B66330C08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6</Pages>
  <Words>2135</Words>
  <Characters>11746</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13854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Jules Barth</cp:lastModifiedBy>
  <cp:revision>4</cp:revision>
  <cp:lastPrinted>2016-11-04T12:53:00Z</cp:lastPrinted>
  <dcterms:created xsi:type="dcterms:W3CDTF">2025-11-16T12:16:00Z</dcterms:created>
  <dcterms:modified xsi:type="dcterms:W3CDTF">2025-11-17T15:57:00Z</dcterms:modified>
</cp:coreProperties>
</file>