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bookmarkStart w:id="0" w:name="_GoBack"/>
      <w:bookmarkEnd w:id="0"/>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311962F4" w14:textId="0B7200F1" w:rsidR="00B74017" w:rsidRPr="00CA39F9" w:rsidRDefault="00B74017" w:rsidP="00B74017">
      <w:pPr>
        <w:jc w:val="center"/>
        <w:rPr>
          <w:rFonts w:ascii="Marianne" w:hAnsi="Marianne" w:cs="Arial"/>
          <w:b/>
          <w:bCs/>
          <w:sz w:val="26"/>
        </w:rPr>
      </w:pPr>
      <w:r w:rsidRPr="00CA39F9">
        <w:rPr>
          <w:rFonts w:ascii="Marianne" w:hAnsi="Marianne" w:cs="Arial"/>
          <w:b/>
          <w:bCs/>
          <w:sz w:val="26"/>
        </w:rPr>
        <w:t>ACCORD-CADRE N°</w:t>
      </w:r>
      <w:r w:rsidR="00CF221C" w:rsidRPr="00CA39F9">
        <w:rPr>
          <w:rFonts w:ascii="Marianne" w:hAnsi="Marianne" w:cs="Arial"/>
          <w:b/>
          <w:bCs/>
          <w:sz w:val="26"/>
        </w:rPr>
        <w:t>2</w:t>
      </w:r>
      <w:r w:rsidR="00E16D9E" w:rsidRPr="00CA39F9">
        <w:rPr>
          <w:rFonts w:ascii="Marianne" w:hAnsi="Marianne" w:cs="Arial"/>
          <w:b/>
          <w:bCs/>
          <w:sz w:val="26"/>
        </w:rPr>
        <w:t>5A</w:t>
      </w:r>
      <w:r w:rsidR="00CA39F9" w:rsidRPr="00CA39F9">
        <w:rPr>
          <w:rFonts w:ascii="Marianne" w:hAnsi="Marianne" w:cs="Arial"/>
          <w:b/>
          <w:bCs/>
          <w:sz w:val="26"/>
        </w:rPr>
        <w:t>32</w:t>
      </w:r>
    </w:p>
    <w:p w14:paraId="3955F7A5" w14:textId="77777777" w:rsidR="00E16D9E" w:rsidRPr="00CA39F9" w:rsidRDefault="00E16D9E" w:rsidP="00B74017">
      <w:pPr>
        <w:jc w:val="center"/>
        <w:rPr>
          <w:rFonts w:ascii="Marianne" w:hAnsi="Marianne" w:cs="Arial"/>
          <w:b/>
          <w:bCs/>
          <w:sz w:val="26"/>
        </w:rPr>
      </w:pPr>
    </w:p>
    <w:p w14:paraId="28F6E353" w14:textId="6F945087" w:rsidR="00CA39F9" w:rsidRPr="00CA39F9" w:rsidRDefault="00CA39F9" w:rsidP="00CA39F9">
      <w:pPr>
        <w:jc w:val="center"/>
        <w:rPr>
          <w:rFonts w:ascii="Marianne" w:hAnsi="Marianne" w:cs="Arial"/>
          <w:b/>
          <w:bCs/>
          <w:sz w:val="26"/>
        </w:rPr>
      </w:pPr>
      <w:bookmarkStart w:id="1" w:name="_Hlk157506132"/>
      <w:r w:rsidRPr="00CA39F9">
        <w:rPr>
          <w:rFonts w:ascii="Marianne" w:hAnsi="Marianne" w:cs="Arial"/>
          <w:b/>
          <w:bCs/>
          <w:sz w:val="26"/>
        </w:rPr>
        <w:t>PRESTATIONS D’ACCOMPAGNEMENT INDIVIDUEL ET/OU COLLECTIF</w:t>
      </w:r>
    </w:p>
    <w:p w14:paraId="27E23FC9" w14:textId="77777777" w:rsidR="00CA39F9" w:rsidRPr="00CA39F9" w:rsidRDefault="00CA39F9" w:rsidP="00CA39F9">
      <w:pPr>
        <w:jc w:val="center"/>
        <w:rPr>
          <w:rFonts w:ascii="Marianne" w:hAnsi="Marianne" w:cs="Arial"/>
          <w:b/>
          <w:bCs/>
          <w:sz w:val="26"/>
        </w:rPr>
      </w:pPr>
    </w:p>
    <w:p w14:paraId="227BB65B" w14:textId="77777777" w:rsidR="00CA39F9" w:rsidRPr="00CA39F9" w:rsidRDefault="00CA39F9" w:rsidP="00CA39F9">
      <w:pPr>
        <w:jc w:val="center"/>
        <w:rPr>
          <w:rFonts w:ascii="Marianne" w:hAnsi="Marianne" w:cs="Arial"/>
          <w:b/>
          <w:bCs/>
          <w:sz w:val="26"/>
        </w:rPr>
      </w:pPr>
      <w:r w:rsidRPr="00CA39F9">
        <w:rPr>
          <w:rFonts w:ascii="Marianne" w:hAnsi="Marianne" w:cs="Arial"/>
          <w:b/>
          <w:bCs/>
          <w:sz w:val="26"/>
        </w:rPr>
        <w:t>POUR l’UNIVERSITE DE LORRAINE</w:t>
      </w:r>
    </w:p>
    <w:bookmarkEnd w:id="1"/>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A39F9">
        <w:rPr>
          <w:rFonts w:ascii="Marianne" w:hAnsi="Marianne"/>
        </w:rPr>
      </w:r>
      <w:r w:rsidR="00CA39F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A39F9">
        <w:rPr>
          <w:rFonts w:ascii="Marianne" w:hAnsi="Marianne"/>
        </w:rPr>
      </w:r>
      <w:r w:rsidR="00CA39F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CA39F9">
              <w:rPr>
                <w:rFonts w:ascii="Marianne" w:eastAsia="MS Gothic" w:hAnsi="Marianne" w:cs="Arial"/>
              </w:rPr>
            </w:r>
            <w:r w:rsidR="00CA39F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CA39F9">
              <w:rPr>
                <w:rFonts w:ascii="Marianne" w:eastAsia="MS Gothic" w:hAnsi="Marianne" w:cs="Arial"/>
              </w:rPr>
            </w:r>
            <w:r w:rsidR="00CA39F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CA39F9">
              <w:rPr>
                <w:rFonts w:ascii="Marianne" w:eastAsia="MS Gothic" w:hAnsi="Marianne" w:cs="Arial"/>
              </w:rPr>
            </w:r>
            <w:r w:rsidR="00CA39F9">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CA39F9">
              <w:rPr>
                <w:rFonts w:ascii="Marianne" w:hAnsi="Marianne" w:cs="Arial"/>
              </w:rPr>
            </w:r>
            <w:r w:rsidR="00CA39F9">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CA39F9">
              <w:rPr>
                <w:rFonts w:ascii="Marianne" w:eastAsia="MS Gothic" w:hAnsi="Marianne" w:cs="Arial"/>
              </w:rPr>
            </w:r>
            <w:r w:rsidR="00CA39F9">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A39F9">
        <w:rPr>
          <w:rFonts w:ascii="Marianne" w:hAnsi="Marianne"/>
        </w:rPr>
      </w:r>
      <w:r w:rsidR="00CA39F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A39F9">
        <w:rPr>
          <w:rFonts w:ascii="Marianne" w:hAnsi="Marianne"/>
        </w:rPr>
      </w:r>
      <w:r w:rsidR="00CA39F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683705D7" w:rsidR="00584C91" w:rsidRPr="005F4742" w:rsidRDefault="00E16D9E">
          <w:pPr>
            <w:shd w:val="clear" w:color="auto" w:fill="66CCFF"/>
            <w:snapToGrid w:val="0"/>
            <w:jc w:val="center"/>
            <w:rPr>
              <w:rFonts w:ascii="Marianne" w:hAnsi="Marianne" w:cs="Arial"/>
              <w:b/>
              <w:bCs/>
            </w:rPr>
          </w:pPr>
          <w:r>
            <w:rPr>
              <w:rFonts w:ascii="Marianne" w:hAnsi="Marianne" w:cs="Arial"/>
              <w:b/>
              <w:iCs/>
            </w:rPr>
            <w:t>25A</w:t>
          </w:r>
          <w:r w:rsidR="00CA39F9">
            <w:rPr>
              <w:rFonts w:ascii="Marianne" w:hAnsi="Marianne" w:cs="Arial"/>
              <w:b/>
              <w:iCs/>
            </w:rPr>
            <w:t>32</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330017"/>
    <w:rsid w:val="00584C91"/>
    <w:rsid w:val="00590F0D"/>
    <w:rsid w:val="005F4742"/>
    <w:rsid w:val="006D7953"/>
    <w:rsid w:val="006D7A61"/>
    <w:rsid w:val="009216D4"/>
    <w:rsid w:val="00B74017"/>
    <w:rsid w:val="00CA39F9"/>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8AE8-6E9E-4C08-8D73-F7639CA6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3494</Words>
  <Characters>19222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22671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Franck Jolly</cp:lastModifiedBy>
  <cp:revision>2</cp:revision>
  <cp:lastPrinted>2023-09-26T08:15:00Z</cp:lastPrinted>
  <dcterms:created xsi:type="dcterms:W3CDTF">2025-11-12T14:08:00Z</dcterms:created>
  <dcterms:modified xsi:type="dcterms:W3CDTF">2025-11-12T14:08:00Z</dcterms:modified>
</cp:coreProperties>
</file>