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A1497"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BC07D1D" w14:textId="77777777">
        <w:tc>
          <w:tcPr>
            <w:tcW w:w="10419" w:type="dxa"/>
            <w:shd w:val="clear" w:color="auto" w:fill="auto"/>
          </w:tcPr>
          <w:p w14:paraId="1704C571" w14:textId="77777777" w:rsidR="00472B25" w:rsidRDefault="009C492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D948EE5" wp14:editId="673AB7AA">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2D1738B3" w14:textId="77777777" w:rsidR="00472B25" w:rsidRDefault="00472B25">
            <w:pPr>
              <w:pStyle w:val="Pieddepage"/>
              <w:tabs>
                <w:tab w:val="clear" w:pos="4536"/>
                <w:tab w:val="clear" w:pos="9072"/>
              </w:tabs>
              <w:jc w:val="center"/>
              <w:rPr>
                <w:rFonts w:ascii="Arial" w:hAnsi="Arial" w:cs="Arial"/>
              </w:rPr>
            </w:pPr>
          </w:p>
          <w:p w14:paraId="6EE6EACA"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BCA3754"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7B95362" w14:textId="77777777" w:rsidR="00472B25" w:rsidRDefault="00472B25">
            <w:pPr>
              <w:pStyle w:val="Pieddepage"/>
              <w:tabs>
                <w:tab w:val="clear" w:pos="4536"/>
                <w:tab w:val="clear" w:pos="9072"/>
              </w:tabs>
              <w:jc w:val="center"/>
            </w:pPr>
          </w:p>
        </w:tc>
      </w:tr>
    </w:tbl>
    <w:p w14:paraId="528CA94F"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7CFC0D9" w14:textId="77777777">
        <w:tc>
          <w:tcPr>
            <w:tcW w:w="9288" w:type="dxa"/>
            <w:shd w:val="clear" w:color="auto" w:fill="66CCFF"/>
          </w:tcPr>
          <w:p w14:paraId="79482B90"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0BC3AC8" w14:textId="77777777" w:rsidR="00472B25" w:rsidRDefault="00472B25">
            <w:pPr>
              <w:pStyle w:val="Titre8"/>
              <w:tabs>
                <w:tab w:val="num" w:pos="0"/>
                <w:tab w:val="right" w:pos="9639"/>
              </w:tabs>
              <w:rPr>
                <w:sz w:val="28"/>
                <w:szCs w:val="28"/>
              </w:rPr>
            </w:pPr>
            <w:r>
              <w:rPr>
                <w:caps/>
                <w:sz w:val="28"/>
                <w:szCs w:val="28"/>
              </w:rPr>
              <w:t>DECLARATION DU candidat INDIVIDUEL</w:t>
            </w:r>
          </w:p>
          <w:p w14:paraId="3027F415"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7CB92EA" w14:textId="77777777" w:rsidR="00472B25" w:rsidRDefault="00472B25">
            <w:pPr>
              <w:pStyle w:val="Titre8"/>
              <w:tabs>
                <w:tab w:val="num" w:pos="0"/>
                <w:tab w:val="right" w:pos="9639"/>
              </w:tabs>
              <w:spacing w:before="120" w:after="120"/>
            </w:pPr>
            <w:r>
              <w:rPr>
                <w:caps/>
                <w:sz w:val="28"/>
                <w:szCs w:val="28"/>
              </w:rPr>
              <w:t>DC2</w:t>
            </w:r>
          </w:p>
        </w:tc>
      </w:tr>
    </w:tbl>
    <w:p w14:paraId="68261441" w14:textId="77777777" w:rsidR="00472B25" w:rsidRDefault="00472B25">
      <w:pPr>
        <w:jc w:val="both"/>
        <w:rPr>
          <w:rFonts w:ascii="Arial" w:hAnsi="Arial" w:cs="Arial"/>
        </w:rPr>
      </w:pPr>
    </w:p>
    <w:p w14:paraId="17E3F023"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1E801F1F"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3436A8C7" w14:textId="77777777" w:rsidR="00614AE6" w:rsidRPr="00614AE6" w:rsidRDefault="00614AE6" w:rsidP="00614AE6"/>
    <w:p w14:paraId="2FF59CD5"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7C8E563E" w14:textId="77777777" w:rsidR="00614AE6" w:rsidRPr="00614AE6" w:rsidRDefault="00614AE6" w:rsidP="00614AE6"/>
    <w:p w14:paraId="7B8F7192"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4904E15A" w14:textId="77777777" w:rsidR="00614AE6" w:rsidRPr="0025478A" w:rsidRDefault="00614AE6">
      <w:pPr>
        <w:jc w:val="both"/>
        <w:rPr>
          <w:rFonts w:ascii="Arial" w:hAnsi="Arial" w:cs="Arial"/>
          <w:i/>
          <w:iCs/>
        </w:rPr>
      </w:pPr>
    </w:p>
    <w:p w14:paraId="5B462883"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D8D1C3B" w14:textId="77777777" w:rsidR="003C025D" w:rsidRPr="001C7D87" w:rsidRDefault="003C025D" w:rsidP="003C025D">
      <w:pPr>
        <w:jc w:val="both"/>
        <w:rPr>
          <w:rFonts w:ascii="Arial" w:hAnsi="Arial" w:cs="Arial"/>
          <w:i/>
          <w:sz w:val="18"/>
          <w:szCs w:val="18"/>
        </w:rPr>
      </w:pPr>
    </w:p>
    <w:p w14:paraId="1980D9D4"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F1EFDE" w14:textId="77777777">
        <w:tc>
          <w:tcPr>
            <w:tcW w:w="10331" w:type="dxa"/>
            <w:shd w:val="clear" w:color="auto" w:fill="66CCFF"/>
          </w:tcPr>
          <w:p w14:paraId="7F315E0C"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38BD4B8" w14:textId="77777777" w:rsidR="00591782" w:rsidRDefault="00591782" w:rsidP="00591782">
      <w:pPr>
        <w:pStyle w:val="En-tte"/>
        <w:tabs>
          <w:tab w:val="clear" w:pos="4536"/>
          <w:tab w:val="clear" w:pos="9072"/>
        </w:tabs>
        <w:rPr>
          <w:rFonts w:ascii="Arial" w:hAnsi="Arial" w:cs="Arial"/>
        </w:rPr>
      </w:pPr>
    </w:p>
    <w:p w14:paraId="766C4BBD" w14:textId="77777777" w:rsidR="008C5A34" w:rsidRDefault="008C5A34" w:rsidP="008C5A34">
      <w:pPr>
        <w:pStyle w:val="En-tte"/>
        <w:rPr>
          <w:rFonts w:ascii="Arial" w:hAnsi="Arial" w:cs="Arial"/>
        </w:rPr>
      </w:pPr>
      <w:r>
        <w:rPr>
          <w:rFonts w:ascii="Arial" w:hAnsi="Arial" w:cs="Arial"/>
          <w:b/>
          <w:bCs/>
        </w:rPr>
        <w:t>GRANDE CHANCELLERIE DE LA LEGION D’HONNEUR</w:t>
      </w:r>
    </w:p>
    <w:p w14:paraId="33A29B01" w14:textId="77777777" w:rsidR="008C5A34" w:rsidRDefault="008C5A34" w:rsidP="008C5A34">
      <w:pPr>
        <w:pStyle w:val="En-tte"/>
        <w:rPr>
          <w:rFonts w:ascii="Arial" w:hAnsi="Arial" w:cs="Arial"/>
        </w:rPr>
      </w:pPr>
      <w:r>
        <w:rPr>
          <w:rFonts w:ascii="Arial" w:hAnsi="Arial" w:cs="Arial"/>
          <w:b/>
          <w:bCs/>
        </w:rPr>
        <w:t>Monsieur le secrétaire général de la Grande chancellerie de la Légion d’honneur par délégation de pouvoir du Grand Chancelier de la Légion d’honneur</w:t>
      </w:r>
    </w:p>
    <w:p w14:paraId="00214D42" w14:textId="77777777" w:rsidR="00591782" w:rsidRPr="00D518BF" w:rsidRDefault="00591782" w:rsidP="00591782">
      <w:pPr>
        <w:pStyle w:val="En-tte"/>
        <w:rPr>
          <w:rFonts w:ascii="Arial" w:hAnsi="Arial" w:cs="Arial"/>
        </w:rPr>
      </w:pPr>
      <w:r w:rsidRPr="00D518BF">
        <w:rPr>
          <w:rFonts w:ascii="Arial" w:hAnsi="Arial" w:cs="Arial"/>
          <w:b/>
          <w:bCs/>
        </w:rPr>
        <w:t>1, rue de Solférino</w:t>
      </w:r>
    </w:p>
    <w:p w14:paraId="189D92ED" w14:textId="77777777" w:rsidR="00591782" w:rsidRPr="00D518BF" w:rsidRDefault="00591782" w:rsidP="00591782">
      <w:pPr>
        <w:pStyle w:val="En-tte"/>
        <w:rPr>
          <w:rFonts w:ascii="Arial" w:hAnsi="Arial" w:cs="Arial"/>
        </w:rPr>
      </w:pPr>
      <w:r w:rsidRPr="00D518BF">
        <w:rPr>
          <w:rFonts w:ascii="Arial" w:hAnsi="Arial" w:cs="Arial"/>
          <w:b/>
          <w:bCs/>
        </w:rPr>
        <w:t>75700 PARIS 07 SP</w:t>
      </w:r>
    </w:p>
    <w:p w14:paraId="701A5F8B" w14:textId="77777777" w:rsidR="00591782" w:rsidRPr="00D518BF" w:rsidRDefault="00591782" w:rsidP="00591782">
      <w:pPr>
        <w:pStyle w:val="En-tte"/>
        <w:rPr>
          <w:rFonts w:ascii="Arial" w:hAnsi="Arial" w:cs="Arial"/>
        </w:rPr>
      </w:pPr>
      <w:r w:rsidRPr="00D518BF">
        <w:rPr>
          <w:rFonts w:ascii="Arial" w:hAnsi="Arial" w:cs="Arial"/>
          <w:b/>
          <w:bCs/>
        </w:rPr>
        <w:t xml:space="preserve">Téléphone : 01 40 62 84 </w:t>
      </w:r>
      <w:r>
        <w:rPr>
          <w:rFonts w:ascii="Arial" w:hAnsi="Arial" w:cs="Arial"/>
          <w:b/>
          <w:bCs/>
        </w:rPr>
        <w:t>00</w:t>
      </w:r>
      <w:r w:rsidRPr="00D518BF">
        <w:rPr>
          <w:rFonts w:ascii="Arial" w:hAnsi="Arial" w:cs="Arial"/>
          <w:b/>
          <w:bCs/>
        </w:rPr>
        <w:t xml:space="preserve"> </w:t>
      </w:r>
    </w:p>
    <w:p w14:paraId="3ED050B6" w14:textId="77777777" w:rsidR="00591782" w:rsidRPr="006B4DFC" w:rsidRDefault="00591782" w:rsidP="00591782">
      <w:pPr>
        <w:pStyle w:val="En-tte"/>
        <w:rPr>
          <w:rFonts w:ascii="Arial" w:hAnsi="Arial" w:cs="Arial"/>
          <w:lang w:val="en-US"/>
        </w:rPr>
      </w:pPr>
      <w:proofErr w:type="gramStart"/>
      <w:r w:rsidRPr="006B4DFC">
        <w:rPr>
          <w:rFonts w:ascii="Arial" w:hAnsi="Arial" w:cs="Arial"/>
          <w:lang w:val="en-US"/>
        </w:rPr>
        <w:t>SIRET :</w:t>
      </w:r>
      <w:proofErr w:type="gramEnd"/>
      <w:r w:rsidRPr="006B4DFC">
        <w:rPr>
          <w:rFonts w:ascii="Arial" w:hAnsi="Arial" w:cs="Arial"/>
          <w:lang w:val="en-US"/>
        </w:rPr>
        <w:t xml:space="preserve"> 180 000 010 00017</w:t>
      </w:r>
    </w:p>
    <w:p w14:paraId="58B533DA" w14:textId="77777777" w:rsidR="00591782" w:rsidRDefault="00201E14" w:rsidP="00591782">
      <w:pPr>
        <w:pStyle w:val="En-tte"/>
        <w:rPr>
          <w:rFonts w:ascii="Arial" w:hAnsi="Arial" w:cs="Arial"/>
          <w:lang w:val="en-US"/>
        </w:rPr>
      </w:pPr>
      <w:hyperlink r:id="rId20" w:history="1">
        <w:r w:rsidR="00591782" w:rsidRPr="006B4DFC">
          <w:rPr>
            <w:rStyle w:val="Lienhypertexte"/>
            <w:rFonts w:ascii="Arial" w:hAnsi="Arial" w:cs="Arial"/>
            <w:lang w:val="en-US"/>
          </w:rPr>
          <w:t>http://www.legiondhonneur.fr/</w:t>
        </w:r>
      </w:hyperlink>
      <w:r w:rsidR="00591782" w:rsidRPr="006B4DFC">
        <w:rPr>
          <w:rFonts w:ascii="Arial" w:hAnsi="Arial" w:cs="Arial"/>
          <w:lang w:val="en-US"/>
        </w:rPr>
        <w:t xml:space="preserve"> </w:t>
      </w:r>
    </w:p>
    <w:p w14:paraId="3A9314F4" w14:textId="77777777" w:rsidR="00C576C4" w:rsidRPr="006B4DFC" w:rsidRDefault="00C576C4" w:rsidP="00591782">
      <w:pPr>
        <w:pStyle w:val="En-tte"/>
        <w:rPr>
          <w:rFonts w:ascii="Arial" w:hAnsi="Arial" w:cs="Arial"/>
          <w:lang w:val="en-US"/>
        </w:rPr>
      </w:pPr>
    </w:p>
    <w:p w14:paraId="3797978D" w14:textId="77777777" w:rsidR="00A70756" w:rsidRPr="00591782" w:rsidRDefault="00A70756" w:rsidP="00A70756">
      <w:pPr>
        <w:jc w:val="both"/>
        <w:rPr>
          <w:rFonts w:ascii="Arial" w:hAnsi="Arial" w:cs="Arial"/>
          <w:bCs/>
          <w:lang w:val="en-U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C57C7E8" w14:textId="77777777">
        <w:tc>
          <w:tcPr>
            <w:tcW w:w="10331" w:type="dxa"/>
            <w:shd w:val="clear" w:color="auto" w:fill="66CCFF"/>
          </w:tcPr>
          <w:p w14:paraId="4D9DDDEE"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E9CDDF6" w14:textId="77777777" w:rsidR="00591782" w:rsidRDefault="00591782" w:rsidP="004328F3">
      <w:pPr>
        <w:rPr>
          <w:rFonts w:ascii="Arial Gras" w:hAnsi="Arial Gras" w:cs="Arial"/>
          <w:b/>
          <w:bCs/>
          <w:smallCaps/>
        </w:rPr>
      </w:pPr>
    </w:p>
    <w:p w14:paraId="32FBCF34" w14:textId="77777777" w:rsidR="00A70F5F" w:rsidRPr="00CE13D3" w:rsidRDefault="00A70F5F" w:rsidP="004328F3">
      <w:pPr>
        <w:rPr>
          <w:rFonts w:ascii="Arial Gras" w:hAnsi="Arial Gras" w:cs="Arial"/>
          <w:b/>
          <w:bCs/>
          <w:smallCaps/>
        </w:rPr>
      </w:pPr>
    </w:p>
    <w:p w14:paraId="628052FE" w14:textId="225765DA" w:rsidR="00A70F5F" w:rsidRPr="00B66634" w:rsidRDefault="00201E14" w:rsidP="003A3544">
      <w:pPr>
        <w:rPr>
          <w:rFonts w:ascii="Arial" w:eastAsia="Calibri" w:hAnsi="Arial" w:cs="Arial"/>
          <w:b/>
          <w:bCs/>
          <w:i/>
          <w:lang w:eastAsia="en-US"/>
        </w:rPr>
      </w:pPr>
      <w:r w:rsidRPr="00201E14">
        <w:rPr>
          <w:rFonts w:ascii="Arial" w:eastAsia="Calibri" w:hAnsi="Arial" w:cs="Arial"/>
          <w:b/>
          <w:bCs/>
          <w:i/>
          <w:lang w:eastAsia="en-US"/>
        </w:rPr>
        <w:t>Marché de travaux pour la création d’un ascenseur en remplacement du monte-charge existant à la maison d’éducation de la légion d’honneur à Saint Germain en Laye ainsi que la mise aux normes des équipements satellites.</w:t>
      </w:r>
    </w:p>
    <w:p w14:paraId="6FFCC006" w14:textId="77777777" w:rsidR="00C576C4" w:rsidRDefault="00C576C4"/>
    <w:tbl>
      <w:tblPr>
        <w:tblW w:w="0" w:type="auto"/>
        <w:tblLayout w:type="fixed"/>
        <w:tblCellMar>
          <w:left w:w="71" w:type="dxa"/>
          <w:right w:w="71" w:type="dxa"/>
        </w:tblCellMar>
        <w:tblLook w:val="0000" w:firstRow="0" w:lastRow="0" w:firstColumn="0" w:lastColumn="0" w:noHBand="0" w:noVBand="0"/>
      </w:tblPr>
      <w:tblGrid>
        <w:gridCol w:w="10331"/>
      </w:tblGrid>
      <w:tr w:rsidR="00472B25" w14:paraId="464DF19F" w14:textId="77777777">
        <w:tc>
          <w:tcPr>
            <w:tcW w:w="10331" w:type="dxa"/>
            <w:shd w:val="clear" w:color="auto" w:fill="66CCFF"/>
          </w:tcPr>
          <w:p w14:paraId="4E5FA51C"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73B416C" w14:textId="77777777" w:rsidR="00472B25" w:rsidRDefault="00472B25">
      <w:pPr>
        <w:pStyle w:val="Titre9"/>
        <w:numPr>
          <w:ilvl w:val="0"/>
          <w:numId w:val="0"/>
        </w:numPr>
        <w:rPr>
          <w:i w:val="0"/>
          <w:sz w:val="20"/>
        </w:rPr>
      </w:pPr>
    </w:p>
    <w:p w14:paraId="77498BD8"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5B86E5D6" w14:textId="77777777" w:rsidR="00472B25" w:rsidRDefault="00472B25">
      <w:pPr>
        <w:pStyle w:val="Titre9"/>
        <w:tabs>
          <w:tab w:val="num" w:pos="0"/>
        </w:tabs>
        <w:ind w:left="0"/>
        <w:jc w:val="both"/>
        <w:rPr>
          <w:i w:val="0"/>
          <w:iCs w:val="0"/>
          <w:sz w:val="20"/>
          <w:szCs w:val="20"/>
        </w:rPr>
      </w:pPr>
    </w:p>
    <w:p w14:paraId="612C330F"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w:t>
      </w:r>
      <w:r>
        <w:rPr>
          <w:i w:val="0"/>
          <w:sz w:val="20"/>
          <w:szCs w:val="20"/>
        </w:rPr>
        <w:lastRenderedPageBreak/>
        <w:t>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7AFAB00" w14:textId="77777777" w:rsidR="00472B25" w:rsidRDefault="00472B25">
      <w:pPr>
        <w:jc w:val="both"/>
        <w:rPr>
          <w:rFonts w:ascii="Arial" w:hAnsi="Arial" w:cs="Arial"/>
          <w:b/>
          <w:bCs/>
        </w:rPr>
      </w:pPr>
    </w:p>
    <w:p w14:paraId="2940161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1A9B2F6B" w14:textId="77777777" w:rsidR="003C025D" w:rsidRDefault="003C025D" w:rsidP="003C025D"/>
    <w:p w14:paraId="4E76D9E9" w14:textId="77777777" w:rsidR="003C025D" w:rsidRPr="00025EC9" w:rsidRDefault="003C025D" w:rsidP="003C025D"/>
    <w:p w14:paraId="4092A8C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55616156" w14:textId="77777777" w:rsidR="003C025D" w:rsidRDefault="003C025D" w:rsidP="003C025D"/>
    <w:p w14:paraId="13DFFCEE" w14:textId="77777777" w:rsidR="003C025D" w:rsidRPr="00025EC9" w:rsidRDefault="003C025D" w:rsidP="003C025D"/>
    <w:p w14:paraId="12F7046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9702036" w14:textId="77777777" w:rsidR="003C025D" w:rsidRDefault="003C025D" w:rsidP="003C025D"/>
    <w:p w14:paraId="4D906DB7" w14:textId="77777777" w:rsidR="003C025D" w:rsidRPr="00025EC9" w:rsidRDefault="003C025D" w:rsidP="003C025D"/>
    <w:p w14:paraId="38CDE4DD"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4DD1D4E4" w14:textId="77777777" w:rsidR="003C025D" w:rsidRDefault="003C025D" w:rsidP="003C025D"/>
    <w:p w14:paraId="05E10A2B" w14:textId="77777777" w:rsidR="003C025D" w:rsidRDefault="003C025D" w:rsidP="003C025D"/>
    <w:p w14:paraId="254FD735"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14:paraId="02FFDFF4" w14:textId="77777777" w:rsidR="003C025D" w:rsidRDefault="003C025D" w:rsidP="003C025D"/>
    <w:p w14:paraId="2D3F42FF" w14:textId="77777777" w:rsidR="003C025D" w:rsidRPr="00025EC9" w:rsidRDefault="003C025D" w:rsidP="003C025D"/>
    <w:p w14:paraId="6EFA02AF"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845E073" w14:textId="77777777" w:rsidR="00472B25" w:rsidRDefault="00472B25">
      <w:pPr>
        <w:jc w:val="both"/>
        <w:rPr>
          <w:rFonts w:ascii="Arial" w:hAnsi="Arial" w:cs="Arial"/>
          <w:b/>
          <w:bCs/>
        </w:rPr>
      </w:pPr>
    </w:p>
    <w:p w14:paraId="7BC04C67" w14:textId="77777777" w:rsidR="00472B25" w:rsidRDefault="00472B25">
      <w:pPr>
        <w:jc w:val="both"/>
        <w:rPr>
          <w:rFonts w:ascii="Arial" w:hAnsi="Arial" w:cs="Arial"/>
          <w:b/>
          <w:bCs/>
        </w:rPr>
      </w:pPr>
    </w:p>
    <w:p w14:paraId="1B400734"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14:paraId="02610C11" w14:textId="77777777" w:rsidR="00472B25" w:rsidRDefault="00472B25">
      <w:pPr>
        <w:jc w:val="both"/>
        <w:rPr>
          <w:rFonts w:ascii="Arial" w:hAnsi="Arial" w:cs="Arial"/>
        </w:rPr>
      </w:pPr>
    </w:p>
    <w:p w14:paraId="6018A82A"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01E14">
        <w:fldChar w:fldCharType="separate"/>
      </w:r>
      <w:r>
        <w:fldChar w:fldCharType="end"/>
      </w:r>
      <w:r>
        <w:rPr>
          <w:rFonts w:ascii="Arial" w:hAnsi="Arial" w:cs="Arial"/>
          <w:bCs/>
        </w:rPr>
        <w:t xml:space="preserve"> </w:t>
      </w:r>
      <w:r>
        <w:rPr>
          <w:rFonts w:ascii="Arial" w:hAnsi="Arial" w:cs="Arial"/>
        </w:rPr>
        <w:t>Oui</w:t>
      </w:r>
    </w:p>
    <w:p w14:paraId="2CF831BF" w14:textId="77777777" w:rsidR="00427375" w:rsidRDefault="00427375" w:rsidP="00427375">
      <w:pPr>
        <w:ind w:left="567"/>
        <w:jc w:val="both"/>
        <w:rPr>
          <w:rFonts w:ascii="Arial" w:hAnsi="Arial" w:cs="Arial"/>
        </w:rPr>
      </w:pPr>
    </w:p>
    <w:p w14:paraId="489938BD"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201E14">
        <w:fldChar w:fldCharType="separate"/>
      </w:r>
      <w:r>
        <w:fldChar w:fldCharType="end"/>
      </w:r>
      <w:r>
        <w:rPr>
          <w:rFonts w:ascii="Arial" w:hAnsi="Arial" w:cs="Arial"/>
          <w:bCs/>
        </w:rPr>
        <w:t xml:space="preserve"> </w:t>
      </w:r>
      <w:r>
        <w:rPr>
          <w:rFonts w:ascii="Arial" w:hAnsi="Arial" w:cs="Arial"/>
        </w:rPr>
        <w:t>Non.</w:t>
      </w:r>
    </w:p>
    <w:p w14:paraId="39228806"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CC90E17"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482E863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BE08BA1"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B294001"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059858B"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564E81B"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1955A2D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8894B4B"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01E14">
              <w:fldChar w:fldCharType="separate"/>
            </w:r>
            <w:r>
              <w:fldChar w:fldCharType="end"/>
            </w:r>
            <w:r>
              <w:rPr>
                <w:rFonts w:ascii="Arial" w:hAnsi="Arial" w:cs="Arial"/>
                <w:bCs/>
              </w:rPr>
              <w:t xml:space="preserve"> </w:t>
            </w:r>
            <w:r>
              <w:rPr>
                <w:rFonts w:ascii="Arial" w:hAnsi="Arial" w:cs="Arial"/>
              </w:rPr>
              <w:t>Entreprise adaptée</w:t>
            </w:r>
          </w:p>
          <w:p w14:paraId="061A496D"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97F9185"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FE7A9F"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6B327C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2094360" w14:textId="77777777" w:rsidR="006F6740" w:rsidRDefault="006F6740">
            <w:pPr>
              <w:ind w:left="170" w:right="170"/>
              <w:jc w:val="both"/>
              <w:rPr>
                <w:rFonts w:ascii="Arial" w:hAnsi="Arial" w:cs="Arial"/>
                <w:sz w:val="16"/>
                <w:szCs w:val="16"/>
              </w:rPr>
            </w:pPr>
          </w:p>
          <w:p w14:paraId="286A840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958E02F" w14:textId="77777777" w:rsidR="006F6740" w:rsidRDefault="006F6740">
            <w:pPr>
              <w:ind w:left="170" w:right="170"/>
              <w:jc w:val="both"/>
              <w:rPr>
                <w:rFonts w:ascii="Arial" w:hAnsi="Arial" w:cs="Arial"/>
                <w:sz w:val="12"/>
                <w:szCs w:val="16"/>
              </w:rPr>
            </w:pPr>
          </w:p>
          <w:p w14:paraId="019D2F6A" w14:textId="77777777" w:rsidR="00872C42" w:rsidRDefault="00872C42">
            <w:pPr>
              <w:ind w:left="170" w:right="170"/>
              <w:jc w:val="both"/>
              <w:rPr>
                <w:rFonts w:ascii="Arial" w:hAnsi="Arial" w:cs="Arial"/>
                <w:sz w:val="12"/>
                <w:szCs w:val="16"/>
              </w:rPr>
            </w:pPr>
          </w:p>
          <w:p w14:paraId="06309BCD" w14:textId="77777777" w:rsidR="00872C42" w:rsidRPr="00A70756" w:rsidRDefault="00872C42">
            <w:pPr>
              <w:ind w:left="170" w:right="170"/>
              <w:jc w:val="both"/>
              <w:rPr>
                <w:rFonts w:ascii="Arial" w:hAnsi="Arial" w:cs="Arial"/>
                <w:sz w:val="12"/>
                <w:szCs w:val="16"/>
              </w:rPr>
            </w:pPr>
          </w:p>
          <w:p w14:paraId="11D5B3FC"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E668579" w14:textId="77777777" w:rsidR="006F6740" w:rsidRPr="00A70756" w:rsidRDefault="006F6740">
            <w:pPr>
              <w:ind w:left="170" w:right="170"/>
              <w:jc w:val="both"/>
              <w:rPr>
                <w:rFonts w:ascii="Arial" w:hAnsi="Arial" w:cs="Arial"/>
                <w:sz w:val="12"/>
                <w:szCs w:val="16"/>
              </w:rPr>
            </w:pPr>
          </w:p>
          <w:p w14:paraId="4E1B52FF" w14:textId="77777777" w:rsidR="006F6740" w:rsidRDefault="006F6740">
            <w:pPr>
              <w:ind w:left="170" w:right="170"/>
              <w:jc w:val="both"/>
              <w:rPr>
                <w:rFonts w:ascii="Arial" w:hAnsi="Arial" w:cs="Arial"/>
                <w:sz w:val="16"/>
                <w:szCs w:val="16"/>
              </w:rPr>
            </w:pPr>
          </w:p>
          <w:p w14:paraId="094BDD1A" w14:textId="77777777" w:rsidR="006F6740" w:rsidRDefault="006F6740">
            <w:pPr>
              <w:ind w:left="170" w:right="170"/>
              <w:jc w:val="both"/>
              <w:rPr>
                <w:rFonts w:ascii="Arial" w:hAnsi="Arial" w:cs="Arial"/>
                <w:sz w:val="16"/>
                <w:szCs w:val="16"/>
              </w:rPr>
            </w:pPr>
          </w:p>
          <w:p w14:paraId="3E6DE777" w14:textId="77777777" w:rsidR="006F6740" w:rsidRDefault="006F6740">
            <w:pPr>
              <w:snapToGrid w:val="0"/>
              <w:jc w:val="both"/>
              <w:rPr>
                <w:rFonts w:ascii="Arial" w:hAnsi="Arial" w:cs="Arial"/>
                <w:b/>
                <w:bCs/>
              </w:rPr>
            </w:pPr>
          </w:p>
        </w:tc>
      </w:tr>
      <w:tr w:rsidR="006F6740" w14:paraId="60294259"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554C715"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01E1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20663437"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BEDF5AE"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42F6C391" w14:textId="77777777" w:rsidR="006F6740" w:rsidRDefault="006F6740">
            <w:pPr>
              <w:ind w:left="170" w:right="170"/>
              <w:jc w:val="both"/>
              <w:rPr>
                <w:rFonts w:ascii="Arial" w:hAnsi="Arial" w:cs="Arial"/>
                <w:sz w:val="16"/>
                <w:szCs w:val="16"/>
              </w:rPr>
            </w:pPr>
          </w:p>
          <w:p w14:paraId="0FB963BA"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56338613"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1AB66E3" w14:textId="77777777" w:rsidR="006F6740" w:rsidRPr="006F6740" w:rsidRDefault="006F6740" w:rsidP="006F6740">
            <w:pPr>
              <w:ind w:left="170" w:right="170"/>
              <w:jc w:val="both"/>
              <w:rPr>
                <w:rFonts w:ascii="Arial" w:hAnsi="Arial" w:cs="Arial"/>
                <w:sz w:val="16"/>
                <w:szCs w:val="16"/>
              </w:rPr>
            </w:pPr>
          </w:p>
          <w:p w14:paraId="7796E01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21FB316" w14:textId="77777777" w:rsidR="006F6740" w:rsidRDefault="006F6740" w:rsidP="006F6740">
            <w:pPr>
              <w:ind w:left="170" w:right="170"/>
              <w:jc w:val="both"/>
              <w:rPr>
                <w:rFonts w:ascii="Arial" w:hAnsi="Arial" w:cs="Arial"/>
                <w:sz w:val="12"/>
                <w:szCs w:val="16"/>
              </w:rPr>
            </w:pPr>
          </w:p>
          <w:p w14:paraId="45264003" w14:textId="77777777" w:rsidR="00872C42" w:rsidRDefault="00872C42" w:rsidP="006F6740">
            <w:pPr>
              <w:ind w:left="170" w:right="170"/>
              <w:jc w:val="both"/>
              <w:rPr>
                <w:rFonts w:ascii="Arial" w:hAnsi="Arial" w:cs="Arial"/>
                <w:sz w:val="12"/>
                <w:szCs w:val="16"/>
              </w:rPr>
            </w:pPr>
          </w:p>
          <w:p w14:paraId="67729804" w14:textId="77777777" w:rsidR="00872C42" w:rsidRPr="00A70756" w:rsidRDefault="00872C42" w:rsidP="006F6740">
            <w:pPr>
              <w:ind w:left="170" w:right="170"/>
              <w:jc w:val="both"/>
              <w:rPr>
                <w:rFonts w:ascii="Arial" w:hAnsi="Arial" w:cs="Arial"/>
                <w:sz w:val="12"/>
                <w:szCs w:val="16"/>
              </w:rPr>
            </w:pPr>
          </w:p>
          <w:p w14:paraId="323EC4FE"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D182190" w14:textId="77777777" w:rsidR="006F6740" w:rsidRDefault="006F6740" w:rsidP="006F6740">
            <w:pPr>
              <w:ind w:left="170" w:right="170"/>
              <w:jc w:val="both"/>
              <w:rPr>
                <w:rFonts w:ascii="Arial" w:hAnsi="Arial" w:cs="Arial"/>
                <w:sz w:val="16"/>
                <w:szCs w:val="16"/>
              </w:rPr>
            </w:pPr>
          </w:p>
          <w:p w14:paraId="11CC4A43" w14:textId="77777777" w:rsidR="006F6740" w:rsidRDefault="006F6740" w:rsidP="006F6740">
            <w:pPr>
              <w:ind w:left="170" w:right="170"/>
              <w:jc w:val="both"/>
              <w:rPr>
                <w:rFonts w:ascii="Arial" w:hAnsi="Arial" w:cs="Arial"/>
                <w:sz w:val="16"/>
                <w:szCs w:val="16"/>
              </w:rPr>
            </w:pPr>
          </w:p>
          <w:p w14:paraId="6549A19D" w14:textId="77777777" w:rsidR="006F6740" w:rsidRDefault="006F6740" w:rsidP="006F6740">
            <w:pPr>
              <w:ind w:left="170" w:right="170"/>
              <w:jc w:val="both"/>
              <w:rPr>
                <w:rFonts w:ascii="Arial" w:hAnsi="Arial" w:cs="Arial"/>
                <w:sz w:val="16"/>
                <w:szCs w:val="16"/>
              </w:rPr>
            </w:pPr>
          </w:p>
          <w:p w14:paraId="54C9E37E" w14:textId="77777777" w:rsidR="006F6740" w:rsidRDefault="006F6740">
            <w:pPr>
              <w:snapToGrid w:val="0"/>
              <w:jc w:val="both"/>
              <w:rPr>
                <w:rFonts w:ascii="Arial" w:hAnsi="Arial" w:cs="Arial"/>
                <w:b/>
                <w:bCs/>
              </w:rPr>
            </w:pPr>
          </w:p>
        </w:tc>
      </w:tr>
      <w:tr w:rsidR="006F6740" w14:paraId="3629592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9E3278D"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01E14">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A711030"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E86AB4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F64775C"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C43FEB4" w14:textId="77777777" w:rsidR="006F6740" w:rsidRDefault="006F6740" w:rsidP="00A70756">
            <w:pPr>
              <w:ind w:left="170" w:right="170"/>
              <w:jc w:val="both"/>
              <w:rPr>
                <w:rFonts w:ascii="Arial" w:hAnsi="Arial" w:cs="Arial"/>
                <w:sz w:val="16"/>
                <w:szCs w:val="16"/>
              </w:rPr>
            </w:pPr>
          </w:p>
          <w:p w14:paraId="678F2A0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A4BA122" w14:textId="77777777" w:rsidR="006F6740" w:rsidRDefault="006F6740" w:rsidP="00A70756">
            <w:pPr>
              <w:ind w:left="170" w:right="170"/>
              <w:jc w:val="both"/>
              <w:rPr>
                <w:rFonts w:ascii="Arial" w:hAnsi="Arial" w:cs="Arial"/>
                <w:sz w:val="12"/>
                <w:szCs w:val="16"/>
              </w:rPr>
            </w:pPr>
          </w:p>
          <w:p w14:paraId="427192B5" w14:textId="77777777" w:rsidR="00872C42" w:rsidRDefault="00872C42" w:rsidP="00A70756">
            <w:pPr>
              <w:ind w:left="170" w:right="170"/>
              <w:jc w:val="both"/>
              <w:rPr>
                <w:rFonts w:ascii="Arial" w:hAnsi="Arial" w:cs="Arial"/>
                <w:sz w:val="12"/>
                <w:szCs w:val="16"/>
              </w:rPr>
            </w:pPr>
          </w:p>
          <w:p w14:paraId="1A15FF40" w14:textId="77777777" w:rsidR="00872C42" w:rsidRPr="00A70756" w:rsidRDefault="00872C42" w:rsidP="00A70756">
            <w:pPr>
              <w:ind w:left="170" w:right="170"/>
              <w:jc w:val="both"/>
              <w:rPr>
                <w:rFonts w:ascii="Arial" w:hAnsi="Arial" w:cs="Arial"/>
                <w:sz w:val="12"/>
                <w:szCs w:val="16"/>
              </w:rPr>
            </w:pPr>
          </w:p>
          <w:p w14:paraId="58EDF76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C38998F" w14:textId="77777777" w:rsidR="006F6740" w:rsidRPr="00A70756" w:rsidRDefault="006F6740" w:rsidP="006F6740">
            <w:pPr>
              <w:ind w:left="170" w:right="170"/>
              <w:jc w:val="both"/>
              <w:rPr>
                <w:rFonts w:ascii="Arial" w:hAnsi="Arial" w:cs="Arial"/>
                <w:sz w:val="12"/>
                <w:szCs w:val="16"/>
              </w:rPr>
            </w:pPr>
          </w:p>
          <w:p w14:paraId="6267E1CF" w14:textId="77777777" w:rsidR="006F6740" w:rsidRDefault="006F6740" w:rsidP="006F6740">
            <w:pPr>
              <w:ind w:left="170" w:right="170"/>
              <w:jc w:val="both"/>
              <w:rPr>
                <w:rFonts w:ascii="Arial" w:hAnsi="Arial" w:cs="Arial"/>
                <w:sz w:val="16"/>
                <w:szCs w:val="16"/>
              </w:rPr>
            </w:pPr>
          </w:p>
          <w:p w14:paraId="464E9A64" w14:textId="77777777" w:rsidR="006F6740" w:rsidRDefault="006F6740" w:rsidP="00224E9C">
            <w:pPr>
              <w:snapToGrid w:val="0"/>
              <w:jc w:val="both"/>
              <w:rPr>
                <w:rFonts w:ascii="Arial" w:hAnsi="Arial" w:cs="Arial"/>
                <w:sz w:val="16"/>
                <w:szCs w:val="16"/>
              </w:rPr>
            </w:pPr>
          </w:p>
          <w:p w14:paraId="5085C026" w14:textId="77777777" w:rsidR="00872C42" w:rsidRDefault="00872C42" w:rsidP="00224E9C">
            <w:pPr>
              <w:snapToGrid w:val="0"/>
              <w:jc w:val="both"/>
              <w:rPr>
                <w:rFonts w:ascii="Arial" w:hAnsi="Arial" w:cs="Arial"/>
                <w:b/>
                <w:bCs/>
              </w:rPr>
            </w:pPr>
          </w:p>
        </w:tc>
      </w:tr>
      <w:tr w:rsidR="006F6740" w14:paraId="00FC43E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4D3355"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01E1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0BB736B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EBC0266"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DB4C1B1"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A779DCE" w14:textId="77777777" w:rsidR="006F6740" w:rsidRDefault="006F6740" w:rsidP="006F6740">
            <w:pPr>
              <w:ind w:left="170" w:right="170"/>
              <w:jc w:val="both"/>
              <w:rPr>
                <w:rFonts w:ascii="Arial" w:hAnsi="Arial" w:cs="Arial"/>
                <w:sz w:val="16"/>
                <w:szCs w:val="16"/>
              </w:rPr>
            </w:pPr>
          </w:p>
          <w:p w14:paraId="59EDE75D"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6D1BA9F" w14:textId="77777777" w:rsidR="006F6740" w:rsidRDefault="006F6740" w:rsidP="006F6740">
            <w:pPr>
              <w:ind w:left="170" w:right="170"/>
              <w:jc w:val="both"/>
              <w:rPr>
                <w:rFonts w:ascii="Arial" w:hAnsi="Arial" w:cs="Arial"/>
                <w:sz w:val="12"/>
                <w:szCs w:val="16"/>
              </w:rPr>
            </w:pPr>
          </w:p>
          <w:p w14:paraId="06F12574" w14:textId="77777777" w:rsidR="00872C42" w:rsidRDefault="00872C42" w:rsidP="006F6740">
            <w:pPr>
              <w:ind w:left="170" w:right="170"/>
              <w:jc w:val="both"/>
              <w:rPr>
                <w:rFonts w:ascii="Arial" w:hAnsi="Arial" w:cs="Arial"/>
                <w:sz w:val="12"/>
                <w:szCs w:val="16"/>
              </w:rPr>
            </w:pPr>
          </w:p>
          <w:p w14:paraId="6C3695C0" w14:textId="77777777" w:rsidR="00872C42" w:rsidRPr="00A70756" w:rsidRDefault="00872C42" w:rsidP="006F6740">
            <w:pPr>
              <w:ind w:left="170" w:right="170"/>
              <w:jc w:val="both"/>
              <w:rPr>
                <w:rFonts w:ascii="Arial" w:hAnsi="Arial" w:cs="Arial"/>
                <w:sz w:val="12"/>
                <w:szCs w:val="16"/>
              </w:rPr>
            </w:pPr>
          </w:p>
          <w:p w14:paraId="051BD2F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77872D8" w14:textId="77777777" w:rsidR="006F6740" w:rsidRPr="00A70756" w:rsidRDefault="006F6740" w:rsidP="006F6740">
            <w:pPr>
              <w:ind w:left="170" w:right="170"/>
              <w:jc w:val="both"/>
              <w:rPr>
                <w:rFonts w:ascii="Arial" w:hAnsi="Arial" w:cs="Arial"/>
                <w:sz w:val="12"/>
                <w:szCs w:val="16"/>
              </w:rPr>
            </w:pPr>
          </w:p>
          <w:p w14:paraId="02DA95A6" w14:textId="77777777" w:rsidR="006F6740" w:rsidRDefault="006F6740" w:rsidP="006F6740">
            <w:pPr>
              <w:ind w:left="170" w:right="170"/>
              <w:jc w:val="both"/>
              <w:rPr>
                <w:rFonts w:ascii="Arial" w:hAnsi="Arial" w:cs="Arial"/>
                <w:sz w:val="16"/>
                <w:szCs w:val="16"/>
              </w:rPr>
            </w:pPr>
          </w:p>
          <w:p w14:paraId="16ABB83B" w14:textId="77777777" w:rsidR="006F6740" w:rsidRDefault="006F6740" w:rsidP="006F6740">
            <w:pPr>
              <w:ind w:left="170" w:right="170"/>
              <w:jc w:val="both"/>
              <w:rPr>
                <w:rFonts w:ascii="Arial" w:hAnsi="Arial" w:cs="Arial"/>
                <w:sz w:val="16"/>
                <w:szCs w:val="16"/>
              </w:rPr>
            </w:pPr>
          </w:p>
          <w:p w14:paraId="54C76861" w14:textId="77777777" w:rsidR="006F6740" w:rsidRDefault="006F6740">
            <w:pPr>
              <w:snapToGrid w:val="0"/>
              <w:jc w:val="both"/>
              <w:rPr>
                <w:rFonts w:ascii="Arial" w:hAnsi="Arial" w:cs="Arial"/>
                <w:b/>
                <w:bCs/>
              </w:rPr>
            </w:pPr>
          </w:p>
        </w:tc>
      </w:tr>
    </w:tbl>
    <w:p w14:paraId="68C4E521" w14:textId="77777777" w:rsidR="002D13A0" w:rsidRDefault="002D13A0" w:rsidP="00D21AD8">
      <w:pPr>
        <w:tabs>
          <w:tab w:val="left" w:pos="-142"/>
          <w:tab w:val="left" w:pos="4111"/>
        </w:tabs>
        <w:rPr>
          <w:rFonts w:ascii="Arial" w:hAnsi="Arial" w:cs="Arial"/>
          <w:b/>
          <w:bCs/>
          <w:sz w:val="22"/>
          <w:szCs w:val="22"/>
        </w:rPr>
      </w:pPr>
    </w:p>
    <w:p w14:paraId="64970D63" w14:textId="77777777" w:rsidR="002D13A0" w:rsidRDefault="002D13A0" w:rsidP="00D21AD8">
      <w:pPr>
        <w:tabs>
          <w:tab w:val="left" w:pos="-142"/>
          <w:tab w:val="left" w:pos="4111"/>
        </w:tabs>
        <w:rPr>
          <w:rFonts w:ascii="Arial" w:hAnsi="Arial" w:cs="Arial"/>
          <w:b/>
          <w:bCs/>
          <w:sz w:val="22"/>
          <w:szCs w:val="22"/>
        </w:rPr>
      </w:pPr>
    </w:p>
    <w:p w14:paraId="11E97193"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3B6C960" w14:textId="77777777" w:rsidR="00427375" w:rsidRDefault="00427375" w:rsidP="008C2177">
      <w:pPr>
        <w:tabs>
          <w:tab w:val="left" w:pos="-142"/>
          <w:tab w:val="left" w:pos="4111"/>
        </w:tabs>
        <w:jc w:val="both"/>
        <w:rPr>
          <w:rFonts w:ascii="Arial" w:hAnsi="Arial" w:cs="Arial"/>
          <w:b/>
          <w:bCs/>
          <w:sz w:val="22"/>
          <w:szCs w:val="22"/>
        </w:rPr>
      </w:pPr>
    </w:p>
    <w:p w14:paraId="565851D3"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1547DF5A"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1502F0E"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C29D7C4"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C47766F"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C976BDA"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2811307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67DD7EB"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4D1282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6FEAC4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323CB2D"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6F365DB4"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3B5B2DC" w14:textId="77777777" w:rsidR="00BD1236" w:rsidRPr="008C2177" w:rsidRDefault="00BD1236" w:rsidP="00171BF1">
      <w:pPr>
        <w:pStyle w:val="En-tte"/>
        <w:tabs>
          <w:tab w:val="left" w:pos="2160"/>
        </w:tabs>
        <w:ind w:left="284"/>
        <w:jc w:val="both"/>
        <w:rPr>
          <w:rFonts w:ascii="Arial" w:hAnsi="Arial" w:cs="Arial"/>
          <w:iCs/>
          <w:sz w:val="16"/>
          <w:szCs w:val="18"/>
        </w:rPr>
      </w:pPr>
    </w:p>
    <w:p w14:paraId="3C9B6E2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1DC910D" w14:textId="77777777" w:rsidR="00BD1236" w:rsidRPr="00171BF1" w:rsidRDefault="00BD1236" w:rsidP="00171BF1">
      <w:pPr>
        <w:pStyle w:val="En-tte"/>
        <w:ind w:left="993"/>
        <w:jc w:val="both"/>
        <w:rPr>
          <w:rFonts w:ascii="Arial" w:hAnsi="Arial" w:cs="Arial"/>
          <w:iCs/>
          <w:sz w:val="16"/>
          <w:szCs w:val="18"/>
        </w:rPr>
      </w:pPr>
    </w:p>
    <w:p w14:paraId="75B567E0" w14:textId="77777777" w:rsidR="00BD1236" w:rsidRPr="00171BF1" w:rsidRDefault="00BD1236" w:rsidP="00171BF1">
      <w:pPr>
        <w:pStyle w:val="En-tte"/>
        <w:ind w:left="993"/>
        <w:jc w:val="both"/>
        <w:rPr>
          <w:rFonts w:ascii="Arial" w:hAnsi="Arial" w:cs="Arial"/>
          <w:iCs/>
          <w:sz w:val="16"/>
          <w:szCs w:val="18"/>
        </w:rPr>
      </w:pPr>
    </w:p>
    <w:p w14:paraId="4B5EF98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596B0E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10CEB4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7ABC5F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D631C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B417199"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38AFB22E"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7536002"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01E1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649709A3"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1159950C"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34B7B73D"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5A78035" w14:textId="77777777" w:rsidTr="005C765E">
        <w:tc>
          <w:tcPr>
            <w:tcW w:w="10344" w:type="dxa"/>
            <w:shd w:val="clear" w:color="auto" w:fill="66CCFF"/>
          </w:tcPr>
          <w:p w14:paraId="06FD7CC0"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45EE3C68" w14:textId="77777777" w:rsidR="00D21AD8" w:rsidRDefault="00D21AD8" w:rsidP="00D21AD8">
      <w:pPr>
        <w:tabs>
          <w:tab w:val="left" w:pos="-142"/>
          <w:tab w:val="left" w:pos="4111"/>
        </w:tabs>
        <w:rPr>
          <w:rFonts w:ascii="Arial" w:hAnsi="Arial" w:cs="Arial"/>
          <w:b/>
          <w:bCs/>
          <w:sz w:val="22"/>
          <w:szCs w:val="22"/>
        </w:rPr>
      </w:pPr>
    </w:p>
    <w:p w14:paraId="5F9042B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C5D2826"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5CDA0B53" w14:textId="77777777" w:rsidR="00472B25" w:rsidRDefault="00472B25">
      <w:pPr>
        <w:rPr>
          <w:rFonts w:ascii="Arial" w:hAnsi="Arial" w:cs="Arial"/>
        </w:rPr>
      </w:pPr>
    </w:p>
    <w:p w14:paraId="33F160F8"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E21E08F" w14:textId="77777777" w:rsidR="00555AC1" w:rsidRDefault="00555AC1" w:rsidP="00171BF1">
      <w:pPr>
        <w:jc w:val="both"/>
        <w:rPr>
          <w:rFonts w:ascii="Arial" w:hAnsi="Arial" w:cs="Arial"/>
          <w:i/>
          <w:sz w:val="18"/>
        </w:rPr>
      </w:pPr>
    </w:p>
    <w:p w14:paraId="04B0BF52" w14:textId="77777777" w:rsidR="00555AC1" w:rsidRDefault="00555AC1" w:rsidP="00171BF1">
      <w:pPr>
        <w:jc w:val="both"/>
        <w:rPr>
          <w:rFonts w:ascii="Arial" w:hAnsi="Arial" w:cs="Arial"/>
          <w:i/>
          <w:sz w:val="18"/>
        </w:rPr>
      </w:pPr>
    </w:p>
    <w:p w14:paraId="0BA85973" w14:textId="77777777" w:rsidR="00555AC1" w:rsidRDefault="00555AC1" w:rsidP="00171BF1">
      <w:pPr>
        <w:jc w:val="both"/>
        <w:rPr>
          <w:rFonts w:ascii="Arial" w:hAnsi="Arial" w:cs="Arial"/>
          <w:i/>
          <w:sz w:val="18"/>
        </w:rPr>
      </w:pPr>
    </w:p>
    <w:p w14:paraId="547C4E25" w14:textId="77777777" w:rsidR="00555AC1" w:rsidRDefault="00555AC1" w:rsidP="00171BF1">
      <w:pPr>
        <w:jc w:val="both"/>
        <w:rPr>
          <w:rFonts w:ascii="Arial" w:hAnsi="Arial" w:cs="Arial"/>
          <w:i/>
          <w:sz w:val="18"/>
        </w:rPr>
      </w:pPr>
    </w:p>
    <w:p w14:paraId="3FCEB237" w14:textId="77777777" w:rsidR="00555AC1" w:rsidRDefault="00555AC1" w:rsidP="00171BF1">
      <w:pPr>
        <w:jc w:val="both"/>
        <w:rPr>
          <w:rFonts w:ascii="Arial" w:hAnsi="Arial" w:cs="Arial"/>
          <w:i/>
          <w:sz w:val="18"/>
        </w:rPr>
      </w:pPr>
    </w:p>
    <w:p w14:paraId="7797BA79" w14:textId="77777777" w:rsidR="00555AC1" w:rsidRDefault="00555AC1" w:rsidP="00171BF1">
      <w:pPr>
        <w:jc w:val="both"/>
        <w:rPr>
          <w:rFonts w:ascii="Arial" w:hAnsi="Arial" w:cs="Arial"/>
          <w:i/>
          <w:sz w:val="18"/>
        </w:rPr>
      </w:pPr>
    </w:p>
    <w:p w14:paraId="12D9B3A3" w14:textId="77777777" w:rsidR="00555AC1" w:rsidRDefault="00555AC1" w:rsidP="00171BF1">
      <w:pPr>
        <w:jc w:val="both"/>
        <w:rPr>
          <w:rFonts w:ascii="Arial" w:hAnsi="Arial" w:cs="Arial"/>
          <w:i/>
          <w:sz w:val="18"/>
        </w:rPr>
      </w:pPr>
    </w:p>
    <w:p w14:paraId="44CD3B7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06F60D5" w14:textId="77777777" w:rsidR="00555AC1" w:rsidRDefault="00555AC1" w:rsidP="00171BF1">
      <w:pPr>
        <w:jc w:val="both"/>
        <w:rPr>
          <w:rFonts w:ascii="Arial" w:hAnsi="Arial" w:cs="Arial"/>
          <w:i/>
          <w:sz w:val="18"/>
        </w:rPr>
      </w:pPr>
    </w:p>
    <w:p w14:paraId="1BE296FC" w14:textId="77777777" w:rsidR="00555AC1" w:rsidRDefault="00555AC1" w:rsidP="00171BF1">
      <w:pPr>
        <w:jc w:val="both"/>
        <w:rPr>
          <w:rFonts w:ascii="Arial" w:hAnsi="Arial" w:cs="Arial"/>
          <w:i/>
          <w:sz w:val="18"/>
        </w:rPr>
      </w:pPr>
    </w:p>
    <w:p w14:paraId="5EC6FF96" w14:textId="77777777" w:rsidR="00555AC1" w:rsidRDefault="00555AC1" w:rsidP="00171BF1">
      <w:pPr>
        <w:jc w:val="both"/>
        <w:rPr>
          <w:rFonts w:ascii="Arial" w:hAnsi="Arial" w:cs="Arial"/>
          <w:i/>
          <w:sz w:val="18"/>
        </w:rPr>
      </w:pPr>
    </w:p>
    <w:p w14:paraId="1348069F" w14:textId="77777777" w:rsidR="00555AC1" w:rsidRDefault="00555AC1" w:rsidP="00171BF1">
      <w:pPr>
        <w:jc w:val="both"/>
        <w:rPr>
          <w:rFonts w:ascii="Arial" w:hAnsi="Arial" w:cs="Arial"/>
          <w:i/>
          <w:sz w:val="18"/>
        </w:rPr>
      </w:pPr>
    </w:p>
    <w:p w14:paraId="4D32AF2B" w14:textId="77777777" w:rsidR="00755416" w:rsidRDefault="00755416" w:rsidP="00171BF1">
      <w:pPr>
        <w:jc w:val="both"/>
        <w:rPr>
          <w:rFonts w:ascii="Arial" w:hAnsi="Arial" w:cs="Arial"/>
          <w:i/>
          <w:sz w:val="18"/>
        </w:rPr>
      </w:pPr>
    </w:p>
    <w:p w14:paraId="2C76E14F" w14:textId="77777777" w:rsidR="00755416" w:rsidRDefault="00755416" w:rsidP="00171BF1">
      <w:pPr>
        <w:jc w:val="both"/>
        <w:rPr>
          <w:rFonts w:ascii="Arial" w:hAnsi="Arial" w:cs="Arial"/>
          <w:i/>
          <w:sz w:val="18"/>
        </w:rPr>
      </w:pPr>
    </w:p>
    <w:p w14:paraId="67AE619F" w14:textId="77777777" w:rsidR="00755416" w:rsidRDefault="00755416" w:rsidP="00171BF1">
      <w:pPr>
        <w:jc w:val="both"/>
        <w:rPr>
          <w:rFonts w:ascii="Arial" w:hAnsi="Arial" w:cs="Arial"/>
          <w:i/>
          <w:sz w:val="18"/>
        </w:rPr>
      </w:pPr>
    </w:p>
    <w:p w14:paraId="27E40D5F" w14:textId="77777777" w:rsidR="00717070" w:rsidRDefault="00717070" w:rsidP="00171BF1">
      <w:pPr>
        <w:jc w:val="both"/>
        <w:rPr>
          <w:rFonts w:ascii="Arial" w:hAnsi="Arial" w:cs="Arial"/>
          <w:i/>
          <w:sz w:val="18"/>
        </w:rPr>
      </w:pPr>
    </w:p>
    <w:p w14:paraId="72E1AB9B" w14:textId="77777777" w:rsidR="00717070" w:rsidRDefault="00717070" w:rsidP="00171BF1">
      <w:pPr>
        <w:jc w:val="both"/>
        <w:rPr>
          <w:rFonts w:ascii="Arial" w:hAnsi="Arial" w:cs="Arial"/>
          <w:i/>
          <w:sz w:val="18"/>
        </w:rPr>
      </w:pPr>
    </w:p>
    <w:p w14:paraId="56815F0E" w14:textId="77777777" w:rsidR="00717070" w:rsidRDefault="00717070" w:rsidP="00171BF1">
      <w:pPr>
        <w:jc w:val="both"/>
        <w:rPr>
          <w:rFonts w:ascii="Arial" w:hAnsi="Arial" w:cs="Arial"/>
          <w:i/>
          <w:sz w:val="18"/>
        </w:rPr>
      </w:pPr>
    </w:p>
    <w:p w14:paraId="3C287EC4" w14:textId="77777777" w:rsidR="00755416" w:rsidRDefault="00755416" w:rsidP="00171BF1">
      <w:pPr>
        <w:jc w:val="both"/>
        <w:rPr>
          <w:rFonts w:ascii="Arial" w:hAnsi="Arial" w:cs="Arial"/>
          <w:i/>
          <w:sz w:val="18"/>
        </w:rPr>
      </w:pPr>
    </w:p>
    <w:p w14:paraId="78940782" w14:textId="77777777" w:rsidR="00755416" w:rsidRDefault="00755416" w:rsidP="00171BF1">
      <w:pPr>
        <w:jc w:val="both"/>
        <w:rPr>
          <w:rFonts w:ascii="Arial" w:hAnsi="Arial" w:cs="Arial"/>
          <w:i/>
          <w:sz w:val="18"/>
        </w:rPr>
      </w:pPr>
    </w:p>
    <w:p w14:paraId="61F0EC0D" w14:textId="77777777" w:rsidR="00755416" w:rsidRDefault="00755416" w:rsidP="00171BF1">
      <w:pPr>
        <w:jc w:val="both"/>
        <w:rPr>
          <w:rFonts w:ascii="Arial" w:hAnsi="Arial" w:cs="Arial"/>
          <w:i/>
          <w:sz w:val="18"/>
        </w:rPr>
      </w:pPr>
    </w:p>
    <w:p w14:paraId="729CA93A" w14:textId="77777777" w:rsidR="00755416" w:rsidRDefault="00755416" w:rsidP="00171BF1">
      <w:pPr>
        <w:jc w:val="both"/>
        <w:rPr>
          <w:rFonts w:ascii="Arial" w:hAnsi="Arial" w:cs="Arial"/>
          <w:i/>
          <w:sz w:val="18"/>
        </w:rPr>
      </w:pPr>
    </w:p>
    <w:p w14:paraId="7F151598" w14:textId="77777777" w:rsidR="00755416" w:rsidRDefault="00755416" w:rsidP="00663B7E">
      <w:pPr>
        <w:rPr>
          <w:rFonts w:ascii="Arial" w:hAnsi="Arial" w:cs="Arial"/>
          <w:i/>
          <w:sz w:val="18"/>
        </w:rPr>
      </w:pPr>
    </w:p>
    <w:p w14:paraId="66EA6E6A" w14:textId="77777777" w:rsidR="00755416" w:rsidRDefault="00755416" w:rsidP="00663B7E">
      <w:pPr>
        <w:rPr>
          <w:rFonts w:ascii="Arial" w:hAnsi="Arial" w:cs="Arial"/>
          <w:i/>
          <w:sz w:val="18"/>
        </w:rPr>
      </w:pPr>
    </w:p>
    <w:p w14:paraId="4A9ABEA2" w14:textId="77777777" w:rsidR="00555AC1" w:rsidRDefault="00555AC1" w:rsidP="00663B7E">
      <w:pPr>
        <w:rPr>
          <w:rFonts w:ascii="Arial" w:hAnsi="Arial" w:cs="Arial"/>
          <w:i/>
          <w:sz w:val="18"/>
        </w:rPr>
      </w:pPr>
    </w:p>
    <w:p w14:paraId="2D903CCC" w14:textId="77777777" w:rsidR="003A3544" w:rsidRDefault="003A3544" w:rsidP="00663B7E">
      <w:pPr>
        <w:rPr>
          <w:rFonts w:ascii="Arial" w:hAnsi="Arial" w:cs="Arial"/>
          <w:i/>
          <w:sz w:val="18"/>
        </w:rPr>
      </w:pPr>
    </w:p>
    <w:p w14:paraId="11791FD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EC6A09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50BB0DF" w14:textId="77777777" w:rsidR="00663B7E" w:rsidRPr="00171BF1" w:rsidRDefault="00663B7E" w:rsidP="00171BF1">
      <w:pPr>
        <w:jc w:val="both"/>
        <w:rPr>
          <w:rFonts w:ascii="Arial" w:hAnsi="Arial" w:cs="Arial"/>
          <w:sz w:val="18"/>
        </w:rPr>
      </w:pPr>
    </w:p>
    <w:p w14:paraId="3C8D4A22"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1361BC24" w14:textId="77777777" w:rsidR="00663B7E" w:rsidRDefault="00663B7E" w:rsidP="00171BF1">
      <w:pPr>
        <w:ind w:left="284"/>
        <w:jc w:val="both"/>
        <w:rPr>
          <w:rFonts w:ascii="Arial" w:hAnsi="Arial" w:cs="Arial"/>
          <w:sz w:val="16"/>
        </w:rPr>
      </w:pPr>
    </w:p>
    <w:p w14:paraId="277B76FD" w14:textId="77777777" w:rsidR="00717070" w:rsidRPr="00171BF1" w:rsidRDefault="00717070" w:rsidP="00171BF1">
      <w:pPr>
        <w:ind w:left="284"/>
        <w:jc w:val="both"/>
        <w:rPr>
          <w:rFonts w:ascii="Arial" w:hAnsi="Arial" w:cs="Arial"/>
          <w:sz w:val="16"/>
        </w:rPr>
      </w:pPr>
    </w:p>
    <w:p w14:paraId="46908D72" w14:textId="77777777" w:rsidR="00663B7E" w:rsidRPr="00171BF1" w:rsidRDefault="00663B7E" w:rsidP="00171BF1">
      <w:pPr>
        <w:ind w:left="284"/>
        <w:jc w:val="both"/>
        <w:rPr>
          <w:rFonts w:ascii="Arial" w:hAnsi="Arial" w:cs="Arial"/>
          <w:sz w:val="16"/>
        </w:rPr>
      </w:pPr>
    </w:p>
    <w:p w14:paraId="328F1778"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6843441" w14:textId="77777777" w:rsidR="00663B7E" w:rsidRPr="00171BF1" w:rsidRDefault="00663B7E" w:rsidP="00171BF1">
      <w:pPr>
        <w:ind w:left="284"/>
        <w:jc w:val="both"/>
        <w:rPr>
          <w:rFonts w:ascii="Arial" w:hAnsi="Arial" w:cs="Arial"/>
          <w:sz w:val="16"/>
        </w:rPr>
      </w:pPr>
    </w:p>
    <w:p w14:paraId="08D57D67" w14:textId="77777777" w:rsidR="00663B7E" w:rsidRPr="00171BF1" w:rsidRDefault="00663B7E" w:rsidP="00171BF1">
      <w:pPr>
        <w:ind w:left="284"/>
        <w:jc w:val="both"/>
        <w:rPr>
          <w:rFonts w:ascii="Arial" w:hAnsi="Arial" w:cs="Arial"/>
          <w:sz w:val="16"/>
        </w:rPr>
      </w:pPr>
    </w:p>
    <w:p w14:paraId="01389F74" w14:textId="77777777" w:rsidR="00663B7E" w:rsidRPr="00171BF1" w:rsidRDefault="00663B7E" w:rsidP="00171BF1">
      <w:pPr>
        <w:ind w:left="284"/>
        <w:jc w:val="both"/>
        <w:rPr>
          <w:rFonts w:ascii="Arial" w:hAnsi="Arial" w:cs="Arial"/>
          <w:sz w:val="16"/>
        </w:rPr>
      </w:pPr>
    </w:p>
    <w:p w14:paraId="7449E01B" w14:textId="77777777" w:rsidR="00663B7E" w:rsidRDefault="00663B7E" w:rsidP="00171BF1">
      <w:pPr>
        <w:ind w:left="284"/>
        <w:jc w:val="both"/>
        <w:rPr>
          <w:rFonts w:ascii="Arial" w:hAnsi="Arial" w:cs="Arial"/>
          <w:sz w:val="16"/>
        </w:rPr>
      </w:pPr>
    </w:p>
    <w:p w14:paraId="51276A23"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A9DE70D" w14:textId="77777777" w:rsidTr="00261FC1">
        <w:tc>
          <w:tcPr>
            <w:tcW w:w="10331" w:type="dxa"/>
            <w:shd w:val="clear" w:color="auto" w:fill="66CCFF"/>
          </w:tcPr>
          <w:p w14:paraId="701FAF8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6B58DE6"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E11A8E3"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68901BA" w14:textId="77777777" w:rsidR="00646B4F" w:rsidRPr="00171BF1" w:rsidRDefault="00646B4F" w:rsidP="00171BF1">
      <w:pPr>
        <w:ind w:left="284"/>
        <w:rPr>
          <w:rFonts w:ascii="Arial" w:hAnsi="Arial" w:cs="Arial"/>
        </w:rPr>
      </w:pPr>
    </w:p>
    <w:p w14:paraId="311420A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C365A1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C8567F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C2B5555"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5759F9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C77DAC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D11520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B98DC3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4F1F46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13ACBF1" w14:textId="77777777" w:rsidR="00472B25" w:rsidRDefault="00472B25">
            <w:pPr>
              <w:tabs>
                <w:tab w:val="left" w:pos="864"/>
              </w:tabs>
              <w:snapToGrid w:val="0"/>
              <w:spacing w:before="120" w:after="120"/>
              <w:rPr>
                <w:rFonts w:ascii="Arial" w:hAnsi="Arial" w:cs="Arial"/>
                <w:sz w:val="16"/>
                <w:szCs w:val="16"/>
              </w:rPr>
            </w:pPr>
          </w:p>
          <w:p w14:paraId="27AECE4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82CE2B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D038882" w14:textId="77777777" w:rsidR="00472B25" w:rsidRDefault="00472B25">
            <w:pPr>
              <w:tabs>
                <w:tab w:val="left" w:pos="864"/>
              </w:tabs>
              <w:snapToGrid w:val="0"/>
              <w:spacing w:before="120" w:after="120"/>
              <w:jc w:val="right"/>
              <w:rPr>
                <w:rFonts w:ascii="Arial" w:hAnsi="Arial" w:cs="Arial"/>
                <w:sz w:val="16"/>
                <w:szCs w:val="16"/>
              </w:rPr>
            </w:pPr>
          </w:p>
        </w:tc>
      </w:tr>
      <w:tr w:rsidR="00472B25" w14:paraId="0BFB7A1F" w14:textId="77777777">
        <w:trPr>
          <w:trHeight w:val="737"/>
        </w:trPr>
        <w:tc>
          <w:tcPr>
            <w:tcW w:w="2566" w:type="dxa"/>
            <w:tcBorders>
              <w:left w:val="single" w:sz="8" w:space="0" w:color="000000"/>
              <w:bottom w:val="single" w:sz="8" w:space="0" w:color="000000"/>
            </w:tcBorders>
            <w:shd w:val="clear" w:color="auto" w:fill="auto"/>
          </w:tcPr>
          <w:p w14:paraId="7245D11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7B747E9B" w14:textId="77777777" w:rsidR="00472B25" w:rsidRDefault="00472B25">
            <w:pPr>
              <w:tabs>
                <w:tab w:val="left" w:pos="864"/>
              </w:tabs>
              <w:snapToGrid w:val="0"/>
              <w:spacing w:before="120" w:after="120"/>
              <w:rPr>
                <w:rFonts w:ascii="Arial" w:hAnsi="Arial" w:cs="Arial"/>
                <w:sz w:val="16"/>
                <w:szCs w:val="16"/>
              </w:rPr>
            </w:pPr>
          </w:p>
          <w:p w14:paraId="3F29F35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7688A19" w14:textId="77777777" w:rsidR="00472B25" w:rsidRDefault="00472B25">
            <w:pPr>
              <w:tabs>
                <w:tab w:val="left" w:pos="864"/>
              </w:tabs>
              <w:snapToGrid w:val="0"/>
              <w:spacing w:before="120" w:after="120"/>
              <w:jc w:val="right"/>
              <w:rPr>
                <w:rFonts w:ascii="Arial" w:hAnsi="Arial" w:cs="Arial"/>
                <w:sz w:val="16"/>
                <w:szCs w:val="16"/>
              </w:rPr>
            </w:pPr>
          </w:p>
          <w:p w14:paraId="1086BDD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C2DDC5D" w14:textId="77777777" w:rsidR="00472B25" w:rsidRDefault="00472B25">
            <w:pPr>
              <w:tabs>
                <w:tab w:val="left" w:pos="864"/>
              </w:tabs>
              <w:snapToGrid w:val="0"/>
              <w:spacing w:before="120" w:after="120"/>
              <w:jc w:val="right"/>
              <w:rPr>
                <w:rFonts w:ascii="Arial" w:hAnsi="Arial" w:cs="Arial"/>
                <w:sz w:val="16"/>
                <w:szCs w:val="16"/>
              </w:rPr>
            </w:pPr>
          </w:p>
          <w:p w14:paraId="266BADE9"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988ACC3" w14:textId="77777777" w:rsidR="00472B25" w:rsidRDefault="00472B25">
      <w:pPr>
        <w:tabs>
          <w:tab w:val="left" w:pos="864"/>
        </w:tabs>
        <w:jc w:val="both"/>
        <w:rPr>
          <w:rFonts w:ascii="Arial" w:hAnsi="Arial" w:cs="Arial"/>
        </w:rPr>
      </w:pPr>
    </w:p>
    <w:p w14:paraId="1B5882D8"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DA04F51" w14:textId="77777777" w:rsidR="00646B4F" w:rsidRDefault="00646B4F">
      <w:pPr>
        <w:tabs>
          <w:tab w:val="left" w:pos="864"/>
        </w:tabs>
        <w:jc w:val="both"/>
        <w:rPr>
          <w:rFonts w:ascii="Arial" w:hAnsi="Arial" w:cs="Arial"/>
        </w:rPr>
      </w:pPr>
    </w:p>
    <w:p w14:paraId="7A0FAEC3" w14:textId="77777777" w:rsidR="00646B4F" w:rsidRDefault="00685900" w:rsidP="00171BF1">
      <w:pPr>
        <w:tabs>
          <w:tab w:val="left" w:pos="864"/>
        </w:tabs>
        <w:ind w:left="567"/>
        <w:jc w:val="both"/>
        <w:rPr>
          <w:rFonts w:ascii="Arial" w:hAnsi="Arial" w:cs="Arial"/>
        </w:rPr>
      </w:pPr>
      <w:r>
        <w:rPr>
          <w:rFonts w:ascii="Arial" w:hAnsi="Arial" w:cs="Arial"/>
        </w:rPr>
        <w:t>……./…………./……</w:t>
      </w:r>
    </w:p>
    <w:p w14:paraId="46B074F6" w14:textId="77777777" w:rsidR="00646B4F" w:rsidRDefault="00646B4F">
      <w:pPr>
        <w:tabs>
          <w:tab w:val="left" w:pos="864"/>
        </w:tabs>
        <w:jc w:val="both"/>
        <w:rPr>
          <w:rFonts w:ascii="Arial" w:hAnsi="Arial" w:cs="Arial"/>
        </w:rPr>
      </w:pPr>
    </w:p>
    <w:p w14:paraId="7A83E09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04C489E"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98A92C3" w14:textId="77777777" w:rsidR="00646B4F" w:rsidRDefault="00646B4F">
      <w:pPr>
        <w:tabs>
          <w:tab w:val="left" w:pos="864"/>
        </w:tabs>
        <w:jc w:val="both"/>
        <w:rPr>
          <w:rFonts w:ascii="Arial" w:hAnsi="Arial" w:cs="Arial"/>
        </w:rPr>
      </w:pPr>
    </w:p>
    <w:p w14:paraId="542D39FA" w14:textId="77777777" w:rsidR="00646B4F" w:rsidRDefault="00646B4F">
      <w:pPr>
        <w:tabs>
          <w:tab w:val="left" w:pos="864"/>
        </w:tabs>
        <w:jc w:val="both"/>
        <w:rPr>
          <w:rFonts w:ascii="Arial" w:hAnsi="Arial" w:cs="Arial"/>
        </w:rPr>
      </w:pPr>
    </w:p>
    <w:p w14:paraId="6615FE77" w14:textId="77777777" w:rsidR="001A1D05" w:rsidRDefault="001A1D05">
      <w:pPr>
        <w:tabs>
          <w:tab w:val="left" w:pos="864"/>
        </w:tabs>
        <w:jc w:val="both"/>
        <w:rPr>
          <w:rFonts w:ascii="Arial" w:hAnsi="Arial" w:cs="Arial"/>
        </w:rPr>
      </w:pPr>
    </w:p>
    <w:p w14:paraId="74D0027B" w14:textId="77777777" w:rsidR="001A1D05" w:rsidRDefault="001A1D05">
      <w:pPr>
        <w:tabs>
          <w:tab w:val="left" w:pos="864"/>
        </w:tabs>
        <w:jc w:val="both"/>
        <w:rPr>
          <w:rFonts w:ascii="Arial" w:hAnsi="Arial" w:cs="Arial"/>
        </w:rPr>
      </w:pPr>
    </w:p>
    <w:p w14:paraId="6AFC0E0F" w14:textId="77777777" w:rsidR="001A1D05" w:rsidRDefault="001A1D05">
      <w:pPr>
        <w:tabs>
          <w:tab w:val="left" w:pos="864"/>
        </w:tabs>
        <w:jc w:val="both"/>
        <w:rPr>
          <w:rFonts w:ascii="Arial" w:hAnsi="Arial" w:cs="Arial"/>
        </w:rPr>
      </w:pPr>
    </w:p>
    <w:p w14:paraId="62B44C82" w14:textId="77777777" w:rsidR="00646B4F" w:rsidRDefault="00646B4F">
      <w:pPr>
        <w:tabs>
          <w:tab w:val="left" w:pos="864"/>
        </w:tabs>
        <w:jc w:val="both"/>
        <w:rPr>
          <w:rFonts w:ascii="Arial" w:hAnsi="Arial" w:cs="Arial"/>
        </w:rPr>
      </w:pPr>
    </w:p>
    <w:p w14:paraId="39E80931" w14:textId="77777777" w:rsidR="00826CBB" w:rsidRDefault="00826CBB">
      <w:pPr>
        <w:tabs>
          <w:tab w:val="left" w:pos="864"/>
        </w:tabs>
        <w:jc w:val="both"/>
        <w:rPr>
          <w:rFonts w:ascii="Arial" w:hAnsi="Arial" w:cs="Arial"/>
        </w:rPr>
      </w:pPr>
    </w:p>
    <w:p w14:paraId="15B58135" w14:textId="77777777" w:rsidR="00826CBB" w:rsidRDefault="00826CBB">
      <w:pPr>
        <w:tabs>
          <w:tab w:val="left" w:pos="864"/>
        </w:tabs>
        <w:jc w:val="both"/>
        <w:rPr>
          <w:rFonts w:ascii="Arial" w:hAnsi="Arial" w:cs="Arial"/>
        </w:rPr>
      </w:pPr>
    </w:p>
    <w:p w14:paraId="6F2A9103" w14:textId="77777777" w:rsidR="00826CBB" w:rsidRDefault="00826CBB">
      <w:pPr>
        <w:tabs>
          <w:tab w:val="left" w:pos="864"/>
        </w:tabs>
        <w:jc w:val="both"/>
        <w:rPr>
          <w:rFonts w:ascii="Arial" w:hAnsi="Arial" w:cs="Arial"/>
        </w:rPr>
      </w:pPr>
    </w:p>
    <w:p w14:paraId="4F0A1A39" w14:textId="77777777" w:rsidR="00826CBB" w:rsidRDefault="00826CBB">
      <w:pPr>
        <w:tabs>
          <w:tab w:val="left" w:pos="864"/>
        </w:tabs>
        <w:jc w:val="both"/>
        <w:rPr>
          <w:rFonts w:ascii="Arial" w:hAnsi="Arial" w:cs="Arial"/>
        </w:rPr>
      </w:pPr>
    </w:p>
    <w:p w14:paraId="519CD98B"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0952855D" w14:textId="77777777" w:rsidR="00C56E90" w:rsidRDefault="00C56E90">
      <w:pPr>
        <w:tabs>
          <w:tab w:val="left" w:pos="864"/>
        </w:tabs>
        <w:jc w:val="both"/>
        <w:rPr>
          <w:rFonts w:ascii="Arial" w:hAnsi="Arial" w:cs="Arial"/>
        </w:rPr>
      </w:pPr>
    </w:p>
    <w:p w14:paraId="3DD2E86C"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01E1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F2B5472"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1C5371C2"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83FD8D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46FC218" w14:textId="77777777" w:rsidR="00C56E90" w:rsidRDefault="00C56E90">
      <w:pPr>
        <w:tabs>
          <w:tab w:val="left" w:pos="864"/>
        </w:tabs>
        <w:jc w:val="both"/>
        <w:rPr>
          <w:rFonts w:ascii="Arial" w:hAnsi="Arial" w:cs="Arial"/>
        </w:rPr>
      </w:pPr>
    </w:p>
    <w:p w14:paraId="5E75FFD0"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FE3BA6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E722A0E" w14:textId="77777777" w:rsidR="00685900" w:rsidRPr="00F15FE2" w:rsidRDefault="00685900" w:rsidP="00685900">
      <w:pPr>
        <w:rPr>
          <w:rFonts w:ascii="Arial" w:hAnsi="Arial" w:cs="Arial"/>
          <w:sz w:val="18"/>
        </w:rPr>
      </w:pPr>
    </w:p>
    <w:p w14:paraId="4CC416A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19A5EE05" w14:textId="77777777" w:rsidR="00685900" w:rsidRDefault="00685900" w:rsidP="00685900">
      <w:pPr>
        <w:ind w:left="284"/>
        <w:rPr>
          <w:rFonts w:ascii="Arial" w:hAnsi="Arial" w:cs="Arial"/>
          <w:sz w:val="16"/>
        </w:rPr>
      </w:pPr>
    </w:p>
    <w:p w14:paraId="0DA8F822" w14:textId="77777777" w:rsidR="00717070" w:rsidRPr="00F15FE2" w:rsidRDefault="00717070" w:rsidP="00685900">
      <w:pPr>
        <w:ind w:left="284"/>
        <w:rPr>
          <w:rFonts w:ascii="Arial" w:hAnsi="Arial" w:cs="Arial"/>
          <w:sz w:val="16"/>
        </w:rPr>
      </w:pPr>
    </w:p>
    <w:p w14:paraId="2643DA50" w14:textId="77777777" w:rsidR="00685900" w:rsidRPr="00F15FE2" w:rsidRDefault="00685900" w:rsidP="00685900">
      <w:pPr>
        <w:ind w:left="284"/>
        <w:rPr>
          <w:rFonts w:ascii="Arial" w:hAnsi="Arial" w:cs="Arial"/>
          <w:sz w:val="16"/>
        </w:rPr>
      </w:pPr>
    </w:p>
    <w:p w14:paraId="141AFE1D"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A936A36" w14:textId="77777777" w:rsidR="00685900" w:rsidRDefault="00685900" w:rsidP="00685900">
      <w:pPr>
        <w:ind w:left="284"/>
        <w:rPr>
          <w:rFonts w:ascii="Arial" w:hAnsi="Arial" w:cs="Arial"/>
        </w:rPr>
      </w:pPr>
    </w:p>
    <w:p w14:paraId="345E84FE" w14:textId="77777777" w:rsidR="00717070" w:rsidRPr="00663B7E" w:rsidRDefault="00717070" w:rsidP="00685900">
      <w:pPr>
        <w:ind w:left="284"/>
        <w:rPr>
          <w:rFonts w:ascii="Arial" w:hAnsi="Arial" w:cs="Arial"/>
        </w:rPr>
      </w:pPr>
    </w:p>
    <w:p w14:paraId="2920C2EA" w14:textId="77777777" w:rsidR="00685900" w:rsidRPr="00663B7E" w:rsidRDefault="00685900" w:rsidP="00685900">
      <w:pPr>
        <w:ind w:left="284"/>
        <w:rPr>
          <w:rFonts w:ascii="Arial" w:hAnsi="Arial" w:cs="Arial"/>
        </w:rPr>
      </w:pPr>
    </w:p>
    <w:p w14:paraId="68E25F26" w14:textId="77777777" w:rsidR="00685900" w:rsidRDefault="00685900" w:rsidP="00685900">
      <w:pPr>
        <w:ind w:left="284"/>
        <w:rPr>
          <w:rFonts w:ascii="Arial" w:hAnsi="Arial" w:cs="Arial"/>
        </w:rPr>
      </w:pPr>
    </w:p>
    <w:p w14:paraId="4F693455"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195EC6E" w14:textId="77777777" w:rsidTr="00224E9C">
        <w:tc>
          <w:tcPr>
            <w:tcW w:w="10331" w:type="dxa"/>
            <w:shd w:val="clear" w:color="auto" w:fill="66CCFF"/>
          </w:tcPr>
          <w:p w14:paraId="12098091"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F9C02D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5F24D102"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27325B3"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67A140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04601044" w14:textId="77777777" w:rsidR="00614607" w:rsidRDefault="00614607">
      <w:pPr>
        <w:pStyle w:val="En-tte"/>
        <w:tabs>
          <w:tab w:val="clear" w:pos="4536"/>
          <w:tab w:val="clear" w:pos="9072"/>
          <w:tab w:val="left" w:pos="864"/>
        </w:tabs>
        <w:rPr>
          <w:rFonts w:ascii="Arial" w:hAnsi="Arial" w:cs="Arial"/>
        </w:rPr>
      </w:pPr>
    </w:p>
    <w:p w14:paraId="745CB680" w14:textId="77777777" w:rsidR="00764264" w:rsidRDefault="00764264">
      <w:pPr>
        <w:pStyle w:val="En-tte"/>
        <w:tabs>
          <w:tab w:val="clear" w:pos="4536"/>
          <w:tab w:val="clear" w:pos="9072"/>
          <w:tab w:val="left" w:pos="864"/>
        </w:tabs>
        <w:rPr>
          <w:rFonts w:ascii="Arial" w:hAnsi="Arial" w:cs="Arial"/>
        </w:rPr>
      </w:pPr>
    </w:p>
    <w:p w14:paraId="23D23660" w14:textId="77777777" w:rsidR="00764264" w:rsidRDefault="00764264">
      <w:pPr>
        <w:pStyle w:val="En-tte"/>
        <w:tabs>
          <w:tab w:val="clear" w:pos="4536"/>
          <w:tab w:val="clear" w:pos="9072"/>
          <w:tab w:val="left" w:pos="864"/>
        </w:tabs>
        <w:rPr>
          <w:rFonts w:ascii="Arial" w:hAnsi="Arial" w:cs="Arial"/>
        </w:rPr>
      </w:pPr>
    </w:p>
    <w:p w14:paraId="527CCDAD" w14:textId="77777777" w:rsidR="00764264" w:rsidRDefault="00764264">
      <w:pPr>
        <w:pStyle w:val="En-tte"/>
        <w:tabs>
          <w:tab w:val="clear" w:pos="4536"/>
          <w:tab w:val="clear" w:pos="9072"/>
          <w:tab w:val="left" w:pos="864"/>
        </w:tabs>
        <w:rPr>
          <w:rFonts w:ascii="Arial" w:hAnsi="Arial" w:cs="Arial"/>
        </w:rPr>
      </w:pPr>
    </w:p>
    <w:p w14:paraId="18EB46A8" w14:textId="77777777" w:rsidR="00764264" w:rsidRDefault="00764264">
      <w:pPr>
        <w:pStyle w:val="En-tte"/>
        <w:tabs>
          <w:tab w:val="clear" w:pos="4536"/>
          <w:tab w:val="clear" w:pos="9072"/>
          <w:tab w:val="left" w:pos="864"/>
        </w:tabs>
        <w:rPr>
          <w:rFonts w:ascii="Arial" w:hAnsi="Arial" w:cs="Arial"/>
        </w:rPr>
      </w:pPr>
    </w:p>
    <w:p w14:paraId="15026896" w14:textId="77777777" w:rsidR="00764264" w:rsidRDefault="00764264">
      <w:pPr>
        <w:pStyle w:val="En-tte"/>
        <w:tabs>
          <w:tab w:val="clear" w:pos="4536"/>
          <w:tab w:val="clear" w:pos="9072"/>
          <w:tab w:val="left" w:pos="864"/>
        </w:tabs>
        <w:rPr>
          <w:rFonts w:ascii="Arial" w:hAnsi="Arial" w:cs="Arial"/>
        </w:rPr>
      </w:pPr>
    </w:p>
    <w:p w14:paraId="1872F5E5" w14:textId="77777777" w:rsidR="00764264" w:rsidRDefault="00764264">
      <w:pPr>
        <w:pStyle w:val="En-tte"/>
        <w:tabs>
          <w:tab w:val="clear" w:pos="4536"/>
          <w:tab w:val="clear" w:pos="9072"/>
          <w:tab w:val="left" w:pos="864"/>
        </w:tabs>
        <w:rPr>
          <w:rFonts w:ascii="Arial" w:hAnsi="Arial" w:cs="Arial"/>
        </w:rPr>
      </w:pPr>
    </w:p>
    <w:p w14:paraId="0D501CE6" w14:textId="77777777" w:rsidR="00764264" w:rsidRDefault="00764264">
      <w:pPr>
        <w:pStyle w:val="En-tte"/>
        <w:tabs>
          <w:tab w:val="clear" w:pos="4536"/>
          <w:tab w:val="clear" w:pos="9072"/>
          <w:tab w:val="left" w:pos="864"/>
        </w:tabs>
        <w:rPr>
          <w:rFonts w:ascii="Arial" w:hAnsi="Arial" w:cs="Arial"/>
        </w:rPr>
      </w:pPr>
    </w:p>
    <w:p w14:paraId="55715AB3" w14:textId="77777777" w:rsidR="00764264" w:rsidRDefault="00764264">
      <w:pPr>
        <w:pStyle w:val="En-tte"/>
        <w:tabs>
          <w:tab w:val="clear" w:pos="4536"/>
          <w:tab w:val="clear" w:pos="9072"/>
          <w:tab w:val="left" w:pos="864"/>
        </w:tabs>
        <w:rPr>
          <w:rFonts w:ascii="Arial" w:hAnsi="Arial" w:cs="Arial"/>
        </w:rPr>
      </w:pPr>
    </w:p>
    <w:p w14:paraId="78B1793D" w14:textId="77777777" w:rsidR="00764264" w:rsidRDefault="00764264">
      <w:pPr>
        <w:pStyle w:val="En-tte"/>
        <w:tabs>
          <w:tab w:val="clear" w:pos="4536"/>
          <w:tab w:val="clear" w:pos="9072"/>
          <w:tab w:val="left" w:pos="864"/>
        </w:tabs>
        <w:rPr>
          <w:rFonts w:ascii="Arial" w:hAnsi="Arial" w:cs="Arial"/>
        </w:rPr>
      </w:pPr>
    </w:p>
    <w:p w14:paraId="4B850ECC" w14:textId="77777777" w:rsidR="00FB44EA" w:rsidRDefault="00FB44EA">
      <w:pPr>
        <w:pStyle w:val="En-tte"/>
        <w:tabs>
          <w:tab w:val="clear" w:pos="4536"/>
          <w:tab w:val="clear" w:pos="9072"/>
          <w:tab w:val="left" w:pos="864"/>
        </w:tabs>
        <w:rPr>
          <w:rFonts w:ascii="Arial" w:hAnsi="Arial" w:cs="Arial"/>
        </w:rPr>
      </w:pPr>
    </w:p>
    <w:p w14:paraId="4A9588D7" w14:textId="77777777" w:rsidR="00764264" w:rsidRDefault="00764264">
      <w:pPr>
        <w:pStyle w:val="En-tte"/>
        <w:tabs>
          <w:tab w:val="clear" w:pos="4536"/>
          <w:tab w:val="clear" w:pos="9072"/>
          <w:tab w:val="left" w:pos="864"/>
        </w:tabs>
        <w:rPr>
          <w:rFonts w:ascii="Arial" w:hAnsi="Arial" w:cs="Arial"/>
        </w:rPr>
      </w:pPr>
    </w:p>
    <w:p w14:paraId="65AF8D0D" w14:textId="77777777" w:rsidR="00764264" w:rsidRDefault="00764264">
      <w:pPr>
        <w:pStyle w:val="En-tte"/>
        <w:tabs>
          <w:tab w:val="clear" w:pos="4536"/>
          <w:tab w:val="clear" w:pos="9072"/>
          <w:tab w:val="left" w:pos="864"/>
        </w:tabs>
        <w:rPr>
          <w:rFonts w:ascii="Arial" w:hAnsi="Arial" w:cs="Arial"/>
        </w:rPr>
      </w:pPr>
    </w:p>
    <w:p w14:paraId="1AC3099C" w14:textId="77777777" w:rsidR="00764264" w:rsidRDefault="00764264">
      <w:pPr>
        <w:pStyle w:val="En-tte"/>
        <w:tabs>
          <w:tab w:val="clear" w:pos="4536"/>
          <w:tab w:val="clear" w:pos="9072"/>
          <w:tab w:val="left" w:pos="864"/>
        </w:tabs>
        <w:rPr>
          <w:rFonts w:ascii="Arial" w:hAnsi="Arial" w:cs="Arial"/>
        </w:rPr>
      </w:pPr>
    </w:p>
    <w:p w14:paraId="47547000" w14:textId="77777777" w:rsidR="00912339" w:rsidRDefault="00912339">
      <w:pPr>
        <w:pStyle w:val="En-tte"/>
        <w:tabs>
          <w:tab w:val="clear" w:pos="4536"/>
          <w:tab w:val="clear" w:pos="9072"/>
          <w:tab w:val="left" w:pos="864"/>
        </w:tabs>
        <w:rPr>
          <w:rFonts w:ascii="Arial" w:hAnsi="Arial" w:cs="Arial"/>
        </w:rPr>
      </w:pPr>
    </w:p>
    <w:p w14:paraId="0D599109" w14:textId="77777777" w:rsidR="00912339" w:rsidRDefault="00912339">
      <w:pPr>
        <w:pStyle w:val="En-tte"/>
        <w:tabs>
          <w:tab w:val="clear" w:pos="4536"/>
          <w:tab w:val="clear" w:pos="9072"/>
          <w:tab w:val="left" w:pos="864"/>
        </w:tabs>
        <w:rPr>
          <w:rFonts w:ascii="Arial" w:hAnsi="Arial" w:cs="Arial"/>
        </w:rPr>
      </w:pPr>
    </w:p>
    <w:p w14:paraId="401DC25D" w14:textId="77777777" w:rsidR="00912339" w:rsidRDefault="00912339">
      <w:pPr>
        <w:pStyle w:val="En-tte"/>
        <w:tabs>
          <w:tab w:val="clear" w:pos="4536"/>
          <w:tab w:val="clear" w:pos="9072"/>
          <w:tab w:val="left" w:pos="864"/>
        </w:tabs>
        <w:rPr>
          <w:rFonts w:ascii="Arial" w:hAnsi="Arial" w:cs="Arial"/>
        </w:rPr>
      </w:pPr>
    </w:p>
    <w:p w14:paraId="50B6372F"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796FF843" w14:textId="77777777" w:rsidR="00764264" w:rsidRDefault="00764264">
      <w:pPr>
        <w:pStyle w:val="En-tte"/>
        <w:tabs>
          <w:tab w:val="clear" w:pos="4536"/>
          <w:tab w:val="clear" w:pos="9072"/>
          <w:tab w:val="left" w:pos="864"/>
        </w:tabs>
        <w:rPr>
          <w:rFonts w:ascii="Arial" w:hAnsi="Arial" w:cs="Arial"/>
        </w:rPr>
      </w:pPr>
    </w:p>
    <w:p w14:paraId="57941BA6"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7F58C24"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0E1CF0" w14:textId="77777777" w:rsidR="00411396" w:rsidRPr="00411396" w:rsidRDefault="00411396" w:rsidP="00411396">
      <w:pPr>
        <w:pStyle w:val="En-tte"/>
        <w:tabs>
          <w:tab w:val="left" w:pos="864"/>
        </w:tabs>
        <w:rPr>
          <w:rFonts w:ascii="Arial" w:hAnsi="Arial" w:cs="Arial"/>
        </w:rPr>
      </w:pPr>
    </w:p>
    <w:p w14:paraId="0279178E"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7A89596E" w14:textId="77777777" w:rsidR="00411396" w:rsidRDefault="00411396" w:rsidP="00411396">
      <w:pPr>
        <w:pStyle w:val="En-tte"/>
        <w:tabs>
          <w:tab w:val="left" w:pos="864"/>
        </w:tabs>
        <w:rPr>
          <w:rFonts w:ascii="Arial" w:hAnsi="Arial" w:cs="Arial"/>
        </w:rPr>
      </w:pPr>
    </w:p>
    <w:p w14:paraId="0238CFAC" w14:textId="77777777" w:rsidR="00717070" w:rsidRPr="00411396" w:rsidRDefault="00717070" w:rsidP="00411396">
      <w:pPr>
        <w:pStyle w:val="En-tte"/>
        <w:tabs>
          <w:tab w:val="left" w:pos="864"/>
        </w:tabs>
        <w:rPr>
          <w:rFonts w:ascii="Arial" w:hAnsi="Arial" w:cs="Arial"/>
        </w:rPr>
      </w:pPr>
    </w:p>
    <w:p w14:paraId="5883A385" w14:textId="77777777" w:rsidR="00411396" w:rsidRPr="00411396" w:rsidRDefault="00411396" w:rsidP="00411396">
      <w:pPr>
        <w:pStyle w:val="En-tte"/>
        <w:tabs>
          <w:tab w:val="left" w:pos="864"/>
        </w:tabs>
        <w:rPr>
          <w:rFonts w:ascii="Arial" w:hAnsi="Arial" w:cs="Arial"/>
        </w:rPr>
      </w:pPr>
    </w:p>
    <w:p w14:paraId="4D24FB56"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ECAF0CE" w14:textId="77777777" w:rsidR="00411396" w:rsidRPr="00411396" w:rsidRDefault="00411396" w:rsidP="00411396">
      <w:pPr>
        <w:pStyle w:val="En-tte"/>
        <w:tabs>
          <w:tab w:val="left" w:pos="864"/>
        </w:tabs>
        <w:rPr>
          <w:rFonts w:ascii="Arial" w:hAnsi="Arial" w:cs="Arial"/>
        </w:rPr>
      </w:pPr>
    </w:p>
    <w:p w14:paraId="6A84CB27" w14:textId="77777777" w:rsidR="00411396" w:rsidRPr="00411396" w:rsidRDefault="00411396" w:rsidP="00411396">
      <w:pPr>
        <w:pStyle w:val="En-tte"/>
        <w:tabs>
          <w:tab w:val="left" w:pos="864"/>
        </w:tabs>
        <w:rPr>
          <w:rFonts w:ascii="Arial" w:hAnsi="Arial" w:cs="Arial"/>
        </w:rPr>
      </w:pPr>
    </w:p>
    <w:p w14:paraId="0372797A" w14:textId="77777777" w:rsidR="00411396" w:rsidRDefault="00411396" w:rsidP="00411396">
      <w:pPr>
        <w:pStyle w:val="En-tte"/>
        <w:tabs>
          <w:tab w:val="left" w:pos="864"/>
        </w:tabs>
        <w:rPr>
          <w:rFonts w:ascii="Arial" w:hAnsi="Arial" w:cs="Arial"/>
        </w:rPr>
      </w:pPr>
    </w:p>
    <w:p w14:paraId="59AAFCC9" w14:textId="77777777" w:rsidR="00717070" w:rsidRDefault="00717070" w:rsidP="00411396">
      <w:pPr>
        <w:pStyle w:val="En-tte"/>
        <w:tabs>
          <w:tab w:val="left" w:pos="864"/>
        </w:tabs>
        <w:rPr>
          <w:rFonts w:ascii="Arial" w:hAnsi="Arial" w:cs="Arial"/>
        </w:rPr>
      </w:pPr>
    </w:p>
    <w:p w14:paraId="0FB07F18" w14:textId="77777777" w:rsidR="00717070" w:rsidRDefault="00717070" w:rsidP="00411396">
      <w:pPr>
        <w:pStyle w:val="En-tte"/>
        <w:tabs>
          <w:tab w:val="left" w:pos="864"/>
        </w:tabs>
        <w:rPr>
          <w:rFonts w:ascii="Arial" w:hAnsi="Arial" w:cs="Arial"/>
        </w:rPr>
      </w:pPr>
    </w:p>
    <w:p w14:paraId="0108678E" w14:textId="77777777" w:rsidR="00717070" w:rsidRDefault="00717070" w:rsidP="00411396">
      <w:pPr>
        <w:pStyle w:val="En-tte"/>
        <w:tabs>
          <w:tab w:val="left" w:pos="864"/>
        </w:tabs>
        <w:rPr>
          <w:rFonts w:ascii="Arial" w:hAnsi="Arial" w:cs="Arial"/>
        </w:rPr>
      </w:pPr>
    </w:p>
    <w:p w14:paraId="3A797007" w14:textId="77777777" w:rsidR="00717070" w:rsidRDefault="00717070" w:rsidP="00411396">
      <w:pPr>
        <w:pStyle w:val="En-tte"/>
        <w:tabs>
          <w:tab w:val="left" w:pos="864"/>
        </w:tabs>
        <w:rPr>
          <w:rFonts w:ascii="Arial" w:hAnsi="Arial" w:cs="Arial"/>
        </w:rPr>
      </w:pPr>
    </w:p>
    <w:p w14:paraId="5FCB9449" w14:textId="77777777" w:rsidR="00717070" w:rsidRDefault="00717070" w:rsidP="00411396">
      <w:pPr>
        <w:pStyle w:val="En-tte"/>
        <w:tabs>
          <w:tab w:val="left" w:pos="864"/>
        </w:tabs>
        <w:rPr>
          <w:rFonts w:ascii="Arial" w:hAnsi="Arial" w:cs="Arial"/>
        </w:rPr>
      </w:pPr>
    </w:p>
    <w:p w14:paraId="20048E5C" w14:textId="77777777" w:rsidR="00717070" w:rsidRDefault="00717070" w:rsidP="00411396">
      <w:pPr>
        <w:pStyle w:val="En-tte"/>
        <w:tabs>
          <w:tab w:val="left" w:pos="864"/>
        </w:tabs>
        <w:rPr>
          <w:rFonts w:ascii="Arial" w:hAnsi="Arial" w:cs="Arial"/>
        </w:rPr>
      </w:pPr>
    </w:p>
    <w:p w14:paraId="69D63117" w14:textId="77777777" w:rsidR="00717070" w:rsidRPr="00411396" w:rsidRDefault="00717070" w:rsidP="00411396">
      <w:pPr>
        <w:pStyle w:val="En-tte"/>
        <w:tabs>
          <w:tab w:val="left" w:pos="864"/>
        </w:tabs>
        <w:rPr>
          <w:rFonts w:ascii="Arial" w:hAnsi="Arial" w:cs="Arial"/>
        </w:rPr>
      </w:pPr>
    </w:p>
    <w:p w14:paraId="59263F1B" w14:textId="77777777" w:rsidR="003A3544" w:rsidRPr="00411396" w:rsidRDefault="003A3544"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2D38BCF" w14:textId="77777777">
        <w:tc>
          <w:tcPr>
            <w:tcW w:w="10331" w:type="dxa"/>
            <w:shd w:val="clear" w:color="auto" w:fill="66CCFF"/>
          </w:tcPr>
          <w:p w14:paraId="2B4FE366"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8A7502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45BBAF3B"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4C3E3F07" w14:textId="77777777" w:rsidR="00472B25" w:rsidRDefault="00472B25">
      <w:pPr>
        <w:tabs>
          <w:tab w:val="left" w:pos="576"/>
        </w:tabs>
        <w:rPr>
          <w:rFonts w:ascii="Arial" w:hAnsi="Arial" w:cs="Arial"/>
          <w:iCs/>
        </w:rPr>
      </w:pPr>
    </w:p>
    <w:p w14:paraId="0B04CC2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5218E17D"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8F52C7"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C77519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8675204" w14:textId="77777777" w:rsidR="009A04B2" w:rsidRDefault="009A04B2" w:rsidP="00A02975">
            <w:pPr>
              <w:jc w:val="center"/>
              <w:rPr>
                <w:rFonts w:ascii="Arial" w:hAnsi="Arial" w:cs="Arial"/>
                <w:b/>
              </w:rPr>
            </w:pPr>
            <w:r>
              <w:rPr>
                <w:rFonts w:ascii="Arial" w:hAnsi="Arial" w:cs="Arial"/>
                <w:b/>
              </w:rPr>
              <w:t>N°</w:t>
            </w:r>
          </w:p>
          <w:p w14:paraId="0EC2465D"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4E120845"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4D41888"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DEE99"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01E63622" w14:textId="77777777" w:rsidTr="00171BF1">
        <w:trPr>
          <w:trHeight w:val="1021"/>
        </w:trPr>
        <w:tc>
          <w:tcPr>
            <w:tcW w:w="832" w:type="dxa"/>
            <w:tcBorders>
              <w:top w:val="single" w:sz="4" w:space="0" w:color="000000"/>
              <w:left w:val="single" w:sz="4" w:space="0" w:color="000000"/>
            </w:tcBorders>
            <w:shd w:val="clear" w:color="auto" w:fill="CCFFFF"/>
          </w:tcPr>
          <w:p w14:paraId="1881671F"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75DC743"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3B21541" w14:textId="77777777" w:rsidR="009A04B2" w:rsidRDefault="009A04B2" w:rsidP="00310F9B">
            <w:pPr>
              <w:snapToGrid w:val="0"/>
              <w:jc w:val="both"/>
              <w:rPr>
                <w:rFonts w:ascii="Arial" w:hAnsi="Arial" w:cs="Arial"/>
              </w:rPr>
            </w:pPr>
          </w:p>
        </w:tc>
      </w:tr>
      <w:tr w:rsidR="009A04B2" w14:paraId="2C7A5522" w14:textId="77777777" w:rsidTr="00171BF1">
        <w:trPr>
          <w:trHeight w:val="1021"/>
        </w:trPr>
        <w:tc>
          <w:tcPr>
            <w:tcW w:w="832" w:type="dxa"/>
            <w:tcBorders>
              <w:left w:val="single" w:sz="4" w:space="0" w:color="000000"/>
            </w:tcBorders>
          </w:tcPr>
          <w:p w14:paraId="77B76FD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5349B158"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D2556A8" w14:textId="77777777" w:rsidR="009A04B2" w:rsidRDefault="009A04B2" w:rsidP="00310F9B">
            <w:pPr>
              <w:snapToGrid w:val="0"/>
              <w:jc w:val="both"/>
              <w:rPr>
                <w:rFonts w:ascii="Arial" w:hAnsi="Arial" w:cs="Arial"/>
              </w:rPr>
            </w:pPr>
          </w:p>
        </w:tc>
      </w:tr>
      <w:tr w:rsidR="002F1469" w14:paraId="33989092" w14:textId="77777777" w:rsidTr="00C00E04">
        <w:trPr>
          <w:trHeight w:val="1021"/>
        </w:trPr>
        <w:tc>
          <w:tcPr>
            <w:tcW w:w="832" w:type="dxa"/>
            <w:tcBorders>
              <w:left w:val="single" w:sz="4" w:space="0" w:color="000000"/>
            </w:tcBorders>
            <w:shd w:val="clear" w:color="auto" w:fill="CCFFFF"/>
          </w:tcPr>
          <w:p w14:paraId="6C20B49E"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3DBE053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DDBC81B" w14:textId="77777777" w:rsidR="002F1469" w:rsidRDefault="002F1469" w:rsidP="00C00E04">
            <w:pPr>
              <w:snapToGrid w:val="0"/>
              <w:jc w:val="both"/>
              <w:rPr>
                <w:rFonts w:ascii="Arial" w:hAnsi="Arial" w:cs="Arial"/>
              </w:rPr>
            </w:pPr>
          </w:p>
        </w:tc>
      </w:tr>
      <w:tr w:rsidR="009051AC" w14:paraId="3B1E8C9D" w14:textId="77777777" w:rsidTr="00C00E04">
        <w:trPr>
          <w:trHeight w:val="1021"/>
        </w:trPr>
        <w:tc>
          <w:tcPr>
            <w:tcW w:w="832" w:type="dxa"/>
            <w:tcBorders>
              <w:left w:val="single" w:sz="4" w:space="0" w:color="000000"/>
            </w:tcBorders>
          </w:tcPr>
          <w:p w14:paraId="7EEF05E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32C373F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F43E7C1" w14:textId="77777777" w:rsidR="009051AC" w:rsidRDefault="009051AC" w:rsidP="00C00E04">
            <w:pPr>
              <w:snapToGrid w:val="0"/>
              <w:jc w:val="both"/>
              <w:rPr>
                <w:rFonts w:ascii="Arial" w:hAnsi="Arial" w:cs="Arial"/>
              </w:rPr>
            </w:pPr>
          </w:p>
        </w:tc>
      </w:tr>
      <w:tr w:rsidR="009051AC" w14:paraId="275CEBF1" w14:textId="77777777" w:rsidTr="00C00E04">
        <w:trPr>
          <w:trHeight w:val="1021"/>
        </w:trPr>
        <w:tc>
          <w:tcPr>
            <w:tcW w:w="832" w:type="dxa"/>
            <w:tcBorders>
              <w:left w:val="single" w:sz="4" w:space="0" w:color="000000"/>
            </w:tcBorders>
            <w:shd w:val="clear" w:color="auto" w:fill="CCFFFF"/>
          </w:tcPr>
          <w:p w14:paraId="1E05310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4837037B"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18D5E07" w14:textId="77777777" w:rsidR="009051AC" w:rsidRDefault="009051AC" w:rsidP="00C00E04">
            <w:pPr>
              <w:snapToGrid w:val="0"/>
              <w:jc w:val="both"/>
              <w:rPr>
                <w:rFonts w:ascii="Arial" w:hAnsi="Arial" w:cs="Arial"/>
              </w:rPr>
            </w:pPr>
          </w:p>
        </w:tc>
      </w:tr>
      <w:tr w:rsidR="002F1469" w14:paraId="09B31027" w14:textId="77777777" w:rsidTr="002F1469">
        <w:trPr>
          <w:trHeight w:val="1021"/>
        </w:trPr>
        <w:tc>
          <w:tcPr>
            <w:tcW w:w="832" w:type="dxa"/>
            <w:tcBorders>
              <w:left w:val="single" w:sz="4" w:space="0" w:color="000000"/>
            </w:tcBorders>
          </w:tcPr>
          <w:p w14:paraId="32D4354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20C90A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7169DDE" w14:textId="77777777" w:rsidR="002F1469" w:rsidRDefault="002F1469" w:rsidP="00C00E04">
            <w:pPr>
              <w:snapToGrid w:val="0"/>
              <w:jc w:val="both"/>
              <w:rPr>
                <w:rFonts w:ascii="Arial" w:hAnsi="Arial" w:cs="Arial"/>
              </w:rPr>
            </w:pPr>
          </w:p>
        </w:tc>
      </w:tr>
      <w:tr w:rsidR="002F1469" w14:paraId="75E35785" w14:textId="77777777" w:rsidTr="00C00E04">
        <w:trPr>
          <w:trHeight w:val="1021"/>
        </w:trPr>
        <w:tc>
          <w:tcPr>
            <w:tcW w:w="832" w:type="dxa"/>
            <w:tcBorders>
              <w:left w:val="single" w:sz="4" w:space="0" w:color="000000"/>
            </w:tcBorders>
            <w:shd w:val="clear" w:color="auto" w:fill="CCFFFF"/>
          </w:tcPr>
          <w:p w14:paraId="357F505E"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03AFE1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23211D8" w14:textId="77777777" w:rsidR="002F1469" w:rsidRDefault="002F1469" w:rsidP="00C00E04">
            <w:pPr>
              <w:snapToGrid w:val="0"/>
              <w:jc w:val="both"/>
              <w:rPr>
                <w:rFonts w:ascii="Arial" w:hAnsi="Arial" w:cs="Arial"/>
              </w:rPr>
            </w:pPr>
          </w:p>
        </w:tc>
      </w:tr>
      <w:tr w:rsidR="002F1469" w14:paraId="2F0ED515" w14:textId="77777777" w:rsidTr="002F1469">
        <w:trPr>
          <w:trHeight w:val="1021"/>
        </w:trPr>
        <w:tc>
          <w:tcPr>
            <w:tcW w:w="832" w:type="dxa"/>
            <w:tcBorders>
              <w:left w:val="single" w:sz="4" w:space="0" w:color="000000"/>
            </w:tcBorders>
          </w:tcPr>
          <w:p w14:paraId="2DA1712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257F4F2C"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00D0894" w14:textId="77777777" w:rsidR="002F1469" w:rsidRDefault="002F1469" w:rsidP="00C00E04">
            <w:pPr>
              <w:snapToGrid w:val="0"/>
              <w:jc w:val="both"/>
              <w:rPr>
                <w:rFonts w:ascii="Arial" w:hAnsi="Arial" w:cs="Arial"/>
              </w:rPr>
            </w:pPr>
          </w:p>
        </w:tc>
      </w:tr>
      <w:tr w:rsidR="009A04B2" w14:paraId="2C63789E" w14:textId="77777777" w:rsidTr="00827FD0">
        <w:trPr>
          <w:trHeight w:val="1021"/>
        </w:trPr>
        <w:tc>
          <w:tcPr>
            <w:tcW w:w="832" w:type="dxa"/>
            <w:tcBorders>
              <w:left w:val="single" w:sz="4" w:space="0" w:color="000000"/>
              <w:bottom w:val="single" w:sz="4" w:space="0" w:color="000000"/>
            </w:tcBorders>
            <w:shd w:val="clear" w:color="auto" w:fill="CCFFFF"/>
          </w:tcPr>
          <w:p w14:paraId="67114CC2"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1DBAAF48"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DE319DA" w14:textId="77777777" w:rsidR="009A04B2" w:rsidRDefault="009A04B2" w:rsidP="00310F9B">
            <w:pPr>
              <w:snapToGrid w:val="0"/>
              <w:jc w:val="both"/>
              <w:rPr>
                <w:rFonts w:ascii="Arial" w:hAnsi="Arial" w:cs="Arial"/>
              </w:rPr>
            </w:pPr>
          </w:p>
        </w:tc>
      </w:tr>
    </w:tbl>
    <w:p w14:paraId="7F17169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33CBA7B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6ED8B6B"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020A5859"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14:paraId="61EC04F4" w14:textId="77777777" w:rsidR="003A3544" w:rsidRDefault="003A3544">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17641CF" w14:textId="77777777">
        <w:tc>
          <w:tcPr>
            <w:tcW w:w="10331" w:type="dxa"/>
            <w:shd w:val="clear" w:color="auto" w:fill="66CCFF"/>
          </w:tcPr>
          <w:p w14:paraId="3686EE7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60C79D74" w14:textId="77777777" w:rsidR="00472B25" w:rsidRDefault="00472B25">
      <w:pPr>
        <w:tabs>
          <w:tab w:val="left" w:pos="426"/>
        </w:tabs>
        <w:jc w:val="both"/>
        <w:rPr>
          <w:rFonts w:ascii="Arial" w:hAnsi="Arial" w:cs="Arial"/>
          <w:spacing w:val="-10"/>
        </w:rPr>
      </w:pPr>
    </w:p>
    <w:p w14:paraId="64F063B3"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52DADD4" w14:textId="77777777" w:rsidR="00472B25" w:rsidRDefault="00472B25">
      <w:pPr>
        <w:tabs>
          <w:tab w:val="left" w:pos="426"/>
        </w:tabs>
        <w:jc w:val="both"/>
        <w:rPr>
          <w:rFonts w:ascii="Arial" w:hAnsi="Arial" w:cs="Arial"/>
          <w:spacing w:val="-10"/>
        </w:rPr>
      </w:pPr>
    </w:p>
    <w:p w14:paraId="74729C1E" w14:textId="77777777" w:rsidR="007314F1" w:rsidRDefault="007314F1">
      <w:pPr>
        <w:tabs>
          <w:tab w:val="left" w:pos="426"/>
        </w:tabs>
        <w:jc w:val="both"/>
        <w:rPr>
          <w:rFonts w:ascii="Arial" w:hAnsi="Arial" w:cs="Arial"/>
          <w:spacing w:val="-10"/>
        </w:rPr>
      </w:pPr>
    </w:p>
    <w:p w14:paraId="6BDC1FB6" w14:textId="77777777" w:rsidR="007314F1" w:rsidRDefault="007314F1">
      <w:pPr>
        <w:tabs>
          <w:tab w:val="left" w:pos="426"/>
        </w:tabs>
        <w:jc w:val="both"/>
        <w:rPr>
          <w:rFonts w:ascii="Arial" w:hAnsi="Arial" w:cs="Arial"/>
          <w:spacing w:val="-10"/>
        </w:rPr>
      </w:pPr>
    </w:p>
    <w:p w14:paraId="76B969D9" w14:textId="77777777" w:rsidR="007314F1" w:rsidRDefault="007314F1">
      <w:pPr>
        <w:tabs>
          <w:tab w:val="left" w:pos="426"/>
        </w:tabs>
        <w:jc w:val="both"/>
        <w:rPr>
          <w:rFonts w:ascii="Arial" w:hAnsi="Arial" w:cs="Arial"/>
          <w:spacing w:val="-10"/>
        </w:rPr>
      </w:pPr>
    </w:p>
    <w:p w14:paraId="421E96DA" w14:textId="77777777" w:rsidR="007314F1" w:rsidRDefault="007314F1">
      <w:pPr>
        <w:tabs>
          <w:tab w:val="left" w:pos="426"/>
        </w:tabs>
        <w:jc w:val="both"/>
        <w:rPr>
          <w:rFonts w:ascii="Arial" w:hAnsi="Arial" w:cs="Arial"/>
          <w:spacing w:val="-10"/>
        </w:rPr>
      </w:pPr>
    </w:p>
    <w:p w14:paraId="2A8E0E20" w14:textId="77777777" w:rsidR="007314F1" w:rsidRDefault="007314F1">
      <w:pPr>
        <w:tabs>
          <w:tab w:val="left" w:pos="426"/>
        </w:tabs>
        <w:jc w:val="both"/>
        <w:rPr>
          <w:rFonts w:ascii="Arial" w:hAnsi="Arial" w:cs="Arial"/>
          <w:spacing w:val="-10"/>
        </w:rPr>
      </w:pPr>
    </w:p>
    <w:p w14:paraId="26C0AECE" w14:textId="77777777" w:rsidR="007314F1" w:rsidRDefault="007314F1">
      <w:pPr>
        <w:tabs>
          <w:tab w:val="left" w:pos="426"/>
        </w:tabs>
        <w:jc w:val="both"/>
        <w:rPr>
          <w:rFonts w:ascii="Arial" w:hAnsi="Arial" w:cs="Arial"/>
          <w:spacing w:val="-10"/>
        </w:rPr>
      </w:pPr>
    </w:p>
    <w:p w14:paraId="48FECBC2" w14:textId="77777777" w:rsidR="007314F1" w:rsidRDefault="007314F1">
      <w:pPr>
        <w:tabs>
          <w:tab w:val="left" w:pos="426"/>
        </w:tabs>
        <w:jc w:val="both"/>
        <w:rPr>
          <w:rFonts w:ascii="Arial" w:hAnsi="Arial" w:cs="Arial"/>
          <w:spacing w:val="-10"/>
        </w:rPr>
      </w:pPr>
    </w:p>
    <w:p w14:paraId="71DBB0C8" w14:textId="77777777" w:rsidR="00472B25" w:rsidRDefault="00472B25">
      <w:pPr>
        <w:tabs>
          <w:tab w:val="left" w:pos="426"/>
        </w:tabs>
        <w:jc w:val="both"/>
        <w:rPr>
          <w:rFonts w:ascii="Arial" w:hAnsi="Arial" w:cs="Arial"/>
          <w:spacing w:val="-10"/>
        </w:rPr>
      </w:pPr>
    </w:p>
    <w:p w14:paraId="1419EAA9" w14:textId="77777777" w:rsidR="00472B25" w:rsidRDefault="00472B25">
      <w:pPr>
        <w:tabs>
          <w:tab w:val="left" w:pos="426"/>
        </w:tabs>
        <w:jc w:val="both"/>
        <w:rPr>
          <w:rFonts w:ascii="Arial" w:hAnsi="Arial" w:cs="Arial"/>
          <w:spacing w:val="-10"/>
        </w:rPr>
      </w:pPr>
    </w:p>
    <w:p w14:paraId="414C0E91"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DD79ADB" w14:textId="77777777" w:rsidR="00472B25" w:rsidRDefault="00472B25">
      <w:pPr>
        <w:tabs>
          <w:tab w:val="left" w:pos="426"/>
        </w:tabs>
        <w:jc w:val="both"/>
        <w:rPr>
          <w:rFonts w:ascii="Arial" w:hAnsi="Arial" w:cs="Arial"/>
          <w:spacing w:val="-10"/>
          <w:sz w:val="22"/>
          <w:szCs w:val="22"/>
        </w:rPr>
      </w:pPr>
    </w:p>
    <w:p w14:paraId="735C96A7" w14:textId="77777777" w:rsidR="007314F1" w:rsidRDefault="007314F1">
      <w:pPr>
        <w:tabs>
          <w:tab w:val="left" w:pos="426"/>
        </w:tabs>
        <w:jc w:val="both"/>
        <w:rPr>
          <w:rFonts w:ascii="Arial" w:hAnsi="Arial" w:cs="Arial"/>
          <w:spacing w:val="-10"/>
          <w:sz w:val="22"/>
          <w:szCs w:val="22"/>
        </w:rPr>
      </w:pPr>
    </w:p>
    <w:p w14:paraId="420C6F5E" w14:textId="77777777" w:rsidR="007314F1" w:rsidRDefault="007314F1">
      <w:pPr>
        <w:tabs>
          <w:tab w:val="left" w:pos="426"/>
        </w:tabs>
        <w:jc w:val="both"/>
        <w:rPr>
          <w:rFonts w:ascii="Arial" w:hAnsi="Arial" w:cs="Arial"/>
          <w:spacing w:val="-10"/>
          <w:sz w:val="22"/>
          <w:szCs w:val="22"/>
        </w:rPr>
      </w:pPr>
    </w:p>
    <w:p w14:paraId="721935CC" w14:textId="77777777" w:rsidR="007314F1" w:rsidRDefault="007314F1">
      <w:pPr>
        <w:tabs>
          <w:tab w:val="left" w:pos="426"/>
        </w:tabs>
        <w:jc w:val="both"/>
        <w:rPr>
          <w:rFonts w:ascii="Arial" w:hAnsi="Arial" w:cs="Arial"/>
          <w:spacing w:val="-10"/>
          <w:sz w:val="22"/>
          <w:szCs w:val="22"/>
        </w:rPr>
      </w:pPr>
    </w:p>
    <w:p w14:paraId="4C31CC58" w14:textId="77777777" w:rsidR="007314F1" w:rsidRDefault="007314F1">
      <w:pPr>
        <w:tabs>
          <w:tab w:val="left" w:pos="426"/>
        </w:tabs>
        <w:jc w:val="both"/>
        <w:rPr>
          <w:rFonts w:ascii="Arial" w:hAnsi="Arial" w:cs="Arial"/>
          <w:spacing w:val="-10"/>
          <w:sz w:val="22"/>
          <w:szCs w:val="22"/>
        </w:rPr>
      </w:pPr>
    </w:p>
    <w:p w14:paraId="2D7921EA" w14:textId="77777777" w:rsidR="007314F1" w:rsidRDefault="007314F1">
      <w:pPr>
        <w:tabs>
          <w:tab w:val="left" w:pos="426"/>
        </w:tabs>
        <w:jc w:val="both"/>
        <w:rPr>
          <w:rFonts w:ascii="Arial" w:hAnsi="Arial" w:cs="Arial"/>
          <w:spacing w:val="-10"/>
          <w:sz w:val="22"/>
          <w:szCs w:val="22"/>
        </w:rPr>
      </w:pPr>
    </w:p>
    <w:p w14:paraId="1B16CE99" w14:textId="77777777" w:rsidR="007314F1" w:rsidRDefault="007314F1">
      <w:pPr>
        <w:tabs>
          <w:tab w:val="left" w:pos="426"/>
        </w:tabs>
        <w:jc w:val="both"/>
        <w:rPr>
          <w:rFonts w:ascii="Arial" w:hAnsi="Arial" w:cs="Arial"/>
          <w:spacing w:val="-10"/>
          <w:sz w:val="22"/>
          <w:szCs w:val="22"/>
        </w:rPr>
      </w:pPr>
    </w:p>
    <w:p w14:paraId="55008D16" w14:textId="77777777" w:rsidR="007314F1" w:rsidRDefault="007314F1">
      <w:pPr>
        <w:tabs>
          <w:tab w:val="left" w:pos="426"/>
        </w:tabs>
        <w:jc w:val="both"/>
        <w:rPr>
          <w:rFonts w:ascii="Arial" w:hAnsi="Arial" w:cs="Arial"/>
          <w:spacing w:val="-10"/>
          <w:sz w:val="22"/>
          <w:szCs w:val="22"/>
        </w:rPr>
      </w:pPr>
    </w:p>
    <w:p w14:paraId="1131661A" w14:textId="77777777" w:rsidR="007314F1" w:rsidRDefault="007314F1">
      <w:pPr>
        <w:tabs>
          <w:tab w:val="left" w:pos="426"/>
        </w:tabs>
        <w:jc w:val="both"/>
        <w:rPr>
          <w:rFonts w:ascii="Arial" w:hAnsi="Arial" w:cs="Arial"/>
          <w:spacing w:val="-10"/>
          <w:sz w:val="22"/>
          <w:szCs w:val="22"/>
        </w:rPr>
      </w:pPr>
    </w:p>
    <w:p w14:paraId="2F26B682" w14:textId="77777777" w:rsidR="007314F1" w:rsidRDefault="007314F1">
      <w:pPr>
        <w:tabs>
          <w:tab w:val="left" w:pos="426"/>
        </w:tabs>
        <w:jc w:val="both"/>
        <w:rPr>
          <w:rFonts w:ascii="Arial" w:hAnsi="Arial" w:cs="Arial"/>
          <w:spacing w:val="-10"/>
          <w:sz w:val="22"/>
          <w:szCs w:val="22"/>
        </w:rPr>
      </w:pPr>
    </w:p>
    <w:p w14:paraId="7B346281" w14:textId="77777777" w:rsidR="007314F1" w:rsidRDefault="007314F1">
      <w:pPr>
        <w:tabs>
          <w:tab w:val="left" w:pos="426"/>
        </w:tabs>
        <w:jc w:val="both"/>
        <w:rPr>
          <w:rFonts w:ascii="Arial" w:hAnsi="Arial" w:cs="Arial"/>
          <w:spacing w:val="-10"/>
          <w:sz w:val="22"/>
          <w:szCs w:val="22"/>
        </w:rPr>
      </w:pPr>
    </w:p>
    <w:p w14:paraId="23B3E16E" w14:textId="77777777" w:rsidR="007314F1" w:rsidRDefault="007314F1">
      <w:pPr>
        <w:tabs>
          <w:tab w:val="left" w:pos="426"/>
        </w:tabs>
        <w:jc w:val="both"/>
        <w:rPr>
          <w:rFonts w:ascii="Arial" w:hAnsi="Arial" w:cs="Arial"/>
          <w:spacing w:val="-10"/>
          <w:sz w:val="22"/>
          <w:szCs w:val="22"/>
        </w:rPr>
      </w:pPr>
    </w:p>
    <w:p w14:paraId="46DC0876" w14:textId="77777777" w:rsidR="007314F1" w:rsidRDefault="007314F1">
      <w:pPr>
        <w:tabs>
          <w:tab w:val="left" w:pos="426"/>
        </w:tabs>
        <w:jc w:val="both"/>
        <w:rPr>
          <w:rFonts w:ascii="Arial" w:hAnsi="Arial" w:cs="Arial"/>
          <w:spacing w:val="-10"/>
          <w:sz w:val="22"/>
          <w:szCs w:val="22"/>
        </w:rPr>
      </w:pPr>
    </w:p>
    <w:p w14:paraId="023D65FF" w14:textId="77777777" w:rsidR="007314F1" w:rsidRDefault="007314F1">
      <w:pPr>
        <w:tabs>
          <w:tab w:val="left" w:pos="426"/>
        </w:tabs>
        <w:jc w:val="both"/>
        <w:rPr>
          <w:rFonts w:ascii="Arial" w:hAnsi="Arial" w:cs="Arial"/>
          <w:spacing w:val="-10"/>
          <w:sz w:val="22"/>
          <w:szCs w:val="22"/>
        </w:rPr>
      </w:pPr>
    </w:p>
    <w:p w14:paraId="087E93EC" w14:textId="77777777" w:rsidR="007314F1" w:rsidRDefault="007314F1">
      <w:pPr>
        <w:tabs>
          <w:tab w:val="left" w:pos="426"/>
        </w:tabs>
        <w:jc w:val="both"/>
        <w:rPr>
          <w:rFonts w:ascii="Arial" w:hAnsi="Arial" w:cs="Arial"/>
          <w:spacing w:val="-10"/>
          <w:sz w:val="22"/>
          <w:szCs w:val="22"/>
        </w:rPr>
      </w:pPr>
    </w:p>
    <w:p w14:paraId="7AFD859F" w14:textId="77777777" w:rsidR="007314F1" w:rsidRDefault="007314F1">
      <w:pPr>
        <w:tabs>
          <w:tab w:val="left" w:pos="426"/>
        </w:tabs>
        <w:jc w:val="both"/>
        <w:rPr>
          <w:rFonts w:ascii="Arial" w:hAnsi="Arial" w:cs="Arial"/>
          <w:spacing w:val="-10"/>
          <w:sz w:val="22"/>
          <w:szCs w:val="22"/>
        </w:rPr>
      </w:pPr>
    </w:p>
    <w:p w14:paraId="6AFC2122" w14:textId="77777777" w:rsidR="007314F1" w:rsidRDefault="007314F1">
      <w:pPr>
        <w:tabs>
          <w:tab w:val="left" w:pos="426"/>
        </w:tabs>
        <w:jc w:val="both"/>
        <w:rPr>
          <w:rFonts w:ascii="Arial" w:hAnsi="Arial" w:cs="Arial"/>
          <w:spacing w:val="-10"/>
          <w:sz w:val="22"/>
          <w:szCs w:val="22"/>
        </w:rPr>
      </w:pPr>
    </w:p>
    <w:p w14:paraId="658FF422" w14:textId="77777777" w:rsidR="007314F1" w:rsidRDefault="007314F1">
      <w:pPr>
        <w:tabs>
          <w:tab w:val="left" w:pos="426"/>
        </w:tabs>
        <w:jc w:val="both"/>
        <w:rPr>
          <w:rFonts w:ascii="Arial" w:hAnsi="Arial" w:cs="Arial"/>
          <w:spacing w:val="-10"/>
          <w:sz w:val="22"/>
          <w:szCs w:val="22"/>
        </w:rPr>
      </w:pPr>
    </w:p>
    <w:p w14:paraId="5E95B403" w14:textId="77777777" w:rsidR="007314F1" w:rsidRDefault="007314F1">
      <w:pPr>
        <w:tabs>
          <w:tab w:val="left" w:pos="426"/>
        </w:tabs>
        <w:jc w:val="both"/>
        <w:rPr>
          <w:rFonts w:ascii="Arial" w:hAnsi="Arial" w:cs="Arial"/>
          <w:spacing w:val="-10"/>
          <w:sz w:val="22"/>
          <w:szCs w:val="22"/>
        </w:rPr>
      </w:pPr>
    </w:p>
    <w:p w14:paraId="3027B401" w14:textId="77777777" w:rsidR="007314F1" w:rsidRDefault="007314F1">
      <w:pPr>
        <w:tabs>
          <w:tab w:val="left" w:pos="426"/>
        </w:tabs>
        <w:jc w:val="both"/>
        <w:rPr>
          <w:rFonts w:ascii="Arial" w:hAnsi="Arial" w:cs="Arial"/>
          <w:spacing w:val="-10"/>
          <w:sz w:val="22"/>
          <w:szCs w:val="22"/>
        </w:rPr>
      </w:pPr>
    </w:p>
    <w:p w14:paraId="7E3146D4" w14:textId="77777777" w:rsidR="007314F1" w:rsidRDefault="007314F1">
      <w:pPr>
        <w:tabs>
          <w:tab w:val="left" w:pos="426"/>
        </w:tabs>
        <w:jc w:val="both"/>
        <w:rPr>
          <w:rFonts w:ascii="Arial" w:hAnsi="Arial" w:cs="Arial"/>
          <w:spacing w:val="-10"/>
          <w:sz w:val="22"/>
          <w:szCs w:val="22"/>
        </w:rPr>
      </w:pPr>
    </w:p>
    <w:p w14:paraId="43772342" w14:textId="77777777" w:rsidR="007314F1" w:rsidRDefault="007314F1">
      <w:pPr>
        <w:tabs>
          <w:tab w:val="left" w:pos="426"/>
        </w:tabs>
        <w:jc w:val="both"/>
        <w:rPr>
          <w:rFonts w:ascii="Arial" w:hAnsi="Arial" w:cs="Arial"/>
          <w:spacing w:val="-10"/>
          <w:sz w:val="22"/>
          <w:szCs w:val="22"/>
        </w:rPr>
      </w:pPr>
    </w:p>
    <w:p w14:paraId="4C9078B6" w14:textId="77777777" w:rsidR="007314F1" w:rsidRDefault="007314F1">
      <w:pPr>
        <w:tabs>
          <w:tab w:val="left" w:pos="426"/>
        </w:tabs>
        <w:jc w:val="both"/>
        <w:rPr>
          <w:rFonts w:ascii="Arial" w:hAnsi="Arial" w:cs="Arial"/>
          <w:spacing w:val="-10"/>
          <w:sz w:val="22"/>
          <w:szCs w:val="22"/>
        </w:rPr>
      </w:pPr>
    </w:p>
    <w:p w14:paraId="5D73C0DF" w14:textId="77777777" w:rsidR="007314F1" w:rsidRDefault="007314F1">
      <w:pPr>
        <w:tabs>
          <w:tab w:val="left" w:pos="426"/>
        </w:tabs>
        <w:jc w:val="both"/>
        <w:rPr>
          <w:rFonts w:ascii="Arial" w:hAnsi="Arial" w:cs="Arial"/>
          <w:spacing w:val="-10"/>
          <w:sz w:val="22"/>
          <w:szCs w:val="22"/>
        </w:rPr>
      </w:pPr>
    </w:p>
    <w:p w14:paraId="3CBB1449" w14:textId="77777777" w:rsidR="007314F1" w:rsidRDefault="007314F1">
      <w:pPr>
        <w:tabs>
          <w:tab w:val="left" w:pos="426"/>
        </w:tabs>
        <w:jc w:val="both"/>
        <w:rPr>
          <w:rFonts w:ascii="Arial" w:hAnsi="Arial" w:cs="Arial"/>
          <w:spacing w:val="-10"/>
          <w:sz w:val="22"/>
          <w:szCs w:val="22"/>
        </w:rPr>
      </w:pPr>
    </w:p>
    <w:p w14:paraId="70061639" w14:textId="77777777" w:rsidR="007314F1" w:rsidRDefault="007314F1">
      <w:pPr>
        <w:tabs>
          <w:tab w:val="left" w:pos="426"/>
        </w:tabs>
        <w:jc w:val="both"/>
        <w:rPr>
          <w:rFonts w:ascii="Arial" w:hAnsi="Arial" w:cs="Arial"/>
          <w:spacing w:val="-10"/>
          <w:sz w:val="22"/>
          <w:szCs w:val="22"/>
        </w:rPr>
      </w:pPr>
    </w:p>
    <w:p w14:paraId="348F8384" w14:textId="77777777" w:rsidR="007314F1" w:rsidRDefault="007314F1">
      <w:pPr>
        <w:tabs>
          <w:tab w:val="left" w:pos="426"/>
        </w:tabs>
        <w:jc w:val="both"/>
        <w:rPr>
          <w:rFonts w:ascii="Arial" w:hAnsi="Arial" w:cs="Arial"/>
          <w:spacing w:val="-10"/>
          <w:sz w:val="22"/>
          <w:szCs w:val="22"/>
        </w:rPr>
      </w:pPr>
    </w:p>
    <w:p w14:paraId="00B52DB5" w14:textId="77777777" w:rsidR="007314F1" w:rsidRDefault="007314F1">
      <w:pPr>
        <w:tabs>
          <w:tab w:val="left" w:pos="426"/>
        </w:tabs>
        <w:jc w:val="both"/>
        <w:rPr>
          <w:rFonts w:ascii="Arial" w:hAnsi="Arial" w:cs="Arial"/>
          <w:spacing w:val="-10"/>
          <w:sz w:val="22"/>
          <w:szCs w:val="22"/>
        </w:rPr>
      </w:pPr>
    </w:p>
    <w:p w14:paraId="41A7288F" w14:textId="77777777" w:rsidR="007314F1" w:rsidRDefault="007314F1">
      <w:pPr>
        <w:tabs>
          <w:tab w:val="left" w:pos="426"/>
        </w:tabs>
        <w:jc w:val="both"/>
        <w:rPr>
          <w:rFonts w:ascii="Arial" w:hAnsi="Arial" w:cs="Arial"/>
          <w:spacing w:val="-10"/>
          <w:sz w:val="22"/>
          <w:szCs w:val="22"/>
        </w:rPr>
      </w:pPr>
    </w:p>
    <w:p w14:paraId="44CBCB72" w14:textId="77777777" w:rsidR="007314F1" w:rsidRDefault="007314F1">
      <w:pPr>
        <w:tabs>
          <w:tab w:val="left" w:pos="426"/>
        </w:tabs>
        <w:jc w:val="both"/>
        <w:rPr>
          <w:rFonts w:ascii="Arial" w:hAnsi="Arial" w:cs="Arial"/>
          <w:spacing w:val="-10"/>
          <w:sz w:val="22"/>
          <w:szCs w:val="22"/>
        </w:rPr>
      </w:pPr>
    </w:p>
    <w:p w14:paraId="59489D05" w14:textId="77777777" w:rsidR="007314F1" w:rsidRDefault="007314F1">
      <w:pPr>
        <w:tabs>
          <w:tab w:val="left" w:pos="426"/>
        </w:tabs>
        <w:jc w:val="both"/>
        <w:rPr>
          <w:rFonts w:ascii="Arial" w:hAnsi="Arial" w:cs="Arial"/>
          <w:spacing w:val="-10"/>
          <w:sz w:val="22"/>
          <w:szCs w:val="22"/>
        </w:rPr>
      </w:pPr>
    </w:p>
    <w:p w14:paraId="51BCA308" w14:textId="77777777" w:rsidR="007314F1" w:rsidRDefault="007314F1">
      <w:pPr>
        <w:tabs>
          <w:tab w:val="left" w:pos="426"/>
        </w:tabs>
        <w:jc w:val="both"/>
        <w:rPr>
          <w:rFonts w:ascii="Arial" w:hAnsi="Arial" w:cs="Arial"/>
          <w:spacing w:val="-10"/>
          <w:sz w:val="22"/>
          <w:szCs w:val="22"/>
        </w:rPr>
      </w:pPr>
    </w:p>
    <w:p w14:paraId="4CC7380E" w14:textId="77777777" w:rsidR="007314F1" w:rsidRDefault="007314F1">
      <w:pPr>
        <w:tabs>
          <w:tab w:val="left" w:pos="426"/>
        </w:tabs>
        <w:jc w:val="both"/>
        <w:rPr>
          <w:rFonts w:ascii="Arial" w:hAnsi="Arial" w:cs="Arial"/>
          <w:spacing w:val="-10"/>
          <w:sz w:val="22"/>
          <w:szCs w:val="22"/>
        </w:rPr>
      </w:pPr>
    </w:p>
    <w:p w14:paraId="11BE5C3D" w14:textId="77777777" w:rsidR="007314F1" w:rsidRDefault="007314F1">
      <w:pPr>
        <w:tabs>
          <w:tab w:val="left" w:pos="426"/>
        </w:tabs>
        <w:jc w:val="both"/>
        <w:rPr>
          <w:rFonts w:ascii="Arial" w:hAnsi="Arial" w:cs="Arial"/>
          <w:spacing w:val="-10"/>
          <w:sz w:val="22"/>
          <w:szCs w:val="22"/>
        </w:rPr>
      </w:pPr>
    </w:p>
    <w:p w14:paraId="4EE539E5" w14:textId="77777777" w:rsidR="007314F1" w:rsidRDefault="007314F1">
      <w:pPr>
        <w:tabs>
          <w:tab w:val="left" w:pos="426"/>
        </w:tabs>
        <w:jc w:val="both"/>
        <w:rPr>
          <w:rFonts w:ascii="Arial" w:hAnsi="Arial" w:cs="Arial"/>
          <w:spacing w:val="-10"/>
          <w:sz w:val="22"/>
          <w:szCs w:val="22"/>
        </w:rPr>
      </w:pPr>
    </w:p>
    <w:p w14:paraId="4AEAE6B3" w14:textId="77777777" w:rsidR="007314F1" w:rsidRDefault="007314F1">
      <w:pPr>
        <w:tabs>
          <w:tab w:val="left" w:pos="426"/>
        </w:tabs>
        <w:jc w:val="both"/>
        <w:rPr>
          <w:rFonts w:ascii="Arial" w:hAnsi="Arial" w:cs="Arial"/>
          <w:spacing w:val="-10"/>
          <w:sz w:val="22"/>
          <w:szCs w:val="22"/>
        </w:rPr>
      </w:pPr>
    </w:p>
    <w:p w14:paraId="30A13912" w14:textId="77777777" w:rsidR="007314F1" w:rsidRDefault="007314F1">
      <w:pPr>
        <w:tabs>
          <w:tab w:val="left" w:pos="426"/>
        </w:tabs>
        <w:jc w:val="both"/>
        <w:rPr>
          <w:rFonts w:ascii="Arial" w:hAnsi="Arial" w:cs="Arial"/>
          <w:spacing w:val="-10"/>
          <w:sz w:val="22"/>
          <w:szCs w:val="22"/>
        </w:rPr>
      </w:pPr>
    </w:p>
    <w:p w14:paraId="34172B6D" w14:textId="77777777" w:rsidR="007314F1" w:rsidRDefault="007314F1">
      <w:pPr>
        <w:tabs>
          <w:tab w:val="left" w:pos="426"/>
        </w:tabs>
        <w:jc w:val="both"/>
        <w:rPr>
          <w:rFonts w:ascii="Arial" w:hAnsi="Arial" w:cs="Arial"/>
          <w:spacing w:val="-10"/>
          <w:sz w:val="22"/>
          <w:szCs w:val="22"/>
        </w:rPr>
      </w:pPr>
    </w:p>
    <w:p w14:paraId="77E9BDCD" w14:textId="77777777" w:rsidR="007314F1" w:rsidRDefault="007314F1">
      <w:pPr>
        <w:tabs>
          <w:tab w:val="left" w:pos="426"/>
        </w:tabs>
        <w:jc w:val="both"/>
        <w:rPr>
          <w:rFonts w:ascii="Arial" w:hAnsi="Arial" w:cs="Arial"/>
          <w:spacing w:val="-10"/>
          <w:sz w:val="22"/>
          <w:szCs w:val="22"/>
        </w:rPr>
      </w:pPr>
    </w:p>
    <w:p w14:paraId="5D234D11" w14:textId="77777777" w:rsidR="007314F1" w:rsidRDefault="007314F1">
      <w:pPr>
        <w:tabs>
          <w:tab w:val="left" w:pos="426"/>
        </w:tabs>
        <w:jc w:val="both"/>
        <w:rPr>
          <w:rFonts w:ascii="Arial" w:hAnsi="Arial" w:cs="Arial"/>
          <w:spacing w:val="-10"/>
          <w:sz w:val="22"/>
          <w:szCs w:val="22"/>
        </w:rPr>
      </w:pPr>
    </w:p>
    <w:p w14:paraId="2E507F16" w14:textId="77777777" w:rsidR="007314F1" w:rsidRDefault="007314F1">
      <w:pPr>
        <w:tabs>
          <w:tab w:val="left" w:pos="426"/>
        </w:tabs>
        <w:jc w:val="both"/>
        <w:rPr>
          <w:rFonts w:ascii="Arial" w:hAnsi="Arial" w:cs="Arial"/>
          <w:spacing w:val="-10"/>
          <w:sz w:val="22"/>
          <w:szCs w:val="22"/>
        </w:rPr>
      </w:pPr>
    </w:p>
    <w:p w14:paraId="612836C6" w14:textId="77777777" w:rsidR="007314F1" w:rsidRDefault="007314F1">
      <w:pPr>
        <w:tabs>
          <w:tab w:val="left" w:pos="426"/>
        </w:tabs>
        <w:jc w:val="both"/>
        <w:rPr>
          <w:rFonts w:ascii="Arial" w:hAnsi="Arial" w:cs="Arial"/>
          <w:spacing w:val="-10"/>
          <w:sz w:val="22"/>
          <w:szCs w:val="22"/>
        </w:rPr>
      </w:pPr>
    </w:p>
    <w:p w14:paraId="5ECA2437" w14:textId="77777777" w:rsidR="007314F1" w:rsidRPr="0013398C" w:rsidRDefault="007314F1">
      <w:pPr>
        <w:tabs>
          <w:tab w:val="left" w:pos="426"/>
        </w:tabs>
        <w:jc w:val="both"/>
        <w:rPr>
          <w:rFonts w:ascii="Arial" w:hAnsi="Arial" w:cs="Arial"/>
          <w:spacing w:val="-10"/>
          <w:sz w:val="22"/>
          <w:szCs w:val="22"/>
        </w:rPr>
      </w:pPr>
    </w:p>
    <w:p w14:paraId="0BDC4D77"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8B5BB" w14:textId="77777777" w:rsidR="00F76641" w:rsidRDefault="00F76641">
      <w:r>
        <w:separator/>
      </w:r>
    </w:p>
  </w:endnote>
  <w:endnote w:type="continuationSeparator" w:id="0">
    <w:p w14:paraId="29A4995A" w14:textId="77777777" w:rsidR="00F76641" w:rsidRDefault="00F7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75BDA04" w14:textId="77777777">
      <w:trPr>
        <w:tblHeader/>
      </w:trPr>
      <w:tc>
        <w:tcPr>
          <w:tcW w:w="3513" w:type="dxa"/>
          <w:shd w:val="clear" w:color="auto" w:fill="66CCFF"/>
        </w:tcPr>
        <w:p w14:paraId="387451C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61728DDE" w14:textId="369059DC" w:rsidR="00472B25" w:rsidRDefault="00472B25" w:rsidP="00505773">
          <w:pPr>
            <w:shd w:val="clear" w:color="auto" w:fill="66CCFF"/>
            <w:snapToGrid w:val="0"/>
            <w:jc w:val="center"/>
            <w:rPr>
              <w:rFonts w:ascii="Arial" w:hAnsi="Arial" w:cs="Arial"/>
              <w:b/>
              <w:bCs/>
            </w:rPr>
          </w:pPr>
          <w:r>
            <w:rPr>
              <w:rFonts w:ascii="Arial" w:hAnsi="Arial" w:cs="Arial"/>
              <w:b/>
              <w:i/>
              <w:iCs/>
            </w:rPr>
            <w:t>(</w:t>
          </w:r>
          <w:r w:rsidR="00A16866">
            <w:rPr>
              <w:rFonts w:ascii="Arial" w:hAnsi="Arial" w:cs="Arial"/>
              <w:b/>
              <w:i/>
              <w:iCs/>
            </w:rPr>
            <w:t>202</w:t>
          </w:r>
          <w:r w:rsidR="00201E14">
            <w:rPr>
              <w:rFonts w:ascii="Arial" w:hAnsi="Arial" w:cs="Arial"/>
              <w:b/>
              <w:i/>
              <w:iCs/>
            </w:rPr>
            <w:t>5 50</w:t>
          </w:r>
          <w:r>
            <w:rPr>
              <w:rFonts w:ascii="Arial" w:hAnsi="Arial" w:cs="Arial"/>
              <w:b/>
              <w:i/>
              <w:iCs/>
            </w:rPr>
            <w:t>)</w:t>
          </w:r>
        </w:p>
      </w:tc>
      <w:tc>
        <w:tcPr>
          <w:tcW w:w="900" w:type="dxa"/>
          <w:shd w:val="clear" w:color="auto" w:fill="66CCFF"/>
        </w:tcPr>
        <w:p w14:paraId="02B9758A"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FDED43A"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B397F">
            <w:rPr>
              <w:rStyle w:val="Numrodepage"/>
              <w:rFonts w:cs="Arial"/>
              <w:b/>
              <w:noProof/>
            </w:rPr>
            <w:t>6</w:t>
          </w:r>
          <w:r>
            <w:rPr>
              <w:rStyle w:val="Numrodepage"/>
              <w:rFonts w:cs="Arial"/>
              <w:b/>
            </w:rPr>
            <w:fldChar w:fldCharType="end"/>
          </w:r>
        </w:p>
      </w:tc>
      <w:tc>
        <w:tcPr>
          <w:tcW w:w="180" w:type="dxa"/>
          <w:shd w:val="clear" w:color="auto" w:fill="66CCFF"/>
        </w:tcPr>
        <w:p w14:paraId="4280652D"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52B6515A"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B397F">
            <w:rPr>
              <w:rStyle w:val="Numrodepage"/>
              <w:rFonts w:cs="Arial"/>
              <w:b/>
              <w:noProof/>
            </w:rPr>
            <w:t>8</w:t>
          </w:r>
          <w:r>
            <w:rPr>
              <w:rStyle w:val="Numrodepage"/>
              <w:rFonts w:cs="Arial"/>
              <w:b/>
            </w:rPr>
            <w:fldChar w:fldCharType="end"/>
          </w:r>
        </w:p>
      </w:tc>
    </w:tr>
  </w:tbl>
  <w:p w14:paraId="59C789A4"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CF51B" w14:textId="77777777" w:rsidR="00F76641" w:rsidRDefault="00F76641">
      <w:r>
        <w:separator/>
      </w:r>
    </w:p>
  </w:footnote>
  <w:footnote w:type="continuationSeparator" w:id="0">
    <w:p w14:paraId="0D6C8EB9" w14:textId="77777777" w:rsidR="00F76641" w:rsidRDefault="00F76641">
      <w:r>
        <w:continuationSeparator/>
      </w:r>
    </w:p>
  </w:footnote>
  <w:footnote w:id="1">
    <w:p w14:paraId="1007733F"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28992760">
    <w:abstractNumId w:val="0"/>
  </w:num>
  <w:num w:numId="2" w16cid:durableId="728118651">
    <w:abstractNumId w:val="1"/>
  </w:num>
  <w:num w:numId="3" w16cid:durableId="1927809271">
    <w:abstractNumId w:val="2"/>
  </w:num>
  <w:num w:numId="4" w16cid:durableId="486675017">
    <w:abstractNumId w:val="0"/>
  </w:num>
  <w:num w:numId="5" w16cid:durableId="2085176661">
    <w:abstractNumId w:val="3"/>
  </w:num>
  <w:num w:numId="6" w16cid:durableId="715936518">
    <w:abstractNumId w:val="4"/>
  </w:num>
  <w:num w:numId="7" w16cid:durableId="15644840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47DBF"/>
    <w:rsid w:val="00050CDC"/>
    <w:rsid w:val="00056CB1"/>
    <w:rsid w:val="000625CC"/>
    <w:rsid w:val="00073078"/>
    <w:rsid w:val="00090DB5"/>
    <w:rsid w:val="00092585"/>
    <w:rsid w:val="000C3B16"/>
    <w:rsid w:val="000D4E2E"/>
    <w:rsid w:val="000E0EFF"/>
    <w:rsid w:val="000E3A79"/>
    <w:rsid w:val="000E6A27"/>
    <w:rsid w:val="000F3F78"/>
    <w:rsid w:val="00105CDA"/>
    <w:rsid w:val="00123092"/>
    <w:rsid w:val="0013398C"/>
    <w:rsid w:val="001535C7"/>
    <w:rsid w:val="00171BF1"/>
    <w:rsid w:val="00184E71"/>
    <w:rsid w:val="00191902"/>
    <w:rsid w:val="001A1D05"/>
    <w:rsid w:val="001A393F"/>
    <w:rsid w:val="001A5A4C"/>
    <w:rsid w:val="001C1FEF"/>
    <w:rsid w:val="001D25B2"/>
    <w:rsid w:val="001D58F2"/>
    <w:rsid w:val="001E68EF"/>
    <w:rsid w:val="001F35D5"/>
    <w:rsid w:val="00201E14"/>
    <w:rsid w:val="002228BD"/>
    <w:rsid w:val="00224E9C"/>
    <w:rsid w:val="0025478A"/>
    <w:rsid w:val="00261FC1"/>
    <w:rsid w:val="002871EE"/>
    <w:rsid w:val="0029390C"/>
    <w:rsid w:val="002A37D3"/>
    <w:rsid w:val="002B54BB"/>
    <w:rsid w:val="002C1767"/>
    <w:rsid w:val="002D13A0"/>
    <w:rsid w:val="002F1469"/>
    <w:rsid w:val="003024CC"/>
    <w:rsid w:val="00310F9B"/>
    <w:rsid w:val="00312505"/>
    <w:rsid w:val="00331DDB"/>
    <w:rsid w:val="00340F85"/>
    <w:rsid w:val="0034195E"/>
    <w:rsid w:val="0039456F"/>
    <w:rsid w:val="003A3544"/>
    <w:rsid w:val="003C025D"/>
    <w:rsid w:val="003C4A1B"/>
    <w:rsid w:val="003D7667"/>
    <w:rsid w:val="003E0160"/>
    <w:rsid w:val="003F2B90"/>
    <w:rsid w:val="00411396"/>
    <w:rsid w:val="00416EEE"/>
    <w:rsid w:val="00425B7A"/>
    <w:rsid w:val="00427375"/>
    <w:rsid w:val="00431855"/>
    <w:rsid w:val="004328F3"/>
    <w:rsid w:val="00472B25"/>
    <w:rsid w:val="00483E5B"/>
    <w:rsid w:val="00484BE4"/>
    <w:rsid w:val="004A6D4B"/>
    <w:rsid w:val="004A7F71"/>
    <w:rsid w:val="004C221B"/>
    <w:rsid w:val="004E403E"/>
    <w:rsid w:val="005036C5"/>
    <w:rsid w:val="00505773"/>
    <w:rsid w:val="00513F06"/>
    <w:rsid w:val="00516C8B"/>
    <w:rsid w:val="0052163A"/>
    <w:rsid w:val="005254E3"/>
    <w:rsid w:val="00553297"/>
    <w:rsid w:val="00555AC1"/>
    <w:rsid w:val="0056052C"/>
    <w:rsid w:val="0058712C"/>
    <w:rsid w:val="00591120"/>
    <w:rsid w:val="0059116B"/>
    <w:rsid w:val="00591782"/>
    <w:rsid w:val="005A325E"/>
    <w:rsid w:val="005A5386"/>
    <w:rsid w:val="005B2820"/>
    <w:rsid w:val="005B4D8D"/>
    <w:rsid w:val="005C6314"/>
    <w:rsid w:val="005C765E"/>
    <w:rsid w:val="005D3750"/>
    <w:rsid w:val="005F4173"/>
    <w:rsid w:val="006017A7"/>
    <w:rsid w:val="00614607"/>
    <w:rsid w:val="00614AE6"/>
    <w:rsid w:val="006318AD"/>
    <w:rsid w:val="00637C96"/>
    <w:rsid w:val="006453BE"/>
    <w:rsid w:val="00646250"/>
    <w:rsid w:val="00646B4F"/>
    <w:rsid w:val="00663B7E"/>
    <w:rsid w:val="00674F75"/>
    <w:rsid w:val="00685900"/>
    <w:rsid w:val="00695633"/>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7CC9"/>
    <w:rsid w:val="00787E55"/>
    <w:rsid w:val="007A7713"/>
    <w:rsid w:val="007B4FB2"/>
    <w:rsid w:val="007B5FC9"/>
    <w:rsid w:val="007C0A0D"/>
    <w:rsid w:val="00815797"/>
    <w:rsid w:val="00826CBB"/>
    <w:rsid w:val="00827FD0"/>
    <w:rsid w:val="00833F59"/>
    <w:rsid w:val="00866311"/>
    <w:rsid w:val="00872C42"/>
    <w:rsid w:val="00887F8C"/>
    <w:rsid w:val="008A3707"/>
    <w:rsid w:val="008C2177"/>
    <w:rsid w:val="008C5A34"/>
    <w:rsid w:val="008D2EFB"/>
    <w:rsid w:val="008D676F"/>
    <w:rsid w:val="009051AC"/>
    <w:rsid w:val="0090530B"/>
    <w:rsid w:val="00906660"/>
    <w:rsid w:val="00912339"/>
    <w:rsid w:val="0092187A"/>
    <w:rsid w:val="0094174C"/>
    <w:rsid w:val="009A04B2"/>
    <w:rsid w:val="009A394A"/>
    <w:rsid w:val="009A632B"/>
    <w:rsid w:val="009B07B5"/>
    <w:rsid w:val="009B23A7"/>
    <w:rsid w:val="009C4921"/>
    <w:rsid w:val="009D0426"/>
    <w:rsid w:val="009D52FB"/>
    <w:rsid w:val="009D61D1"/>
    <w:rsid w:val="009D6D88"/>
    <w:rsid w:val="00A02975"/>
    <w:rsid w:val="00A056B1"/>
    <w:rsid w:val="00A05A3B"/>
    <w:rsid w:val="00A05F7A"/>
    <w:rsid w:val="00A16866"/>
    <w:rsid w:val="00A600D6"/>
    <w:rsid w:val="00A70756"/>
    <w:rsid w:val="00A70F5F"/>
    <w:rsid w:val="00A83BDF"/>
    <w:rsid w:val="00A840BB"/>
    <w:rsid w:val="00A86C63"/>
    <w:rsid w:val="00A97AD7"/>
    <w:rsid w:val="00A97E02"/>
    <w:rsid w:val="00AA372E"/>
    <w:rsid w:val="00AC5D4D"/>
    <w:rsid w:val="00AE632A"/>
    <w:rsid w:val="00B277C1"/>
    <w:rsid w:val="00B32880"/>
    <w:rsid w:val="00B80B6A"/>
    <w:rsid w:val="00BA7752"/>
    <w:rsid w:val="00BB7109"/>
    <w:rsid w:val="00BD1236"/>
    <w:rsid w:val="00BD7A1B"/>
    <w:rsid w:val="00C00E04"/>
    <w:rsid w:val="00C05C6A"/>
    <w:rsid w:val="00C07A1D"/>
    <w:rsid w:val="00C10C87"/>
    <w:rsid w:val="00C279F4"/>
    <w:rsid w:val="00C301F0"/>
    <w:rsid w:val="00C56C9E"/>
    <w:rsid w:val="00C56E90"/>
    <w:rsid w:val="00C576C4"/>
    <w:rsid w:val="00C61C85"/>
    <w:rsid w:val="00C82B82"/>
    <w:rsid w:val="00CB397F"/>
    <w:rsid w:val="00CB66F6"/>
    <w:rsid w:val="00CC0527"/>
    <w:rsid w:val="00CC29D9"/>
    <w:rsid w:val="00CE32F2"/>
    <w:rsid w:val="00CF00C9"/>
    <w:rsid w:val="00CF0935"/>
    <w:rsid w:val="00D002AE"/>
    <w:rsid w:val="00D21AD8"/>
    <w:rsid w:val="00D3342E"/>
    <w:rsid w:val="00D436D9"/>
    <w:rsid w:val="00D63242"/>
    <w:rsid w:val="00D63EF7"/>
    <w:rsid w:val="00D82167"/>
    <w:rsid w:val="00D93D71"/>
    <w:rsid w:val="00DA0E8D"/>
    <w:rsid w:val="00DA5F03"/>
    <w:rsid w:val="00DC3F69"/>
    <w:rsid w:val="00DD3915"/>
    <w:rsid w:val="00DE29BA"/>
    <w:rsid w:val="00DE5D23"/>
    <w:rsid w:val="00E10A15"/>
    <w:rsid w:val="00E205DA"/>
    <w:rsid w:val="00E2699D"/>
    <w:rsid w:val="00E50B22"/>
    <w:rsid w:val="00E51491"/>
    <w:rsid w:val="00EA3323"/>
    <w:rsid w:val="00EE435B"/>
    <w:rsid w:val="00EE5B56"/>
    <w:rsid w:val="00F03587"/>
    <w:rsid w:val="00F12F30"/>
    <w:rsid w:val="00F1353C"/>
    <w:rsid w:val="00F15FEC"/>
    <w:rsid w:val="00F76641"/>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AD2393"/>
  <w15:chartTrackingRefBased/>
  <w15:docId w15:val="{EE2837E4-9ED9-494B-8226-DD6756FA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rPr>
      <w:lang w:val="x-none"/>
    </w:rPr>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3079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www.legiondhonneur.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E056D-C1F6-4702-AB81-B102CC043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3560</Words>
  <Characters>19582</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23096</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196677</vt:i4>
      </vt:variant>
      <vt:variant>
        <vt:i4>30</vt:i4>
      </vt:variant>
      <vt:variant>
        <vt:i4>0</vt:i4>
      </vt:variant>
      <vt:variant>
        <vt:i4>5</vt:i4>
      </vt:variant>
      <vt:variant>
        <vt:lpwstr>http://www.legiondhonneur.fr/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CHATEL Julien</cp:lastModifiedBy>
  <cp:revision>8</cp:revision>
  <cp:lastPrinted>2023-06-01T14:19:00Z</cp:lastPrinted>
  <dcterms:created xsi:type="dcterms:W3CDTF">2023-05-10T09:27:00Z</dcterms:created>
  <dcterms:modified xsi:type="dcterms:W3CDTF">2025-10-30T13:57:00Z</dcterms:modified>
</cp:coreProperties>
</file>