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DAF35" w14:textId="47BFCA73" w:rsidR="00903210" w:rsidRDefault="006C1996">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940AEC8" wp14:editId="3494B3BB">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56EA9C" w14:textId="77777777" w:rsidR="00903210" w:rsidRDefault="0090321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40AEC8"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6856EA9C" w14:textId="77777777" w:rsidR="00903210" w:rsidRDefault="00903210">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5C75CBE" w14:textId="77777777" w:rsidR="00903210" w:rsidRDefault="00903210">
      <w:pPr>
        <w:pStyle w:val="FicheTitre"/>
        <w:rPr>
          <w:rFonts w:cs="Arial Narrow"/>
          <w:b w:val="0"/>
          <w:bCs/>
          <w:spacing w:val="50"/>
          <w:szCs w:val="17"/>
        </w:rPr>
      </w:pPr>
    </w:p>
    <w:p w14:paraId="2C3DD2B8" w14:textId="69D94218" w:rsidR="00903210" w:rsidRDefault="006C1996">
      <w:pPr>
        <w:pStyle w:val="FicheTitre"/>
        <w:rPr>
          <w:rFonts w:cs="Arial Narrow"/>
          <w:b w:val="0"/>
          <w:bCs/>
          <w:spacing w:val="50"/>
          <w:szCs w:val="17"/>
        </w:rPr>
        <w:sectPr w:rsidR="0090321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017E0C78" wp14:editId="23C67C7D">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03210" w14:paraId="73C135CE" w14:textId="77777777">
        <w:tc>
          <w:tcPr>
            <w:tcW w:w="9039" w:type="dxa"/>
            <w:shd w:val="clear" w:color="auto" w:fill="465F9D"/>
          </w:tcPr>
          <w:p w14:paraId="5AC9B3AF" w14:textId="77777777" w:rsidR="00903210" w:rsidRDefault="00903210">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6FF2E6C" w14:textId="77777777" w:rsidR="00903210" w:rsidRDefault="00903210">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06A4A3A7" w14:textId="77777777" w:rsidR="00903210" w:rsidRDefault="00903210">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26FCE8" w14:textId="77777777" w:rsidR="00903210" w:rsidRDefault="00903210">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563A24D5" w14:textId="77777777" w:rsidR="00903210" w:rsidRDefault="00903210">
      <w:pPr>
        <w:jc w:val="both"/>
        <w:rPr>
          <w:rFonts w:ascii="Arial" w:hAnsi="Arial" w:cs="Arial"/>
        </w:rPr>
      </w:pPr>
    </w:p>
    <w:p w14:paraId="0FA3E91B" w14:textId="77777777" w:rsidR="00903210" w:rsidRDefault="00903210">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1E326F9A" w14:textId="77777777" w:rsidR="00903210" w:rsidRDefault="00903210">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FF022AB" w14:textId="77777777" w:rsidR="00903210" w:rsidRDefault="00903210">
      <w:pPr>
        <w:rPr>
          <w:rFonts w:ascii="Marianne" w:hAnsi="Marianne"/>
        </w:rPr>
      </w:pPr>
    </w:p>
    <w:p w14:paraId="0A6EA4AF" w14:textId="77777777" w:rsidR="00903210" w:rsidRDefault="00903210">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51B087A5" w14:textId="77777777" w:rsidR="00903210" w:rsidRDefault="00903210">
      <w:pPr>
        <w:rPr>
          <w:rFonts w:ascii="Marianne" w:hAnsi="Marianne"/>
        </w:rPr>
      </w:pPr>
    </w:p>
    <w:p w14:paraId="7C509603" w14:textId="77777777" w:rsidR="00903210" w:rsidRDefault="00903210">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A97DF76" w14:textId="77777777" w:rsidR="00903210" w:rsidRDefault="00903210">
      <w:pPr>
        <w:jc w:val="both"/>
        <w:rPr>
          <w:rFonts w:ascii="Marianne" w:hAnsi="Marianne" w:cs="Arial"/>
          <w:i/>
          <w:iCs/>
        </w:rPr>
      </w:pPr>
    </w:p>
    <w:p w14:paraId="6F647AC5" w14:textId="77777777" w:rsidR="00903210" w:rsidRDefault="00903210">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CC6CDA6" w14:textId="77777777" w:rsidR="00903210" w:rsidRDefault="00903210">
      <w:pPr>
        <w:jc w:val="both"/>
        <w:rPr>
          <w:rFonts w:ascii="Marianne" w:hAnsi="Marianne" w:cs="Arial"/>
          <w:i/>
          <w:sz w:val="18"/>
          <w:szCs w:val="18"/>
        </w:rPr>
      </w:pPr>
    </w:p>
    <w:p w14:paraId="71CC63B2" w14:textId="77777777" w:rsidR="00903210" w:rsidRDefault="00903210">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903210" w14:paraId="74C4EF04" w14:textId="77777777">
        <w:tc>
          <w:tcPr>
            <w:tcW w:w="9710" w:type="dxa"/>
            <w:shd w:val="clear" w:color="auto" w:fill="465F9D"/>
          </w:tcPr>
          <w:p w14:paraId="49199063" w14:textId="77777777" w:rsidR="00903210" w:rsidRDefault="00903210">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4212707A" w14:textId="77777777" w:rsidR="00903210" w:rsidRDefault="00903210">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 xml:space="preserve">une </w:t>
      </w:r>
      <w:proofErr w:type="gramStart"/>
      <w:r>
        <w:rPr>
          <w:rFonts w:ascii="Marianne" w:hAnsi="Marianne" w:cs="Arial"/>
          <w:b w:val="0"/>
          <w:bCs w:val="0"/>
          <w:i/>
          <w:iCs/>
          <w:sz w:val="16"/>
          <w:szCs w:val="18"/>
        </w:rPr>
        <w:t>annonce</w:t>
      </w:r>
      <w:proofErr w:type="gramEnd"/>
      <w:r>
        <w:rPr>
          <w:rFonts w:ascii="Marianne" w:hAnsi="Marianne" w:cs="Arial"/>
          <w:b w:val="0"/>
          <w:bCs w:val="0"/>
          <w:i/>
          <w:iCs/>
          <w:sz w:val="16"/>
          <w:szCs w:val="18"/>
        </w:rPr>
        <w:t xml:space="preserv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5871D442" w14:textId="77777777" w:rsidR="00903210" w:rsidRDefault="00903210">
      <w:pPr>
        <w:rPr>
          <w:rFonts w:ascii="Marianne" w:hAnsi="Marianne" w:cs="Arial"/>
          <w:b/>
          <w:bCs/>
        </w:rPr>
      </w:pPr>
    </w:p>
    <w:p w14:paraId="6E7FD616" w14:textId="77777777" w:rsidR="00B64593" w:rsidRPr="007E23D7" w:rsidRDefault="00B64593" w:rsidP="00B64593">
      <w:pPr>
        <w:pStyle w:val="En-tte"/>
        <w:numPr>
          <w:ilvl w:val="0"/>
          <w:numId w:val="1"/>
        </w:numPr>
        <w:ind w:left="432" w:hanging="432"/>
        <w:rPr>
          <w:rFonts w:ascii="Arial" w:hAnsi="Arial" w:cs="Arial"/>
          <w:b/>
        </w:rPr>
      </w:pPr>
      <w:bookmarkStart w:id="0" w:name="_Hlk178344087"/>
      <w:r w:rsidRPr="007E23D7">
        <w:rPr>
          <w:rFonts w:ascii="Arial" w:hAnsi="Arial" w:cs="Arial"/>
          <w:b/>
        </w:rPr>
        <w:t>Centre National de la Recherche Scientifique (CNRS) – délégation Côte d’Azur (DR20)</w:t>
      </w:r>
    </w:p>
    <w:p w14:paraId="3944ECC0" w14:textId="77777777" w:rsidR="00B64593" w:rsidRPr="007E23D7" w:rsidRDefault="00B64593" w:rsidP="00B64593">
      <w:pPr>
        <w:pStyle w:val="En-tte"/>
        <w:numPr>
          <w:ilvl w:val="0"/>
          <w:numId w:val="1"/>
        </w:numPr>
        <w:tabs>
          <w:tab w:val="clear" w:pos="4536"/>
          <w:tab w:val="clear" w:pos="9072"/>
        </w:tabs>
        <w:ind w:left="432" w:hanging="432"/>
        <w:rPr>
          <w:rFonts w:ascii="Arial" w:hAnsi="Arial" w:cs="Arial"/>
          <w:b/>
        </w:rPr>
      </w:pPr>
      <w:r w:rsidRPr="007E23D7">
        <w:rPr>
          <w:rFonts w:ascii="Arial" w:hAnsi="Arial" w:cs="Arial"/>
          <w:b/>
        </w:rPr>
        <w:t>Les Lucioles 1 – Campus Azur</w:t>
      </w:r>
    </w:p>
    <w:p w14:paraId="243B44D0" w14:textId="77777777" w:rsidR="00B64593" w:rsidRPr="007E23D7" w:rsidRDefault="00B64593" w:rsidP="00B64593">
      <w:pPr>
        <w:pStyle w:val="En-tte"/>
        <w:numPr>
          <w:ilvl w:val="0"/>
          <w:numId w:val="1"/>
        </w:numPr>
        <w:tabs>
          <w:tab w:val="clear" w:pos="4536"/>
          <w:tab w:val="clear" w:pos="9072"/>
        </w:tabs>
        <w:ind w:left="432" w:hanging="432"/>
        <w:rPr>
          <w:rFonts w:ascii="Arial" w:hAnsi="Arial" w:cs="Arial"/>
          <w:b/>
        </w:rPr>
      </w:pPr>
      <w:r w:rsidRPr="007E23D7">
        <w:rPr>
          <w:rFonts w:ascii="Arial" w:hAnsi="Arial" w:cs="Arial"/>
          <w:b/>
        </w:rPr>
        <w:t>250 rue Albert Einstein – Bât. 3 – CS 10 269</w:t>
      </w:r>
    </w:p>
    <w:p w14:paraId="10CBA8D8" w14:textId="77777777" w:rsidR="00B64593" w:rsidRPr="007E23D7" w:rsidRDefault="00B64593" w:rsidP="00B64593">
      <w:pPr>
        <w:pStyle w:val="En-tte"/>
        <w:numPr>
          <w:ilvl w:val="0"/>
          <w:numId w:val="1"/>
        </w:numPr>
        <w:tabs>
          <w:tab w:val="clear" w:pos="4536"/>
          <w:tab w:val="clear" w:pos="9072"/>
        </w:tabs>
        <w:ind w:left="432" w:hanging="432"/>
        <w:rPr>
          <w:rFonts w:ascii="Arial" w:hAnsi="Arial" w:cs="Arial"/>
          <w:b/>
        </w:rPr>
      </w:pPr>
      <w:r w:rsidRPr="007E23D7">
        <w:rPr>
          <w:rFonts w:ascii="Arial" w:hAnsi="Arial" w:cs="Arial"/>
          <w:b/>
        </w:rPr>
        <w:t>06 905 SOPHIA ANTIPOLIS CEDEX</w:t>
      </w:r>
    </w:p>
    <w:p w14:paraId="701932AB" w14:textId="77777777" w:rsidR="00B64593" w:rsidRPr="007E23D7" w:rsidRDefault="00B64593" w:rsidP="00B64593">
      <w:pPr>
        <w:pStyle w:val="En-tte"/>
        <w:numPr>
          <w:ilvl w:val="0"/>
          <w:numId w:val="1"/>
        </w:numPr>
        <w:tabs>
          <w:tab w:val="clear" w:pos="4536"/>
          <w:tab w:val="clear" w:pos="9072"/>
        </w:tabs>
        <w:ind w:left="432" w:hanging="432"/>
        <w:rPr>
          <w:rFonts w:ascii="Arial" w:hAnsi="Arial" w:cs="Arial"/>
          <w:b/>
        </w:rPr>
      </w:pPr>
    </w:p>
    <w:p w14:paraId="11B9BFE9" w14:textId="77777777" w:rsidR="00B64593" w:rsidRPr="007E23D7" w:rsidRDefault="00B64593" w:rsidP="00B64593">
      <w:pPr>
        <w:pStyle w:val="En-tte"/>
        <w:numPr>
          <w:ilvl w:val="0"/>
          <w:numId w:val="1"/>
        </w:numPr>
        <w:tabs>
          <w:tab w:val="clear" w:pos="4536"/>
          <w:tab w:val="clear" w:pos="9072"/>
        </w:tabs>
        <w:ind w:left="432" w:hanging="432"/>
        <w:rPr>
          <w:rFonts w:ascii="Arial" w:hAnsi="Arial" w:cs="Arial"/>
          <w:b/>
        </w:rPr>
      </w:pPr>
      <w:r w:rsidRPr="007E23D7">
        <w:rPr>
          <w:rFonts w:ascii="Arial" w:hAnsi="Arial" w:cs="Arial"/>
          <w:b/>
        </w:rPr>
        <w:t>Téléphone : +33 4 93 95 42 22</w:t>
      </w:r>
    </w:p>
    <w:p w14:paraId="21E8BCF3" w14:textId="1E0415CE" w:rsidR="00903210" w:rsidRDefault="00B64593" w:rsidP="00B64593">
      <w:pPr>
        <w:rPr>
          <w:rFonts w:ascii="Marianne" w:hAnsi="Marianne" w:cs="Arial"/>
          <w:b/>
          <w:bCs/>
        </w:rPr>
      </w:pPr>
      <w:r w:rsidRPr="007E23D7">
        <w:rPr>
          <w:rFonts w:ascii="Arial" w:hAnsi="Arial" w:cs="Arial"/>
          <w:b/>
        </w:rPr>
        <w:t xml:space="preserve">Courriel : </w:t>
      </w:r>
      <w:hyperlink r:id="rId20" w:history="1">
        <w:r w:rsidRPr="007E23D7">
          <w:rPr>
            <w:rStyle w:val="Lienhypertexte"/>
            <w:rFonts w:ascii="Arial" w:hAnsi="Arial" w:cs="Arial"/>
            <w:b/>
          </w:rPr>
          <w:t>DR20.liste.MARCHES@cnrs.fr</w:t>
        </w:r>
      </w:hyperlink>
      <w:bookmarkEnd w:id="0"/>
    </w:p>
    <w:p w14:paraId="78A56900" w14:textId="77777777" w:rsidR="00903210" w:rsidRDefault="00903210">
      <w:pPr>
        <w:rPr>
          <w:rFonts w:ascii="Marianne" w:hAnsi="Marianne" w:cs="Arial"/>
          <w:b/>
          <w:bCs/>
        </w:rPr>
      </w:pPr>
    </w:p>
    <w:p w14:paraId="011EF26C" w14:textId="77777777" w:rsidR="00903210" w:rsidRDefault="00903210">
      <w:pPr>
        <w:rPr>
          <w:rFonts w:ascii="Marianne" w:hAnsi="Marianne" w:cs="Arial"/>
          <w:b/>
          <w:bCs/>
        </w:rPr>
      </w:pPr>
    </w:p>
    <w:p w14:paraId="049E6583" w14:textId="77777777" w:rsidR="00903210" w:rsidRDefault="00903210">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03210" w14:paraId="2E61BB87" w14:textId="77777777">
        <w:tc>
          <w:tcPr>
            <w:tcW w:w="9852" w:type="dxa"/>
            <w:shd w:val="clear" w:color="auto" w:fill="465F9D"/>
          </w:tcPr>
          <w:p w14:paraId="4BA90641" w14:textId="77777777" w:rsidR="00903210" w:rsidRDefault="00903210">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lastRenderedPageBreak/>
              <w:t>B - Objet de la consultation</w:t>
            </w:r>
          </w:p>
        </w:tc>
      </w:tr>
    </w:tbl>
    <w:p w14:paraId="7663E5FC" w14:textId="77777777" w:rsidR="00903210" w:rsidRDefault="00903210">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717ADA5F" w14:textId="77777777" w:rsidR="00903210" w:rsidRDefault="00903210">
      <w:pPr>
        <w:pStyle w:val="fcase1ertab"/>
        <w:tabs>
          <w:tab w:val="clear" w:pos="426"/>
          <w:tab w:val="left" w:pos="0"/>
        </w:tabs>
        <w:spacing w:before="120"/>
        <w:ind w:left="0" w:firstLine="0"/>
        <w:rPr>
          <w:rFonts w:ascii="Marianne" w:hAnsi="Marianne" w:cs="Arial"/>
          <w:i/>
          <w:sz w:val="16"/>
          <w:szCs w:val="16"/>
        </w:rPr>
      </w:pPr>
    </w:p>
    <w:p w14:paraId="7081BE0E" w14:textId="0C6A1CBF" w:rsidR="00903210" w:rsidRDefault="00B64593">
      <w:pPr>
        <w:pStyle w:val="fcase1ertab"/>
        <w:tabs>
          <w:tab w:val="clear" w:pos="426"/>
          <w:tab w:val="left" w:pos="0"/>
        </w:tabs>
        <w:spacing w:before="120"/>
        <w:ind w:left="0" w:firstLine="0"/>
        <w:rPr>
          <w:rFonts w:ascii="Marianne" w:hAnsi="Marianne" w:cs="Arial"/>
          <w:i/>
          <w:sz w:val="16"/>
          <w:szCs w:val="16"/>
        </w:rPr>
      </w:pPr>
      <w:r>
        <w:rPr>
          <w:rFonts w:ascii="Arial" w:hAnsi="Arial" w:cs="Arial"/>
          <w:b/>
          <w:bCs/>
        </w:rPr>
        <w:t>Travaux d’aménagement de nouveaux espaces de travail</w:t>
      </w:r>
    </w:p>
    <w:p w14:paraId="3C6505BD" w14:textId="77777777" w:rsidR="00903210" w:rsidRDefault="00903210">
      <w:pPr>
        <w:pStyle w:val="fcase1ertab"/>
        <w:tabs>
          <w:tab w:val="clear" w:pos="426"/>
          <w:tab w:val="left" w:pos="0"/>
        </w:tabs>
        <w:spacing w:before="120"/>
        <w:ind w:left="0" w:firstLine="0"/>
        <w:rPr>
          <w:rFonts w:ascii="Marianne" w:hAnsi="Marianne" w:cs="Arial"/>
          <w:i/>
          <w:sz w:val="16"/>
          <w:szCs w:val="16"/>
        </w:rPr>
      </w:pPr>
    </w:p>
    <w:p w14:paraId="0A99F7CF" w14:textId="77777777" w:rsidR="00903210" w:rsidRDefault="00903210">
      <w:pPr>
        <w:pStyle w:val="fcase1ertab"/>
        <w:tabs>
          <w:tab w:val="clear" w:pos="426"/>
          <w:tab w:val="left" w:pos="0"/>
        </w:tabs>
        <w:spacing w:before="120"/>
        <w:ind w:left="0" w:firstLine="0"/>
        <w:rPr>
          <w:rFonts w:ascii="Marianne" w:hAnsi="Marianne" w:cs="Arial"/>
          <w:i/>
          <w:sz w:val="16"/>
          <w:szCs w:val="16"/>
        </w:rPr>
      </w:pPr>
    </w:p>
    <w:p w14:paraId="4FC47300" w14:textId="77777777" w:rsidR="00903210" w:rsidRDefault="00903210">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03210" w14:paraId="4F135FB0" w14:textId="77777777">
        <w:tc>
          <w:tcPr>
            <w:tcW w:w="9852" w:type="dxa"/>
            <w:shd w:val="clear" w:color="auto" w:fill="465F9D"/>
          </w:tcPr>
          <w:p w14:paraId="3E7CA6AF" w14:textId="77777777" w:rsidR="00903210" w:rsidRDefault="00903210">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354AD428" w14:textId="77777777" w:rsidR="00903210" w:rsidRDefault="00903210">
      <w:pPr>
        <w:pStyle w:val="Titre9"/>
        <w:numPr>
          <w:ilvl w:val="0"/>
          <w:numId w:val="0"/>
        </w:numPr>
        <w:rPr>
          <w:rFonts w:ascii="Marianne" w:hAnsi="Marianne"/>
          <w:i w:val="0"/>
          <w:sz w:val="20"/>
        </w:rPr>
      </w:pPr>
    </w:p>
    <w:p w14:paraId="12B9C79E" w14:textId="77777777" w:rsidR="00903210" w:rsidRDefault="00903210">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7C2BBE01" w14:textId="77777777" w:rsidR="00903210" w:rsidRDefault="00903210">
      <w:pPr>
        <w:pStyle w:val="Titre9"/>
        <w:tabs>
          <w:tab w:val="num" w:pos="0"/>
        </w:tabs>
        <w:ind w:left="0"/>
        <w:jc w:val="both"/>
        <w:rPr>
          <w:rFonts w:ascii="Marianne" w:hAnsi="Marianne"/>
          <w:i w:val="0"/>
          <w:iCs w:val="0"/>
          <w:sz w:val="20"/>
          <w:szCs w:val="20"/>
        </w:rPr>
      </w:pPr>
    </w:p>
    <w:p w14:paraId="352522C0" w14:textId="77777777" w:rsidR="00903210" w:rsidRDefault="00903210">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CB2F949" w14:textId="77777777" w:rsidR="00903210" w:rsidRDefault="00903210">
      <w:pPr>
        <w:jc w:val="both"/>
        <w:rPr>
          <w:rFonts w:ascii="Marianne" w:hAnsi="Marianne" w:cs="Arial"/>
          <w:b/>
          <w:bCs/>
        </w:rPr>
      </w:pPr>
    </w:p>
    <w:p w14:paraId="2912680C" w14:textId="77777777" w:rsidR="00903210" w:rsidRDefault="00903210">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422E5805" w14:textId="77777777" w:rsidR="00903210" w:rsidRDefault="00903210">
      <w:pPr>
        <w:rPr>
          <w:rFonts w:ascii="Marianne" w:hAnsi="Marianne"/>
        </w:rPr>
      </w:pPr>
    </w:p>
    <w:p w14:paraId="06F3927C" w14:textId="77777777" w:rsidR="00903210" w:rsidRDefault="00903210">
      <w:pPr>
        <w:rPr>
          <w:rFonts w:ascii="Marianne" w:hAnsi="Marianne"/>
        </w:rPr>
      </w:pPr>
    </w:p>
    <w:p w14:paraId="49474A48" w14:textId="77777777" w:rsidR="00903210" w:rsidRDefault="00903210">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4EF97E94" w14:textId="77777777" w:rsidR="00903210" w:rsidRDefault="00903210">
      <w:pPr>
        <w:rPr>
          <w:rFonts w:ascii="Marianne" w:hAnsi="Marianne"/>
        </w:rPr>
      </w:pPr>
    </w:p>
    <w:p w14:paraId="5479C61C" w14:textId="77777777" w:rsidR="00903210" w:rsidRDefault="00903210">
      <w:pPr>
        <w:rPr>
          <w:rFonts w:ascii="Marianne" w:hAnsi="Marianne"/>
        </w:rPr>
      </w:pPr>
    </w:p>
    <w:p w14:paraId="5EB211E9" w14:textId="77777777" w:rsidR="00903210" w:rsidRDefault="00903210">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0660D81" w14:textId="77777777" w:rsidR="00903210" w:rsidRDefault="00903210">
      <w:pPr>
        <w:rPr>
          <w:rFonts w:ascii="Marianne" w:hAnsi="Marianne"/>
        </w:rPr>
      </w:pPr>
    </w:p>
    <w:p w14:paraId="1621035B" w14:textId="77777777" w:rsidR="00903210" w:rsidRDefault="00903210">
      <w:pPr>
        <w:rPr>
          <w:rFonts w:ascii="Marianne" w:hAnsi="Marianne"/>
        </w:rPr>
      </w:pPr>
    </w:p>
    <w:p w14:paraId="0B8A6658" w14:textId="77777777" w:rsidR="00903210" w:rsidRDefault="00903210">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784FEDB" w14:textId="77777777" w:rsidR="00903210" w:rsidRDefault="00903210">
      <w:pPr>
        <w:rPr>
          <w:rFonts w:ascii="Marianne" w:hAnsi="Marianne"/>
        </w:rPr>
      </w:pPr>
    </w:p>
    <w:p w14:paraId="2431FCF0" w14:textId="77777777" w:rsidR="00903210" w:rsidRDefault="00903210">
      <w:pPr>
        <w:rPr>
          <w:rFonts w:ascii="Marianne" w:hAnsi="Marianne"/>
        </w:rPr>
      </w:pPr>
    </w:p>
    <w:p w14:paraId="2CC153D0" w14:textId="77777777" w:rsidR="00903210" w:rsidRDefault="00903210">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0FB91720" w14:textId="77777777" w:rsidR="00903210" w:rsidRDefault="00903210">
      <w:pPr>
        <w:rPr>
          <w:rFonts w:ascii="Marianne" w:hAnsi="Marianne"/>
        </w:rPr>
      </w:pPr>
    </w:p>
    <w:p w14:paraId="4AB8E1D1" w14:textId="77777777" w:rsidR="00903210" w:rsidRDefault="00903210">
      <w:pPr>
        <w:rPr>
          <w:rFonts w:ascii="Marianne" w:hAnsi="Marianne"/>
        </w:rPr>
      </w:pPr>
    </w:p>
    <w:p w14:paraId="31BBFBCC" w14:textId="77777777" w:rsidR="00903210" w:rsidRDefault="0090321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3B79807" w14:textId="77777777" w:rsidR="00903210" w:rsidRDefault="00903210">
      <w:pPr>
        <w:jc w:val="both"/>
        <w:rPr>
          <w:rFonts w:ascii="Marianne" w:hAnsi="Marianne" w:cs="Arial"/>
          <w:b/>
          <w:bCs/>
        </w:rPr>
      </w:pPr>
    </w:p>
    <w:p w14:paraId="055012FF" w14:textId="77777777" w:rsidR="00903210" w:rsidRDefault="00903210">
      <w:pPr>
        <w:jc w:val="both"/>
        <w:rPr>
          <w:rFonts w:ascii="Marianne" w:hAnsi="Marianne" w:cs="Arial"/>
          <w:b/>
          <w:bCs/>
        </w:rPr>
      </w:pPr>
    </w:p>
    <w:p w14:paraId="6BF57AEE" w14:textId="77777777" w:rsidR="00903210" w:rsidRDefault="00903210">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4379E270" w14:textId="77777777" w:rsidR="00903210" w:rsidRDefault="00903210">
      <w:pPr>
        <w:jc w:val="both"/>
        <w:rPr>
          <w:rFonts w:ascii="Marianne" w:hAnsi="Marianne" w:cs="Arial"/>
        </w:rPr>
      </w:pPr>
    </w:p>
    <w:p w14:paraId="35F0C4C5" w14:textId="77777777" w:rsidR="00903210" w:rsidRDefault="0090321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23102">
        <w:rPr>
          <w:rFonts w:ascii="Marianne" w:hAnsi="Marianne"/>
        </w:rPr>
      </w:r>
      <w:r w:rsidR="0052310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70B98A7C" w14:textId="77777777" w:rsidR="00903210" w:rsidRDefault="00903210">
      <w:pPr>
        <w:ind w:left="567"/>
        <w:jc w:val="both"/>
        <w:rPr>
          <w:rFonts w:ascii="Marianne" w:hAnsi="Marianne" w:cs="Arial"/>
        </w:rPr>
      </w:pPr>
    </w:p>
    <w:p w14:paraId="1902BDD8" w14:textId="77777777" w:rsidR="00903210" w:rsidRDefault="00903210">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23102">
        <w:rPr>
          <w:rFonts w:ascii="Marianne" w:hAnsi="Marianne"/>
        </w:rPr>
      </w:r>
      <w:r w:rsidR="0052310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939D89E" w14:textId="77777777" w:rsidR="00903210" w:rsidRDefault="00903210">
      <w:pPr>
        <w:ind w:left="567"/>
        <w:jc w:val="both"/>
        <w:rPr>
          <w:rFonts w:ascii="Marianne" w:hAnsi="Marianne" w:cs="Arial"/>
          <w:bCs/>
          <w:sz w:val="22"/>
        </w:rPr>
      </w:pPr>
    </w:p>
    <w:p w14:paraId="5B37F45F" w14:textId="77777777" w:rsidR="00903210" w:rsidRDefault="00903210">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CA6CB96" w14:textId="77777777" w:rsidR="00903210" w:rsidRDefault="00903210">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5DD029F" w14:textId="77777777" w:rsidR="00903210" w:rsidRDefault="00903210">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3ABA7264" w14:textId="77777777" w:rsidR="00903210" w:rsidRDefault="00903210">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1DC33E12" w14:textId="77777777" w:rsidR="00903210" w:rsidRDefault="00903210">
      <w:pPr>
        <w:spacing w:before="120"/>
        <w:jc w:val="both"/>
        <w:rPr>
          <w:rFonts w:ascii="Marianne" w:hAnsi="Marianne" w:cs="Arial"/>
          <w:sz w:val="22"/>
        </w:rPr>
      </w:pPr>
    </w:p>
    <w:p w14:paraId="663106E9" w14:textId="77777777" w:rsidR="00903210" w:rsidRDefault="00903210">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03210" w14:paraId="6B48B66E" w14:textId="77777777">
        <w:trPr>
          <w:trHeight w:val="540"/>
          <w:jc w:val="center"/>
        </w:trPr>
        <w:tc>
          <w:tcPr>
            <w:tcW w:w="1986" w:type="dxa"/>
            <w:shd w:val="clear" w:color="auto" w:fill="CCFFFF"/>
            <w:vAlign w:val="center"/>
          </w:tcPr>
          <w:p w14:paraId="01E318B3" w14:textId="77777777" w:rsidR="00903210" w:rsidRDefault="00903210">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0374EC4" w14:textId="77777777" w:rsidR="00903210" w:rsidRDefault="00903210">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4D57079" w14:textId="77777777" w:rsidR="00903210" w:rsidRDefault="00903210">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03210" w14:paraId="4FF8B95E" w14:textId="77777777">
        <w:trPr>
          <w:trHeight w:val="2218"/>
          <w:jc w:val="center"/>
        </w:trPr>
        <w:tc>
          <w:tcPr>
            <w:tcW w:w="1986" w:type="dxa"/>
            <w:vMerge w:val="restart"/>
            <w:shd w:val="clear" w:color="auto" w:fill="auto"/>
            <w:vAlign w:val="center"/>
          </w:tcPr>
          <w:p w14:paraId="5F8B79CB" w14:textId="77777777" w:rsidR="00903210" w:rsidRDefault="00903210">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4CC46E1" w14:textId="77777777" w:rsidR="00903210" w:rsidRDefault="00903210">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523102">
              <w:rPr>
                <w:rFonts w:ascii="Marianne" w:eastAsia="MS Gothic" w:hAnsi="Marianne" w:cs="Arial"/>
              </w:rPr>
            </w:r>
            <w:r w:rsidR="0052310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C7C8F5" w14:textId="77777777" w:rsidR="00903210" w:rsidRDefault="0090321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A7520B8"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A74F1C8" w14:textId="77777777" w:rsidR="00903210" w:rsidRDefault="00903210">
            <w:pPr>
              <w:spacing w:beforeLines="40" w:before="96" w:afterLines="40" w:after="96"/>
              <w:ind w:left="170" w:right="170"/>
              <w:jc w:val="both"/>
              <w:rPr>
                <w:rFonts w:ascii="Marianne" w:hAnsi="Marianne" w:cs="Arial"/>
                <w:sz w:val="12"/>
                <w:szCs w:val="16"/>
              </w:rPr>
            </w:pPr>
          </w:p>
          <w:p w14:paraId="236C75AD" w14:textId="77777777" w:rsidR="00903210" w:rsidRDefault="00903210">
            <w:pPr>
              <w:spacing w:beforeLines="40" w:before="96" w:afterLines="40" w:after="96"/>
              <w:ind w:left="170" w:right="170"/>
              <w:jc w:val="both"/>
              <w:rPr>
                <w:rFonts w:ascii="Marianne" w:hAnsi="Marianne" w:cs="Arial"/>
                <w:sz w:val="12"/>
                <w:szCs w:val="16"/>
              </w:rPr>
            </w:pPr>
          </w:p>
          <w:p w14:paraId="12EB3688" w14:textId="77777777" w:rsidR="00903210" w:rsidRDefault="00903210">
            <w:pPr>
              <w:spacing w:beforeLines="40" w:before="96" w:afterLines="40" w:after="96"/>
              <w:ind w:left="170" w:right="170"/>
              <w:jc w:val="both"/>
              <w:rPr>
                <w:rFonts w:ascii="Marianne" w:hAnsi="Marianne" w:cs="Arial"/>
                <w:sz w:val="12"/>
                <w:szCs w:val="16"/>
              </w:rPr>
            </w:pPr>
          </w:p>
          <w:p w14:paraId="6497BA39"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BD00D1A" w14:textId="77777777" w:rsidR="00903210" w:rsidRDefault="00903210">
            <w:pPr>
              <w:spacing w:beforeLines="40" w:before="96" w:afterLines="40" w:after="96"/>
              <w:ind w:right="170"/>
              <w:rPr>
                <w:rFonts w:ascii="Marianne" w:hAnsi="Marianne" w:cs="Arial"/>
                <w:sz w:val="12"/>
                <w:szCs w:val="16"/>
              </w:rPr>
            </w:pPr>
          </w:p>
          <w:p w14:paraId="6793639A" w14:textId="77777777" w:rsidR="00903210" w:rsidRDefault="00903210">
            <w:pPr>
              <w:spacing w:beforeLines="40" w:before="96" w:afterLines="40" w:after="96"/>
              <w:ind w:right="170"/>
              <w:rPr>
                <w:rFonts w:ascii="Marianne" w:hAnsi="Marianne" w:cs="Arial"/>
                <w:sz w:val="12"/>
                <w:szCs w:val="16"/>
              </w:rPr>
            </w:pPr>
          </w:p>
          <w:p w14:paraId="1C60FDE3" w14:textId="77777777" w:rsidR="00903210" w:rsidRDefault="00903210">
            <w:pPr>
              <w:spacing w:beforeLines="40" w:before="96" w:afterLines="40" w:after="96"/>
              <w:ind w:right="170"/>
              <w:rPr>
                <w:rFonts w:ascii="Marianne" w:hAnsi="Marianne" w:cs="Arial"/>
                <w:sz w:val="12"/>
                <w:szCs w:val="16"/>
              </w:rPr>
            </w:pPr>
          </w:p>
        </w:tc>
      </w:tr>
      <w:tr w:rsidR="00903210" w14:paraId="07D2B463" w14:textId="77777777">
        <w:trPr>
          <w:trHeight w:val="3555"/>
          <w:jc w:val="center"/>
        </w:trPr>
        <w:tc>
          <w:tcPr>
            <w:tcW w:w="1986" w:type="dxa"/>
            <w:vMerge/>
            <w:shd w:val="clear" w:color="auto" w:fill="auto"/>
            <w:vAlign w:val="center"/>
          </w:tcPr>
          <w:p w14:paraId="13EC2511" w14:textId="77777777" w:rsidR="00903210" w:rsidRDefault="00903210">
            <w:pPr>
              <w:spacing w:beforeLines="40" w:before="96" w:afterLines="40" w:after="96"/>
              <w:rPr>
                <w:rFonts w:ascii="Marianne" w:hAnsi="Marianne" w:cs="Arial"/>
              </w:rPr>
            </w:pPr>
          </w:p>
        </w:tc>
        <w:tc>
          <w:tcPr>
            <w:tcW w:w="2551" w:type="dxa"/>
            <w:shd w:val="clear" w:color="auto" w:fill="auto"/>
            <w:vAlign w:val="center"/>
          </w:tcPr>
          <w:p w14:paraId="6556AF73" w14:textId="77777777" w:rsidR="00903210" w:rsidRDefault="00903210">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523102">
              <w:rPr>
                <w:rFonts w:ascii="Marianne" w:eastAsia="MS Gothic" w:hAnsi="Marianne" w:cs="Arial"/>
              </w:rPr>
            </w:r>
            <w:r w:rsidR="0052310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4995CA69" w14:textId="77777777" w:rsidR="00903210" w:rsidRDefault="0090321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282ECBF"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3C1239E" w14:textId="77777777" w:rsidR="00903210" w:rsidRDefault="00903210">
            <w:pPr>
              <w:spacing w:beforeLines="40" w:before="96" w:afterLines="40" w:after="96"/>
              <w:ind w:left="170" w:right="170"/>
              <w:jc w:val="both"/>
              <w:rPr>
                <w:rFonts w:ascii="Marianne" w:hAnsi="Marianne" w:cs="Arial"/>
                <w:sz w:val="12"/>
                <w:szCs w:val="16"/>
              </w:rPr>
            </w:pPr>
          </w:p>
          <w:p w14:paraId="63804222" w14:textId="77777777" w:rsidR="00903210" w:rsidRDefault="00903210">
            <w:pPr>
              <w:spacing w:beforeLines="40" w:before="96" w:afterLines="40" w:after="96"/>
              <w:ind w:left="170" w:right="170"/>
              <w:jc w:val="both"/>
              <w:rPr>
                <w:rFonts w:ascii="Marianne" w:hAnsi="Marianne" w:cs="Arial"/>
                <w:sz w:val="12"/>
                <w:szCs w:val="16"/>
              </w:rPr>
            </w:pPr>
          </w:p>
          <w:p w14:paraId="4A75F51B" w14:textId="77777777" w:rsidR="00903210" w:rsidRDefault="00903210">
            <w:pPr>
              <w:spacing w:beforeLines="40" w:before="96" w:afterLines="40" w:after="96"/>
              <w:ind w:left="170" w:right="170"/>
              <w:jc w:val="both"/>
              <w:rPr>
                <w:rFonts w:ascii="Marianne" w:hAnsi="Marianne" w:cs="Arial"/>
                <w:sz w:val="12"/>
                <w:szCs w:val="16"/>
              </w:rPr>
            </w:pPr>
          </w:p>
          <w:p w14:paraId="2A48F616"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156556" w14:textId="77777777" w:rsidR="00903210" w:rsidRDefault="00903210">
            <w:pPr>
              <w:spacing w:beforeLines="40" w:before="96" w:afterLines="40" w:after="96"/>
              <w:ind w:right="170"/>
              <w:rPr>
                <w:rFonts w:ascii="Marianne" w:hAnsi="Marianne" w:cs="Arial"/>
                <w:sz w:val="12"/>
                <w:szCs w:val="16"/>
              </w:rPr>
            </w:pPr>
          </w:p>
          <w:p w14:paraId="6BDD68AF" w14:textId="77777777" w:rsidR="00903210" w:rsidRDefault="00903210">
            <w:pPr>
              <w:spacing w:beforeLines="40" w:before="96" w:afterLines="40" w:after="96"/>
              <w:ind w:right="170"/>
              <w:rPr>
                <w:rFonts w:ascii="Marianne" w:hAnsi="Marianne" w:cs="Arial"/>
                <w:sz w:val="12"/>
                <w:szCs w:val="16"/>
              </w:rPr>
            </w:pPr>
          </w:p>
          <w:p w14:paraId="2805F69D" w14:textId="77777777" w:rsidR="00903210" w:rsidRDefault="00903210">
            <w:pPr>
              <w:spacing w:beforeLines="40" w:before="96" w:afterLines="40" w:after="96"/>
              <w:ind w:right="170"/>
              <w:rPr>
                <w:rFonts w:ascii="Marianne" w:hAnsi="Marianne" w:cs="Arial"/>
                <w:sz w:val="12"/>
                <w:szCs w:val="16"/>
              </w:rPr>
            </w:pPr>
          </w:p>
        </w:tc>
      </w:tr>
      <w:tr w:rsidR="00903210" w14:paraId="5E19D90D" w14:textId="77777777">
        <w:trPr>
          <w:trHeight w:val="4455"/>
          <w:jc w:val="center"/>
        </w:trPr>
        <w:tc>
          <w:tcPr>
            <w:tcW w:w="1986" w:type="dxa"/>
            <w:vMerge/>
            <w:shd w:val="clear" w:color="auto" w:fill="auto"/>
            <w:vAlign w:val="center"/>
          </w:tcPr>
          <w:p w14:paraId="395EFB27" w14:textId="77777777" w:rsidR="00903210" w:rsidRDefault="00903210">
            <w:pPr>
              <w:spacing w:beforeLines="40" w:before="96" w:afterLines="40" w:after="96"/>
              <w:rPr>
                <w:rFonts w:ascii="Marianne" w:hAnsi="Marianne" w:cs="Arial"/>
              </w:rPr>
            </w:pPr>
          </w:p>
        </w:tc>
        <w:tc>
          <w:tcPr>
            <w:tcW w:w="2551" w:type="dxa"/>
            <w:shd w:val="clear" w:color="auto" w:fill="auto"/>
            <w:vAlign w:val="center"/>
          </w:tcPr>
          <w:p w14:paraId="0BD5E20F" w14:textId="77777777" w:rsidR="00903210" w:rsidRDefault="00903210">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523102">
              <w:rPr>
                <w:rFonts w:ascii="Marianne" w:eastAsia="MS Gothic" w:hAnsi="Marianne" w:cs="Arial"/>
              </w:rPr>
            </w:r>
            <w:r w:rsidR="0052310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74E1997" w14:textId="77777777" w:rsidR="00903210" w:rsidRDefault="0090321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A387BE9" w14:textId="77777777" w:rsidR="00903210" w:rsidRDefault="0090321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F6937A" w14:textId="77777777" w:rsidR="00903210" w:rsidRDefault="00903210">
            <w:pPr>
              <w:spacing w:beforeLines="40" w:before="96" w:afterLines="40" w:after="96"/>
              <w:ind w:left="170" w:right="170"/>
              <w:jc w:val="both"/>
              <w:rPr>
                <w:rFonts w:ascii="Marianne" w:hAnsi="Marianne" w:cs="Arial"/>
                <w:sz w:val="12"/>
                <w:szCs w:val="16"/>
              </w:rPr>
            </w:pPr>
          </w:p>
          <w:p w14:paraId="058496A6" w14:textId="77777777" w:rsidR="00903210" w:rsidRDefault="00903210">
            <w:pPr>
              <w:spacing w:beforeLines="40" w:before="96" w:afterLines="40" w:after="96"/>
              <w:ind w:left="170" w:right="170"/>
              <w:jc w:val="both"/>
              <w:rPr>
                <w:rFonts w:ascii="Marianne" w:hAnsi="Marianne" w:cs="Arial"/>
                <w:sz w:val="12"/>
                <w:szCs w:val="16"/>
              </w:rPr>
            </w:pPr>
          </w:p>
          <w:p w14:paraId="4A94244A" w14:textId="77777777" w:rsidR="00903210" w:rsidRDefault="00903210">
            <w:pPr>
              <w:spacing w:beforeLines="40" w:before="96" w:afterLines="40" w:after="96"/>
              <w:ind w:left="170" w:right="170"/>
              <w:jc w:val="both"/>
              <w:rPr>
                <w:rFonts w:ascii="Marianne" w:hAnsi="Marianne" w:cs="Arial"/>
                <w:sz w:val="12"/>
                <w:szCs w:val="16"/>
              </w:rPr>
            </w:pPr>
          </w:p>
          <w:p w14:paraId="3040F763" w14:textId="77777777" w:rsidR="00903210" w:rsidRDefault="00903210">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5F55E6" w14:textId="77777777" w:rsidR="00903210" w:rsidRDefault="00903210">
            <w:pPr>
              <w:spacing w:beforeLines="40" w:before="96" w:afterLines="40" w:after="96"/>
              <w:ind w:right="170"/>
              <w:rPr>
                <w:rFonts w:ascii="Marianne" w:hAnsi="Marianne" w:cs="Arial"/>
                <w:sz w:val="12"/>
                <w:szCs w:val="16"/>
              </w:rPr>
            </w:pPr>
          </w:p>
          <w:p w14:paraId="2F6F3697" w14:textId="77777777" w:rsidR="00903210" w:rsidRDefault="00903210">
            <w:pPr>
              <w:spacing w:beforeLines="40" w:before="96" w:afterLines="40" w:after="96"/>
              <w:ind w:right="170"/>
              <w:rPr>
                <w:rFonts w:ascii="Marianne" w:hAnsi="Marianne" w:cs="Arial"/>
                <w:sz w:val="12"/>
                <w:szCs w:val="16"/>
              </w:rPr>
            </w:pPr>
          </w:p>
          <w:p w14:paraId="588E171F" w14:textId="77777777" w:rsidR="00903210" w:rsidRDefault="00903210">
            <w:pPr>
              <w:spacing w:beforeLines="40" w:before="96" w:afterLines="40" w:after="96"/>
              <w:ind w:right="170"/>
              <w:rPr>
                <w:rFonts w:ascii="Marianne" w:hAnsi="Marianne" w:cs="Arial"/>
                <w:sz w:val="12"/>
                <w:szCs w:val="16"/>
              </w:rPr>
            </w:pPr>
          </w:p>
        </w:tc>
      </w:tr>
      <w:tr w:rsidR="00903210" w14:paraId="43DB3137" w14:textId="77777777">
        <w:trPr>
          <w:trHeight w:val="1785"/>
          <w:jc w:val="center"/>
        </w:trPr>
        <w:tc>
          <w:tcPr>
            <w:tcW w:w="1986" w:type="dxa"/>
            <w:shd w:val="clear" w:color="auto" w:fill="auto"/>
            <w:vAlign w:val="center"/>
          </w:tcPr>
          <w:p w14:paraId="20A8AAEE" w14:textId="77777777" w:rsidR="00903210" w:rsidRDefault="00903210">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1B232D3" w14:textId="77777777" w:rsidR="00903210" w:rsidRDefault="00903210">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523102">
              <w:rPr>
                <w:rFonts w:ascii="Marianne" w:hAnsi="Marianne" w:cs="Arial"/>
              </w:rPr>
            </w:r>
            <w:r w:rsidR="00523102">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2C546B45" w14:textId="77777777" w:rsidR="00903210" w:rsidRDefault="0090321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DA40CC3"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8A6563" w14:textId="77777777" w:rsidR="00903210" w:rsidRDefault="00903210">
            <w:pPr>
              <w:spacing w:beforeLines="40" w:before="96" w:afterLines="40" w:after="96"/>
              <w:ind w:left="170" w:right="170"/>
              <w:jc w:val="both"/>
              <w:rPr>
                <w:rFonts w:ascii="Marianne" w:hAnsi="Marianne" w:cs="Arial"/>
                <w:sz w:val="12"/>
                <w:szCs w:val="16"/>
              </w:rPr>
            </w:pPr>
          </w:p>
          <w:p w14:paraId="2D606AEC" w14:textId="77777777" w:rsidR="00903210" w:rsidRDefault="00903210">
            <w:pPr>
              <w:spacing w:beforeLines="40" w:before="96" w:afterLines="40" w:after="96"/>
              <w:ind w:left="170" w:right="170"/>
              <w:jc w:val="both"/>
              <w:rPr>
                <w:rFonts w:ascii="Marianne" w:hAnsi="Marianne" w:cs="Arial"/>
                <w:sz w:val="12"/>
                <w:szCs w:val="16"/>
              </w:rPr>
            </w:pPr>
          </w:p>
          <w:p w14:paraId="66F29F0C" w14:textId="77777777" w:rsidR="00903210" w:rsidRDefault="00903210">
            <w:pPr>
              <w:spacing w:beforeLines="40" w:before="96" w:afterLines="40" w:after="96"/>
              <w:ind w:left="170" w:right="170"/>
              <w:jc w:val="both"/>
              <w:rPr>
                <w:rFonts w:ascii="Marianne" w:hAnsi="Marianne" w:cs="Arial"/>
                <w:sz w:val="12"/>
                <w:szCs w:val="16"/>
              </w:rPr>
            </w:pPr>
          </w:p>
          <w:p w14:paraId="04CC7BDC"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3B85B00" w14:textId="77777777" w:rsidR="00903210" w:rsidRDefault="00903210">
            <w:pPr>
              <w:spacing w:beforeLines="40" w:before="96" w:afterLines="40" w:after="96"/>
              <w:ind w:right="170"/>
              <w:rPr>
                <w:rFonts w:ascii="Marianne" w:hAnsi="Marianne" w:cs="Arial"/>
                <w:sz w:val="12"/>
                <w:szCs w:val="16"/>
              </w:rPr>
            </w:pPr>
          </w:p>
          <w:p w14:paraId="4287CBB1" w14:textId="77777777" w:rsidR="00903210" w:rsidRDefault="00903210">
            <w:pPr>
              <w:spacing w:beforeLines="40" w:before="96" w:afterLines="40" w:after="96"/>
              <w:ind w:right="170"/>
              <w:rPr>
                <w:rFonts w:ascii="Marianne" w:hAnsi="Marianne" w:cs="Arial"/>
                <w:sz w:val="12"/>
                <w:szCs w:val="16"/>
              </w:rPr>
            </w:pPr>
          </w:p>
          <w:p w14:paraId="6E9E2415" w14:textId="77777777" w:rsidR="00903210" w:rsidRDefault="00903210">
            <w:pPr>
              <w:spacing w:beforeLines="40" w:before="96" w:afterLines="40" w:after="96"/>
              <w:ind w:right="170"/>
              <w:rPr>
                <w:rFonts w:ascii="Marianne" w:hAnsi="Marianne" w:cs="Arial"/>
                <w:sz w:val="12"/>
                <w:szCs w:val="16"/>
              </w:rPr>
            </w:pPr>
          </w:p>
        </w:tc>
      </w:tr>
      <w:tr w:rsidR="00903210" w14:paraId="3293D735" w14:textId="77777777">
        <w:trPr>
          <w:trHeight w:val="3615"/>
          <w:jc w:val="center"/>
        </w:trPr>
        <w:tc>
          <w:tcPr>
            <w:tcW w:w="1986" w:type="dxa"/>
            <w:shd w:val="clear" w:color="auto" w:fill="auto"/>
            <w:vAlign w:val="center"/>
          </w:tcPr>
          <w:p w14:paraId="4AFBE0EC" w14:textId="77777777" w:rsidR="00903210" w:rsidRDefault="00903210">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F0A4B0" w14:textId="77777777" w:rsidR="00903210" w:rsidRDefault="00903210">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523102">
              <w:rPr>
                <w:rFonts w:ascii="Marianne" w:eastAsia="MS Gothic" w:hAnsi="Marianne" w:cs="Arial"/>
              </w:rPr>
            </w:r>
            <w:r w:rsidR="0052310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19EABD72" w14:textId="77777777" w:rsidR="00903210" w:rsidRDefault="00903210">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D727928"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B9EDCF5" w14:textId="77777777" w:rsidR="00903210" w:rsidRDefault="00903210">
            <w:pPr>
              <w:spacing w:beforeLines="40" w:before="96" w:afterLines="40" w:after="96"/>
              <w:ind w:left="170" w:right="170"/>
              <w:jc w:val="both"/>
              <w:rPr>
                <w:rFonts w:ascii="Marianne" w:hAnsi="Marianne" w:cs="Arial"/>
                <w:sz w:val="12"/>
                <w:szCs w:val="16"/>
              </w:rPr>
            </w:pPr>
          </w:p>
          <w:p w14:paraId="688F6C48" w14:textId="77777777" w:rsidR="00903210" w:rsidRDefault="00903210">
            <w:pPr>
              <w:spacing w:beforeLines="40" w:before="96" w:afterLines="40" w:after="96"/>
              <w:ind w:left="170" w:right="170"/>
              <w:jc w:val="both"/>
              <w:rPr>
                <w:rFonts w:ascii="Marianne" w:hAnsi="Marianne" w:cs="Arial"/>
                <w:sz w:val="12"/>
                <w:szCs w:val="16"/>
              </w:rPr>
            </w:pPr>
          </w:p>
          <w:p w14:paraId="6139F8B8" w14:textId="77777777" w:rsidR="00903210" w:rsidRDefault="00903210">
            <w:pPr>
              <w:spacing w:beforeLines="40" w:before="96" w:afterLines="40" w:after="96"/>
              <w:ind w:left="170" w:right="170"/>
              <w:jc w:val="both"/>
              <w:rPr>
                <w:rFonts w:ascii="Marianne" w:hAnsi="Marianne" w:cs="Arial"/>
                <w:sz w:val="12"/>
                <w:szCs w:val="16"/>
              </w:rPr>
            </w:pPr>
          </w:p>
          <w:p w14:paraId="0807A0A2" w14:textId="77777777" w:rsidR="00903210" w:rsidRDefault="00903210">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7AA2F02" w14:textId="77777777" w:rsidR="00903210" w:rsidRDefault="00903210">
            <w:pPr>
              <w:spacing w:beforeLines="40" w:before="96" w:afterLines="40" w:after="96"/>
              <w:ind w:right="170"/>
              <w:rPr>
                <w:rFonts w:ascii="Marianne" w:hAnsi="Marianne" w:cs="Arial"/>
                <w:sz w:val="12"/>
                <w:szCs w:val="16"/>
              </w:rPr>
            </w:pPr>
          </w:p>
          <w:p w14:paraId="46DA367E" w14:textId="77777777" w:rsidR="00903210" w:rsidRDefault="00903210">
            <w:pPr>
              <w:spacing w:beforeLines="40" w:before="96" w:afterLines="40" w:after="96"/>
              <w:ind w:right="170"/>
              <w:rPr>
                <w:rFonts w:ascii="Marianne" w:hAnsi="Marianne" w:cs="Arial"/>
                <w:sz w:val="12"/>
                <w:szCs w:val="16"/>
              </w:rPr>
            </w:pPr>
          </w:p>
          <w:p w14:paraId="3C6966A7" w14:textId="77777777" w:rsidR="00903210" w:rsidRDefault="00903210">
            <w:pPr>
              <w:spacing w:beforeLines="40" w:before="96" w:afterLines="40" w:after="96"/>
              <w:ind w:right="170"/>
              <w:rPr>
                <w:rFonts w:ascii="Marianne" w:hAnsi="Marianne" w:cs="Arial"/>
                <w:sz w:val="12"/>
                <w:szCs w:val="16"/>
              </w:rPr>
            </w:pPr>
          </w:p>
        </w:tc>
      </w:tr>
    </w:tbl>
    <w:p w14:paraId="6CB3CB1E" w14:textId="77777777" w:rsidR="00903210" w:rsidRDefault="00903210">
      <w:pPr>
        <w:tabs>
          <w:tab w:val="left" w:pos="-142"/>
          <w:tab w:val="left" w:pos="4111"/>
        </w:tabs>
        <w:rPr>
          <w:rFonts w:ascii="Marianne" w:hAnsi="Marianne" w:cs="Arial"/>
          <w:b/>
          <w:bCs/>
          <w:sz w:val="22"/>
          <w:szCs w:val="22"/>
        </w:rPr>
      </w:pPr>
    </w:p>
    <w:p w14:paraId="488426F3" w14:textId="77777777" w:rsidR="00903210" w:rsidRDefault="00903210">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10D7053B" w14:textId="77777777" w:rsidR="00903210" w:rsidRDefault="00903210">
      <w:pPr>
        <w:keepNext/>
        <w:tabs>
          <w:tab w:val="left" w:pos="-142"/>
          <w:tab w:val="left" w:pos="4111"/>
        </w:tabs>
        <w:jc w:val="both"/>
        <w:rPr>
          <w:rFonts w:ascii="Marianne" w:hAnsi="Marianne" w:cs="Arial"/>
          <w:b/>
          <w:bCs/>
          <w:sz w:val="22"/>
          <w:szCs w:val="22"/>
        </w:rPr>
      </w:pPr>
    </w:p>
    <w:p w14:paraId="23F070D1" w14:textId="77777777" w:rsidR="00903210" w:rsidRDefault="00903210">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A24C73C" w14:textId="77777777" w:rsidR="00903210" w:rsidRDefault="00903210">
      <w:pPr>
        <w:pStyle w:val="En-tte"/>
        <w:tabs>
          <w:tab w:val="clear" w:pos="4536"/>
          <w:tab w:val="clear" w:pos="9072"/>
          <w:tab w:val="left" w:pos="0"/>
          <w:tab w:val="left" w:pos="2160"/>
        </w:tabs>
        <w:jc w:val="both"/>
        <w:rPr>
          <w:rFonts w:ascii="Marianne" w:hAnsi="Marianne" w:cs="Arial"/>
          <w:i/>
          <w:iCs/>
          <w:sz w:val="16"/>
          <w:szCs w:val="16"/>
        </w:rPr>
      </w:pPr>
    </w:p>
    <w:p w14:paraId="4FFC234F"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6E377BA"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2F74CEDF"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2F31129C"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08A3BD19"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0C9A1412"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E009B8F" w14:textId="77777777" w:rsidR="00903210" w:rsidRDefault="00903210">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85C6616"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1BC5291E"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75C7368B" w14:textId="77777777" w:rsidR="00903210" w:rsidRDefault="00903210">
      <w:pPr>
        <w:pStyle w:val="En-tte"/>
        <w:tabs>
          <w:tab w:val="clear" w:pos="4536"/>
          <w:tab w:val="clear" w:pos="9072"/>
          <w:tab w:val="left" w:pos="2160"/>
        </w:tabs>
        <w:ind w:left="284"/>
        <w:jc w:val="both"/>
        <w:rPr>
          <w:rFonts w:ascii="Marianne" w:hAnsi="Marianne" w:cs="Arial"/>
          <w:iCs/>
          <w:sz w:val="16"/>
          <w:szCs w:val="18"/>
        </w:rPr>
      </w:pPr>
    </w:p>
    <w:p w14:paraId="768459BF" w14:textId="77777777" w:rsidR="00903210" w:rsidRDefault="00903210">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E73D9EA" w14:textId="77777777" w:rsidR="00903210" w:rsidRDefault="00903210">
      <w:pPr>
        <w:pStyle w:val="En-tte"/>
        <w:tabs>
          <w:tab w:val="left" w:pos="2160"/>
        </w:tabs>
        <w:ind w:left="284"/>
        <w:jc w:val="both"/>
        <w:rPr>
          <w:rFonts w:ascii="Marianne" w:hAnsi="Marianne" w:cs="Arial"/>
          <w:iCs/>
          <w:sz w:val="16"/>
          <w:szCs w:val="18"/>
        </w:rPr>
      </w:pPr>
    </w:p>
    <w:p w14:paraId="4D7BC4A4" w14:textId="77777777" w:rsidR="00903210" w:rsidRDefault="00903210">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033B13B" w14:textId="77777777" w:rsidR="00903210" w:rsidRDefault="00903210">
      <w:pPr>
        <w:pStyle w:val="En-tte"/>
        <w:ind w:left="993"/>
        <w:jc w:val="both"/>
        <w:rPr>
          <w:rFonts w:ascii="Marianne" w:hAnsi="Marianne" w:cs="Arial"/>
          <w:iCs/>
          <w:sz w:val="16"/>
          <w:szCs w:val="18"/>
        </w:rPr>
      </w:pPr>
    </w:p>
    <w:p w14:paraId="7A22DC40" w14:textId="77777777" w:rsidR="00903210" w:rsidRDefault="00903210">
      <w:pPr>
        <w:pStyle w:val="En-tte"/>
        <w:ind w:left="993"/>
        <w:jc w:val="both"/>
        <w:rPr>
          <w:rFonts w:ascii="Marianne" w:hAnsi="Marianne" w:cs="Arial"/>
          <w:iCs/>
          <w:sz w:val="16"/>
          <w:szCs w:val="18"/>
        </w:rPr>
      </w:pPr>
    </w:p>
    <w:p w14:paraId="26688FD1" w14:textId="77777777" w:rsidR="00903210" w:rsidRDefault="00903210">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1462157A" w14:textId="77777777" w:rsidR="00903210" w:rsidRDefault="00903210">
      <w:pPr>
        <w:pStyle w:val="En-tte"/>
        <w:tabs>
          <w:tab w:val="left" w:pos="0"/>
          <w:tab w:val="left" w:pos="2160"/>
        </w:tabs>
        <w:ind w:left="993"/>
        <w:jc w:val="both"/>
        <w:rPr>
          <w:rFonts w:ascii="Marianne" w:hAnsi="Marianne" w:cs="Arial"/>
          <w:iCs/>
          <w:sz w:val="16"/>
          <w:szCs w:val="18"/>
        </w:rPr>
      </w:pPr>
    </w:p>
    <w:p w14:paraId="11DEA6EA" w14:textId="77777777" w:rsidR="00903210" w:rsidRDefault="00903210">
      <w:pPr>
        <w:pStyle w:val="En-tte"/>
        <w:tabs>
          <w:tab w:val="left" w:pos="0"/>
          <w:tab w:val="left" w:pos="2160"/>
        </w:tabs>
        <w:ind w:left="993"/>
        <w:jc w:val="both"/>
        <w:rPr>
          <w:rFonts w:ascii="Marianne" w:hAnsi="Marianne" w:cs="Arial"/>
          <w:iCs/>
          <w:sz w:val="16"/>
          <w:szCs w:val="18"/>
        </w:rPr>
      </w:pPr>
    </w:p>
    <w:p w14:paraId="25B61E53" w14:textId="77777777" w:rsidR="00903210" w:rsidRDefault="00903210">
      <w:pPr>
        <w:pStyle w:val="En-tte"/>
        <w:tabs>
          <w:tab w:val="left" w:pos="0"/>
          <w:tab w:val="left" w:pos="2160"/>
        </w:tabs>
        <w:ind w:left="993"/>
        <w:jc w:val="both"/>
        <w:rPr>
          <w:rFonts w:ascii="Arial" w:hAnsi="Arial" w:cs="Arial"/>
          <w:iCs/>
          <w:sz w:val="16"/>
          <w:szCs w:val="18"/>
        </w:rPr>
      </w:pPr>
    </w:p>
    <w:p w14:paraId="56B61C49" w14:textId="77777777" w:rsidR="00903210" w:rsidRDefault="00903210">
      <w:pPr>
        <w:pStyle w:val="En-tte"/>
        <w:tabs>
          <w:tab w:val="left" w:pos="0"/>
          <w:tab w:val="left" w:pos="2160"/>
        </w:tabs>
        <w:ind w:left="993"/>
        <w:jc w:val="both"/>
        <w:rPr>
          <w:rFonts w:ascii="Arial" w:hAnsi="Arial" w:cs="Arial"/>
          <w:iCs/>
          <w:sz w:val="16"/>
          <w:szCs w:val="18"/>
        </w:rPr>
      </w:pPr>
    </w:p>
    <w:p w14:paraId="2367F6F6" w14:textId="77777777" w:rsidR="00903210" w:rsidRDefault="00903210">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679F80F"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702E363B" w14:textId="77777777" w:rsidR="00903210" w:rsidRDefault="0090321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23102">
        <w:rPr>
          <w:rFonts w:ascii="Marianne" w:hAnsi="Marianne"/>
        </w:rPr>
      </w:r>
      <w:r w:rsidR="0052310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37E36D05" w14:textId="77777777" w:rsidR="00903210" w:rsidRDefault="00903210">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2ADA2EC3"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0F40AF6E" w14:textId="77777777" w:rsidR="00903210" w:rsidRDefault="00903210">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03210" w14:paraId="18FB2E57" w14:textId="77777777">
        <w:trPr>
          <w:trHeight w:val="629"/>
        </w:trPr>
        <w:tc>
          <w:tcPr>
            <w:tcW w:w="9747" w:type="dxa"/>
            <w:shd w:val="clear" w:color="auto" w:fill="465F9D"/>
          </w:tcPr>
          <w:p w14:paraId="3F96D877" w14:textId="77777777" w:rsidR="00903210" w:rsidRDefault="00903210">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772D82AA" w14:textId="77777777" w:rsidR="00903210" w:rsidRDefault="00903210">
      <w:pPr>
        <w:tabs>
          <w:tab w:val="left" w:pos="-142"/>
          <w:tab w:val="left" w:pos="4111"/>
        </w:tabs>
        <w:rPr>
          <w:rFonts w:ascii="Marianne" w:hAnsi="Marianne" w:cs="Arial"/>
          <w:b/>
          <w:bCs/>
          <w:sz w:val="22"/>
          <w:szCs w:val="22"/>
        </w:rPr>
      </w:pPr>
    </w:p>
    <w:p w14:paraId="27FAA367" w14:textId="77777777" w:rsidR="00903210" w:rsidRDefault="00903210">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555B72C5" w14:textId="77777777" w:rsidR="00903210" w:rsidRDefault="00903210">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04ECCEE" w14:textId="77777777" w:rsidR="00903210" w:rsidRDefault="00903210">
      <w:pPr>
        <w:rPr>
          <w:rFonts w:ascii="Marianne" w:hAnsi="Marianne" w:cs="Arial"/>
        </w:rPr>
      </w:pPr>
    </w:p>
    <w:p w14:paraId="5A188660" w14:textId="77777777" w:rsidR="00903210" w:rsidRDefault="0090321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79E7E863" w14:textId="77777777" w:rsidR="00903210" w:rsidRDefault="00903210">
      <w:pPr>
        <w:jc w:val="both"/>
        <w:rPr>
          <w:rFonts w:ascii="Marianne" w:hAnsi="Marianne" w:cs="Arial"/>
          <w:i/>
          <w:sz w:val="18"/>
        </w:rPr>
      </w:pPr>
    </w:p>
    <w:p w14:paraId="50CB2429" w14:textId="77777777" w:rsidR="00903210" w:rsidRDefault="00903210">
      <w:pPr>
        <w:jc w:val="both"/>
        <w:rPr>
          <w:rFonts w:ascii="Marianne" w:hAnsi="Marianne" w:cs="Arial"/>
          <w:i/>
          <w:sz w:val="18"/>
        </w:rPr>
      </w:pPr>
    </w:p>
    <w:p w14:paraId="1C371F06" w14:textId="77777777" w:rsidR="00903210" w:rsidRDefault="00903210">
      <w:pPr>
        <w:jc w:val="both"/>
        <w:rPr>
          <w:rFonts w:ascii="Marianne" w:hAnsi="Marianne" w:cs="Arial"/>
          <w:i/>
          <w:sz w:val="18"/>
        </w:rPr>
      </w:pPr>
    </w:p>
    <w:p w14:paraId="09ADF2C3" w14:textId="77777777" w:rsidR="00903210" w:rsidRDefault="00903210">
      <w:pPr>
        <w:jc w:val="both"/>
        <w:rPr>
          <w:rFonts w:ascii="Marianne" w:hAnsi="Marianne" w:cs="Arial"/>
          <w:i/>
          <w:sz w:val="18"/>
        </w:rPr>
      </w:pPr>
    </w:p>
    <w:p w14:paraId="7146E48D" w14:textId="77777777" w:rsidR="00903210" w:rsidRDefault="00903210">
      <w:pPr>
        <w:jc w:val="both"/>
        <w:rPr>
          <w:rFonts w:ascii="Marianne" w:hAnsi="Marianne" w:cs="Arial"/>
          <w:i/>
          <w:sz w:val="18"/>
        </w:rPr>
      </w:pPr>
    </w:p>
    <w:p w14:paraId="47BADA87" w14:textId="77777777" w:rsidR="00903210" w:rsidRDefault="00903210">
      <w:pPr>
        <w:jc w:val="both"/>
        <w:rPr>
          <w:rFonts w:ascii="Marianne" w:hAnsi="Marianne" w:cs="Arial"/>
          <w:i/>
          <w:sz w:val="18"/>
        </w:rPr>
      </w:pPr>
    </w:p>
    <w:p w14:paraId="665E36B2" w14:textId="77777777" w:rsidR="00903210" w:rsidRDefault="00903210">
      <w:pPr>
        <w:jc w:val="both"/>
        <w:rPr>
          <w:rFonts w:ascii="Marianne" w:hAnsi="Marianne" w:cs="Arial"/>
          <w:i/>
          <w:sz w:val="18"/>
        </w:rPr>
      </w:pPr>
    </w:p>
    <w:p w14:paraId="476539B5" w14:textId="77777777" w:rsidR="00903210" w:rsidRDefault="0090321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163B5F0" w14:textId="77777777" w:rsidR="00903210" w:rsidRDefault="00903210">
      <w:pPr>
        <w:jc w:val="both"/>
        <w:rPr>
          <w:rFonts w:ascii="Marianne" w:hAnsi="Marianne" w:cs="Arial"/>
          <w:i/>
          <w:sz w:val="18"/>
        </w:rPr>
      </w:pPr>
    </w:p>
    <w:p w14:paraId="39478238" w14:textId="77777777" w:rsidR="00903210" w:rsidRDefault="00903210">
      <w:pPr>
        <w:jc w:val="both"/>
        <w:rPr>
          <w:rFonts w:ascii="Marianne" w:hAnsi="Marianne" w:cs="Arial"/>
          <w:i/>
          <w:sz w:val="18"/>
        </w:rPr>
      </w:pPr>
    </w:p>
    <w:p w14:paraId="075B6382" w14:textId="77777777" w:rsidR="00903210" w:rsidRDefault="00903210">
      <w:pPr>
        <w:jc w:val="both"/>
        <w:rPr>
          <w:rFonts w:ascii="Marianne" w:hAnsi="Marianne" w:cs="Arial"/>
          <w:i/>
          <w:sz w:val="18"/>
        </w:rPr>
      </w:pPr>
    </w:p>
    <w:p w14:paraId="58051870" w14:textId="77777777" w:rsidR="00903210" w:rsidRDefault="00903210">
      <w:pPr>
        <w:jc w:val="both"/>
        <w:rPr>
          <w:rFonts w:ascii="Marianne" w:hAnsi="Marianne" w:cs="Arial"/>
          <w:i/>
          <w:sz w:val="18"/>
        </w:rPr>
      </w:pPr>
    </w:p>
    <w:p w14:paraId="568772F4" w14:textId="77777777" w:rsidR="00903210" w:rsidRDefault="00903210">
      <w:pPr>
        <w:jc w:val="both"/>
        <w:rPr>
          <w:rFonts w:ascii="Marianne" w:hAnsi="Marianne" w:cs="Arial"/>
          <w:i/>
          <w:sz w:val="18"/>
        </w:rPr>
      </w:pPr>
    </w:p>
    <w:p w14:paraId="2551D48E" w14:textId="77777777" w:rsidR="00903210" w:rsidRDefault="00903210">
      <w:pPr>
        <w:jc w:val="both"/>
        <w:rPr>
          <w:rFonts w:ascii="Marianne" w:hAnsi="Marianne" w:cs="Arial"/>
          <w:i/>
          <w:sz w:val="18"/>
        </w:rPr>
      </w:pPr>
    </w:p>
    <w:p w14:paraId="4F54243A" w14:textId="77777777" w:rsidR="00903210" w:rsidRDefault="00903210">
      <w:pPr>
        <w:jc w:val="both"/>
        <w:rPr>
          <w:rFonts w:ascii="Marianne" w:hAnsi="Marianne" w:cs="Arial"/>
          <w:i/>
          <w:sz w:val="18"/>
        </w:rPr>
      </w:pPr>
    </w:p>
    <w:p w14:paraId="69FE9A56" w14:textId="77777777" w:rsidR="00903210" w:rsidRDefault="00903210">
      <w:pPr>
        <w:jc w:val="both"/>
        <w:rPr>
          <w:rFonts w:ascii="Marianne" w:hAnsi="Marianne" w:cs="Arial"/>
          <w:i/>
          <w:sz w:val="18"/>
        </w:rPr>
      </w:pPr>
    </w:p>
    <w:p w14:paraId="6773CA34" w14:textId="77777777" w:rsidR="00903210" w:rsidRDefault="00903210">
      <w:pPr>
        <w:pStyle w:val="En-tte"/>
        <w:tabs>
          <w:tab w:val="clear" w:pos="4536"/>
          <w:tab w:val="clear" w:pos="9072"/>
          <w:tab w:val="left" w:pos="0"/>
          <w:tab w:val="left" w:pos="2160"/>
        </w:tabs>
        <w:jc w:val="both"/>
        <w:rPr>
          <w:rFonts w:ascii="Marianne" w:hAnsi="Marianne" w:cs="Arial"/>
          <w:i/>
          <w:sz w:val="18"/>
        </w:rPr>
      </w:pPr>
    </w:p>
    <w:p w14:paraId="60211B7C" w14:textId="77777777" w:rsidR="00903210" w:rsidRDefault="00903210">
      <w:pPr>
        <w:pStyle w:val="En-tte"/>
        <w:tabs>
          <w:tab w:val="clear" w:pos="4536"/>
          <w:tab w:val="clear" w:pos="9072"/>
          <w:tab w:val="left" w:pos="0"/>
          <w:tab w:val="left" w:pos="2160"/>
        </w:tabs>
        <w:jc w:val="both"/>
        <w:rPr>
          <w:rFonts w:ascii="Marianne" w:hAnsi="Marianne" w:cs="Arial"/>
          <w:b/>
          <w:bCs/>
          <w:sz w:val="22"/>
          <w:szCs w:val="22"/>
        </w:rPr>
      </w:pPr>
    </w:p>
    <w:p w14:paraId="712841C8" w14:textId="77777777" w:rsidR="00903210" w:rsidRDefault="0090321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070786A" w14:textId="77777777" w:rsidR="00903210" w:rsidRDefault="0090321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5C83D91" w14:textId="77777777" w:rsidR="00903210" w:rsidRDefault="00903210">
      <w:pPr>
        <w:jc w:val="both"/>
        <w:rPr>
          <w:rFonts w:ascii="Marianne" w:hAnsi="Marianne" w:cs="Arial"/>
          <w:sz w:val="18"/>
        </w:rPr>
      </w:pPr>
    </w:p>
    <w:p w14:paraId="4DEED352" w14:textId="77777777" w:rsidR="00903210" w:rsidRDefault="00903210">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E2DBCFD" w14:textId="77777777" w:rsidR="00903210" w:rsidRDefault="00903210">
      <w:pPr>
        <w:ind w:left="284"/>
        <w:jc w:val="both"/>
        <w:rPr>
          <w:rFonts w:ascii="Marianne" w:hAnsi="Marianne" w:cs="Arial"/>
          <w:sz w:val="16"/>
        </w:rPr>
      </w:pPr>
    </w:p>
    <w:p w14:paraId="1BB82BB3" w14:textId="77777777" w:rsidR="00903210" w:rsidRDefault="00903210">
      <w:pPr>
        <w:ind w:left="284"/>
        <w:jc w:val="both"/>
        <w:rPr>
          <w:rFonts w:ascii="Marianne" w:hAnsi="Marianne" w:cs="Arial"/>
          <w:sz w:val="16"/>
        </w:rPr>
      </w:pPr>
    </w:p>
    <w:p w14:paraId="03713A30" w14:textId="77777777" w:rsidR="00903210" w:rsidRDefault="00903210">
      <w:pPr>
        <w:ind w:left="284"/>
        <w:jc w:val="both"/>
        <w:rPr>
          <w:rFonts w:ascii="Marianne" w:hAnsi="Marianne" w:cs="Arial"/>
          <w:sz w:val="16"/>
        </w:rPr>
      </w:pPr>
    </w:p>
    <w:p w14:paraId="29D1F3D8" w14:textId="77777777" w:rsidR="00903210" w:rsidRDefault="00903210">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68465FB" w14:textId="77777777" w:rsidR="00903210" w:rsidRDefault="00903210">
      <w:pPr>
        <w:ind w:left="284"/>
        <w:jc w:val="both"/>
        <w:rPr>
          <w:rFonts w:ascii="Marianne" w:hAnsi="Marianne" w:cs="Arial"/>
          <w:sz w:val="16"/>
        </w:rPr>
      </w:pPr>
    </w:p>
    <w:p w14:paraId="50493715" w14:textId="77777777" w:rsidR="00903210" w:rsidRDefault="00903210">
      <w:pPr>
        <w:ind w:left="284"/>
        <w:jc w:val="both"/>
        <w:rPr>
          <w:rFonts w:ascii="Marianne" w:hAnsi="Marianne" w:cs="Arial"/>
          <w:sz w:val="16"/>
        </w:rPr>
      </w:pPr>
    </w:p>
    <w:p w14:paraId="23D305DC" w14:textId="77777777" w:rsidR="00903210" w:rsidRDefault="00903210">
      <w:pPr>
        <w:ind w:left="284"/>
        <w:jc w:val="both"/>
        <w:rPr>
          <w:rFonts w:ascii="Marianne" w:hAnsi="Marianne" w:cs="Arial"/>
          <w:sz w:val="16"/>
        </w:rPr>
      </w:pPr>
    </w:p>
    <w:p w14:paraId="71948B9B" w14:textId="77777777" w:rsidR="00903210" w:rsidRDefault="00903210">
      <w:pPr>
        <w:ind w:left="284"/>
        <w:jc w:val="both"/>
        <w:rPr>
          <w:rFonts w:ascii="Marianne" w:hAnsi="Marianne" w:cs="Arial"/>
          <w:sz w:val="16"/>
        </w:rPr>
      </w:pPr>
    </w:p>
    <w:p w14:paraId="6ABCAC79" w14:textId="77777777" w:rsidR="00903210" w:rsidRDefault="00903210">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03210" w14:paraId="7CDBD29F" w14:textId="77777777">
        <w:trPr>
          <w:trHeight w:val="653"/>
        </w:trPr>
        <w:tc>
          <w:tcPr>
            <w:tcW w:w="9994" w:type="dxa"/>
            <w:shd w:val="clear" w:color="auto" w:fill="465F9D"/>
          </w:tcPr>
          <w:p w14:paraId="63317ED6" w14:textId="77777777" w:rsidR="00903210" w:rsidRDefault="00903210">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182C19C5"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6EE565B8" w14:textId="77777777" w:rsidR="00903210" w:rsidRDefault="00903210">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17C24CC" w14:textId="77777777" w:rsidR="00903210" w:rsidRDefault="00903210">
      <w:pPr>
        <w:ind w:left="284"/>
        <w:rPr>
          <w:rFonts w:ascii="Marianne" w:hAnsi="Marianne" w:cs="Arial"/>
        </w:rPr>
      </w:pPr>
    </w:p>
    <w:p w14:paraId="429CA81C" w14:textId="77777777" w:rsidR="00903210" w:rsidRDefault="00903210">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0EEA19B5" w14:textId="77777777" w:rsidR="00903210" w:rsidRDefault="00903210">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03210" w14:paraId="6E288CA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45E8FEEF" w14:textId="77777777" w:rsidR="00903210" w:rsidRDefault="00903210">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88E9EC" w14:textId="77777777" w:rsidR="00903210" w:rsidRDefault="0090321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D82C712" w14:textId="77777777" w:rsidR="00903210" w:rsidRDefault="0090321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D1BCA31" w14:textId="77777777" w:rsidR="00903210" w:rsidRDefault="00903210">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03210" w14:paraId="1A09BC45"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4A97847" w14:textId="77777777" w:rsidR="00903210" w:rsidRDefault="00903210">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47814E3" w14:textId="77777777" w:rsidR="00903210" w:rsidRDefault="00903210">
            <w:pPr>
              <w:tabs>
                <w:tab w:val="left" w:pos="864"/>
              </w:tabs>
              <w:snapToGrid w:val="0"/>
              <w:spacing w:before="120" w:after="120"/>
              <w:rPr>
                <w:rFonts w:ascii="Marianne" w:hAnsi="Marianne" w:cs="Arial"/>
                <w:sz w:val="16"/>
                <w:szCs w:val="16"/>
              </w:rPr>
            </w:pPr>
          </w:p>
          <w:p w14:paraId="5DC5FAD1" w14:textId="77777777" w:rsidR="00903210" w:rsidRDefault="00903210">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0F34002A" w14:textId="77777777" w:rsidR="00903210" w:rsidRDefault="00903210">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58F715BC" w14:textId="77777777" w:rsidR="00903210" w:rsidRDefault="00903210">
            <w:pPr>
              <w:tabs>
                <w:tab w:val="left" w:pos="864"/>
              </w:tabs>
              <w:snapToGrid w:val="0"/>
              <w:spacing w:before="120" w:after="120"/>
              <w:jc w:val="right"/>
              <w:rPr>
                <w:rFonts w:ascii="Marianne" w:hAnsi="Marianne" w:cs="Arial"/>
                <w:sz w:val="16"/>
                <w:szCs w:val="16"/>
              </w:rPr>
            </w:pPr>
          </w:p>
        </w:tc>
      </w:tr>
      <w:tr w:rsidR="00903210" w14:paraId="1484D2B5" w14:textId="77777777">
        <w:trPr>
          <w:trHeight w:val="737"/>
        </w:trPr>
        <w:tc>
          <w:tcPr>
            <w:tcW w:w="2566" w:type="dxa"/>
            <w:tcBorders>
              <w:left w:val="single" w:sz="8" w:space="0" w:color="000000"/>
              <w:bottom w:val="single" w:sz="8" w:space="0" w:color="000000"/>
            </w:tcBorders>
            <w:shd w:val="clear" w:color="auto" w:fill="auto"/>
          </w:tcPr>
          <w:p w14:paraId="028856EC" w14:textId="77777777" w:rsidR="00903210" w:rsidRDefault="00903210">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437B4385" w14:textId="77777777" w:rsidR="00903210" w:rsidRDefault="00903210">
            <w:pPr>
              <w:tabs>
                <w:tab w:val="left" w:pos="864"/>
              </w:tabs>
              <w:snapToGrid w:val="0"/>
              <w:spacing w:before="120" w:after="120"/>
              <w:rPr>
                <w:rFonts w:ascii="Marianne" w:hAnsi="Marianne" w:cs="Arial"/>
                <w:sz w:val="16"/>
                <w:szCs w:val="16"/>
              </w:rPr>
            </w:pPr>
          </w:p>
          <w:p w14:paraId="6ADA3077" w14:textId="77777777" w:rsidR="00903210" w:rsidRDefault="0090321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F822C55" w14:textId="77777777" w:rsidR="00903210" w:rsidRDefault="00903210">
            <w:pPr>
              <w:tabs>
                <w:tab w:val="left" w:pos="864"/>
              </w:tabs>
              <w:snapToGrid w:val="0"/>
              <w:spacing w:before="120" w:after="120"/>
              <w:jc w:val="right"/>
              <w:rPr>
                <w:rFonts w:ascii="Marianne" w:hAnsi="Marianne" w:cs="Arial"/>
                <w:sz w:val="16"/>
                <w:szCs w:val="16"/>
              </w:rPr>
            </w:pPr>
          </w:p>
          <w:p w14:paraId="4FEB9052" w14:textId="77777777" w:rsidR="00903210" w:rsidRDefault="00903210">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B0C72A8" w14:textId="77777777" w:rsidR="00903210" w:rsidRDefault="00903210">
            <w:pPr>
              <w:tabs>
                <w:tab w:val="left" w:pos="864"/>
              </w:tabs>
              <w:snapToGrid w:val="0"/>
              <w:spacing w:before="120" w:after="120"/>
              <w:jc w:val="right"/>
              <w:rPr>
                <w:rFonts w:ascii="Marianne" w:hAnsi="Marianne" w:cs="Arial"/>
                <w:sz w:val="16"/>
                <w:szCs w:val="16"/>
              </w:rPr>
            </w:pPr>
          </w:p>
          <w:p w14:paraId="47975AD7" w14:textId="77777777" w:rsidR="00903210" w:rsidRDefault="00903210">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4694331C" w14:textId="77777777" w:rsidR="00903210" w:rsidRDefault="00903210">
      <w:pPr>
        <w:tabs>
          <w:tab w:val="left" w:pos="864"/>
        </w:tabs>
        <w:jc w:val="both"/>
        <w:rPr>
          <w:rFonts w:ascii="Marianne" w:hAnsi="Marianne" w:cs="Arial"/>
        </w:rPr>
      </w:pPr>
    </w:p>
    <w:p w14:paraId="3E798C58" w14:textId="77777777" w:rsidR="00903210" w:rsidRDefault="00903210">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809D745" w14:textId="77777777" w:rsidR="00903210" w:rsidRDefault="00903210">
      <w:pPr>
        <w:tabs>
          <w:tab w:val="left" w:pos="864"/>
        </w:tabs>
        <w:jc w:val="both"/>
        <w:rPr>
          <w:rFonts w:ascii="Marianne" w:hAnsi="Marianne" w:cs="Arial"/>
        </w:rPr>
      </w:pPr>
    </w:p>
    <w:p w14:paraId="0C9460F7" w14:textId="77777777" w:rsidR="00903210" w:rsidRDefault="00903210">
      <w:pPr>
        <w:tabs>
          <w:tab w:val="left" w:pos="864"/>
        </w:tabs>
        <w:ind w:left="567"/>
        <w:jc w:val="both"/>
        <w:rPr>
          <w:rFonts w:ascii="Marianne" w:hAnsi="Marianne" w:cs="Arial"/>
        </w:rPr>
      </w:pPr>
      <w:r>
        <w:rPr>
          <w:rFonts w:ascii="Marianne" w:hAnsi="Marianne" w:cs="Arial"/>
        </w:rPr>
        <w:t>……./…………./……</w:t>
      </w:r>
    </w:p>
    <w:p w14:paraId="3358909D" w14:textId="77777777" w:rsidR="00903210" w:rsidRDefault="00903210">
      <w:pPr>
        <w:tabs>
          <w:tab w:val="left" w:pos="864"/>
        </w:tabs>
        <w:jc w:val="both"/>
        <w:rPr>
          <w:rFonts w:ascii="Marianne" w:hAnsi="Marianne" w:cs="Arial"/>
        </w:rPr>
      </w:pPr>
    </w:p>
    <w:p w14:paraId="67B0A94E" w14:textId="77777777" w:rsidR="00903210" w:rsidRDefault="0090321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7F5C001B" w14:textId="77777777" w:rsidR="00903210" w:rsidRDefault="00903210">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77D05CC" w14:textId="77777777" w:rsidR="00903210" w:rsidRDefault="0090321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62540B7E" w14:textId="77777777" w:rsidR="00903210" w:rsidRDefault="00903210">
      <w:pPr>
        <w:tabs>
          <w:tab w:val="left" w:pos="864"/>
        </w:tabs>
        <w:jc w:val="both"/>
        <w:rPr>
          <w:rFonts w:ascii="Marianne" w:hAnsi="Marianne" w:cs="Arial"/>
        </w:rPr>
      </w:pPr>
    </w:p>
    <w:p w14:paraId="4D49DD4E" w14:textId="77777777" w:rsidR="00903210" w:rsidRDefault="00903210">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23102">
        <w:rPr>
          <w:rFonts w:ascii="Marianne" w:hAnsi="Marianne"/>
        </w:rPr>
      </w:r>
      <w:r w:rsidR="0052310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25BBCED5" w14:textId="77777777" w:rsidR="00903210" w:rsidRDefault="00903210">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30FA7E86"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14D4968D" w14:textId="77777777" w:rsidR="00903210" w:rsidRDefault="0090321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AA057B8" w14:textId="77777777" w:rsidR="00903210" w:rsidRDefault="00903210">
      <w:pPr>
        <w:tabs>
          <w:tab w:val="left" w:pos="864"/>
        </w:tabs>
        <w:jc w:val="both"/>
        <w:rPr>
          <w:rFonts w:ascii="Marianne" w:hAnsi="Marianne" w:cs="Arial"/>
        </w:rPr>
      </w:pPr>
    </w:p>
    <w:p w14:paraId="34520609" w14:textId="77777777" w:rsidR="00903210" w:rsidRDefault="00903210">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9BE5917" w14:textId="77777777" w:rsidR="00903210" w:rsidRDefault="0090321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66CAEAF" w14:textId="77777777" w:rsidR="00903210" w:rsidRDefault="00903210">
      <w:pPr>
        <w:rPr>
          <w:rFonts w:ascii="Marianne" w:hAnsi="Marianne" w:cs="Arial"/>
          <w:sz w:val="18"/>
        </w:rPr>
      </w:pPr>
    </w:p>
    <w:p w14:paraId="3276358F" w14:textId="77777777" w:rsidR="00903210" w:rsidRDefault="00903210">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7BF17B73" w14:textId="77777777" w:rsidR="00903210" w:rsidRDefault="00903210">
      <w:pPr>
        <w:ind w:left="284"/>
        <w:rPr>
          <w:rFonts w:ascii="Marianne" w:hAnsi="Marianne" w:cs="Arial"/>
          <w:sz w:val="16"/>
        </w:rPr>
      </w:pPr>
    </w:p>
    <w:p w14:paraId="7A19D612" w14:textId="77777777" w:rsidR="00903210" w:rsidRDefault="00903210">
      <w:pPr>
        <w:ind w:left="284"/>
        <w:rPr>
          <w:rFonts w:ascii="Marianne" w:hAnsi="Marianne" w:cs="Arial"/>
          <w:sz w:val="16"/>
        </w:rPr>
      </w:pPr>
    </w:p>
    <w:p w14:paraId="4C3674F0" w14:textId="77777777" w:rsidR="00903210" w:rsidRDefault="00903210">
      <w:pPr>
        <w:ind w:left="284"/>
        <w:rPr>
          <w:rFonts w:ascii="Marianne" w:hAnsi="Marianne" w:cs="Arial"/>
          <w:sz w:val="16"/>
        </w:rPr>
      </w:pPr>
    </w:p>
    <w:p w14:paraId="6030F387" w14:textId="77777777" w:rsidR="00903210" w:rsidRDefault="00903210">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0FB61CD" w14:textId="77777777" w:rsidR="00903210" w:rsidRDefault="00903210">
      <w:pPr>
        <w:ind w:left="284"/>
        <w:rPr>
          <w:rFonts w:ascii="Marianne" w:hAnsi="Marianne" w:cs="Arial"/>
        </w:rPr>
      </w:pPr>
    </w:p>
    <w:p w14:paraId="56E3D48E" w14:textId="77777777" w:rsidR="00903210" w:rsidRDefault="00903210">
      <w:pPr>
        <w:ind w:left="284"/>
        <w:rPr>
          <w:rFonts w:ascii="Marianne" w:hAnsi="Marianne" w:cs="Arial"/>
        </w:rPr>
      </w:pPr>
    </w:p>
    <w:p w14:paraId="7D5E38AE" w14:textId="77777777" w:rsidR="00903210" w:rsidRDefault="00903210">
      <w:pPr>
        <w:ind w:left="284"/>
        <w:rPr>
          <w:rFonts w:ascii="Marianne" w:hAnsi="Marianne" w:cs="Arial"/>
        </w:rPr>
      </w:pPr>
    </w:p>
    <w:p w14:paraId="22B15709" w14:textId="77777777" w:rsidR="00903210" w:rsidRDefault="00903210">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03210" w14:paraId="1AB782B7" w14:textId="77777777">
        <w:tc>
          <w:tcPr>
            <w:tcW w:w="9852" w:type="dxa"/>
            <w:shd w:val="clear" w:color="auto" w:fill="465F9D"/>
          </w:tcPr>
          <w:p w14:paraId="0864B66F" w14:textId="77777777" w:rsidR="00903210" w:rsidRDefault="00903210">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0D1E5769"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600C2212" w14:textId="77777777" w:rsidR="00903210" w:rsidRDefault="00903210">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4C83FEF4" w14:textId="77777777" w:rsidR="00903210" w:rsidRDefault="00903210">
      <w:pPr>
        <w:pStyle w:val="En-tte"/>
        <w:tabs>
          <w:tab w:val="clear" w:pos="4536"/>
          <w:tab w:val="clear" w:pos="9072"/>
          <w:tab w:val="left" w:pos="0"/>
          <w:tab w:val="left" w:pos="2160"/>
        </w:tabs>
        <w:jc w:val="both"/>
        <w:rPr>
          <w:rFonts w:ascii="Marianne" w:hAnsi="Marianne" w:cs="Arial"/>
          <w:i/>
          <w:iCs/>
          <w:sz w:val="18"/>
          <w:szCs w:val="18"/>
        </w:rPr>
      </w:pPr>
    </w:p>
    <w:p w14:paraId="7ED8BE7D" w14:textId="77777777" w:rsidR="00903210" w:rsidRDefault="00903210">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C10B82C" w14:textId="77777777" w:rsidR="00903210" w:rsidRDefault="00903210">
      <w:pPr>
        <w:pStyle w:val="En-tte"/>
        <w:tabs>
          <w:tab w:val="clear" w:pos="4536"/>
          <w:tab w:val="clear" w:pos="9072"/>
          <w:tab w:val="left" w:pos="864"/>
        </w:tabs>
        <w:rPr>
          <w:rFonts w:ascii="Marianne" w:hAnsi="Marianne" w:cs="Arial"/>
        </w:rPr>
      </w:pPr>
    </w:p>
    <w:p w14:paraId="08764615" w14:textId="77777777" w:rsidR="00903210" w:rsidRDefault="00903210">
      <w:pPr>
        <w:pStyle w:val="En-tte"/>
        <w:tabs>
          <w:tab w:val="clear" w:pos="4536"/>
          <w:tab w:val="clear" w:pos="9072"/>
          <w:tab w:val="left" w:pos="864"/>
        </w:tabs>
        <w:rPr>
          <w:rFonts w:ascii="Marianne" w:hAnsi="Marianne" w:cs="Arial"/>
        </w:rPr>
      </w:pPr>
    </w:p>
    <w:p w14:paraId="3C6B3BCB" w14:textId="77777777" w:rsidR="00903210" w:rsidRDefault="00903210">
      <w:pPr>
        <w:pStyle w:val="En-tte"/>
        <w:tabs>
          <w:tab w:val="clear" w:pos="4536"/>
          <w:tab w:val="clear" w:pos="9072"/>
          <w:tab w:val="left" w:pos="864"/>
        </w:tabs>
        <w:rPr>
          <w:rFonts w:ascii="Marianne" w:hAnsi="Marianne" w:cs="Arial"/>
        </w:rPr>
      </w:pPr>
    </w:p>
    <w:p w14:paraId="78E19C01" w14:textId="77777777" w:rsidR="00903210" w:rsidRDefault="00903210">
      <w:pPr>
        <w:pStyle w:val="En-tte"/>
        <w:tabs>
          <w:tab w:val="clear" w:pos="4536"/>
          <w:tab w:val="clear" w:pos="9072"/>
          <w:tab w:val="left" w:pos="864"/>
        </w:tabs>
        <w:rPr>
          <w:rFonts w:ascii="Marianne" w:hAnsi="Marianne" w:cs="Arial"/>
        </w:rPr>
      </w:pPr>
    </w:p>
    <w:p w14:paraId="022ADA96" w14:textId="77777777" w:rsidR="00903210" w:rsidRDefault="00903210">
      <w:pPr>
        <w:pStyle w:val="En-tte"/>
        <w:tabs>
          <w:tab w:val="clear" w:pos="4536"/>
          <w:tab w:val="clear" w:pos="9072"/>
          <w:tab w:val="left" w:pos="864"/>
        </w:tabs>
        <w:rPr>
          <w:rFonts w:ascii="Marianne" w:hAnsi="Marianne" w:cs="Arial"/>
        </w:rPr>
      </w:pPr>
    </w:p>
    <w:p w14:paraId="411068A9" w14:textId="77777777" w:rsidR="00903210" w:rsidRDefault="00903210">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D8BEFC5" w14:textId="77777777" w:rsidR="00903210" w:rsidRDefault="00903210">
      <w:pPr>
        <w:pStyle w:val="En-tte"/>
        <w:tabs>
          <w:tab w:val="clear" w:pos="4536"/>
          <w:tab w:val="clear" w:pos="9072"/>
          <w:tab w:val="left" w:pos="864"/>
        </w:tabs>
        <w:rPr>
          <w:rFonts w:ascii="Marianne" w:hAnsi="Marianne" w:cs="Arial"/>
        </w:rPr>
      </w:pPr>
    </w:p>
    <w:p w14:paraId="6C7A10E9" w14:textId="77777777" w:rsidR="00903210" w:rsidRDefault="00903210">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1E7AB44" w14:textId="77777777" w:rsidR="00903210" w:rsidRDefault="00903210">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FA2037A" w14:textId="77777777" w:rsidR="00903210" w:rsidRDefault="00903210">
      <w:pPr>
        <w:pStyle w:val="En-tte"/>
        <w:tabs>
          <w:tab w:val="left" w:pos="864"/>
        </w:tabs>
        <w:rPr>
          <w:rFonts w:ascii="Marianne" w:hAnsi="Marianne" w:cs="Arial"/>
        </w:rPr>
      </w:pPr>
    </w:p>
    <w:p w14:paraId="156C4CDE" w14:textId="77777777" w:rsidR="00903210" w:rsidRDefault="00903210">
      <w:pPr>
        <w:ind w:left="284"/>
        <w:rPr>
          <w:rFonts w:ascii="Marianne" w:hAnsi="Marianne" w:cs="Arial"/>
          <w:sz w:val="16"/>
        </w:rPr>
      </w:pPr>
      <w:r>
        <w:rPr>
          <w:rFonts w:ascii="Marianne" w:hAnsi="Marianne" w:cs="Arial"/>
          <w:sz w:val="16"/>
        </w:rPr>
        <w:t>- Adresse internet :</w:t>
      </w:r>
    </w:p>
    <w:p w14:paraId="76CDA98D" w14:textId="77777777" w:rsidR="00903210" w:rsidRDefault="00903210">
      <w:pPr>
        <w:pStyle w:val="En-tte"/>
        <w:tabs>
          <w:tab w:val="left" w:pos="864"/>
        </w:tabs>
        <w:rPr>
          <w:rFonts w:ascii="Marianne" w:hAnsi="Marianne" w:cs="Arial"/>
        </w:rPr>
      </w:pPr>
    </w:p>
    <w:p w14:paraId="4AEE7C4F" w14:textId="77777777" w:rsidR="00903210" w:rsidRDefault="00903210">
      <w:pPr>
        <w:pStyle w:val="En-tte"/>
        <w:tabs>
          <w:tab w:val="left" w:pos="864"/>
        </w:tabs>
        <w:rPr>
          <w:rFonts w:ascii="Marianne" w:hAnsi="Marianne" w:cs="Arial"/>
        </w:rPr>
      </w:pPr>
    </w:p>
    <w:p w14:paraId="3A23C6BB" w14:textId="77777777" w:rsidR="00903210" w:rsidRDefault="00903210">
      <w:pPr>
        <w:ind w:left="284"/>
        <w:rPr>
          <w:rFonts w:ascii="Marianne" w:hAnsi="Marianne" w:cs="Arial"/>
          <w:sz w:val="16"/>
        </w:rPr>
      </w:pPr>
      <w:r>
        <w:rPr>
          <w:rFonts w:ascii="Marianne" w:hAnsi="Marianne" w:cs="Arial"/>
          <w:sz w:val="16"/>
        </w:rPr>
        <w:t>- Renseignements nécessaires pour y accéder :</w:t>
      </w:r>
    </w:p>
    <w:p w14:paraId="098BBA38" w14:textId="77777777" w:rsidR="00903210" w:rsidRDefault="00903210">
      <w:pPr>
        <w:ind w:left="284"/>
        <w:rPr>
          <w:rFonts w:ascii="Marianne" w:hAnsi="Marianne" w:cs="Arial"/>
          <w:sz w:val="16"/>
        </w:rPr>
      </w:pPr>
    </w:p>
    <w:p w14:paraId="5073B85B" w14:textId="77777777" w:rsidR="00903210" w:rsidRDefault="00903210">
      <w:pPr>
        <w:ind w:left="284"/>
      </w:pPr>
    </w:p>
    <w:p w14:paraId="027455E0" w14:textId="77777777" w:rsidR="00903210" w:rsidRDefault="00903210">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03210" w14:paraId="1506640B" w14:textId="77777777">
        <w:trPr>
          <w:trHeight w:val="712"/>
        </w:trPr>
        <w:tc>
          <w:tcPr>
            <w:tcW w:w="9710" w:type="dxa"/>
            <w:shd w:val="clear" w:color="auto" w:fill="465F9D"/>
          </w:tcPr>
          <w:p w14:paraId="440F2B8C" w14:textId="77777777" w:rsidR="00903210" w:rsidRDefault="00903210">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138BDBC" w14:textId="77777777" w:rsidR="00903210" w:rsidRDefault="00903210">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68D39090" w14:textId="77777777" w:rsidR="00903210" w:rsidRDefault="00903210">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75DD828" w14:textId="77777777" w:rsidR="00903210" w:rsidRDefault="00903210">
      <w:pPr>
        <w:tabs>
          <w:tab w:val="left" w:pos="576"/>
        </w:tabs>
        <w:rPr>
          <w:rFonts w:ascii="Marianne" w:hAnsi="Marianne" w:cs="Arial"/>
          <w:iCs/>
        </w:rPr>
      </w:pPr>
    </w:p>
    <w:p w14:paraId="063A22F8" w14:textId="77777777" w:rsidR="00903210" w:rsidRDefault="00903210">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F5C2C8D" w14:textId="77777777" w:rsidR="00903210" w:rsidRDefault="00903210">
      <w:pPr>
        <w:jc w:val="both"/>
        <w:rPr>
          <w:rFonts w:ascii="Marianne" w:hAnsi="Marianne" w:cs="Arial"/>
          <w:i/>
          <w:iCs/>
          <w:sz w:val="18"/>
          <w:szCs w:val="18"/>
        </w:rPr>
      </w:pPr>
      <w:r>
        <w:rPr>
          <w:rFonts w:ascii="Marianne" w:hAnsi="Marianne" w:cs="Arial"/>
          <w:i/>
          <w:iCs/>
          <w:sz w:val="18"/>
          <w:szCs w:val="18"/>
        </w:rPr>
        <w:t>(Adapter le tableau autant que nécessaire)</w:t>
      </w:r>
    </w:p>
    <w:p w14:paraId="0E2620BA" w14:textId="77777777" w:rsidR="00903210" w:rsidRDefault="00903210">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03210" w14:paraId="1B0CC198" w14:textId="77777777">
        <w:trPr>
          <w:trHeight w:val="1200"/>
        </w:trPr>
        <w:tc>
          <w:tcPr>
            <w:tcW w:w="832" w:type="dxa"/>
            <w:tcBorders>
              <w:top w:val="single" w:sz="4" w:space="0" w:color="000000"/>
              <w:left w:val="single" w:sz="4" w:space="0" w:color="000000"/>
              <w:bottom w:val="single" w:sz="4" w:space="0" w:color="000000"/>
            </w:tcBorders>
            <w:vAlign w:val="center"/>
          </w:tcPr>
          <w:p w14:paraId="67C22AA7" w14:textId="77777777" w:rsidR="00903210" w:rsidRDefault="00903210">
            <w:pPr>
              <w:jc w:val="center"/>
              <w:rPr>
                <w:rFonts w:ascii="Marianne" w:hAnsi="Marianne" w:cs="Arial"/>
                <w:b/>
              </w:rPr>
            </w:pPr>
            <w:r>
              <w:rPr>
                <w:rFonts w:ascii="Marianne" w:hAnsi="Marianne" w:cs="Arial"/>
                <w:b/>
              </w:rPr>
              <w:t>N°</w:t>
            </w:r>
          </w:p>
          <w:p w14:paraId="1EEB3385" w14:textId="77777777" w:rsidR="00903210" w:rsidRDefault="00903210">
            <w:pPr>
              <w:jc w:val="center"/>
              <w:rPr>
                <w:rFonts w:ascii="Marianne" w:hAnsi="Marianne" w:cs="Arial"/>
                <w:b/>
              </w:rPr>
            </w:pPr>
            <w:proofErr w:type="gramStart"/>
            <w:r>
              <w:rPr>
                <w:rFonts w:ascii="Marianne" w:hAnsi="Marianne" w:cs="Arial"/>
                <w:b/>
              </w:rPr>
              <w:t>du</w:t>
            </w:r>
            <w:proofErr w:type="gramEnd"/>
          </w:p>
          <w:p w14:paraId="4024298B" w14:textId="77777777" w:rsidR="00903210" w:rsidRDefault="00903210">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65A8420" w14:textId="77777777" w:rsidR="00903210" w:rsidRDefault="00903210">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B962B" w14:textId="77777777" w:rsidR="00903210" w:rsidRDefault="00903210">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03210" w14:paraId="1C9AEC4B" w14:textId="77777777">
        <w:trPr>
          <w:trHeight w:val="1021"/>
        </w:trPr>
        <w:tc>
          <w:tcPr>
            <w:tcW w:w="832" w:type="dxa"/>
            <w:tcBorders>
              <w:top w:val="single" w:sz="4" w:space="0" w:color="000000"/>
              <w:left w:val="single" w:sz="4" w:space="0" w:color="000000"/>
            </w:tcBorders>
            <w:shd w:val="clear" w:color="auto" w:fill="B4C6E7"/>
          </w:tcPr>
          <w:p w14:paraId="536BB31E" w14:textId="77777777" w:rsidR="00903210" w:rsidRDefault="00903210">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5C36A00" w14:textId="77777777" w:rsidR="00903210" w:rsidRDefault="00903210">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14C6759E" w14:textId="77777777" w:rsidR="00903210" w:rsidRDefault="00903210">
            <w:pPr>
              <w:snapToGrid w:val="0"/>
              <w:jc w:val="both"/>
              <w:rPr>
                <w:rFonts w:ascii="Marianne" w:hAnsi="Marianne" w:cs="Arial"/>
              </w:rPr>
            </w:pPr>
          </w:p>
        </w:tc>
      </w:tr>
      <w:tr w:rsidR="00903210" w14:paraId="10FCC6DE" w14:textId="77777777">
        <w:trPr>
          <w:trHeight w:val="1021"/>
        </w:trPr>
        <w:tc>
          <w:tcPr>
            <w:tcW w:w="832" w:type="dxa"/>
            <w:tcBorders>
              <w:left w:val="single" w:sz="4" w:space="0" w:color="000000"/>
            </w:tcBorders>
          </w:tcPr>
          <w:p w14:paraId="7E67AE11"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auto"/>
          </w:tcPr>
          <w:p w14:paraId="6A8DC48C"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BBA3129" w14:textId="77777777" w:rsidR="00903210" w:rsidRDefault="00903210">
            <w:pPr>
              <w:snapToGrid w:val="0"/>
              <w:jc w:val="both"/>
              <w:rPr>
                <w:rFonts w:ascii="Marianne" w:hAnsi="Marianne" w:cs="Arial"/>
              </w:rPr>
            </w:pPr>
          </w:p>
        </w:tc>
      </w:tr>
      <w:tr w:rsidR="00903210" w14:paraId="7B589845" w14:textId="77777777">
        <w:trPr>
          <w:trHeight w:val="1021"/>
        </w:trPr>
        <w:tc>
          <w:tcPr>
            <w:tcW w:w="832" w:type="dxa"/>
            <w:tcBorders>
              <w:left w:val="single" w:sz="4" w:space="0" w:color="000000"/>
            </w:tcBorders>
            <w:shd w:val="clear" w:color="auto" w:fill="B4C6E7"/>
          </w:tcPr>
          <w:p w14:paraId="4C65E560"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B4C6E7"/>
          </w:tcPr>
          <w:p w14:paraId="7C1D6C96"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FDBB918" w14:textId="77777777" w:rsidR="00903210" w:rsidRDefault="00903210">
            <w:pPr>
              <w:snapToGrid w:val="0"/>
              <w:jc w:val="both"/>
              <w:rPr>
                <w:rFonts w:ascii="Marianne" w:hAnsi="Marianne" w:cs="Arial"/>
              </w:rPr>
            </w:pPr>
          </w:p>
        </w:tc>
      </w:tr>
      <w:tr w:rsidR="00903210" w14:paraId="34E0D7F3" w14:textId="77777777">
        <w:trPr>
          <w:trHeight w:val="1021"/>
        </w:trPr>
        <w:tc>
          <w:tcPr>
            <w:tcW w:w="832" w:type="dxa"/>
            <w:tcBorders>
              <w:left w:val="single" w:sz="4" w:space="0" w:color="000000"/>
            </w:tcBorders>
          </w:tcPr>
          <w:p w14:paraId="10D68502"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auto"/>
          </w:tcPr>
          <w:p w14:paraId="10B94D9C"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FE30FC5" w14:textId="77777777" w:rsidR="00903210" w:rsidRDefault="00903210">
            <w:pPr>
              <w:snapToGrid w:val="0"/>
              <w:jc w:val="both"/>
              <w:rPr>
                <w:rFonts w:ascii="Marianne" w:hAnsi="Marianne" w:cs="Arial"/>
              </w:rPr>
            </w:pPr>
          </w:p>
        </w:tc>
      </w:tr>
      <w:tr w:rsidR="00903210" w14:paraId="6C062EE8" w14:textId="77777777">
        <w:trPr>
          <w:trHeight w:val="1021"/>
        </w:trPr>
        <w:tc>
          <w:tcPr>
            <w:tcW w:w="832" w:type="dxa"/>
            <w:tcBorders>
              <w:left w:val="single" w:sz="4" w:space="0" w:color="000000"/>
            </w:tcBorders>
            <w:shd w:val="clear" w:color="auto" w:fill="B4C6E7"/>
          </w:tcPr>
          <w:p w14:paraId="30C967E2"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B4C6E7"/>
          </w:tcPr>
          <w:p w14:paraId="39A32471"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2B9C6A3" w14:textId="77777777" w:rsidR="00903210" w:rsidRDefault="00903210">
            <w:pPr>
              <w:snapToGrid w:val="0"/>
              <w:jc w:val="both"/>
              <w:rPr>
                <w:rFonts w:ascii="Marianne" w:hAnsi="Marianne" w:cs="Arial"/>
              </w:rPr>
            </w:pPr>
          </w:p>
        </w:tc>
      </w:tr>
      <w:tr w:rsidR="00903210" w14:paraId="29F944DF" w14:textId="77777777">
        <w:trPr>
          <w:trHeight w:val="1021"/>
        </w:trPr>
        <w:tc>
          <w:tcPr>
            <w:tcW w:w="832" w:type="dxa"/>
            <w:tcBorders>
              <w:left w:val="single" w:sz="4" w:space="0" w:color="000000"/>
            </w:tcBorders>
          </w:tcPr>
          <w:p w14:paraId="4442765D"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auto"/>
          </w:tcPr>
          <w:p w14:paraId="44C39FD5"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FD78440" w14:textId="77777777" w:rsidR="00903210" w:rsidRDefault="00903210">
            <w:pPr>
              <w:snapToGrid w:val="0"/>
              <w:jc w:val="both"/>
              <w:rPr>
                <w:rFonts w:ascii="Marianne" w:hAnsi="Marianne" w:cs="Arial"/>
              </w:rPr>
            </w:pPr>
          </w:p>
        </w:tc>
      </w:tr>
      <w:tr w:rsidR="00903210" w14:paraId="70D256CE" w14:textId="77777777">
        <w:trPr>
          <w:trHeight w:val="1021"/>
        </w:trPr>
        <w:tc>
          <w:tcPr>
            <w:tcW w:w="832" w:type="dxa"/>
            <w:tcBorders>
              <w:left w:val="single" w:sz="4" w:space="0" w:color="000000"/>
            </w:tcBorders>
            <w:shd w:val="clear" w:color="auto" w:fill="B4C6E7"/>
          </w:tcPr>
          <w:p w14:paraId="5AD3ECA3"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B4C6E7"/>
          </w:tcPr>
          <w:p w14:paraId="0F2A09F3"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ACC75DC" w14:textId="77777777" w:rsidR="00903210" w:rsidRDefault="00903210">
            <w:pPr>
              <w:snapToGrid w:val="0"/>
              <w:jc w:val="both"/>
              <w:rPr>
                <w:rFonts w:ascii="Marianne" w:hAnsi="Marianne" w:cs="Arial"/>
              </w:rPr>
            </w:pPr>
          </w:p>
        </w:tc>
      </w:tr>
      <w:tr w:rsidR="00903210" w14:paraId="4323C2D3" w14:textId="77777777">
        <w:trPr>
          <w:trHeight w:val="1021"/>
        </w:trPr>
        <w:tc>
          <w:tcPr>
            <w:tcW w:w="832" w:type="dxa"/>
            <w:tcBorders>
              <w:left w:val="single" w:sz="4" w:space="0" w:color="000000"/>
            </w:tcBorders>
          </w:tcPr>
          <w:p w14:paraId="50590D87" w14:textId="77777777" w:rsidR="00903210" w:rsidRDefault="00903210">
            <w:pPr>
              <w:snapToGrid w:val="0"/>
              <w:jc w:val="both"/>
              <w:rPr>
                <w:rFonts w:ascii="Marianne" w:hAnsi="Marianne" w:cs="Arial"/>
              </w:rPr>
            </w:pPr>
          </w:p>
        </w:tc>
        <w:tc>
          <w:tcPr>
            <w:tcW w:w="4394" w:type="dxa"/>
            <w:tcBorders>
              <w:left w:val="single" w:sz="4" w:space="0" w:color="000000"/>
            </w:tcBorders>
            <w:shd w:val="clear" w:color="auto" w:fill="auto"/>
          </w:tcPr>
          <w:p w14:paraId="0368D514" w14:textId="77777777" w:rsidR="00903210" w:rsidRDefault="00903210">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7C31C5B" w14:textId="77777777" w:rsidR="00903210" w:rsidRDefault="00903210">
            <w:pPr>
              <w:snapToGrid w:val="0"/>
              <w:jc w:val="both"/>
              <w:rPr>
                <w:rFonts w:ascii="Marianne" w:hAnsi="Marianne" w:cs="Arial"/>
              </w:rPr>
            </w:pPr>
          </w:p>
        </w:tc>
      </w:tr>
      <w:tr w:rsidR="00903210" w14:paraId="5E88D24B" w14:textId="77777777">
        <w:trPr>
          <w:trHeight w:val="1021"/>
        </w:trPr>
        <w:tc>
          <w:tcPr>
            <w:tcW w:w="832" w:type="dxa"/>
            <w:tcBorders>
              <w:left w:val="single" w:sz="4" w:space="0" w:color="000000"/>
              <w:bottom w:val="single" w:sz="4" w:space="0" w:color="000000"/>
            </w:tcBorders>
            <w:shd w:val="clear" w:color="auto" w:fill="B4C6E7"/>
          </w:tcPr>
          <w:p w14:paraId="4DF5E47B" w14:textId="77777777" w:rsidR="00903210" w:rsidRDefault="00903210">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D4B15A0" w14:textId="77777777" w:rsidR="00903210" w:rsidRDefault="00903210">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4899E3F" w14:textId="77777777" w:rsidR="00903210" w:rsidRDefault="00903210">
            <w:pPr>
              <w:snapToGrid w:val="0"/>
              <w:jc w:val="both"/>
              <w:rPr>
                <w:rFonts w:ascii="Marianne" w:hAnsi="Marianne" w:cs="Arial"/>
              </w:rPr>
            </w:pPr>
          </w:p>
        </w:tc>
      </w:tr>
    </w:tbl>
    <w:p w14:paraId="41F86761" w14:textId="77777777" w:rsidR="00903210" w:rsidRDefault="00903210">
      <w:pPr>
        <w:pStyle w:val="En-tte"/>
        <w:tabs>
          <w:tab w:val="clear" w:pos="4536"/>
          <w:tab w:val="clear" w:pos="9072"/>
          <w:tab w:val="left" w:pos="864"/>
        </w:tabs>
        <w:rPr>
          <w:rFonts w:ascii="Marianne" w:hAnsi="Marianne" w:cs="Arial"/>
          <w:sz w:val="18"/>
          <w:szCs w:val="18"/>
        </w:rPr>
      </w:pPr>
    </w:p>
    <w:p w14:paraId="71A2CFCC" w14:textId="77777777" w:rsidR="00903210" w:rsidRDefault="00903210">
      <w:pPr>
        <w:pStyle w:val="En-tte"/>
        <w:tabs>
          <w:tab w:val="clear" w:pos="4536"/>
          <w:tab w:val="clear" w:pos="9072"/>
          <w:tab w:val="left" w:pos="864"/>
        </w:tabs>
        <w:rPr>
          <w:rFonts w:ascii="Marianne" w:hAnsi="Marianne" w:cs="Arial"/>
          <w:sz w:val="18"/>
          <w:szCs w:val="18"/>
        </w:rPr>
      </w:pPr>
    </w:p>
    <w:p w14:paraId="0E0AC3F7" w14:textId="77777777" w:rsidR="00903210" w:rsidRDefault="00903210">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03210" w14:paraId="55B4F686" w14:textId="77777777">
        <w:trPr>
          <w:trHeight w:val="407"/>
        </w:trPr>
        <w:tc>
          <w:tcPr>
            <w:tcW w:w="9852" w:type="dxa"/>
            <w:shd w:val="clear" w:color="auto" w:fill="465F9D"/>
          </w:tcPr>
          <w:p w14:paraId="4E0CA223" w14:textId="77777777" w:rsidR="00903210" w:rsidRDefault="00903210">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1A625C68" w14:textId="77777777" w:rsidR="00903210" w:rsidRDefault="00903210">
      <w:pPr>
        <w:tabs>
          <w:tab w:val="left" w:pos="426"/>
        </w:tabs>
        <w:jc w:val="both"/>
        <w:rPr>
          <w:rFonts w:ascii="Marianne" w:hAnsi="Marianne" w:cs="Arial"/>
          <w:spacing w:val="-10"/>
        </w:rPr>
      </w:pPr>
    </w:p>
    <w:p w14:paraId="4A7FC092" w14:textId="77777777" w:rsidR="00903210" w:rsidRDefault="00903210">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220B831F" w14:textId="77777777" w:rsidR="00903210" w:rsidRDefault="00903210">
      <w:pPr>
        <w:tabs>
          <w:tab w:val="left" w:pos="426"/>
        </w:tabs>
        <w:jc w:val="both"/>
        <w:rPr>
          <w:rFonts w:ascii="Marianne" w:hAnsi="Marianne" w:cs="Arial"/>
          <w:spacing w:val="-10"/>
        </w:rPr>
      </w:pPr>
    </w:p>
    <w:p w14:paraId="2EB20D30" w14:textId="77777777" w:rsidR="00903210" w:rsidRDefault="00903210">
      <w:pPr>
        <w:tabs>
          <w:tab w:val="left" w:pos="426"/>
        </w:tabs>
        <w:jc w:val="both"/>
        <w:rPr>
          <w:rFonts w:ascii="Marianne" w:hAnsi="Marianne" w:cs="Arial"/>
          <w:spacing w:val="-10"/>
        </w:rPr>
      </w:pPr>
    </w:p>
    <w:p w14:paraId="7FB0A481" w14:textId="77777777" w:rsidR="00903210" w:rsidRDefault="00903210">
      <w:pPr>
        <w:tabs>
          <w:tab w:val="left" w:pos="426"/>
        </w:tabs>
        <w:jc w:val="both"/>
        <w:rPr>
          <w:rFonts w:ascii="Marianne" w:hAnsi="Marianne" w:cs="Arial"/>
          <w:spacing w:val="-10"/>
        </w:rPr>
      </w:pPr>
    </w:p>
    <w:p w14:paraId="36A3E04D" w14:textId="77777777" w:rsidR="00903210" w:rsidRDefault="00903210">
      <w:pPr>
        <w:tabs>
          <w:tab w:val="left" w:pos="426"/>
        </w:tabs>
        <w:jc w:val="both"/>
        <w:rPr>
          <w:rFonts w:ascii="Marianne" w:hAnsi="Marianne" w:cs="Arial"/>
          <w:spacing w:val="-10"/>
        </w:rPr>
      </w:pPr>
    </w:p>
    <w:p w14:paraId="47E0B221" w14:textId="77777777" w:rsidR="00903210" w:rsidRDefault="00903210">
      <w:pPr>
        <w:tabs>
          <w:tab w:val="left" w:pos="426"/>
        </w:tabs>
        <w:jc w:val="both"/>
        <w:rPr>
          <w:rFonts w:ascii="Marianne" w:hAnsi="Marianne" w:cs="Arial"/>
          <w:spacing w:val="-10"/>
        </w:rPr>
      </w:pPr>
    </w:p>
    <w:p w14:paraId="121E72C2" w14:textId="77777777" w:rsidR="00903210" w:rsidRDefault="00903210">
      <w:pPr>
        <w:tabs>
          <w:tab w:val="left" w:pos="426"/>
        </w:tabs>
        <w:jc w:val="both"/>
        <w:rPr>
          <w:rFonts w:ascii="Marianne" w:hAnsi="Marianne" w:cs="Arial"/>
          <w:spacing w:val="-10"/>
        </w:rPr>
      </w:pPr>
    </w:p>
    <w:p w14:paraId="35253CFE" w14:textId="77777777" w:rsidR="00903210" w:rsidRDefault="00903210">
      <w:pPr>
        <w:tabs>
          <w:tab w:val="left" w:pos="426"/>
        </w:tabs>
        <w:jc w:val="both"/>
        <w:rPr>
          <w:rFonts w:ascii="Marianne" w:hAnsi="Marianne" w:cs="Arial"/>
          <w:spacing w:val="-10"/>
        </w:rPr>
      </w:pPr>
    </w:p>
    <w:p w14:paraId="70A19ECF" w14:textId="77777777" w:rsidR="00903210" w:rsidRDefault="00903210">
      <w:pPr>
        <w:tabs>
          <w:tab w:val="left" w:pos="426"/>
        </w:tabs>
        <w:jc w:val="both"/>
        <w:rPr>
          <w:rFonts w:ascii="Marianne" w:hAnsi="Marianne" w:cs="Arial"/>
          <w:spacing w:val="-10"/>
        </w:rPr>
      </w:pPr>
    </w:p>
    <w:p w14:paraId="0356506E" w14:textId="77777777" w:rsidR="00903210" w:rsidRDefault="00903210">
      <w:pPr>
        <w:tabs>
          <w:tab w:val="left" w:pos="426"/>
        </w:tabs>
        <w:jc w:val="both"/>
        <w:rPr>
          <w:rFonts w:ascii="Marianne" w:hAnsi="Marianne" w:cs="Arial"/>
          <w:spacing w:val="-10"/>
        </w:rPr>
      </w:pPr>
    </w:p>
    <w:p w14:paraId="21584EB9" w14:textId="77777777" w:rsidR="00903210" w:rsidRDefault="00903210">
      <w:pPr>
        <w:tabs>
          <w:tab w:val="left" w:pos="426"/>
        </w:tabs>
        <w:jc w:val="both"/>
        <w:rPr>
          <w:rFonts w:ascii="Marianne" w:hAnsi="Marianne" w:cs="Arial"/>
          <w:spacing w:val="-10"/>
        </w:rPr>
      </w:pPr>
    </w:p>
    <w:p w14:paraId="53D0E2FA" w14:textId="77777777" w:rsidR="00903210" w:rsidRDefault="00903210">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0FA06D83" w14:textId="77777777" w:rsidR="00903210" w:rsidRDefault="00903210">
      <w:pPr>
        <w:tabs>
          <w:tab w:val="left" w:pos="426"/>
        </w:tabs>
        <w:jc w:val="both"/>
        <w:rPr>
          <w:rFonts w:ascii="Marianne" w:hAnsi="Marianne" w:cs="Arial"/>
          <w:spacing w:val="-10"/>
          <w:sz w:val="22"/>
          <w:szCs w:val="22"/>
        </w:rPr>
      </w:pPr>
    </w:p>
    <w:p w14:paraId="1895E228" w14:textId="77777777" w:rsidR="00903210" w:rsidRDefault="00903210">
      <w:pPr>
        <w:tabs>
          <w:tab w:val="left" w:pos="426"/>
        </w:tabs>
        <w:jc w:val="both"/>
        <w:rPr>
          <w:rFonts w:ascii="Marianne" w:hAnsi="Marianne" w:cs="Arial"/>
          <w:spacing w:val="-10"/>
          <w:sz w:val="22"/>
          <w:szCs w:val="22"/>
        </w:rPr>
      </w:pPr>
    </w:p>
    <w:p w14:paraId="6B4FCAD5" w14:textId="77777777" w:rsidR="00903210" w:rsidRDefault="00903210">
      <w:pPr>
        <w:tabs>
          <w:tab w:val="left" w:pos="426"/>
        </w:tabs>
        <w:jc w:val="both"/>
        <w:rPr>
          <w:rFonts w:ascii="Marianne" w:hAnsi="Marianne" w:cs="Arial"/>
          <w:spacing w:val="-10"/>
          <w:sz w:val="22"/>
          <w:szCs w:val="22"/>
        </w:rPr>
      </w:pPr>
    </w:p>
    <w:p w14:paraId="6F252D82" w14:textId="77777777" w:rsidR="00903210" w:rsidRDefault="00903210">
      <w:pPr>
        <w:tabs>
          <w:tab w:val="left" w:pos="426"/>
        </w:tabs>
        <w:jc w:val="both"/>
        <w:rPr>
          <w:rFonts w:ascii="Marianne" w:hAnsi="Marianne" w:cs="Arial"/>
          <w:spacing w:val="-10"/>
          <w:sz w:val="22"/>
          <w:szCs w:val="22"/>
        </w:rPr>
      </w:pPr>
    </w:p>
    <w:p w14:paraId="004FD63B" w14:textId="77777777" w:rsidR="00903210" w:rsidRDefault="00903210">
      <w:pPr>
        <w:tabs>
          <w:tab w:val="left" w:pos="426"/>
        </w:tabs>
        <w:jc w:val="both"/>
        <w:rPr>
          <w:rFonts w:ascii="Marianne" w:hAnsi="Marianne" w:cs="Arial"/>
          <w:spacing w:val="-10"/>
          <w:sz w:val="22"/>
          <w:szCs w:val="22"/>
        </w:rPr>
      </w:pPr>
    </w:p>
    <w:p w14:paraId="11DA4E9B" w14:textId="77777777" w:rsidR="00903210" w:rsidRDefault="00903210">
      <w:pPr>
        <w:tabs>
          <w:tab w:val="left" w:pos="426"/>
        </w:tabs>
        <w:jc w:val="both"/>
        <w:rPr>
          <w:rFonts w:ascii="Marianne" w:hAnsi="Marianne" w:cs="Arial"/>
          <w:spacing w:val="-10"/>
          <w:sz w:val="22"/>
          <w:szCs w:val="22"/>
        </w:rPr>
      </w:pPr>
    </w:p>
    <w:p w14:paraId="7F065A7C" w14:textId="77777777" w:rsidR="00903210" w:rsidRDefault="00903210">
      <w:pPr>
        <w:tabs>
          <w:tab w:val="left" w:pos="426"/>
        </w:tabs>
        <w:jc w:val="both"/>
        <w:rPr>
          <w:rFonts w:ascii="Marianne" w:hAnsi="Marianne" w:cs="Arial"/>
          <w:spacing w:val="-10"/>
          <w:sz w:val="22"/>
          <w:szCs w:val="22"/>
        </w:rPr>
      </w:pPr>
    </w:p>
    <w:p w14:paraId="31CA4EE0" w14:textId="77777777" w:rsidR="00903210" w:rsidRDefault="00903210">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03210">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BFF18" w14:textId="77777777" w:rsidR="00903210" w:rsidRDefault="00903210">
      <w:r>
        <w:separator/>
      </w:r>
    </w:p>
  </w:endnote>
  <w:endnote w:type="continuationSeparator" w:id="0">
    <w:p w14:paraId="43F1E6E3" w14:textId="77777777" w:rsidR="00903210" w:rsidRDefault="00903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03210" w14:paraId="2FA664D9" w14:textId="77777777">
      <w:trPr>
        <w:tblHeader/>
      </w:trPr>
      <w:tc>
        <w:tcPr>
          <w:tcW w:w="3513" w:type="dxa"/>
          <w:shd w:val="clear" w:color="auto" w:fill="66CCFF"/>
        </w:tcPr>
        <w:p w14:paraId="7792B7BE" w14:textId="77777777" w:rsidR="00903210" w:rsidRDefault="00903210">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29FDBE0" w14:textId="32B00104" w:rsidR="00903210" w:rsidRDefault="00903210">
          <w:pPr>
            <w:shd w:val="clear" w:color="auto" w:fill="66CCFF"/>
            <w:snapToGrid w:val="0"/>
            <w:jc w:val="center"/>
            <w:rPr>
              <w:rFonts w:ascii="Marianne" w:hAnsi="Marianne" w:cs="Arial"/>
              <w:b/>
              <w:bCs/>
            </w:rPr>
          </w:pPr>
          <w:r>
            <w:rPr>
              <w:rFonts w:ascii="Marianne" w:hAnsi="Marianne" w:cs="Arial"/>
              <w:b/>
              <w:i/>
              <w:iCs/>
            </w:rPr>
            <w:t>(</w:t>
          </w:r>
          <w:r w:rsidR="00B64593">
            <w:rPr>
              <w:rFonts w:ascii="Marianne" w:hAnsi="Marianne" w:cs="Arial"/>
              <w:b/>
              <w:i/>
              <w:iCs/>
            </w:rPr>
            <w:t>2025-08</w:t>
          </w:r>
          <w:r>
            <w:rPr>
              <w:rFonts w:ascii="Marianne" w:hAnsi="Marianne" w:cs="Arial"/>
              <w:b/>
              <w:i/>
              <w:iCs/>
            </w:rPr>
            <w:t>)</w:t>
          </w:r>
        </w:p>
      </w:tc>
      <w:tc>
        <w:tcPr>
          <w:tcW w:w="900" w:type="dxa"/>
          <w:shd w:val="clear" w:color="auto" w:fill="66CCFF"/>
        </w:tcPr>
        <w:p w14:paraId="59C2F0EC" w14:textId="77777777" w:rsidR="00903210" w:rsidRDefault="00903210">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26A171B1" w14:textId="77777777" w:rsidR="00903210" w:rsidRDefault="00903210">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A93529E" w14:textId="77777777" w:rsidR="00903210" w:rsidRDefault="00903210">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20D53D89" w14:textId="77777777" w:rsidR="00903210" w:rsidRDefault="00903210">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D779587" w14:textId="77777777" w:rsidR="00903210" w:rsidRDefault="0090321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0444A" w14:textId="77777777" w:rsidR="00903210" w:rsidRDefault="00903210">
      <w:r>
        <w:separator/>
      </w:r>
    </w:p>
  </w:footnote>
  <w:footnote w:type="continuationSeparator" w:id="0">
    <w:p w14:paraId="37DA39F8" w14:textId="77777777" w:rsidR="00903210" w:rsidRDefault="00903210">
      <w:r>
        <w:continuationSeparator/>
      </w:r>
    </w:p>
  </w:footnote>
  <w:footnote w:id="1">
    <w:p w14:paraId="3DE83A15" w14:textId="77777777" w:rsidR="00903210" w:rsidRDefault="00903210">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11091EA9" w14:textId="77777777" w:rsidR="00903210" w:rsidRDefault="0090321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5E9E382" w14:textId="77777777" w:rsidR="00903210" w:rsidRDefault="00903210">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8C9A8DA" w14:textId="77777777" w:rsidR="00903210" w:rsidRDefault="00903210">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396661741">
    <w:abstractNumId w:val="0"/>
  </w:num>
  <w:num w:numId="2" w16cid:durableId="337469466">
    <w:abstractNumId w:val="1"/>
  </w:num>
  <w:num w:numId="3" w16cid:durableId="332269679">
    <w:abstractNumId w:val="2"/>
  </w:num>
  <w:num w:numId="4" w16cid:durableId="794445084">
    <w:abstractNumId w:val="0"/>
  </w:num>
  <w:num w:numId="5" w16cid:durableId="308290974">
    <w:abstractNumId w:val="3"/>
  </w:num>
  <w:num w:numId="6" w16cid:durableId="1213880512">
    <w:abstractNumId w:val="5"/>
  </w:num>
  <w:num w:numId="7" w16cid:durableId="269512397">
    <w:abstractNumId w:val="9"/>
  </w:num>
  <w:num w:numId="8" w16cid:durableId="1867479516">
    <w:abstractNumId w:val="7"/>
  </w:num>
  <w:num w:numId="9" w16cid:durableId="1289700314">
    <w:abstractNumId w:val="6"/>
  </w:num>
  <w:num w:numId="10" w16cid:durableId="1447891080">
    <w:abstractNumId w:val="3"/>
  </w:num>
  <w:num w:numId="11" w16cid:durableId="1477602240">
    <w:abstractNumId w:val="4"/>
  </w:num>
  <w:num w:numId="12" w16cid:durableId="16411108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1F2"/>
    <w:rsid w:val="000D30DB"/>
    <w:rsid w:val="00523102"/>
    <w:rsid w:val="006C1996"/>
    <w:rsid w:val="007E41C6"/>
    <w:rsid w:val="00903210"/>
    <w:rsid w:val="009408F6"/>
    <w:rsid w:val="00B64593"/>
    <w:rsid w:val="00C671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11FD50"/>
  <w15:chartTrackingRefBased/>
  <w15:docId w15:val="{692D923E-3ACF-4850-A014-6A0EE6F17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64593"/>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64593"/>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customStyle="1" w:styleId="Titre6Car">
    <w:name w:val="Titre 6 Car"/>
    <w:basedOn w:val="Policepardfaut"/>
    <w:link w:val="Titre6"/>
    <w:rsid w:val="00B64593"/>
    <w:rPr>
      <w:rFonts w:ascii="Arial" w:hAnsi="Arial" w:cs="Arial"/>
      <w:b/>
      <w:bCs/>
      <w:sz w:val="16"/>
      <w:szCs w:val="16"/>
      <w:lang w:eastAsia="zh-CN"/>
    </w:rPr>
  </w:style>
  <w:style w:type="character" w:customStyle="1" w:styleId="Titre7Car">
    <w:name w:val="Titre 7 Car"/>
    <w:basedOn w:val="Policepardfaut"/>
    <w:link w:val="Titre7"/>
    <w:rsid w:val="00B64593"/>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R20.liste.MARCHES@cnrs.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3671</Words>
  <Characters>20192</Characters>
  <Application>Microsoft Office Word</Application>
  <DocSecurity>0</DocSecurity>
  <Lines>168</Lines>
  <Paragraphs>47</Paragraphs>
  <ScaleCrop>false</ScaleCrop>
  <HeadingPairs>
    <vt:vector size="4" baseType="variant">
      <vt:variant>
        <vt:lpstr>Titre</vt:lpstr>
      </vt:variant>
      <vt:variant>
        <vt:i4>1</vt:i4>
      </vt:variant>
      <vt:variant>
        <vt:lpstr>Titres</vt:lpstr>
      </vt:variant>
      <vt:variant>
        <vt:i4>4</vt:i4>
      </vt:variant>
    </vt:vector>
  </HeadingPairs>
  <TitlesOfParts>
    <vt:vector size="5" baseType="lpstr">
      <vt:lpstr>MISE A JOUR AVRIL 2007</vt:lpstr>
      <vt:lpstr>    Le formulaire DC2 est un modèle de déclaration qui peut être utilisé par les can</vt:lpstr>
      <vt:lpstr>    En cas d’allotissement, ce document doit être fourni pour chacun des lots de la </vt:lpstr>
      <vt:lpstr>    Il est rappelé qu’en application du code de la commande publique, et notamment s</vt:lpstr>
      <vt:lpstr>(Reprendre le contenu de la mention figurant dans l’avis d’appel à la concurrenc</vt:lpstr>
    </vt:vector>
  </TitlesOfParts>
  <Company>MINEFI</Company>
  <LinksUpToDate>false</LinksUpToDate>
  <CharactersWithSpaces>23816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fabrice.gibert@cnrs.fr</cp:lastModifiedBy>
  <cp:revision>4</cp:revision>
  <cp:lastPrinted>2023-09-26T08:15:00Z</cp:lastPrinted>
  <dcterms:created xsi:type="dcterms:W3CDTF">2025-10-31T14:23:00Z</dcterms:created>
  <dcterms:modified xsi:type="dcterms:W3CDTF">2025-11-05T08:10:00Z</dcterms:modified>
</cp:coreProperties>
</file>