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14:paraId="590C475F" w14:textId="77777777" w:rsidTr="00A43C44">
        <w:trPr>
          <w:trHeight w:val="1132"/>
        </w:trPr>
        <w:tc>
          <w:tcPr>
            <w:tcW w:w="10434" w:type="dxa"/>
            <w:shd w:val="clear" w:color="auto" w:fill="auto"/>
          </w:tcPr>
          <w:p w14:paraId="13B7A9A0" w14:textId="37B1503E" w:rsidR="00541CA3" w:rsidRDefault="00666500"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41770B02" wp14:editId="4A519937">
                  <wp:extent cx="1025525" cy="59626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noFill/>
                          <a:ln>
                            <a:noFill/>
                          </a:ln>
                        </pic:spPr>
                      </pic:pic>
                    </a:graphicData>
                  </a:graphic>
                </wp:inline>
              </w:drawing>
            </w:r>
          </w:p>
          <w:p w14:paraId="07F30C3C"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12291A9D"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4DEEB115"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471AF20F"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0C4D1A8A" w14:textId="77777777">
        <w:tc>
          <w:tcPr>
            <w:tcW w:w="9002" w:type="dxa"/>
            <w:shd w:val="clear" w:color="auto" w:fill="66CCFF"/>
          </w:tcPr>
          <w:p w14:paraId="6FC50E86"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75CB2C27"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0E69CF94" w14:textId="77777777" w:rsidR="009B1CD0" w:rsidRDefault="00E47798" w:rsidP="0083205E">
            <w:pPr>
              <w:pStyle w:val="Titre8"/>
              <w:tabs>
                <w:tab w:val="left" w:pos="851"/>
                <w:tab w:val="right" w:pos="9639"/>
              </w:tabs>
              <w:spacing w:before="120" w:after="120"/>
            </w:pPr>
            <w:r>
              <w:rPr>
                <w:caps/>
                <w:sz w:val="28"/>
                <w:szCs w:val="28"/>
              </w:rPr>
              <w:t>ATTRI1</w:t>
            </w:r>
          </w:p>
        </w:tc>
      </w:tr>
    </w:tbl>
    <w:p w14:paraId="04FFD556" w14:textId="77777777" w:rsidR="009B1CD0" w:rsidRDefault="009B1CD0" w:rsidP="006C4338">
      <w:pPr>
        <w:tabs>
          <w:tab w:val="left" w:pos="851"/>
        </w:tabs>
      </w:pPr>
    </w:p>
    <w:p w14:paraId="65A7F65E"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77A361D7" w14:textId="77777777" w:rsidR="00FE48C9" w:rsidRDefault="00FE48C9" w:rsidP="006C4338">
      <w:pPr>
        <w:pStyle w:val="Corpsdetexte31"/>
        <w:tabs>
          <w:tab w:val="left" w:pos="851"/>
        </w:tabs>
        <w:jc w:val="both"/>
        <w:rPr>
          <w:sz w:val="18"/>
          <w:szCs w:val="18"/>
        </w:rPr>
      </w:pPr>
    </w:p>
    <w:p w14:paraId="51ED724F"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1D472E9F" w14:textId="77777777" w:rsidR="00FE48C9" w:rsidRDefault="00FE48C9" w:rsidP="006C4338">
      <w:pPr>
        <w:pStyle w:val="Corpsdetexte31"/>
        <w:tabs>
          <w:tab w:val="left" w:pos="851"/>
        </w:tabs>
        <w:jc w:val="both"/>
        <w:rPr>
          <w:sz w:val="18"/>
          <w:szCs w:val="18"/>
        </w:rPr>
      </w:pPr>
    </w:p>
    <w:p w14:paraId="4ED44F25"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41ED1FEC" w14:textId="77777777" w:rsidR="00FE48C9" w:rsidRDefault="00FE48C9" w:rsidP="006C4338">
      <w:pPr>
        <w:pStyle w:val="Corpsdetexte31"/>
        <w:tabs>
          <w:tab w:val="left" w:pos="851"/>
        </w:tabs>
        <w:jc w:val="both"/>
        <w:rPr>
          <w:sz w:val="18"/>
          <w:szCs w:val="18"/>
        </w:rPr>
      </w:pPr>
    </w:p>
    <w:p w14:paraId="40EE86A3"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19AFF641" w14:textId="77777777" w:rsidR="00FE48C9" w:rsidRDefault="00FE48C9" w:rsidP="006F3DF9">
      <w:pPr>
        <w:pStyle w:val="Corpsdetexte31"/>
        <w:tabs>
          <w:tab w:val="left" w:pos="851"/>
        </w:tabs>
        <w:jc w:val="both"/>
        <w:rPr>
          <w:sz w:val="18"/>
          <w:szCs w:val="18"/>
        </w:rPr>
      </w:pPr>
    </w:p>
    <w:p w14:paraId="0E86E9B1"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68BFE91D" w14:textId="77777777" w:rsidR="00FE48C9" w:rsidRDefault="00FE48C9" w:rsidP="005846FB">
      <w:pPr>
        <w:pStyle w:val="Corpsdetexte31"/>
        <w:tabs>
          <w:tab w:val="left" w:pos="851"/>
        </w:tabs>
        <w:jc w:val="both"/>
        <w:rPr>
          <w:sz w:val="18"/>
          <w:szCs w:val="18"/>
        </w:rPr>
      </w:pPr>
    </w:p>
    <w:p w14:paraId="255EF81F"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47617708" w14:textId="77777777" w:rsidR="004C5755" w:rsidRPr="001C7D87" w:rsidRDefault="004C5755" w:rsidP="004C5755">
      <w:pPr>
        <w:jc w:val="both"/>
        <w:rPr>
          <w:rFonts w:ascii="Arial" w:hAnsi="Arial" w:cs="Arial"/>
          <w:i/>
          <w:sz w:val="18"/>
          <w:szCs w:val="18"/>
        </w:rPr>
      </w:pPr>
    </w:p>
    <w:p w14:paraId="01204979"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7F96853" w14:textId="77777777">
        <w:tc>
          <w:tcPr>
            <w:tcW w:w="10277" w:type="dxa"/>
            <w:shd w:val="clear" w:color="auto" w:fill="66CCFF"/>
          </w:tcPr>
          <w:p w14:paraId="4EAF591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76241A75" w14:textId="77777777" w:rsidR="009B1CD0" w:rsidRDefault="009B1CD0" w:rsidP="006C4338">
      <w:pPr>
        <w:tabs>
          <w:tab w:val="left" w:pos="426"/>
          <w:tab w:val="left" w:pos="851"/>
        </w:tabs>
        <w:jc w:val="both"/>
      </w:pPr>
    </w:p>
    <w:p w14:paraId="6217E054"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4905F106"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03FC4C59" w14:textId="77777777" w:rsidR="009B1CD0" w:rsidRDefault="009B1CD0" w:rsidP="005846FB">
      <w:pPr>
        <w:tabs>
          <w:tab w:val="left" w:pos="426"/>
          <w:tab w:val="left" w:pos="851"/>
        </w:tabs>
        <w:jc w:val="both"/>
        <w:rPr>
          <w:rFonts w:ascii="Arial" w:hAnsi="Arial" w:cs="Arial"/>
        </w:rPr>
      </w:pPr>
    </w:p>
    <w:p w14:paraId="48D80A93" w14:textId="77777777" w:rsidR="00557FED" w:rsidRDefault="00557FED" w:rsidP="00557FED">
      <w:pPr>
        <w:rPr>
          <w:rFonts w:ascii="Arial" w:hAnsi="Arial" w:cs="Arial"/>
          <w:b/>
          <w:bCs/>
        </w:rPr>
      </w:pPr>
      <w:bookmarkStart w:id="0" w:name="_Hlk178344101"/>
      <w:r>
        <w:rPr>
          <w:rFonts w:ascii="Arial" w:hAnsi="Arial" w:cs="Arial"/>
          <w:b/>
          <w:bCs/>
        </w:rPr>
        <w:t>Travaux d’aménagement de nouveaux espaces de travail</w:t>
      </w:r>
    </w:p>
    <w:bookmarkEnd w:id="0"/>
    <w:p w14:paraId="6B0AFDC8" w14:textId="77777777" w:rsidR="00895552" w:rsidRDefault="00895552" w:rsidP="005846FB">
      <w:pPr>
        <w:tabs>
          <w:tab w:val="left" w:pos="426"/>
          <w:tab w:val="left" w:pos="851"/>
        </w:tabs>
        <w:jc w:val="both"/>
        <w:rPr>
          <w:rFonts w:ascii="Arial" w:hAnsi="Arial" w:cs="Arial"/>
        </w:rPr>
      </w:pPr>
    </w:p>
    <w:p w14:paraId="1FB6D2E0"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43C4AC13"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6B0A206E" w14:textId="77777777" w:rsidR="009B1CD0" w:rsidRDefault="009B1CD0" w:rsidP="00934503">
      <w:pPr>
        <w:tabs>
          <w:tab w:val="left" w:pos="426"/>
          <w:tab w:val="left" w:pos="851"/>
        </w:tabs>
        <w:jc w:val="both"/>
        <w:rPr>
          <w:rFonts w:ascii="Arial" w:hAnsi="Arial" w:cs="Arial"/>
        </w:rPr>
      </w:pPr>
    </w:p>
    <w:p w14:paraId="7E8AF965" w14:textId="77777777" w:rsidR="009B1CD0" w:rsidRDefault="00416A68"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D0F44">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348E8503" w14:textId="77777777" w:rsidR="009B1CD0" w:rsidRDefault="009B1CD0" w:rsidP="009B45B9">
      <w:pPr>
        <w:tabs>
          <w:tab w:val="left" w:pos="426"/>
          <w:tab w:val="left" w:pos="851"/>
        </w:tabs>
        <w:jc w:val="both"/>
        <w:rPr>
          <w:rFonts w:ascii="Arial" w:hAnsi="Arial" w:cs="Arial"/>
        </w:rPr>
      </w:pPr>
    </w:p>
    <w:p w14:paraId="5A919E87" w14:textId="77777777" w:rsidR="00B87564" w:rsidRDefault="00416A68"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3D0F44">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1F7B841A" w14:textId="77777777" w:rsidR="004C5755" w:rsidRDefault="009B1CD0" w:rsidP="00895552">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608791DD" w14:textId="77777777" w:rsidR="009B1CD0" w:rsidRDefault="009B1CD0" w:rsidP="006B5057">
      <w:pPr>
        <w:pStyle w:val="fcasegauche"/>
        <w:tabs>
          <w:tab w:val="left" w:pos="851"/>
        </w:tabs>
        <w:spacing w:before="120" w:after="0"/>
        <w:ind w:left="426" w:firstLine="0"/>
        <w:rPr>
          <w:rFonts w:ascii="Arial" w:hAnsi="Arial" w:cs="Arial"/>
          <w:iCs/>
        </w:rPr>
      </w:pPr>
    </w:p>
    <w:p w14:paraId="4BF3C2DF" w14:textId="77777777" w:rsidR="009B1CD0" w:rsidRDefault="00895552"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3D0F44">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6187BAF4" w14:textId="77777777" w:rsidR="009B1CD0" w:rsidRDefault="009B1CD0" w:rsidP="005846FB">
      <w:pPr>
        <w:pStyle w:val="fcasegauche"/>
        <w:tabs>
          <w:tab w:val="left" w:pos="851"/>
        </w:tabs>
        <w:spacing w:after="0"/>
        <w:rPr>
          <w:rFonts w:ascii="Arial" w:hAnsi="Arial" w:cs="Arial"/>
        </w:rPr>
      </w:pPr>
    </w:p>
    <w:p w14:paraId="2F1C0998" w14:textId="77777777" w:rsidR="006B5057" w:rsidRDefault="007D7A65" w:rsidP="00895552">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3D0F44">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61A8D5B9" w14:textId="77777777" w:rsidR="006B5057" w:rsidRDefault="006B5057" w:rsidP="005846FB">
      <w:pPr>
        <w:pStyle w:val="fcasegauche"/>
        <w:tabs>
          <w:tab w:val="left" w:pos="851"/>
        </w:tabs>
        <w:spacing w:after="0"/>
        <w:rPr>
          <w:rFonts w:ascii="Arial" w:hAnsi="Arial" w:cs="Arial"/>
        </w:rPr>
      </w:pPr>
    </w:p>
    <w:p w14:paraId="251BFB51" w14:textId="77777777" w:rsidR="006B5057" w:rsidRDefault="006B5057" w:rsidP="00895552">
      <w:pPr>
        <w:pStyle w:val="fcasegauche"/>
        <w:numPr>
          <w:ilvl w:val="0"/>
          <w:numId w:val="5"/>
        </w:numPr>
        <w:tabs>
          <w:tab w:val="left" w:pos="851"/>
        </w:tabs>
        <w:spacing w:after="0"/>
        <w:ind w:left="851"/>
      </w:pPr>
      <w:r w:rsidRPr="00416A68">
        <w:fldChar w:fldCharType="begin">
          <w:ffData>
            <w:name w:val=""/>
            <w:enabled/>
            <w:calcOnExit w:val="0"/>
            <w:checkBox>
              <w:size w:val="20"/>
              <w:default w:val="0"/>
            </w:checkBox>
          </w:ffData>
        </w:fldChar>
      </w:r>
      <w:r w:rsidRPr="00416A68">
        <w:instrText xml:space="preserve"> FORMCHECKBOX </w:instrText>
      </w:r>
      <w:r w:rsidR="003D0F44">
        <w:fldChar w:fldCharType="separate"/>
      </w:r>
      <w:r w:rsidRPr="00416A68">
        <w:fldChar w:fldCharType="end"/>
      </w:r>
      <w:r w:rsidRPr="00416A68">
        <w:tab/>
      </w:r>
      <w:proofErr w:type="gramStart"/>
      <w:r w:rsidRPr="00416A68">
        <w:rPr>
          <w:rFonts w:ascii="Arial" w:hAnsi="Arial" w:cs="Arial"/>
        </w:rPr>
        <w:t>avec</w:t>
      </w:r>
      <w:proofErr w:type="gramEnd"/>
      <w:r w:rsidRPr="00416A68">
        <w:rPr>
          <w:rFonts w:ascii="Arial" w:hAnsi="Arial" w:cs="Arial"/>
        </w:rPr>
        <w:t xml:space="preserve"> les prestations supplémentaires suivantes :</w:t>
      </w:r>
      <w:r w:rsidRPr="00416A68">
        <w:t xml:space="preserve"> </w:t>
      </w:r>
    </w:p>
    <w:p w14:paraId="3D85157D" w14:textId="77777777" w:rsidR="00A42FC4" w:rsidRPr="00416A68" w:rsidRDefault="00A42FC4" w:rsidP="00A42FC4">
      <w:pPr>
        <w:pStyle w:val="fcasegauche"/>
        <w:tabs>
          <w:tab w:val="left" w:pos="851"/>
        </w:tabs>
        <w:spacing w:after="0"/>
        <w:ind w:left="851" w:firstLine="0"/>
      </w:pPr>
    </w:p>
    <w:p w14:paraId="359625B1"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5C8FB49" w14:textId="77777777">
        <w:tc>
          <w:tcPr>
            <w:tcW w:w="10277" w:type="dxa"/>
            <w:shd w:val="clear" w:color="auto" w:fill="66CCFF"/>
          </w:tcPr>
          <w:p w14:paraId="5C30C380"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A5D0E0B" w14:textId="77777777" w:rsidR="009B1CD0" w:rsidRDefault="009B1CD0" w:rsidP="006C4338">
      <w:pPr>
        <w:tabs>
          <w:tab w:val="left" w:pos="851"/>
        </w:tabs>
      </w:pPr>
    </w:p>
    <w:p w14:paraId="7EF06C65"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687B6BEE"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61E8726F" w14:textId="77777777" w:rsidR="009B1CD0" w:rsidRDefault="009B1CD0" w:rsidP="005846FB">
      <w:pPr>
        <w:tabs>
          <w:tab w:val="left" w:pos="851"/>
        </w:tabs>
        <w:rPr>
          <w:rFonts w:ascii="Arial" w:hAnsi="Arial" w:cs="Arial"/>
        </w:rPr>
      </w:pPr>
    </w:p>
    <w:p w14:paraId="2D7AF886"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619CEB3E" w14:textId="00EEF497" w:rsidR="009B1CD0" w:rsidRPr="000F2EEA" w:rsidRDefault="00895552" w:rsidP="005846FB">
      <w:pPr>
        <w:tabs>
          <w:tab w:val="left" w:pos="851"/>
        </w:tabs>
        <w:spacing w:before="120"/>
        <w:ind w:left="1135" w:hanging="284"/>
        <w:jc w:val="both"/>
        <w:rPr>
          <w:rFonts w:ascii="Arial" w:hAnsi="Arial" w:cs="Arial"/>
          <w:lang w:val="en-GB"/>
        </w:rPr>
      </w:pPr>
      <w:r w:rsidRPr="000F2EEA">
        <w:fldChar w:fldCharType="begin">
          <w:ffData>
            <w:name w:val=""/>
            <w:enabled/>
            <w:calcOnExit w:val="0"/>
            <w:checkBox>
              <w:size w:val="20"/>
              <w:default w:val="1"/>
            </w:checkBox>
          </w:ffData>
        </w:fldChar>
      </w:r>
      <w:r w:rsidRPr="000F2EEA">
        <w:instrText xml:space="preserve"> FORMCHECKBOX </w:instrText>
      </w:r>
      <w:r w:rsidR="003D0F44" w:rsidRPr="000F2EEA">
        <w:fldChar w:fldCharType="separate"/>
      </w:r>
      <w:r w:rsidRPr="000F2EEA">
        <w:fldChar w:fldCharType="end"/>
      </w:r>
      <w:r w:rsidR="009B1CD0" w:rsidRPr="000F2EEA">
        <w:rPr>
          <w:rFonts w:ascii="Arial" w:hAnsi="Arial" w:cs="Arial"/>
          <w:lang w:val="en-GB"/>
        </w:rPr>
        <w:t xml:space="preserve"> CC</w:t>
      </w:r>
      <w:r w:rsidR="00AD23F6" w:rsidRPr="000F2EEA">
        <w:rPr>
          <w:rFonts w:ascii="Arial" w:hAnsi="Arial" w:cs="Arial"/>
          <w:lang w:val="en-GB"/>
        </w:rPr>
        <w:t>A</w:t>
      </w:r>
      <w:r w:rsidR="009B1CD0" w:rsidRPr="000F2EEA">
        <w:rPr>
          <w:rFonts w:ascii="Arial" w:hAnsi="Arial" w:cs="Arial"/>
          <w:lang w:val="en-GB"/>
        </w:rPr>
        <w:t>P</w:t>
      </w:r>
      <w:r w:rsidR="00754D57" w:rsidRPr="000F2EEA">
        <w:rPr>
          <w:rFonts w:ascii="Arial" w:hAnsi="Arial" w:cs="Arial"/>
          <w:lang w:val="en-GB"/>
        </w:rPr>
        <w:t>………………………………………………………………………………………………</w:t>
      </w:r>
      <w:r w:rsidR="001F4A3A" w:rsidRPr="000F2EEA">
        <w:rPr>
          <w:rFonts w:ascii="Arial" w:hAnsi="Arial" w:cs="Arial"/>
          <w:lang w:val="en-GB"/>
        </w:rPr>
        <w:t>.</w:t>
      </w:r>
    </w:p>
    <w:p w14:paraId="5BF99D10" w14:textId="7A4D8A78" w:rsidR="00AD23F6" w:rsidRDefault="00AD23F6" w:rsidP="000F2EEA">
      <w:pPr>
        <w:tabs>
          <w:tab w:val="left" w:pos="851"/>
        </w:tabs>
        <w:spacing w:before="120"/>
        <w:ind w:left="1135" w:hanging="284"/>
        <w:jc w:val="both"/>
        <w:rPr>
          <w:rFonts w:ascii="Arial" w:hAnsi="Arial" w:cs="Arial"/>
          <w:lang w:val="en-GB"/>
        </w:rPr>
      </w:pPr>
      <w:r w:rsidRPr="000F2EEA">
        <w:fldChar w:fldCharType="begin">
          <w:ffData>
            <w:name w:val=""/>
            <w:enabled/>
            <w:calcOnExit w:val="0"/>
            <w:checkBox>
              <w:size w:val="20"/>
              <w:default w:val="1"/>
            </w:checkBox>
          </w:ffData>
        </w:fldChar>
      </w:r>
      <w:r w:rsidRPr="000F2EEA">
        <w:instrText xml:space="preserve"> FORMCHECKBOX </w:instrText>
      </w:r>
      <w:r w:rsidR="003D0F44" w:rsidRPr="000F2EEA">
        <w:fldChar w:fldCharType="separate"/>
      </w:r>
      <w:r w:rsidRPr="000F2EEA">
        <w:fldChar w:fldCharType="end"/>
      </w:r>
      <w:r w:rsidRPr="000F2EEA">
        <w:rPr>
          <w:rFonts w:ascii="Arial" w:hAnsi="Arial" w:cs="Arial"/>
          <w:lang w:val="en-GB"/>
        </w:rPr>
        <w:t xml:space="preserve"> CCTP </w:t>
      </w:r>
      <w:r w:rsidR="000F2EEA" w:rsidRPr="000F2EEA">
        <w:rPr>
          <w:rFonts w:ascii="Arial" w:hAnsi="Arial" w:cs="Arial"/>
          <w:lang w:val="en-GB"/>
        </w:rPr>
        <w:t xml:space="preserve">site </w:t>
      </w:r>
      <w:proofErr w:type="spellStart"/>
      <w:r w:rsidR="000F2EEA">
        <w:rPr>
          <w:rFonts w:ascii="Arial" w:hAnsi="Arial" w:cs="Arial"/>
          <w:lang w:val="en-GB"/>
        </w:rPr>
        <w:t>d</w:t>
      </w:r>
      <w:r w:rsidR="000F2EEA" w:rsidRPr="000F2EEA">
        <w:rPr>
          <w:rFonts w:ascii="Arial" w:hAnsi="Arial" w:cs="Arial"/>
          <w:lang w:val="en-GB"/>
        </w:rPr>
        <w:t>élégation</w:t>
      </w:r>
      <w:proofErr w:type="spellEnd"/>
      <w:r w:rsidR="000F2EEA" w:rsidRPr="000F2EEA">
        <w:rPr>
          <w:rFonts w:ascii="Arial" w:hAnsi="Arial" w:cs="Arial"/>
          <w:lang w:val="en-GB"/>
        </w:rPr>
        <w:t xml:space="preserve"> Côte</w:t>
      </w:r>
      <w:r w:rsidR="000F2EEA">
        <w:rPr>
          <w:rFonts w:ascii="Arial" w:hAnsi="Arial" w:cs="Arial"/>
          <w:lang w:val="en-GB"/>
        </w:rPr>
        <w:t xml:space="preserve"> </w:t>
      </w:r>
      <w:r w:rsidR="000F2EEA" w:rsidRPr="000F2EEA">
        <w:rPr>
          <w:rFonts w:ascii="Arial" w:hAnsi="Arial" w:cs="Arial"/>
          <w:lang w:val="en-GB"/>
        </w:rPr>
        <w:t>d’Azur</w:t>
      </w:r>
      <w:r w:rsidR="000F2EEA">
        <w:rPr>
          <w:rFonts w:ascii="Arial" w:hAnsi="Arial" w:cs="Arial"/>
          <w:lang w:val="en-GB"/>
        </w:rPr>
        <w:t>………………………………………………………...........</w:t>
      </w:r>
    </w:p>
    <w:p w14:paraId="26A3121A" w14:textId="415C9155" w:rsidR="000F2EEA" w:rsidRDefault="000F2EEA" w:rsidP="000F2EEA">
      <w:pPr>
        <w:tabs>
          <w:tab w:val="left" w:pos="851"/>
        </w:tabs>
        <w:spacing w:before="120"/>
        <w:ind w:left="1135" w:hanging="284"/>
        <w:jc w:val="both"/>
        <w:rPr>
          <w:rFonts w:ascii="Arial" w:hAnsi="Arial" w:cs="Arial"/>
          <w:lang w:val="en-GB"/>
        </w:rPr>
      </w:pPr>
      <w:r w:rsidRPr="000F2EEA">
        <w:fldChar w:fldCharType="begin">
          <w:ffData>
            <w:name w:val=""/>
            <w:enabled/>
            <w:calcOnExit w:val="0"/>
            <w:checkBox>
              <w:size w:val="20"/>
              <w:default w:val="1"/>
            </w:checkBox>
          </w:ffData>
        </w:fldChar>
      </w:r>
      <w:r w:rsidRPr="000F2EEA">
        <w:instrText xml:space="preserve"> FORMCHECKBOX </w:instrText>
      </w:r>
      <w:r w:rsidRPr="000F2EEA">
        <w:fldChar w:fldCharType="separate"/>
      </w:r>
      <w:r w:rsidRPr="000F2EEA">
        <w:fldChar w:fldCharType="end"/>
      </w:r>
      <w:r w:rsidRPr="000F2EEA">
        <w:rPr>
          <w:rFonts w:ascii="Arial" w:hAnsi="Arial" w:cs="Arial"/>
          <w:lang w:val="en-GB"/>
        </w:rPr>
        <w:t xml:space="preserve"> CCTP site </w:t>
      </w:r>
      <w:r>
        <w:rPr>
          <w:rFonts w:ascii="Arial" w:hAnsi="Arial" w:cs="Arial"/>
          <w:lang w:val="en-GB"/>
        </w:rPr>
        <w:t>IPMC</w:t>
      </w:r>
      <w:r>
        <w:rPr>
          <w:rFonts w:ascii="Arial" w:hAnsi="Arial" w:cs="Arial"/>
          <w:lang w:val="en-GB"/>
        </w:rPr>
        <w:t>………………………………………………………...........</w:t>
      </w:r>
      <w:r>
        <w:rPr>
          <w:rFonts w:ascii="Arial" w:hAnsi="Arial" w:cs="Arial"/>
          <w:lang w:val="en-GB"/>
        </w:rPr>
        <w:t>...........................</w:t>
      </w:r>
    </w:p>
    <w:p w14:paraId="120B4C1A" w14:textId="77777777" w:rsidR="009B1CD0" w:rsidRDefault="00895552" w:rsidP="005846FB">
      <w:pPr>
        <w:tabs>
          <w:tab w:val="left" w:pos="851"/>
        </w:tabs>
        <w:spacing w:before="120"/>
        <w:ind w:left="1135" w:hanging="284"/>
        <w:jc w:val="both"/>
        <w:rPr>
          <w:rFonts w:ascii="Arial" w:hAnsi="Arial" w:cs="Arial"/>
          <w:lang w:val="en-GB"/>
        </w:rPr>
      </w:pPr>
      <w:r w:rsidRPr="000F2EEA">
        <w:fldChar w:fldCharType="begin">
          <w:ffData>
            <w:name w:val=""/>
            <w:enabled/>
            <w:calcOnExit w:val="0"/>
            <w:checkBox>
              <w:size w:val="20"/>
              <w:default w:val="1"/>
            </w:checkBox>
          </w:ffData>
        </w:fldChar>
      </w:r>
      <w:r w:rsidRPr="000F2EEA">
        <w:instrText xml:space="preserve"> FORMCHECKBOX </w:instrText>
      </w:r>
      <w:r w:rsidR="003D0F44" w:rsidRPr="000F2EEA">
        <w:fldChar w:fldCharType="separate"/>
      </w:r>
      <w:r w:rsidRPr="000F2EEA">
        <w:fldChar w:fldCharType="end"/>
      </w:r>
      <w:r w:rsidR="009B1CD0" w:rsidRPr="000F2EEA">
        <w:rPr>
          <w:rFonts w:ascii="Arial" w:hAnsi="Arial" w:cs="Arial"/>
          <w:lang w:val="en-GB"/>
        </w:rPr>
        <w:t xml:space="preserve"> </w:t>
      </w:r>
      <w:proofErr w:type="gramStart"/>
      <w:r w:rsidR="009B1CD0" w:rsidRPr="000F2EEA">
        <w:rPr>
          <w:rFonts w:ascii="Arial" w:hAnsi="Arial" w:cs="Arial"/>
          <w:lang w:val="en-GB"/>
        </w:rPr>
        <w:t>CCAG :</w:t>
      </w:r>
      <w:proofErr w:type="gramEnd"/>
      <w:r w:rsidRPr="000F2EEA">
        <w:rPr>
          <w:rFonts w:ascii="Arial" w:hAnsi="Arial" w:cs="Arial"/>
          <w:lang w:val="en-GB"/>
        </w:rPr>
        <w:t xml:space="preserve"> </w:t>
      </w:r>
      <w:r w:rsidR="00B9324E" w:rsidRPr="000F2EEA">
        <w:rPr>
          <w:rFonts w:ascii="Arial" w:hAnsi="Arial" w:cs="Arial"/>
          <w:lang w:val="en-GB"/>
        </w:rPr>
        <w:t>travaux</w:t>
      </w:r>
      <w:r w:rsidR="007A3B81" w:rsidRPr="000F2EEA">
        <w:rPr>
          <w:rFonts w:ascii="Arial" w:hAnsi="Arial" w:cs="Arial"/>
          <w:lang w:val="en-GB"/>
        </w:rPr>
        <w:t>….</w:t>
      </w:r>
      <w:r w:rsidR="009B1CD0" w:rsidRPr="000F2EEA">
        <w:rPr>
          <w:rFonts w:ascii="Arial" w:hAnsi="Arial" w:cs="Arial"/>
          <w:lang w:val="en-GB"/>
        </w:rPr>
        <w:t>……</w:t>
      </w:r>
      <w:r w:rsidR="007A3B81" w:rsidRPr="000F2EEA">
        <w:rPr>
          <w:rFonts w:ascii="Arial" w:hAnsi="Arial" w:cs="Arial"/>
          <w:lang w:val="en-GB"/>
        </w:rPr>
        <w:t>.</w:t>
      </w:r>
      <w:r w:rsidR="009B1CD0" w:rsidRPr="000F2EEA">
        <w:rPr>
          <w:rFonts w:ascii="Arial" w:hAnsi="Arial" w:cs="Arial"/>
          <w:lang w:val="en-GB"/>
        </w:rPr>
        <w:t>…………………………………………………………………………</w:t>
      </w:r>
      <w:r w:rsidR="001F4A3A" w:rsidRPr="000F2EEA">
        <w:rPr>
          <w:rFonts w:ascii="Arial" w:hAnsi="Arial" w:cs="Arial"/>
          <w:lang w:val="en-GB"/>
        </w:rPr>
        <w:t>..</w:t>
      </w:r>
    </w:p>
    <w:p w14:paraId="251283C4" w14:textId="456504A2" w:rsidR="000F2EEA" w:rsidRPr="000F2EEA" w:rsidRDefault="000F2EEA" w:rsidP="000F2EEA">
      <w:pPr>
        <w:tabs>
          <w:tab w:val="left" w:pos="851"/>
        </w:tabs>
        <w:spacing w:before="120"/>
        <w:ind w:left="1135" w:hanging="284"/>
        <w:jc w:val="both"/>
        <w:rPr>
          <w:lang w:val="en-US"/>
        </w:rPr>
      </w:pPr>
      <w:r w:rsidRPr="000F2EEA">
        <w:fldChar w:fldCharType="begin">
          <w:ffData>
            <w:name w:val=""/>
            <w:enabled/>
            <w:calcOnExit w:val="0"/>
            <w:checkBox>
              <w:size w:val="20"/>
              <w:default w:val="1"/>
            </w:checkBox>
          </w:ffData>
        </w:fldChar>
      </w:r>
      <w:r w:rsidRPr="000F2EEA">
        <w:instrText xml:space="preserve"> FORMCHECKBOX </w:instrText>
      </w:r>
      <w:r w:rsidRPr="000F2EEA">
        <w:fldChar w:fldCharType="separate"/>
      </w:r>
      <w:r w:rsidRPr="000F2EEA">
        <w:fldChar w:fldCharType="end"/>
      </w:r>
      <w:r w:rsidRPr="000F2EEA">
        <w:rPr>
          <w:rFonts w:ascii="Arial" w:hAnsi="Arial" w:cs="Arial"/>
          <w:lang w:val="en-GB"/>
        </w:rPr>
        <w:t xml:space="preserve"> CC</w:t>
      </w:r>
      <w:r>
        <w:rPr>
          <w:rFonts w:ascii="Arial" w:hAnsi="Arial" w:cs="Arial"/>
          <w:lang w:val="en-GB"/>
        </w:rPr>
        <w:t>T</w:t>
      </w:r>
      <w:r w:rsidRPr="000F2EEA">
        <w:rPr>
          <w:rFonts w:ascii="Arial" w:hAnsi="Arial" w:cs="Arial"/>
          <w:lang w:val="en-GB"/>
        </w:rPr>
        <w:t>G</w:t>
      </w:r>
      <w:r>
        <w:rPr>
          <w:rFonts w:ascii="Arial" w:hAnsi="Arial" w:cs="Arial"/>
          <w:lang w:val="en-GB"/>
        </w:rPr>
        <w:t>………….</w:t>
      </w:r>
      <w:r w:rsidRPr="000F2EEA">
        <w:rPr>
          <w:rFonts w:ascii="Arial" w:hAnsi="Arial" w:cs="Arial"/>
          <w:lang w:val="en-GB"/>
        </w:rPr>
        <w:t>….…….………………………………………………………………………</w:t>
      </w:r>
      <w:proofErr w:type="gramStart"/>
      <w:r w:rsidRPr="000F2EEA">
        <w:rPr>
          <w:rFonts w:ascii="Arial" w:hAnsi="Arial" w:cs="Arial"/>
          <w:lang w:val="en-GB"/>
        </w:rPr>
        <w:t>…..</w:t>
      </w:r>
      <w:proofErr w:type="gramEnd"/>
    </w:p>
    <w:p w14:paraId="56733A64" w14:textId="23F81533" w:rsidR="009B1CD0" w:rsidRPr="000F2EEA" w:rsidRDefault="00895552" w:rsidP="0061068C">
      <w:pPr>
        <w:tabs>
          <w:tab w:val="left" w:pos="851"/>
        </w:tabs>
        <w:spacing w:before="120"/>
        <w:ind w:left="1135" w:hanging="284"/>
        <w:jc w:val="both"/>
        <w:rPr>
          <w:lang w:val="en-US"/>
        </w:rPr>
      </w:pPr>
      <w:r w:rsidRPr="000F2EEA">
        <w:fldChar w:fldCharType="begin">
          <w:ffData>
            <w:name w:val=""/>
            <w:enabled/>
            <w:calcOnExit w:val="0"/>
            <w:checkBox>
              <w:size w:val="20"/>
              <w:default w:val="1"/>
            </w:checkBox>
          </w:ffData>
        </w:fldChar>
      </w:r>
      <w:r w:rsidRPr="000F2EEA">
        <w:instrText xml:space="preserve"> FORMCHECKBOX </w:instrText>
      </w:r>
      <w:r w:rsidR="003D0F44" w:rsidRPr="000F2EEA">
        <w:fldChar w:fldCharType="separate"/>
      </w:r>
      <w:r w:rsidRPr="000F2EEA">
        <w:fldChar w:fldCharType="end"/>
      </w:r>
      <w:r w:rsidR="009B1CD0" w:rsidRPr="000F2EEA">
        <w:rPr>
          <w:rFonts w:ascii="Arial" w:hAnsi="Arial" w:cs="Arial"/>
          <w:lang w:val="en-GB"/>
        </w:rPr>
        <w:t xml:space="preserve"> </w:t>
      </w:r>
      <w:proofErr w:type="spellStart"/>
      <w:r w:rsidR="000F2EEA">
        <w:rPr>
          <w:rFonts w:ascii="Arial" w:hAnsi="Arial" w:cs="Arial"/>
          <w:lang w:val="en-GB"/>
        </w:rPr>
        <w:t>Calendrier</w:t>
      </w:r>
      <w:proofErr w:type="spellEnd"/>
      <w:r w:rsidR="000F2EEA">
        <w:rPr>
          <w:rFonts w:ascii="Arial" w:hAnsi="Arial" w:cs="Arial"/>
          <w:lang w:val="en-GB"/>
        </w:rPr>
        <w:t xml:space="preserve"> </w:t>
      </w:r>
      <w:proofErr w:type="spellStart"/>
      <w:r w:rsidR="000F2EEA">
        <w:rPr>
          <w:rFonts w:ascii="Arial" w:hAnsi="Arial" w:cs="Arial"/>
          <w:lang w:val="en-GB"/>
        </w:rPr>
        <w:t>prévisionnel</w:t>
      </w:r>
      <w:proofErr w:type="spellEnd"/>
      <w:r w:rsidR="000F2EEA">
        <w:rPr>
          <w:rFonts w:ascii="Arial" w:hAnsi="Arial" w:cs="Arial"/>
          <w:lang w:val="en-GB"/>
        </w:rPr>
        <w:t xml:space="preserve"> </w:t>
      </w:r>
      <w:r w:rsidR="000F2EEA" w:rsidRPr="000F2EEA">
        <w:rPr>
          <w:rFonts w:ascii="Arial" w:hAnsi="Arial" w:cs="Arial"/>
          <w:lang w:val="en-GB"/>
        </w:rPr>
        <w:t xml:space="preserve">site </w:t>
      </w:r>
      <w:proofErr w:type="spellStart"/>
      <w:r w:rsidR="000F2EEA">
        <w:rPr>
          <w:rFonts w:ascii="Arial" w:hAnsi="Arial" w:cs="Arial"/>
          <w:lang w:val="en-GB"/>
        </w:rPr>
        <w:t>d</w:t>
      </w:r>
      <w:r w:rsidR="000F2EEA" w:rsidRPr="000F2EEA">
        <w:rPr>
          <w:rFonts w:ascii="Arial" w:hAnsi="Arial" w:cs="Arial"/>
          <w:lang w:val="en-GB"/>
        </w:rPr>
        <w:t>élégation</w:t>
      </w:r>
      <w:proofErr w:type="spellEnd"/>
      <w:r w:rsidR="000F2EEA" w:rsidRPr="000F2EEA">
        <w:rPr>
          <w:rFonts w:ascii="Arial" w:hAnsi="Arial" w:cs="Arial"/>
          <w:lang w:val="en-GB"/>
        </w:rPr>
        <w:t xml:space="preserve"> Côte</w:t>
      </w:r>
      <w:r w:rsidR="000F2EEA">
        <w:rPr>
          <w:rFonts w:ascii="Arial" w:hAnsi="Arial" w:cs="Arial"/>
          <w:lang w:val="en-GB"/>
        </w:rPr>
        <w:t xml:space="preserve"> </w:t>
      </w:r>
      <w:r w:rsidR="000F2EEA" w:rsidRPr="000F2EEA">
        <w:rPr>
          <w:rFonts w:ascii="Arial" w:hAnsi="Arial" w:cs="Arial"/>
          <w:lang w:val="en-GB"/>
        </w:rPr>
        <w:t>d’Azur</w:t>
      </w:r>
      <w:r w:rsidR="009B1CD0" w:rsidRPr="000F2EEA">
        <w:rPr>
          <w:rFonts w:ascii="Arial" w:hAnsi="Arial" w:cs="Arial"/>
          <w:lang w:val="en-GB"/>
        </w:rPr>
        <w:t>………………………………</w:t>
      </w:r>
      <w:r w:rsidR="000F2EEA">
        <w:rPr>
          <w:rFonts w:ascii="Arial" w:hAnsi="Arial" w:cs="Arial"/>
          <w:lang w:val="en-GB"/>
        </w:rPr>
        <w:t>………</w:t>
      </w:r>
      <w:proofErr w:type="gramStart"/>
      <w:r w:rsidR="000F2EEA">
        <w:rPr>
          <w:rFonts w:ascii="Arial" w:hAnsi="Arial" w:cs="Arial"/>
          <w:lang w:val="en-GB"/>
        </w:rPr>
        <w:t>…..</w:t>
      </w:r>
      <w:proofErr w:type="gramEnd"/>
    </w:p>
    <w:p w14:paraId="492C5F7E" w14:textId="3355FCE2" w:rsidR="000F2EEA" w:rsidRDefault="000F2EEA" w:rsidP="000F2EEA">
      <w:pPr>
        <w:tabs>
          <w:tab w:val="left" w:pos="851"/>
        </w:tabs>
        <w:spacing w:before="120"/>
        <w:ind w:left="1135" w:hanging="284"/>
        <w:jc w:val="both"/>
        <w:rPr>
          <w:rFonts w:ascii="Arial" w:hAnsi="Arial" w:cs="Arial"/>
          <w:lang w:val="en-GB"/>
        </w:rPr>
      </w:pPr>
      <w:r w:rsidRPr="000F2EEA">
        <w:fldChar w:fldCharType="begin">
          <w:ffData>
            <w:name w:val=""/>
            <w:enabled/>
            <w:calcOnExit w:val="0"/>
            <w:checkBox>
              <w:size w:val="20"/>
              <w:default w:val="1"/>
            </w:checkBox>
          </w:ffData>
        </w:fldChar>
      </w:r>
      <w:r w:rsidRPr="000F2EEA">
        <w:instrText xml:space="preserve"> FORMCHECKBOX </w:instrText>
      </w:r>
      <w:r w:rsidRPr="000F2EEA">
        <w:fldChar w:fldCharType="separate"/>
      </w:r>
      <w:r w:rsidRPr="000F2EEA">
        <w:fldChar w:fldCharType="end"/>
      </w:r>
      <w:r w:rsidRPr="000F2EEA">
        <w:rPr>
          <w:rFonts w:ascii="Arial" w:hAnsi="Arial" w:cs="Arial"/>
          <w:lang w:val="en-GB"/>
        </w:rPr>
        <w:t xml:space="preserve"> </w:t>
      </w:r>
      <w:proofErr w:type="spellStart"/>
      <w:r>
        <w:rPr>
          <w:rFonts w:ascii="Arial" w:hAnsi="Arial" w:cs="Arial"/>
          <w:lang w:val="en-GB"/>
        </w:rPr>
        <w:t>Calendrier</w:t>
      </w:r>
      <w:proofErr w:type="spellEnd"/>
      <w:r>
        <w:rPr>
          <w:rFonts w:ascii="Arial" w:hAnsi="Arial" w:cs="Arial"/>
          <w:lang w:val="en-GB"/>
        </w:rPr>
        <w:t xml:space="preserve"> </w:t>
      </w:r>
      <w:proofErr w:type="spellStart"/>
      <w:r>
        <w:rPr>
          <w:rFonts w:ascii="Arial" w:hAnsi="Arial" w:cs="Arial"/>
          <w:lang w:val="en-GB"/>
        </w:rPr>
        <w:t>prévisionnel</w:t>
      </w:r>
      <w:proofErr w:type="spellEnd"/>
      <w:r>
        <w:rPr>
          <w:rFonts w:ascii="Arial" w:hAnsi="Arial" w:cs="Arial"/>
          <w:lang w:val="en-GB"/>
        </w:rPr>
        <w:t xml:space="preserve"> </w:t>
      </w:r>
      <w:r w:rsidRPr="000F2EEA">
        <w:rPr>
          <w:rFonts w:ascii="Arial" w:hAnsi="Arial" w:cs="Arial"/>
          <w:lang w:val="en-GB"/>
        </w:rPr>
        <w:t xml:space="preserve">site </w:t>
      </w:r>
      <w:r>
        <w:rPr>
          <w:rFonts w:ascii="Arial" w:hAnsi="Arial" w:cs="Arial"/>
          <w:lang w:val="en-GB"/>
        </w:rPr>
        <w:t>IPMC…………….</w:t>
      </w:r>
      <w:r w:rsidRPr="000F2EEA">
        <w:rPr>
          <w:rFonts w:ascii="Arial" w:hAnsi="Arial" w:cs="Arial"/>
          <w:lang w:val="en-GB"/>
        </w:rPr>
        <w:t>………………………………</w:t>
      </w:r>
      <w:r>
        <w:rPr>
          <w:rFonts w:ascii="Arial" w:hAnsi="Arial" w:cs="Arial"/>
          <w:lang w:val="en-GB"/>
        </w:rPr>
        <w:t>………</w:t>
      </w:r>
      <w:r>
        <w:rPr>
          <w:rFonts w:ascii="Arial" w:hAnsi="Arial" w:cs="Arial"/>
          <w:lang w:val="en-GB"/>
        </w:rPr>
        <w:t>…………</w:t>
      </w:r>
    </w:p>
    <w:p w14:paraId="366C9709" w14:textId="2B52CBFB" w:rsidR="000F2EEA" w:rsidRPr="000F2EEA" w:rsidRDefault="000F2EEA" w:rsidP="000F2EEA">
      <w:pPr>
        <w:tabs>
          <w:tab w:val="left" w:pos="851"/>
        </w:tabs>
        <w:spacing w:before="120"/>
        <w:ind w:left="1135" w:hanging="284"/>
        <w:jc w:val="both"/>
      </w:pPr>
      <w:r w:rsidRPr="000F2EEA">
        <w:fldChar w:fldCharType="begin">
          <w:ffData>
            <w:name w:val=""/>
            <w:enabled/>
            <w:calcOnExit w:val="0"/>
            <w:checkBox>
              <w:size w:val="20"/>
              <w:default w:val="1"/>
            </w:checkBox>
          </w:ffData>
        </w:fldChar>
      </w:r>
      <w:r w:rsidRPr="000F2EEA">
        <w:instrText xml:space="preserve"> FORMCHECKBOX </w:instrText>
      </w:r>
      <w:r w:rsidRPr="000F2EEA">
        <w:fldChar w:fldCharType="separate"/>
      </w:r>
      <w:r w:rsidRPr="000F2EEA">
        <w:fldChar w:fldCharType="end"/>
      </w:r>
      <w:r>
        <w:t xml:space="preserve"> </w:t>
      </w:r>
      <w:r w:rsidRPr="000F2EEA">
        <w:rPr>
          <w:rFonts w:ascii="Arial" w:hAnsi="Arial" w:cs="Arial"/>
          <w:lang w:val="en-GB"/>
        </w:rPr>
        <w:t xml:space="preserve">Documents </w:t>
      </w:r>
      <w:proofErr w:type="spellStart"/>
      <w:proofErr w:type="gramStart"/>
      <w:r w:rsidRPr="000F2EEA">
        <w:rPr>
          <w:rFonts w:ascii="Arial" w:hAnsi="Arial" w:cs="Arial"/>
          <w:lang w:val="en-GB"/>
        </w:rPr>
        <w:t>graphiques</w:t>
      </w:r>
      <w:proofErr w:type="spellEnd"/>
      <w:r w:rsidRPr="000F2EEA">
        <w:rPr>
          <w:rFonts w:ascii="Arial" w:hAnsi="Arial" w:cs="Arial"/>
          <w:lang w:val="en-GB"/>
        </w:rPr>
        <w:t> :</w:t>
      </w:r>
      <w:proofErr w:type="gramEnd"/>
      <w:r w:rsidRPr="000F2EEA">
        <w:rPr>
          <w:rFonts w:ascii="Arial" w:hAnsi="Arial" w:cs="Arial"/>
          <w:lang w:val="en-GB"/>
        </w:rPr>
        <w:t xml:space="preserve"> plans, </w:t>
      </w:r>
      <w:proofErr w:type="spellStart"/>
      <w:r w:rsidRPr="000F2EEA">
        <w:rPr>
          <w:rFonts w:ascii="Arial" w:hAnsi="Arial" w:cs="Arial"/>
          <w:lang w:val="en-GB"/>
        </w:rPr>
        <w:t>détails</w:t>
      </w:r>
      <w:proofErr w:type="spellEnd"/>
      <w:r w:rsidRPr="000F2EEA">
        <w:rPr>
          <w:rFonts w:ascii="Arial" w:hAnsi="Arial" w:cs="Arial"/>
          <w:lang w:val="en-GB"/>
        </w:rPr>
        <w:t>…………………………………………………</w:t>
      </w:r>
      <w:r>
        <w:rPr>
          <w:rFonts w:ascii="Arial" w:hAnsi="Arial" w:cs="Arial"/>
          <w:lang w:val="en-GB"/>
        </w:rPr>
        <w:t>………</w:t>
      </w:r>
    </w:p>
    <w:p w14:paraId="4E838830" w14:textId="77777777" w:rsidR="009B1CD0" w:rsidRDefault="009B1CD0" w:rsidP="00710FD6">
      <w:pPr>
        <w:tabs>
          <w:tab w:val="left" w:pos="851"/>
        </w:tabs>
        <w:jc w:val="both"/>
        <w:rPr>
          <w:rFonts w:ascii="Arial" w:hAnsi="Arial" w:cs="Arial"/>
        </w:rPr>
      </w:pPr>
    </w:p>
    <w:p w14:paraId="270C8303"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260AE14F" w14:textId="77777777" w:rsidR="009B1CD0" w:rsidRDefault="009B1CD0" w:rsidP="0083205E">
      <w:pPr>
        <w:tabs>
          <w:tab w:val="left" w:pos="851"/>
        </w:tabs>
        <w:jc w:val="both"/>
        <w:rPr>
          <w:rFonts w:ascii="Arial" w:hAnsi="Arial" w:cs="Arial"/>
        </w:rPr>
      </w:pPr>
    </w:p>
    <w:p w14:paraId="0A7257AA"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D0F44">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5F99BE91" w14:textId="77777777" w:rsidR="009B1CD0" w:rsidRDefault="009B1CD0" w:rsidP="0083205E">
      <w:pPr>
        <w:tabs>
          <w:tab w:val="left" w:pos="851"/>
        </w:tabs>
        <w:jc w:val="both"/>
        <w:rPr>
          <w:rFonts w:ascii="Arial" w:hAnsi="Arial" w:cs="Arial"/>
        </w:rPr>
      </w:pPr>
    </w:p>
    <w:p w14:paraId="2830A827"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D0F44">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DAFB416"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89C9A9E" w14:textId="77777777" w:rsidR="009B1CD0" w:rsidRDefault="009B1CD0" w:rsidP="00CD46CC">
      <w:pPr>
        <w:tabs>
          <w:tab w:val="left" w:pos="851"/>
        </w:tabs>
        <w:jc w:val="both"/>
        <w:rPr>
          <w:rFonts w:ascii="Arial" w:hAnsi="Arial" w:cs="Arial"/>
        </w:rPr>
      </w:pPr>
    </w:p>
    <w:p w14:paraId="7AE46527" w14:textId="77777777" w:rsidR="009B1CD0" w:rsidRDefault="009B1CD0" w:rsidP="009B45B9">
      <w:pPr>
        <w:tabs>
          <w:tab w:val="left" w:pos="851"/>
        </w:tabs>
        <w:jc w:val="both"/>
        <w:rPr>
          <w:rFonts w:ascii="Arial" w:hAnsi="Arial" w:cs="Arial"/>
        </w:rPr>
      </w:pPr>
    </w:p>
    <w:p w14:paraId="27098D7E" w14:textId="77777777" w:rsidR="009B1CD0" w:rsidRDefault="009B1CD0" w:rsidP="009B45B9">
      <w:pPr>
        <w:tabs>
          <w:tab w:val="left" w:pos="851"/>
        </w:tabs>
        <w:jc w:val="both"/>
        <w:rPr>
          <w:rFonts w:ascii="Arial" w:hAnsi="Arial" w:cs="Arial"/>
        </w:rPr>
      </w:pPr>
    </w:p>
    <w:p w14:paraId="3485EC39"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D0F44">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10C40B32"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BEE3164" w14:textId="77777777" w:rsidR="009B1CD0" w:rsidRDefault="009B1CD0" w:rsidP="009B45B9">
      <w:pPr>
        <w:tabs>
          <w:tab w:val="left" w:pos="851"/>
        </w:tabs>
        <w:jc w:val="both"/>
        <w:rPr>
          <w:rFonts w:ascii="Arial" w:hAnsi="Arial" w:cs="Arial"/>
        </w:rPr>
      </w:pPr>
    </w:p>
    <w:p w14:paraId="0BE993F6" w14:textId="77777777" w:rsidR="009B1CD0" w:rsidRDefault="009B1CD0" w:rsidP="009B45B9">
      <w:pPr>
        <w:tabs>
          <w:tab w:val="left" w:pos="851"/>
        </w:tabs>
        <w:jc w:val="both"/>
        <w:rPr>
          <w:rFonts w:ascii="Arial" w:hAnsi="Arial" w:cs="Arial"/>
        </w:rPr>
      </w:pPr>
    </w:p>
    <w:p w14:paraId="1ADDF48C" w14:textId="77777777" w:rsidR="009B1CD0" w:rsidRDefault="009B1CD0" w:rsidP="009B45B9">
      <w:pPr>
        <w:tabs>
          <w:tab w:val="left" w:pos="851"/>
        </w:tabs>
        <w:jc w:val="both"/>
        <w:rPr>
          <w:rFonts w:ascii="Arial" w:hAnsi="Arial" w:cs="Arial"/>
        </w:rPr>
      </w:pPr>
    </w:p>
    <w:p w14:paraId="4FFB70D5"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D0F44">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7C246A46" w14:textId="77777777" w:rsidR="006B5057" w:rsidRDefault="009B1CD0" w:rsidP="00895552">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C0E09E6" w14:textId="77777777" w:rsidR="006B5057" w:rsidRDefault="006B5057" w:rsidP="009B45B9">
      <w:pPr>
        <w:pStyle w:val="fcase1ertab"/>
        <w:tabs>
          <w:tab w:val="left" w:pos="851"/>
        </w:tabs>
        <w:ind w:left="0" w:firstLine="0"/>
        <w:rPr>
          <w:rFonts w:ascii="Arial" w:hAnsi="Arial" w:cs="Arial"/>
        </w:rPr>
      </w:pPr>
    </w:p>
    <w:p w14:paraId="619E89CE" w14:textId="77777777" w:rsidR="009B1CD0" w:rsidRDefault="009B1CD0" w:rsidP="00873FB5">
      <w:pPr>
        <w:pStyle w:val="fcase1ertab"/>
        <w:tabs>
          <w:tab w:val="clear" w:pos="426"/>
          <w:tab w:val="left" w:pos="284"/>
          <w:tab w:val="left" w:pos="851"/>
        </w:tabs>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1A198818"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3D0F44">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6086B58B"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3D0F44">
        <w:fldChar w:fldCharType="separate"/>
      </w:r>
      <w:r>
        <w:fldChar w:fldCharType="end"/>
      </w:r>
      <w:r w:rsidR="009B1CD0">
        <w:t xml:space="preserve"> Taux de la TVA : </w:t>
      </w:r>
    </w:p>
    <w:p w14:paraId="2AEF7182"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3D0F44">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3EE2642A"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0E29743B" w14:textId="77777777" w:rsidR="009B1CD0" w:rsidRDefault="009B1CD0" w:rsidP="004C5755">
      <w:pPr>
        <w:pStyle w:val="fcase1ertab"/>
        <w:tabs>
          <w:tab w:val="left" w:pos="851"/>
        </w:tabs>
        <w:spacing w:before="120"/>
        <w:ind w:left="2268" w:firstLine="0"/>
        <w:rPr>
          <w:rFonts w:ascii="Arial" w:hAnsi="Arial" w:cs="Arial"/>
        </w:rPr>
      </w:pPr>
      <w:r>
        <w:rPr>
          <w:rFonts w:ascii="Arial" w:hAnsi="Arial" w:cs="Arial"/>
        </w:rPr>
        <w:t>Montant hors taxes arrêté en lettres à : ………………………………………………………...................................</w:t>
      </w:r>
    </w:p>
    <w:p w14:paraId="3FBC1291" w14:textId="2D210963" w:rsidR="003D0F44" w:rsidRDefault="003D0F44">
      <w:pPr>
        <w:suppressAutoHyphens w:val="0"/>
        <w:rPr>
          <w:rFonts w:ascii="Arial" w:hAnsi="Arial" w:cs="Arial"/>
        </w:rPr>
      </w:pPr>
      <w:r>
        <w:rPr>
          <w:rFonts w:ascii="Arial" w:hAnsi="Arial" w:cs="Arial"/>
        </w:rPr>
        <w:br w:type="page"/>
      </w:r>
    </w:p>
    <w:p w14:paraId="675CAE28"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D0F44">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6992339B"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28D2C3E9"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38B28C20"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3BA07CF4" w14:textId="3B480EE7" w:rsidR="00557FED" w:rsidRDefault="00F54638" w:rsidP="00A43C44">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3D0F44">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4C659AFF" w14:textId="77777777" w:rsidR="003D0F44" w:rsidRDefault="003D0F44" w:rsidP="00A43C44">
      <w:pPr>
        <w:pStyle w:val="fcase1ertab"/>
        <w:tabs>
          <w:tab w:val="clear" w:pos="426"/>
          <w:tab w:val="left" w:pos="851"/>
        </w:tabs>
        <w:spacing w:before="120"/>
        <w:ind w:firstLine="142"/>
        <w:rPr>
          <w:rFonts w:ascii="Arial" w:hAnsi="Arial" w:cs="Arial"/>
        </w:rPr>
      </w:pPr>
    </w:p>
    <w:p w14:paraId="78807197" w14:textId="77777777" w:rsidR="003D0F44" w:rsidRDefault="003D0F44" w:rsidP="00A43C44">
      <w:pPr>
        <w:pStyle w:val="fcase1ertab"/>
        <w:tabs>
          <w:tab w:val="clear" w:pos="426"/>
          <w:tab w:val="left" w:pos="851"/>
        </w:tabs>
        <w:spacing w:before="120"/>
        <w:ind w:firstLine="142"/>
        <w:rPr>
          <w:rFonts w:ascii="Arial" w:hAnsi="Arial" w:cs="Arial"/>
        </w:rPr>
      </w:pPr>
    </w:p>
    <w:p w14:paraId="1D04B958"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lastRenderedPageBreak/>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594728DA"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19F722C4" w14:textId="77777777" w:rsidR="00036500" w:rsidRDefault="00036500" w:rsidP="009B45B9">
      <w:pPr>
        <w:tabs>
          <w:tab w:val="left" w:pos="851"/>
          <w:tab w:val="left" w:pos="6237"/>
        </w:tabs>
        <w:rPr>
          <w:rFonts w:ascii="Arial" w:hAnsi="Arial" w:cs="Arial"/>
          <w:i/>
          <w:iCs/>
          <w:sz w:val="18"/>
          <w:szCs w:val="18"/>
        </w:rPr>
      </w:pPr>
    </w:p>
    <w:p w14:paraId="38FD7E70"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FE8623B"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410D5F94"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D0F44">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D0F44">
        <w:fldChar w:fldCharType="separate"/>
      </w:r>
      <w:r>
        <w:fldChar w:fldCharType="end"/>
      </w:r>
      <w:r>
        <w:rPr>
          <w:rFonts w:ascii="Arial" w:hAnsi="Arial" w:cs="Arial"/>
          <w:iCs/>
        </w:rPr>
        <w:t xml:space="preserve"> </w:t>
      </w:r>
      <w:r>
        <w:rPr>
          <w:rFonts w:ascii="Arial" w:hAnsi="Arial" w:cs="Arial"/>
        </w:rPr>
        <w:t>solidaire</w:t>
      </w:r>
    </w:p>
    <w:p w14:paraId="39188B34"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0B09BA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DA12CF1"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2B461E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148A53"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B0B6F0F"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56D11001"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24FD2E6"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B5A7FC0"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E39E95"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C47BAAB"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0C7C7A77" w14:textId="77777777">
        <w:trPr>
          <w:trHeight w:val="1021"/>
        </w:trPr>
        <w:tc>
          <w:tcPr>
            <w:tcW w:w="4503" w:type="dxa"/>
            <w:tcBorders>
              <w:top w:val="single" w:sz="4" w:space="0" w:color="000000"/>
              <w:left w:val="single" w:sz="4" w:space="0" w:color="000000"/>
            </w:tcBorders>
            <w:shd w:val="clear" w:color="auto" w:fill="CCFFFF"/>
          </w:tcPr>
          <w:p w14:paraId="2D5FE70F"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532FE51E"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F75925A" w14:textId="77777777" w:rsidR="009B1CD0" w:rsidRDefault="009B1CD0" w:rsidP="006F3DF9">
            <w:pPr>
              <w:tabs>
                <w:tab w:val="left" w:pos="851"/>
              </w:tabs>
              <w:snapToGrid w:val="0"/>
              <w:jc w:val="both"/>
              <w:rPr>
                <w:rFonts w:ascii="Arial" w:hAnsi="Arial" w:cs="Arial"/>
              </w:rPr>
            </w:pPr>
          </w:p>
        </w:tc>
      </w:tr>
      <w:tr w:rsidR="009B1CD0" w14:paraId="0305A36D" w14:textId="77777777">
        <w:trPr>
          <w:trHeight w:val="1021"/>
        </w:trPr>
        <w:tc>
          <w:tcPr>
            <w:tcW w:w="4503" w:type="dxa"/>
            <w:tcBorders>
              <w:left w:val="single" w:sz="4" w:space="0" w:color="000000"/>
            </w:tcBorders>
            <w:shd w:val="clear" w:color="auto" w:fill="auto"/>
          </w:tcPr>
          <w:p w14:paraId="1E72CCC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5267B7B"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05BF653" w14:textId="77777777" w:rsidR="009B1CD0" w:rsidRDefault="009B1CD0" w:rsidP="006F3DF9">
            <w:pPr>
              <w:tabs>
                <w:tab w:val="left" w:pos="851"/>
              </w:tabs>
              <w:snapToGrid w:val="0"/>
              <w:jc w:val="both"/>
              <w:rPr>
                <w:rFonts w:ascii="Arial" w:hAnsi="Arial" w:cs="Arial"/>
              </w:rPr>
            </w:pPr>
          </w:p>
        </w:tc>
      </w:tr>
      <w:tr w:rsidR="009B1CD0" w14:paraId="1C6871D8" w14:textId="77777777">
        <w:trPr>
          <w:trHeight w:val="1021"/>
        </w:trPr>
        <w:tc>
          <w:tcPr>
            <w:tcW w:w="4503" w:type="dxa"/>
            <w:tcBorders>
              <w:left w:val="single" w:sz="4" w:space="0" w:color="000000"/>
              <w:bottom w:val="single" w:sz="4" w:space="0" w:color="000000"/>
            </w:tcBorders>
            <w:shd w:val="clear" w:color="auto" w:fill="CCFFFF"/>
          </w:tcPr>
          <w:p w14:paraId="0A5B34D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806BDF9"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5B2EE2F" w14:textId="77777777" w:rsidR="009B1CD0" w:rsidRDefault="009B1CD0" w:rsidP="006F3DF9">
            <w:pPr>
              <w:tabs>
                <w:tab w:val="left" w:pos="851"/>
              </w:tabs>
              <w:snapToGrid w:val="0"/>
              <w:jc w:val="both"/>
              <w:rPr>
                <w:rFonts w:ascii="Arial" w:hAnsi="Arial" w:cs="Arial"/>
              </w:rPr>
            </w:pPr>
          </w:p>
        </w:tc>
      </w:tr>
    </w:tbl>
    <w:p w14:paraId="6DE42D1A" w14:textId="77777777" w:rsidR="009B1CD0" w:rsidRDefault="009B1CD0" w:rsidP="006C4338">
      <w:pPr>
        <w:tabs>
          <w:tab w:val="left" w:pos="851"/>
          <w:tab w:val="left" w:pos="6237"/>
        </w:tabs>
      </w:pPr>
    </w:p>
    <w:p w14:paraId="65A34324" w14:textId="77777777" w:rsidR="009B1CD0" w:rsidRDefault="009B1CD0" w:rsidP="006C4338">
      <w:pPr>
        <w:pStyle w:val="fcasegauche"/>
        <w:tabs>
          <w:tab w:val="left" w:pos="851"/>
        </w:tabs>
        <w:spacing w:after="0"/>
        <w:ind w:left="0" w:firstLine="0"/>
        <w:rPr>
          <w:rFonts w:ascii="Arial" w:hAnsi="Arial" w:cs="Arial"/>
          <w:bCs/>
          <w:iCs/>
        </w:rPr>
      </w:pPr>
    </w:p>
    <w:p w14:paraId="4353B04B"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7C9EFC84"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A4A5AE5"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18E08A4"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10EE4263"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F759C65"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7DFD8CA7"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0309EB31" w14:textId="77777777" w:rsidR="009B1CD0" w:rsidRDefault="009B1CD0" w:rsidP="0083205E">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2E90687B"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504FA91"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B0D933F"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32D6BA6B" w14:textId="77777777" w:rsidR="009B1CD0" w:rsidRDefault="009B1CD0" w:rsidP="00934503">
      <w:pPr>
        <w:tabs>
          <w:tab w:val="left" w:pos="426"/>
          <w:tab w:val="left" w:pos="851"/>
        </w:tabs>
        <w:rPr>
          <w:rFonts w:ascii="Arial" w:hAnsi="Arial" w:cs="Arial"/>
          <w:b/>
        </w:rPr>
      </w:pPr>
    </w:p>
    <w:p w14:paraId="72BA6F3D"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rsidRPr="00873FB5">
        <w:rPr>
          <w:rFonts w:ascii="Arial" w:hAnsi="Arial" w:cs="Arial"/>
        </w:rP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3D0F44">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3D0F44">
        <w:fldChar w:fldCharType="separate"/>
      </w:r>
      <w:r w:rsidR="007D7A65">
        <w:fldChar w:fldCharType="end"/>
      </w:r>
      <w:r>
        <w:tab/>
      </w:r>
      <w:r w:rsidR="009D661E">
        <w:t>Oui</w:t>
      </w:r>
    </w:p>
    <w:p w14:paraId="754A653A"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r w:rsidR="00F54638" w:rsidRPr="00F54638">
        <w:rPr>
          <w:rFonts w:ascii="Arial" w:hAnsi="Arial" w:cs="Arial"/>
          <w:i/>
          <w:sz w:val="18"/>
          <w:szCs w:val="18"/>
        </w:rPr>
        <w:t xml:space="preserve"> </w:t>
      </w:r>
      <w:r w:rsidR="00F54638">
        <w:rPr>
          <w:rFonts w:ascii="Arial" w:hAnsi="Arial" w:cs="Arial"/>
          <w:i/>
          <w:sz w:val="18"/>
          <w:szCs w:val="18"/>
        </w:rPr>
        <w:t>En cas d’absence de choix, le titulaire est réputé renoncer à l’avance.</w:t>
      </w:r>
      <w:r>
        <w:rPr>
          <w:rFonts w:ascii="Arial" w:hAnsi="Arial" w:cs="Arial"/>
          <w:i/>
          <w:sz w:val="18"/>
          <w:szCs w:val="18"/>
        </w:rPr>
        <w:t>)</w:t>
      </w:r>
    </w:p>
    <w:p w14:paraId="421A5BD4" w14:textId="77777777" w:rsidR="009B1CD0" w:rsidRDefault="009B1CD0" w:rsidP="009B45B9">
      <w:pPr>
        <w:tabs>
          <w:tab w:val="left" w:pos="426"/>
          <w:tab w:val="left" w:pos="851"/>
        </w:tabs>
        <w:jc w:val="both"/>
        <w:rPr>
          <w:rFonts w:ascii="Arial" w:hAnsi="Arial" w:cs="Arial"/>
          <w:b/>
        </w:rPr>
      </w:pPr>
    </w:p>
    <w:p w14:paraId="0841B44D" w14:textId="77777777" w:rsidR="009B1CD0" w:rsidRDefault="009B1CD0" w:rsidP="009B45B9">
      <w:pPr>
        <w:tabs>
          <w:tab w:val="left" w:pos="426"/>
          <w:tab w:val="left" w:pos="851"/>
        </w:tabs>
        <w:jc w:val="both"/>
        <w:rPr>
          <w:rFonts w:ascii="Arial" w:hAnsi="Arial" w:cs="Arial"/>
          <w:b/>
        </w:rPr>
      </w:pPr>
    </w:p>
    <w:p w14:paraId="5BAEB11B"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57CD4F6B" w14:textId="77777777" w:rsidR="009B1CD0" w:rsidRDefault="009B1CD0" w:rsidP="009B45B9">
      <w:pPr>
        <w:tabs>
          <w:tab w:val="left" w:pos="576"/>
          <w:tab w:val="left" w:pos="851"/>
        </w:tabs>
        <w:jc w:val="both"/>
        <w:rPr>
          <w:rFonts w:ascii="Arial" w:hAnsi="Arial" w:cs="Arial"/>
        </w:rPr>
      </w:pPr>
    </w:p>
    <w:p w14:paraId="7A6CAA50" w14:textId="145277B6"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1A3EE6" w:rsidRPr="0082182C">
        <w:rPr>
          <w:rFonts w:ascii="Arial" w:hAnsi="Arial" w:cs="Arial"/>
        </w:rPr>
        <w:t xml:space="preserve">maximum </w:t>
      </w:r>
      <w:r w:rsidR="00557FED" w:rsidRPr="0082182C">
        <w:rPr>
          <w:rFonts w:ascii="Arial" w:hAnsi="Arial" w:cs="Arial"/>
        </w:rPr>
        <w:t>4</w:t>
      </w:r>
      <w:r w:rsidR="001A3EE6" w:rsidRPr="0082182C">
        <w:rPr>
          <w:rFonts w:ascii="Arial" w:hAnsi="Arial" w:cs="Arial"/>
        </w:rPr>
        <w:t xml:space="preserve"> </w:t>
      </w:r>
      <w:r w:rsidRPr="0082182C">
        <w:rPr>
          <w:rFonts w:ascii="Arial" w:hAnsi="Arial" w:cs="Arial"/>
        </w:rPr>
        <w:t>mois à</w:t>
      </w:r>
      <w:r>
        <w:rPr>
          <w:rFonts w:ascii="Arial" w:hAnsi="Arial" w:cs="Arial"/>
        </w:rPr>
        <w:t xml:space="preserve"> compter de :</w:t>
      </w:r>
    </w:p>
    <w:p w14:paraId="35CEB53A" w14:textId="77777777" w:rsidR="009B1CD0" w:rsidRDefault="009B1CD0" w:rsidP="009B45B9">
      <w:pPr>
        <w:tabs>
          <w:tab w:val="left" w:pos="851"/>
        </w:tabs>
      </w:pPr>
      <w:r>
        <w:rPr>
          <w:rFonts w:ascii="Arial" w:hAnsi="Arial" w:cs="Arial"/>
          <w:i/>
          <w:sz w:val="18"/>
          <w:szCs w:val="18"/>
        </w:rPr>
        <w:t>(Cocher la case correspondante.)</w:t>
      </w:r>
    </w:p>
    <w:p w14:paraId="560B36C7" w14:textId="77777777" w:rsidR="009B1CD0" w:rsidRDefault="00844DAA" w:rsidP="009B45B9">
      <w:pPr>
        <w:tabs>
          <w:tab w:val="left" w:pos="851"/>
        </w:tabs>
        <w:spacing w:before="120"/>
        <w:ind w:left="567"/>
        <w:jc w:val="both"/>
      </w:pPr>
      <w:r>
        <w:tab/>
      </w:r>
      <w:r w:rsidR="001A1901">
        <w:fldChar w:fldCharType="begin">
          <w:ffData>
            <w:name w:val=""/>
            <w:enabled/>
            <w:calcOnExit w:val="0"/>
            <w:checkBox>
              <w:size w:val="20"/>
              <w:default w:val="0"/>
            </w:checkBox>
          </w:ffData>
        </w:fldChar>
      </w:r>
      <w:r w:rsidR="001A1901">
        <w:instrText xml:space="preserve"> FORMCHECKBOX </w:instrText>
      </w:r>
      <w:r w:rsidR="003D0F44">
        <w:fldChar w:fldCharType="separate"/>
      </w:r>
      <w:r w:rsidR="001A1901">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07415FCA" w14:textId="77777777" w:rsidR="009B1CD0" w:rsidRPr="0082182C" w:rsidRDefault="00844DAA" w:rsidP="009B45B9">
      <w:pPr>
        <w:tabs>
          <w:tab w:val="left" w:pos="851"/>
        </w:tabs>
        <w:spacing w:before="120"/>
        <w:ind w:left="567"/>
        <w:jc w:val="both"/>
      </w:pPr>
      <w:r>
        <w:tab/>
      </w:r>
      <w:r w:rsidR="007D7A65" w:rsidRPr="0082182C">
        <w:fldChar w:fldCharType="begin">
          <w:ffData>
            <w:name w:val=""/>
            <w:enabled/>
            <w:calcOnExit w:val="0"/>
            <w:checkBox>
              <w:size w:val="20"/>
              <w:default w:val="0"/>
            </w:checkBox>
          </w:ffData>
        </w:fldChar>
      </w:r>
      <w:r w:rsidR="007D7A65" w:rsidRPr="0082182C">
        <w:instrText xml:space="preserve"> FORMCHECKBOX </w:instrText>
      </w:r>
      <w:r w:rsidR="003D0F44">
        <w:fldChar w:fldCharType="separate"/>
      </w:r>
      <w:r w:rsidR="007D7A65" w:rsidRPr="0082182C">
        <w:fldChar w:fldCharType="end"/>
      </w:r>
      <w:r w:rsidR="009B1CD0" w:rsidRPr="0082182C">
        <w:rPr>
          <w:rFonts w:ascii="Arial" w:hAnsi="Arial" w:cs="Arial"/>
        </w:rPr>
        <w:tab/>
      </w:r>
      <w:proofErr w:type="gramStart"/>
      <w:r w:rsidR="009B1CD0" w:rsidRPr="0082182C">
        <w:rPr>
          <w:rFonts w:ascii="Arial" w:hAnsi="Arial" w:cs="Arial"/>
        </w:rPr>
        <w:t>la</w:t>
      </w:r>
      <w:proofErr w:type="gramEnd"/>
      <w:r w:rsidR="009B1CD0" w:rsidRPr="0082182C">
        <w:rPr>
          <w:rFonts w:ascii="Arial" w:hAnsi="Arial" w:cs="Arial"/>
        </w:rPr>
        <w:t xml:space="preserve"> date de notification de l’ordre de service ;</w:t>
      </w:r>
    </w:p>
    <w:p w14:paraId="720486A5" w14:textId="77777777" w:rsidR="009B1CD0" w:rsidRDefault="00844DAA" w:rsidP="009B45B9">
      <w:pPr>
        <w:tabs>
          <w:tab w:val="left" w:pos="851"/>
        </w:tabs>
        <w:spacing w:before="120"/>
        <w:ind w:left="1134" w:hanging="567"/>
        <w:jc w:val="both"/>
        <w:rPr>
          <w:rFonts w:ascii="Arial" w:hAnsi="Arial" w:cs="Arial"/>
          <w:b/>
        </w:rPr>
      </w:pPr>
      <w:r w:rsidRPr="0082182C">
        <w:tab/>
      </w:r>
      <w:r w:rsidR="001A1901" w:rsidRPr="0082182C">
        <w:fldChar w:fldCharType="begin">
          <w:ffData>
            <w:name w:val=""/>
            <w:enabled/>
            <w:calcOnExit w:val="0"/>
            <w:checkBox>
              <w:size w:val="20"/>
              <w:default w:val="1"/>
            </w:checkBox>
          </w:ffData>
        </w:fldChar>
      </w:r>
      <w:r w:rsidR="001A1901" w:rsidRPr="0082182C">
        <w:instrText xml:space="preserve"> FORMCHECKBOX </w:instrText>
      </w:r>
      <w:r w:rsidR="003D0F44">
        <w:fldChar w:fldCharType="separate"/>
      </w:r>
      <w:r w:rsidR="001A1901" w:rsidRPr="0082182C">
        <w:fldChar w:fldCharType="end"/>
      </w:r>
      <w:r w:rsidR="009B1CD0" w:rsidRPr="0082182C">
        <w:rPr>
          <w:rFonts w:ascii="Arial" w:hAnsi="Arial" w:cs="Arial"/>
        </w:rPr>
        <w:tab/>
      </w:r>
      <w:proofErr w:type="gramStart"/>
      <w:r w:rsidR="009B1CD0" w:rsidRPr="0082182C">
        <w:rPr>
          <w:rFonts w:ascii="Arial" w:hAnsi="Arial" w:cs="Arial"/>
        </w:rPr>
        <w:t>la</w:t>
      </w:r>
      <w:proofErr w:type="gramEnd"/>
      <w:r w:rsidR="009B1CD0" w:rsidRPr="0082182C">
        <w:rPr>
          <w:rFonts w:ascii="Arial" w:hAnsi="Arial" w:cs="Arial"/>
        </w:rPr>
        <w:t xml:space="preserve"> date de début d’exécution prévue par le marché </w:t>
      </w:r>
      <w:r w:rsidR="00FE48C9" w:rsidRPr="0082182C">
        <w:rPr>
          <w:rFonts w:ascii="Arial" w:hAnsi="Arial" w:cs="Arial"/>
        </w:rPr>
        <w:t>public</w:t>
      </w:r>
      <w:r w:rsidR="009B1CD0" w:rsidRPr="0082182C">
        <w:rPr>
          <w:rFonts w:ascii="Arial" w:hAnsi="Arial" w:cs="Arial"/>
        </w:rPr>
        <w:t xml:space="preserve"> lorsqu’elle est postérieure à la date de notification.</w:t>
      </w:r>
    </w:p>
    <w:p w14:paraId="32AE65F9" w14:textId="77777777" w:rsidR="009B1CD0" w:rsidRDefault="009B1CD0" w:rsidP="009B45B9">
      <w:pPr>
        <w:tabs>
          <w:tab w:val="left" w:pos="426"/>
          <w:tab w:val="left" w:pos="851"/>
        </w:tabs>
        <w:jc w:val="both"/>
        <w:rPr>
          <w:rFonts w:ascii="Arial" w:hAnsi="Arial" w:cs="Arial"/>
          <w:b/>
        </w:rPr>
      </w:pPr>
    </w:p>
    <w:p w14:paraId="678AC903"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1A3EE6">
        <w:fldChar w:fldCharType="begin">
          <w:ffData>
            <w:name w:val=""/>
            <w:enabled/>
            <w:calcOnExit w:val="0"/>
            <w:checkBox>
              <w:size w:val="20"/>
              <w:default w:val="1"/>
            </w:checkBox>
          </w:ffData>
        </w:fldChar>
      </w:r>
      <w:r w:rsidR="001A3EE6">
        <w:instrText xml:space="preserve"> FORMCHECKBOX </w:instrText>
      </w:r>
      <w:r w:rsidR="003D0F44">
        <w:fldChar w:fldCharType="separate"/>
      </w:r>
      <w:r w:rsidR="001A3EE6">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3D0F44">
        <w:fldChar w:fldCharType="separate"/>
      </w:r>
      <w:r w:rsidR="007D7A65">
        <w:fldChar w:fldCharType="end"/>
      </w:r>
      <w:r>
        <w:tab/>
      </w:r>
      <w:r w:rsidR="009D661E">
        <w:t>Oui</w:t>
      </w:r>
    </w:p>
    <w:p w14:paraId="524E63D6"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2458EA3A" w14:textId="77777777" w:rsidR="009B1CD0" w:rsidRDefault="009B1CD0" w:rsidP="009B45B9">
      <w:pPr>
        <w:tabs>
          <w:tab w:val="left" w:pos="426"/>
          <w:tab w:val="left" w:pos="851"/>
        </w:tabs>
        <w:jc w:val="both"/>
        <w:rPr>
          <w:rFonts w:ascii="Arial" w:hAnsi="Arial" w:cs="Arial"/>
        </w:rPr>
      </w:pPr>
    </w:p>
    <w:p w14:paraId="021E729D"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651FA5B5"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0A250533" w14:textId="77777777" w:rsidR="009B1CD0" w:rsidRPr="001A3EE6"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roofErr w:type="gramStart"/>
      <w:r>
        <w:rPr>
          <w:rFonts w:ascii="Arial" w:hAnsi="Arial" w:cs="Arial"/>
        </w:rPr>
        <w:t>…….</w:t>
      </w:r>
      <w:proofErr w:type="gramEnd"/>
      <w:r>
        <w:rPr>
          <w:rFonts w:ascii="Arial" w:hAnsi="Arial" w:cs="Arial"/>
        </w:rPr>
        <w:t>.</w:t>
      </w:r>
    </w:p>
    <w:p w14:paraId="494523FC" w14:textId="77777777" w:rsidR="001A3EE6" w:rsidRDefault="001A3EE6" w:rsidP="001A3EE6">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CB8C4FC" w14:textId="77777777">
        <w:tc>
          <w:tcPr>
            <w:tcW w:w="10419" w:type="dxa"/>
            <w:shd w:val="clear" w:color="auto" w:fill="66CCFF"/>
          </w:tcPr>
          <w:p w14:paraId="7C8245B2" w14:textId="77777777"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4769D32F" w14:textId="77777777" w:rsidR="009B1CD0" w:rsidRDefault="009B1CD0" w:rsidP="006C4338">
      <w:pPr>
        <w:tabs>
          <w:tab w:val="left" w:pos="851"/>
        </w:tabs>
        <w:jc w:val="both"/>
      </w:pPr>
    </w:p>
    <w:p w14:paraId="41D79188"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05F6F7FC" w14:textId="77777777" w:rsidR="005824AE" w:rsidRDefault="005824AE" w:rsidP="006C4338">
      <w:pPr>
        <w:tabs>
          <w:tab w:val="left" w:pos="851"/>
        </w:tabs>
        <w:jc w:val="both"/>
      </w:pPr>
    </w:p>
    <w:p w14:paraId="6E942F66"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5EB4661"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5663094"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DF7C77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5ACCE7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17A87B8"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B596C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2F8BC31"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2C6260E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52C4E2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FBF8FB4" w14:textId="77777777" w:rsidR="00332B12" w:rsidRDefault="00332B12" w:rsidP="00B054DA">
            <w:pPr>
              <w:tabs>
                <w:tab w:val="left" w:pos="851"/>
              </w:tabs>
              <w:snapToGrid w:val="0"/>
              <w:jc w:val="both"/>
              <w:rPr>
                <w:rFonts w:ascii="Arial" w:hAnsi="Arial" w:cs="Arial"/>
                <w:b/>
                <w:bCs/>
              </w:rPr>
            </w:pPr>
          </w:p>
        </w:tc>
      </w:tr>
    </w:tbl>
    <w:p w14:paraId="6B58686F"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9AB52DA"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7C9637A7" w14:textId="77777777" w:rsidR="00332B12" w:rsidRDefault="00332B12" w:rsidP="006C4338">
      <w:pPr>
        <w:tabs>
          <w:tab w:val="left" w:pos="851"/>
        </w:tabs>
        <w:jc w:val="both"/>
      </w:pPr>
    </w:p>
    <w:p w14:paraId="29E2064B"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F183234"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E4ACF41" w14:textId="77777777" w:rsidR="009B1CD0" w:rsidRDefault="009B1CD0" w:rsidP="005846FB">
      <w:pPr>
        <w:tabs>
          <w:tab w:val="left" w:pos="851"/>
        </w:tabs>
        <w:rPr>
          <w:rFonts w:ascii="Arial" w:hAnsi="Arial" w:cs="Arial"/>
        </w:rPr>
      </w:pPr>
    </w:p>
    <w:p w14:paraId="56FDCCB3" w14:textId="77777777" w:rsidR="00036500" w:rsidRDefault="00036500" w:rsidP="005846FB">
      <w:pPr>
        <w:tabs>
          <w:tab w:val="left" w:pos="851"/>
        </w:tabs>
        <w:rPr>
          <w:rFonts w:ascii="Arial" w:hAnsi="Arial" w:cs="Arial"/>
        </w:rPr>
      </w:pPr>
    </w:p>
    <w:p w14:paraId="61A2D1EE"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E5C8EAC"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7FDA35F2"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D0F44">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D0F44">
        <w:fldChar w:fldCharType="separate"/>
      </w:r>
      <w:r>
        <w:fldChar w:fldCharType="end"/>
      </w:r>
      <w:r>
        <w:rPr>
          <w:rFonts w:ascii="Arial" w:hAnsi="Arial" w:cs="Arial"/>
          <w:iCs/>
        </w:rPr>
        <w:t xml:space="preserve"> </w:t>
      </w:r>
      <w:r>
        <w:rPr>
          <w:rFonts w:ascii="Arial" w:hAnsi="Arial" w:cs="Arial"/>
        </w:rPr>
        <w:t>solidaire</w:t>
      </w:r>
    </w:p>
    <w:p w14:paraId="71548078" w14:textId="77777777" w:rsidR="009B1CD0" w:rsidRDefault="009B1CD0" w:rsidP="0083205E">
      <w:pPr>
        <w:tabs>
          <w:tab w:val="left" w:pos="851"/>
        </w:tabs>
        <w:rPr>
          <w:rFonts w:ascii="Arial" w:hAnsi="Arial" w:cs="Arial"/>
        </w:rPr>
      </w:pPr>
    </w:p>
    <w:p w14:paraId="51D169AA" w14:textId="77777777" w:rsidR="001C733C" w:rsidRDefault="001C733C" w:rsidP="00CD46CC">
      <w:pPr>
        <w:tabs>
          <w:tab w:val="left" w:pos="851"/>
        </w:tabs>
        <w:rPr>
          <w:rFonts w:ascii="Arial" w:hAnsi="Arial" w:cs="Arial"/>
        </w:rPr>
      </w:pPr>
    </w:p>
    <w:p w14:paraId="69CF7227"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3D0F44">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65B2260"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01429F69"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73EA2D26"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D0F44">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9D2F8DF"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DA28850" w14:textId="77777777" w:rsidR="002904AF" w:rsidRDefault="002904AF" w:rsidP="001C733C">
      <w:pPr>
        <w:tabs>
          <w:tab w:val="left" w:pos="851"/>
        </w:tabs>
        <w:rPr>
          <w:rFonts w:ascii="Arial" w:hAnsi="Arial" w:cs="Arial"/>
        </w:rPr>
      </w:pPr>
    </w:p>
    <w:p w14:paraId="4F541DEF"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D0F44">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690D2E7E"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39BD7B5B" w14:textId="77777777" w:rsidR="002904AF" w:rsidRDefault="002904AF" w:rsidP="002904AF">
      <w:pPr>
        <w:tabs>
          <w:tab w:val="left" w:pos="851"/>
        </w:tabs>
        <w:rPr>
          <w:rFonts w:ascii="Arial" w:hAnsi="Arial" w:cs="Arial"/>
          <w:iCs/>
        </w:rPr>
      </w:pPr>
    </w:p>
    <w:p w14:paraId="353214E5"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D0F44">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5D586FEE"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4CAD607" w14:textId="77777777" w:rsidR="002904AF" w:rsidRDefault="002904AF" w:rsidP="002904AF">
      <w:pPr>
        <w:tabs>
          <w:tab w:val="left" w:pos="851"/>
        </w:tabs>
        <w:ind w:left="1134" w:hanging="850"/>
        <w:rPr>
          <w:rFonts w:ascii="Arial" w:hAnsi="Arial" w:cs="Arial"/>
          <w:i/>
          <w:sz w:val="18"/>
          <w:szCs w:val="18"/>
        </w:rPr>
      </w:pPr>
    </w:p>
    <w:p w14:paraId="148198D9" w14:textId="77777777" w:rsidR="001C733C" w:rsidRDefault="001C733C" w:rsidP="001C733C">
      <w:pPr>
        <w:tabs>
          <w:tab w:val="left" w:pos="851"/>
        </w:tabs>
        <w:rPr>
          <w:rFonts w:ascii="Arial" w:hAnsi="Arial" w:cs="Arial"/>
          <w:i/>
          <w:sz w:val="18"/>
          <w:szCs w:val="18"/>
        </w:rPr>
      </w:pPr>
    </w:p>
    <w:p w14:paraId="4AD169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D0F44">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5EBD44A8"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DFFC24A" w14:textId="77777777" w:rsidR="00036500" w:rsidRDefault="00036500" w:rsidP="005846FB">
      <w:pPr>
        <w:tabs>
          <w:tab w:val="left" w:pos="851"/>
        </w:tabs>
        <w:rPr>
          <w:rFonts w:ascii="Arial" w:hAnsi="Arial" w:cs="Arial"/>
        </w:rPr>
      </w:pPr>
    </w:p>
    <w:p w14:paraId="77CD61E1"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D0F44">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1D30DC24" w14:textId="77777777" w:rsidR="00AE7831" w:rsidRDefault="00AE7831" w:rsidP="009B45B9">
      <w:pPr>
        <w:tabs>
          <w:tab w:val="left" w:pos="851"/>
        </w:tabs>
        <w:ind w:left="1701" w:hanging="850"/>
        <w:jc w:val="both"/>
      </w:pPr>
    </w:p>
    <w:p w14:paraId="767A1E07"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D0F44">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45DEE149" w14:textId="77777777" w:rsidR="00036500" w:rsidRDefault="00036500" w:rsidP="006C4338">
      <w:pPr>
        <w:tabs>
          <w:tab w:val="left" w:pos="851"/>
        </w:tabs>
        <w:rPr>
          <w:rFonts w:ascii="Arial" w:hAnsi="Arial" w:cs="Arial"/>
          <w:iCs/>
        </w:rPr>
      </w:pPr>
    </w:p>
    <w:p w14:paraId="12759958"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3D0F44">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4488870E"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4B205DE"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9551355"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7C97F10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C07BD5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FF88ECB"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B053E"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E25DE6D" w14:textId="77777777" w:rsidTr="00B054DA">
        <w:trPr>
          <w:trHeight w:val="1021"/>
        </w:trPr>
        <w:tc>
          <w:tcPr>
            <w:tcW w:w="4644" w:type="dxa"/>
            <w:tcBorders>
              <w:top w:val="single" w:sz="4" w:space="0" w:color="000000"/>
              <w:left w:val="single" w:sz="4" w:space="0" w:color="000000"/>
            </w:tcBorders>
            <w:shd w:val="clear" w:color="auto" w:fill="CCFFFF"/>
          </w:tcPr>
          <w:p w14:paraId="2FD38EC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21A3007"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1B1696A" w14:textId="77777777" w:rsidR="00332B12" w:rsidRDefault="00332B12" w:rsidP="00B054DA">
            <w:pPr>
              <w:tabs>
                <w:tab w:val="left" w:pos="851"/>
              </w:tabs>
              <w:snapToGrid w:val="0"/>
              <w:jc w:val="both"/>
              <w:rPr>
                <w:rFonts w:ascii="Arial" w:hAnsi="Arial" w:cs="Arial"/>
                <w:b/>
                <w:bCs/>
              </w:rPr>
            </w:pPr>
          </w:p>
        </w:tc>
      </w:tr>
      <w:tr w:rsidR="00332B12" w14:paraId="381107B6" w14:textId="77777777" w:rsidTr="00B054DA">
        <w:trPr>
          <w:trHeight w:val="1021"/>
        </w:trPr>
        <w:tc>
          <w:tcPr>
            <w:tcW w:w="4644" w:type="dxa"/>
            <w:tcBorders>
              <w:left w:val="single" w:sz="4" w:space="0" w:color="000000"/>
            </w:tcBorders>
            <w:shd w:val="clear" w:color="auto" w:fill="auto"/>
          </w:tcPr>
          <w:p w14:paraId="7DD2CA0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A9E0F0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CB2F295" w14:textId="77777777" w:rsidR="00332B12" w:rsidRDefault="00332B12" w:rsidP="00B054DA">
            <w:pPr>
              <w:tabs>
                <w:tab w:val="left" w:pos="851"/>
              </w:tabs>
              <w:snapToGrid w:val="0"/>
              <w:jc w:val="both"/>
              <w:rPr>
                <w:rFonts w:ascii="Arial" w:hAnsi="Arial" w:cs="Arial"/>
                <w:b/>
                <w:bCs/>
              </w:rPr>
            </w:pPr>
          </w:p>
        </w:tc>
      </w:tr>
      <w:tr w:rsidR="00332B12" w14:paraId="6397277B" w14:textId="77777777" w:rsidTr="00B054DA">
        <w:trPr>
          <w:trHeight w:val="1021"/>
        </w:trPr>
        <w:tc>
          <w:tcPr>
            <w:tcW w:w="4644" w:type="dxa"/>
            <w:tcBorders>
              <w:left w:val="single" w:sz="4" w:space="0" w:color="000000"/>
            </w:tcBorders>
            <w:shd w:val="clear" w:color="auto" w:fill="CCFFFF"/>
          </w:tcPr>
          <w:p w14:paraId="006192D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3A4AB4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5EF47772" w14:textId="77777777" w:rsidR="00332B12" w:rsidRDefault="00332B12" w:rsidP="00B054DA">
            <w:pPr>
              <w:tabs>
                <w:tab w:val="left" w:pos="851"/>
              </w:tabs>
              <w:snapToGrid w:val="0"/>
              <w:jc w:val="both"/>
              <w:rPr>
                <w:rFonts w:ascii="Arial" w:hAnsi="Arial" w:cs="Arial"/>
                <w:b/>
                <w:bCs/>
              </w:rPr>
            </w:pPr>
          </w:p>
        </w:tc>
      </w:tr>
      <w:tr w:rsidR="00332B12" w14:paraId="4C1ED430" w14:textId="77777777" w:rsidTr="00B054DA">
        <w:trPr>
          <w:trHeight w:val="1021"/>
        </w:trPr>
        <w:tc>
          <w:tcPr>
            <w:tcW w:w="4644" w:type="dxa"/>
            <w:tcBorders>
              <w:left w:val="single" w:sz="4" w:space="0" w:color="000000"/>
            </w:tcBorders>
            <w:shd w:val="clear" w:color="auto" w:fill="auto"/>
          </w:tcPr>
          <w:p w14:paraId="38D27612"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D0868F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6AF3F5E" w14:textId="77777777" w:rsidR="00332B12" w:rsidRDefault="00332B12" w:rsidP="00B054DA">
            <w:pPr>
              <w:tabs>
                <w:tab w:val="left" w:pos="851"/>
              </w:tabs>
              <w:snapToGrid w:val="0"/>
              <w:jc w:val="both"/>
              <w:rPr>
                <w:rFonts w:ascii="Arial" w:hAnsi="Arial" w:cs="Arial"/>
                <w:b/>
                <w:bCs/>
              </w:rPr>
            </w:pPr>
          </w:p>
        </w:tc>
      </w:tr>
      <w:tr w:rsidR="00332B12" w14:paraId="2C8FD027" w14:textId="77777777" w:rsidTr="00B054DA">
        <w:trPr>
          <w:trHeight w:val="1021"/>
        </w:trPr>
        <w:tc>
          <w:tcPr>
            <w:tcW w:w="4644" w:type="dxa"/>
            <w:tcBorders>
              <w:left w:val="single" w:sz="4" w:space="0" w:color="000000"/>
              <w:bottom w:val="single" w:sz="4" w:space="0" w:color="000000"/>
            </w:tcBorders>
            <w:shd w:val="clear" w:color="auto" w:fill="CCFFFF"/>
          </w:tcPr>
          <w:p w14:paraId="55BF038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BF69CC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EE905C9" w14:textId="77777777" w:rsidR="00332B12" w:rsidRDefault="00332B12" w:rsidP="00B054DA">
            <w:pPr>
              <w:tabs>
                <w:tab w:val="left" w:pos="851"/>
              </w:tabs>
              <w:snapToGrid w:val="0"/>
              <w:jc w:val="both"/>
              <w:rPr>
                <w:rFonts w:ascii="Arial" w:hAnsi="Arial" w:cs="Arial"/>
                <w:b/>
                <w:bCs/>
              </w:rPr>
            </w:pPr>
          </w:p>
        </w:tc>
      </w:tr>
    </w:tbl>
    <w:p w14:paraId="243143BB"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100356D"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2364A4D" w14:textId="77777777">
        <w:tc>
          <w:tcPr>
            <w:tcW w:w="10277" w:type="dxa"/>
            <w:shd w:val="clear" w:color="auto" w:fill="66CCFF"/>
          </w:tcPr>
          <w:p w14:paraId="500E5DEE"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07CD59D2" w14:textId="77777777" w:rsidR="009B1CD0" w:rsidRDefault="009B1CD0" w:rsidP="006C4338">
      <w:pPr>
        <w:tabs>
          <w:tab w:val="left" w:pos="851"/>
        </w:tabs>
      </w:pPr>
    </w:p>
    <w:p w14:paraId="6BFB8BB4" w14:textId="77777777" w:rsidR="009B1CD0" w:rsidRDefault="009B1CD0" w:rsidP="006C4338">
      <w:pPr>
        <w:tabs>
          <w:tab w:val="left" w:pos="851"/>
        </w:tabs>
      </w:pPr>
    </w:p>
    <w:p w14:paraId="2C2B5DFF"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16C1BECE"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21C19D09" w14:textId="77777777" w:rsidR="009B1CD0" w:rsidRDefault="009B1CD0" w:rsidP="009B45B9">
      <w:pPr>
        <w:pStyle w:val="Titre1"/>
        <w:tabs>
          <w:tab w:val="left" w:pos="851"/>
        </w:tabs>
        <w:ind w:left="0"/>
        <w:jc w:val="both"/>
        <w:rPr>
          <w:rFonts w:ascii="Arial" w:hAnsi="Arial" w:cs="Arial"/>
        </w:rPr>
      </w:pPr>
    </w:p>
    <w:p w14:paraId="1BB21E97" w14:textId="77777777" w:rsidR="001C7D10" w:rsidRPr="007A4B17" w:rsidRDefault="001C7D10" w:rsidP="001C7D10">
      <w:pPr>
        <w:pStyle w:val="En-tte"/>
        <w:numPr>
          <w:ilvl w:val="0"/>
          <w:numId w:val="1"/>
        </w:numPr>
        <w:tabs>
          <w:tab w:val="clear" w:pos="4536"/>
          <w:tab w:val="clear" w:pos="9072"/>
          <w:tab w:val="left" w:pos="851"/>
        </w:tabs>
        <w:jc w:val="both"/>
        <w:rPr>
          <w:rFonts w:ascii="Arial" w:hAnsi="Arial" w:cs="Arial"/>
          <w:b/>
        </w:rPr>
      </w:pPr>
      <w:bookmarkStart w:id="1" w:name="_Hlk178344087"/>
      <w:bookmarkStart w:id="2" w:name="_Hlk178344303"/>
      <w:r w:rsidRPr="007A4B17">
        <w:rPr>
          <w:rFonts w:ascii="Arial" w:hAnsi="Arial" w:cs="Arial"/>
          <w:b/>
        </w:rPr>
        <w:t>Centre National de la Recherche Scientifique (CNRS) – délégation Côte d’Azur (DR20)</w:t>
      </w:r>
    </w:p>
    <w:p w14:paraId="1B4C42CD" w14:textId="77777777" w:rsidR="001C7D10" w:rsidRPr="007A4B17" w:rsidRDefault="001C7D10" w:rsidP="001C7D10">
      <w:pPr>
        <w:pStyle w:val="En-tte"/>
        <w:numPr>
          <w:ilvl w:val="0"/>
          <w:numId w:val="1"/>
        </w:numPr>
        <w:tabs>
          <w:tab w:val="left" w:pos="851"/>
        </w:tabs>
        <w:jc w:val="both"/>
        <w:rPr>
          <w:rFonts w:ascii="Arial" w:hAnsi="Arial" w:cs="Arial"/>
          <w:b/>
        </w:rPr>
      </w:pPr>
      <w:r w:rsidRPr="007A4B17">
        <w:rPr>
          <w:rFonts w:ascii="Arial" w:hAnsi="Arial" w:cs="Arial"/>
          <w:b/>
        </w:rPr>
        <w:t>Les Lucioles 1 – Campus Azur</w:t>
      </w:r>
    </w:p>
    <w:p w14:paraId="57AB71F0" w14:textId="77777777" w:rsidR="001C7D10" w:rsidRPr="007A4B17" w:rsidRDefault="001C7D10" w:rsidP="001C7D10">
      <w:pPr>
        <w:pStyle w:val="En-tte"/>
        <w:numPr>
          <w:ilvl w:val="0"/>
          <w:numId w:val="1"/>
        </w:numPr>
        <w:tabs>
          <w:tab w:val="left" w:pos="851"/>
        </w:tabs>
        <w:jc w:val="both"/>
        <w:rPr>
          <w:rFonts w:ascii="Arial" w:hAnsi="Arial" w:cs="Arial"/>
          <w:b/>
        </w:rPr>
      </w:pPr>
      <w:r w:rsidRPr="007A4B17">
        <w:rPr>
          <w:rFonts w:ascii="Arial" w:hAnsi="Arial" w:cs="Arial"/>
          <w:b/>
        </w:rPr>
        <w:t>250 rue Albert Einstein – Bât. 3 – CS 10 269</w:t>
      </w:r>
    </w:p>
    <w:p w14:paraId="673ED841" w14:textId="77777777" w:rsidR="001C7D10" w:rsidRPr="007A4B17" w:rsidRDefault="001C7D10" w:rsidP="001C7D10">
      <w:pPr>
        <w:pStyle w:val="En-tte"/>
        <w:numPr>
          <w:ilvl w:val="0"/>
          <w:numId w:val="1"/>
        </w:numPr>
        <w:tabs>
          <w:tab w:val="left" w:pos="851"/>
        </w:tabs>
        <w:jc w:val="both"/>
        <w:rPr>
          <w:rFonts w:ascii="Arial" w:hAnsi="Arial" w:cs="Arial"/>
          <w:b/>
        </w:rPr>
      </w:pPr>
      <w:r w:rsidRPr="007A4B17">
        <w:rPr>
          <w:rFonts w:ascii="Arial" w:hAnsi="Arial" w:cs="Arial"/>
          <w:b/>
        </w:rPr>
        <w:t>06 905 SOPHIA ANTIPOLIS CEDEX</w:t>
      </w:r>
    </w:p>
    <w:p w14:paraId="70FB2E2C" w14:textId="77777777" w:rsidR="001C7D10" w:rsidRPr="007A4B17" w:rsidRDefault="001C7D10" w:rsidP="001C7D10">
      <w:pPr>
        <w:pStyle w:val="En-tte"/>
        <w:numPr>
          <w:ilvl w:val="0"/>
          <w:numId w:val="1"/>
        </w:numPr>
        <w:tabs>
          <w:tab w:val="left" w:pos="851"/>
        </w:tabs>
        <w:jc w:val="both"/>
        <w:rPr>
          <w:rFonts w:ascii="Arial" w:hAnsi="Arial" w:cs="Arial"/>
          <w:b/>
        </w:rPr>
      </w:pPr>
    </w:p>
    <w:p w14:paraId="6F2731C9" w14:textId="77777777" w:rsidR="001C7D10" w:rsidRPr="007A4B17" w:rsidRDefault="001C7D10" w:rsidP="001C7D10">
      <w:pPr>
        <w:pStyle w:val="En-tte"/>
        <w:numPr>
          <w:ilvl w:val="0"/>
          <w:numId w:val="1"/>
        </w:numPr>
        <w:tabs>
          <w:tab w:val="left" w:pos="851"/>
        </w:tabs>
        <w:jc w:val="both"/>
        <w:rPr>
          <w:rFonts w:ascii="Arial" w:hAnsi="Arial" w:cs="Arial"/>
          <w:b/>
        </w:rPr>
      </w:pPr>
      <w:r w:rsidRPr="007A4B17">
        <w:rPr>
          <w:rFonts w:ascii="Arial" w:hAnsi="Arial" w:cs="Arial"/>
          <w:b/>
        </w:rPr>
        <w:t>Téléphone : +33 4 93 95 42 22</w:t>
      </w:r>
    </w:p>
    <w:p w14:paraId="4DADEA20" w14:textId="77777777" w:rsidR="001C7D10" w:rsidRPr="007A4B17" w:rsidRDefault="001C7D10" w:rsidP="001C7D10">
      <w:pPr>
        <w:pStyle w:val="En-tte"/>
        <w:numPr>
          <w:ilvl w:val="0"/>
          <w:numId w:val="1"/>
        </w:numPr>
        <w:tabs>
          <w:tab w:val="clear" w:pos="4536"/>
          <w:tab w:val="clear" w:pos="9072"/>
          <w:tab w:val="left" w:pos="851"/>
        </w:tabs>
        <w:jc w:val="both"/>
        <w:rPr>
          <w:rFonts w:ascii="Arial" w:hAnsi="Arial" w:cs="Arial"/>
          <w:b/>
        </w:rPr>
      </w:pPr>
      <w:r w:rsidRPr="007A4B17">
        <w:rPr>
          <w:rFonts w:ascii="Arial" w:hAnsi="Arial" w:cs="Arial"/>
          <w:b/>
        </w:rPr>
        <w:t xml:space="preserve">Courriel : </w:t>
      </w:r>
      <w:hyperlink r:id="rId24" w:history="1">
        <w:r w:rsidRPr="007A4B17">
          <w:rPr>
            <w:rStyle w:val="Lienhypertexte"/>
            <w:rFonts w:ascii="Arial" w:hAnsi="Arial" w:cs="Arial"/>
            <w:b/>
          </w:rPr>
          <w:t>DR20.liste.MARCHES@cnrs.fr</w:t>
        </w:r>
      </w:hyperlink>
      <w:bookmarkEnd w:id="1"/>
    </w:p>
    <w:bookmarkEnd w:id="2"/>
    <w:p w14:paraId="23FB9C14" w14:textId="77777777" w:rsidR="001A3EE6" w:rsidRPr="007A4B17" w:rsidRDefault="001A3EE6" w:rsidP="001A3EE6">
      <w:pPr>
        <w:pStyle w:val="En-tte"/>
        <w:numPr>
          <w:ilvl w:val="0"/>
          <w:numId w:val="1"/>
        </w:numPr>
        <w:tabs>
          <w:tab w:val="clear" w:pos="4536"/>
          <w:tab w:val="clear" w:pos="9072"/>
          <w:tab w:val="left" w:pos="851"/>
        </w:tabs>
        <w:jc w:val="both"/>
        <w:rPr>
          <w:rFonts w:ascii="Arial" w:hAnsi="Arial" w:cs="Arial"/>
          <w:b/>
        </w:rPr>
      </w:pPr>
    </w:p>
    <w:p w14:paraId="069F6590" w14:textId="77777777" w:rsidR="001A3EE6" w:rsidRPr="002236F0" w:rsidRDefault="001A3EE6" w:rsidP="001A3EE6">
      <w:pPr>
        <w:pStyle w:val="En-tte"/>
        <w:numPr>
          <w:ilvl w:val="0"/>
          <w:numId w:val="1"/>
        </w:numPr>
        <w:tabs>
          <w:tab w:val="left" w:pos="851"/>
        </w:tabs>
        <w:jc w:val="both"/>
        <w:rPr>
          <w:rFonts w:ascii="Arial" w:hAnsi="Arial" w:cs="Arial"/>
          <w:b/>
        </w:rPr>
      </w:pPr>
      <w:r w:rsidRPr="002236F0">
        <w:rPr>
          <w:rFonts w:ascii="Arial" w:hAnsi="Arial" w:cs="Arial"/>
          <w:b/>
        </w:rPr>
        <w:t>Représenté par M. DI GIORGIO Sylvain, délégué régional de la Délégation Côte d’Azur, aux termes des décisions suivantes :</w:t>
      </w:r>
    </w:p>
    <w:p w14:paraId="2C0804EE" w14:textId="77777777" w:rsidR="001A3EE6" w:rsidRPr="002236F0" w:rsidRDefault="001A3EE6" w:rsidP="001A3EE6">
      <w:pPr>
        <w:pStyle w:val="Paragraphedeliste"/>
        <w:rPr>
          <w:rFonts w:ascii="Arial" w:hAnsi="Arial" w:cs="Arial"/>
          <w:b/>
        </w:rPr>
      </w:pPr>
    </w:p>
    <w:p w14:paraId="4AB1DA1B" w14:textId="77777777" w:rsidR="001A3EE6" w:rsidRPr="002236F0" w:rsidRDefault="001A3EE6" w:rsidP="001A3EE6">
      <w:pPr>
        <w:pStyle w:val="En-tte"/>
        <w:numPr>
          <w:ilvl w:val="0"/>
          <w:numId w:val="1"/>
        </w:numPr>
        <w:tabs>
          <w:tab w:val="clear" w:pos="4536"/>
          <w:tab w:val="clear" w:pos="9072"/>
          <w:tab w:val="left" w:pos="851"/>
        </w:tabs>
        <w:jc w:val="both"/>
        <w:rPr>
          <w:rFonts w:ascii="Arial" w:hAnsi="Arial" w:cs="Arial"/>
        </w:rPr>
      </w:pPr>
      <w:r w:rsidRPr="002236F0">
        <w:rPr>
          <w:rFonts w:ascii="Arial" w:hAnsi="Arial" w:cs="Arial"/>
          <w:b/>
        </w:rPr>
        <w:t>- DEC246630DAJ portant nomination de M. Sylvain DI GIORGIO aux fonctions de délégué régional de la circonscription Côte d’Azur (DR20) ;</w:t>
      </w:r>
    </w:p>
    <w:p w14:paraId="240907C4" w14:textId="77777777" w:rsidR="001A3EE6" w:rsidRPr="002236F0" w:rsidRDefault="001A3EE6" w:rsidP="001A3EE6">
      <w:pPr>
        <w:pStyle w:val="En-tte"/>
        <w:numPr>
          <w:ilvl w:val="0"/>
          <w:numId w:val="1"/>
        </w:numPr>
        <w:tabs>
          <w:tab w:val="left" w:pos="851"/>
        </w:tabs>
        <w:jc w:val="both"/>
        <w:rPr>
          <w:rFonts w:ascii="Arial" w:hAnsi="Arial" w:cs="Arial"/>
          <w:b/>
        </w:rPr>
      </w:pPr>
    </w:p>
    <w:p w14:paraId="097BA866" w14:textId="77777777" w:rsidR="001A3EE6" w:rsidRPr="002236F0" w:rsidRDefault="001A3EE6" w:rsidP="001A3EE6">
      <w:pPr>
        <w:pStyle w:val="En-tte"/>
        <w:numPr>
          <w:ilvl w:val="0"/>
          <w:numId w:val="1"/>
        </w:numPr>
        <w:tabs>
          <w:tab w:val="left" w:pos="851"/>
        </w:tabs>
        <w:jc w:val="both"/>
        <w:rPr>
          <w:rFonts w:ascii="Arial" w:hAnsi="Arial" w:cs="Arial"/>
          <w:b/>
        </w:rPr>
      </w:pPr>
      <w:r w:rsidRPr="002236F0">
        <w:rPr>
          <w:rFonts w:ascii="Arial" w:hAnsi="Arial" w:cs="Arial"/>
          <w:b/>
        </w:rPr>
        <w:t>- DEC246631DAJ portant délégation de signature du président-directeur général à M. Sylvain DI GIORGIO, délégué régional de la circonscription Côte d’Azur (DR20).</w:t>
      </w:r>
    </w:p>
    <w:p w14:paraId="67F7FB63" w14:textId="77777777" w:rsidR="009B1CD0" w:rsidRDefault="009B1CD0" w:rsidP="005846FB">
      <w:pPr>
        <w:pStyle w:val="En-tte"/>
        <w:tabs>
          <w:tab w:val="clear" w:pos="4536"/>
          <w:tab w:val="clear" w:pos="9072"/>
          <w:tab w:val="left" w:pos="851"/>
        </w:tabs>
        <w:jc w:val="both"/>
        <w:rPr>
          <w:rFonts w:ascii="Arial" w:hAnsi="Arial" w:cs="Arial"/>
        </w:rPr>
      </w:pPr>
    </w:p>
    <w:p w14:paraId="2F73F6DB" w14:textId="77777777" w:rsidR="009B1CD0" w:rsidRDefault="009B1CD0" w:rsidP="005846FB">
      <w:pPr>
        <w:pStyle w:val="En-tte"/>
        <w:tabs>
          <w:tab w:val="clear" w:pos="4536"/>
          <w:tab w:val="clear" w:pos="9072"/>
          <w:tab w:val="left" w:pos="851"/>
        </w:tabs>
        <w:jc w:val="both"/>
        <w:rPr>
          <w:rFonts w:ascii="Arial" w:hAnsi="Arial" w:cs="Arial"/>
        </w:rPr>
      </w:pPr>
    </w:p>
    <w:p w14:paraId="0ED20CFF"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2B495985"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37FC16B6" w14:textId="77777777" w:rsidR="009B1CD0" w:rsidRDefault="009B1CD0" w:rsidP="0083205E">
      <w:pPr>
        <w:tabs>
          <w:tab w:val="left" w:pos="851"/>
        </w:tabs>
        <w:jc w:val="both"/>
        <w:rPr>
          <w:rFonts w:ascii="Arial" w:hAnsi="Arial" w:cs="Arial"/>
        </w:rPr>
      </w:pPr>
    </w:p>
    <w:p w14:paraId="5D002453" w14:textId="77777777" w:rsidR="001A3EE6" w:rsidRPr="007A4B17" w:rsidRDefault="001A3EE6" w:rsidP="001A3EE6">
      <w:pPr>
        <w:tabs>
          <w:tab w:val="left" w:pos="851"/>
        </w:tabs>
        <w:jc w:val="both"/>
        <w:rPr>
          <w:rFonts w:ascii="Arial" w:hAnsi="Arial" w:cs="Arial"/>
          <w:b/>
        </w:rPr>
      </w:pPr>
      <w:r w:rsidRPr="007A4B17">
        <w:rPr>
          <w:rFonts w:ascii="Arial" w:hAnsi="Arial" w:cs="Arial"/>
          <w:b/>
        </w:rPr>
        <w:t>M</w:t>
      </w:r>
      <w:r>
        <w:rPr>
          <w:rFonts w:ascii="Arial" w:hAnsi="Arial" w:cs="Arial"/>
          <w:b/>
        </w:rPr>
        <w:t>.</w:t>
      </w:r>
      <w:r w:rsidRPr="007A4B17">
        <w:rPr>
          <w:rFonts w:ascii="Arial" w:hAnsi="Arial" w:cs="Arial"/>
          <w:b/>
        </w:rPr>
        <w:t xml:space="preserve"> </w:t>
      </w:r>
      <w:r w:rsidRPr="002236F0">
        <w:rPr>
          <w:rFonts w:ascii="Arial" w:hAnsi="Arial" w:cs="Arial"/>
          <w:b/>
        </w:rPr>
        <w:t>DI GIORGIO Sylvain</w:t>
      </w:r>
      <w:r w:rsidRPr="007A4B17">
        <w:rPr>
          <w:rFonts w:ascii="Arial" w:hAnsi="Arial" w:cs="Arial"/>
          <w:b/>
        </w:rPr>
        <w:t xml:space="preserve">, </w:t>
      </w:r>
      <w:r w:rsidRPr="002236F0">
        <w:rPr>
          <w:rFonts w:ascii="Arial" w:hAnsi="Arial" w:cs="Arial"/>
          <w:b/>
        </w:rPr>
        <w:t>délégué régional de la Délégation Côte d’Azur</w:t>
      </w:r>
    </w:p>
    <w:p w14:paraId="697E66AE" w14:textId="77777777" w:rsidR="009B1CD0" w:rsidRDefault="009B1CD0" w:rsidP="009B45B9">
      <w:pPr>
        <w:tabs>
          <w:tab w:val="left" w:pos="851"/>
        </w:tabs>
        <w:jc w:val="both"/>
        <w:rPr>
          <w:rFonts w:ascii="Arial" w:hAnsi="Arial" w:cs="Arial"/>
        </w:rPr>
      </w:pPr>
    </w:p>
    <w:p w14:paraId="31361BF2" w14:textId="77777777" w:rsidR="009B1CD0" w:rsidRDefault="009B1CD0" w:rsidP="009B45B9">
      <w:pPr>
        <w:tabs>
          <w:tab w:val="left" w:pos="851"/>
        </w:tabs>
        <w:jc w:val="both"/>
        <w:rPr>
          <w:rFonts w:ascii="Arial" w:hAnsi="Arial" w:cs="Arial"/>
        </w:rPr>
      </w:pPr>
    </w:p>
    <w:p w14:paraId="03DADAA0"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7E01D914"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27F1D3DF" w14:textId="77777777" w:rsidR="009B1CD0" w:rsidRDefault="009B1CD0" w:rsidP="009B45B9">
      <w:pPr>
        <w:tabs>
          <w:tab w:val="left" w:pos="851"/>
        </w:tabs>
        <w:jc w:val="both"/>
        <w:rPr>
          <w:rFonts w:ascii="Arial" w:hAnsi="Arial" w:cs="Arial"/>
        </w:rPr>
      </w:pPr>
    </w:p>
    <w:p w14:paraId="0359D261" w14:textId="77777777" w:rsidR="001A3EE6" w:rsidRPr="007A4B17" w:rsidRDefault="001A3EE6" w:rsidP="001A3EE6">
      <w:pPr>
        <w:tabs>
          <w:tab w:val="left" w:pos="851"/>
        </w:tabs>
        <w:jc w:val="both"/>
        <w:rPr>
          <w:rFonts w:ascii="Arial" w:hAnsi="Arial" w:cs="Arial"/>
          <w:b/>
        </w:rPr>
      </w:pPr>
      <w:bookmarkStart w:id="3" w:name="_Hlk178344324"/>
      <w:r w:rsidRPr="002236F0">
        <w:rPr>
          <w:rFonts w:ascii="Arial" w:hAnsi="Arial" w:cs="Arial"/>
          <w:b/>
        </w:rPr>
        <w:t>M. DI GIORGIO Sylvain, délégué régional de la Délégation Côte d’Azur</w:t>
      </w:r>
    </w:p>
    <w:bookmarkEnd w:id="3"/>
    <w:p w14:paraId="27E887D7" w14:textId="77777777" w:rsidR="001A3EE6" w:rsidRPr="007A4B17" w:rsidRDefault="001A3EE6" w:rsidP="001A3EE6">
      <w:pPr>
        <w:pStyle w:val="En-tte"/>
        <w:tabs>
          <w:tab w:val="clear" w:pos="4536"/>
          <w:tab w:val="clear" w:pos="9072"/>
          <w:tab w:val="left" w:pos="851"/>
        </w:tabs>
        <w:jc w:val="both"/>
        <w:rPr>
          <w:rFonts w:ascii="Arial" w:hAnsi="Arial" w:cs="Arial"/>
          <w:b/>
        </w:rPr>
      </w:pPr>
      <w:r w:rsidRPr="007A4B17">
        <w:rPr>
          <w:rFonts w:ascii="Arial" w:hAnsi="Arial" w:cs="Arial"/>
          <w:b/>
        </w:rPr>
        <w:t>CNRS – délégation Côte d’Azur</w:t>
      </w:r>
    </w:p>
    <w:p w14:paraId="1EB00A37" w14:textId="77777777" w:rsidR="001A3EE6" w:rsidRPr="007A4B17" w:rsidRDefault="001A3EE6" w:rsidP="001A3EE6">
      <w:pPr>
        <w:pStyle w:val="En-tte"/>
        <w:tabs>
          <w:tab w:val="left" w:pos="851"/>
        </w:tabs>
        <w:jc w:val="both"/>
        <w:rPr>
          <w:rFonts w:ascii="Arial" w:hAnsi="Arial" w:cs="Arial"/>
          <w:b/>
        </w:rPr>
      </w:pPr>
      <w:r w:rsidRPr="007A4B17">
        <w:rPr>
          <w:rFonts w:ascii="Arial" w:hAnsi="Arial" w:cs="Arial"/>
          <w:b/>
        </w:rPr>
        <w:t>Les Lucioles 1 – Campus Azur</w:t>
      </w:r>
    </w:p>
    <w:p w14:paraId="6284A1EA" w14:textId="77777777" w:rsidR="001A3EE6" w:rsidRPr="007A4B17" w:rsidRDefault="001A3EE6" w:rsidP="001A3EE6">
      <w:pPr>
        <w:pStyle w:val="En-tte"/>
        <w:tabs>
          <w:tab w:val="left" w:pos="851"/>
        </w:tabs>
        <w:jc w:val="both"/>
        <w:rPr>
          <w:rFonts w:ascii="Arial" w:hAnsi="Arial" w:cs="Arial"/>
          <w:b/>
        </w:rPr>
      </w:pPr>
      <w:r w:rsidRPr="007A4B17">
        <w:rPr>
          <w:rFonts w:ascii="Arial" w:hAnsi="Arial" w:cs="Arial"/>
          <w:b/>
        </w:rPr>
        <w:t>250 rue Albert Einstein – Bât. 3 – CS 10 269</w:t>
      </w:r>
    </w:p>
    <w:p w14:paraId="15448838" w14:textId="77777777" w:rsidR="001A3EE6" w:rsidRPr="007A4B17" w:rsidRDefault="001A3EE6" w:rsidP="001A3EE6">
      <w:pPr>
        <w:pStyle w:val="En-tte"/>
        <w:tabs>
          <w:tab w:val="left" w:pos="851"/>
        </w:tabs>
        <w:jc w:val="both"/>
        <w:rPr>
          <w:rFonts w:ascii="Arial" w:hAnsi="Arial" w:cs="Arial"/>
          <w:b/>
        </w:rPr>
      </w:pPr>
      <w:r w:rsidRPr="007A4B17">
        <w:rPr>
          <w:rFonts w:ascii="Arial" w:hAnsi="Arial" w:cs="Arial"/>
          <w:b/>
        </w:rPr>
        <w:t>06 905 SOPHIA ANTIPOLIS CEDEX</w:t>
      </w:r>
    </w:p>
    <w:p w14:paraId="012A89A4" w14:textId="77777777" w:rsidR="001A3EE6" w:rsidRPr="007A4B17" w:rsidRDefault="001A3EE6" w:rsidP="001A3EE6">
      <w:pPr>
        <w:pStyle w:val="En-tte"/>
        <w:tabs>
          <w:tab w:val="left" w:pos="851"/>
        </w:tabs>
        <w:jc w:val="both"/>
        <w:rPr>
          <w:rFonts w:ascii="Arial" w:hAnsi="Arial" w:cs="Arial"/>
          <w:b/>
        </w:rPr>
      </w:pPr>
    </w:p>
    <w:p w14:paraId="57EEFC05" w14:textId="77777777" w:rsidR="001A3EE6" w:rsidRPr="007A4B17" w:rsidRDefault="001A3EE6" w:rsidP="001A3EE6">
      <w:pPr>
        <w:pStyle w:val="En-tte"/>
        <w:tabs>
          <w:tab w:val="left" w:pos="851"/>
        </w:tabs>
        <w:jc w:val="both"/>
        <w:rPr>
          <w:rFonts w:ascii="Arial" w:hAnsi="Arial" w:cs="Arial"/>
          <w:b/>
        </w:rPr>
      </w:pPr>
      <w:r w:rsidRPr="007A4B17">
        <w:rPr>
          <w:rFonts w:ascii="Arial" w:hAnsi="Arial" w:cs="Arial"/>
          <w:b/>
        </w:rPr>
        <w:t>Téléphone : +33 4 93 95 42 22</w:t>
      </w:r>
    </w:p>
    <w:p w14:paraId="06472270" w14:textId="77777777" w:rsidR="001A3EE6" w:rsidRPr="007A4B17" w:rsidRDefault="001A3EE6" w:rsidP="001A3EE6">
      <w:pPr>
        <w:pStyle w:val="En-tte"/>
        <w:tabs>
          <w:tab w:val="clear" w:pos="4536"/>
          <w:tab w:val="clear" w:pos="9072"/>
          <w:tab w:val="left" w:pos="851"/>
        </w:tabs>
        <w:jc w:val="both"/>
        <w:rPr>
          <w:rFonts w:ascii="Arial" w:hAnsi="Arial" w:cs="Arial"/>
          <w:b/>
        </w:rPr>
      </w:pPr>
      <w:r w:rsidRPr="007A4B17">
        <w:rPr>
          <w:rFonts w:ascii="Arial" w:hAnsi="Arial" w:cs="Arial"/>
          <w:b/>
        </w:rPr>
        <w:t xml:space="preserve">Courriel : </w:t>
      </w:r>
      <w:hyperlink r:id="rId27" w:history="1">
        <w:r w:rsidRPr="007A4B17">
          <w:rPr>
            <w:rStyle w:val="Lienhypertexte"/>
            <w:rFonts w:ascii="Arial" w:hAnsi="Arial" w:cs="Arial"/>
            <w:b/>
          </w:rPr>
          <w:t>DR20.liste.MARCHES@cnrs.fr</w:t>
        </w:r>
      </w:hyperlink>
    </w:p>
    <w:p w14:paraId="7200E0BA" w14:textId="77777777" w:rsidR="009B1CD0" w:rsidRDefault="009B1CD0" w:rsidP="009B45B9">
      <w:pPr>
        <w:tabs>
          <w:tab w:val="left" w:pos="851"/>
        </w:tabs>
        <w:jc w:val="both"/>
        <w:rPr>
          <w:rFonts w:ascii="Arial" w:hAnsi="Arial" w:cs="Arial"/>
        </w:rPr>
      </w:pPr>
    </w:p>
    <w:p w14:paraId="26BA28B2" w14:textId="77777777" w:rsidR="009B1CD0" w:rsidRDefault="009B1CD0" w:rsidP="009B45B9">
      <w:pPr>
        <w:pStyle w:val="fcase2metab"/>
        <w:ind w:left="0" w:firstLine="0"/>
        <w:rPr>
          <w:rFonts w:ascii="Arial" w:hAnsi="Arial" w:cs="Arial"/>
        </w:rPr>
      </w:pPr>
    </w:p>
    <w:p w14:paraId="4EB8088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052B46E3"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684B15E7" w14:textId="77777777" w:rsidR="009B1CD0" w:rsidRDefault="009B1CD0" w:rsidP="009B45B9">
      <w:pPr>
        <w:pStyle w:val="fcase2metab"/>
        <w:rPr>
          <w:rFonts w:ascii="Arial" w:hAnsi="Arial" w:cs="Arial"/>
        </w:rPr>
      </w:pPr>
    </w:p>
    <w:p w14:paraId="23943BE7" w14:textId="77777777" w:rsidR="001A3EE6" w:rsidRPr="007A4B17" w:rsidRDefault="001A3EE6" w:rsidP="001A3EE6">
      <w:pPr>
        <w:pStyle w:val="fcase2metab"/>
        <w:rPr>
          <w:rFonts w:ascii="Arial" w:hAnsi="Arial" w:cs="Arial"/>
          <w:b/>
        </w:rPr>
      </w:pPr>
      <w:r w:rsidRPr="007A4B17">
        <w:rPr>
          <w:rFonts w:ascii="Arial" w:hAnsi="Arial" w:cs="Arial"/>
          <w:b/>
        </w:rPr>
        <w:t>M</w:t>
      </w:r>
      <w:r>
        <w:rPr>
          <w:rFonts w:ascii="Arial" w:hAnsi="Arial" w:cs="Arial"/>
          <w:b/>
        </w:rPr>
        <w:t>.</w:t>
      </w:r>
      <w:r w:rsidRPr="007A4B17">
        <w:rPr>
          <w:rFonts w:ascii="Arial" w:hAnsi="Arial" w:cs="Arial"/>
          <w:b/>
        </w:rPr>
        <w:t xml:space="preserve"> </w:t>
      </w:r>
      <w:r>
        <w:rPr>
          <w:rFonts w:ascii="Arial" w:hAnsi="Arial" w:cs="Arial"/>
          <w:b/>
        </w:rPr>
        <w:t>BARTOCCI Claude</w:t>
      </w:r>
      <w:r w:rsidRPr="007A4B17">
        <w:rPr>
          <w:rFonts w:ascii="Arial" w:hAnsi="Arial" w:cs="Arial"/>
          <w:b/>
        </w:rPr>
        <w:t>, agent comptable secondaire</w:t>
      </w:r>
    </w:p>
    <w:p w14:paraId="08CABF80" w14:textId="77777777" w:rsidR="001A3EE6" w:rsidRPr="007A4B17" w:rsidRDefault="001A3EE6" w:rsidP="001A3EE6">
      <w:pPr>
        <w:pStyle w:val="En-tte"/>
        <w:tabs>
          <w:tab w:val="clear" w:pos="4536"/>
          <w:tab w:val="clear" w:pos="9072"/>
          <w:tab w:val="left" w:pos="851"/>
        </w:tabs>
        <w:jc w:val="both"/>
        <w:rPr>
          <w:rFonts w:ascii="Arial" w:hAnsi="Arial" w:cs="Arial"/>
          <w:b/>
        </w:rPr>
      </w:pPr>
      <w:r w:rsidRPr="007A4B17">
        <w:rPr>
          <w:rFonts w:ascii="Arial" w:hAnsi="Arial" w:cs="Arial"/>
          <w:b/>
        </w:rPr>
        <w:t>CNRS – délégation Côte d’Azur</w:t>
      </w:r>
    </w:p>
    <w:p w14:paraId="652135EA" w14:textId="77777777" w:rsidR="001A3EE6" w:rsidRPr="007A4B17" w:rsidRDefault="001A3EE6" w:rsidP="001A3EE6">
      <w:pPr>
        <w:pStyle w:val="En-tte"/>
        <w:tabs>
          <w:tab w:val="left" w:pos="851"/>
        </w:tabs>
        <w:jc w:val="both"/>
        <w:rPr>
          <w:rFonts w:ascii="Arial" w:hAnsi="Arial" w:cs="Arial"/>
          <w:b/>
        </w:rPr>
      </w:pPr>
      <w:r w:rsidRPr="007A4B17">
        <w:rPr>
          <w:rFonts w:ascii="Arial" w:hAnsi="Arial" w:cs="Arial"/>
          <w:b/>
        </w:rPr>
        <w:t>Les Lucioles 1 – Campus Azur</w:t>
      </w:r>
    </w:p>
    <w:p w14:paraId="461E367D" w14:textId="77777777" w:rsidR="001A3EE6" w:rsidRPr="007A4B17" w:rsidRDefault="001A3EE6" w:rsidP="001A3EE6">
      <w:pPr>
        <w:pStyle w:val="En-tte"/>
        <w:tabs>
          <w:tab w:val="left" w:pos="851"/>
        </w:tabs>
        <w:jc w:val="both"/>
        <w:rPr>
          <w:rFonts w:ascii="Arial" w:hAnsi="Arial" w:cs="Arial"/>
          <w:b/>
        </w:rPr>
      </w:pPr>
      <w:r w:rsidRPr="007A4B17">
        <w:rPr>
          <w:rFonts w:ascii="Arial" w:hAnsi="Arial" w:cs="Arial"/>
          <w:b/>
        </w:rPr>
        <w:t>250 rue Albert Einstein – Bât. 3 – CS 10 269</w:t>
      </w:r>
    </w:p>
    <w:p w14:paraId="101D2325" w14:textId="77777777" w:rsidR="001A3EE6" w:rsidRPr="007A4B17" w:rsidRDefault="001A3EE6" w:rsidP="001A3EE6">
      <w:pPr>
        <w:pStyle w:val="En-tte"/>
        <w:tabs>
          <w:tab w:val="left" w:pos="851"/>
        </w:tabs>
        <w:jc w:val="both"/>
        <w:rPr>
          <w:rFonts w:ascii="Arial" w:hAnsi="Arial" w:cs="Arial"/>
          <w:b/>
        </w:rPr>
      </w:pPr>
      <w:r w:rsidRPr="007A4B17">
        <w:rPr>
          <w:rFonts w:ascii="Arial" w:hAnsi="Arial" w:cs="Arial"/>
          <w:b/>
        </w:rPr>
        <w:t>06 905 SOPHIA ANTIPOLIS CEDEX</w:t>
      </w:r>
    </w:p>
    <w:p w14:paraId="48D9EBBA" w14:textId="77777777" w:rsidR="001A3EE6" w:rsidRPr="007A4B17" w:rsidRDefault="001A3EE6" w:rsidP="001A3EE6">
      <w:pPr>
        <w:pStyle w:val="En-tte"/>
        <w:tabs>
          <w:tab w:val="left" w:pos="851"/>
        </w:tabs>
        <w:jc w:val="both"/>
        <w:rPr>
          <w:rFonts w:ascii="Arial" w:hAnsi="Arial" w:cs="Arial"/>
          <w:b/>
        </w:rPr>
      </w:pPr>
    </w:p>
    <w:p w14:paraId="6B351BA1" w14:textId="77777777" w:rsidR="001A3EE6" w:rsidRPr="007A4B17" w:rsidRDefault="001A3EE6" w:rsidP="001A3EE6">
      <w:pPr>
        <w:pStyle w:val="En-tte"/>
        <w:tabs>
          <w:tab w:val="left" w:pos="851"/>
        </w:tabs>
        <w:jc w:val="both"/>
        <w:rPr>
          <w:rFonts w:ascii="Arial" w:hAnsi="Arial" w:cs="Arial"/>
          <w:b/>
        </w:rPr>
      </w:pPr>
      <w:r w:rsidRPr="007A4B17">
        <w:rPr>
          <w:rFonts w:ascii="Arial" w:hAnsi="Arial" w:cs="Arial"/>
          <w:b/>
        </w:rPr>
        <w:t>Téléphone : +33 4 93 95 42 22</w:t>
      </w:r>
    </w:p>
    <w:p w14:paraId="6F71E041" w14:textId="77777777" w:rsidR="001A3EE6" w:rsidRPr="007A4B17" w:rsidRDefault="001A3EE6" w:rsidP="001A3EE6">
      <w:pPr>
        <w:pStyle w:val="En-tte"/>
        <w:tabs>
          <w:tab w:val="clear" w:pos="4536"/>
          <w:tab w:val="clear" w:pos="9072"/>
          <w:tab w:val="left" w:pos="851"/>
        </w:tabs>
        <w:jc w:val="both"/>
        <w:rPr>
          <w:rFonts w:ascii="Arial" w:hAnsi="Arial" w:cs="Arial"/>
          <w:b/>
        </w:rPr>
      </w:pPr>
      <w:r w:rsidRPr="007A4B17">
        <w:rPr>
          <w:rFonts w:ascii="Arial" w:hAnsi="Arial" w:cs="Arial"/>
          <w:b/>
        </w:rPr>
        <w:t xml:space="preserve">Courriel : </w:t>
      </w:r>
      <w:hyperlink r:id="rId28" w:history="1">
        <w:r w:rsidRPr="007A4B17">
          <w:rPr>
            <w:rStyle w:val="Lienhypertexte"/>
            <w:rFonts w:ascii="Arial" w:hAnsi="Arial" w:cs="Arial"/>
            <w:b/>
          </w:rPr>
          <w:t>DR20.liste.MARCHES@cnrs.fr</w:t>
        </w:r>
      </w:hyperlink>
    </w:p>
    <w:p w14:paraId="7EB505AF" w14:textId="77777777" w:rsidR="009B1CD0" w:rsidRDefault="009B1CD0" w:rsidP="009B45B9">
      <w:pPr>
        <w:pStyle w:val="fcase2metab"/>
        <w:ind w:left="0" w:firstLine="0"/>
        <w:rPr>
          <w:rFonts w:ascii="Arial" w:hAnsi="Arial" w:cs="Arial"/>
        </w:rPr>
      </w:pPr>
    </w:p>
    <w:p w14:paraId="01A81652" w14:textId="77777777" w:rsidR="009B1CD0" w:rsidRDefault="009B1CD0" w:rsidP="009B45B9">
      <w:pPr>
        <w:pStyle w:val="fcase2metab"/>
        <w:ind w:left="0" w:firstLine="0"/>
        <w:rPr>
          <w:rFonts w:ascii="Arial" w:hAnsi="Arial" w:cs="Arial"/>
        </w:rPr>
      </w:pPr>
    </w:p>
    <w:p w14:paraId="286CF220"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r w:rsidR="002C5712">
        <w:rPr>
          <w:rFonts w:ascii="Arial" w:hAnsi="Arial" w:cs="Arial"/>
        </w:rPr>
        <w:t xml:space="preserve"> : </w:t>
      </w:r>
      <w:r w:rsidR="009F1452" w:rsidRPr="003D0F44">
        <w:rPr>
          <w:rFonts w:ascii="Arial" w:hAnsi="Arial" w:cs="Arial"/>
          <w:b/>
          <w:bCs/>
        </w:rPr>
        <w:t>20</w:t>
      </w:r>
      <w:r w:rsidR="007404A7" w:rsidRPr="003D0F44">
        <w:rPr>
          <w:rFonts w:ascii="Arial" w:hAnsi="Arial" w:cs="Arial"/>
          <w:b/>
          <w:bCs/>
        </w:rPr>
        <w:t>99</w:t>
      </w:r>
    </w:p>
    <w:p w14:paraId="76918127" w14:textId="77777777" w:rsidR="0079785C" w:rsidRDefault="0079785C" w:rsidP="009B45B9">
      <w:pPr>
        <w:pStyle w:val="fcase2metab"/>
        <w:rPr>
          <w:rFonts w:ascii="Arial" w:hAnsi="Arial" w:cs="Arial"/>
        </w:rPr>
      </w:pPr>
    </w:p>
    <w:p w14:paraId="47149E1B" w14:textId="77777777" w:rsidR="009B1CD0" w:rsidRDefault="009B1CD0" w:rsidP="009B45B9">
      <w:pPr>
        <w:tabs>
          <w:tab w:val="left" w:pos="851"/>
        </w:tabs>
        <w:rPr>
          <w:rFonts w:ascii="Arial" w:hAnsi="Arial" w:cs="Arial"/>
        </w:rPr>
      </w:pPr>
    </w:p>
    <w:p w14:paraId="7D024773" w14:textId="77777777" w:rsidR="00474F75" w:rsidRDefault="00474F75" w:rsidP="009B45B9">
      <w:pPr>
        <w:tabs>
          <w:tab w:val="left" w:pos="851"/>
          <w:tab w:val="left" w:pos="3402"/>
          <w:tab w:val="left" w:pos="6237"/>
          <w:tab w:val="left" w:pos="9072"/>
        </w:tabs>
        <w:jc w:val="both"/>
        <w:rPr>
          <w:rFonts w:ascii="Arial" w:hAnsi="Arial" w:cs="Arial"/>
          <w:b/>
          <w:caps/>
        </w:rPr>
      </w:pPr>
    </w:p>
    <w:p w14:paraId="5B7BF838" w14:textId="77777777" w:rsidR="00474F75" w:rsidRDefault="00474F75" w:rsidP="009B45B9">
      <w:pPr>
        <w:tabs>
          <w:tab w:val="left" w:pos="851"/>
          <w:tab w:val="left" w:pos="3402"/>
          <w:tab w:val="left" w:pos="6237"/>
          <w:tab w:val="left" w:pos="9072"/>
        </w:tabs>
        <w:jc w:val="both"/>
        <w:rPr>
          <w:rFonts w:ascii="Arial" w:hAnsi="Arial" w:cs="Arial"/>
          <w:b/>
          <w:caps/>
        </w:rPr>
      </w:pPr>
    </w:p>
    <w:p w14:paraId="3DEE567C" w14:textId="77777777" w:rsidR="00474F75" w:rsidRDefault="00474F75" w:rsidP="009B45B9">
      <w:pPr>
        <w:tabs>
          <w:tab w:val="left" w:pos="851"/>
          <w:tab w:val="left" w:pos="3402"/>
          <w:tab w:val="left" w:pos="6237"/>
          <w:tab w:val="left" w:pos="9072"/>
        </w:tabs>
        <w:jc w:val="both"/>
        <w:rPr>
          <w:rFonts w:ascii="Arial" w:hAnsi="Arial" w:cs="Arial"/>
          <w:b/>
          <w:caps/>
        </w:rPr>
      </w:pPr>
    </w:p>
    <w:p w14:paraId="7B789A3A"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5CC19256"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0917E368" w14:textId="77777777" w:rsidR="009B1CD0" w:rsidRDefault="009B1CD0" w:rsidP="009B45B9">
      <w:pPr>
        <w:tabs>
          <w:tab w:val="left" w:pos="851"/>
        </w:tabs>
        <w:rPr>
          <w:rFonts w:ascii="Arial" w:hAnsi="Arial" w:cs="Arial"/>
        </w:rPr>
      </w:pPr>
    </w:p>
    <w:p w14:paraId="747BD16A" w14:textId="77777777" w:rsidR="009B1CD0" w:rsidRDefault="009B1CD0" w:rsidP="009B45B9">
      <w:pPr>
        <w:tabs>
          <w:tab w:val="left" w:pos="851"/>
        </w:tabs>
        <w:rPr>
          <w:rFonts w:ascii="Arial" w:hAnsi="Arial" w:cs="Arial"/>
        </w:rPr>
      </w:pPr>
    </w:p>
    <w:p w14:paraId="4D1DB808" w14:textId="77777777" w:rsidR="009B1CD0" w:rsidRDefault="009B1CD0" w:rsidP="009B45B9">
      <w:pPr>
        <w:tabs>
          <w:tab w:val="left" w:pos="851"/>
        </w:tabs>
        <w:rPr>
          <w:rFonts w:ascii="Arial" w:hAnsi="Arial" w:cs="Arial"/>
        </w:rPr>
      </w:pPr>
    </w:p>
    <w:p w14:paraId="0829F3BC" w14:textId="77777777" w:rsidR="001C40C0" w:rsidRDefault="001C40C0" w:rsidP="009B45B9">
      <w:pPr>
        <w:tabs>
          <w:tab w:val="left" w:pos="851"/>
        </w:tabs>
        <w:rPr>
          <w:rFonts w:ascii="Arial" w:hAnsi="Arial" w:cs="Arial"/>
        </w:rPr>
      </w:pPr>
    </w:p>
    <w:p w14:paraId="4C782B31" w14:textId="77777777" w:rsidR="009B1CD0" w:rsidRDefault="009B1CD0" w:rsidP="009B45B9">
      <w:pPr>
        <w:tabs>
          <w:tab w:val="left" w:pos="851"/>
        </w:tabs>
        <w:rPr>
          <w:rFonts w:ascii="Arial" w:hAnsi="Arial" w:cs="Arial"/>
        </w:rPr>
      </w:pPr>
    </w:p>
    <w:p w14:paraId="391DE3F9" w14:textId="77777777" w:rsidR="009B1CD0" w:rsidRDefault="009B1CD0" w:rsidP="009B45B9">
      <w:pPr>
        <w:tabs>
          <w:tab w:val="left" w:pos="851"/>
        </w:tabs>
        <w:rPr>
          <w:rFonts w:ascii="Arial" w:hAnsi="Arial" w:cs="Arial"/>
        </w:rPr>
      </w:pPr>
    </w:p>
    <w:p w14:paraId="4ABF93E2" w14:textId="77777777" w:rsidR="009B1CD0" w:rsidRDefault="009B1CD0" w:rsidP="009B45B9">
      <w:pPr>
        <w:tabs>
          <w:tab w:val="left" w:pos="851"/>
          <w:tab w:val="left" w:pos="5245"/>
          <w:tab w:val="left" w:pos="7371"/>
          <w:tab w:val="left" w:pos="7655"/>
        </w:tabs>
        <w:jc w:val="both"/>
      </w:pPr>
      <w:r>
        <w:rPr>
          <w:rFonts w:ascii="Arial" w:hAnsi="Arial" w:cs="Arial"/>
        </w:rPr>
        <w:tab/>
        <w:t xml:space="preserve">A : </w:t>
      </w:r>
      <w:r w:rsidR="00D260F5">
        <w:rPr>
          <w:rFonts w:ascii="Arial" w:hAnsi="Arial" w:cs="Arial"/>
        </w:rPr>
        <w:t>Valbonne</w:t>
      </w:r>
      <w:r>
        <w:rPr>
          <w:rFonts w:ascii="Arial" w:hAnsi="Arial" w:cs="Arial"/>
        </w:rPr>
        <w:t>, le …………………</w:t>
      </w:r>
    </w:p>
    <w:p w14:paraId="3299296F" w14:textId="77777777" w:rsidR="009B1CD0" w:rsidRDefault="009B1CD0" w:rsidP="009B45B9">
      <w:pPr>
        <w:tabs>
          <w:tab w:val="left" w:pos="851"/>
        </w:tabs>
      </w:pPr>
    </w:p>
    <w:p w14:paraId="38D7431E" w14:textId="77777777" w:rsidR="009B1CD0" w:rsidRDefault="009B1CD0" w:rsidP="009B45B9">
      <w:pPr>
        <w:tabs>
          <w:tab w:val="left" w:pos="851"/>
        </w:tabs>
      </w:pPr>
    </w:p>
    <w:p w14:paraId="3536ADCA" w14:textId="77777777" w:rsidR="009B1CD0" w:rsidRDefault="009B1CD0" w:rsidP="009B45B9">
      <w:pPr>
        <w:tabs>
          <w:tab w:val="left" w:pos="851"/>
        </w:tabs>
      </w:pPr>
    </w:p>
    <w:p w14:paraId="0DB5FAB3" w14:textId="77777777" w:rsidR="009B1CD0" w:rsidRDefault="009B1CD0" w:rsidP="009B45B9">
      <w:pPr>
        <w:tabs>
          <w:tab w:val="left" w:pos="851"/>
        </w:tabs>
      </w:pPr>
    </w:p>
    <w:p w14:paraId="195F501D"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78912D04"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7478F367" w14:textId="77777777" w:rsidR="009B1CD0" w:rsidRDefault="009B1CD0" w:rsidP="009B45B9">
      <w:pPr>
        <w:tabs>
          <w:tab w:val="left" w:pos="851"/>
        </w:tabs>
        <w:jc w:val="both"/>
      </w:pPr>
    </w:p>
    <w:p w14:paraId="5F1EA77C" w14:textId="77777777" w:rsidR="009B1CD0" w:rsidRDefault="009B1CD0" w:rsidP="009B45B9">
      <w:pPr>
        <w:tabs>
          <w:tab w:val="left" w:pos="851"/>
        </w:tabs>
        <w:jc w:val="both"/>
      </w:pPr>
    </w:p>
    <w:p w14:paraId="360C1DA2" w14:textId="77777777" w:rsidR="009B1CD0" w:rsidRDefault="009B1CD0" w:rsidP="009B45B9">
      <w:pPr>
        <w:tabs>
          <w:tab w:val="left" w:pos="851"/>
        </w:tabs>
        <w:jc w:val="both"/>
      </w:pPr>
    </w:p>
    <w:p w14:paraId="09D9A4AD" w14:textId="77777777" w:rsidR="002C2CA3" w:rsidRDefault="002C2CA3" w:rsidP="009B45B9">
      <w:pPr>
        <w:tabs>
          <w:tab w:val="left" w:pos="851"/>
        </w:tabs>
        <w:jc w:val="both"/>
      </w:pPr>
    </w:p>
    <w:p w14:paraId="7D8F25A2" w14:textId="77777777" w:rsidR="002C2CA3" w:rsidRDefault="002C2CA3" w:rsidP="009B45B9">
      <w:pPr>
        <w:tabs>
          <w:tab w:val="left" w:pos="851"/>
        </w:tabs>
        <w:jc w:val="both"/>
      </w:pPr>
    </w:p>
    <w:p w14:paraId="77A3BF2B" w14:textId="77777777" w:rsidR="002C2CA3" w:rsidRDefault="002C2CA3" w:rsidP="009B45B9">
      <w:pPr>
        <w:tabs>
          <w:tab w:val="left" w:pos="851"/>
        </w:tabs>
        <w:jc w:val="both"/>
      </w:pPr>
    </w:p>
    <w:p w14:paraId="5FE9D69F" w14:textId="77777777" w:rsidR="008B2A38" w:rsidRDefault="008B2A38" w:rsidP="009B45B9">
      <w:pPr>
        <w:tabs>
          <w:tab w:val="left" w:pos="851"/>
        </w:tabs>
        <w:jc w:val="both"/>
      </w:pPr>
    </w:p>
    <w:p w14:paraId="28DB714C" w14:textId="77777777" w:rsidR="001C40C0" w:rsidRDefault="001C40C0" w:rsidP="009B45B9">
      <w:pPr>
        <w:tabs>
          <w:tab w:val="left" w:pos="851"/>
        </w:tabs>
        <w:rPr>
          <w:rFonts w:ascii="Arial" w:hAnsi="Arial" w:cs="Arial"/>
        </w:rPr>
      </w:pPr>
    </w:p>
    <w:p w14:paraId="05963ACB" w14:textId="77777777" w:rsidR="008B2A38" w:rsidRDefault="008B2A38" w:rsidP="009B45B9">
      <w:pPr>
        <w:tabs>
          <w:tab w:val="left" w:pos="851"/>
        </w:tabs>
        <w:rPr>
          <w:rFonts w:ascii="Arial" w:hAnsi="Arial" w:cs="Arial"/>
        </w:rPr>
      </w:pPr>
    </w:p>
    <w:p w14:paraId="6F5A2A7A" w14:textId="77777777" w:rsidR="003A7270" w:rsidRDefault="003A7270" w:rsidP="009B45B9">
      <w:pPr>
        <w:tabs>
          <w:tab w:val="left" w:pos="851"/>
        </w:tabs>
        <w:rPr>
          <w:rFonts w:ascii="Arial" w:hAnsi="Arial" w:cs="Arial"/>
        </w:rPr>
      </w:pPr>
    </w:p>
    <w:p w14:paraId="711C7504" w14:textId="77777777" w:rsidR="003A7270" w:rsidRDefault="003A7270" w:rsidP="009B45B9">
      <w:pPr>
        <w:tabs>
          <w:tab w:val="left" w:pos="851"/>
        </w:tabs>
        <w:rPr>
          <w:rFonts w:ascii="Arial" w:hAnsi="Arial" w:cs="Arial"/>
        </w:rPr>
      </w:pPr>
    </w:p>
    <w:p w14:paraId="6BC20D77" w14:textId="77777777" w:rsidR="001C40C0" w:rsidRDefault="001C40C0" w:rsidP="009B45B9">
      <w:pPr>
        <w:tabs>
          <w:tab w:val="left" w:pos="851"/>
        </w:tabs>
        <w:rPr>
          <w:rFonts w:ascii="Arial" w:hAnsi="Arial" w:cs="Arial"/>
        </w:rPr>
      </w:pPr>
    </w:p>
    <w:p w14:paraId="0E8B878B" w14:textId="77777777" w:rsidR="00474F75" w:rsidRDefault="00474F75" w:rsidP="009B45B9">
      <w:pPr>
        <w:tabs>
          <w:tab w:val="left" w:pos="851"/>
          <w:tab w:val="left" w:pos="3402"/>
        </w:tabs>
        <w:spacing w:before="120" w:after="120"/>
        <w:jc w:val="both"/>
        <w:rPr>
          <w:rFonts w:ascii="Arial" w:hAnsi="Arial" w:cs="Arial"/>
          <w:sz w:val="16"/>
          <w:szCs w:val="16"/>
        </w:rPr>
      </w:pPr>
    </w:p>
    <w:p w14:paraId="19DB95F9" w14:textId="77777777" w:rsidR="00474F75" w:rsidRDefault="00474F75" w:rsidP="009B45B9">
      <w:pPr>
        <w:tabs>
          <w:tab w:val="left" w:pos="851"/>
          <w:tab w:val="left" w:pos="3402"/>
        </w:tabs>
        <w:spacing w:before="120" w:after="120"/>
        <w:jc w:val="both"/>
        <w:rPr>
          <w:rFonts w:ascii="Arial" w:hAnsi="Arial" w:cs="Arial"/>
          <w:sz w:val="16"/>
          <w:szCs w:val="16"/>
        </w:rPr>
      </w:pPr>
    </w:p>
    <w:p w14:paraId="181526F5" w14:textId="77777777" w:rsidR="00474F75" w:rsidRDefault="00474F75" w:rsidP="009B45B9">
      <w:pPr>
        <w:tabs>
          <w:tab w:val="left" w:pos="851"/>
          <w:tab w:val="left" w:pos="3402"/>
        </w:tabs>
        <w:spacing w:before="120" w:after="120"/>
        <w:jc w:val="both"/>
        <w:rPr>
          <w:rFonts w:ascii="Arial" w:hAnsi="Arial" w:cs="Arial"/>
          <w:sz w:val="16"/>
          <w:szCs w:val="16"/>
        </w:rPr>
      </w:pPr>
    </w:p>
    <w:p w14:paraId="7E845300" w14:textId="77777777" w:rsidR="00474F75" w:rsidRDefault="00474F75" w:rsidP="009B45B9">
      <w:pPr>
        <w:tabs>
          <w:tab w:val="left" w:pos="851"/>
          <w:tab w:val="left" w:pos="3402"/>
        </w:tabs>
        <w:spacing w:before="120" w:after="120"/>
        <w:jc w:val="both"/>
        <w:rPr>
          <w:rFonts w:ascii="Arial" w:hAnsi="Arial" w:cs="Arial"/>
          <w:sz w:val="16"/>
          <w:szCs w:val="16"/>
        </w:rPr>
      </w:pPr>
    </w:p>
    <w:p w14:paraId="35712A93" w14:textId="77777777" w:rsidR="00474F75" w:rsidRDefault="00474F75" w:rsidP="009B45B9">
      <w:pPr>
        <w:tabs>
          <w:tab w:val="left" w:pos="851"/>
          <w:tab w:val="left" w:pos="3402"/>
        </w:tabs>
        <w:spacing w:before="120" w:after="120"/>
        <w:jc w:val="both"/>
        <w:rPr>
          <w:rFonts w:ascii="Arial" w:hAnsi="Arial" w:cs="Arial"/>
          <w:sz w:val="16"/>
          <w:szCs w:val="16"/>
        </w:rPr>
      </w:pPr>
    </w:p>
    <w:p w14:paraId="517B21BE" w14:textId="77777777" w:rsidR="00474F75" w:rsidRDefault="00474F75" w:rsidP="009B45B9">
      <w:pPr>
        <w:tabs>
          <w:tab w:val="left" w:pos="851"/>
          <w:tab w:val="left" w:pos="3402"/>
        </w:tabs>
        <w:spacing w:before="120" w:after="120"/>
        <w:jc w:val="both"/>
        <w:rPr>
          <w:rFonts w:ascii="Arial" w:hAnsi="Arial" w:cs="Arial"/>
          <w:sz w:val="16"/>
          <w:szCs w:val="16"/>
        </w:rPr>
      </w:pPr>
    </w:p>
    <w:p w14:paraId="7BCA55C7" w14:textId="77777777" w:rsidR="00474F75" w:rsidRDefault="00474F75" w:rsidP="009B45B9">
      <w:pPr>
        <w:tabs>
          <w:tab w:val="left" w:pos="851"/>
          <w:tab w:val="left" w:pos="3402"/>
        </w:tabs>
        <w:spacing w:before="120" w:after="120"/>
        <w:jc w:val="both"/>
        <w:rPr>
          <w:rFonts w:ascii="Arial" w:hAnsi="Arial" w:cs="Arial"/>
          <w:sz w:val="16"/>
          <w:szCs w:val="16"/>
        </w:rPr>
      </w:pPr>
    </w:p>
    <w:p w14:paraId="1C49B8BE" w14:textId="77777777" w:rsidR="00474F75" w:rsidRDefault="00474F75" w:rsidP="009B45B9">
      <w:pPr>
        <w:tabs>
          <w:tab w:val="left" w:pos="851"/>
          <w:tab w:val="left" w:pos="3402"/>
        </w:tabs>
        <w:spacing w:before="120" w:after="120"/>
        <w:jc w:val="both"/>
        <w:rPr>
          <w:rFonts w:ascii="Arial" w:hAnsi="Arial" w:cs="Arial"/>
          <w:sz w:val="16"/>
          <w:szCs w:val="16"/>
        </w:rPr>
      </w:pPr>
    </w:p>
    <w:p w14:paraId="534117D4" w14:textId="77777777" w:rsidR="00474F75" w:rsidRDefault="00474F75" w:rsidP="009B45B9">
      <w:pPr>
        <w:tabs>
          <w:tab w:val="left" w:pos="851"/>
          <w:tab w:val="left" w:pos="3402"/>
        </w:tabs>
        <w:spacing w:before="120" w:after="120"/>
        <w:jc w:val="both"/>
        <w:rPr>
          <w:rFonts w:ascii="Arial" w:hAnsi="Arial" w:cs="Arial"/>
          <w:sz w:val="16"/>
          <w:szCs w:val="16"/>
        </w:rPr>
      </w:pPr>
    </w:p>
    <w:p w14:paraId="033C12CF" w14:textId="77777777" w:rsidR="00474F75" w:rsidRDefault="00474F75" w:rsidP="009B45B9">
      <w:pPr>
        <w:tabs>
          <w:tab w:val="left" w:pos="851"/>
          <w:tab w:val="left" w:pos="3402"/>
        </w:tabs>
        <w:spacing w:before="120" w:after="120"/>
        <w:jc w:val="both"/>
        <w:rPr>
          <w:rFonts w:ascii="Arial" w:hAnsi="Arial" w:cs="Arial"/>
          <w:sz w:val="16"/>
          <w:szCs w:val="16"/>
        </w:rPr>
      </w:pPr>
    </w:p>
    <w:p w14:paraId="32AA4D2B" w14:textId="77777777" w:rsidR="00474F75" w:rsidRDefault="00474F75" w:rsidP="009B45B9">
      <w:pPr>
        <w:tabs>
          <w:tab w:val="left" w:pos="851"/>
          <w:tab w:val="left" w:pos="3402"/>
        </w:tabs>
        <w:spacing w:before="120" w:after="120"/>
        <w:jc w:val="both"/>
        <w:rPr>
          <w:rFonts w:ascii="Arial" w:hAnsi="Arial" w:cs="Arial"/>
          <w:sz w:val="16"/>
          <w:szCs w:val="16"/>
        </w:rPr>
      </w:pPr>
    </w:p>
    <w:p w14:paraId="4A5F266A" w14:textId="77777777" w:rsidR="00474F75" w:rsidRDefault="00474F75" w:rsidP="009B45B9">
      <w:pPr>
        <w:tabs>
          <w:tab w:val="left" w:pos="851"/>
          <w:tab w:val="left" w:pos="3402"/>
        </w:tabs>
        <w:spacing w:before="120" w:after="120"/>
        <w:jc w:val="both"/>
        <w:rPr>
          <w:rFonts w:ascii="Arial" w:hAnsi="Arial" w:cs="Arial"/>
          <w:sz w:val="16"/>
          <w:szCs w:val="16"/>
        </w:rPr>
      </w:pPr>
    </w:p>
    <w:p w14:paraId="3F519F67" w14:textId="77777777" w:rsidR="00474F75" w:rsidRDefault="00474F75" w:rsidP="009B45B9">
      <w:pPr>
        <w:tabs>
          <w:tab w:val="left" w:pos="851"/>
          <w:tab w:val="left" w:pos="3402"/>
        </w:tabs>
        <w:spacing w:before="120" w:after="120"/>
        <w:jc w:val="both"/>
        <w:rPr>
          <w:rFonts w:ascii="Arial" w:hAnsi="Arial" w:cs="Arial"/>
          <w:sz w:val="16"/>
          <w:szCs w:val="16"/>
        </w:rPr>
      </w:pPr>
    </w:p>
    <w:p w14:paraId="395D05AA" w14:textId="77777777" w:rsidR="00474F75" w:rsidRDefault="00474F75" w:rsidP="009B45B9">
      <w:pPr>
        <w:tabs>
          <w:tab w:val="left" w:pos="851"/>
          <w:tab w:val="left" w:pos="3402"/>
        </w:tabs>
        <w:spacing w:before="120" w:after="120"/>
        <w:jc w:val="both"/>
        <w:rPr>
          <w:rFonts w:ascii="Arial" w:hAnsi="Arial" w:cs="Arial"/>
          <w:sz w:val="16"/>
          <w:szCs w:val="16"/>
        </w:rPr>
      </w:pPr>
    </w:p>
    <w:p w14:paraId="40AF1D08" w14:textId="77777777" w:rsidR="00474F75" w:rsidRDefault="00474F75" w:rsidP="009B45B9">
      <w:pPr>
        <w:tabs>
          <w:tab w:val="left" w:pos="851"/>
          <w:tab w:val="left" w:pos="3402"/>
        </w:tabs>
        <w:spacing w:before="120" w:after="120"/>
        <w:jc w:val="both"/>
        <w:rPr>
          <w:rFonts w:ascii="Arial" w:hAnsi="Arial" w:cs="Arial"/>
          <w:sz w:val="16"/>
          <w:szCs w:val="16"/>
        </w:rPr>
      </w:pPr>
    </w:p>
    <w:p w14:paraId="18F98052" w14:textId="77777777" w:rsidR="00474F75" w:rsidRDefault="00474F75" w:rsidP="009B45B9">
      <w:pPr>
        <w:tabs>
          <w:tab w:val="left" w:pos="851"/>
          <w:tab w:val="left" w:pos="3402"/>
        </w:tabs>
        <w:spacing w:before="120" w:after="120"/>
        <w:jc w:val="both"/>
        <w:rPr>
          <w:rFonts w:ascii="Arial" w:hAnsi="Arial" w:cs="Arial"/>
          <w:sz w:val="16"/>
          <w:szCs w:val="16"/>
        </w:rPr>
      </w:pPr>
    </w:p>
    <w:p w14:paraId="36BC770C" w14:textId="77777777" w:rsidR="00474F75" w:rsidRDefault="00474F75" w:rsidP="009B45B9">
      <w:pPr>
        <w:tabs>
          <w:tab w:val="left" w:pos="851"/>
          <w:tab w:val="left" w:pos="3402"/>
        </w:tabs>
        <w:spacing w:before="120" w:after="120"/>
        <w:jc w:val="both"/>
        <w:rPr>
          <w:rFonts w:ascii="Arial" w:hAnsi="Arial" w:cs="Arial"/>
          <w:sz w:val="16"/>
          <w:szCs w:val="16"/>
        </w:rPr>
      </w:pPr>
    </w:p>
    <w:p w14:paraId="772FD61B" w14:textId="77777777" w:rsidR="00474F75" w:rsidRDefault="00474F75" w:rsidP="009B45B9">
      <w:pPr>
        <w:tabs>
          <w:tab w:val="left" w:pos="851"/>
          <w:tab w:val="left" w:pos="3402"/>
        </w:tabs>
        <w:spacing w:before="120" w:after="120"/>
        <w:jc w:val="both"/>
        <w:rPr>
          <w:rFonts w:ascii="Arial" w:hAnsi="Arial" w:cs="Arial"/>
          <w:sz w:val="16"/>
          <w:szCs w:val="16"/>
        </w:rPr>
      </w:pPr>
    </w:p>
    <w:p w14:paraId="0135C658" w14:textId="77777777" w:rsidR="00474F75" w:rsidRDefault="00474F75" w:rsidP="009B45B9">
      <w:pPr>
        <w:tabs>
          <w:tab w:val="left" w:pos="851"/>
          <w:tab w:val="left" w:pos="3402"/>
        </w:tabs>
        <w:spacing w:before="120" w:after="120"/>
        <w:jc w:val="both"/>
        <w:rPr>
          <w:rFonts w:ascii="Arial" w:hAnsi="Arial" w:cs="Arial"/>
          <w:sz w:val="16"/>
          <w:szCs w:val="16"/>
        </w:rPr>
      </w:pPr>
    </w:p>
    <w:p w14:paraId="0706CD41" w14:textId="77777777" w:rsidR="00474F75" w:rsidRDefault="00474F75" w:rsidP="009B45B9">
      <w:pPr>
        <w:tabs>
          <w:tab w:val="left" w:pos="851"/>
          <w:tab w:val="left" w:pos="3402"/>
        </w:tabs>
        <w:spacing w:before="120" w:after="120"/>
        <w:jc w:val="both"/>
        <w:rPr>
          <w:rFonts w:ascii="Arial" w:hAnsi="Arial" w:cs="Arial"/>
          <w:sz w:val="16"/>
          <w:szCs w:val="16"/>
        </w:rPr>
      </w:pPr>
    </w:p>
    <w:p w14:paraId="2AFCDB55"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29CF5" w14:textId="77777777" w:rsidR="00CB5D01" w:rsidRDefault="00CB5D01">
      <w:r>
        <w:separator/>
      </w:r>
    </w:p>
  </w:endnote>
  <w:endnote w:type="continuationSeparator" w:id="0">
    <w:p w14:paraId="2F7AE993" w14:textId="77777777" w:rsidR="00CB5D01" w:rsidRDefault="00CB5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Calibri"/>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panose1 w:val="00000000000000000000"/>
    <w:charset w:val="00"/>
    <w:family w:val="roman"/>
    <w:notTrueType/>
    <w:pitch w:val="default"/>
  </w:font>
  <w:font w:name="Aptos">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5A2AE419" w14:textId="77777777" w:rsidTr="0083205E">
      <w:trPr>
        <w:tblHeader/>
      </w:trPr>
      <w:tc>
        <w:tcPr>
          <w:tcW w:w="2906" w:type="dxa"/>
          <w:shd w:val="clear" w:color="auto" w:fill="66CCFF"/>
        </w:tcPr>
        <w:p w14:paraId="0099AB1B"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245D452" w14:textId="4C4A266B" w:rsidR="005824AE" w:rsidRDefault="005824AE" w:rsidP="00FE48C9">
          <w:pPr>
            <w:jc w:val="center"/>
            <w:rPr>
              <w:rFonts w:ascii="Arial" w:hAnsi="Arial" w:cs="Arial"/>
              <w:b/>
            </w:rPr>
          </w:pPr>
          <w:r>
            <w:rPr>
              <w:rFonts w:ascii="Arial" w:hAnsi="Arial" w:cs="Arial"/>
              <w:b/>
              <w:i/>
            </w:rPr>
            <w:t>(</w:t>
          </w:r>
          <w:r w:rsidR="00895552">
            <w:rPr>
              <w:rFonts w:ascii="Arial" w:hAnsi="Arial" w:cs="Arial"/>
              <w:b/>
              <w:i/>
            </w:rPr>
            <w:t>202</w:t>
          </w:r>
          <w:r w:rsidR="00D00082">
            <w:rPr>
              <w:rFonts w:ascii="Arial" w:hAnsi="Arial" w:cs="Arial"/>
              <w:b/>
              <w:i/>
            </w:rPr>
            <w:t>5</w:t>
          </w:r>
          <w:r w:rsidR="00895552">
            <w:rPr>
              <w:rFonts w:ascii="Arial" w:hAnsi="Arial" w:cs="Arial"/>
              <w:b/>
              <w:i/>
            </w:rPr>
            <w:t>-</w:t>
          </w:r>
          <w:r w:rsidR="00557FED">
            <w:rPr>
              <w:rFonts w:ascii="Arial" w:hAnsi="Arial" w:cs="Arial"/>
              <w:b/>
              <w:i/>
            </w:rPr>
            <w:t>08</w:t>
          </w:r>
          <w:r>
            <w:rPr>
              <w:rFonts w:ascii="Arial" w:hAnsi="Arial" w:cs="Arial"/>
              <w:b/>
              <w:i/>
            </w:rPr>
            <w:t>)</w:t>
          </w:r>
        </w:p>
      </w:tc>
      <w:tc>
        <w:tcPr>
          <w:tcW w:w="896" w:type="dxa"/>
          <w:shd w:val="clear" w:color="auto" w:fill="66CCFF"/>
        </w:tcPr>
        <w:p w14:paraId="6BEF1964"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4EAE013C"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04722C3F" w14:textId="77777777" w:rsidR="005824AE" w:rsidRDefault="005824AE">
          <w:pPr>
            <w:jc w:val="center"/>
          </w:pPr>
          <w:r>
            <w:rPr>
              <w:rFonts w:ascii="Arial" w:hAnsi="Arial" w:cs="Arial"/>
              <w:b/>
            </w:rPr>
            <w:t>/</w:t>
          </w:r>
        </w:p>
      </w:tc>
      <w:tc>
        <w:tcPr>
          <w:tcW w:w="544" w:type="dxa"/>
          <w:shd w:val="clear" w:color="auto" w:fill="66CCFF"/>
        </w:tcPr>
        <w:p w14:paraId="2B18315F"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3A7D8413"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997FA" w14:textId="77777777" w:rsidR="00CB5D01" w:rsidRDefault="00CB5D01">
      <w:r>
        <w:separator/>
      </w:r>
    </w:p>
  </w:footnote>
  <w:footnote w:type="continuationSeparator" w:id="0">
    <w:p w14:paraId="3F5EAC1A" w14:textId="77777777" w:rsidR="00CB5D01" w:rsidRDefault="00CB5D01">
      <w:r>
        <w:continuationSeparator/>
      </w:r>
    </w:p>
  </w:footnote>
  <w:footnote w:id="1">
    <w:p w14:paraId="49598B04"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B36E422"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53DAB15C"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502"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EB00DD2"/>
    <w:multiLevelType w:val="hybridMultilevel"/>
    <w:tmpl w:val="4382394A"/>
    <w:lvl w:ilvl="0" w:tplc="F6965D4A">
      <w:start w:val="202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910458551">
    <w:abstractNumId w:val="0"/>
  </w:num>
  <w:num w:numId="2" w16cid:durableId="1773165682">
    <w:abstractNumId w:val="1"/>
  </w:num>
  <w:num w:numId="3" w16cid:durableId="1297756101">
    <w:abstractNumId w:val="2"/>
  </w:num>
  <w:num w:numId="4" w16cid:durableId="1596787047">
    <w:abstractNumId w:val="5"/>
  </w:num>
  <w:num w:numId="5" w16cid:durableId="1664166263">
    <w:abstractNumId w:val="3"/>
  </w:num>
  <w:num w:numId="6" w16cid:durableId="1720662177">
    <w:abstractNumId w:val="6"/>
  </w:num>
  <w:num w:numId="7" w16cid:durableId="9858223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2DEF"/>
    <w:rsid w:val="00067F94"/>
    <w:rsid w:val="000A2E05"/>
    <w:rsid w:val="000E0020"/>
    <w:rsid w:val="000F2EEA"/>
    <w:rsid w:val="00156924"/>
    <w:rsid w:val="00166B56"/>
    <w:rsid w:val="00174505"/>
    <w:rsid w:val="001A1901"/>
    <w:rsid w:val="001A3EE6"/>
    <w:rsid w:val="001C40C0"/>
    <w:rsid w:val="001C733C"/>
    <w:rsid w:val="001C7D10"/>
    <w:rsid w:val="001F4A3A"/>
    <w:rsid w:val="0021527A"/>
    <w:rsid w:val="0021797C"/>
    <w:rsid w:val="00225A1A"/>
    <w:rsid w:val="00237A34"/>
    <w:rsid w:val="002904AF"/>
    <w:rsid w:val="00295AD9"/>
    <w:rsid w:val="002B30C9"/>
    <w:rsid w:val="002C2CA3"/>
    <w:rsid w:val="002C4B3E"/>
    <w:rsid w:val="002C5712"/>
    <w:rsid w:val="002C79D6"/>
    <w:rsid w:val="002E56C1"/>
    <w:rsid w:val="00332B12"/>
    <w:rsid w:val="00354C04"/>
    <w:rsid w:val="00385E76"/>
    <w:rsid w:val="003A7270"/>
    <w:rsid w:val="003D0F44"/>
    <w:rsid w:val="00416A68"/>
    <w:rsid w:val="0043706E"/>
    <w:rsid w:val="0044597F"/>
    <w:rsid w:val="00474F75"/>
    <w:rsid w:val="004A7169"/>
    <w:rsid w:val="004C5755"/>
    <w:rsid w:val="004E75A6"/>
    <w:rsid w:val="00514DAF"/>
    <w:rsid w:val="00532EC7"/>
    <w:rsid w:val="00541CA3"/>
    <w:rsid w:val="005546A9"/>
    <w:rsid w:val="005565FC"/>
    <w:rsid w:val="00557FED"/>
    <w:rsid w:val="005824AE"/>
    <w:rsid w:val="005846FB"/>
    <w:rsid w:val="005A05C1"/>
    <w:rsid w:val="005A4A3B"/>
    <w:rsid w:val="005A4CB5"/>
    <w:rsid w:val="005B2316"/>
    <w:rsid w:val="005F0DCE"/>
    <w:rsid w:val="0061068C"/>
    <w:rsid w:val="0064560F"/>
    <w:rsid w:val="00660727"/>
    <w:rsid w:val="00662A86"/>
    <w:rsid w:val="00666500"/>
    <w:rsid w:val="006A37B0"/>
    <w:rsid w:val="006B5057"/>
    <w:rsid w:val="006C4338"/>
    <w:rsid w:val="006E04CE"/>
    <w:rsid w:val="006E4213"/>
    <w:rsid w:val="006F3DF9"/>
    <w:rsid w:val="007060E5"/>
    <w:rsid w:val="00710FD6"/>
    <w:rsid w:val="00730A78"/>
    <w:rsid w:val="007404A7"/>
    <w:rsid w:val="00754D57"/>
    <w:rsid w:val="00757151"/>
    <w:rsid w:val="007909E0"/>
    <w:rsid w:val="0079785C"/>
    <w:rsid w:val="007A3B81"/>
    <w:rsid w:val="007D0E60"/>
    <w:rsid w:val="007D4001"/>
    <w:rsid w:val="007D7A65"/>
    <w:rsid w:val="007E41C6"/>
    <w:rsid w:val="007F68A6"/>
    <w:rsid w:val="0082182C"/>
    <w:rsid w:val="0083205E"/>
    <w:rsid w:val="00840934"/>
    <w:rsid w:val="00844DAA"/>
    <w:rsid w:val="008450C7"/>
    <w:rsid w:val="00873FB5"/>
    <w:rsid w:val="00876A73"/>
    <w:rsid w:val="00895552"/>
    <w:rsid w:val="008A4B6B"/>
    <w:rsid w:val="008B2A38"/>
    <w:rsid w:val="00930A5C"/>
    <w:rsid w:val="00934503"/>
    <w:rsid w:val="00972598"/>
    <w:rsid w:val="00983FF3"/>
    <w:rsid w:val="0099660B"/>
    <w:rsid w:val="009B1CD0"/>
    <w:rsid w:val="009B45B9"/>
    <w:rsid w:val="009C0AB3"/>
    <w:rsid w:val="009C4738"/>
    <w:rsid w:val="009D661E"/>
    <w:rsid w:val="009F1452"/>
    <w:rsid w:val="00A34D04"/>
    <w:rsid w:val="00A42FC4"/>
    <w:rsid w:val="00A43C44"/>
    <w:rsid w:val="00AD23F6"/>
    <w:rsid w:val="00AE7831"/>
    <w:rsid w:val="00B02608"/>
    <w:rsid w:val="00B0289C"/>
    <w:rsid w:val="00B054DA"/>
    <w:rsid w:val="00B453B4"/>
    <w:rsid w:val="00B87564"/>
    <w:rsid w:val="00B9324E"/>
    <w:rsid w:val="00BA44E5"/>
    <w:rsid w:val="00BD767E"/>
    <w:rsid w:val="00BE6078"/>
    <w:rsid w:val="00C23457"/>
    <w:rsid w:val="00C630AD"/>
    <w:rsid w:val="00C83930"/>
    <w:rsid w:val="00C91060"/>
    <w:rsid w:val="00C911FE"/>
    <w:rsid w:val="00CB5D01"/>
    <w:rsid w:val="00CD185D"/>
    <w:rsid w:val="00CD46CC"/>
    <w:rsid w:val="00CE67FD"/>
    <w:rsid w:val="00D00082"/>
    <w:rsid w:val="00D260F5"/>
    <w:rsid w:val="00D26AD2"/>
    <w:rsid w:val="00D337D7"/>
    <w:rsid w:val="00D412FD"/>
    <w:rsid w:val="00D46BC7"/>
    <w:rsid w:val="00D90A00"/>
    <w:rsid w:val="00DD06A3"/>
    <w:rsid w:val="00DF34A7"/>
    <w:rsid w:val="00E20DB0"/>
    <w:rsid w:val="00E47798"/>
    <w:rsid w:val="00E74C76"/>
    <w:rsid w:val="00E96FF6"/>
    <w:rsid w:val="00F54638"/>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5FA3F31F"/>
  <w15:chartTrackingRefBased/>
  <w15:docId w15:val="{70789887-F4A9-4B76-8A4B-9553BF413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1A3EE6"/>
    <w:pPr>
      <w:ind w:left="708"/>
    </w:pPr>
  </w:style>
  <w:style w:type="paragraph" w:styleId="Rvision">
    <w:name w:val="Revision"/>
    <w:hidden/>
    <w:uiPriority w:val="99"/>
    <w:semiHidden/>
    <w:rsid w:val="00666500"/>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DR20.liste.MARCHES@cnrs.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hyperlink" Target="mailto:DR20.liste.MARCHES@cnrs.fr"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mailto:DR20.liste.MARCHES@cnrs.fr"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38</TotalTime>
  <Pages>7</Pages>
  <Words>2533</Words>
  <Characters>13933</Characters>
  <Application>Microsoft Office Word</Application>
  <DocSecurity>0</DocSecurity>
  <Lines>116</Lines>
  <Paragraphs>32</Paragraphs>
  <ScaleCrop>false</ScaleCrop>
  <HeadingPairs>
    <vt:vector size="4" baseType="variant">
      <vt:variant>
        <vt:lpstr>Titre</vt:lpstr>
      </vt:variant>
      <vt:variant>
        <vt:i4>1</vt:i4>
      </vt:variant>
      <vt:variant>
        <vt:lpstr>Titres</vt:lpstr>
      </vt:variant>
      <vt:variant>
        <vt:i4>4</vt:i4>
      </vt:variant>
    </vt:vector>
  </HeadingPairs>
  <TitlesOfParts>
    <vt:vector size="5" baseType="lpstr">
      <vt:lpstr>_Modèle recommandé : le service peut l’adapter le cas échéant_DC1_</vt:lpstr>
      <vt:lpstr>    B1 - Identification et engagement du titulaire ou du groupement titulaire</vt:lpstr>
      <vt:lpstr>  Désignation de l’acheteur</vt:lpstr>
      <vt:lpstr>(Reprendre le contenu de la mention figurant dans l’avis d’appel à la concurrenc</vt:lpstr>
      <vt:lpstr/>
    </vt:vector>
  </TitlesOfParts>
  <Company>MINEFI</Company>
  <LinksUpToDate>false</LinksUpToDate>
  <CharactersWithSpaces>16434</CharactersWithSpaces>
  <SharedDoc>false</SharedDoc>
  <HLinks>
    <vt:vector size="114" baseType="variant">
      <vt:variant>
        <vt:i4>7667785</vt:i4>
      </vt:variant>
      <vt:variant>
        <vt:i4>130</vt:i4>
      </vt:variant>
      <vt:variant>
        <vt:i4>0</vt:i4>
      </vt:variant>
      <vt:variant>
        <vt:i4>5</vt:i4>
      </vt:variant>
      <vt:variant>
        <vt:lpwstr>mailto:DR20.liste.MARCHES@cnrs.fr</vt:lpwstr>
      </vt:variant>
      <vt:variant>
        <vt:lpwstr/>
      </vt:variant>
      <vt:variant>
        <vt:i4>7667785</vt:i4>
      </vt:variant>
      <vt:variant>
        <vt:i4>127</vt:i4>
      </vt:variant>
      <vt:variant>
        <vt:i4>0</vt:i4>
      </vt:variant>
      <vt:variant>
        <vt:i4>5</vt:i4>
      </vt:variant>
      <vt:variant>
        <vt:lpwstr>mailto:DR20.liste.MARCHES@cnrs.fr</vt:lpwstr>
      </vt:variant>
      <vt:variant>
        <vt:lpwstr/>
      </vt:variant>
      <vt:variant>
        <vt:i4>7602259</vt:i4>
      </vt:variant>
      <vt:variant>
        <vt:i4>124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121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7667785</vt:i4>
      </vt:variant>
      <vt:variant>
        <vt:i4>118</vt:i4>
      </vt:variant>
      <vt:variant>
        <vt:i4>0</vt:i4>
      </vt:variant>
      <vt:variant>
        <vt:i4>5</vt:i4>
      </vt:variant>
      <vt:variant>
        <vt:lpwstr>mailto:DR20.liste.MARCHES@cnrs.fr</vt:lpwstr>
      </vt:variant>
      <vt:variant>
        <vt:lpwstr/>
      </vt:variant>
      <vt:variant>
        <vt:i4>196671</vt:i4>
      </vt:variant>
      <vt:variant>
        <vt:i4>95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fabrice.gibert@cnrs.fr</cp:lastModifiedBy>
  <cp:revision>8</cp:revision>
  <cp:lastPrinted>2016-11-04T12:53:00Z</cp:lastPrinted>
  <dcterms:created xsi:type="dcterms:W3CDTF">2025-10-31T14:29:00Z</dcterms:created>
  <dcterms:modified xsi:type="dcterms:W3CDTF">2025-11-07T13:56:00Z</dcterms:modified>
</cp:coreProperties>
</file>