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34732C" w:rsidRDefault="0034732C" w:rsidP="006C4338">
            <w:pPr>
              <w:tabs>
                <w:tab w:val="left" w:pos="851"/>
              </w:tabs>
              <w:spacing w:before="120" w:after="120"/>
              <w:jc w:val="center"/>
              <w:rPr>
                <w:caps/>
                <w:sz w:val="28"/>
                <w:szCs w:val="28"/>
              </w:rPr>
            </w:pPr>
            <w:r>
              <w:rPr>
                <w:caps/>
                <w:sz w:val="28"/>
                <w:szCs w:val="28"/>
              </w:rPr>
              <w:t xml:space="preserve">Marché </w:t>
            </w:r>
            <w:r w:rsidRPr="00E65D63">
              <w:rPr>
                <w:caps/>
                <w:sz w:val="28"/>
                <w:szCs w:val="28"/>
              </w:rPr>
              <w:t>202</w:t>
            </w:r>
            <w:r w:rsidR="009D766B">
              <w:rPr>
                <w:caps/>
                <w:sz w:val="28"/>
                <w:szCs w:val="28"/>
              </w:rPr>
              <w:t>5</w:t>
            </w:r>
            <w:r w:rsidRPr="00E65D63">
              <w:rPr>
                <w:caps/>
                <w:sz w:val="28"/>
                <w:szCs w:val="28"/>
              </w:rPr>
              <w:t xml:space="preserve"> 0 </w:t>
            </w:r>
            <w:r w:rsidR="00E65D63" w:rsidRPr="00E65D63">
              <w:rPr>
                <w:caps/>
                <w:sz w:val="28"/>
                <w:szCs w:val="28"/>
              </w:rPr>
              <w:t>1</w:t>
            </w:r>
            <w:r w:rsidR="00FE3881">
              <w:rPr>
                <w:caps/>
                <w:sz w:val="28"/>
                <w:szCs w:val="28"/>
              </w:rPr>
              <w:t>6</w:t>
            </w:r>
            <w:r w:rsidR="009D766B">
              <w:rPr>
                <w:caps/>
                <w:sz w:val="28"/>
                <w:szCs w:val="28"/>
              </w:rPr>
              <w:t>0 </w:t>
            </w:r>
            <w:r w:rsidRPr="00E65D63">
              <w:rPr>
                <w:caps/>
                <w:sz w:val="28"/>
                <w:szCs w:val="28"/>
              </w:rPr>
              <w:t>00</w:t>
            </w:r>
            <w:r w:rsidR="009D766B">
              <w:rPr>
                <w:caps/>
                <w:sz w:val="28"/>
                <w:szCs w:val="28"/>
              </w:rPr>
              <w:t xml:space="preserve">1 </w:t>
            </w:r>
            <w:r w:rsidR="00E65D63" w:rsidRPr="00E65D63">
              <w:rPr>
                <w:caps/>
                <w:sz w:val="28"/>
                <w:szCs w:val="28"/>
              </w:rPr>
              <w:t>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232DDD" w:rsidRPr="00537258" w:rsidRDefault="006357F4" w:rsidP="00232DDD">
      <w:pPr>
        <w:ind w:left="567"/>
        <w:jc w:val="center"/>
        <w:rPr>
          <w:rFonts w:ascii="Arial" w:hAnsi="Arial" w:cs="Times New Roman"/>
          <w:b/>
          <w:iCs/>
          <w:sz w:val="24"/>
          <w:szCs w:val="24"/>
        </w:rPr>
      </w:pPr>
      <w:r w:rsidRPr="00537258">
        <w:rPr>
          <w:rFonts w:ascii="Arial" w:hAnsi="Arial" w:cs="Times New Roman"/>
          <w:b/>
          <w:iCs/>
          <w:sz w:val="24"/>
          <w:szCs w:val="24"/>
        </w:rPr>
        <w:t>CONSULTATION N°</w:t>
      </w:r>
      <w:r w:rsidR="00DB76AC" w:rsidRPr="00537258">
        <w:rPr>
          <w:rFonts w:ascii="Arial" w:hAnsi="Arial" w:cs="Times New Roman"/>
          <w:b/>
          <w:iCs/>
          <w:sz w:val="24"/>
          <w:szCs w:val="24"/>
        </w:rPr>
        <w:t xml:space="preserve"> </w:t>
      </w:r>
      <w:r w:rsidRPr="00537258">
        <w:rPr>
          <w:rFonts w:ascii="Arial" w:hAnsi="Arial" w:cs="Times New Roman"/>
          <w:b/>
          <w:iCs/>
          <w:sz w:val="24"/>
          <w:szCs w:val="24"/>
        </w:rPr>
        <w:t>202</w:t>
      </w:r>
      <w:r w:rsidR="009D766B" w:rsidRPr="00537258">
        <w:rPr>
          <w:rFonts w:ascii="Arial" w:hAnsi="Arial" w:cs="Times New Roman"/>
          <w:b/>
          <w:iCs/>
          <w:sz w:val="24"/>
          <w:szCs w:val="24"/>
        </w:rPr>
        <w:t>51</w:t>
      </w:r>
      <w:r w:rsidR="00FE3881">
        <w:rPr>
          <w:rFonts w:ascii="Arial" w:hAnsi="Arial" w:cs="Times New Roman"/>
          <w:b/>
          <w:iCs/>
          <w:sz w:val="24"/>
          <w:szCs w:val="24"/>
        </w:rPr>
        <w:t>6</w:t>
      </w:r>
      <w:r w:rsidR="009D766B" w:rsidRPr="00537258">
        <w:rPr>
          <w:rFonts w:ascii="Arial" w:hAnsi="Arial" w:cs="Times New Roman"/>
          <w:b/>
          <w:iCs/>
          <w:sz w:val="24"/>
          <w:szCs w:val="24"/>
        </w:rPr>
        <w:t>0</w:t>
      </w:r>
      <w:r w:rsidR="00A90D40" w:rsidRPr="00537258">
        <w:rPr>
          <w:rFonts w:ascii="Arial" w:hAnsi="Arial" w:cs="Times New Roman"/>
          <w:b/>
          <w:iCs/>
          <w:sz w:val="24"/>
          <w:szCs w:val="24"/>
        </w:rPr>
        <w:t xml:space="preserve"> </w:t>
      </w:r>
      <w:r w:rsidRPr="00537258">
        <w:rPr>
          <w:rFonts w:ascii="Arial" w:hAnsi="Arial" w:cs="Times New Roman"/>
          <w:b/>
          <w:iCs/>
          <w:sz w:val="24"/>
          <w:szCs w:val="24"/>
        </w:rPr>
        <w:t xml:space="preserve">: </w:t>
      </w:r>
    </w:p>
    <w:p w:rsidR="009D766B" w:rsidRPr="00537258" w:rsidRDefault="009D766B" w:rsidP="009D766B">
      <w:pPr>
        <w:spacing w:after="100" w:afterAutospacing="1"/>
        <w:ind w:left="567" w:right="283"/>
        <w:jc w:val="center"/>
        <w:rPr>
          <w:rFonts w:ascii="Arial" w:hAnsi="Arial" w:cs="Arial"/>
          <w:b/>
          <w:iCs/>
          <w:sz w:val="24"/>
          <w:szCs w:val="24"/>
        </w:rPr>
      </w:pPr>
      <w:bookmarkStart w:id="0" w:name="_Hlk200441506"/>
      <w:r w:rsidRPr="00537258">
        <w:rPr>
          <w:rFonts w:ascii="Arial" w:hAnsi="Arial" w:cs="Arial"/>
          <w:b/>
          <w:iCs/>
          <w:sz w:val="24"/>
          <w:szCs w:val="24"/>
        </w:rPr>
        <w:t>Travaux de calfeutrement de pénétration et des joints linéaires pour le CHU Caen Normandie</w:t>
      </w:r>
    </w:p>
    <w:bookmarkEnd w:id="0"/>
    <w:p w:rsidR="00127B45" w:rsidRPr="007507E2" w:rsidRDefault="00127B45" w:rsidP="00127B45">
      <w:pPr>
        <w:autoSpaceDE w:val="0"/>
        <w:autoSpaceDN w:val="0"/>
        <w:adjustRightInd w:val="0"/>
        <w:ind w:left="567"/>
        <w:jc w:val="both"/>
        <w:rPr>
          <w:rFonts w:ascii="Arial" w:hAnsi="Arial" w:cs="Arial"/>
          <w:sz w:val="18"/>
          <w:lang w:eastAsia="fr-FR"/>
        </w:rPr>
      </w:pPr>
    </w:p>
    <w:p w:rsidR="00127B45" w:rsidRDefault="00127B45" w:rsidP="007247C6">
      <w:pPr>
        <w:autoSpaceDE w:val="0"/>
        <w:autoSpaceDN w:val="0"/>
        <w:adjustRightInd w:val="0"/>
        <w:ind w:left="567"/>
        <w:jc w:val="both"/>
        <w:rPr>
          <w:rFonts w:ascii="Arial" w:hAnsi="Arial" w:cs="Arial"/>
          <w:lang w:eastAsia="fr-FR"/>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D766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9D766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581C66">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B5057">
      <w:pPr>
        <w:pStyle w:val="fcasegauche"/>
        <w:tabs>
          <w:tab w:val="left" w:pos="851"/>
        </w:tabs>
        <w:spacing w:before="120" w:after="0"/>
        <w:ind w:left="426" w:firstLine="0"/>
        <w:rPr>
          <w:rFonts w:ascii="Arial" w:hAnsi="Arial" w:cs="Arial"/>
          <w:iCs/>
        </w:rPr>
      </w:pPr>
    </w:p>
    <w:p w:rsidR="009B1CD0" w:rsidRDefault="001425C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1C66">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bookmarkStart w:id="1" w:name="_GoBack"/>
      <w:bookmarkEnd w:id="1"/>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A90D40">
        <w:rPr>
          <w:rFonts w:ascii="Arial" w:hAnsi="Arial" w:cs="Arial"/>
          <w:b/>
        </w:rPr>
        <w:t xml:space="preserve"> </w:t>
      </w:r>
      <w:r w:rsidR="009B1CD0" w:rsidRPr="002F2165">
        <w:rPr>
          <w:rFonts w:ascii="Arial" w:hAnsi="Arial" w:cs="Arial"/>
          <w:b/>
        </w:rPr>
        <w:t>n</w:t>
      </w:r>
      <w:r w:rsidR="009B1CD0" w:rsidRPr="00045950">
        <w:rPr>
          <w:rFonts w:ascii="Arial" w:hAnsi="Arial" w:cs="Arial"/>
          <w:b/>
        </w:rPr>
        <w:t>°</w:t>
      </w:r>
      <w:r w:rsidR="00052920" w:rsidRPr="00045950">
        <w:rPr>
          <w:rFonts w:ascii="Arial" w:hAnsi="Arial" w:cs="Arial"/>
          <w:b/>
        </w:rPr>
        <w:t xml:space="preserve"> </w:t>
      </w:r>
      <w:r w:rsidR="00052920" w:rsidRPr="00E65D63">
        <w:rPr>
          <w:rFonts w:ascii="Arial" w:hAnsi="Arial" w:cs="Arial"/>
          <w:b/>
        </w:rPr>
        <w:t>20</w:t>
      </w:r>
      <w:r w:rsidR="000F4F8A" w:rsidRPr="00E65D63">
        <w:rPr>
          <w:rFonts w:ascii="Arial" w:hAnsi="Arial" w:cs="Arial"/>
          <w:b/>
        </w:rPr>
        <w:t>2</w:t>
      </w:r>
      <w:r w:rsidR="009D766B">
        <w:rPr>
          <w:rFonts w:ascii="Arial" w:hAnsi="Arial" w:cs="Arial"/>
          <w:b/>
        </w:rPr>
        <w:t>5120</w:t>
      </w:r>
      <w:r w:rsidR="009B1CD0" w:rsidRPr="00045950">
        <w:rPr>
          <w:rFonts w:ascii="Arial" w:hAnsi="Arial" w:cs="Arial"/>
        </w:rPr>
        <w:t>…</w:t>
      </w:r>
      <w:r w:rsidRPr="00045950">
        <w:rPr>
          <w:rFonts w:ascii="Arial" w:hAnsi="Arial" w:cs="Arial"/>
        </w:rPr>
        <w:t>………………………………………</w:t>
      </w:r>
      <w:proofErr w:type="gramStart"/>
      <w:r w:rsidRPr="00045950">
        <w:rPr>
          <w:rFonts w:ascii="Arial" w:hAnsi="Arial" w:cs="Arial"/>
        </w:rPr>
        <w:t>…</w:t>
      </w:r>
      <w:r w:rsidR="00052920" w:rsidRPr="00045950">
        <w:rPr>
          <w:rFonts w:ascii="Arial" w:hAnsi="Arial" w:cs="Arial"/>
        </w:rPr>
        <w:t>….</w:t>
      </w:r>
      <w:proofErr w:type="gramEnd"/>
      <w:r w:rsidRPr="00045950">
        <w:rPr>
          <w:rFonts w:ascii="Arial" w:hAnsi="Arial" w:cs="Arial"/>
        </w:rPr>
        <w:t>…….</w:t>
      </w:r>
    </w:p>
    <w:p w:rsidR="009B1CD0" w:rsidRPr="003A77D1" w:rsidRDefault="00135A06" w:rsidP="00135A06">
      <w:pPr>
        <w:spacing w:before="120"/>
        <w:ind w:left="851" w:right="139"/>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951D7B" w:rsidRPr="00951D7B">
        <w:t>applicable aux marché</w:t>
      </w:r>
      <w:r>
        <w:t>s</w:t>
      </w:r>
      <w:r w:rsidR="00951D7B" w:rsidRPr="00951D7B">
        <w:t xml:space="preserve"> </w:t>
      </w:r>
      <w:r>
        <w:t>de travaux</w:t>
      </w:r>
      <w:r w:rsidR="00951D7B" w:rsidRPr="009F6EC5">
        <w:t xml:space="preserve"> issu</w:t>
      </w:r>
      <w:r w:rsidR="00951D7B" w:rsidRPr="00951D7B">
        <w:t xml:space="preserve"> de l’arrêté du </w:t>
      </w:r>
      <w:r w:rsidR="0062722A">
        <w:t>3</w:t>
      </w:r>
      <w:r>
        <w:t>0</w:t>
      </w:r>
      <w:r w:rsidR="00A90D40">
        <w:t xml:space="preserve"> </w:t>
      </w:r>
      <w:r w:rsidR="0062722A">
        <w:t xml:space="preserve">mars </w:t>
      </w:r>
      <w:r w:rsidR="00A90D40">
        <w:t>2</w:t>
      </w:r>
      <w:r w:rsidR="0062722A">
        <w:t>021</w:t>
      </w:r>
      <w:r w:rsidR="009B1CD0"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E545CC">
        <w:rPr>
          <w:rFonts w:ascii="Arial" w:hAnsi="Arial" w:cs="Arial"/>
          <w:b/>
        </w:rPr>
        <w:t xml:space="preserve"> n° 202</w:t>
      </w:r>
      <w:r w:rsidR="009D766B">
        <w:rPr>
          <w:rFonts w:ascii="Arial" w:hAnsi="Arial" w:cs="Arial"/>
          <w:b/>
        </w:rPr>
        <w:t>5120</w:t>
      </w:r>
      <w:r w:rsidR="009B1CD0"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B76A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sidRPr="00FC7CF9">
        <w:rPr>
          <w:rFonts w:ascii="Arial" w:hAnsi="Arial" w:cs="Arial"/>
        </w:rPr>
        <w:t xml:space="preserve"> </w:t>
      </w:r>
      <w:proofErr w:type="gramStart"/>
      <w:r w:rsidR="00D90A00" w:rsidRPr="00FC7CF9">
        <w:rPr>
          <w:rFonts w:ascii="Arial" w:hAnsi="Arial" w:cs="Arial"/>
        </w:rPr>
        <w:t>le</w:t>
      </w:r>
      <w:proofErr w:type="gramEnd"/>
      <w:r w:rsidR="00D90A00" w:rsidRPr="00FC7CF9">
        <w:rPr>
          <w:rFonts w:ascii="Arial" w:hAnsi="Arial" w:cs="Arial"/>
        </w:rPr>
        <w:t xml:space="preserve"> </w:t>
      </w:r>
      <w:r w:rsidR="009B1CD0" w:rsidRPr="00FC7CF9">
        <w:rPr>
          <w:rFonts w:ascii="Arial" w:hAnsi="Arial" w:cs="Arial"/>
        </w:rPr>
        <w:t>signataire</w:t>
      </w:r>
    </w:p>
    <w:p w:rsidR="009B1CD0" w:rsidRDefault="009B1CD0" w:rsidP="0083205E">
      <w:pPr>
        <w:tabs>
          <w:tab w:val="left" w:pos="851"/>
        </w:tabs>
        <w:jc w:val="both"/>
        <w:rPr>
          <w:rFonts w:ascii="Arial" w:hAnsi="Arial" w:cs="Arial"/>
        </w:rPr>
      </w:pPr>
    </w:p>
    <w:p w:rsidR="009B1CD0" w:rsidRDefault="009F6EC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FE3881">
        <w:rPr>
          <w:rFonts w:ascii="Arial" w:hAnsi="Arial" w:cs="Arial"/>
          <w:lang w:eastAsia="fr-FR"/>
        </w:rPr>
      </w:r>
      <w:r w:rsidR="00FE388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FE3881">
        <w:rPr>
          <w:lang w:eastAsia="fr-FR"/>
        </w:rPr>
      </w:r>
      <w:r w:rsidR="00FE3881">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FE3881">
        <w:rPr>
          <w:lang w:eastAsia="fr-FR"/>
        </w:rPr>
      </w:r>
      <w:r w:rsidR="00FE3881">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FE3881">
        <w:rPr>
          <w:lang w:eastAsia="fr-FR"/>
        </w:rPr>
      </w:r>
      <w:r w:rsidR="00FE3881">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D01E3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E388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01E36" w:rsidRDefault="00D01E36"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83E12" w:rsidP="009B45B9">
      <w:pPr>
        <w:pStyle w:val="fcasegauche"/>
        <w:tabs>
          <w:tab w:val="left" w:pos="851"/>
        </w:tabs>
        <w:spacing w:after="0"/>
        <w:ind w:left="0" w:firstLine="0"/>
        <w:rPr>
          <w:rFonts w:ascii="Arial" w:hAnsi="Arial" w:cs="Arial"/>
        </w:rPr>
      </w:pPr>
      <w:bookmarkStart w:id="2" w:name="_Toc26361348"/>
      <w:r w:rsidRPr="00D83E12">
        <w:rPr>
          <w:rFonts w:ascii="Arial" w:hAnsi="Arial" w:cs="Arial"/>
          <w:b/>
        </w:rPr>
        <w:t xml:space="preserve">  </w:t>
      </w:r>
      <w:bookmarkEnd w:id="2"/>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F054D">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Pr="00D01E36" w:rsidRDefault="009B1CD0" w:rsidP="00934503">
      <w:pPr>
        <w:tabs>
          <w:tab w:val="left" w:pos="426"/>
          <w:tab w:val="left" w:pos="851"/>
        </w:tabs>
        <w:rPr>
          <w:rFonts w:ascii="Arial" w:hAnsi="Arial" w:cs="Arial"/>
          <w:b/>
        </w:rPr>
      </w:pPr>
    </w:p>
    <w:p w:rsidR="009B1CD0" w:rsidRPr="00D01E36" w:rsidRDefault="009B1CD0" w:rsidP="00CD46CC">
      <w:pPr>
        <w:pStyle w:val="fcasegauche"/>
        <w:tabs>
          <w:tab w:val="left" w:pos="426"/>
          <w:tab w:val="left" w:pos="851"/>
        </w:tabs>
        <w:spacing w:after="0"/>
        <w:ind w:left="0" w:firstLine="0"/>
        <w:jc w:val="left"/>
        <w:rPr>
          <w:rFonts w:ascii="Arial" w:hAnsi="Arial" w:cs="Arial"/>
          <w:i/>
          <w:sz w:val="18"/>
          <w:szCs w:val="18"/>
        </w:rPr>
      </w:pPr>
      <w:r w:rsidRPr="00D01E36">
        <w:rPr>
          <w:rFonts w:ascii="Arial" w:hAnsi="Arial" w:cs="Arial"/>
          <w:lang w:eastAsia="fr-FR"/>
        </w:rPr>
        <w:t>Je renonce</w:t>
      </w:r>
      <w:r w:rsidRPr="00D01E36">
        <w:rPr>
          <w:rFonts w:ascii="Arial" w:hAnsi="Arial" w:cs="Arial"/>
        </w:rPr>
        <w:t xml:space="preserve"> </w:t>
      </w:r>
      <w:r w:rsidRPr="00D01E36">
        <w:rPr>
          <w:rFonts w:ascii="Arial" w:hAnsi="Arial" w:cs="Arial"/>
          <w:lang w:eastAsia="fr-FR"/>
        </w:rPr>
        <w:t>au bénéfice de l'avance :</w:t>
      </w:r>
      <w:r w:rsidRPr="00D01E36">
        <w:rPr>
          <w:rFonts w:ascii="Arial" w:hAnsi="Arial" w:cs="Arial"/>
          <w:lang w:eastAsia="fr-FR"/>
        </w:rPr>
        <w:tab/>
      </w:r>
      <w:r w:rsidRPr="00D01E36">
        <w:rPr>
          <w:rFonts w:ascii="Arial" w:hAnsi="Arial" w:cs="Arial"/>
        </w:rPr>
        <w:tab/>
      </w:r>
      <w:r w:rsidRPr="00D01E36">
        <w:rPr>
          <w:rFonts w:ascii="Arial" w:hAnsi="Arial" w:cs="Arial"/>
        </w:rPr>
        <w:tab/>
      </w:r>
      <w:r w:rsidRPr="00D01E36">
        <w:rPr>
          <w:rFonts w:ascii="Arial" w:hAnsi="Arial" w:cs="Arial"/>
        </w:rPr>
        <w:tab/>
      </w:r>
      <w:r w:rsidRPr="00D01E36">
        <w:rPr>
          <w:rFonts w:ascii="Arial" w:hAnsi="Arial" w:cs="Arial"/>
        </w:rPr>
        <w:tab/>
      </w:r>
      <w:r w:rsidR="007D7A65" w:rsidRPr="00D01E36">
        <w:rPr>
          <w:rFonts w:ascii="Arial" w:hAnsi="Arial" w:cs="Arial"/>
        </w:rPr>
        <w:fldChar w:fldCharType="begin">
          <w:ffData>
            <w:name w:val=""/>
            <w:enabled/>
            <w:calcOnExit w:val="0"/>
            <w:checkBox>
              <w:size w:val="20"/>
              <w:default w:val="0"/>
            </w:checkBox>
          </w:ffData>
        </w:fldChar>
      </w:r>
      <w:r w:rsidR="007D7A65" w:rsidRPr="00D01E36">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sidR="007D7A65" w:rsidRPr="00D01E36">
        <w:rPr>
          <w:rFonts w:ascii="Arial" w:hAnsi="Arial" w:cs="Arial"/>
        </w:rPr>
        <w:fldChar w:fldCharType="end"/>
      </w:r>
      <w:r w:rsidRPr="00D01E36">
        <w:rPr>
          <w:rFonts w:ascii="Arial" w:hAnsi="Arial" w:cs="Arial"/>
        </w:rPr>
        <w:tab/>
      </w:r>
      <w:r w:rsidR="009D661E" w:rsidRPr="00D01E36">
        <w:rPr>
          <w:rFonts w:ascii="Arial" w:hAnsi="Arial" w:cs="Arial"/>
        </w:rPr>
        <w:t>Non</w:t>
      </w:r>
      <w:r w:rsidRPr="00D01E36">
        <w:rPr>
          <w:rFonts w:ascii="Arial" w:hAnsi="Arial" w:cs="Arial"/>
        </w:rPr>
        <w:tab/>
      </w:r>
      <w:r w:rsidRPr="00D01E36">
        <w:rPr>
          <w:rFonts w:ascii="Arial" w:hAnsi="Arial" w:cs="Arial"/>
        </w:rPr>
        <w:tab/>
      </w:r>
      <w:r w:rsidRPr="00D01E36">
        <w:rPr>
          <w:rFonts w:ascii="Arial" w:hAnsi="Arial" w:cs="Arial"/>
        </w:rPr>
        <w:tab/>
      </w:r>
      <w:r w:rsidR="007D7A65" w:rsidRPr="00D01E36">
        <w:rPr>
          <w:rFonts w:ascii="Arial" w:hAnsi="Arial" w:cs="Arial"/>
        </w:rPr>
        <w:fldChar w:fldCharType="begin">
          <w:ffData>
            <w:name w:val=""/>
            <w:enabled/>
            <w:calcOnExit w:val="0"/>
            <w:checkBox>
              <w:size w:val="20"/>
              <w:default w:val="0"/>
            </w:checkBox>
          </w:ffData>
        </w:fldChar>
      </w:r>
      <w:r w:rsidR="007D7A65" w:rsidRPr="00D01E36">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sidR="007D7A65" w:rsidRPr="00D01E36">
        <w:rPr>
          <w:rFonts w:ascii="Arial" w:hAnsi="Arial" w:cs="Arial"/>
        </w:rPr>
        <w:fldChar w:fldCharType="end"/>
      </w:r>
      <w:r w:rsidRPr="00D01E36">
        <w:rPr>
          <w:rFonts w:ascii="Arial" w:hAnsi="Arial" w:cs="Arial"/>
        </w:rPr>
        <w:tab/>
      </w:r>
      <w:r w:rsidR="009D661E" w:rsidRPr="00D01E36">
        <w:rPr>
          <w:rFonts w:ascii="Arial" w:hAnsi="Arial" w:cs="Arial"/>
        </w:rPr>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695AD1">
        <w:rPr>
          <w:sz w:val="22"/>
          <w:szCs w:val="22"/>
        </w:rPr>
        <w:t xml:space="preserve">Durée d’exécution du marché </w:t>
      </w:r>
      <w:r w:rsidR="00FE48C9" w:rsidRPr="00695AD1">
        <w:rPr>
          <w:sz w:val="22"/>
          <w:szCs w:val="22"/>
        </w:rPr>
        <w:t>public</w:t>
      </w:r>
    </w:p>
    <w:p w:rsidR="009B1CD0" w:rsidRDefault="009B1CD0" w:rsidP="009B45B9">
      <w:pPr>
        <w:tabs>
          <w:tab w:val="left" w:pos="576"/>
          <w:tab w:val="left" w:pos="851"/>
        </w:tabs>
        <w:jc w:val="both"/>
        <w:rPr>
          <w:rFonts w:ascii="Arial" w:hAnsi="Arial" w:cs="Arial"/>
        </w:rPr>
      </w:pPr>
    </w:p>
    <w:p w:rsidR="009D766B" w:rsidRDefault="00695AD1" w:rsidP="009D766B">
      <w:pPr>
        <w:widowControl w:val="0"/>
        <w:tabs>
          <w:tab w:val="left" w:pos="1701"/>
          <w:tab w:val="left" w:pos="2268"/>
        </w:tabs>
        <w:suppressAutoHyphens w:val="0"/>
        <w:overflowPunct w:val="0"/>
        <w:autoSpaceDE w:val="0"/>
        <w:autoSpaceDN w:val="0"/>
        <w:adjustRightInd w:val="0"/>
        <w:spacing w:after="120"/>
        <w:jc w:val="both"/>
        <w:textAlignment w:val="baseline"/>
        <w:rPr>
          <w:rFonts w:ascii="Arial" w:hAnsi="Arial" w:cs="Arial"/>
        </w:rPr>
      </w:pPr>
      <w:r w:rsidRPr="00E65D63">
        <w:rPr>
          <w:rFonts w:ascii="Arial" w:hAnsi="Arial" w:cs="Arial"/>
          <w:lang w:eastAsia="fr-FR"/>
        </w:rPr>
        <w:t xml:space="preserve">Le présent marché </w:t>
      </w:r>
      <w:r w:rsidR="009D766B" w:rsidRPr="009D766B">
        <w:rPr>
          <w:rFonts w:ascii="Arial" w:hAnsi="Arial" w:cs="Arial"/>
          <w:lang w:eastAsia="fr-FR"/>
        </w:rPr>
        <w:t>prend effet au 1</w:t>
      </w:r>
      <w:r w:rsidR="0062032B" w:rsidRPr="0062032B">
        <w:rPr>
          <w:rFonts w:ascii="Arial" w:hAnsi="Arial" w:cs="Arial"/>
          <w:vertAlign w:val="superscript"/>
          <w:lang w:eastAsia="fr-FR"/>
        </w:rPr>
        <w:t>er</w:t>
      </w:r>
      <w:r w:rsidR="0062032B">
        <w:rPr>
          <w:rFonts w:ascii="Arial" w:hAnsi="Arial" w:cs="Arial"/>
          <w:lang w:eastAsia="fr-FR"/>
        </w:rPr>
        <w:t xml:space="preserve"> </w:t>
      </w:r>
      <w:r w:rsidR="009D766B" w:rsidRPr="009D766B">
        <w:rPr>
          <w:rFonts w:ascii="Arial" w:hAnsi="Arial" w:cs="Arial"/>
          <w:lang w:eastAsia="fr-FR"/>
        </w:rPr>
        <w:t>janvier 202</w:t>
      </w:r>
      <w:r w:rsidR="009D766B">
        <w:rPr>
          <w:rFonts w:ascii="Arial" w:hAnsi="Arial" w:cs="Arial"/>
          <w:lang w:eastAsia="fr-FR"/>
        </w:rPr>
        <w:t>6</w:t>
      </w:r>
      <w:r w:rsidR="009D766B" w:rsidRPr="009D766B">
        <w:rPr>
          <w:rFonts w:ascii="Arial" w:hAnsi="Arial" w:cs="Arial"/>
          <w:lang w:eastAsia="fr-FR"/>
        </w:rPr>
        <w:t>, ou à la date de notification si cette dernière est postérieure, jusqu'au 31 décembre 202</w:t>
      </w:r>
      <w:r w:rsidR="009D766B">
        <w:rPr>
          <w:rFonts w:ascii="Arial" w:hAnsi="Arial" w:cs="Arial"/>
          <w:lang w:eastAsia="fr-FR"/>
        </w:rPr>
        <w:t>9</w:t>
      </w:r>
      <w:r w:rsidR="009D766B" w:rsidRPr="009D766B">
        <w:rPr>
          <w:rFonts w:ascii="Arial" w:hAnsi="Arial" w:cs="Arial"/>
          <w:lang w:eastAsia="fr-FR"/>
        </w:rPr>
        <w:t xml:space="preserve">. </w:t>
      </w:r>
    </w:p>
    <w:p w:rsidR="009B6A8F" w:rsidRPr="00DB5675" w:rsidRDefault="009B6A8F" w:rsidP="009B6A8F">
      <w:pPr>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83E12">
        <w:fldChar w:fldCharType="begin">
          <w:ffData>
            <w:name w:val=""/>
            <w:enabled/>
            <w:calcOnExit w:val="0"/>
            <w:checkBox>
              <w:size w:val="20"/>
              <w:default w:val="1"/>
            </w:checkBox>
          </w:ffData>
        </w:fldChar>
      </w:r>
      <w:r w:rsidR="00D83E12">
        <w:instrText xml:space="preserve"> FORMCHECKBOX </w:instrText>
      </w:r>
      <w:r w:rsidR="00FE3881">
        <w:fldChar w:fldCharType="separate"/>
      </w:r>
      <w:r w:rsidR="00D83E12">
        <w:fldChar w:fldCharType="end"/>
      </w:r>
      <w:r>
        <w:tab/>
      </w:r>
      <w:r w:rsidR="009D661E" w:rsidRPr="009D766B">
        <w:rPr>
          <w:rFonts w:ascii="Arial" w:hAnsi="Arial" w:cs="Arial"/>
        </w:rPr>
        <w:t>Non</w:t>
      </w:r>
      <w:r w:rsidRPr="009D766B">
        <w:rPr>
          <w:rFonts w:ascii="Arial" w:hAnsi="Arial" w:cs="Arial"/>
        </w:rPr>
        <w:tab/>
      </w:r>
      <w:r w:rsidRPr="009D766B">
        <w:rPr>
          <w:rFonts w:ascii="Arial" w:hAnsi="Arial" w:cs="Arial"/>
        </w:rPr>
        <w:tab/>
      </w:r>
      <w:r w:rsidRPr="009D766B">
        <w:rPr>
          <w:rFonts w:ascii="Arial" w:hAnsi="Arial" w:cs="Arial"/>
        </w:rPr>
        <w:tab/>
      </w:r>
      <w:r w:rsidR="007D7A65" w:rsidRPr="009D766B">
        <w:rPr>
          <w:rFonts w:ascii="Arial" w:hAnsi="Arial" w:cs="Arial"/>
        </w:rPr>
        <w:fldChar w:fldCharType="begin">
          <w:ffData>
            <w:name w:val=""/>
            <w:enabled/>
            <w:calcOnExit w:val="0"/>
            <w:checkBox>
              <w:size w:val="20"/>
              <w:default w:val="0"/>
            </w:checkBox>
          </w:ffData>
        </w:fldChar>
      </w:r>
      <w:r w:rsidR="007D7A65" w:rsidRPr="009D766B">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sidR="007D7A65" w:rsidRPr="009D766B">
        <w:rPr>
          <w:rFonts w:ascii="Arial" w:hAnsi="Arial" w:cs="Arial"/>
        </w:rPr>
        <w:fldChar w:fldCharType="end"/>
      </w:r>
      <w:r w:rsidRPr="009D766B">
        <w:rPr>
          <w:rFonts w:ascii="Arial" w:hAnsi="Arial" w:cs="Arial"/>
        </w:rPr>
        <w:tab/>
      </w:r>
      <w:r w:rsidR="009D661E" w:rsidRPr="009D766B">
        <w:rPr>
          <w:rFonts w:ascii="Arial" w:hAnsi="Arial" w:cs="Arial"/>
        </w:rPr>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9F6EC5" w:rsidRDefault="009F6EC5"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1181F">
        <w:rPr>
          <w:rFonts w:ascii="Arial" w:hAnsi="Arial" w:cs="Arial"/>
          <w:b/>
          <w:sz w:val="22"/>
          <w:szCs w:val="22"/>
          <w:highlight w:val="yellow"/>
        </w:rPr>
        <w:t xml:space="preserve">Signature du marché </w:t>
      </w:r>
      <w:r w:rsidR="00FE48C9" w:rsidRPr="0091181F">
        <w:rPr>
          <w:rFonts w:ascii="Arial" w:hAnsi="Arial" w:cs="Arial"/>
          <w:b/>
          <w:sz w:val="22"/>
          <w:szCs w:val="22"/>
          <w:highlight w:val="yellow"/>
        </w:rPr>
        <w:t>public</w:t>
      </w:r>
      <w:r w:rsidRPr="0091181F">
        <w:rPr>
          <w:rFonts w:ascii="Arial" w:hAnsi="Arial" w:cs="Arial"/>
          <w:b/>
          <w:sz w:val="22"/>
          <w:szCs w:val="22"/>
          <w:highlight w:val="yellow"/>
        </w:rPr>
        <w:t xml:space="preserve"> par le 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1181F">
        <w:trPr>
          <w:trHeight w:val="181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E388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E388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3A09" w:rsidRDefault="00963A0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A042E1" w:rsidRPr="00A042E1" w:rsidRDefault="00A042E1" w:rsidP="00A042E1"/>
    <w:p w:rsidR="009B1CD0" w:rsidRDefault="009B1CD0" w:rsidP="009B45B9">
      <w:pPr>
        <w:pStyle w:val="Titre1"/>
        <w:tabs>
          <w:tab w:val="left" w:pos="851"/>
        </w:tabs>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Default="00E77026" w:rsidP="00BE6C34">
      <w:pPr>
        <w:jc w:val="center"/>
        <w:rPr>
          <w:rFonts w:ascii="Arial" w:hAnsi="Arial"/>
          <w:b/>
          <w:iCs/>
        </w:rPr>
      </w:pPr>
      <w:r w:rsidRPr="00EB4E3A">
        <w:rPr>
          <w:rFonts w:ascii="Arial" w:hAnsi="Arial" w:cs="Arial"/>
          <w:b/>
        </w:rPr>
        <w:t xml:space="preserve">Direction des </w:t>
      </w:r>
      <w:r w:rsidR="00A90D40">
        <w:rPr>
          <w:rFonts w:ascii="Arial" w:hAnsi="Arial" w:cs="Arial"/>
          <w:b/>
        </w:rPr>
        <w:t>affaires juridiques</w:t>
      </w:r>
      <w:r w:rsidRPr="00EB4E3A">
        <w:rPr>
          <w:rFonts w:ascii="Arial" w:hAnsi="Arial" w:cs="Arial"/>
          <w:b/>
        </w:rPr>
        <w:t xml:space="preserve"> </w:t>
      </w:r>
      <w:r w:rsidR="00BE6C34">
        <w:rPr>
          <w:rFonts w:ascii="Arial" w:hAnsi="Arial" w:cs="Arial"/>
          <w:b/>
        </w:rPr>
        <w:t xml:space="preserve">- </w:t>
      </w:r>
      <w:r w:rsidR="00BE6C34">
        <w:rPr>
          <w:rFonts w:ascii="Arial" w:hAnsi="Arial"/>
          <w:b/>
          <w:iCs/>
        </w:rPr>
        <w:t xml:space="preserve">Cellule </w:t>
      </w:r>
      <w:r w:rsidR="00A90D40">
        <w:rPr>
          <w:rFonts w:ascii="Arial" w:hAnsi="Arial"/>
          <w:b/>
          <w:iCs/>
        </w:rPr>
        <w:t>des m</w:t>
      </w:r>
      <w:r w:rsidR="00BE6C34">
        <w:rPr>
          <w:rFonts w:ascii="Arial" w:hAnsi="Arial"/>
          <w:b/>
          <w:iCs/>
        </w:rPr>
        <w:t>archés -</w:t>
      </w:r>
      <w:r w:rsidR="00A90D40">
        <w:rPr>
          <w:rFonts w:ascii="Arial" w:hAnsi="Arial"/>
          <w:b/>
          <w:iCs/>
        </w:rPr>
        <w:t xml:space="preserve"> p</w:t>
      </w:r>
      <w:r w:rsidR="00BE6C34">
        <w:rPr>
          <w:rFonts w:ascii="Arial" w:hAnsi="Arial"/>
          <w:b/>
          <w:iCs/>
        </w:rPr>
        <w:t xml:space="preserve">ôle </w:t>
      </w:r>
      <w:r w:rsidR="009F6EC5">
        <w:rPr>
          <w:rFonts w:ascii="Arial" w:hAnsi="Arial"/>
          <w:b/>
          <w:iCs/>
        </w:rPr>
        <w:t>t</w:t>
      </w:r>
      <w:r w:rsidR="00BE6C34">
        <w:rPr>
          <w:rFonts w:ascii="Arial" w:hAnsi="Arial"/>
          <w:b/>
          <w:iCs/>
        </w:rPr>
        <w:t>ravaux</w:t>
      </w:r>
    </w:p>
    <w:p w:rsidR="00E77026" w:rsidRDefault="00E77026" w:rsidP="00E77026">
      <w:pPr>
        <w:jc w:val="center"/>
        <w:rPr>
          <w:rFonts w:ascii="Arial" w:hAnsi="Arial"/>
          <w:b/>
          <w:iCs/>
        </w:rPr>
      </w:pPr>
      <w:r>
        <w:rPr>
          <w:rFonts w:ascii="Arial" w:hAnsi="Arial"/>
          <w:b/>
          <w:iCs/>
        </w:rPr>
        <w:t xml:space="preserve">Avenue </w:t>
      </w:r>
      <w:r w:rsidR="00A90D40">
        <w:rPr>
          <w:rFonts w:ascii="Arial" w:hAnsi="Arial"/>
          <w:b/>
          <w:iCs/>
        </w:rPr>
        <w:t>de la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A90D40">
        <w:rPr>
          <w:rFonts w:ascii="Arial" w:hAnsi="Arial"/>
          <w:b/>
          <w:iCs/>
        </w:rPr>
        <w:t>53.92</w:t>
      </w:r>
    </w:p>
    <w:p w:rsidR="00E77026" w:rsidRDefault="00E77026" w:rsidP="00E77026">
      <w:pPr>
        <w:jc w:val="center"/>
        <w:rPr>
          <w:rFonts w:ascii="Arial" w:hAnsi="Arial"/>
          <w:b/>
          <w:iCs/>
        </w:rPr>
      </w:pPr>
      <w:r w:rsidRPr="009C3AE1">
        <w:rPr>
          <w:rFonts w:ascii="Arial" w:hAnsi="Arial"/>
          <w:b/>
          <w:iCs/>
        </w:rPr>
        <w:t xml:space="preserve">Courriel : </w:t>
      </w:r>
      <w:hyperlink r:id="rId14" w:history="1">
        <w:r w:rsidR="00A90D40" w:rsidRPr="002023B9">
          <w:rPr>
            <w:rStyle w:val="Lienhypertexte"/>
            <w:rFonts w:ascii="Arial" w:hAnsi="Arial" w:cs="Univers"/>
            <w:b/>
            <w:iCs/>
          </w:rPr>
          <w:t>hincourt-s@chu-caen.fr</w:t>
        </w:r>
      </w:hyperlink>
    </w:p>
    <w:p w:rsidR="009B1CD0" w:rsidRDefault="009B1CD0" w:rsidP="005846FB">
      <w:pPr>
        <w:pStyle w:val="En-tte"/>
        <w:tabs>
          <w:tab w:val="clear" w:pos="4536"/>
          <w:tab w:val="clear" w:pos="9072"/>
          <w:tab w:val="left" w:pos="851"/>
        </w:tabs>
        <w:jc w:val="both"/>
        <w:rPr>
          <w:rFonts w:ascii="Arial" w:hAnsi="Arial" w:cs="Arial"/>
        </w:rPr>
      </w:pPr>
    </w:p>
    <w:p w:rsidR="00A042E1" w:rsidRDefault="00A042E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684551">
        <w:rPr>
          <w:rFonts w:ascii="Arial" w:hAnsi="Arial" w:cs="Times New Roman"/>
          <w:b/>
          <w:i/>
          <w:lang w:eastAsia="fr-FR"/>
        </w:rPr>
        <w:t>Frédéric VARNIER</w:t>
      </w:r>
      <w:r w:rsidRPr="00D64188">
        <w:rPr>
          <w:rFonts w:ascii="Arial" w:hAnsi="Arial" w:cs="Times New Roman"/>
          <w:b/>
          <w:i/>
          <w:lang w:eastAsia="fr-FR"/>
        </w:rPr>
        <w:t xml:space="preserve"> -</w:t>
      </w:r>
      <w:r w:rsidR="008D273E">
        <w:rPr>
          <w:rFonts w:ascii="Arial" w:hAnsi="Arial" w:cs="Times New Roman"/>
          <w:b/>
          <w:i/>
          <w:lang w:eastAsia="fr-FR"/>
        </w:rPr>
        <w:t xml:space="preserve"> </w:t>
      </w:r>
      <w:r w:rsidRPr="00D64188">
        <w:rPr>
          <w:rFonts w:ascii="Arial" w:hAnsi="Arial" w:cs="Times New Roman"/>
          <w:b/>
          <w:i/>
          <w:lang w:eastAsia="fr-FR"/>
        </w:rPr>
        <w:t xml:space="preserve">Directeur </w:t>
      </w:r>
      <w:r w:rsidR="00A90D40">
        <w:rPr>
          <w:rFonts w:ascii="Arial" w:hAnsi="Arial" w:cs="Times New Roman"/>
          <w:b/>
          <w:i/>
          <w:lang w:eastAsia="fr-FR"/>
        </w:rPr>
        <w:t>g</w:t>
      </w:r>
      <w:r w:rsidR="00684551">
        <w:rPr>
          <w:rFonts w:ascii="Arial" w:hAnsi="Arial" w:cs="Times New Roman"/>
          <w:b/>
          <w:i/>
          <w:lang w:eastAsia="fr-FR"/>
        </w:rPr>
        <w:t>énéral</w:t>
      </w:r>
      <w:r>
        <w:rPr>
          <w:rFonts w:ascii="Arial" w:hAnsi="Arial" w:cs="Times New Roman"/>
          <w:b/>
          <w:i/>
          <w:lang w:eastAsia="fr-FR"/>
        </w:rPr>
        <w:t xml:space="preserve"> du CHU Caen</w:t>
      </w:r>
      <w:r w:rsidR="00A90D40">
        <w:rPr>
          <w:rFonts w:ascii="Arial" w:hAnsi="Arial" w:cs="Times New Roman"/>
          <w:b/>
          <w:i/>
          <w:lang w:eastAsia="fr-FR"/>
        </w:rPr>
        <w:t xml:space="preserve">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E545CC">
        <w:rPr>
          <w:rFonts w:ascii="Wingdings" w:eastAsia="Wingdings" w:hAnsi="Wingdings" w:cs="Wingdings"/>
          <w:b/>
          <w:color w:val="66CCFF"/>
          <w:spacing w:val="-10"/>
        </w:rPr>
        <w:t></w:t>
      </w:r>
      <w:r w:rsidRPr="00E545CC">
        <w:rPr>
          <w:rFonts w:ascii="Arial" w:eastAsia="Arial" w:hAnsi="Arial" w:cs="Arial"/>
          <w:spacing w:val="-10"/>
        </w:rPr>
        <w:t xml:space="preserve"> </w:t>
      </w:r>
      <w:r w:rsidRPr="00E545CC">
        <w:rPr>
          <w:rFonts w:ascii="Arial" w:hAnsi="Arial" w:cs="Arial"/>
        </w:rPr>
        <w:t>Personne habilitée à donner</w:t>
      </w:r>
      <w:r>
        <w:rPr>
          <w:rFonts w:ascii="Arial" w:hAnsi="Arial" w:cs="Arial"/>
        </w:rPr>
        <w:t xml:space="preserve">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E545CC">
        <w:rPr>
          <w:rFonts w:ascii="Arial" w:hAnsi="Arial" w:cs="Arial"/>
        </w:rPr>
        <w:t>C</w:t>
      </w:r>
      <w:r w:rsidR="009D661E">
        <w:rPr>
          <w:rFonts w:ascii="Arial" w:hAnsi="Arial" w:cs="Arial"/>
        </w:rPr>
        <w:t>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6F3F84" w:rsidRDefault="006F3F84" w:rsidP="009B45B9">
      <w:pPr>
        <w:tabs>
          <w:tab w:val="left" w:pos="851"/>
        </w:tabs>
        <w:jc w:val="both"/>
        <w:rPr>
          <w:rFonts w:ascii="Arial" w:hAnsi="Arial" w:cs="Arial"/>
        </w:rPr>
      </w:pP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NIANG – C.H.U. Caen Normandie / Cellule financière – Courriel : </w:t>
      </w:r>
      <w:hyperlink r:id="rId17" w:history="1">
        <w:r w:rsidRPr="006F3F84">
          <w:rPr>
            <w:rFonts w:ascii="Arial" w:eastAsia="Calibri" w:hAnsi="Arial" w:cs="Arial"/>
            <w:b/>
            <w:bCs/>
            <w:i/>
            <w:iCs/>
            <w:color w:val="0563C1" w:themeColor="hyperlink"/>
            <w:u w:val="single"/>
            <w:lang w:eastAsia="fr-FR"/>
          </w:rPr>
          <w:t>niang-h@chu-caen.fr</w:t>
        </w:r>
      </w:hyperlink>
      <w:r w:rsidRPr="006F3F84">
        <w:rPr>
          <w:rFonts w:ascii="Arial" w:eastAsia="Calibri" w:hAnsi="Arial" w:cs="Arial"/>
          <w:b/>
          <w:bCs/>
          <w:i/>
          <w:iCs/>
          <w:lang w:eastAsia="fr-FR"/>
        </w:rPr>
        <w:t xml:space="preserve"> </w:t>
      </w: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CHAPELAIN – C.H.U. Caen Normandie / Cellule financière – Courriel : </w:t>
      </w:r>
      <w:hyperlink r:id="rId18" w:history="1">
        <w:r w:rsidRPr="006F3F84">
          <w:rPr>
            <w:rFonts w:ascii="Arial" w:eastAsia="Calibri" w:hAnsi="Arial" w:cs="Arial"/>
            <w:b/>
            <w:bCs/>
            <w:i/>
            <w:iCs/>
            <w:color w:val="0563C1" w:themeColor="hyperlink"/>
            <w:u w:val="single"/>
            <w:lang w:eastAsia="fr-FR"/>
          </w:rPr>
          <w:t>chapelain-l@chu-caen.fr</w:t>
        </w:r>
      </w:hyperlink>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JARRY – C.H.U. Caen Normandie / Cellule financière – Courriel : </w:t>
      </w:r>
      <w:hyperlink r:id="rId19" w:history="1">
        <w:r w:rsidRPr="006F3F84">
          <w:rPr>
            <w:rFonts w:ascii="Arial" w:eastAsia="Calibri" w:hAnsi="Arial" w:cs="Arial"/>
            <w:b/>
            <w:bCs/>
            <w:i/>
            <w:iCs/>
            <w:color w:val="0563C1" w:themeColor="hyperlink"/>
            <w:u w:val="single"/>
            <w:lang w:eastAsia="fr-FR"/>
          </w:rPr>
          <w:t>jarry-a@chu-caen.fr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47B20" w:rsidRPr="00154E72" w:rsidRDefault="00366A5D" w:rsidP="00047B20">
      <w:pPr>
        <w:numPr>
          <w:ilvl w:val="12"/>
          <w:numId w:val="0"/>
        </w:numPr>
        <w:jc w:val="both"/>
        <w:rPr>
          <w:rFonts w:ascii="Arial" w:hAnsi="Arial" w:cs="Arial"/>
          <w:sz w:val="18"/>
          <w:szCs w:val="18"/>
        </w:rPr>
      </w:pPr>
      <w:r>
        <w:rPr>
          <w:rFonts w:ascii="Arial" w:hAnsi="Arial" w:cs="Times New Roman"/>
          <w:b/>
          <w:i/>
          <w:lang w:eastAsia="fr-FR"/>
        </w:rPr>
        <w:t>M</w:t>
      </w:r>
      <w:r w:rsidR="00BD6C94">
        <w:rPr>
          <w:rFonts w:ascii="Arial" w:hAnsi="Arial" w:cs="Times New Roman"/>
          <w:b/>
          <w:i/>
          <w:lang w:eastAsia="fr-FR"/>
        </w:rPr>
        <w:t xml:space="preserve">adame </w:t>
      </w:r>
      <w:r>
        <w:rPr>
          <w:rFonts w:ascii="Arial" w:hAnsi="Arial" w:cs="Times New Roman"/>
          <w:b/>
          <w:i/>
          <w:lang w:eastAsia="fr-FR"/>
        </w:rPr>
        <w:t>l</w:t>
      </w:r>
      <w:r w:rsidR="00BD6C94">
        <w:rPr>
          <w:rFonts w:ascii="Arial" w:hAnsi="Arial" w:cs="Times New Roman"/>
          <w:b/>
          <w:i/>
          <w:lang w:eastAsia="fr-FR"/>
        </w:rPr>
        <w:t>a</w:t>
      </w:r>
      <w:r>
        <w:rPr>
          <w:rFonts w:ascii="Arial" w:hAnsi="Arial" w:cs="Times New Roman"/>
          <w:b/>
          <w:i/>
          <w:lang w:eastAsia="fr-FR"/>
        </w:rPr>
        <w:t xml:space="preserve"> </w:t>
      </w:r>
      <w:r w:rsidR="005D0E06" w:rsidRPr="00D13742">
        <w:rPr>
          <w:rFonts w:ascii="Arial" w:hAnsi="Arial" w:cs="Times New Roman"/>
          <w:b/>
          <w:i/>
          <w:lang w:eastAsia="fr-FR"/>
        </w:rPr>
        <w:t>Trésori</w:t>
      </w:r>
      <w:r w:rsidR="005D0E06">
        <w:rPr>
          <w:rFonts w:ascii="Arial" w:hAnsi="Arial" w:cs="Times New Roman"/>
          <w:b/>
          <w:i/>
          <w:lang w:eastAsia="fr-FR"/>
        </w:rPr>
        <w:t>è</w:t>
      </w:r>
      <w:r w:rsidR="005D0E06" w:rsidRPr="00D13742">
        <w:rPr>
          <w:rFonts w:ascii="Arial" w:hAnsi="Arial" w:cs="Times New Roman"/>
          <w:b/>
          <w:i/>
          <w:lang w:eastAsia="fr-FR"/>
        </w:rPr>
        <w:t>r</w:t>
      </w:r>
      <w:r w:rsidR="005D0E06">
        <w:rPr>
          <w:rFonts w:ascii="Arial" w:hAnsi="Arial" w:cs="Times New Roman"/>
          <w:b/>
          <w:i/>
          <w:lang w:eastAsia="fr-FR"/>
        </w:rPr>
        <w:t>e</w:t>
      </w:r>
      <w:r w:rsidR="00052920" w:rsidRPr="00D13742">
        <w:rPr>
          <w:rFonts w:ascii="Arial" w:hAnsi="Arial" w:cs="Times New Roman"/>
          <w:b/>
          <w:i/>
          <w:lang w:eastAsia="fr-FR"/>
        </w:rPr>
        <w:t xml:space="preserve"> Principal</w:t>
      </w:r>
      <w:r w:rsidR="00BD6C94">
        <w:rPr>
          <w:rFonts w:ascii="Arial" w:hAnsi="Arial" w:cs="Times New Roman"/>
          <w:b/>
          <w:i/>
          <w:lang w:eastAsia="fr-FR"/>
        </w:rPr>
        <w:t>e</w:t>
      </w:r>
      <w:r w:rsidR="00052920" w:rsidRPr="00D13742">
        <w:rPr>
          <w:rFonts w:ascii="Arial" w:hAnsi="Arial" w:cs="Times New Roman"/>
          <w:b/>
          <w:i/>
          <w:lang w:eastAsia="fr-FR"/>
        </w:rPr>
        <w:t xml:space="preserve"> </w:t>
      </w:r>
      <w:r w:rsidR="00052920" w:rsidRPr="00D13742">
        <w:rPr>
          <w:rFonts w:ascii="Arial" w:hAnsi="Arial" w:cs="Times New Roman"/>
          <w:b/>
          <w:i/>
          <w:lang w:eastAsia="fr-FR"/>
        </w:rPr>
        <w:sym w:font="Wingdings" w:char="F028"/>
      </w:r>
      <w:r w:rsidR="00052920">
        <w:rPr>
          <w:rFonts w:ascii="Arial" w:hAnsi="Arial" w:cs="Times New Roman"/>
          <w:b/>
          <w:i/>
          <w:lang w:eastAsia="fr-FR"/>
        </w:rPr>
        <w:t xml:space="preserve"> 02 </w:t>
      </w:r>
      <w:r w:rsidR="00BD6C94">
        <w:rPr>
          <w:rFonts w:ascii="Arial" w:hAnsi="Arial" w:cs="Times New Roman"/>
          <w:b/>
          <w:i/>
          <w:lang w:eastAsia="fr-FR"/>
        </w:rPr>
        <w:t>31 47 11 11</w:t>
      </w:r>
      <w:r w:rsidR="00047B20">
        <w:rPr>
          <w:rFonts w:ascii="Arial" w:hAnsi="Arial" w:cs="Times New Roman"/>
          <w:b/>
          <w:i/>
          <w:lang w:eastAsia="fr-FR"/>
        </w:rPr>
        <w:t xml:space="preserve"> - </w:t>
      </w:r>
      <w:hyperlink r:id="rId20" w:history="1">
        <w:r w:rsidR="00BD6C94" w:rsidRPr="002023B9">
          <w:rPr>
            <w:rStyle w:val="Lienhypertexte"/>
            <w:rFonts w:ascii="Arial" w:hAnsi="Arial" w:cs="Arial"/>
            <w:sz w:val="18"/>
            <w:szCs w:val="18"/>
          </w:rPr>
          <w:t>t014014@dgfip.finances.gouv.fr</w:t>
        </w:r>
      </w:hyperlink>
    </w:p>
    <w:p w:rsidR="00052920" w:rsidRPr="00D13742" w:rsidRDefault="00052920" w:rsidP="00052920">
      <w:pPr>
        <w:pStyle w:val="fcase2metab"/>
        <w:ind w:left="0" w:firstLine="0"/>
        <w:rPr>
          <w:rFonts w:ascii="Arial" w:hAnsi="Arial" w:cs="Times New Roman"/>
          <w:b/>
          <w:i/>
          <w:lang w:eastAsia="fr-FR"/>
        </w:rPr>
      </w:pPr>
      <w:r>
        <w:rPr>
          <w:rFonts w:ascii="Arial" w:hAnsi="Arial" w:cs="Times New Roman"/>
          <w:b/>
          <w:i/>
          <w:lang w:eastAsia="fr-FR"/>
        </w:rPr>
        <w:t xml:space="preserve">  </w:t>
      </w:r>
    </w:p>
    <w:p w:rsidR="009B1CD0" w:rsidRDefault="009B1CD0" w:rsidP="009B45B9">
      <w:pPr>
        <w:pStyle w:val="fcase2metab"/>
        <w:ind w:left="0" w:firstLine="0"/>
        <w:rPr>
          <w:rFonts w:ascii="Arial" w:hAnsi="Arial" w:cs="Arial"/>
        </w:rPr>
      </w:pPr>
    </w:p>
    <w:p w:rsidR="00DB76B7" w:rsidRPr="00DB76B7" w:rsidRDefault="0091181F" w:rsidP="00DB76B7">
      <w:pPr>
        <w:pStyle w:val="fcase2metab"/>
        <w:rPr>
          <w:rFonts w:ascii="Arial" w:hAnsi="Arial" w:cs="Arial"/>
        </w:rPr>
      </w:pPr>
      <w:r w:rsidRPr="00A042E1">
        <w:rPr>
          <w:rFonts w:ascii="Wingdings" w:eastAsia="Wingdings" w:hAnsi="Wingdings" w:cs="Wingdings"/>
          <w:b/>
          <w:color w:val="66CCFF"/>
          <w:spacing w:val="-10"/>
        </w:rPr>
        <w:t></w:t>
      </w:r>
      <w:r w:rsidRPr="00A042E1">
        <w:rPr>
          <w:rFonts w:ascii="Arial" w:eastAsia="Arial" w:hAnsi="Arial" w:cs="Arial"/>
          <w:b/>
        </w:rPr>
        <w:t xml:space="preserve"> Imputation</w:t>
      </w:r>
      <w:r w:rsidR="009B1CD0" w:rsidRPr="00A042E1">
        <w:rPr>
          <w:rFonts w:ascii="Arial" w:hAnsi="Arial" w:cs="Arial"/>
        </w:rPr>
        <w:t xml:space="preserve"> budgétaire</w:t>
      </w:r>
      <w:r w:rsidR="00E01FA1">
        <w:rPr>
          <w:rFonts w:ascii="Arial" w:hAnsi="Arial" w:cs="Arial"/>
        </w:rPr>
        <w:t xml:space="preserve"> : </w:t>
      </w:r>
    </w:p>
    <w:p w:rsidR="009B1CD0" w:rsidRDefault="009B1CD0" w:rsidP="009B45B9">
      <w:pPr>
        <w:pStyle w:val="fcase2metab"/>
        <w:rPr>
          <w:rFonts w:ascii="Arial" w:hAnsi="Arial" w:cs="Arial"/>
        </w:rPr>
      </w:pPr>
    </w:p>
    <w:p w:rsidR="0079785C" w:rsidRDefault="0079785C" w:rsidP="009B45B9">
      <w:pPr>
        <w:pStyle w:val="fcase2metab"/>
        <w:rPr>
          <w:rFonts w:ascii="Arial" w:hAnsi="Arial" w:cs="Arial"/>
        </w:rPr>
      </w:pPr>
    </w:p>
    <w:p w:rsidR="00047B20" w:rsidRDefault="00047B20"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9D766B" w:rsidRDefault="009D766B" w:rsidP="009B45B9">
      <w:pPr>
        <w:pStyle w:val="fcase2metab"/>
        <w:rPr>
          <w:rFonts w:ascii="Arial" w:hAnsi="Arial" w:cs="Arial"/>
        </w:rPr>
      </w:pPr>
    </w:p>
    <w:p w:rsidR="009D766B" w:rsidRDefault="009D766B" w:rsidP="009B45B9">
      <w:pPr>
        <w:pStyle w:val="fcase2metab"/>
        <w:rPr>
          <w:rFonts w:ascii="Arial" w:hAnsi="Arial" w:cs="Arial"/>
        </w:rPr>
      </w:pPr>
    </w:p>
    <w:p w:rsidR="009D766B" w:rsidRDefault="009D766B"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047B20" w:rsidRDefault="00047B20" w:rsidP="009B45B9">
      <w:pPr>
        <w:pStyle w:val="fcase2metab"/>
        <w:rPr>
          <w:rFonts w:ascii="Arial" w:hAnsi="Arial" w:cs="Arial"/>
        </w:rPr>
      </w:pPr>
    </w:p>
    <w:p w:rsidR="00A042E1" w:rsidRDefault="00A042E1" w:rsidP="009B45B9">
      <w:pPr>
        <w:pStyle w:val="fcase2metab"/>
        <w:rPr>
          <w:rFonts w:ascii="Arial" w:hAnsi="Arial" w:cs="Arial"/>
        </w:rPr>
      </w:pPr>
    </w:p>
    <w:p w:rsidR="00A042E1" w:rsidRDefault="00A042E1" w:rsidP="009B45B9">
      <w:pPr>
        <w:pStyle w:val="fcase2metab"/>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7247C6">
        <w:tc>
          <w:tcPr>
            <w:tcW w:w="10277" w:type="dxa"/>
            <w:tcBorders>
              <w:top w:val="nil"/>
              <w:left w:val="nil"/>
              <w:bottom w:val="nil"/>
              <w:right w:val="nil"/>
            </w:tcBorders>
            <w:shd w:val="solid" w:color="66CCFF" w:fill="auto"/>
          </w:tcPr>
          <w:p w:rsidR="006C2DAA" w:rsidRDefault="00D64188" w:rsidP="00E34995">
            <w:pPr>
              <w:tabs>
                <w:tab w:val="left" w:pos="-142"/>
                <w:tab w:val="left" w:pos="4111"/>
              </w:tabs>
              <w:jc w:val="both"/>
              <w:rPr>
                <w:rFonts w:ascii="Arial" w:hAnsi="Arial" w:cs="Arial"/>
                <w:b/>
                <w:bCs/>
                <w:sz w:val="22"/>
                <w:szCs w:val="22"/>
              </w:rPr>
            </w:pPr>
            <w:r>
              <w:rPr>
                <w:rFonts w:ascii="Arial" w:hAnsi="Arial" w:cs="Arial"/>
              </w:rPr>
              <w:lastRenderedPageBreak/>
              <w:br w:type="page"/>
            </w:r>
            <w:r w:rsidR="006C2DAA">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963A09" w:rsidRDefault="00963A09" w:rsidP="006C2DAA">
      <w:pPr>
        <w:rPr>
          <w:rFonts w:ascii="Arial" w:hAnsi="Arial" w:cs="Arial"/>
          <w:b/>
          <w:bCs/>
        </w:rPr>
      </w:pPr>
    </w:p>
    <w:p w:rsidR="006C2DAA" w:rsidRDefault="006C2DAA" w:rsidP="006C2DAA">
      <w:pPr>
        <w:rPr>
          <w:rFonts w:ascii="Arial" w:hAnsi="Arial" w:cs="Arial"/>
          <w:b/>
          <w:bCs/>
        </w:rPr>
      </w:pPr>
    </w:p>
    <w:p w:rsidR="00047B20" w:rsidRDefault="00047B20" w:rsidP="006C2DAA">
      <w:pPr>
        <w:rPr>
          <w:rFonts w:ascii="Arial" w:hAnsi="Arial" w:cs="Arial"/>
          <w:b/>
          <w:bCs/>
        </w:rPr>
      </w:pPr>
    </w:p>
    <w:p w:rsidR="00047B20" w:rsidRDefault="00047B20"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052920" w:rsidRPr="00D64188" w:rsidRDefault="00FF159D" w:rsidP="00052920">
      <w:pPr>
        <w:suppressAutoHyphens w:val="0"/>
        <w:spacing w:before="240"/>
        <w:ind w:left="284"/>
        <w:jc w:val="both"/>
        <w:rPr>
          <w:rFonts w:ascii="Arial" w:hAnsi="Arial" w:cs="Arial"/>
          <w:lang w:eastAsia="fr-FR"/>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052920">
        <w:rPr>
          <w:rFonts w:ascii="Arial" w:hAnsi="Arial" w:cs="Arial"/>
        </w:rPr>
        <w:t xml:space="preserve"> </w:t>
      </w:r>
      <w:r w:rsidR="00052920">
        <w:rPr>
          <w:rFonts w:ascii="Arial" w:hAnsi="Arial" w:cs="Arial"/>
          <w:lang w:eastAsia="fr-FR"/>
        </w:rPr>
        <w:t>1</w:t>
      </w:r>
      <w:r w:rsidR="00052920" w:rsidRPr="00D64188">
        <w:rPr>
          <w:rFonts w:ascii="Arial" w:hAnsi="Arial" w:cs="Arial"/>
          <w:lang w:eastAsia="fr-FR"/>
        </w:rPr>
        <w:t xml:space="preserve"> relative à la </w:t>
      </w:r>
      <w:r w:rsidR="00052920" w:rsidRPr="00D01E36">
        <w:rPr>
          <w:rFonts w:ascii="Arial" w:hAnsi="Arial" w:cs="Arial"/>
          <w:strike/>
          <w:lang w:eastAsia="fr-FR"/>
        </w:rPr>
        <w:t>décomposition du prix global et forfaitaire</w:t>
      </w:r>
      <w:r w:rsidR="009D766B" w:rsidRPr="00D01E36">
        <w:rPr>
          <w:rFonts w:ascii="Arial" w:hAnsi="Arial" w:cs="Arial"/>
          <w:strike/>
          <w:lang w:eastAsia="fr-FR"/>
        </w:rPr>
        <w:t xml:space="preserve"> ou </w:t>
      </w:r>
      <w:r w:rsidR="009D766B">
        <w:rPr>
          <w:rFonts w:ascii="Arial" w:hAnsi="Arial" w:cs="Arial"/>
          <w:lang w:eastAsia="fr-FR"/>
        </w:rPr>
        <w:t>BPU</w:t>
      </w:r>
      <w:r w:rsidR="00052920" w:rsidRPr="00D64188">
        <w:rPr>
          <w:rFonts w:ascii="Arial" w:hAnsi="Arial" w:cs="Arial"/>
          <w:lang w:eastAsia="fr-FR"/>
        </w:rPr>
        <w:t> ;</w:t>
      </w:r>
    </w:p>
    <w:p w:rsidR="00052920" w:rsidRDefault="00FF159D"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052920" w:rsidRPr="00D64188">
        <w:rPr>
          <w:rFonts w:ascii="Arial" w:hAnsi="Arial" w:cs="Arial"/>
          <w:lang w:eastAsia="fr-FR"/>
        </w:rPr>
        <w:t>°</w:t>
      </w:r>
      <w:r w:rsidR="00052920">
        <w:rPr>
          <w:rFonts w:ascii="Arial" w:hAnsi="Arial" w:cs="Arial"/>
          <w:lang w:eastAsia="fr-FR"/>
        </w:rPr>
        <w:t xml:space="preserve"> 2</w:t>
      </w:r>
      <w:r w:rsidR="00052920" w:rsidRPr="00D64188">
        <w:rPr>
          <w:rFonts w:ascii="Arial" w:hAnsi="Arial" w:cs="Arial"/>
          <w:lang w:eastAsia="fr-FR"/>
        </w:rPr>
        <w:t xml:space="preserve"> relative </w:t>
      </w:r>
      <w:r w:rsidR="00052920">
        <w:rPr>
          <w:rFonts w:ascii="Arial" w:hAnsi="Arial" w:cs="Arial"/>
          <w:lang w:eastAsia="fr-FR"/>
        </w:rPr>
        <w:t>à la composition de l’équipe ;</w:t>
      </w:r>
    </w:p>
    <w:p w:rsidR="00052920" w:rsidRDefault="009F6EC5"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9626D9">
        <w:rPr>
          <w:rFonts w:ascii="Arial" w:hAnsi="Arial" w:cs="Arial"/>
        </w:rPr>
        <w:t>4</w:t>
      </w:r>
      <w:r w:rsidR="00052920">
        <w:rPr>
          <w:rFonts w:ascii="Arial" w:hAnsi="Arial" w:cs="Arial"/>
        </w:rPr>
        <w:t xml:space="preserve"> </w:t>
      </w:r>
      <w:proofErr w:type="gramStart"/>
      <w:r w:rsidR="00052920">
        <w:rPr>
          <w:rFonts w:ascii="Arial" w:hAnsi="Arial" w:cs="Arial"/>
        </w:rPr>
        <w:t>relative</w:t>
      </w:r>
      <w:proofErr w:type="gramEnd"/>
      <w:r w:rsidR="00052920">
        <w:rPr>
          <w:rFonts w:ascii="Arial" w:hAnsi="Arial" w:cs="Arial"/>
        </w:rPr>
        <w:t xml:space="preserve"> à la présentation d’un sous-traitant (ou DC4) ;</w:t>
      </w:r>
    </w:p>
    <w:p w:rsidR="006C2DAA" w:rsidRDefault="009F6EC5" w:rsidP="006C2DAA">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91181F">
        <w:rPr>
          <w:rFonts w:ascii="Arial" w:hAnsi="Arial" w:cs="Arial"/>
        </w:rPr>
        <w:t xml:space="preserve">3 </w:t>
      </w:r>
      <w:proofErr w:type="gramStart"/>
      <w:r w:rsidR="006C2DAA">
        <w:rPr>
          <w:rFonts w:ascii="Arial" w:hAnsi="Arial" w:cs="Arial"/>
        </w:rPr>
        <w:t>relative</w:t>
      </w:r>
      <w:proofErr w:type="gramEnd"/>
      <w:r w:rsidR="006C2DAA">
        <w:rPr>
          <w:rFonts w:ascii="Arial" w:hAnsi="Arial" w:cs="Arial"/>
        </w:rPr>
        <w:t xml:space="preser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F159D"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FE3881">
        <w:rPr>
          <w:rFonts w:ascii="Arial" w:hAnsi="Arial" w:cs="Arial"/>
        </w:rPr>
      </w:r>
      <w:r w:rsidR="00FE3881">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052920">
        <w:rPr>
          <w:rFonts w:ascii="Arial" w:hAnsi="Arial" w:cs="Arial"/>
        </w:rPr>
        <w:t> : RIB</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525219">
      <w:pPr>
        <w:tabs>
          <w:tab w:val="left" w:pos="5245"/>
          <w:tab w:val="left" w:pos="7371"/>
          <w:tab w:val="left" w:pos="7655"/>
        </w:tabs>
        <w:suppressAutoHyphens w:val="0"/>
        <w:ind w:left="3828"/>
        <w:jc w:val="center"/>
        <w:rPr>
          <w:lang w:eastAsia="fr-FR"/>
        </w:rPr>
      </w:pPr>
      <w:r w:rsidRPr="00D64188">
        <w:rPr>
          <w:rFonts w:ascii="Arial" w:hAnsi="Arial" w:cs="Arial"/>
          <w:lang w:eastAsia="fr-FR"/>
        </w:rPr>
        <w:t>A Caen, le …………………20</w:t>
      </w:r>
      <w:r w:rsidR="00FC34A0">
        <w:rPr>
          <w:rFonts w:ascii="Arial" w:hAnsi="Arial" w:cs="Arial"/>
          <w:lang w:eastAsia="fr-FR"/>
        </w:rPr>
        <w:t>2</w:t>
      </w:r>
      <w:r w:rsidR="009D766B">
        <w:rPr>
          <w:rFonts w:ascii="Arial" w:hAnsi="Arial" w:cs="Arial"/>
          <w:lang w:eastAsia="fr-FR"/>
        </w:rPr>
        <w:t>5</w:t>
      </w: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A90D40" w:rsidRPr="00D64188" w:rsidRDefault="00A90D40" w:rsidP="00D64188">
      <w:pPr>
        <w:suppressAutoHyphens w:val="0"/>
        <w:ind w:left="3828"/>
        <w:jc w:val="center"/>
        <w:rPr>
          <w:rFonts w:ascii="Arial" w:hAnsi="Arial" w:cs="Arial"/>
          <w:i/>
          <w:iCs/>
          <w:sz w:val="18"/>
          <w:szCs w:val="18"/>
          <w:lang w:eastAsia="fr-FR"/>
        </w:rPr>
      </w:pPr>
    </w:p>
    <w:p w:rsidR="00D64188" w:rsidRPr="009D766B" w:rsidRDefault="00FF159D" w:rsidP="00A90D40">
      <w:pPr>
        <w:suppressAutoHyphens w:val="0"/>
        <w:ind w:left="2127"/>
        <w:jc w:val="center"/>
        <w:rPr>
          <w:rFonts w:ascii="Arial" w:hAnsi="Arial" w:cs="Arial"/>
          <w:b/>
          <w:lang w:eastAsia="fr-FR"/>
        </w:rPr>
      </w:pPr>
      <w:r w:rsidRPr="009D766B">
        <w:rPr>
          <w:rFonts w:ascii="Arial" w:hAnsi="Arial" w:cs="Arial"/>
          <w:b/>
          <w:lang w:eastAsia="fr-FR"/>
        </w:rPr>
        <w:t xml:space="preserve"> </w:t>
      </w:r>
      <w:r w:rsidR="00A90D40" w:rsidRPr="009D766B">
        <w:rPr>
          <w:rFonts w:ascii="Arial" w:hAnsi="Arial" w:cs="Arial"/>
          <w:b/>
          <w:lang w:eastAsia="fr-FR"/>
        </w:rPr>
        <w:t xml:space="preserve">                          </w:t>
      </w:r>
      <w:r w:rsidR="00160547" w:rsidRPr="009D766B">
        <w:rPr>
          <w:rFonts w:ascii="Arial" w:hAnsi="Arial" w:cs="Arial"/>
          <w:b/>
          <w:lang w:eastAsia="fr-FR"/>
        </w:rPr>
        <w:t>P/</w:t>
      </w:r>
      <w:proofErr w:type="gramStart"/>
      <w:r w:rsidR="00160547" w:rsidRPr="009D766B">
        <w:rPr>
          <w:rFonts w:ascii="Arial" w:hAnsi="Arial" w:cs="Arial"/>
          <w:b/>
          <w:lang w:eastAsia="fr-FR"/>
        </w:rPr>
        <w:t xml:space="preserve">o </w:t>
      </w:r>
      <w:r w:rsidR="00A90D40" w:rsidRPr="009D766B">
        <w:rPr>
          <w:rFonts w:ascii="Arial" w:hAnsi="Arial" w:cs="Arial"/>
          <w:b/>
          <w:lang w:eastAsia="fr-FR"/>
        </w:rPr>
        <w:t xml:space="preserve"> </w:t>
      </w:r>
      <w:r w:rsidR="00B163C4" w:rsidRPr="009D766B">
        <w:rPr>
          <w:rFonts w:ascii="Arial" w:hAnsi="Arial" w:cs="Arial"/>
          <w:b/>
          <w:lang w:eastAsia="fr-FR"/>
        </w:rPr>
        <w:t>Frédéric</w:t>
      </w:r>
      <w:proofErr w:type="gramEnd"/>
      <w:r w:rsidR="00B163C4" w:rsidRPr="009D766B">
        <w:rPr>
          <w:rFonts w:ascii="Arial" w:hAnsi="Arial" w:cs="Arial"/>
          <w:b/>
          <w:lang w:eastAsia="fr-FR"/>
        </w:rPr>
        <w:t xml:space="preserve"> VARNIER</w:t>
      </w:r>
    </w:p>
    <w:p w:rsidR="00052920" w:rsidRPr="009D766B" w:rsidRDefault="00052920" w:rsidP="00052920">
      <w:pPr>
        <w:suppressAutoHyphens w:val="0"/>
        <w:ind w:left="3828"/>
        <w:jc w:val="center"/>
        <w:rPr>
          <w:rFonts w:ascii="Arial" w:hAnsi="Arial" w:cs="Arial"/>
          <w:lang w:eastAsia="fr-FR"/>
        </w:rPr>
      </w:pPr>
      <w:r w:rsidRPr="009D766B">
        <w:rPr>
          <w:rFonts w:ascii="Arial" w:hAnsi="Arial" w:cs="Arial"/>
          <w:lang w:eastAsia="fr-FR"/>
        </w:rPr>
        <w:t xml:space="preserve">Directeur </w:t>
      </w:r>
      <w:r w:rsidR="00A90D40" w:rsidRPr="009D766B">
        <w:rPr>
          <w:rFonts w:ascii="Arial" w:hAnsi="Arial" w:cs="Arial"/>
          <w:lang w:eastAsia="fr-FR"/>
        </w:rPr>
        <w:t>g</w:t>
      </w:r>
      <w:r w:rsidR="00B163C4" w:rsidRPr="009D766B">
        <w:rPr>
          <w:rFonts w:ascii="Arial" w:hAnsi="Arial" w:cs="Arial"/>
          <w:lang w:eastAsia="fr-FR"/>
        </w:rPr>
        <w:t>énéral</w:t>
      </w:r>
      <w:r w:rsidR="0091181F" w:rsidRPr="009D766B">
        <w:rPr>
          <w:rFonts w:ascii="Arial" w:hAnsi="Arial" w:cs="Arial"/>
          <w:lang w:eastAsia="fr-FR"/>
        </w:rPr>
        <w:t xml:space="preserve"> du</w:t>
      </w:r>
      <w:r w:rsidRPr="009D766B">
        <w:rPr>
          <w:rFonts w:ascii="Arial" w:hAnsi="Arial" w:cs="Arial"/>
          <w:lang w:eastAsia="fr-FR"/>
        </w:rPr>
        <w:t xml:space="preserve"> CHU </w:t>
      </w:r>
      <w:r w:rsidRPr="009D766B">
        <w:rPr>
          <w:rFonts w:ascii="Arial" w:hAnsi="Arial" w:cs="Arial"/>
          <w:smallCaps/>
          <w:lang w:eastAsia="fr-FR"/>
        </w:rPr>
        <w:t>Caen Normandie</w:t>
      </w:r>
    </w:p>
    <w:p w:rsidR="009B1CD0" w:rsidRPr="00E77026" w:rsidRDefault="009B1CD0" w:rsidP="00052920">
      <w:pPr>
        <w:suppressAutoHyphens w:val="0"/>
        <w:ind w:left="3828"/>
        <w:jc w:val="center"/>
        <w:rPr>
          <w:b/>
          <w:lang w:eastAsia="fr-FR"/>
        </w:rPr>
      </w:pPr>
    </w:p>
    <w:sectPr w:rsidR="009B1CD0" w:rsidRPr="00E77026" w:rsidSect="00135A06">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19" w:rsidRDefault="00525219">
      <w:r>
        <w:separator/>
      </w:r>
    </w:p>
  </w:endnote>
  <w:endnote w:type="continuationSeparator" w:id="0">
    <w:p w:rsidR="00525219" w:rsidRDefault="005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altName w:val="Arial Unicode M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5219" w:rsidTr="0083205E">
      <w:trPr>
        <w:tblHeader/>
      </w:trPr>
      <w:tc>
        <w:tcPr>
          <w:tcW w:w="2906" w:type="dxa"/>
          <w:shd w:val="clear" w:color="auto" w:fill="66CCFF"/>
        </w:tcPr>
        <w:p w:rsidR="00525219" w:rsidRDefault="00525219"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25219" w:rsidRDefault="00FC7CF9" w:rsidP="00FE48C9">
          <w:pPr>
            <w:jc w:val="center"/>
            <w:rPr>
              <w:rFonts w:ascii="Arial" w:hAnsi="Arial" w:cs="Arial"/>
              <w:b/>
            </w:rPr>
          </w:pPr>
          <w:r>
            <w:rPr>
              <w:rFonts w:ascii="Arial" w:hAnsi="Arial" w:cs="Arial"/>
              <w:b/>
            </w:rPr>
            <w:t xml:space="preserve">Marché </w:t>
          </w:r>
          <w:r w:rsidRPr="00E65D63">
            <w:rPr>
              <w:rFonts w:ascii="Arial" w:hAnsi="Arial" w:cs="Arial"/>
              <w:b/>
            </w:rPr>
            <w:t>202</w:t>
          </w:r>
          <w:r w:rsidR="009D766B">
            <w:rPr>
              <w:rFonts w:ascii="Arial" w:hAnsi="Arial" w:cs="Arial"/>
              <w:b/>
            </w:rPr>
            <w:t>5</w:t>
          </w:r>
          <w:r w:rsidRPr="00E65D63">
            <w:rPr>
              <w:rFonts w:ascii="Arial" w:hAnsi="Arial" w:cs="Arial"/>
              <w:b/>
            </w:rPr>
            <w:t xml:space="preserve"> 0 </w:t>
          </w:r>
          <w:r w:rsidR="00E65D63" w:rsidRPr="009D766B">
            <w:rPr>
              <w:rFonts w:ascii="Arial" w:hAnsi="Arial" w:cs="Arial"/>
              <w:b/>
            </w:rPr>
            <w:t>1</w:t>
          </w:r>
          <w:r w:rsidR="00FE3881">
            <w:rPr>
              <w:rFonts w:ascii="Arial" w:hAnsi="Arial" w:cs="Arial"/>
              <w:b/>
            </w:rPr>
            <w:t>6</w:t>
          </w:r>
          <w:r w:rsidR="009D766B" w:rsidRPr="009D766B">
            <w:rPr>
              <w:rFonts w:ascii="Arial" w:hAnsi="Arial" w:cs="Arial"/>
              <w:b/>
            </w:rPr>
            <w:t>0</w:t>
          </w:r>
          <w:r w:rsidRPr="009D766B">
            <w:rPr>
              <w:rFonts w:ascii="Arial" w:hAnsi="Arial" w:cs="Arial"/>
              <w:b/>
            </w:rPr>
            <w:t> 00</w:t>
          </w:r>
          <w:r w:rsidR="009D766B" w:rsidRPr="009D766B">
            <w:rPr>
              <w:rFonts w:ascii="Arial" w:hAnsi="Arial" w:cs="Arial"/>
              <w:b/>
            </w:rPr>
            <w:t>1</w:t>
          </w:r>
          <w:r w:rsidR="00DB76AC" w:rsidRPr="009D766B">
            <w:rPr>
              <w:rFonts w:ascii="Arial" w:hAnsi="Arial" w:cs="Arial"/>
              <w:b/>
            </w:rPr>
            <w:t xml:space="preserve"> 000</w:t>
          </w:r>
        </w:p>
      </w:tc>
      <w:tc>
        <w:tcPr>
          <w:tcW w:w="896" w:type="dxa"/>
          <w:shd w:val="clear" w:color="auto" w:fill="66CCFF"/>
        </w:tcPr>
        <w:p w:rsidR="00525219" w:rsidRDefault="00525219">
          <w:pPr>
            <w:tabs>
              <w:tab w:val="center" w:pos="1366"/>
              <w:tab w:val="right" w:pos="2733"/>
            </w:tabs>
          </w:pPr>
          <w:r>
            <w:rPr>
              <w:rFonts w:ascii="Arial" w:hAnsi="Arial" w:cs="Arial"/>
              <w:b/>
            </w:rPr>
            <w:t xml:space="preserve">Page : </w:t>
          </w:r>
        </w:p>
      </w:tc>
      <w:tc>
        <w:tcPr>
          <w:tcW w:w="567" w:type="dxa"/>
          <w:shd w:val="clear" w:color="auto" w:fill="66CCFF"/>
        </w:tcPr>
        <w:p w:rsidR="00525219" w:rsidRDefault="0052521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7D0D">
            <w:rPr>
              <w:rStyle w:val="Numrodepage"/>
              <w:rFonts w:cs="Arial"/>
              <w:b/>
              <w:noProof/>
            </w:rPr>
            <w:t>4</w:t>
          </w:r>
          <w:r>
            <w:rPr>
              <w:rStyle w:val="Numrodepage"/>
              <w:rFonts w:cs="Arial"/>
              <w:b/>
            </w:rPr>
            <w:fldChar w:fldCharType="end"/>
          </w:r>
        </w:p>
      </w:tc>
      <w:tc>
        <w:tcPr>
          <w:tcW w:w="165" w:type="dxa"/>
          <w:shd w:val="clear" w:color="auto" w:fill="66CCFF"/>
        </w:tcPr>
        <w:p w:rsidR="00525219" w:rsidRDefault="00525219">
          <w:pPr>
            <w:jc w:val="center"/>
          </w:pPr>
          <w:r>
            <w:rPr>
              <w:rFonts w:ascii="Arial" w:hAnsi="Arial" w:cs="Arial"/>
              <w:b/>
            </w:rPr>
            <w:t>/</w:t>
          </w:r>
        </w:p>
      </w:tc>
      <w:tc>
        <w:tcPr>
          <w:tcW w:w="544" w:type="dxa"/>
          <w:shd w:val="clear" w:color="auto" w:fill="66CCFF"/>
        </w:tcPr>
        <w:p w:rsidR="00525219" w:rsidRDefault="0052521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7D0D">
            <w:rPr>
              <w:rStyle w:val="Numrodepage"/>
              <w:rFonts w:cs="Arial"/>
              <w:b/>
              <w:noProof/>
            </w:rPr>
            <w:t>6</w:t>
          </w:r>
          <w:r>
            <w:rPr>
              <w:rStyle w:val="Numrodepage"/>
              <w:rFonts w:cs="Arial"/>
              <w:b/>
            </w:rPr>
            <w:fldChar w:fldCharType="end"/>
          </w:r>
        </w:p>
      </w:tc>
    </w:tr>
  </w:tbl>
  <w:p w:rsidR="00525219" w:rsidRPr="00EB4E3A" w:rsidRDefault="00525219"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19" w:rsidRDefault="00525219">
      <w:r>
        <w:separator/>
      </w:r>
    </w:p>
  </w:footnote>
  <w:footnote w:type="continuationSeparator" w:id="0">
    <w:p w:rsidR="00525219" w:rsidRDefault="00525219">
      <w:r>
        <w:continuationSeparator/>
      </w:r>
    </w:p>
  </w:footnote>
  <w:footnote w:id="1">
    <w:p w:rsidR="00525219" w:rsidRDefault="0052521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25219" w:rsidRDefault="00525219"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525219" w:rsidRDefault="00525219"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D5FC9"/>
    <w:multiLevelType w:val="hybridMultilevel"/>
    <w:tmpl w:val="61AE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195B7B"/>
    <w:multiLevelType w:val="hybridMultilevel"/>
    <w:tmpl w:val="6742D4BA"/>
    <w:lvl w:ilvl="0" w:tplc="ED709EC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F810550"/>
    <w:multiLevelType w:val="hybridMultilevel"/>
    <w:tmpl w:val="01683CD2"/>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F75407"/>
    <w:multiLevelType w:val="hybridMultilevel"/>
    <w:tmpl w:val="3BF2218C"/>
    <w:lvl w:ilvl="0" w:tplc="040C0003">
      <w:start w:val="1"/>
      <w:numFmt w:val="bullet"/>
      <w:lvlText w:val="o"/>
      <w:lvlJc w:val="left"/>
      <w:pPr>
        <w:ind w:left="633" w:hanging="360"/>
      </w:pPr>
      <w:rPr>
        <w:rFonts w:ascii="Courier New" w:hAnsi="Courier New" w:cs="Courier New" w:hint="default"/>
      </w:rPr>
    </w:lvl>
    <w:lvl w:ilvl="1" w:tplc="040C000B">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Marlett" w:hAnsi="Marlett"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Marlett" w:hAnsi="Marlett"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Marlett" w:hAnsi="Marlett" w:hint="default"/>
      </w:rPr>
    </w:lvl>
  </w:abstractNum>
  <w:abstractNum w:abstractNumId="9" w15:restartNumberingAfterBreak="0">
    <w:nsid w:val="55666B68"/>
    <w:multiLevelType w:val="hybridMultilevel"/>
    <w:tmpl w:val="263C172E"/>
    <w:lvl w:ilvl="0" w:tplc="FF2E2D38">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F126E01"/>
    <w:multiLevelType w:val="hybridMultilevel"/>
    <w:tmpl w:val="E250CB5E"/>
    <w:lvl w:ilvl="0" w:tplc="040C0001">
      <w:start w:val="1"/>
      <w:numFmt w:val="bullet"/>
      <w:lvlText w:val=""/>
      <w:lvlJc w:val="left"/>
      <w:pPr>
        <w:ind w:left="1484" w:hanging="360"/>
      </w:pPr>
      <w:rPr>
        <w:rFonts w:ascii="Symbol" w:hAnsi="Symbol" w:hint="default"/>
      </w:rPr>
    </w:lvl>
    <w:lvl w:ilvl="1" w:tplc="8EE219DC">
      <w:numFmt w:val="bullet"/>
      <w:lvlText w:val="-"/>
      <w:lvlJc w:val="left"/>
      <w:pPr>
        <w:ind w:left="2204" w:hanging="360"/>
      </w:pPr>
      <w:rPr>
        <w:rFonts w:ascii="Arial" w:eastAsia="Times New Roman" w:hAnsi="Arial" w:cs="Arial"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1" w15:restartNumberingAfterBreak="0">
    <w:nsid w:val="61C332B6"/>
    <w:multiLevelType w:val="hybridMultilevel"/>
    <w:tmpl w:val="292A781E"/>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661E84"/>
    <w:multiLevelType w:val="hybridMultilevel"/>
    <w:tmpl w:val="6D248BC4"/>
    <w:lvl w:ilvl="0" w:tplc="F232F152">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4"/>
  </w:num>
  <w:num w:numId="7">
    <w:abstractNumId w:val="5"/>
  </w:num>
  <w:num w:numId="8">
    <w:abstractNumId w:val="12"/>
  </w:num>
  <w:num w:numId="9">
    <w:abstractNumId w:val="9"/>
  </w:num>
  <w:num w:numId="10">
    <w:abstractNumId w:val="8"/>
  </w:num>
  <w:num w:numId="11">
    <w:abstractNumId w:val="3"/>
  </w:num>
  <w:num w:numId="12">
    <w:abstractNumId w:val="4"/>
  </w:num>
  <w:num w:numId="13">
    <w:abstractNumId w:val="8"/>
  </w:num>
  <w:num w:numId="14">
    <w:abstractNumId w:val="7"/>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45950"/>
    <w:rsid w:val="00047B20"/>
    <w:rsid w:val="00052920"/>
    <w:rsid w:val="00067F94"/>
    <w:rsid w:val="00097198"/>
    <w:rsid w:val="000A2E05"/>
    <w:rsid w:val="000C7D0D"/>
    <w:rsid w:val="000E0020"/>
    <w:rsid w:val="000F4F8A"/>
    <w:rsid w:val="00104447"/>
    <w:rsid w:val="00127B45"/>
    <w:rsid w:val="00135A06"/>
    <w:rsid w:val="001425C7"/>
    <w:rsid w:val="00160547"/>
    <w:rsid w:val="00166B56"/>
    <w:rsid w:val="00174505"/>
    <w:rsid w:val="00175C81"/>
    <w:rsid w:val="001B6383"/>
    <w:rsid w:val="001C40C0"/>
    <w:rsid w:val="001C733C"/>
    <w:rsid w:val="001C73B1"/>
    <w:rsid w:val="00207274"/>
    <w:rsid w:val="0021527A"/>
    <w:rsid w:val="0021797C"/>
    <w:rsid w:val="00225A1A"/>
    <w:rsid w:val="00232DDD"/>
    <w:rsid w:val="002904AF"/>
    <w:rsid w:val="002C2CA3"/>
    <w:rsid w:val="002C4B3E"/>
    <w:rsid w:val="002C79D6"/>
    <w:rsid w:val="002D1470"/>
    <w:rsid w:val="002E56C1"/>
    <w:rsid w:val="002F2165"/>
    <w:rsid w:val="00332B12"/>
    <w:rsid w:val="0034732C"/>
    <w:rsid w:val="00350AED"/>
    <w:rsid w:val="00354C04"/>
    <w:rsid w:val="00366A5D"/>
    <w:rsid w:val="00385E76"/>
    <w:rsid w:val="003A0CC3"/>
    <w:rsid w:val="003A7270"/>
    <w:rsid w:val="003A77D1"/>
    <w:rsid w:val="00403011"/>
    <w:rsid w:val="0043706E"/>
    <w:rsid w:val="0044597F"/>
    <w:rsid w:val="00487DDE"/>
    <w:rsid w:val="004A7169"/>
    <w:rsid w:val="004C5755"/>
    <w:rsid w:val="004E75A6"/>
    <w:rsid w:val="004F3B49"/>
    <w:rsid w:val="00514DAF"/>
    <w:rsid w:val="00517662"/>
    <w:rsid w:val="005230C4"/>
    <w:rsid w:val="00525219"/>
    <w:rsid w:val="00532EC7"/>
    <w:rsid w:val="00537258"/>
    <w:rsid w:val="005404EF"/>
    <w:rsid w:val="00541CA3"/>
    <w:rsid w:val="005546A9"/>
    <w:rsid w:val="005579F3"/>
    <w:rsid w:val="00581C66"/>
    <w:rsid w:val="005824AE"/>
    <w:rsid w:val="005846FB"/>
    <w:rsid w:val="005A05C1"/>
    <w:rsid w:val="005A4A3B"/>
    <w:rsid w:val="005A4CB5"/>
    <w:rsid w:val="005B2316"/>
    <w:rsid w:val="005D0E06"/>
    <w:rsid w:val="005E7C32"/>
    <w:rsid w:val="005F0DCE"/>
    <w:rsid w:val="0061068C"/>
    <w:rsid w:val="0062032B"/>
    <w:rsid w:val="0062722A"/>
    <w:rsid w:val="006357F4"/>
    <w:rsid w:val="00641CEC"/>
    <w:rsid w:val="0064560F"/>
    <w:rsid w:val="00660727"/>
    <w:rsid w:val="00661BA9"/>
    <w:rsid w:val="006739F0"/>
    <w:rsid w:val="00684551"/>
    <w:rsid w:val="00695AD1"/>
    <w:rsid w:val="006A37B0"/>
    <w:rsid w:val="006B5057"/>
    <w:rsid w:val="006C0D51"/>
    <w:rsid w:val="006C2DAA"/>
    <w:rsid w:val="006C4338"/>
    <w:rsid w:val="006E5153"/>
    <w:rsid w:val="006F3DF9"/>
    <w:rsid w:val="006F3F84"/>
    <w:rsid w:val="007060E5"/>
    <w:rsid w:val="00710C36"/>
    <w:rsid w:val="00710FD6"/>
    <w:rsid w:val="007247C6"/>
    <w:rsid w:val="00730A78"/>
    <w:rsid w:val="00740981"/>
    <w:rsid w:val="007507E2"/>
    <w:rsid w:val="00757151"/>
    <w:rsid w:val="007909E0"/>
    <w:rsid w:val="0079785C"/>
    <w:rsid w:val="007A03EE"/>
    <w:rsid w:val="007D4001"/>
    <w:rsid w:val="007D7A65"/>
    <w:rsid w:val="007F68A6"/>
    <w:rsid w:val="0083205E"/>
    <w:rsid w:val="00833BF2"/>
    <w:rsid w:val="00840934"/>
    <w:rsid w:val="00844DAA"/>
    <w:rsid w:val="008450C7"/>
    <w:rsid w:val="008535AE"/>
    <w:rsid w:val="00876A73"/>
    <w:rsid w:val="008B2A38"/>
    <w:rsid w:val="008D273E"/>
    <w:rsid w:val="0091181F"/>
    <w:rsid w:val="00912B80"/>
    <w:rsid w:val="00930A5C"/>
    <w:rsid w:val="00931369"/>
    <w:rsid w:val="00934503"/>
    <w:rsid w:val="00951D7B"/>
    <w:rsid w:val="00956C97"/>
    <w:rsid w:val="009626D9"/>
    <w:rsid w:val="00963A09"/>
    <w:rsid w:val="009647E3"/>
    <w:rsid w:val="00972598"/>
    <w:rsid w:val="00983FF3"/>
    <w:rsid w:val="009B1CD0"/>
    <w:rsid w:val="009B36CC"/>
    <w:rsid w:val="009B45B9"/>
    <w:rsid w:val="009B6A8F"/>
    <w:rsid w:val="009C3AE1"/>
    <w:rsid w:val="009C4738"/>
    <w:rsid w:val="009D661E"/>
    <w:rsid w:val="009D766B"/>
    <w:rsid w:val="009F6EC5"/>
    <w:rsid w:val="00A042E1"/>
    <w:rsid w:val="00A34D04"/>
    <w:rsid w:val="00A47D54"/>
    <w:rsid w:val="00A51400"/>
    <w:rsid w:val="00A67EE0"/>
    <w:rsid w:val="00A90D40"/>
    <w:rsid w:val="00AE7831"/>
    <w:rsid w:val="00B019B1"/>
    <w:rsid w:val="00B02608"/>
    <w:rsid w:val="00B0289C"/>
    <w:rsid w:val="00B054DA"/>
    <w:rsid w:val="00B163C4"/>
    <w:rsid w:val="00B62F00"/>
    <w:rsid w:val="00B87564"/>
    <w:rsid w:val="00BA44E5"/>
    <w:rsid w:val="00BD6C94"/>
    <w:rsid w:val="00BD767E"/>
    <w:rsid w:val="00BE6078"/>
    <w:rsid w:val="00BE6C34"/>
    <w:rsid w:val="00C23457"/>
    <w:rsid w:val="00C630AD"/>
    <w:rsid w:val="00C83930"/>
    <w:rsid w:val="00C87693"/>
    <w:rsid w:val="00C91060"/>
    <w:rsid w:val="00C911FE"/>
    <w:rsid w:val="00CD185D"/>
    <w:rsid w:val="00CD46CC"/>
    <w:rsid w:val="00CE67FD"/>
    <w:rsid w:val="00CF054D"/>
    <w:rsid w:val="00D01E36"/>
    <w:rsid w:val="00D217BC"/>
    <w:rsid w:val="00D26AD2"/>
    <w:rsid w:val="00D337D7"/>
    <w:rsid w:val="00D412FD"/>
    <w:rsid w:val="00D46BC7"/>
    <w:rsid w:val="00D5058A"/>
    <w:rsid w:val="00D55A78"/>
    <w:rsid w:val="00D64188"/>
    <w:rsid w:val="00D83E12"/>
    <w:rsid w:val="00D90A00"/>
    <w:rsid w:val="00DA13AA"/>
    <w:rsid w:val="00DB7181"/>
    <w:rsid w:val="00DB7366"/>
    <w:rsid w:val="00DB76AC"/>
    <w:rsid w:val="00DB76B7"/>
    <w:rsid w:val="00DE061E"/>
    <w:rsid w:val="00E01FA1"/>
    <w:rsid w:val="00E20DB0"/>
    <w:rsid w:val="00E34995"/>
    <w:rsid w:val="00E47798"/>
    <w:rsid w:val="00E545CC"/>
    <w:rsid w:val="00E64F8C"/>
    <w:rsid w:val="00E65D63"/>
    <w:rsid w:val="00E74C76"/>
    <w:rsid w:val="00E77026"/>
    <w:rsid w:val="00E77D87"/>
    <w:rsid w:val="00E96FF6"/>
    <w:rsid w:val="00EB4E3A"/>
    <w:rsid w:val="00F023E0"/>
    <w:rsid w:val="00F1503F"/>
    <w:rsid w:val="00F60D19"/>
    <w:rsid w:val="00F81DE2"/>
    <w:rsid w:val="00F91DED"/>
    <w:rsid w:val="00F92811"/>
    <w:rsid w:val="00FC34A0"/>
    <w:rsid w:val="00FC7CF9"/>
    <w:rsid w:val="00FE3881"/>
    <w:rsid w:val="00FE48C9"/>
    <w:rsid w:val="00FF1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oNotEmbedSmartTags/>
  <w:decimalSymbol w:val=","/>
  <w:listSeparator w:val=";"/>
  <w14:docId w14:val="5BD5B896"/>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s n°1,Normal bullet 2,Bullet point 1,NormTab,Liste 1,6 pt paragraphe carré,Puce focus,texte de base,Puce Synthèse,Paragraphe de liste num,Paragraphe de liste 1,Listes,Sous-Titre,chapitre,Titre 3bis,Puces,Puces 1er niveau,Tab n1"/>
    <w:basedOn w:val="Normal"/>
    <w:link w:val="ParagraphedelisteCar"/>
    <w:uiPriority w:val="34"/>
    <w:qFormat/>
    <w:rsid w:val="00DB7366"/>
    <w:pPr>
      <w:suppressAutoHyphens w:val="0"/>
      <w:autoSpaceDE w:val="0"/>
      <w:autoSpaceDN w:val="0"/>
      <w:adjustRightInd w:val="0"/>
      <w:ind w:left="720"/>
      <w:contextualSpacing/>
      <w:jc w:val="both"/>
    </w:pPr>
    <w:rPr>
      <w:rFonts w:ascii="Arial" w:hAnsi="Arial" w:cs="Arial"/>
      <w:lang w:eastAsia="fr-FR"/>
    </w:rPr>
  </w:style>
  <w:style w:type="character" w:styleId="Mentionnonrsolue">
    <w:name w:val="Unresolved Mention"/>
    <w:basedOn w:val="Policepardfaut"/>
    <w:uiPriority w:val="99"/>
    <w:semiHidden/>
    <w:unhideWhenUsed/>
    <w:rsid w:val="00A90D40"/>
    <w:rPr>
      <w:color w:val="605E5C"/>
      <w:shd w:val="clear" w:color="auto" w:fill="E1DFDD"/>
    </w:rPr>
  </w:style>
  <w:style w:type="character" w:customStyle="1" w:styleId="ParagraphedelisteCar">
    <w:name w:val="Paragraphe de liste Car"/>
    <w:aliases w:val="Puces n°1 Car,Normal bullet 2 Car,Bullet point 1 Car,NormTab Car,Liste 1 Car,6 pt paragraphe carré Car,Puce focus Car,texte de base Car,Puce Synthèse Car,Paragraphe de liste num Car,Paragraphe de liste 1 Car,Listes Car,Puces Car"/>
    <w:link w:val="Paragraphedeliste"/>
    <w:uiPriority w:val="34"/>
    <w:qFormat/>
    <w:locked/>
    <w:rsid w:val="009B6A8F"/>
    <w:rPr>
      <w:rFonts w:ascii="Arial" w:hAnsi="Arial" w:cs="Arial"/>
    </w:rPr>
  </w:style>
  <w:style w:type="character" w:customStyle="1" w:styleId="Normal2Car">
    <w:name w:val="Normal2 Car"/>
    <w:basedOn w:val="Policepardfaut"/>
    <w:link w:val="Normal2"/>
    <w:locked/>
    <w:rsid w:val="005D0E06"/>
    <w:rPr>
      <w:rFonts w:ascii="Arial" w:hAnsi="Arial" w:cs="Arial"/>
    </w:rPr>
  </w:style>
  <w:style w:type="paragraph" w:customStyle="1" w:styleId="Normal2">
    <w:name w:val="Normal2"/>
    <w:basedOn w:val="Normal"/>
    <w:link w:val="Normal2Car"/>
    <w:rsid w:val="005D0E06"/>
    <w:pPr>
      <w:suppressAutoHyphens w:val="0"/>
      <w:ind w:left="284" w:firstLine="284"/>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2443008">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13536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chapelain-l@chu-caen.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niang-h@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jarry-a@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incourt-s@chu-caen.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6F7C4-6BE1-4FB8-8A87-3971E786C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1908</Words>
  <Characters>10500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12384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PESTANA LEONIE</dc:creator>
  <cp:keywords/>
  <cp:lastModifiedBy>HINCOURT SOPHIE</cp:lastModifiedBy>
  <cp:revision>7</cp:revision>
  <cp:lastPrinted>2019-08-22T06:33:00Z</cp:lastPrinted>
  <dcterms:created xsi:type="dcterms:W3CDTF">2025-08-12T08:45:00Z</dcterms:created>
  <dcterms:modified xsi:type="dcterms:W3CDTF">2025-11-07T08:57:00Z</dcterms:modified>
</cp:coreProperties>
</file>