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2A2FE"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3A33447" w14:textId="77777777">
        <w:tc>
          <w:tcPr>
            <w:tcW w:w="10419" w:type="dxa"/>
            <w:shd w:val="clear" w:color="auto" w:fill="auto"/>
          </w:tcPr>
          <w:p w14:paraId="1893BA13" w14:textId="37E6CC0E" w:rsidR="00472B25" w:rsidRDefault="004F700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C1BDF2C" wp14:editId="2C2F0257">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6562F89" w14:textId="77777777" w:rsidR="00472B25" w:rsidRDefault="00472B25">
            <w:pPr>
              <w:pStyle w:val="Pieddepage"/>
              <w:tabs>
                <w:tab w:val="clear" w:pos="4536"/>
                <w:tab w:val="clear" w:pos="9072"/>
              </w:tabs>
              <w:jc w:val="center"/>
              <w:rPr>
                <w:rFonts w:ascii="Arial" w:hAnsi="Arial" w:cs="Arial"/>
              </w:rPr>
            </w:pPr>
          </w:p>
          <w:p w14:paraId="636A834B"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83BBD1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76D139CC" w14:textId="77777777" w:rsidR="00472B25" w:rsidRDefault="00472B25">
            <w:pPr>
              <w:pStyle w:val="Pieddepage"/>
              <w:tabs>
                <w:tab w:val="clear" w:pos="4536"/>
                <w:tab w:val="clear" w:pos="9072"/>
              </w:tabs>
              <w:jc w:val="center"/>
            </w:pPr>
          </w:p>
        </w:tc>
      </w:tr>
    </w:tbl>
    <w:p w14:paraId="37197AA9"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7159ABB" w14:textId="77777777">
        <w:tc>
          <w:tcPr>
            <w:tcW w:w="9288" w:type="dxa"/>
            <w:shd w:val="clear" w:color="auto" w:fill="66CCFF"/>
          </w:tcPr>
          <w:p w14:paraId="67836A54"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792F68D" w14:textId="77777777" w:rsidR="00472B25" w:rsidRDefault="00472B25">
            <w:pPr>
              <w:pStyle w:val="Titre8"/>
              <w:tabs>
                <w:tab w:val="num" w:pos="0"/>
                <w:tab w:val="right" w:pos="9639"/>
              </w:tabs>
              <w:rPr>
                <w:sz w:val="28"/>
                <w:szCs w:val="28"/>
              </w:rPr>
            </w:pPr>
            <w:r>
              <w:rPr>
                <w:caps/>
                <w:sz w:val="28"/>
                <w:szCs w:val="28"/>
              </w:rPr>
              <w:t>DECLARATION DU candidat INDIVIDUEL</w:t>
            </w:r>
          </w:p>
          <w:p w14:paraId="1C09577E"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D6E2F34" w14:textId="77777777" w:rsidR="00472B25" w:rsidRDefault="00472B25">
            <w:pPr>
              <w:pStyle w:val="Titre8"/>
              <w:tabs>
                <w:tab w:val="num" w:pos="0"/>
                <w:tab w:val="right" w:pos="9639"/>
              </w:tabs>
              <w:spacing w:before="120" w:after="120"/>
            </w:pPr>
            <w:r>
              <w:rPr>
                <w:caps/>
                <w:sz w:val="28"/>
                <w:szCs w:val="28"/>
              </w:rPr>
              <w:t>DC2</w:t>
            </w:r>
          </w:p>
        </w:tc>
      </w:tr>
    </w:tbl>
    <w:p w14:paraId="12DDE4A8" w14:textId="77777777" w:rsidR="00472B25" w:rsidRDefault="00472B25">
      <w:pPr>
        <w:jc w:val="both"/>
        <w:rPr>
          <w:rFonts w:ascii="Arial" w:hAnsi="Arial" w:cs="Arial"/>
        </w:rPr>
      </w:pPr>
    </w:p>
    <w:p w14:paraId="6599CA16"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7EA8BA7"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5BFC6174" w14:textId="77777777" w:rsidR="00614AE6" w:rsidRPr="00614AE6" w:rsidRDefault="00614AE6" w:rsidP="00614AE6"/>
    <w:p w14:paraId="7C338C88"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0A3451A" w14:textId="77777777" w:rsidR="00614AE6" w:rsidRPr="00614AE6" w:rsidRDefault="00614AE6" w:rsidP="00614AE6"/>
    <w:p w14:paraId="729ECE7C"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164554B" w14:textId="77777777" w:rsidR="00614AE6" w:rsidRPr="0025478A" w:rsidRDefault="00614AE6">
      <w:pPr>
        <w:jc w:val="both"/>
        <w:rPr>
          <w:rFonts w:ascii="Arial" w:hAnsi="Arial" w:cs="Arial"/>
          <w:i/>
          <w:iCs/>
        </w:rPr>
      </w:pPr>
    </w:p>
    <w:p w14:paraId="11290DF8"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F098FE6" w14:textId="77777777" w:rsidR="003C025D" w:rsidRPr="001C7D87" w:rsidRDefault="003C025D" w:rsidP="003C025D">
      <w:pPr>
        <w:jc w:val="both"/>
        <w:rPr>
          <w:rFonts w:ascii="Arial" w:hAnsi="Arial" w:cs="Arial"/>
          <w:i/>
          <w:sz w:val="18"/>
          <w:szCs w:val="18"/>
        </w:rPr>
      </w:pPr>
    </w:p>
    <w:p w14:paraId="5CE25C38"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BD03A47" w14:textId="77777777">
        <w:tc>
          <w:tcPr>
            <w:tcW w:w="10331" w:type="dxa"/>
            <w:shd w:val="clear" w:color="auto" w:fill="66CCFF"/>
          </w:tcPr>
          <w:p w14:paraId="72F8BF4F"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0E5883F2"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74CA9FB2" w14:textId="77777777" w:rsidR="00472B25" w:rsidRDefault="00472B25">
      <w:pPr>
        <w:rPr>
          <w:rFonts w:ascii="Arial" w:hAnsi="Arial" w:cs="Arial"/>
          <w:b/>
          <w:bCs/>
        </w:rPr>
      </w:pPr>
    </w:p>
    <w:p w14:paraId="1C5D6621" w14:textId="77777777" w:rsidR="00834EA2" w:rsidRPr="006E2B98" w:rsidRDefault="00834EA2" w:rsidP="006E2B98">
      <w:pPr>
        <w:pStyle w:val="En-tte"/>
        <w:tabs>
          <w:tab w:val="clear" w:pos="4536"/>
          <w:tab w:val="clear" w:pos="9072"/>
        </w:tabs>
        <w:jc w:val="center"/>
        <w:rPr>
          <w:rFonts w:ascii="Arial" w:hAnsi="Arial" w:cs="Arial"/>
          <w:b/>
          <w:bCs/>
        </w:rPr>
      </w:pPr>
      <w:r w:rsidRPr="006E2B98">
        <w:rPr>
          <w:rFonts w:ascii="Arial" w:hAnsi="Arial" w:cs="Arial"/>
          <w:b/>
          <w:bCs/>
        </w:rPr>
        <w:t>CAF du Bas-Rhin</w:t>
      </w:r>
    </w:p>
    <w:p w14:paraId="4623BA35" w14:textId="77777777" w:rsidR="00834EA2" w:rsidRPr="006E2B98" w:rsidRDefault="00834EA2" w:rsidP="006E2B98">
      <w:pPr>
        <w:pStyle w:val="En-tte"/>
        <w:tabs>
          <w:tab w:val="clear" w:pos="4536"/>
          <w:tab w:val="clear" w:pos="9072"/>
        </w:tabs>
        <w:jc w:val="center"/>
        <w:rPr>
          <w:rFonts w:ascii="Arial" w:hAnsi="Arial" w:cs="Arial"/>
          <w:b/>
          <w:bCs/>
        </w:rPr>
      </w:pPr>
      <w:r w:rsidRPr="006E2B98">
        <w:rPr>
          <w:rFonts w:ascii="Arial" w:hAnsi="Arial" w:cs="Arial"/>
          <w:b/>
          <w:bCs/>
        </w:rPr>
        <w:t>22 Route de l’hôpital 67092 Strasbourg Cedex</w:t>
      </w:r>
    </w:p>
    <w:p w14:paraId="63AB6243" w14:textId="77777777" w:rsidR="009A394A" w:rsidRDefault="009A394A">
      <w:pPr>
        <w:rPr>
          <w:rFonts w:ascii="Arial" w:hAnsi="Arial" w:cs="Arial"/>
          <w:b/>
          <w:bCs/>
        </w:rPr>
      </w:pPr>
    </w:p>
    <w:p w14:paraId="40E58A78" w14:textId="77777777" w:rsidR="009A394A" w:rsidRDefault="009A394A">
      <w:pPr>
        <w:rPr>
          <w:rFonts w:ascii="Arial" w:hAnsi="Arial" w:cs="Arial"/>
          <w:b/>
          <w:bCs/>
        </w:rPr>
      </w:pPr>
    </w:p>
    <w:p w14:paraId="40FDE72C" w14:textId="77777777" w:rsidR="009A394A" w:rsidRDefault="009A394A">
      <w:pPr>
        <w:rPr>
          <w:rFonts w:ascii="Arial" w:hAnsi="Arial" w:cs="Arial"/>
          <w:b/>
          <w:bCs/>
        </w:rPr>
      </w:pPr>
    </w:p>
    <w:p w14:paraId="679A6B0F"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3ECCC4" w14:textId="77777777">
        <w:tc>
          <w:tcPr>
            <w:tcW w:w="10331" w:type="dxa"/>
            <w:shd w:val="clear" w:color="auto" w:fill="66CCFF"/>
          </w:tcPr>
          <w:p w14:paraId="2A0A03C1"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D426A3F"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07F2D413" w14:textId="77777777" w:rsidR="00472B25" w:rsidRPr="008C2177" w:rsidRDefault="00472B25">
      <w:pPr>
        <w:rPr>
          <w:rFonts w:ascii="Arial" w:hAnsi="Arial" w:cs="Arial"/>
          <w:bCs/>
          <w:sz w:val="16"/>
          <w:szCs w:val="16"/>
        </w:rPr>
      </w:pPr>
    </w:p>
    <w:p w14:paraId="09BE8092" w14:textId="77777777" w:rsidR="00472B25" w:rsidRDefault="00472B25">
      <w:pPr>
        <w:rPr>
          <w:rFonts w:ascii="Arial" w:hAnsi="Arial" w:cs="Arial"/>
          <w:bCs/>
        </w:rPr>
      </w:pPr>
    </w:p>
    <w:p w14:paraId="6C572632" w14:textId="353EC702" w:rsidR="00834EA2" w:rsidRDefault="00413267" w:rsidP="00413267">
      <w:pPr>
        <w:jc w:val="center"/>
        <w:rPr>
          <w:rFonts w:ascii="Arial" w:hAnsi="Arial" w:cs="Arial"/>
          <w:b/>
          <w:bCs/>
        </w:rPr>
      </w:pPr>
      <w:r>
        <w:rPr>
          <w:rFonts w:ascii="Arial" w:hAnsi="Arial" w:cs="Arial"/>
          <w:b/>
          <w:bCs/>
        </w:rPr>
        <w:t>PRL</w:t>
      </w:r>
      <w:r w:rsidR="00064144">
        <w:rPr>
          <w:rFonts w:ascii="Arial" w:hAnsi="Arial" w:cs="Arial"/>
          <w:b/>
          <w:bCs/>
        </w:rPr>
        <w:t>202</w:t>
      </w:r>
      <w:r w:rsidR="006E2B98">
        <w:rPr>
          <w:rFonts w:ascii="Arial" w:hAnsi="Arial" w:cs="Arial"/>
          <w:b/>
          <w:bCs/>
        </w:rPr>
        <w:t>5</w:t>
      </w:r>
      <w:r>
        <w:rPr>
          <w:rFonts w:ascii="Arial" w:hAnsi="Arial" w:cs="Arial"/>
          <w:b/>
          <w:bCs/>
        </w:rPr>
        <w:t>-</w:t>
      </w:r>
      <w:r w:rsidR="00E77418">
        <w:rPr>
          <w:rFonts w:ascii="Arial" w:hAnsi="Arial" w:cs="Arial"/>
          <w:b/>
          <w:bCs/>
        </w:rPr>
        <w:t>102 Mise à disposition de distributeurs automatiques de boissons froides et chaudes et de denrées alimentaires</w:t>
      </w:r>
    </w:p>
    <w:p w14:paraId="66613F1A" w14:textId="77777777" w:rsidR="00472B25" w:rsidRDefault="00472B25">
      <w:pPr>
        <w:rPr>
          <w:rFonts w:ascii="Arial" w:hAnsi="Arial" w:cs="Arial"/>
          <w:bCs/>
        </w:rPr>
      </w:pPr>
    </w:p>
    <w:p w14:paraId="3BBEBADD" w14:textId="77777777" w:rsidR="00472B25" w:rsidRDefault="00472B25">
      <w:pPr>
        <w:jc w:val="both"/>
        <w:rPr>
          <w:rFonts w:ascii="Arial" w:hAnsi="Arial" w:cs="Arial"/>
          <w:bCs/>
        </w:rPr>
      </w:pPr>
    </w:p>
    <w:p w14:paraId="1F1371C6" w14:textId="77777777" w:rsidR="009A394A" w:rsidRDefault="009A394A">
      <w:pPr>
        <w:jc w:val="both"/>
        <w:rPr>
          <w:rFonts w:ascii="Arial" w:hAnsi="Arial" w:cs="Arial"/>
          <w:bCs/>
        </w:rPr>
      </w:pPr>
    </w:p>
    <w:p w14:paraId="48008954" w14:textId="77777777" w:rsidR="009A394A" w:rsidRDefault="009A394A">
      <w:pPr>
        <w:jc w:val="both"/>
        <w:rPr>
          <w:rFonts w:ascii="Arial" w:hAnsi="Arial" w:cs="Arial"/>
          <w:bCs/>
        </w:rPr>
      </w:pPr>
    </w:p>
    <w:p w14:paraId="57A13188" w14:textId="77777777" w:rsidR="009A394A" w:rsidRDefault="009A394A">
      <w:pPr>
        <w:jc w:val="both"/>
        <w:rPr>
          <w:rFonts w:ascii="Arial" w:hAnsi="Arial" w:cs="Arial"/>
          <w:bCs/>
        </w:rPr>
      </w:pPr>
    </w:p>
    <w:p w14:paraId="5DF61C53" w14:textId="77777777" w:rsidR="009A394A" w:rsidRDefault="009A394A">
      <w:pPr>
        <w:jc w:val="both"/>
        <w:rPr>
          <w:rFonts w:ascii="Arial" w:hAnsi="Arial" w:cs="Arial"/>
          <w:bCs/>
        </w:rPr>
      </w:pPr>
    </w:p>
    <w:p w14:paraId="45A987E6" w14:textId="77777777" w:rsidR="009A394A" w:rsidRDefault="009A394A">
      <w:pPr>
        <w:jc w:val="both"/>
        <w:rPr>
          <w:rFonts w:ascii="Arial" w:hAnsi="Arial" w:cs="Arial"/>
          <w:bCs/>
        </w:rPr>
      </w:pPr>
    </w:p>
    <w:p w14:paraId="13CF640A" w14:textId="77777777" w:rsidR="009A394A" w:rsidRDefault="009A394A">
      <w:pPr>
        <w:jc w:val="both"/>
        <w:rPr>
          <w:rFonts w:ascii="Arial" w:hAnsi="Arial" w:cs="Arial"/>
          <w:bCs/>
        </w:rPr>
      </w:pPr>
    </w:p>
    <w:p w14:paraId="163D932D" w14:textId="77777777" w:rsidR="009A394A" w:rsidRDefault="009A394A">
      <w:pPr>
        <w:jc w:val="both"/>
        <w:rPr>
          <w:rFonts w:ascii="Arial" w:hAnsi="Arial" w:cs="Arial"/>
          <w:bCs/>
        </w:rPr>
      </w:pPr>
    </w:p>
    <w:p w14:paraId="5343DA05" w14:textId="77777777" w:rsidR="009A394A" w:rsidRDefault="009A394A">
      <w:pPr>
        <w:jc w:val="both"/>
        <w:rPr>
          <w:rFonts w:ascii="Arial" w:hAnsi="Arial" w:cs="Arial"/>
          <w:bCs/>
        </w:rPr>
      </w:pPr>
    </w:p>
    <w:p w14:paraId="6D0FE641"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693530A" w14:textId="77777777">
        <w:tc>
          <w:tcPr>
            <w:tcW w:w="10331" w:type="dxa"/>
            <w:shd w:val="clear" w:color="auto" w:fill="66CCFF"/>
          </w:tcPr>
          <w:p w14:paraId="16012FCC"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CE58DBD" w14:textId="77777777" w:rsidR="00472B25" w:rsidRDefault="00472B25">
      <w:pPr>
        <w:pStyle w:val="Titre9"/>
        <w:numPr>
          <w:ilvl w:val="0"/>
          <w:numId w:val="0"/>
        </w:numPr>
        <w:rPr>
          <w:i w:val="0"/>
          <w:sz w:val="20"/>
        </w:rPr>
      </w:pPr>
    </w:p>
    <w:p w14:paraId="2D7B3CBD"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BD5F786" w14:textId="77777777" w:rsidR="00472B25" w:rsidRDefault="00472B25">
      <w:pPr>
        <w:pStyle w:val="Titre9"/>
        <w:tabs>
          <w:tab w:val="num" w:pos="0"/>
        </w:tabs>
        <w:ind w:left="0"/>
        <w:jc w:val="both"/>
        <w:rPr>
          <w:i w:val="0"/>
          <w:iCs w:val="0"/>
          <w:sz w:val="20"/>
          <w:szCs w:val="20"/>
        </w:rPr>
      </w:pPr>
    </w:p>
    <w:p w14:paraId="0A85B9DB"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737C8DF" w14:textId="77777777" w:rsidR="00472B25" w:rsidRDefault="00472B25">
      <w:pPr>
        <w:jc w:val="both"/>
        <w:rPr>
          <w:rFonts w:ascii="Arial" w:hAnsi="Arial" w:cs="Arial"/>
          <w:b/>
          <w:bCs/>
        </w:rPr>
      </w:pPr>
    </w:p>
    <w:p w14:paraId="4221E35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91B294B" w14:textId="77777777" w:rsidR="003C025D" w:rsidRDefault="003C025D" w:rsidP="003C025D"/>
    <w:p w14:paraId="120BEDED" w14:textId="77777777" w:rsidR="003C025D" w:rsidRPr="00025EC9" w:rsidRDefault="003C025D" w:rsidP="003C025D"/>
    <w:p w14:paraId="6EB3621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2C78ACF" w14:textId="77777777" w:rsidR="003C025D" w:rsidRDefault="003C025D" w:rsidP="003C025D"/>
    <w:p w14:paraId="6C2521B4" w14:textId="77777777" w:rsidR="003C025D" w:rsidRPr="00025EC9" w:rsidRDefault="003C025D" w:rsidP="003C025D"/>
    <w:p w14:paraId="678AF5F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590BF800" w14:textId="77777777" w:rsidR="003C025D" w:rsidRDefault="003C025D" w:rsidP="003C025D"/>
    <w:p w14:paraId="3B35F2F7" w14:textId="77777777" w:rsidR="003C025D" w:rsidRPr="00025EC9" w:rsidRDefault="003C025D" w:rsidP="003C025D"/>
    <w:p w14:paraId="1FB6B4D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F445E0B" w14:textId="77777777" w:rsidR="003C025D" w:rsidRDefault="003C025D" w:rsidP="003C025D"/>
    <w:p w14:paraId="3CD89FD7" w14:textId="77777777" w:rsidR="003C025D" w:rsidRDefault="003C025D" w:rsidP="003C025D"/>
    <w:p w14:paraId="5D78DEC2"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14:paraId="0106A8A6" w14:textId="77777777" w:rsidR="003C025D" w:rsidRDefault="003C025D" w:rsidP="003C025D"/>
    <w:p w14:paraId="7780988E" w14:textId="77777777" w:rsidR="003C025D" w:rsidRPr="00025EC9" w:rsidRDefault="003C025D" w:rsidP="003C025D"/>
    <w:p w14:paraId="1B697EE5"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935C739" w14:textId="77777777" w:rsidR="00472B25" w:rsidRDefault="00472B25">
      <w:pPr>
        <w:jc w:val="both"/>
        <w:rPr>
          <w:rFonts w:ascii="Arial" w:hAnsi="Arial" w:cs="Arial"/>
          <w:b/>
          <w:bCs/>
        </w:rPr>
      </w:pPr>
    </w:p>
    <w:p w14:paraId="5F2899BE" w14:textId="77777777" w:rsidR="00472B25" w:rsidRDefault="00472B25">
      <w:pPr>
        <w:jc w:val="both"/>
        <w:rPr>
          <w:rFonts w:ascii="Arial" w:hAnsi="Arial" w:cs="Arial"/>
          <w:b/>
          <w:bCs/>
        </w:rPr>
      </w:pPr>
    </w:p>
    <w:p w14:paraId="339EE52B"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14:paraId="71CA5F9C" w14:textId="77777777" w:rsidR="00472B25" w:rsidRDefault="00472B25">
      <w:pPr>
        <w:jc w:val="both"/>
        <w:rPr>
          <w:rFonts w:ascii="Arial" w:hAnsi="Arial" w:cs="Arial"/>
        </w:rPr>
      </w:pPr>
    </w:p>
    <w:p w14:paraId="7BC2DE53"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7DD823B0" w14:textId="77777777" w:rsidR="00427375" w:rsidRDefault="00427375" w:rsidP="00427375">
      <w:pPr>
        <w:ind w:left="567"/>
        <w:jc w:val="both"/>
        <w:rPr>
          <w:rFonts w:ascii="Arial" w:hAnsi="Arial" w:cs="Arial"/>
        </w:rPr>
      </w:pPr>
    </w:p>
    <w:p w14:paraId="67DE1BC9"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4EDCC9CE"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0736D13C"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0"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5D05A5C4"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3CB5282B"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72CD0B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0CD2DCE8"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071573F"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11F62A6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D510674"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68716C86"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625D4F75"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0BE223B"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09340C66"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2CCC6C2A" w14:textId="77777777" w:rsidR="006F6740" w:rsidRDefault="006F6740">
            <w:pPr>
              <w:ind w:left="170" w:right="170"/>
              <w:jc w:val="both"/>
              <w:rPr>
                <w:rFonts w:ascii="Arial" w:hAnsi="Arial" w:cs="Arial"/>
                <w:sz w:val="16"/>
                <w:szCs w:val="16"/>
              </w:rPr>
            </w:pPr>
          </w:p>
          <w:p w14:paraId="395E493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12AD702" w14:textId="77777777" w:rsidR="006F6740" w:rsidRDefault="006F6740">
            <w:pPr>
              <w:ind w:left="170" w:right="170"/>
              <w:jc w:val="both"/>
              <w:rPr>
                <w:rFonts w:ascii="Arial" w:hAnsi="Arial" w:cs="Arial"/>
                <w:sz w:val="12"/>
                <w:szCs w:val="16"/>
              </w:rPr>
            </w:pPr>
          </w:p>
          <w:p w14:paraId="13874B62" w14:textId="77777777" w:rsidR="00872C42" w:rsidRDefault="00872C42">
            <w:pPr>
              <w:ind w:left="170" w:right="170"/>
              <w:jc w:val="both"/>
              <w:rPr>
                <w:rFonts w:ascii="Arial" w:hAnsi="Arial" w:cs="Arial"/>
                <w:sz w:val="12"/>
                <w:szCs w:val="16"/>
              </w:rPr>
            </w:pPr>
          </w:p>
          <w:p w14:paraId="4863B88E" w14:textId="77777777" w:rsidR="00872C42" w:rsidRPr="00A70756" w:rsidRDefault="00872C42">
            <w:pPr>
              <w:ind w:left="170" w:right="170"/>
              <w:jc w:val="both"/>
              <w:rPr>
                <w:rFonts w:ascii="Arial" w:hAnsi="Arial" w:cs="Arial"/>
                <w:sz w:val="12"/>
                <w:szCs w:val="16"/>
              </w:rPr>
            </w:pPr>
          </w:p>
          <w:p w14:paraId="34AC042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27A9C7" w14:textId="77777777" w:rsidR="006F6740" w:rsidRPr="00A70756" w:rsidRDefault="006F6740">
            <w:pPr>
              <w:ind w:left="170" w:right="170"/>
              <w:jc w:val="both"/>
              <w:rPr>
                <w:rFonts w:ascii="Arial" w:hAnsi="Arial" w:cs="Arial"/>
                <w:sz w:val="12"/>
                <w:szCs w:val="16"/>
              </w:rPr>
            </w:pPr>
          </w:p>
          <w:p w14:paraId="7AA902D1" w14:textId="77777777" w:rsidR="006F6740" w:rsidRDefault="006F6740">
            <w:pPr>
              <w:ind w:left="170" w:right="170"/>
              <w:jc w:val="both"/>
              <w:rPr>
                <w:rFonts w:ascii="Arial" w:hAnsi="Arial" w:cs="Arial"/>
                <w:sz w:val="16"/>
                <w:szCs w:val="16"/>
              </w:rPr>
            </w:pPr>
          </w:p>
          <w:p w14:paraId="40DE0FBA" w14:textId="77777777" w:rsidR="006F6740" w:rsidRDefault="006F6740">
            <w:pPr>
              <w:ind w:left="170" w:right="170"/>
              <w:jc w:val="both"/>
              <w:rPr>
                <w:rFonts w:ascii="Arial" w:hAnsi="Arial" w:cs="Arial"/>
                <w:sz w:val="16"/>
                <w:szCs w:val="16"/>
              </w:rPr>
            </w:pPr>
          </w:p>
          <w:p w14:paraId="220E1988" w14:textId="77777777" w:rsidR="006F6740" w:rsidRDefault="006F6740">
            <w:pPr>
              <w:snapToGrid w:val="0"/>
              <w:jc w:val="both"/>
              <w:rPr>
                <w:rFonts w:ascii="Arial" w:hAnsi="Arial" w:cs="Arial"/>
                <w:b/>
                <w:bCs/>
              </w:rPr>
            </w:pPr>
          </w:p>
        </w:tc>
      </w:tr>
      <w:tr w:rsidR="006F6740" w14:paraId="7A443040"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BC5B3DF"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5A922E8D"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510CE6F"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0CC51C9" w14:textId="77777777" w:rsidR="006F6740" w:rsidRDefault="006F6740">
            <w:pPr>
              <w:ind w:left="170" w:right="170"/>
              <w:jc w:val="both"/>
              <w:rPr>
                <w:rFonts w:ascii="Arial" w:hAnsi="Arial" w:cs="Arial"/>
                <w:sz w:val="16"/>
                <w:szCs w:val="16"/>
              </w:rPr>
            </w:pPr>
          </w:p>
          <w:p w14:paraId="196A8794"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26E00066"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A7C1567" w14:textId="77777777" w:rsidR="006F6740" w:rsidRPr="006F6740" w:rsidRDefault="006F6740" w:rsidP="006F6740">
            <w:pPr>
              <w:ind w:left="170" w:right="170"/>
              <w:jc w:val="both"/>
              <w:rPr>
                <w:rFonts w:ascii="Arial" w:hAnsi="Arial" w:cs="Arial"/>
                <w:sz w:val="16"/>
                <w:szCs w:val="16"/>
              </w:rPr>
            </w:pPr>
          </w:p>
          <w:p w14:paraId="054E142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F678F82" w14:textId="77777777" w:rsidR="006F6740" w:rsidRDefault="006F6740" w:rsidP="006F6740">
            <w:pPr>
              <w:ind w:left="170" w:right="170"/>
              <w:jc w:val="both"/>
              <w:rPr>
                <w:rFonts w:ascii="Arial" w:hAnsi="Arial" w:cs="Arial"/>
                <w:sz w:val="12"/>
                <w:szCs w:val="16"/>
              </w:rPr>
            </w:pPr>
          </w:p>
          <w:p w14:paraId="62F92D50" w14:textId="77777777" w:rsidR="00872C42" w:rsidRDefault="00872C42" w:rsidP="006F6740">
            <w:pPr>
              <w:ind w:left="170" w:right="170"/>
              <w:jc w:val="both"/>
              <w:rPr>
                <w:rFonts w:ascii="Arial" w:hAnsi="Arial" w:cs="Arial"/>
                <w:sz w:val="12"/>
                <w:szCs w:val="16"/>
              </w:rPr>
            </w:pPr>
          </w:p>
          <w:p w14:paraId="0C4C5405" w14:textId="77777777" w:rsidR="00872C42" w:rsidRPr="00A70756" w:rsidRDefault="00872C42" w:rsidP="006F6740">
            <w:pPr>
              <w:ind w:left="170" w:right="170"/>
              <w:jc w:val="both"/>
              <w:rPr>
                <w:rFonts w:ascii="Arial" w:hAnsi="Arial" w:cs="Arial"/>
                <w:sz w:val="12"/>
                <w:szCs w:val="16"/>
              </w:rPr>
            </w:pPr>
          </w:p>
          <w:p w14:paraId="67400441"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DF0138C" w14:textId="77777777" w:rsidR="006F6740" w:rsidRDefault="006F6740" w:rsidP="006F6740">
            <w:pPr>
              <w:ind w:left="170" w:right="170"/>
              <w:jc w:val="both"/>
              <w:rPr>
                <w:rFonts w:ascii="Arial" w:hAnsi="Arial" w:cs="Arial"/>
                <w:sz w:val="16"/>
                <w:szCs w:val="16"/>
              </w:rPr>
            </w:pPr>
          </w:p>
          <w:p w14:paraId="1E2AA4D9" w14:textId="77777777" w:rsidR="006F6740" w:rsidRDefault="006F6740" w:rsidP="006F6740">
            <w:pPr>
              <w:ind w:left="170" w:right="170"/>
              <w:jc w:val="both"/>
              <w:rPr>
                <w:rFonts w:ascii="Arial" w:hAnsi="Arial" w:cs="Arial"/>
                <w:sz w:val="16"/>
                <w:szCs w:val="16"/>
              </w:rPr>
            </w:pPr>
          </w:p>
          <w:p w14:paraId="6502DB24" w14:textId="77777777" w:rsidR="006F6740" w:rsidRDefault="006F6740" w:rsidP="006F6740">
            <w:pPr>
              <w:ind w:left="170" w:right="170"/>
              <w:jc w:val="both"/>
              <w:rPr>
                <w:rFonts w:ascii="Arial" w:hAnsi="Arial" w:cs="Arial"/>
                <w:sz w:val="16"/>
                <w:szCs w:val="16"/>
              </w:rPr>
            </w:pPr>
          </w:p>
          <w:p w14:paraId="399DEAC4" w14:textId="77777777" w:rsidR="006F6740" w:rsidRDefault="006F6740">
            <w:pPr>
              <w:snapToGrid w:val="0"/>
              <w:jc w:val="both"/>
              <w:rPr>
                <w:rFonts w:ascii="Arial" w:hAnsi="Arial" w:cs="Arial"/>
                <w:b/>
                <w:bCs/>
              </w:rPr>
            </w:pPr>
          </w:p>
        </w:tc>
      </w:tr>
      <w:tr w:rsidR="006F6740" w14:paraId="62F6A89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4FBF94B"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1977767"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5ACC9D5B"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6BD9E79"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3756FCE" w14:textId="77777777" w:rsidR="006F6740" w:rsidRDefault="006F6740" w:rsidP="00A70756">
            <w:pPr>
              <w:ind w:left="170" w:right="170"/>
              <w:jc w:val="both"/>
              <w:rPr>
                <w:rFonts w:ascii="Arial" w:hAnsi="Arial" w:cs="Arial"/>
                <w:sz w:val="16"/>
                <w:szCs w:val="16"/>
              </w:rPr>
            </w:pPr>
          </w:p>
          <w:p w14:paraId="2B4F28C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6DB0B58" w14:textId="77777777" w:rsidR="006F6740" w:rsidRDefault="006F6740" w:rsidP="00A70756">
            <w:pPr>
              <w:ind w:left="170" w:right="170"/>
              <w:jc w:val="both"/>
              <w:rPr>
                <w:rFonts w:ascii="Arial" w:hAnsi="Arial" w:cs="Arial"/>
                <w:sz w:val="12"/>
                <w:szCs w:val="16"/>
              </w:rPr>
            </w:pPr>
          </w:p>
          <w:p w14:paraId="6C4EEE48" w14:textId="77777777" w:rsidR="00872C42" w:rsidRDefault="00872C42" w:rsidP="00A70756">
            <w:pPr>
              <w:ind w:left="170" w:right="170"/>
              <w:jc w:val="both"/>
              <w:rPr>
                <w:rFonts w:ascii="Arial" w:hAnsi="Arial" w:cs="Arial"/>
                <w:sz w:val="12"/>
                <w:szCs w:val="16"/>
              </w:rPr>
            </w:pPr>
          </w:p>
          <w:p w14:paraId="2B182CA7" w14:textId="77777777" w:rsidR="00872C42" w:rsidRPr="00A70756" w:rsidRDefault="00872C42" w:rsidP="00A70756">
            <w:pPr>
              <w:ind w:left="170" w:right="170"/>
              <w:jc w:val="both"/>
              <w:rPr>
                <w:rFonts w:ascii="Arial" w:hAnsi="Arial" w:cs="Arial"/>
                <w:sz w:val="12"/>
                <w:szCs w:val="16"/>
              </w:rPr>
            </w:pPr>
          </w:p>
          <w:p w14:paraId="5975DD1B"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9B037DE" w14:textId="77777777" w:rsidR="006F6740" w:rsidRPr="00A70756" w:rsidRDefault="006F6740" w:rsidP="006F6740">
            <w:pPr>
              <w:ind w:left="170" w:right="170"/>
              <w:jc w:val="both"/>
              <w:rPr>
                <w:rFonts w:ascii="Arial" w:hAnsi="Arial" w:cs="Arial"/>
                <w:sz w:val="12"/>
                <w:szCs w:val="16"/>
              </w:rPr>
            </w:pPr>
          </w:p>
          <w:p w14:paraId="185BF812" w14:textId="77777777" w:rsidR="006F6740" w:rsidRDefault="006F6740" w:rsidP="006F6740">
            <w:pPr>
              <w:ind w:left="170" w:right="170"/>
              <w:jc w:val="both"/>
              <w:rPr>
                <w:rFonts w:ascii="Arial" w:hAnsi="Arial" w:cs="Arial"/>
                <w:sz w:val="16"/>
                <w:szCs w:val="16"/>
              </w:rPr>
            </w:pPr>
          </w:p>
          <w:p w14:paraId="1B489BC4" w14:textId="77777777" w:rsidR="006F6740" w:rsidRDefault="006F6740" w:rsidP="00224E9C">
            <w:pPr>
              <w:snapToGrid w:val="0"/>
              <w:jc w:val="both"/>
              <w:rPr>
                <w:rFonts w:ascii="Arial" w:hAnsi="Arial" w:cs="Arial"/>
                <w:sz w:val="16"/>
                <w:szCs w:val="16"/>
              </w:rPr>
            </w:pPr>
          </w:p>
          <w:p w14:paraId="4B8C5DC8" w14:textId="77777777" w:rsidR="00872C42" w:rsidRDefault="00872C42" w:rsidP="00224E9C">
            <w:pPr>
              <w:snapToGrid w:val="0"/>
              <w:jc w:val="both"/>
              <w:rPr>
                <w:rFonts w:ascii="Arial" w:hAnsi="Arial" w:cs="Arial"/>
                <w:b/>
                <w:bCs/>
              </w:rPr>
            </w:pPr>
          </w:p>
        </w:tc>
      </w:tr>
      <w:tr w:rsidR="006F6740" w14:paraId="11C8F08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BAF322E"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7B24C974"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D51509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438C9408"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317CA15" w14:textId="77777777" w:rsidR="006F6740" w:rsidRDefault="006F6740" w:rsidP="006F6740">
            <w:pPr>
              <w:ind w:left="170" w:right="170"/>
              <w:jc w:val="both"/>
              <w:rPr>
                <w:rFonts w:ascii="Arial" w:hAnsi="Arial" w:cs="Arial"/>
                <w:sz w:val="16"/>
                <w:szCs w:val="16"/>
              </w:rPr>
            </w:pPr>
          </w:p>
          <w:p w14:paraId="42B02C92"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AAA592" w14:textId="77777777" w:rsidR="006F6740" w:rsidRDefault="006F6740" w:rsidP="006F6740">
            <w:pPr>
              <w:ind w:left="170" w:right="170"/>
              <w:jc w:val="both"/>
              <w:rPr>
                <w:rFonts w:ascii="Arial" w:hAnsi="Arial" w:cs="Arial"/>
                <w:sz w:val="12"/>
                <w:szCs w:val="16"/>
              </w:rPr>
            </w:pPr>
          </w:p>
          <w:p w14:paraId="5C9EBC49" w14:textId="77777777" w:rsidR="00872C42" w:rsidRDefault="00872C42" w:rsidP="006F6740">
            <w:pPr>
              <w:ind w:left="170" w:right="170"/>
              <w:jc w:val="both"/>
              <w:rPr>
                <w:rFonts w:ascii="Arial" w:hAnsi="Arial" w:cs="Arial"/>
                <w:sz w:val="12"/>
                <w:szCs w:val="16"/>
              </w:rPr>
            </w:pPr>
          </w:p>
          <w:p w14:paraId="50AA2C3D" w14:textId="77777777" w:rsidR="00872C42" w:rsidRPr="00A70756" w:rsidRDefault="00872C42" w:rsidP="006F6740">
            <w:pPr>
              <w:ind w:left="170" w:right="170"/>
              <w:jc w:val="both"/>
              <w:rPr>
                <w:rFonts w:ascii="Arial" w:hAnsi="Arial" w:cs="Arial"/>
                <w:sz w:val="12"/>
                <w:szCs w:val="16"/>
              </w:rPr>
            </w:pPr>
          </w:p>
          <w:p w14:paraId="2B6FF35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0D6CF30" w14:textId="77777777" w:rsidR="006F6740" w:rsidRPr="00A70756" w:rsidRDefault="006F6740" w:rsidP="006F6740">
            <w:pPr>
              <w:ind w:left="170" w:right="170"/>
              <w:jc w:val="both"/>
              <w:rPr>
                <w:rFonts w:ascii="Arial" w:hAnsi="Arial" w:cs="Arial"/>
                <w:sz w:val="12"/>
                <w:szCs w:val="16"/>
              </w:rPr>
            </w:pPr>
          </w:p>
          <w:p w14:paraId="4BD7069B" w14:textId="77777777" w:rsidR="006F6740" w:rsidRDefault="006F6740" w:rsidP="006F6740">
            <w:pPr>
              <w:ind w:left="170" w:right="170"/>
              <w:jc w:val="both"/>
              <w:rPr>
                <w:rFonts w:ascii="Arial" w:hAnsi="Arial" w:cs="Arial"/>
                <w:sz w:val="16"/>
                <w:szCs w:val="16"/>
              </w:rPr>
            </w:pPr>
          </w:p>
          <w:p w14:paraId="13253B8F" w14:textId="77777777" w:rsidR="006F6740" w:rsidRDefault="006F6740" w:rsidP="006F6740">
            <w:pPr>
              <w:ind w:left="170" w:right="170"/>
              <w:jc w:val="both"/>
              <w:rPr>
                <w:rFonts w:ascii="Arial" w:hAnsi="Arial" w:cs="Arial"/>
                <w:sz w:val="16"/>
                <w:szCs w:val="16"/>
              </w:rPr>
            </w:pPr>
          </w:p>
          <w:p w14:paraId="166A9453" w14:textId="77777777" w:rsidR="006F6740" w:rsidRDefault="006F6740">
            <w:pPr>
              <w:snapToGrid w:val="0"/>
              <w:jc w:val="both"/>
              <w:rPr>
                <w:rFonts w:ascii="Arial" w:hAnsi="Arial" w:cs="Arial"/>
                <w:b/>
                <w:bCs/>
              </w:rPr>
            </w:pPr>
          </w:p>
        </w:tc>
      </w:tr>
    </w:tbl>
    <w:p w14:paraId="64C0EDC5" w14:textId="77777777" w:rsidR="002D13A0" w:rsidRDefault="002D13A0" w:rsidP="00D21AD8">
      <w:pPr>
        <w:tabs>
          <w:tab w:val="left" w:pos="-142"/>
          <w:tab w:val="left" w:pos="4111"/>
        </w:tabs>
        <w:rPr>
          <w:rFonts w:ascii="Arial" w:hAnsi="Arial" w:cs="Arial"/>
          <w:b/>
          <w:bCs/>
          <w:sz w:val="22"/>
          <w:szCs w:val="22"/>
        </w:rPr>
      </w:pPr>
    </w:p>
    <w:p w14:paraId="586E8046" w14:textId="77777777" w:rsidR="002D13A0" w:rsidRDefault="002D13A0" w:rsidP="00D21AD8">
      <w:pPr>
        <w:tabs>
          <w:tab w:val="left" w:pos="-142"/>
          <w:tab w:val="left" w:pos="4111"/>
        </w:tabs>
        <w:rPr>
          <w:rFonts w:ascii="Arial" w:hAnsi="Arial" w:cs="Arial"/>
          <w:b/>
          <w:bCs/>
          <w:sz w:val="22"/>
          <w:szCs w:val="22"/>
        </w:rPr>
      </w:pPr>
    </w:p>
    <w:p w14:paraId="53AB98A3" w14:textId="77777777" w:rsidR="00E77418" w:rsidRDefault="00E77418" w:rsidP="00D21AD8">
      <w:pPr>
        <w:tabs>
          <w:tab w:val="left" w:pos="-142"/>
          <w:tab w:val="left" w:pos="4111"/>
        </w:tabs>
        <w:rPr>
          <w:rFonts w:ascii="Arial" w:hAnsi="Arial" w:cs="Arial"/>
          <w:b/>
          <w:bCs/>
          <w:sz w:val="22"/>
          <w:szCs w:val="22"/>
        </w:rPr>
      </w:pPr>
    </w:p>
    <w:p w14:paraId="223BD1E0"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BEF4D0C" w14:textId="77777777" w:rsidR="00427375" w:rsidRDefault="00427375" w:rsidP="008C2177">
      <w:pPr>
        <w:tabs>
          <w:tab w:val="left" w:pos="-142"/>
          <w:tab w:val="left" w:pos="4111"/>
        </w:tabs>
        <w:jc w:val="both"/>
        <w:rPr>
          <w:rFonts w:ascii="Arial" w:hAnsi="Arial" w:cs="Arial"/>
          <w:b/>
          <w:bCs/>
          <w:sz w:val="22"/>
          <w:szCs w:val="22"/>
        </w:rPr>
      </w:pPr>
    </w:p>
    <w:p w14:paraId="566BBAEC"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7DEEC96C"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CB21E55"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8428482"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AE26310"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9FF55F9"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1392004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321A74A"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D1BB99F"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BACC64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E3F708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2CBCF1F"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FD58BF5" w14:textId="77777777" w:rsidR="00BD1236" w:rsidRPr="008C2177" w:rsidRDefault="00BD1236" w:rsidP="00171BF1">
      <w:pPr>
        <w:pStyle w:val="En-tte"/>
        <w:tabs>
          <w:tab w:val="left" w:pos="2160"/>
        </w:tabs>
        <w:ind w:left="284"/>
        <w:jc w:val="both"/>
        <w:rPr>
          <w:rFonts w:ascii="Arial" w:hAnsi="Arial" w:cs="Arial"/>
          <w:iCs/>
          <w:sz w:val="16"/>
          <w:szCs w:val="18"/>
        </w:rPr>
      </w:pPr>
    </w:p>
    <w:p w14:paraId="3E6742F2"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A800B05" w14:textId="77777777" w:rsidR="00BD1236" w:rsidRPr="00171BF1" w:rsidRDefault="00BD1236" w:rsidP="00171BF1">
      <w:pPr>
        <w:pStyle w:val="En-tte"/>
        <w:ind w:left="993"/>
        <w:jc w:val="both"/>
        <w:rPr>
          <w:rFonts w:ascii="Arial" w:hAnsi="Arial" w:cs="Arial"/>
          <w:iCs/>
          <w:sz w:val="16"/>
          <w:szCs w:val="18"/>
        </w:rPr>
      </w:pPr>
    </w:p>
    <w:p w14:paraId="3D336EC5" w14:textId="77777777" w:rsidR="00BD1236" w:rsidRPr="00171BF1" w:rsidRDefault="00BD1236" w:rsidP="00171BF1">
      <w:pPr>
        <w:pStyle w:val="En-tte"/>
        <w:ind w:left="993"/>
        <w:jc w:val="both"/>
        <w:rPr>
          <w:rFonts w:ascii="Arial" w:hAnsi="Arial" w:cs="Arial"/>
          <w:iCs/>
          <w:sz w:val="16"/>
          <w:szCs w:val="18"/>
        </w:rPr>
      </w:pPr>
    </w:p>
    <w:p w14:paraId="792D5EF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5CA237E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64755A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9AF005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9AC639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5767AB8"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D4EA1E9"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CA642E8"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5161A143"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9745F28"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707356DF"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93C9C2C" w14:textId="77777777" w:rsidTr="005C765E">
        <w:tc>
          <w:tcPr>
            <w:tcW w:w="10344" w:type="dxa"/>
            <w:shd w:val="clear" w:color="auto" w:fill="66CCFF"/>
          </w:tcPr>
          <w:p w14:paraId="13D8A4F2"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25403008" w14:textId="77777777" w:rsidR="00D21AD8" w:rsidRDefault="00D21AD8" w:rsidP="00D21AD8">
      <w:pPr>
        <w:tabs>
          <w:tab w:val="left" w:pos="-142"/>
          <w:tab w:val="left" w:pos="4111"/>
        </w:tabs>
        <w:rPr>
          <w:rFonts w:ascii="Arial" w:hAnsi="Arial" w:cs="Arial"/>
          <w:b/>
          <w:bCs/>
          <w:sz w:val="22"/>
          <w:szCs w:val="22"/>
        </w:rPr>
      </w:pPr>
    </w:p>
    <w:p w14:paraId="2A7F7A0D"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777A01B6"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1EA09DC7" w14:textId="77777777" w:rsidR="00472B25" w:rsidRDefault="00472B25">
      <w:pPr>
        <w:rPr>
          <w:rFonts w:ascii="Arial" w:hAnsi="Arial" w:cs="Arial"/>
        </w:rPr>
      </w:pPr>
    </w:p>
    <w:p w14:paraId="12D19C1C"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E5E9639" w14:textId="77777777" w:rsidR="00555AC1" w:rsidRDefault="00555AC1" w:rsidP="00171BF1">
      <w:pPr>
        <w:jc w:val="both"/>
        <w:rPr>
          <w:rFonts w:ascii="Arial" w:hAnsi="Arial" w:cs="Arial"/>
          <w:i/>
          <w:sz w:val="18"/>
        </w:rPr>
      </w:pPr>
    </w:p>
    <w:p w14:paraId="5DB5B716" w14:textId="77777777" w:rsidR="00555AC1" w:rsidRDefault="00555AC1" w:rsidP="00171BF1">
      <w:pPr>
        <w:jc w:val="both"/>
        <w:rPr>
          <w:rFonts w:ascii="Arial" w:hAnsi="Arial" w:cs="Arial"/>
          <w:i/>
          <w:sz w:val="18"/>
        </w:rPr>
      </w:pPr>
    </w:p>
    <w:p w14:paraId="1F3DB18B" w14:textId="77777777" w:rsidR="00555AC1" w:rsidRDefault="00555AC1" w:rsidP="00171BF1">
      <w:pPr>
        <w:jc w:val="both"/>
        <w:rPr>
          <w:rFonts w:ascii="Arial" w:hAnsi="Arial" w:cs="Arial"/>
          <w:i/>
          <w:sz w:val="18"/>
        </w:rPr>
      </w:pPr>
    </w:p>
    <w:p w14:paraId="1CD0E037" w14:textId="77777777" w:rsidR="00555AC1" w:rsidRDefault="00555AC1" w:rsidP="00171BF1">
      <w:pPr>
        <w:jc w:val="both"/>
        <w:rPr>
          <w:rFonts w:ascii="Arial" w:hAnsi="Arial" w:cs="Arial"/>
          <w:i/>
          <w:sz w:val="18"/>
        </w:rPr>
      </w:pPr>
    </w:p>
    <w:p w14:paraId="143652BC" w14:textId="77777777" w:rsidR="00555AC1" w:rsidRDefault="00555AC1" w:rsidP="00171BF1">
      <w:pPr>
        <w:jc w:val="both"/>
        <w:rPr>
          <w:rFonts w:ascii="Arial" w:hAnsi="Arial" w:cs="Arial"/>
          <w:i/>
          <w:sz w:val="18"/>
        </w:rPr>
      </w:pPr>
    </w:p>
    <w:p w14:paraId="0310A4FB" w14:textId="77777777" w:rsidR="00555AC1" w:rsidRDefault="00555AC1" w:rsidP="00171BF1">
      <w:pPr>
        <w:jc w:val="both"/>
        <w:rPr>
          <w:rFonts w:ascii="Arial" w:hAnsi="Arial" w:cs="Arial"/>
          <w:i/>
          <w:sz w:val="18"/>
        </w:rPr>
      </w:pPr>
    </w:p>
    <w:p w14:paraId="3095EAE1" w14:textId="77777777" w:rsidR="00555AC1" w:rsidRDefault="00555AC1" w:rsidP="00171BF1">
      <w:pPr>
        <w:jc w:val="both"/>
        <w:rPr>
          <w:rFonts w:ascii="Arial" w:hAnsi="Arial" w:cs="Arial"/>
          <w:i/>
          <w:sz w:val="18"/>
        </w:rPr>
      </w:pPr>
    </w:p>
    <w:p w14:paraId="02608E5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4D41467E" w14:textId="77777777" w:rsidR="00555AC1" w:rsidRDefault="00555AC1" w:rsidP="00171BF1">
      <w:pPr>
        <w:jc w:val="both"/>
        <w:rPr>
          <w:rFonts w:ascii="Arial" w:hAnsi="Arial" w:cs="Arial"/>
          <w:i/>
          <w:sz w:val="18"/>
        </w:rPr>
      </w:pPr>
    </w:p>
    <w:p w14:paraId="5C3A3407" w14:textId="77777777" w:rsidR="00555AC1" w:rsidRDefault="00555AC1" w:rsidP="00171BF1">
      <w:pPr>
        <w:jc w:val="both"/>
        <w:rPr>
          <w:rFonts w:ascii="Arial" w:hAnsi="Arial" w:cs="Arial"/>
          <w:i/>
          <w:sz w:val="18"/>
        </w:rPr>
      </w:pPr>
    </w:p>
    <w:p w14:paraId="3FEAE2BC" w14:textId="77777777" w:rsidR="00555AC1" w:rsidRDefault="00555AC1" w:rsidP="00171BF1">
      <w:pPr>
        <w:jc w:val="both"/>
        <w:rPr>
          <w:rFonts w:ascii="Arial" w:hAnsi="Arial" w:cs="Arial"/>
          <w:i/>
          <w:sz w:val="18"/>
        </w:rPr>
      </w:pPr>
    </w:p>
    <w:p w14:paraId="3109193E" w14:textId="77777777" w:rsidR="00555AC1" w:rsidRDefault="00555AC1" w:rsidP="00171BF1">
      <w:pPr>
        <w:jc w:val="both"/>
        <w:rPr>
          <w:rFonts w:ascii="Arial" w:hAnsi="Arial" w:cs="Arial"/>
          <w:i/>
          <w:sz w:val="18"/>
        </w:rPr>
      </w:pPr>
    </w:p>
    <w:p w14:paraId="451A3C49" w14:textId="77777777" w:rsidR="00755416" w:rsidRDefault="00755416" w:rsidP="00171BF1">
      <w:pPr>
        <w:jc w:val="both"/>
        <w:rPr>
          <w:rFonts w:ascii="Arial" w:hAnsi="Arial" w:cs="Arial"/>
          <w:i/>
          <w:sz w:val="18"/>
        </w:rPr>
      </w:pPr>
    </w:p>
    <w:p w14:paraId="1A87916A" w14:textId="77777777" w:rsidR="00755416" w:rsidRDefault="00755416" w:rsidP="00171BF1">
      <w:pPr>
        <w:jc w:val="both"/>
        <w:rPr>
          <w:rFonts w:ascii="Arial" w:hAnsi="Arial" w:cs="Arial"/>
          <w:i/>
          <w:sz w:val="18"/>
        </w:rPr>
      </w:pPr>
    </w:p>
    <w:p w14:paraId="5DE261A1" w14:textId="77777777" w:rsidR="00755416" w:rsidRDefault="00755416" w:rsidP="00171BF1">
      <w:pPr>
        <w:jc w:val="both"/>
        <w:rPr>
          <w:rFonts w:ascii="Arial" w:hAnsi="Arial" w:cs="Arial"/>
          <w:i/>
          <w:sz w:val="18"/>
        </w:rPr>
      </w:pPr>
    </w:p>
    <w:p w14:paraId="50C83A53" w14:textId="77777777" w:rsidR="00717070" w:rsidRDefault="00717070" w:rsidP="00171BF1">
      <w:pPr>
        <w:jc w:val="both"/>
        <w:rPr>
          <w:rFonts w:ascii="Arial" w:hAnsi="Arial" w:cs="Arial"/>
          <w:i/>
          <w:sz w:val="18"/>
        </w:rPr>
      </w:pPr>
    </w:p>
    <w:p w14:paraId="2C725E04" w14:textId="77777777" w:rsidR="00717070" w:rsidRDefault="00717070" w:rsidP="00171BF1">
      <w:pPr>
        <w:jc w:val="both"/>
        <w:rPr>
          <w:rFonts w:ascii="Arial" w:hAnsi="Arial" w:cs="Arial"/>
          <w:i/>
          <w:sz w:val="18"/>
        </w:rPr>
      </w:pPr>
    </w:p>
    <w:p w14:paraId="3A8D8D74" w14:textId="77777777" w:rsidR="00717070" w:rsidRDefault="00717070" w:rsidP="00171BF1">
      <w:pPr>
        <w:jc w:val="both"/>
        <w:rPr>
          <w:rFonts w:ascii="Arial" w:hAnsi="Arial" w:cs="Arial"/>
          <w:i/>
          <w:sz w:val="18"/>
        </w:rPr>
      </w:pPr>
    </w:p>
    <w:p w14:paraId="63787859" w14:textId="77777777" w:rsidR="00755416" w:rsidRDefault="00755416" w:rsidP="00171BF1">
      <w:pPr>
        <w:jc w:val="both"/>
        <w:rPr>
          <w:rFonts w:ascii="Arial" w:hAnsi="Arial" w:cs="Arial"/>
          <w:i/>
          <w:sz w:val="18"/>
        </w:rPr>
      </w:pPr>
    </w:p>
    <w:p w14:paraId="1FADED0A" w14:textId="77777777" w:rsidR="00755416" w:rsidRDefault="00755416" w:rsidP="00171BF1">
      <w:pPr>
        <w:jc w:val="both"/>
        <w:rPr>
          <w:rFonts w:ascii="Arial" w:hAnsi="Arial" w:cs="Arial"/>
          <w:i/>
          <w:sz w:val="18"/>
        </w:rPr>
      </w:pPr>
    </w:p>
    <w:p w14:paraId="6E6B5206" w14:textId="77777777" w:rsidR="00755416" w:rsidRDefault="00755416" w:rsidP="00171BF1">
      <w:pPr>
        <w:jc w:val="both"/>
        <w:rPr>
          <w:rFonts w:ascii="Arial" w:hAnsi="Arial" w:cs="Arial"/>
          <w:i/>
          <w:sz w:val="18"/>
        </w:rPr>
      </w:pPr>
    </w:p>
    <w:p w14:paraId="2636B5A1" w14:textId="77777777" w:rsidR="00755416" w:rsidRDefault="00755416" w:rsidP="00171BF1">
      <w:pPr>
        <w:jc w:val="both"/>
        <w:rPr>
          <w:rFonts w:ascii="Arial" w:hAnsi="Arial" w:cs="Arial"/>
          <w:i/>
          <w:sz w:val="18"/>
        </w:rPr>
      </w:pPr>
    </w:p>
    <w:p w14:paraId="1BE2A84C" w14:textId="77777777" w:rsidR="00755416" w:rsidRDefault="00755416" w:rsidP="00663B7E">
      <w:pPr>
        <w:rPr>
          <w:rFonts w:ascii="Arial" w:hAnsi="Arial" w:cs="Arial"/>
          <w:i/>
          <w:sz w:val="18"/>
        </w:rPr>
      </w:pPr>
    </w:p>
    <w:p w14:paraId="615F3809" w14:textId="77777777" w:rsidR="00755416" w:rsidRDefault="00755416" w:rsidP="00663B7E">
      <w:pPr>
        <w:rPr>
          <w:rFonts w:ascii="Arial" w:hAnsi="Arial" w:cs="Arial"/>
          <w:i/>
          <w:sz w:val="18"/>
        </w:rPr>
      </w:pPr>
    </w:p>
    <w:p w14:paraId="1CF5959A" w14:textId="77777777" w:rsidR="00555AC1" w:rsidRDefault="00555AC1" w:rsidP="00663B7E">
      <w:pPr>
        <w:rPr>
          <w:rFonts w:ascii="Arial" w:hAnsi="Arial" w:cs="Arial"/>
          <w:i/>
          <w:sz w:val="18"/>
        </w:rPr>
      </w:pPr>
    </w:p>
    <w:p w14:paraId="1478F0BE"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7EB85A8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176AF8A" w14:textId="77777777" w:rsidR="00663B7E" w:rsidRPr="00171BF1" w:rsidRDefault="00663B7E" w:rsidP="00171BF1">
      <w:pPr>
        <w:jc w:val="both"/>
        <w:rPr>
          <w:rFonts w:ascii="Arial" w:hAnsi="Arial" w:cs="Arial"/>
          <w:sz w:val="18"/>
        </w:rPr>
      </w:pPr>
    </w:p>
    <w:p w14:paraId="4138EC3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3FCAE4D4" w14:textId="77777777" w:rsidR="00663B7E" w:rsidRDefault="00663B7E" w:rsidP="00171BF1">
      <w:pPr>
        <w:ind w:left="284"/>
        <w:jc w:val="both"/>
        <w:rPr>
          <w:rFonts w:ascii="Arial" w:hAnsi="Arial" w:cs="Arial"/>
          <w:sz w:val="16"/>
        </w:rPr>
      </w:pPr>
    </w:p>
    <w:p w14:paraId="65B97F11" w14:textId="77777777" w:rsidR="00717070" w:rsidRPr="00171BF1" w:rsidRDefault="00717070" w:rsidP="00171BF1">
      <w:pPr>
        <w:ind w:left="284"/>
        <w:jc w:val="both"/>
        <w:rPr>
          <w:rFonts w:ascii="Arial" w:hAnsi="Arial" w:cs="Arial"/>
          <w:sz w:val="16"/>
        </w:rPr>
      </w:pPr>
    </w:p>
    <w:p w14:paraId="184C9827" w14:textId="77777777" w:rsidR="00663B7E" w:rsidRPr="00171BF1" w:rsidRDefault="00663B7E" w:rsidP="00171BF1">
      <w:pPr>
        <w:ind w:left="284"/>
        <w:jc w:val="both"/>
        <w:rPr>
          <w:rFonts w:ascii="Arial" w:hAnsi="Arial" w:cs="Arial"/>
          <w:sz w:val="16"/>
        </w:rPr>
      </w:pPr>
    </w:p>
    <w:p w14:paraId="4D75D600"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C9FA2EE" w14:textId="77777777" w:rsidR="00663B7E" w:rsidRPr="00171BF1" w:rsidRDefault="00663B7E" w:rsidP="00171BF1">
      <w:pPr>
        <w:ind w:left="284"/>
        <w:jc w:val="both"/>
        <w:rPr>
          <w:rFonts w:ascii="Arial" w:hAnsi="Arial" w:cs="Arial"/>
          <w:sz w:val="16"/>
        </w:rPr>
      </w:pPr>
    </w:p>
    <w:p w14:paraId="533A51A3" w14:textId="77777777" w:rsidR="00663B7E" w:rsidRPr="00171BF1" w:rsidRDefault="00663B7E" w:rsidP="00171BF1">
      <w:pPr>
        <w:ind w:left="284"/>
        <w:jc w:val="both"/>
        <w:rPr>
          <w:rFonts w:ascii="Arial" w:hAnsi="Arial" w:cs="Arial"/>
          <w:sz w:val="16"/>
        </w:rPr>
      </w:pPr>
    </w:p>
    <w:p w14:paraId="7F5AB77F" w14:textId="77777777" w:rsidR="00663B7E" w:rsidRPr="00171BF1" w:rsidRDefault="00663B7E" w:rsidP="00171BF1">
      <w:pPr>
        <w:ind w:left="284"/>
        <w:jc w:val="both"/>
        <w:rPr>
          <w:rFonts w:ascii="Arial" w:hAnsi="Arial" w:cs="Arial"/>
          <w:sz w:val="16"/>
        </w:rPr>
      </w:pPr>
    </w:p>
    <w:p w14:paraId="563E88CF" w14:textId="77777777" w:rsidR="00663B7E" w:rsidRDefault="00663B7E" w:rsidP="00171BF1">
      <w:pPr>
        <w:ind w:left="284"/>
        <w:jc w:val="both"/>
        <w:rPr>
          <w:rFonts w:ascii="Arial" w:hAnsi="Arial" w:cs="Arial"/>
          <w:sz w:val="16"/>
        </w:rPr>
      </w:pPr>
    </w:p>
    <w:p w14:paraId="381348D6"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2179A31A" w14:textId="77777777" w:rsidTr="00261FC1">
        <w:tc>
          <w:tcPr>
            <w:tcW w:w="10331" w:type="dxa"/>
            <w:shd w:val="clear" w:color="auto" w:fill="66CCFF"/>
          </w:tcPr>
          <w:p w14:paraId="56DE1933"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5272F3A9"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EFA84B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0BC25705" w14:textId="77777777" w:rsidR="00646B4F" w:rsidRPr="00171BF1" w:rsidRDefault="00646B4F" w:rsidP="00171BF1">
      <w:pPr>
        <w:ind w:left="284"/>
        <w:rPr>
          <w:rFonts w:ascii="Arial" w:hAnsi="Arial" w:cs="Arial"/>
        </w:rPr>
      </w:pPr>
    </w:p>
    <w:p w14:paraId="39911BEE"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0EE94D6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854D98D"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274A6CDD"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D3F1FF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9BA441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9D2D57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F679957"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A2AD874"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8BEB8FF" w14:textId="77777777" w:rsidR="00472B25" w:rsidRDefault="00472B25">
            <w:pPr>
              <w:tabs>
                <w:tab w:val="left" w:pos="864"/>
              </w:tabs>
              <w:snapToGrid w:val="0"/>
              <w:spacing w:before="120" w:after="120"/>
              <w:rPr>
                <w:rFonts w:ascii="Arial" w:hAnsi="Arial" w:cs="Arial"/>
                <w:sz w:val="16"/>
                <w:szCs w:val="16"/>
              </w:rPr>
            </w:pPr>
          </w:p>
          <w:p w14:paraId="77CC0D3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A22E29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75CD516" w14:textId="77777777" w:rsidR="00472B25" w:rsidRDefault="00472B25">
            <w:pPr>
              <w:tabs>
                <w:tab w:val="left" w:pos="864"/>
              </w:tabs>
              <w:snapToGrid w:val="0"/>
              <w:spacing w:before="120" w:after="120"/>
              <w:jc w:val="right"/>
              <w:rPr>
                <w:rFonts w:ascii="Arial" w:hAnsi="Arial" w:cs="Arial"/>
                <w:sz w:val="16"/>
                <w:szCs w:val="16"/>
              </w:rPr>
            </w:pPr>
          </w:p>
        </w:tc>
      </w:tr>
      <w:tr w:rsidR="00472B25" w14:paraId="34990072" w14:textId="77777777">
        <w:trPr>
          <w:trHeight w:val="737"/>
        </w:trPr>
        <w:tc>
          <w:tcPr>
            <w:tcW w:w="2566" w:type="dxa"/>
            <w:tcBorders>
              <w:left w:val="single" w:sz="8" w:space="0" w:color="000000"/>
              <w:bottom w:val="single" w:sz="8" w:space="0" w:color="000000"/>
            </w:tcBorders>
            <w:shd w:val="clear" w:color="auto" w:fill="auto"/>
          </w:tcPr>
          <w:p w14:paraId="64726B1B"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483D61C" w14:textId="77777777" w:rsidR="00472B25" w:rsidRDefault="00472B25">
            <w:pPr>
              <w:tabs>
                <w:tab w:val="left" w:pos="864"/>
              </w:tabs>
              <w:snapToGrid w:val="0"/>
              <w:spacing w:before="120" w:after="120"/>
              <w:rPr>
                <w:rFonts w:ascii="Arial" w:hAnsi="Arial" w:cs="Arial"/>
                <w:sz w:val="16"/>
                <w:szCs w:val="16"/>
              </w:rPr>
            </w:pPr>
          </w:p>
          <w:p w14:paraId="20B9A7D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D68E1BD" w14:textId="77777777" w:rsidR="00472B25" w:rsidRDefault="00472B25">
            <w:pPr>
              <w:tabs>
                <w:tab w:val="left" w:pos="864"/>
              </w:tabs>
              <w:snapToGrid w:val="0"/>
              <w:spacing w:before="120" w:after="120"/>
              <w:jc w:val="right"/>
              <w:rPr>
                <w:rFonts w:ascii="Arial" w:hAnsi="Arial" w:cs="Arial"/>
                <w:sz w:val="16"/>
                <w:szCs w:val="16"/>
              </w:rPr>
            </w:pPr>
          </w:p>
          <w:p w14:paraId="0BA8C21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42AA932" w14:textId="77777777" w:rsidR="00472B25" w:rsidRDefault="00472B25">
            <w:pPr>
              <w:tabs>
                <w:tab w:val="left" w:pos="864"/>
              </w:tabs>
              <w:snapToGrid w:val="0"/>
              <w:spacing w:before="120" w:after="120"/>
              <w:jc w:val="right"/>
              <w:rPr>
                <w:rFonts w:ascii="Arial" w:hAnsi="Arial" w:cs="Arial"/>
                <w:sz w:val="16"/>
                <w:szCs w:val="16"/>
              </w:rPr>
            </w:pPr>
          </w:p>
          <w:p w14:paraId="53A9CFE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CB2EC1B" w14:textId="77777777" w:rsidR="00472B25" w:rsidRDefault="00472B25">
      <w:pPr>
        <w:tabs>
          <w:tab w:val="left" w:pos="864"/>
        </w:tabs>
        <w:jc w:val="both"/>
        <w:rPr>
          <w:rFonts w:ascii="Arial" w:hAnsi="Arial" w:cs="Arial"/>
        </w:rPr>
      </w:pPr>
    </w:p>
    <w:p w14:paraId="2718A7B8"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7E7047F" w14:textId="77777777" w:rsidR="00646B4F" w:rsidRDefault="00646B4F">
      <w:pPr>
        <w:tabs>
          <w:tab w:val="left" w:pos="864"/>
        </w:tabs>
        <w:jc w:val="both"/>
        <w:rPr>
          <w:rFonts w:ascii="Arial" w:hAnsi="Arial" w:cs="Arial"/>
        </w:rPr>
      </w:pPr>
    </w:p>
    <w:p w14:paraId="74A4875A" w14:textId="77777777" w:rsidR="00646B4F" w:rsidRDefault="00685900" w:rsidP="00171BF1">
      <w:pPr>
        <w:tabs>
          <w:tab w:val="left" w:pos="864"/>
        </w:tabs>
        <w:ind w:left="567"/>
        <w:jc w:val="both"/>
        <w:rPr>
          <w:rFonts w:ascii="Arial" w:hAnsi="Arial" w:cs="Arial"/>
        </w:rPr>
      </w:pPr>
      <w:r>
        <w:rPr>
          <w:rFonts w:ascii="Arial" w:hAnsi="Arial" w:cs="Arial"/>
        </w:rPr>
        <w:t>……./…………./……</w:t>
      </w:r>
    </w:p>
    <w:p w14:paraId="66E9746A" w14:textId="77777777" w:rsidR="00646B4F" w:rsidRDefault="00646B4F">
      <w:pPr>
        <w:tabs>
          <w:tab w:val="left" w:pos="864"/>
        </w:tabs>
        <w:jc w:val="both"/>
        <w:rPr>
          <w:rFonts w:ascii="Arial" w:hAnsi="Arial" w:cs="Arial"/>
        </w:rPr>
      </w:pPr>
    </w:p>
    <w:p w14:paraId="2523F5EE"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6F9E62C1"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A3F8844" w14:textId="77777777" w:rsidR="00646B4F" w:rsidRDefault="00646B4F">
      <w:pPr>
        <w:tabs>
          <w:tab w:val="left" w:pos="864"/>
        </w:tabs>
        <w:jc w:val="both"/>
        <w:rPr>
          <w:rFonts w:ascii="Arial" w:hAnsi="Arial" w:cs="Arial"/>
        </w:rPr>
      </w:pPr>
    </w:p>
    <w:p w14:paraId="625B5FCF" w14:textId="77777777" w:rsidR="00646B4F" w:rsidRDefault="00646B4F">
      <w:pPr>
        <w:tabs>
          <w:tab w:val="left" w:pos="864"/>
        </w:tabs>
        <w:jc w:val="both"/>
        <w:rPr>
          <w:rFonts w:ascii="Arial" w:hAnsi="Arial" w:cs="Arial"/>
        </w:rPr>
      </w:pPr>
    </w:p>
    <w:p w14:paraId="6677707F" w14:textId="77777777" w:rsidR="001A1D05" w:rsidRDefault="001A1D05">
      <w:pPr>
        <w:tabs>
          <w:tab w:val="left" w:pos="864"/>
        </w:tabs>
        <w:jc w:val="both"/>
        <w:rPr>
          <w:rFonts w:ascii="Arial" w:hAnsi="Arial" w:cs="Arial"/>
        </w:rPr>
      </w:pPr>
    </w:p>
    <w:p w14:paraId="0F23B259" w14:textId="77777777" w:rsidR="001A1D05" w:rsidRDefault="001A1D05">
      <w:pPr>
        <w:tabs>
          <w:tab w:val="left" w:pos="864"/>
        </w:tabs>
        <w:jc w:val="both"/>
        <w:rPr>
          <w:rFonts w:ascii="Arial" w:hAnsi="Arial" w:cs="Arial"/>
        </w:rPr>
      </w:pPr>
    </w:p>
    <w:p w14:paraId="677DBD9F" w14:textId="77777777" w:rsidR="001A1D05" w:rsidRDefault="001A1D05">
      <w:pPr>
        <w:tabs>
          <w:tab w:val="left" w:pos="864"/>
        </w:tabs>
        <w:jc w:val="both"/>
        <w:rPr>
          <w:rFonts w:ascii="Arial" w:hAnsi="Arial" w:cs="Arial"/>
        </w:rPr>
      </w:pPr>
    </w:p>
    <w:p w14:paraId="5DE06CEE" w14:textId="77777777" w:rsidR="00646B4F" w:rsidRDefault="00646B4F">
      <w:pPr>
        <w:tabs>
          <w:tab w:val="left" w:pos="864"/>
        </w:tabs>
        <w:jc w:val="both"/>
        <w:rPr>
          <w:rFonts w:ascii="Arial" w:hAnsi="Arial" w:cs="Arial"/>
        </w:rPr>
      </w:pPr>
    </w:p>
    <w:p w14:paraId="05BFBD15" w14:textId="77777777" w:rsidR="00826CBB" w:rsidRDefault="00826CBB">
      <w:pPr>
        <w:tabs>
          <w:tab w:val="left" w:pos="864"/>
        </w:tabs>
        <w:jc w:val="both"/>
        <w:rPr>
          <w:rFonts w:ascii="Arial" w:hAnsi="Arial" w:cs="Arial"/>
        </w:rPr>
      </w:pPr>
    </w:p>
    <w:p w14:paraId="27C58135" w14:textId="77777777" w:rsidR="00826CBB" w:rsidRDefault="00826CBB">
      <w:pPr>
        <w:tabs>
          <w:tab w:val="left" w:pos="864"/>
        </w:tabs>
        <w:jc w:val="both"/>
        <w:rPr>
          <w:rFonts w:ascii="Arial" w:hAnsi="Arial" w:cs="Arial"/>
        </w:rPr>
      </w:pPr>
    </w:p>
    <w:p w14:paraId="5EFA9908" w14:textId="77777777" w:rsidR="00826CBB" w:rsidRDefault="00826CBB">
      <w:pPr>
        <w:tabs>
          <w:tab w:val="left" w:pos="864"/>
        </w:tabs>
        <w:jc w:val="both"/>
        <w:rPr>
          <w:rFonts w:ascii="Arial" w:hAnsi="Arial" w:cs="Arial"/>
        </w:rPr>
      </w:pPr>
    </w:p>
    <w:p w14:paraId="4ECDAC62" w14:textId="77777777" w:rsidR="00826CBB" w:rsidRDefault="00826CBB">
      <w:pPr>
        <w:tabs>
          <w:tab w:val="left" w:pos="864"/>
        </w:tabs>
        <w:jc w:val="both"/>
        <w:rPr>
          <w:rFonts w:ascii="Arial" w:hAnsi="Arial" w:cs="Arial"/>
        </w:rPr>
      </w:pPr>
    </w:p>
    <w:p w14:paraId="435B1BB2"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9424B51" w14:textId="77777777" w:rsidR="00C56E90" w:rsidRDefault="00C56E90">
      <w:pPr>
        <w:tabs>
          <w:tab w:val="left" w:pos="864"/>
        </w:tabs>
        <w:jc w:val="both"/>
        <w:rPr>
          <w:rFonts w:ascii="Arial" w:hAnsi="Arial" w:cs="Arial"/>
        </w:rPr>
      </w:pPr>
    </w:p>
    <w:p w14:paraId="1F501920"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EE0AB07"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6C0E138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31099D4"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5EEA4E3A" w14:textId="77777777" w:rsidR="00C56E90" w:rsidRDefault="00C56E90">
      <w:pPr>
        <w:tabs>
          <w:tab w:val="left" w:pos="864"/>
        </w:tabs>
        <w:jc w:val="both"/>
        <w:rPr>
          <w:rFonts w:ascii="Arial" w:hAnsi="Arial" w:cs="Arial"/>
        </w:rPr>
      </w:pPr>
    </w:p>
    <w:p w14:paraId="5DC7FCC8"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5C396C3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1F90825" w14:textId="77777777" w:rsidR="00685900" w:rsidRPr="00F15FE2" w:rsidRDefault="00685900" w:rsidP="00685900">
      <w:pPr>
        <w:rPr>
          <w:rFonts w:ascii="Arial" w:hAnsi="Arial" w:cs="Arial"/>
          <w:sz w:val="18"/>
        </w:rPr>
      </w:pPr>
    </w:p>
    <w:p w14:paraId="69BA3394"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2759A130" w14:textId="77777777" w:rsidR="00685900" w:rsidRDefault="00685900" w:rsidP="00685900">
      <w:pPr>
        <w:ind w:left="284"/>
        <w:rPr>
          <w:rFonts w:ascii="Arial" w:hAnsi="Arial" w:cs="Arial"/>
          <w:sz w:val="16"/>
        </w:rPr>
      </w:pPr>
    </w:p>
    <w:p w14:paraId="348981E9" w14:textId="77777777" w:rsidR="00717070" w:rsidRPr="00F15FE2" w:rsidRDefault="00717070" w:rsidP="00685900">
      <w:pPr>
        <w:ind w:left="284"/>
        <w:rPr>
          <w:rFonts w:ascii="Arial" w:hAnsi="Arial" w:cs="Arial"/>
          <w:sz w:val="16"/>
        </w:rPr>
      </w:pPr>
    </w:p>
    <w:p w14:paraId="1A498876" w14:textId="77777777" w:rsidR="00685900" w:rsidRPr="00F15FE2" w:rsidRDefault="00685900" w:rsidP="00685900">
      <w:pPr>
        <w:ind w:left="284"/>
        <w:rPr>
          <w:rFonts w:ascii="Arial" w:hAnsi="Arial" w:cs="Arial"/>
          <w:sz w:val="16"/>
        </w:rPr>
      </w:pPr>
    </w:p>
    <w:p w14:paraId="1204CEE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5D82BBC0" w14:textId="77777777" w:rsidR="00685900" w:rsidRDefault="00685900" w:rsidP="00685900">
      <w:pPr>
        <w:ind w:left="284"/>
        <w:rPr>
          <w:rFonts w:ascii="Arial" w:hAnsi="Arial" w:cs="Arial"/>
        </w:rPr>
      </w:pPr>
    </w:p>
    <w:p w14:paraId="7B699F4B" w14:textId="77777777" w:rsidR="00717070" w:rsidRPr="00663B7E" w:rsidRDefault="00717070" w:rsidP="00685900">
      <w:pPr>
        <w:ind w:left="284"/>
        <w:rPr>
          <w:rFonts w:ascii="Arial" w:hAnsi="Arial" w:cs="Arial"/>
        </w:rPr>
      </w:pPr>
    </w:p>
    <w:p w14:paraId="1E110BB1" w14:textId="77777777" w:rsidR="00685900" w:rsidRPr="00663B7E" w:rsidRDefault="00685900" w:rsidP="00685900">
      <w:pPr>
        <w:ind w:left="284"/>
        <w:rPr>
          <w:rFonts w:ascii="Arial" w:hAnsi="Arial" w:cs="Arial"/>
        </w:rPr>
      </w:pPr>
    </w:p>
    <w:p w14:paraId="0EFA3A21" w14:textId="77777777" w:rsidR="00685900" w:rsidRDefault="00685900" w:rsidP="00685900">
      <w:pPr>
        <w:ind w:left="284"/>
        <w:rPr>
          <w:rFonts w:ascii="Arial" w:hAnsi="Arial" w:cs="Arial"/>
        </w:rPr>
      </w:pPr>
    </w:p>
    <w:p w14:paraId="3094B9A3"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8CE7322" w14:textId="77777777" w:rsidTr="00224E9C">
        <w:tc>
          <w:tcPr>
            <w:tcW w:w="10331" w:type="dxa"/>
            <w:shd w:val="clear" w:color="auto" w:fill="66CCFF"/>
          </w:tcPr>
          <w:p w14:paraId="54A27E27"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323DECF"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32275DA1"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B3FA65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3DCD13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0953DA25" w14:textId="77777777" w:rsidR="00614607" w:rsidRDefault="00614607">
      <w:pPr>
        <w:pStyle w:val="En-tte"/>
        <w:tabs>
          <w:tab w:val="clear" w:pos="4536"/>
          <w:tab w:val="clear" w:pos="9072"/>
          <w:tab w:val="left" w:pos="864"/>
        </w:tabs>
        <w:rPr>
          <w:rFonts w:ascii="Arial" w:hAnsi="Arial" w:cs="Arial"/>
        </w:rPr>
      </w:pPr>
    </w:p>
    <w:p w14:paraId="70E46DC4" w14:textId="77777777" w:rsidR="00764264" w:rsidRDefault="00764264">
      <w:pPr>
        <w:pStyle w:val="En-tte"/>
        <w:tabs>
          <w:tab w:val="clear" w:pos="4536"/>
          <w:tab w:val="clear" w:pos="9072"/>
          <w:tab w:val="left" w:pos="864"/>
        </w:tabs>
        <w:rPr>
          <w:rFonts w:ascii="Arial" w:hAnsi="Arial" w:cs="Arial"/>
        </w:rPr>
      </w:pPr>
    </w:p>
    <w:p w14:paraId="0653FE7A" w14:textId="77777777" w:rsidR="00764264" w:rsidRDefault="00764264">
      <w:pPr>
        <w:pStyle w:val="En-tte"/>
        <w:tabs>
          <w:tab w:val="clear" w:pos="4536"/>
          <w:tab w:val="clear" w:pos="9072"/>
          <w:tab w:val="left" w:pos="864"/>
        </w:tabs>
        <w:rPr>
          <w:rFonts w:ascii="Arial" w:hAnsi="Arial" w:cs="Arial"/>
        </w:rPr>
      </w:pPr>
    </w:p>
    <w:p w14:paraId="5F5654FA" w14:textId="77777777" w:rsidR="00764264" w:rsidRDefault="00764264">
      <w:pPr>
        <w:pStyle w:val="En-tte"/>
        <w:tabs>
          <w:tab w:val="clear" w:pos="4536"/>
          <w:tab w:val="clear" w:pos="9072"/>
          <w:tab w:val="left" w:pos="864"/>
        </w:tabs>
        <w:rPr>
          <w:rFonts w:ascii="Arial" w:hAnsi="Arial" w:cs="Arial"/>
        </w:rPr>
      </w:pPr>
    </w:p>
    <w:p w14:paraId="0E06DFAD" w14:textId="77777777" w:rsidR="00764264" w:rsidRDefault="00764264">
      <w:pPr>
        <w:pStyle w:val="En-tte"/>
        <w:tabs>
          <w:tab w:val="clear" w:pos="4536"/>
          <w:tab w:val="clear" w:pos="9072"/>
          <w:tab w:val="left" w:pos="864"/>
        </w:tabs>
        <w:rPr>
          <w:rFonts w:ascii="Arial" w:hAnsi="Arial" w:cs="Arial"/>
        </w:rPr>
      </w:pPr>
    </w:p>
    <w:p w14:paraId="38BFB60E" w14:textId="77777777" w:rsidR="00764264" w:rsidRDefault="00764264">
      <w:pPr>
        <w:pStyle w:val="En-tte"/>
        <w:tabs>
          <w:tab w:val="clear" w:pos="4536"/>
          <w:tab w:val="clear" w:pos="9072"/>
          <w:tab w:val="left" w:pos="864"/>
        </w:tabs>
        <w:rPr>
          <w:rFonts w:ascii="Arial" w:hAnsi="Arial" w:cs="Arial"/>
        </w:rPr>
      </w:pPr>
    </w:p>
    <w:p w14:paraId="2DB8187F" w14:textId="77777777" w:rsidR="00764264" w:rsidRDefault="00764264">
      <w:pPr>
        <w:pStyle w:val="En-tte"/>
        <w:tabs>
          <w:tab w:val="clear" w:pos="4536"/>
          <w:tab w:val="clear" w:pos="9072"/>
          <w:tab w:val="left" w:pos="864"/>
        </w:tabs>
        <w:rPr>
          <w:rFonts w:ascii="Arial" w:hAnsi="Arial" w:cs="Arial"/>
        </w:rPr>
      </w:pPr>
    </w:p>
    <w:p w14:paraId="0A9078B6" w14:textId="77777777" w:rsidR="00764264" w:rsidRDefault="00764264">
      <w:pPr>
        <w:pStyle w:val="En-tte"/>
        <w:tabs>
          <w:tab w:val="clear" w:pos="4536"/>
          <w:tab w:val="clear" w:pos="9072"/>
          <w:tab w:val="left" w:pos="864"/>
        </w:tabs>
        <w:rPr>
          <w:rFonts w:ascii="Arial" w:hAnsi="Arial" w:cs="Arial"/>
        </w:rPr>
      </w:pPr>
    </w:p>
    <w:p w14:paraId="637396E9" w14:textId="77777777" w:rsidR="00764264" w:rsidRDefault="00764264">
      <w:pPr>
        <w:pStyle w:val="En-tte"/>
        <w:tabs>
          <w:tab w:val="clear" w:pos="4536"/>
          <w:tab w:val="clear" w:pos="9072"/>
          <w:tab w:val="left" w:pos="864"/>
        </w:tabs>
        <w:rPr>
          <w:rFonts w:ascii="Arial" w:hAnsi="Arial" w:cs="Arial"/>
        </w:rPr>
      </w:pPr>
    </w:p>
    <w:p w14:paraId="64715CB5" w14:textId="77777777" w:rsidR="00764264" w:rsidRDefault="00764264">
      <w:pPr>
        <w:pStyle w:val="En-tte"/>
        <w:tabs>
          <w:tab w:val="clear" w:pos="4536"/>
          <w:tab w:val="clear" w:pos="9072"/>
          <w:tab w:val="left" w:pos="864"/>
        </w:tabs>
        <w:rPr>
          <w:rFonts w:ascii="Arial" w:hAnsi="Arial" w:cs="Arial"/>
        </w:rPr>
      </w:pPr>
    </w:p>
    <w:p w14:paraId="6BFE7374" w14:textId="77777777" w:rsidR="00FB44EA" w:rsidRDefault="00FB44EA">
      <w:pPr>
        <w:pStyle w:val="En-tte"/>
        <w:tabs>
          <w:tab w:val="clear" w:pos="4536"/>
          <w:tab w:val="clear" w:pos="9072"/>
          <w:tab w:val="left" w:pos="864"/>
        </w:tabs>
        <w:rPr>
          <w:rFonts w:ascii="Arial" w:hAnsi="Arial" w:cs="Arial"/>
        </w:rPr>
      </w:pPr>
    </w:p>
    <w:p w14:paraId="1BA011F8" w14:textId="77777777" w:rsidR="00764264" w:rsidRDefault="00764264">
      <w:pPr>
        <w:pStyle w:val="En-tte"/>
        <w:tabs>
          <w:tab w:val="clear" w:pos="4536"/>
          <w:tab w:val="clear" w:pos="9072"/>
          <w:tab w:val="left" w:pos="864"/>
        </w:tabs>
        <w:rPr>
          <w:rFonts w:ascii="Arial" w:hAnsi="Arial" w:cs="Arial"/>
        </w:rPr>
      </w:pPr>
    </w:p>
    <w:p w14:paraId="66DE0F10" w14:textId="77777777" w:rsidR="00764264" w:rsidRDefault="00764264">
      <w:pPr>
        <w:pStyle w:val="En-tte"/>
        <w:tabs>
          <w:tab w:val="clear" w:pos="4536"/>
          <w:tab w:val="clear" w:pos="9072"/>
          <w:tab w:val="left" w:pos="864"/>
        </w:tabs>
        <w:rPr>
          <w:rFonts w:ascii="Arial" w:hAnsi="Arial" w:cs="Arial"/>
        </w:rPr>
      </w:pPr>
    </w:p>
    <w:p w14:paraId="6FF4CCF3" w14:textId="77777777" w:rsidR="00764264" w:rsidRDefault="00764264">
      <w:pPr>
        <w:pStyle w:val="En-tte"/>
        <w:tabs>
          <w:tab w:val="clear" w:pos="4536"/>
          <w:tab w:val="clear" w:pos="9072"/>
          <w:tab w:val="left" w:pos="864"/>
        </w:tabs>
        <w:rPr>
          <w:rFonts w:ascii="Arial" w:hAnsi="Arial" w:cs="Arial"/>
        </w:rPr>
      </w:pPr>
    </w:p>
    <w:p w14:paraId="1D6774F3" w14:textId="77777777" w:rsidR="00912339" w:rsidRDefault="00912339">
      <w:pPr>
        <w:pStyle w:val="En-tte"/>
        <w:tabs>
          <w:tab w:val="clear" w:pos="4536"/>
          <w:tab w:val="clear" w:pos="9072"/>
          <w:tab w:val="left" w:pos="864"/>
        </w:tabs>
        <w:rPr>
          <w:rFonts w:ascii="Arial" w:hAnsi="Arial" w:cs="Arial"/>
        </w:rPr>
      </w:pPr>
    </w:p>
    <w:p w14:paraId="24FE4CB2" w14:textId="77777777" w:rsidR="00912339" w:rsidRDefault="00912339">
      <w:pPr>
        <w:pStyle w:val="En-tte"/>
        <w:tabs>
          <w:tab w:val="clear" w:pos="4536"/>
          <w:tab w:val="clear" w:pos="9072"/>
          <w:tab w:val="left" w:pos="864"/>
        </w:tabs>
        <w:rPr>
          <w:rFonts w:ascii="Arial" w:hAnsi="Arial" w:cs="Arial"/>
        </w:rPr>
      </w:pPr>
    </w:p>
    <w:p w14:paraId="4AD107E7" w14:textId="77777777" w:rsidR="00912339" w:rsidRDefault="00912339">
      <w:pPr>
        <w:pStyle w:val="En-tte"/>
        <w:tabs>
          <w:tab w:val="clear" w:pos="4536"/>
          <w:tab w:val="clear" w:pos="9072"/>
          <w:tab w:val="left" w:pos="864"/>
        </w:tabs>
        <w:rPr>
          <w:rFonts w:ascii="Arial" w:hAnsi="Arial" w:cs="Arial"/>
        </w:rPr>
      </w:pPr>
    </w:p>
    <w:p w14:paraId="50290E72"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521C09F9" w14:textId="77777777" w:rsidR="00764264" w:rsidRDefault="00764264">
      <w:pPr>
        <w:pStyle w:val="En-tte"/>
        <w:tabs>
          <w:tab w:val="clear" w:pos="4536"/>
          <w:tab w:val="clear" w:pos="9072"/>
          <w:tab w:val="left" w:pos="864"/>
        </w:tabs>
        <w:rPr>
          <w:rFonts w:ascii="Arial" w:hAnsi="Arial" w:cs="Arial"/>
        </w:rPr>
      </w:pPr>
    </w:p>
    <w:p w14:paraId="18B77824"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188B90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52EDAA6" w14:textId="77777777" w:rsidR="00411396" w:rsidRPr="00411396" w:rsidRDefault="00411396" w:rsidP="00411396">
      <w:pPr>
        <w:pStyle w:val="En-tte"/>
        <w:tabs>
          <w:tab w:val="left" w:pos="864"/>
        </w:tabs>
        <w:rPr>
          <w:rFonts w:ascii="Arial" w:hAnsi="Arial" w:cs="Arial"/>
        </w:rPr>
      </w:pPr>
    </w:p>
    <w:p w14:paraId="7186C002"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9810549" w14:textId="77777777" w:rsidR="00411396" w:rsidRDefault="00411396" w:rsidP="00411396">
      <w:pPr>
        <w:pStyle w:val="En-tte"/>
        <w:tabs>
          <w:tab w:val="left" w:pos="864"/>
        </w:tabs>
        <w:rPr>
          <w:rFonts w:ascii="Arial" w:hAnsi="Arial" w:cs="Arial"/>
        </w:rPr>
      </w:pPr>
    </w:p>
    <w:p w14:paraId="45B4A566" w14:textId="77777777" w:rsidR="00717070" w:rsidRPr="00411396" w:rsidRDefault="00717070" w:rsidP="00411396">
      <w:pPr>
        <w:pStyle w:val="En-tte"/>
        <w:tabs>
          <w:tab w:val="left" w:pos="864"/>
        </w:tabs>
        <w:rPr>
          <w:rFonts w:ascii="Arial" w:hAnsi="Arial" w:cs="Arial"/>
        </w:rPr>
      </w:pPr>
    </w:p>
    <w:p w14:paraId="3E3A18C4" w14:textId="77777777" w:rsidR="00411396" w:rsidRPr="00411396" w:rsidRDefault="00411396" w:rsidP="00411396">
      <w:pPr>
        <w:pStyle w:val="En-tte"/>
        <w:tabs>
          <w:tab w:val="left" w:pos="864"/>
        </w:tabs>
        <w:rPr>
          <w:rFonts w:ascii="Arial" w:hAnsi="Arial" w:cs="Arial"/>
        </w:rPr>
      </w:pPr>
    </w:p>
    <w:p w14:paraId="55D4E175"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2DA1F91" w14:textId="77777777" w:rsidR="00411396" w:rsidRPr="00411396" w:rsidRDefault="00411396" w:rsidP="00411396">
      <w:pPr>
        <w:pStyle w:val="En-tte"/>
        <w:tabs>
          <w:tab w:val="left" w:pos="864"/>
        </w:tabs>
        <w:rPr>
          <w:rFonts w:ascii="Arial" w:hAnsi="Arial" w:cs="Arial"/>
        </w:rPr>
      </w:pPr>
    </w:p>
    <w:p w14:paraId="64F9E440" w14:textId="77777777" w:rsidR="00411396" w:rsidRPr="00411396" w:rsidRDefault="00411396" w:rsidP="00411396">
      <w:pPr>
        <w:pStyle w:val="En-tte"/>
        <w:tabs>
          <w:tab w:val="left" w:pos="864"/>
        </w:tabs>
        <w:rPr>
          <w:rFonts w:ascii="Arial" w:hAnsi="Arial" w:cs="Arial"/>
        </w:rPr>
      </w:pPr>
    </w:p>
    <w:p w14:paraId="61B65EA3" w14:textId="77777777" w:rsidR="00411396" w:rsidRDefault="00411396" w:rsidP="00411396">
      <w:pPr>
        <w:pStyle w:val="En-tte"/>
        <w:tabs>
          <w:tab w:val="left" w:pos="864"/>
        </w:tabs>
        <w:rPr>
          <w:rFonts w:ascii="Arial" w:hAnsi="Arial" w:cs="Arial"/>
        </w:rPr>
      </w:pPr>
    </w:p>
    <w:p w14:paraId="2C5988EE" w14:textId="77777777" w:rsidR="00717070" w:rsidRDefault="00717070" w:rsidP="00411396">
      <w:pPr>
        <w:pStyle w:val="En-tte"/>
        <w:tabs>
          <w:tab w:val="left" w:pos="864"/>
        </w:tabs>
        <w:rPr>
          <w:rFonts w:ascii="Arial" w:hAnsi="Arial" w:cs="Arial"/>
        </w:rPr>
      </w:pPr>
    </w:p>
    <w:p w14:paraId="0D8178F2" w14:textId="77777777" w:rsidR="006E2B98" w:rsidRDefault="006E2B98" w:rsidP="00411396">
      <w:pPr>
        <w:pStyle w:val="En-tte"/>
        <w:tabs>
          <w:tab w:val="left" w:pos="864"/>
        </w:tabs>
        <w:rPr>
          <w:rFonts w:ascii="Arial" w:hAnsi="Arial" w:cs="Arial"/>
        </w:rPr>
      </w:pPr>
    </w:p>
    <w:p w14:paraId="77283402" w14:textId="77777777" w:rsidR="006E2B98" w:rsidRDefault="006E2B98" w:rsidP="00411396">
      <w:pPr>
        <w:pStyle w:val="En-tte"/>
        <w:tabs>
          <w:tab w:val="left" w:pos="864"/>
        </w:tabs>
        <w:rPr>
          <w:rFonts w:ascii="Arial" w:hAnsi="Arial" w:cs="Arial"/>
        </w:rPr>
      </w:pPr>
    </w:p>
    <w:p w14:paraId="01E6D3A7" w14:textId="77777777" w:rsidR="00717070" w:rsidRDefault="00717070" w:rsidP="00411396">
      <w:pPr>
        <w:pStyle w:val="En-tte"/>
        <w:tabs>
          <w:tab w:val="left" w:pos="864"/>
        </w:tabs>
        <w:rPr>
          <w:rFonts w:ascii="Arial" w:hAnsi="Arial" w:cs="Arial"/>
        </w:rPr>
      </w:pPr>
    </w:p>
    <w:p w14:paraId="0F526232" w14:textId="77777777" w:rsidR="00717070" w:rsidRDefault="00717070" w:rsidP="00411396">
      <w:pPr>
        <w:pStyle w:val="En-tte"/>
        <w:tabs>
          <w:tab w:val="left" w:pos="864"/>
        </w:tabs>
        <w:rPr>
          <w:rFonts w:ascii="Arial" w:hAnsi="Arial" w:cs="Arial"/>
        </w:rPr>
      </w:pPr>
    </w:p>
    <w:p w14:paraId="668DD84E" w14:textId="77777777" w:rsidR="00717070" w:rsidRDefault="00717070" w:rsidP="00411396">
      <w:pPr>
        <w:pStyle w:val="En-tte"/>
        <w:tabs>
          <w:tab w:val="left" w:pos="864"/>
        </w:tabs>
        <w:rPr>
          <w:rFonts w:ascii="Arial" w:hAnsi="Arial" w:cs="Arial"/>
        </w:rPr>
      </w:pPr>
    </w:p>
    <w:p w14:paraId="6AB00565" w14:textId="77777777" w:rsidR="00717070" w:rsidRDefault="00717070" w:rsidP="00411396">
      <w:pPr>
        <w:pStyle w:val="En-tte"/>
        <w:tabs>
          <w:tab w:val="left" w:pos="864"/>
        </w:tabs>
        <w:rPr>
          <w:rFonts w:ascii="Arial" w:hAnsi="Arial" w:cs="Arial"/>
        </w:rPr>
      </w:pPr>
    </w:p>
    <w:p w14:paraId="7DCBE474" w14:textId="77777777" w:rsidR="00717070" w:rsidRDefault="00717070" w:rsidP="00411396">
      <w:pPr>
        <w:pStyle w:val="En-tte"/>
        <w:tabs>
          <w:tab w:val="left" w:pos="864"/>
        </w:tabs>
        <w:rPr>
          <w:rFonts w:ascii="Arial" w:hAnsi="Arial" w:cs="Arial"/>
        </w:rPr>
      </w:pPr>
    </w:p>
    <w:p w14:paraId="12084482" w14:textId="77777777" w:rsidR="00717070" w:rsidRPr="00411396" w:rsidRDefault="00717070" w:rsidP="00411396">
      <w:pPr>
        <w:pStyle w:val="En-tte"/>
        <w:tabs>
          <w:tab w:val="left" w:pos="864"/>
        </w:tabs>
        <w:rPr>
          <w:rFonts w:ascii="Arial" w:hAnsi="Arial" w:cs="Arial"/>
        </w:rPr>
      </w:pPr>
    </w:p>
    <w:p w14:paraId="6238E732"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4AA41A4" w14:textId="77777777">
        <w:tc>
          <w:tcPr>
            <w:tcW w:w="10331" w:type="dxa"/>
            <w:shd w:val="clear" w:color="auto" w:fill="66CCFF"/>
          </w:tcPr>
          <w:p w14:paraId="3C0A5D4E"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2A51548"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22E49C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54D1B408" w14:textId="77777777" w:rsidR="00472B25" w:rsidRDefault="00472B25">
      <w:pPr>
        <w:tabs>
          <w:tab w:val="left" w:pos="576"/>
        </w:tabs>
        <w:rPr>
          <w:rFonts w:ascii="Arial" w:hAnsi="Arial" w:cs="Arial"/>
          <w:iCs/>
        </w:rPr>
      </w:pPr>
    </w:p>
    <w:p w14:paraId="0BF4751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C3CD98F"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05731380"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A5CC4B2"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2ABFD318" w14:textId="77777777" w:rsidR="009A04B2" w:rsidRDefault="009A04B2" w:rsidP="00A02975">
            <w:pPr>
              <w:jc w:val="center"/>
              <w:rPr>
                <w:rFonts w:ascii="Arial" w:hAnsi="Arial" w:cs="Arial"/>
                <w:b/>
              </w:rPr>
            </w:pPr>
            <w:r>
              <w:rPr>
                <w:rFonts w:ascii="Arial" w:hAnsi="Arial" w:cs="Arial"/>
                <w:b/>
              </w:rPr>
              <w:t>N°</w:t>
            </w:r>
          </w:p>
          <w:p w14:paraId="1C11FF09" w14:textId="77777777" w:rsidR="009A04B2" w:rsidRDefault="009A04B2" w:rsidP="00827FD0">
            <w:pPr>
              <w:jc w:val="center"/>
              <w:rPr>
                <w:rFonts w:ascii="Arial" w:hAnsi="Arial" w:cs="Arial"/>
                <w:b/>
              </w:rPr>
            </w:pPr>
            <w:r>
              <w:rPr>
                <w:rFonts w:ascii="Arial" w:hAnsi="Arial" w:cs="Arial"/>
                <w:b/>
              </w:rPr>
              <w:t>du</w:t>
            </w:r>
          </w:p>
          <w:p w14:paraId="7971C26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C3BC3D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58BB0"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6A4FDD6" w14:textId="77777777" w:rsidTr="00171BF1">
        <w:trPr>
          <w:trHeight w:val="1021"/>
        </w:trPr>
        <w:tc>
          <w:tcPr>
            <w:tcW w:w="832" w:type="dxa"/>
            <w:tcBorders>
              <w:top w:val="single" w:sz="4" w:space="0" w:color="000000"/>
              <w:left w:val="single" w:sz="4" w:space="0" w:color="000000"/>
            </w:tcBorders>
            <w:shd w:val="clear" w:color="auto" w:fill="CCFFFF"/>
          </w:tcPr>
          <w:p w14:paraId="23F2876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A4150B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6C31FBB" w14:textId="77777777" w:rsidR="009A04B2" w:rsidRDefault="009A04B2" w:rsidP="00310F9B">
            <w:pPr>
              <w:snapToGrid w:val="0"/>
              <w:jc w:val="both"/>
              <w:rPr>
                <w:rFonts w:ascii="Arial" w:hAnsi="Arial" w:cs="Arial"/>
              </w:rPr>
            </w:pPr>
          </w:p>
        </w:tc>
      </w:tr>
      <w:tr w:rsidR="009A04B2" w14:paraId="26249B6F" w14:textId="77777777" w:rsidTr="00171BF1">
        <w:trPr>
          <w:trHeight w:val="1021"/>
        </w:trPr>
        <w:tc>
          <w:tcPr>
            <w:tcW w:w="832" w:type="dxa"/>
            <w:tcBorders>
              <w:left w:val="single" w:sz="4" w:space="0" w:color="000000"/>
            </w:tcBorders>
          </w:tcPr>
          <w:p w14:paraId="22AAB75C"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A491C3E"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1CD2581" w14:textId="77777777" w:rsidR="009A04B2" w:rsidRDefault="009A04B2" w:rsidP="00310F9B">
            <w:pPr>
              <w:snapToGrid w:val="0"/>
              <w:jc w:val="both"/>
              <w:rPr>
                <w:rFonts w:ascii="Arial" w:hAnsi="Arial" w:cs="Arial"/>
              </w:rPr>
            </w:pPr>
          </w:p>
        </w:tc>
      </w:tr>
      <w:tr w:rsidR="002F1469" w14:paraId="372C28B2" w14:textId="77777777" w:rsidTr="00C00E04">
        <w:trPr>
          <w:trHeight w:val="1021"/>
        </w:trPr>
        <w:tc>
          <w:tcPr>
            <w:tcW w:w="832" w:type="dxa"/>
            <w:tcBorders>
              <w:left w:val="single" w:sz="4" w:space="0" w:color="000000"/>
            </w:tcBorders>
            <w:shd w:val="clear" w:color="auto" w:fill="CCFFFF"/>
          </w:tcPr>
          <w:p w14:paraId="656BB56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01C416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7071E90" w14:textId="77777777" w:rsidR="002F1469" w:rsidRDefault="002F1469" w:rsidP="00C00E04">
            <w:pPr>
              <w:snapToGrid w:val="0"/>
              <w:jc w:val="both"/>
              <w:rPr>
                <w:rFonts w:ascii="Arial" w:hAnsi="Arial" w:cs="Arial"/>
              </w:rPr>
            </w:pPr>
          </w:p>
        </w:tc>
      </w:tr>
      <w:tr w:rsidR="009051AC" w14:paraId="3D58C185" w14:textId="77777777" w:rsidTr="00C00E04">
        <w:trPr>
          <w:trHeight w:val="1021"/>
        </w:trPr>
        <w:tc>
          <w:tcPr>
            <w:tcW w:w="832" w:type="dxa"/>
            <w:tcBorders>
              <w:left w:val="single" w:sz="4" w:space="0" w:color="000000"/>
            </w:tcBorders>
          </w:tcPr>
          <w:p w14:paraId="3421F8D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65481EA"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308A2C2" w14:textId="77777777" w:rsidR="009051AC" w:rsidRDefault="009051AC" w:rsidP="00C00E04">
            <w:pPr>
              <w:snapToGrid w:val="0"/>
              <w:jc w:val="both"/>
              <w:rPr>
                <w:rFonts w:ascii="Arial" w:hAnsi="Arial" w:cs="Arial"/>
              </w:rPr>
            </w:pPr>
          </w:p>
        </w:tc>
      </w:tr>
      <w:tr w:rsidR="009051AC" w14:paraId="5002F636" w14:textId="77777777" w:rsidTr="00C00E04">
        <w:trPr>
          <w:trHeight w:val="1021"/>
        </w:trPr>
        <w:tc>
          <w:tcPr>
            <w:tcW w:w="832" w:type="dxa"/>
            <w:tcBorders>
              <w:left w:val="single" w:sz="4" w:space="0" w:color="000000"/>
            </w:tcBorders>
            <w:shd w:val="clear" w:color="auto" w:fill="CCFFFF"/>
          </w:tcPr>
          <w:p w14:paraId="1104EB6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04C69679"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1875634" w14:textId="77777777" w:rsidR="009051AC" w:rsidRDefault="009051AC" w:rsidP="00C00E04">
            <w:pPr>
              <w:snapToGrid w:val="0"/>
              <w:jc w:val="both"/>
              <w:rPr>
                <w:rFonts w:ascii="Arial" w:hAnsi="Arial" w:cs="Arial"/>
              </w:rPr>
            </w:pPr>
          </w:p>
        </w:tc>
      </w:tr>
      <w:tr w:rsidR="002F1469" w14:paraId="1423624F" w14:textId="77777777" w:rsidTr="002F1469">
        <w:trPr>
          <w:trHeight w:val="1021"/>
        </w:trPr>
        <w:tc>
          <w:tcPr>
            <w:tcW w:w="832" w:type="dxa"/>
            <w:tcBorders>
              <w:left w:val="single" w:sz="4" w:space="0" w:color="000000"/>
            </w:tcBorders>
          </w:tcPr>
          <w:p w14:paraId="1CAC4FFC"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9852C46"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50035F9" w14:textId="77777777" w:rsidR="002F1469" w:rsidRDefault="002F1469" w:rsidP="00C00E04">
            <w:pPr>
              <w:snapToGrid w:val="0"/>
              <w:jc w:val="both"/>
              <w:rPr>
                <w:rFonts w:ascii="Arial" w:hAnsi="Arial" w:cs="Arial"/>
              </w:rPr>
            </w:pPr>
          </w:p>
        </w:tc>
      </w:tr>
      <w:tr w:rsidR="002F1469" w14:paraId="65858777" w14:textId="77777777" w:rsidTr="00C00E04">
        <w:trPr>
          <w:trHeight w:val="1021"/>
        </w:trPr>
        <w:tc>
          <w:tcPr>
            <w:tcW w:w="832" w:type="dxa"/>
            <w:tcBorders>
              <w:left w:val="single" w:sz="4" w:space="0" w:color="000000"/>
            </w:tcBorders>
            <w:shd w:val="clear" w:color="auto" w:fill="CCFFFF"/>
          </w:tcPr>
          <w:p w14:paraId="2C7F23C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248D44A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A901BC0" w14:textId="77777777" w:rsidR="002F1469" w:rsidRDefault="002F1469" w:rsidP="00C00E04">
            <w:pPr>
              <w:snapToGrid w:val="0"/>
              <w:jc w:val="both"/>
              <w:rPr>
                <w:rFonts w:ascii="Arial" w:hAnsi="Arial" w:cs="Arial"/>
              </w:rPr>
            </w:pPr>
          </w:p>
        </w:tc>
      </w:tr>
      <w:tr w:rsidR="002F1469" w14:paraId="10B9A77C" w14:textId="77777777" w:rsidTr="002F1469">
        <w:trPr>
          <w:trHeight w:val="1021"/>
        </w:trPr>
        <w:tc>
          <w:tcPr>
            <w:tcW w:w="832" w:type="dxa"/>
            <w:tcBorders>
              <w:left w:val="single" w:sz="4" w:space="0" w:color="000000"/>
            </w:tcBorders>
          </w:tcPr>
          <w:p w14:paraId="4EAABD9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738302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19B5FDF" w14:textId="77777777" w:rsidR="002F1469" w:rsidRDefault="002F1469" w:rsidP="00C00E04">
            <w:pPr>
              <w:snapToGrid w:val="0"/>
              <w:jc w:val="both"/>
              <w:rPr>
                <w:rFonts w:ascii="Arial" w:hAnsi="Arial" w:cs="Arial"/>
              </w:rPr>
            </w:pPr>
          </w:p>
        </w:tc>
      </w:tr>
      <w:tr w:rsidR="009A04B2" w14:paraId="303DBE45" w14:textId="77777777" w:rsidTr="00827FD0">
        <w:trPr>
          <w:trHeight w:val="1021"/>
        </w:trPr>
        <w:tc>
          <w:tcPr>
            <w:tcW w:w="832" w:type="dxa"/>
            <w:tcBorders>
              <w:left w:val="single" w:sz="4" w:space="0" w:color="000000"/>
              <w:bottom w:val="single" w:sz="4" w:space="0" w:color="000000"/>
            </w:tcBorders>
            <w:shd w:val="clear" w:color="auto" w:fill="CCFFFF"/>
          </w:tcPr>
          <w:p w14:paraId="3D5AFFB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711B845"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D71B44" w14:textId="77777777" w:rsidR="009A04B2" w:rsidRDefault="009A04B2" w:rsidP="00310F9B">
            <w:pPr>
              <w:snapToGrid w:val="0"/>
              <w:jc w:val="both"/>
              <w:rPr>
                <w:rFonts w:ascii="Arial" w:hAnsi="Arial" w:cs="Arial"/>
              </w:rPr>
            </w:pPr>
          </w:p>
        </w:tc>
      </w:tr>
    </w:tbl>
    <w:p w14:paraId="4BB92A3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99669D0"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A660982"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7879BD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28734CB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360CA8A" w14:textId="77777777">
        <w:tc>
          <w:tcPr>
            <w:tcW w:w="10331" w:type="dxa"/>
            <w:shd w:val="clear" w:color="auto" w:fill="66CCFF"/>
          </w:tcPr>
          <w:p w14:paraId="6A53FEBF"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2346F237" w14:textId="77777777" w:rsidR="00472B25" w:rsidRDefault="00472B25">
      <w:pPr>
        <w:tabs>
          <w:tab w:val="left" w:pos="426"/>
        </w:tabs>
        <w:jc w:val="both"/>
        <w:rPr>
          <w:rFonts w:ascii="Arial" w:hAnsi="Arial" w:cs="Arial"/>
          <w:spacing w:val="-10"/>
        </w:rPr>
      </w:pPr>
    </w:p>
    <w:p w14:paraId="73C6F8E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3347965A" w14:textId="77777777" w:rsidR="00472B25" w:rsidRDefault="00472B25">
      <w:pPr>
        <w:tabs>
          <w:tab w:val="left" w:pos="426"/>
        </w:tabs>
        <w:jc w:val="both"/>
        <w:rPr>
          <w:rFonts w:ascii="Arial" w:hAnsi="Arial" w:cs="Arial"/>
          <w:spacing w:val="-10"/>
        </w:rPr>
      </w:pPr>
    </w:p>
    <w:p w14:paraId="5C5FCBD7" w14:textId="77777777" w:rsidR="007314F1" w:rsidRDefault="007314F1">
      <w:pPr>
        <w:tabs>
          <w:tab w:val="left" w:pos="426"/>
        </w:tabs>
        <w:jc w:val="both"/>
        <w:rPr>
          <w:rFonts w:ascii="Arial" w:hAnsi="Arial" w:cs="Arial"/>
          <w:spacing w:val="-10"/>
        </w:rPr>
      </w:pPr>
    </w:p>
    <w:p w14:paraId="621BEC71" w14:textId="77777777" w:rsidR="007314F1" w:rsidRDefault="007314F1">
      <w:pPr>
        <w:tabs>
          <w:tab w:val="left" w:pos="426"/>
        </w:tabs>
        <w:jc w:val="both"/>
        <w:rPr>
          <w:rFonts w:ascii="Arial" w:hAnsi="Arial" w:cs="Arial"/>
          <w:spacing w:val="-10"/>
        </w:rPr>
      </w:pPr>
    </w:p>
    <w:p w14:paraId="644A961F" w14:textId="77777777" w:rsidR="007314F1" w:rsidRDefault="007314F1">
      <w:pPr>
        <w:tabs>
          <w:tab w:val="left" w:pos="426"/>
        </w:tabs>
        <w:jc w:val="both"/>
        <w:rPr>
          <w:rFonts w:ascii="Arial" w:hAnsi="Arial" w:cs="Arial"/>
          <w:spacing w:val="-10"/>
        </w:rPr>
      </w:pPr>
    </w:p>
    <w:p w14:paraId="1C6E12C2" w14:textId="77777777" w:rsidR="007314F1" w:rsidRDefault="007314F1">
      <w:pPr>
        <w:tabs>
          <w:tab w:val="left" w:pos="426"/>
        </w:tabs>
        <w:jc w:val="both"/>
        <w:rPr>
          <w:rFonts w:ascii="Arial" w:hAnsi="Arial" w:cs="Arial"/>
          <w:spacing w:val="-10"/>
        </w:rPr>
      </w:pPr>
    </w:p>
    <w:p w14:paraId="45D25ABE" w14:textId="77777777" w:rsidR="007314F1" w:rsidRDefault="007314F1">
      <w:pPr>
        <w:tabs>
          <w:tab w:val="left" w:pos="426"/>
        </w:tabs>
        <w:jc w:val="both"/>
        <w:rPr>
          <w:rFonts w:ascii="Arial" w:hAnsi="Arial" w:cs="Arial"/>
          <w:spacing w:val="-10"/>
        </w:rPr>
      </w:pPr>
    </w:p>
    <w:p w14:paraId="31F002B1" w14:textId="77777777" w:rsidR="007314F1" w:rsidRDefault="007314F1">
      <w:pPr>
        <w:tabs>
          <w:tab w:val="left" w:pos="426"/>
        </w:tabs>
        <w:jc w:val="both"/>
        <w:rPr>
          <w:rFonts w:ascii="Arial" w:hAnsi="Arial" w:cs="Arial"/>
          <w:spacing w:val="-10"/>
        </w:rPr>
      </w:pPr>
    </w:p>
    <w:p w14:paraId="5FA407B5" w14:textId="77777777" w:rsidR="007314F1" w:rsidRDefault="007314F1">
      <w:pPr>
        <w:tabs>
          <w:tab w:val="left" w:pos="426"/>
        </w:tabs>
        <w:jc w:val="both"/>
        <w:rPr>
          <w:rFonts w:ascii="Arial" w:hAnsi="Arial" w:cs="Arial"/>
          <w:spacing w:val="-10"/>
        </w:rPr>
      </w:pPr>
    </w:p>
    <w:p w14:paraId="32C88891" w14:textId="77777777" w:rsidR="00472B25" w:rsidRDefault="00472B25">
      <w:pPr>
        <w:tabs>
          <w:tab w:val="left" w:pos="426"/>
        </w:tabs>
        <w:jc w:val="both"/>
        <w:rPr>
          <w:rFonts w:ascii="Arial" w:hAnsi="Arial" w:cs="Arial"/>
          <w:spacing w:val="-10"/>
        </w:rPr>
      </w:pPr>
    </w:p>
    <w:p w14:paraId="522BE609" w14:textId="77777777" w:rsidR="00472B25" w:rsidRDefault="00472B25">
      <w:pPr>
        <w:tabs>
          <w:tab w:val="left" w:pos="426"/>
        </w:tabs>
        <w:jc w:val="both"/>
        <w:rPr>
          <w:rFonts w:ascii="Arial" w:hAnsi="Arial" w:cs="Arial"/>
          <w:spacing w:val="-10"/>
        </w:rPr>
      </w:pPr>
    </w:p>
    <w:p w14:paraId="7924CC6B"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13C32D52" w14:textId="77777777" w:rsidR="00472B25" w:rsidRDefault="00472B25">
      <w:pPr>
        <w:tabs>
          <w:tab w:val="left" w:pos="426"/>
        </w:tabs>
        <w:jc w:val="both"/>
        <w:rPr>
          <w:rFonts w:ascii="Arial" w:hAnsi="Arial" w:cs="Arial"/>
          <w:spacing w:val="-10"/>
          <w:sz w:val="22"/>
          <w:szCs w:val="22"/>
        </w:rPr>
      </w:pPr>
    </w:p>
    <w:p w14:paraId="41AE4D6C" w14:textId="77777777" w:rsidR="007314F1" w:rsidRDefault="007314F1">
      <w:pPr>
        <w:tabs>
          <w:tab w:val="left" w:pos="426"/>
        </w:tabs>
        <w:jc w:val="both"/>
        <w:rPr>
          <w:rFonts w:ascii="Arial" w:hAnsi="Arial" w:cs="Arial"/>
          <w:spacing w:val="-10"/>
          <w:sz w:val="22"/>
          <w:szCs w:val="22"/>
        </w:rPr>
      </w:pPr>
    </w:p>
    <w:p w14:paraId="56DD0FA2" w14:textId="77777777" w:rsidR="007314F1" w:rsidRDefault="007314F1">
      <w:pPr>
        <w:tabs>
          <w:tab w:val="left" w:pos="426"/>
        </w:tabs>
        <w:jc w:val="both"/>
        <w:rPr>
          <w:rFonts w:ascii="Arial" w:hAnsi="Arial" w:cs="Arial"/>
          <w:spacing w:val="-10"/>
          <w:sz w:val="22"/>
          <w:szCs w:val="22"/>
        </w:rPr>
      </w:pPr>
    </w:p>
    <w:p w14:paraId="79ADAD2A" w14:textId="77777777" w:rsidR="007314F1" w:rsidRDefault="007314F1">
      <w:pPr>
        <w:tabs>
          <w:tab w:val="left" w:pos="426"/>
        </w:tabs>
        <w:jc w:val="both"/>
        <w:rPr>
          <w:rFonts w:ascii="Arial" w:hAnsi="Arial" w:cs="Arial"/>
          <w:spacing w:val="-10"/>
          <w:sz w:val="22"/>
          <w:szCs w:val="22"/>
        </w:rPr>
      </w:pPr>
    </w:p>
    <w:p w14:paraId="16D91301" w14:textId="77777777" w:rsidR="007314F1" w:rsidRDefault="007314F1">
      <w:pPr>
        <w:tabs>
          <w:tab w:val="left" w:pos="426"/>
        </w:tabs>
        <w:jc w:val="both"/>
        <w:rPr>
          <w:rFonts w:ascii="Arial" w:hAnsi="Arial" w:cs="Arial"/>
          <w:spacing w:val="-10"/>
          <w:sz w:val="22"/>
          <w:szCs w:val="22"/>
        </w:rPr>
      </w:pPr>
    </w:p>
    <w:p w14:paraId="20BAD2D3" w14:textId="77777777" w:rsidR="007314F1" w:rsidRDefault="007314F1">
      <w:pPr>
        <w:tabs>
          <w:tab w:val="left" w:pos="426"/>
        </w:tabs>
        <w:jc w:val="both"/>
        <w:rPr>
          <w:rFonts w:ascii="Arial" w:hAnsi="Arial" w:cs="Arial"/>
          <w:spacing w:val="-10"/>
          <w:sz w:val="22"/>
          <w:szCs w:val="22"/>
        </w:rPr>
      </w:pPr>
    </w:p>
    <w:p w14:paraId="3A36AABD" w14:textId="77777777" w:rsidR="007314F1" w:rsidRDefault="007314F1">
      <w:pPr>
        <w:tabs>
          <w:tab w:val="left" w:pos="426"/>
        </w:tabs>
        <w:jc w:val="both"/>
        <w:rPr>
          <w:rFonts w:ascii="Arial" w:hAnsi="Arial" w:cs="Arial"/>
          <w:spacing w:val="-10"/>
          <w:sz w:val="22"/>
          <w:szCs w:val="22"/>
        </w:rPr>
      </w:pPr>
    </w:p>
    <w:p w14:paraId="5E40F671" w14:textId="77777777" w:rsidR="007314F1" w:rsidRDefault="007314F1">
      <w:pPr>
        <w:tabs>
          <w:tab w:val="left" w:pos="426"/>
        </w:tabs>
        <w:jc w:val="both"/>
        <w:rPr>
          <w:rFonts w:ascii="Arial" w:hAnsi="Arial" w:cs="Arial"/>
          <w:spacing w:val="-10"/>
          <w:sz w:val="22"/>
          <w:szCs w:val="22"/>
        </w:rPr>
      </w:pPr>
    </w:p>
    <w:p w14:paraId="7D3B2876" w14:textId="77777777" w:rsidR="007314F1" w:rsidRDefault="007314F1">
      <w:pPr>
        <w:tabs>
          <w:tab w:val="left" w:pos="426"/>
        </w:tabs>
        <w:jc w:val="both"/>
        <w:rPr>
          <w:rFonts w:ascii="Arial" w:hAnsi="Arial" w:cs="Arial"/>
          <w:spacing w:val="-10"/>
          <w:sz w:val="22"/>
          <w:szCs w:val="22"/>
        </w:rPr>
      </w:pPr>
    </w:p>
    <w:p w14:paraId="618C27C8" w14:textId="77777777" w:rsidR="007314F1" w:rsidRDefault="007314F1">
      <w:pPr>
        <w:tabs>
          <w:tab w:val="left" w:pos="426"/>
        </w:tabs>
        <w:jc w:val="both"/>
        <w:rPr>
          <w:rFonts w:ascii="Arial" w:hAnsi="Arial" w:cs="Arial"/>
          <w:spacing w:val="-10"/>
          <w:sz w:val="22"/>
          <w:szCs w:val="22"/>
        </w:rPr>
      </w:pPr>
    </w:p>
    <w:p w14:paraId="58DF19AB" w14:textId="77777777" w:rsidR="007314F1" w:rsidRDefault="007314F1">
      <w:pPr>
        <w:tabs>
          <w:tab w:val="left" w:pos="426"/>
        </w:tabs>
        <w:jc w:val="both"/>
        <w:rPr>
          <w:rFonts w:ascii="Arial" w:hAnsi="Arial" w:cs="Arial"/>
          <w:spacing w:val="-10"/>
          <w:sz w:val="22"/>
          <w:szCs w:val="22"/>
        </w:rPr>
      </w:pPr>
    </w:p>
    <w:p w14:paraId="01E89230" w14:textId="77777777" w:rsidR="007314F1" w:rsidRDefault="007314F1">
      <w:pPr>
        <w:tabs>
          <w:tab w:val="left" w:pos="426"/>
        </w:tabs>
        <w:jc w:val="both"/>
        <w:rPr>
          <w:rFonts w:ascii="Arial" w:hAnsi="Arial" w:cs="Arial"/>
          <w:spacing w:val="-10"/>
          <w:sz w:val="22"/>
          <w:szCs w:val="22"/>
        </w:rPr>
      </w:pPr>
    </w:p>
    <w:p w14:paraId="523CDF7A" w14:textId="77777777" w:rsidR="007314F1" w:rsidRDefault="007314F1">
      <w:pPr>
        <w:tabs>
          <w:tab w:val="left" w:pos="426"/>
        </w:tabs>
        <w:jc w:val="both"/>
        <w:rPr>
          <w:rFonts w:ascii="Arial" w:hAnsi="Arial" w:cs="Arial"/>
          <w:spacing w:val="-10"/>
          <w:sz w:val="22"/>
          <w:szCs w:val="22"/>
        </w:rPr>
      </w:pPr>
    </w:p>
    <w:p w14:paraId="04563354" w14:textId="77777777" w:rsidR="007314F1" w:rsidRDefault="007314F1">
      <w:pPr>
        <w:tabs>
          <w:tab w:val="left" w:pos="426"/>
        </w:tabs>
        <w:jc w:val="both"/>
        <w:rPr>
          <w:rFonts w:ascii="Arial" w:hAnsi="Arial" w:cs="Arial"/>
          <w:spacing w:val="-10"/>
          <w:sz w:val="22"/>
          <w:szCs w:val="22"/>
        </w:rPr>
      </w:pPr>
    </w:p>
    <w:p w14:paraId="79FBC620" w14:textId="77777777" w:rsidR="007314F1" w:rsidRDefault="007314F1">
      <w:pPr>
        <w:tabs>
          <w:tab w:val="left" w:pos="426"/>
        </w:tabs>
        <w:jc w:val="both"/>
        <w:rPr>
          <w:rFonts w:ascii="Arial" w:hAnsi="Arial" w:cs="Arial"/>
          <w:spacing w:val="-10"/>
          <w:sz w:val="22"/>
          <w:szCs w:val="22"/>
        </w:rPr>
      </w:pPr>
    </w:p>
    <w:p w14:paraId="4AECA4B2" w14:textId="77777777" w:rsidR="007314F1" w:rsidRDefault="007314F1">
      <w:pPr>
        <w:tabs>
          <w:tab w:val="left" w:pos="426"/>
        </w:tabs>
        <w:jc w:val="both"/>
        <w:rPr>
          <w:rFonts w:ascii="Arial" w:hAnsi="Arial" w:cs="Arial"/>
          <w:spacing w:val="-10"/>
          <w:sz w:val="22"/>
          <w:szCs w:val="22"/>
        </w:rPr>
      </w:pPr>
    </w:p>
    <w:p w14:paraId="7377303B" w14:textId="77777777" w:rsidR="007314F1" w:rsidRDefault="007314F1">
      <w:pPr>
        <w:tabs>
          <w:tab w:val="left" w:pos="426"/>
        </w:tabs>
        <w:jc w:val="both"/>
        <w:rPr>
          <w:rFonts w:ascii="Arial" w:hAnsi="Arial" w:cs="Arial"/>
          <w:spacing w:val="-10"/>
          <w:sz w:val="22"/>
          <w:szCs w:val="22"/>
        </w:rPr>
      </w:pPr>
    </w:p>
    <w:p w14:paraId="3E823308" w14:textId="77777777" w:rsidR="007314F1" w:rsidRDefault="007314F1">
      <w:pPr>
        <w:tabs>
          <w:tab w:val="left" w:pos="426"/>
        </w:tabs>
        <w:jc w:val="both"/>
        <w:rPr>
          <w:rFonts w:ascii="Arial" w:hAnsi="Arial" w:cs="Arial"/>
          <w:spacing w:val="-10"/>
          <w:sz w:val="22"/>
          <w:szCs w:val="22"/>
        </w:rPr>
      </w:pPr>
    </w:p>
    <w:p w14:paraId="23EC8D74" w14:textId="77777777" w:rsidR="007314F1" w:rsidRDefault="007314F1">
      <w:pPr>
        <w:tabs>
          <w:tab w:val="left" w:pos="426"/>
        </w:tabs>
        <w:jc w:val="both"/>
        <w:rPr>
          <w:rFonts w:ascii="Arial" w:hAnsi="Arial" w:cs="Arial"/>
          <w:spacing w:val="-10"/>
          <w:sz w:val="22"/>
          <w:szCs w:val="22"/>
        </w:rPr>
      </w:pPr>
    </w:p>
    <w:p w14:paraId="44FB62EC" w14:textId="77777777" w:rsidR="007314F1" w:rsidRDefault="007314F1">
      <w:pPr>
        <w:tabs>
          <w:tab w:val="left" w:pos="426"/>
        </w:tabs>
        <w:jc w:val="both"/>
        <w:rPr>
          <w:rFonts w:ascii="Arial" w:hAnsi="Arial" w:cs="Arial"/>
          <w:spacing w:val="-10"/>
          <w:sz w:val="22"/>
          <w:szCs w:val="22"/>
        </w:rPr>
      </w:pPr>
    </w:p>
    <w:p w14:paraId="7B0ED205" w14:textId="77777777" w:rsidR="007314F1" w:rsidRDefault="007314F1">
      <w:pPr>
        <w:tabs>
          <w:tab w:val="left" w:pos="426"/>
        </w:tabs>
        <w:jc w:val="both"/>
        <w:rPr>
          <w:rFonts w:ascii="Arial" w:hAnsi="Arial" w:cs="Arial"/>
          <w:spacing w:val="-10"/>
          <w:sz w:val="22"/>
          <w:szCs w:val="22"/>
        </w:rPr>
      </w:pPr>
    </w:p>
    <w:p w14:paraId="029C054D" w14:textId="77777777" w:rsidR="007314F1" w:rsidRDefault="007314F1">
      <w:pPr>
        <w:tabs>
          <w:tab w:val="left" w:pos="426"/>
        </w:tabs>
        <w:jc w:val="both"/>
        <w:rPr>
          <w:rFonts w:ascii="Arial" w:hAnsi="Arial" w:cs="Arial"/>
          <w:spacing w:val="-10"/>
          <w:sz w:val="22"/>
          <w:szCs w:val="22"/>
        </w:rPr>
      </w:pPr>
    </w:p>
    <w:p w14:paraId="36841BA3" w14:textId="77777777" w:rsidR="007314F1" w:rsidRDefault="007314F1">
      <w:pPr>
        <w:tabs>
          <w:tab w:val="left" w:pos="426"/>
        </w:tabs>
        <w:jc w:val="both"/>
        <w:rPr>
          <w:rFonts w:ascii="Arial" w:hAnsi="Arial" w:cs="Arial"/>
          <w:spacing w:val="-10"/>
          <w:sz w:val="22"/>
          <w:szCs w:val="22"/>
        </w:rPr>
      </w:pPr>
    </w:p>
    <w:p w14:paraId="05250CB2" w14:textId="77777777" w:rsidR="007314F1" w:rsidRDefault="007314F1">
      <w:pPr>
        <w:tabs>
          <w:tab w:val="left" w:pos="426"/>
        </w:tabs>
        <w:jc w:val="both"/>
        <w:rPr>
          <w:rFonts w:ascii="Arial" w:hAnsi="Arial" w:cs="Arial"/>
          <w:spacing w:val="-10"/>
          <w:sz w:val="22"/>
          <w:szCs w:val="22"/>
        </w:rPr>
      </w:pPr>
    </w:p>
    <w:p w14:paraId="7964AFEC" w14:textId="77777777" w:rsidR="007314F1" w:rsidRDefault="007314F1">
      <w:pPr>
        <w:tabs>
          <w:tab w:val="left" w:pos="426"/>
        </w:tabs>
        <w:jc w:val="both"/>
        <w:rPr>
          <w:rFonts w:ascii="Arial" w:hAnsi="Arial" w:cs="Arial"/>
          <w:spacing w:val="-10"/>
          <w:sz w:val="22"/>
          <w:szCs w:val="22"/>
        </w:rPr>
      </w:pPr>
    </w:p>
    <w:p w14:paraId="26BDF7D5" w14:textId="77777777" w:rsidR="007314F1" w:rsidRDefault="007314F1">
      <w:pPr>
        <w:tabs>
          <w:tab w:val="left" w:pos="426"/>
        </w:tabs>
        <w:jc w:val="both"/>
        <w:rPr>
          <w:rFonts w:ascii="Arial" w:hAnsi="Arial" w:cs="Arial"/>
          <w:spacing w:val="-10"/>
          <w:sz w:val="22"/>
          <w:szCs w:val="22"/>
        </w:rPr>
      </w:pPr>
    </w:p>
    <w:p w14:paraId="60D96D09" w14:textId="77777777" w:rsidR="007314F1" w:rsidRDefault="007314F1">
      <w:pPr>
        <w:tabs>
          <w:tab w:val="left" w:pos="426"/>
        </w:tabs>
        <w:jc w:val="both"/>
        <w:rPr>
          <w:rFonts w:ascii="Arial" w:hAnsi="Arial" w:cs="Arial"/>
          <w:spacing w:val="-10"/>
          <w:sz w:val="22"/>
          <w:szCs w:val="22"/>
        </w:rPr>
      </w:pPr>
    </w:p>
    <w:p w14:paraId="1038D720" w14:textId="77777777" w:rsidR="007314F1" w:rsidRDefault="007314F1">
      <w:pPr>
        <w:tabs>
          <w:tab w:val="left" w:pos="426"/>
        </w:tabs>
        <w:jc w:val="both"/>
        <w:rPr>
          <w:rFonts w:ascii="Arial" w:hAnsi="Arial" w:cs="Arial"/>
          <w:spacing w:val="-10"/>
          <w:sz w:val="22"/>
          <w:szCs w:val="22"/>
        </w:rPr>
      </w:pPr>
    </w:p>
    <w:p w14:paraId="6FA1ACD5" w14:textId="77777777" w:rsidR="007314F1" w:rsidRDefault="007314F1">
      <w:pPr>
        <w:tabs>
          <w:tab w:val="left" w:pos="426"/>
        </w:tabs>
        <w:jc w:val="both"/>
        <w:rPr>
          <w:rFonts w:ascii="Arial" w:hAnsi="Arial" w:cs="Arial"/>
          <w:spacing w:val="-10"/>
          <w:sz w:val="22"/>
          <w:szCs w:val="22"/>
        </w:rPr>
      </w:pPr>
    </w:p>
    <w:p w14:paraId="287048CA" w14:textId="77777777" w:rsidR="007314F1" w:rsidRDefault="007314F1">
      <w:pPr>
        <w:tabs>
          <w:tab w:val="left" w:pos="426"/>
        </w:tabs>
        <w:jc w:val="both"/>
        <w:rPr>
          <w:rFonts w:ascii="Arial" w:hAnsi="Arial" w:cs="Arial"/>
          <w:spacing w:val="-10"/>
          <w:sz w:val="22"/>
          <w:szCs w:val="22"/>
        </w:rPr>
      </w:pPr>
    </w:p>
    <w:p w14:paraId="76A525F3" w14:textId="77777777" w:rsidR="007314F1" w:rsidRDefault="007314F1">
      <w:pPr>
        <w:tabs>
          <w:tab w:val="left" w:pos="426"/>
        </w:tabs>
        <w:jc w:val="both"/>
        <w:rPr>
          <w:rFonts w:ascii="Arial" w:hAnsi="Arial" w:cs="Arial"/>
          <w:spacing w:val="-10"/>
          <w:sz w:val="22"/>
          <w:szCs w:val="22"/>
        </w:rPr>
      </w:pPr>
    </w:p>
    <w:p w14:paraId="38ADE0CD" w14:textId="77777777" w:rsidR="007314F1" w:rsidRDefault="007314F1">
      <w:pPr>
        <w:tabs>
          <w:tab w:val="left" w:pos="426"/>
        </w:tabs>
        <w:jc w:val="both"/>
        <w:rPr>
          <w:rFonts w:ascii="Arial" w:hAnsi="Arial" w:cs="Arial"/>
          <w:spacing w:val="-10"/>
          <w:sz w:val="22"/>
          <w:szCs w:val="22"/>
        </w:rPr>
      </w:pPr>
    </w:p>
    <w:p w14:paraId="0195E654" w14:textId="77777777" w:rsidR="007314F1" w:rsidRDefault="007314F1">
      <w:pPr>
        <w:tabs>
          <w:tab w:val="left" w:pos="426"/>
        </w:tabs>
        <w:jc w:val="both"/>
        <w:rPr>
          <w:rFonts w:ascii="Arial" w:hAnsi="Arial" w:cs="Arial"/>
          <w:spacing w:val="-10"/>
          <w:sz w:val="22"/>
          <w:szCs w:val="22"/>
        </w:rPr>
      </w:pPr>
    </w:p>
    <w:p w14:paraId="6EB1CD6D" w14:textId="77777777" w:rsidR="007314F1" w:rsidRDefault="007314F1">
      <w:pPr>
        <w:tabs>
          <w:tab w:val="left" w:pos="426"/>
        </w:tabs>
        <w:jc w:val="both"/>
        <w:rPr>
          <w:rFonts w:ascii="Arial" w:hAnsi="Arial" w:cs="Arial"/>
          <w:spacing w:val="-10"/>
          <w:sz w:val="22"/>
          <w:szCs w:val="22"/>
        </w:rPr>
      </w:pPr>
    </w:p>
    <w:p w14:paraId="3622AF2F" w14:textId="77777777" w:rsidR="007314F1" w:rsidRDefault="007314F1">
      <w:pPr>
        <w:tabs>
          <w:tab w:val="left" w:pos="426"/>
        </w:tabs>
        <w:jc w:val="both"/>
        <w:rPr>
          <w:rFonts w:ascii="Arial" w:hAnsi="Arial" w:cs="Arial"/>
          <w:spacing w:val="-10"/>
          <w:sz w:val="22"/>
          <w:szCs w:val="22"/>
        </w:rPr>
      </w:pPr>
    </w:p>
    <w:p w14:paraId="6BA76255" w14:textId="77777777" w:rsidR="007314F1" w:rsidRDefault="007314F1">
      <w:pPr>
        <w:tabs>
          <w:tab w:val="left" w:pos="426"/>
        </w:tabs>
        <w:jc w:val="both"/>
        <w:rPr>
          <w:rFonts w:ascii="Arial" w:hAnsi="Arial" w:cs="Arial"/>
          <w:spacing w:val="-10"/>
          <w:sz w:val="22"/>
          <w:szCs w:val="22"/>
        </w:rPr>
      </w:pPr>
    </w:p>
    <w:p w14:paraId="0F7442EE" w14:textId="77777777" w:rsidR="007314F1" w:rsidRDefault="007314F1">
      <w:pPr>
        <w:tabs>
          <w:tab w:val="left" w:pos="426"/>
        </w:tabs>
        <w:jc w:val="both"/>
        <w:rPr>
          <w:rFonts w:ascii="Arial" w:hAnsi="Arial" w:cs="Arial"/>
          <w:spacing w:val="-10"/>
          <w:sz w:val="22"/>
          <w:szCs w:val="22"/>
        </w:rPr>
      </w:pPr>
    </w:p>
    <w:p w14:paraId="7A38553C" w14:textId="77777777" w:rsidR="007314F1" w:rsidRDefault="007314F1">
      <w:pPr>
        <w:tabs>
          <w:tab w:val="left" w:pos="426"/>
        </w:tabs>
        <w:jc w:val="both"/>
        <w:rPr>
          <w:rFonts w:ascii="Arial" w:hAnsi="Arial" w:cs="Arial"/>
          <w:spacing w:val="-10"/>
          <w:sz w:val="22"/>
          <w:szCs w:val="22"/>
        </w:rPr>
      </w:pPr>
    </w:p>
    <w:p w14:paraId="5E2AE883" w14:textId="77777777" w:rsidR="007314F1" w:rsidRDefault="007314F1">
      <w:pPr>
        <w:tabs>
          <w:tab w:val="left" w:pos="426"/>
        </w:tabs>
        <w:jc w:val="both"/>
        <w:rPr>
          <w:rFonts w:ascii="Arial" w:hAnsi="Arial" w:cs="Arial"/>
          <w:spacing w:val="-10"/>
          <w:sz w:val="22"/>
          <w:szCs w:val="22"/>
        </w:rPr>
      </w:pPr>
    </w:p>
    <w:p w14:paraId="2F26E466" w14:textId="77777777" w:rsidR="007314F1" w:rsidRDefault="007314F1">
      <w:pPr>
        <w:tabs>
          <w:tab w:val="left" w:pos="426"/>
        </w:tabs>
        <w:jc w:val="both"/>
        <w:rPr>
          <w:rFonts w:ascii="Arial" w:hAnsi="Arial" w:cs="Arial"/>
          <w:spacing w:val="-10"/>
          <w:sz w:val="22"/>
          <w:szCs w:val="22"/>
        </w:rPr>
      </w:pPr>
    </w:p>
    <w:p w14:paraId="0214EBBC" w14:textId="77777777" w:rsidR="007314F1" w:rsidRDefault="007314F1">
      <w:pPr>
        <w:tabs>
          <w:tab w:val="left" w:pos="426"/>
        </w:tabs>
        <w:jc w:val="both"/>
        <w:rPr>
          <w:rFonts w:ascii="Arial" w:hAnsi="Arial" w:cs="Arial"/>
          <w:spacing w:val="-10"/>
          <w:sz w:val="22"/>
          <w:szCs w:val="22"/>
        </w:rPr>
      </w:pPr>
    </w:p>
    <w:p w14:paraId="77A43421" w14:textId="77777777" w:rsidR="007314F1" w:rsidRPr="0013398C" w:rsidRDefault="007314F1">
      <w:pPr>
        <w:tabs>
          <w:tab w:val="left" w:pos="426"/>
        </w:tabs>
        <w:jc w:val="both"/>
        <w:rPr>
          <w:rFonts w:ascii="Arial" w:hAnsi="Arial" w:cs="Arial"/>
          <w:spacing w:val="-10"/>
          <w:sz w:val="22"/>
          <w:szCs w:val="22"/>
        </w:rPr>
      </w:pPr>
    </w:p>
    <w:p w14:paraId="7170D5F7"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8E180" w14:textId="77777777" w:rsidR="00FA74F7" w:rsidRDefault="00FA74F7">
      <w:r>
        <w:separator/>
      </w:r>
    </w:p>
  </w:endnote>
  <w:endnote w:type="continuationSeparator" w:id="0">
    <w:p w14:paraId="67F94A22" w14:textId="77777777" w:rsidR="00FA74F7" w:rsidRDefault="00FA7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763B9DB4" w14:textId="77777777">
      <w:trPr>
        <w:tblHeader/>
      </w:trPr>
      <w:tc>
        <w:tcPr>
          <w:tcW w:w="3513" w:type="dxa"/>
          <w:shd w:val="clear" w:color="auto" w:fill="66CCFF"/>
        </w:tcPr>
        <w:p w14:paraId="0285839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71558EC" w14:textId="399EBB45" w:rsidR="00472B25" w:rsidRDefault="00413267">
          <w:pPr>
            <w:shd w:val="clear" w:color="auto" w:fill="66CCFF"/>
            <w:snapToGrid w:val="0"/>
            <w:jc w:val="center"/>
            <w:rPr>
              <w:rFonts w:ascii="Arial" w:hAnsi="Arial" w:cs="Arial"/>
              <w:b/>
              <w:bCs/>
            </w:rPr>
          </w:pPr>
          <w:r>
            <w:rPr>
              <w:rFonts w:ascii="Arial" w:hAnsi="Arial" w:cs="Arial"/>
              <w:b/>
              <w:i/>
              <w:iCs/>
            </w:rPr>
            <w:t>202</w:t>
          </w:r>
          <w:r w:rsidR="006E2B98">
            <w:rPr>
              <w:rFonts w:ascii="Arial" w:hAnsi="Arial" w:cs="Arial"/>
              <w:b/>
              <w:i/>
              <w:iCs/>
            </w:rPr>
            <w:t>5</w:t>
          </w:r>
          <w:r>
            <w:rPr>
              <w:rFonts w:ascii="Arial" w:hAnsi="Arial" w:cs="Arial"/>
              <w:b/>
              <w:i/>
              <w:iCs/>
            </w:rPr>
            <w:t>-10</w:t>
          </w:r>
          <w:r w:rsidR="00E77418">
            <w:rPr>
              <w:rFonts w:ascii="Arial" w:hAnsi="Arial" w:cs="Arial"/>
              <w:b/>
              <w:i/>
              <w:iCs/>
            </w:rPr>
            <w:t>2</w:t>
          </w:r>
        </w:p>
      </w:tc>
      <w:tc>
        <w:tcPr>
          <w:tcW w:w="900" w:type="dxa"/>
          <w:shd w:val="clear" w:color="auto" w:fill="66CCFF"/>
        </w:tcPr>
        <w:p w14:paraId="69012A41"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CBEEC42"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41F2C">
            <w:rPr>
              <w:rStyle w:val="Numrodepage"/>
              <w:rFonts w:cs="Arial"/>
              <w:b/>
              <w:noProof/>
            </w:rPr>
            <w:t>1</w:t>
          </w:r>
          <w:r>
            <w:rPr>
              <w:rStyle w:val="Numrodepage"/>
              <w:rFonts w:cs="Arial"/>
              <w:b/>
            </w:rPr>
            <w:fldChar w:fldCharType="end"/>
          </w:r>
        </w:p>
      </w:tc>
      <w:tc>
        <w:tcPr>
          <w:tcW w:w="180" w:type="dxa"/>
          <w:shd w:val="clear" w:color="auto" w:fill="66CCFF"/>
        </w:tcPr>
        <w:p w14:paraId="737A8859"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ECDBF9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41F2C">
            <w:rPr>
              <w:rStyle w:val="Numrodepage"/>
              <w:rFonts w:cs="Arial"/>
              <w:b/>
              <w:noProof/>
            </w:rPr>
            <w:t>8</w:t>
          </w:r>
          <w:r>
            <w:rPr>
              <w:rStyle w:val="Numrodepage"/>
              <w:rFonts w:cs="Arial"/>
              <w:b/>
            </w:rPr>
            <w:fldChar w:fldCharType="end"/>
          </w:r>
        </w:p>
      </w:tc>
    </w:tr>
  </w:tbl>
  <w:p w14:paraId="681DF5C7"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D5EF1" w14:textId="77777777" w:rsidR="00FA74F7" w:rsidRDefault="00FA74F7">
      <w:r>
        <w:separator/>
      </w:r>
    </w:p>
  </w:footnote>
  <w:footnote w:type="continuationSeparator" w:id="0">
    <w:p w14:paraId="2DF00825" w14:textId="77777777" w:rsidR="00FA74F7" w:rsidRDefault="00FA74F7">
      <w:r>
        <w:continuationSeparator/>
      </w:r>
    </w:p>
  </w:footnote>
  <w:footnote w:id="1">
    <w:p w14:paraId="601875E5"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75911757">
    <w:abstractNumId w:val="0"/>
  </w:num>
  <w:num w:numId="2" w16cid:durableId="48572895">
    <w:abstractNumId w:val="1"/>
  </w:num>
  <w:num w:numId="3" w16cid:durableId="329330561">
    <w:abstractNumId w:val="2"/>
  </w:num>
  <w:num w:numId="4" w16cid:durableId="874543238">
    <w:abstractNumId w:val="0"/>
  </w:num>
  <w:num w:numId="5" w16cid:durableId="1821919078">
    <w:abstractNumId w:val="3"/>
  </w:num>
  <w:num w:numId="6" w16cid:durableId="1301807390">
    <w:abstractNumId w:val="4"/>
  </w:num>
  <w:num w:numId="7" w16cid:durableId="3414430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64144"/>
    <w:rsid w:val="00092585"/>
    <w:rsid w:val="00095C68"/>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77C13"/>
    <w:rsid w:val="002871EE"/>
    <w:rsid w:val="002A37D3"/>
    <w:rsid w:val="002B54BB"/>
    <w:rsid w:val="002C1767"/>
    <w:rsid w:val="002D13A0"/>
    <w:rsid w:val="002F1469"/>
    <w:rsid w:val="003024CC"/>
    <w:rsid w:val="00310F9B"/>
    <w:rsid w:val="00312505"/>
    <w:rsid w:val="00331DDB"/>
    <w:rsid w:val="00340F85"/>
    <w:rsid w:val="00363476"/>
    <w:rsid w:val="003C025D"/>
    <w:rsid w:val="003C4A1B"/>
    <w:rsid w:val="003D7667"/>
    <w:rsid w:val="003F2B90"/>
    <w:rsid w:val="00411396"/>
    <w:rsid w:val="00413267"/>
    <w:rsid w:val="00425B7A"/>
    <w:rsid w:val="00427375"/>
    <w:rsid w:val="00472B25"/>
    <w:rsid w:val="00483E5B"/>
    <w:rsid w:val="004A6D4B"/>
    <w:rsid w:val="004A7F71"/>
    <w:rsid w:val="004C221B"/>
    <w:rsid w:val="004D681E"/>
    <w:rsid w:val="004E403E"/>
    <w:rsid w:val="004F7008"/>
    <w:rsid w:val="005036C5"/>
    <w:rsid w:val="00513F06"/>
    <w:rsid w:val="00516C8B"/>
    <w:rsid w:val="005254E3"/>
    <w:rsid w:val="00553297"/>
    <w:rsid w:val="00555AC1"/>
    <w:rsid w:val="0056052C"/>
    <w:rsid w:val="0059116B"/>
    <w:rsid w:val="005A325E"/>
    <w:rsid w:val="005A5386"/>
    <w:rsid w:val="005B4D8D"/>
    <w:rsid w:val="005C6314"/>
    <w:rsid w:val="005C765E"/>
    <w:rsid w:val="005D1B26"/>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B98"/>
    <w:rsid w:val="006E2F47"/>
    <w:rsid w:val="006E6210"/>
    <w:rsid w:val="006F6740"/>
    <w:rsid w:val="00717070"/>
    <w:rsid w:val="007314F1"/>
    <w:rsid w:val="00741ECB"/>
    <w:rsid w:val="00741F2C"/>
    <w:rsid w:val="00755416"/>
    <w:rsid w:val="00764264"/>
    <w:rsid w:val="00787E55"/>
    <w:rsid w:val="007A7713"/>
    <w:rsid w:val="007B4FB2"/>
    <w:rsid w:val="007C0A0D"/>
    <w:rsid w:val="00815797"/>
    <w:rsid w:val="00826CBB"/>
    <w:rsid w:val="00827FD0"/>
    <w:rsid w:val="00833F59"/>
    <w:rsid w:val="00834EA2"/>
    <w:rsid w:val="00866311"/>
    <w:rsid w:val="00872C42"/>
    <w:rsid w:val="00887F8C"/>
    <w:rsid w:val="008A3707"/>
    <w:rsid w:val="008C2177"/>
    <w:rsid w:val="008D2EFB"/>
    <w:rsid w:val="009051AC"/>
    <w:rsid w:val="0090530B"/>
    <w:rsid w:val="00906660"/>
    <w:rsid w:val="00912339"/>
    <w:rsid w:val="0094174C"/>
    <w:rsid w:val="009808FB"/>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4DD0"/>
    <w:rsid w:val="00A97E02"/>
    <w:rsid w:val="00AA372E"/>
    <w:rsid w:val="00AE632A"/>
    <w:rsid w:val="00B33C5C"/>
    <w:rsid w:val="00B80B6A"/>
    <w:rsid w:val="00BA3628"/>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526C9"/>
    <w:rsid w:val="00D63EF7"/>
    <w:rsid w:val="00D64AC8"/>
    <w:rsid w:val="00D82167"/>
    <w:rsid w:val="00DA0E8D"/>
    <w:rsid w:val="00DA5F03"/>
    <w:rsid w:val="00DC3F69"/>
    <w:rsid w:val="00DD3915"/>
    <w:rsid w:val="00E10A15"/>
    <w:rsid w:val="00E205DA"/>
    <w:rsid w:val="00E409D4"/>
    <w:rsid w:val="00E50B22"/>
    <w:rsid w:val="00E77418"/>
    <w:rsid w:val="00E85502"/>
    <w:rsid w:val="00EA3323"/>
    <w:rsid w:val="00EE435B"/>
    <w:rsid w:val="00EE5B56"/>
    <w:rsid w:val="00EF2870"/>
    <w:rsid w:val="00F12F30"/>
    <w:rsid w:val="00F1353C"/>
    <w:rsid w:val="00F9673C"/>
    <w:rsid w:val="00FA74F7"/>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93ED891"/>
  <w15:chartTrackingRefBased/>
  <w15:docId w15:val="{B87ECD60-CFF0-4FDF-8C1E-57754157D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54DD81646D95E46A2660BDFE9AE5F15" ma:contentTypeVersion="2" ma:contentTypeDescription="Crée un document." ma:contentTypeScope="" ma:versionID="3e3f80da1646a8779eac9f732cc4a54c">
  <xsd:schema xmlns:xsd="http://www.w3.org/2001/XMLSchema" xmlns:xs="http://www.w3.org/2001/XMLSchema" xmlns:p="http://schemas.microsoft.com/office/2006/metadata/properties" xmlns:ns2="729bcf17-3b6c-45ee-a83d-75b895661eff" targetNamespace="http://schemas.microsoft.com/office/2006/metadata/properties" ma:root="true" ma:fieldsID="0699a3e2bbcc500a28d3ff1691dbad5c" ns2:_="">
    <xsd:import namespace="729bcf17-3b6c-45ee-a83d-75b895661ef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9bcf17-3b6c-45ee-a83d-75b895661e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09F266-CF49-4E63-859E-A8AB138580EA}">
  <ds:schemaRefs>
    <ds:schemaRef ds:uri="http://schemas.openxmlformats.org/officeDocument/2006/bibliography"/>
  </ds:schemaRefs>
</ds:datastoreItem>
</file>

<file path=customXml/itemProps2.xml><?xml version="1.0" encoding="utf-8"?>
<ds:datastoreItem xmlns:ds="http://schemas.openxmlformats.org/officeDocument/2006/customXml" ds:itemID="{98260D21-4895-477C-86D8-E04306C5A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9bcf17-3b6c-45ee-a83d-75b895661e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D27900-665A-4A3B-8A74-10630A830866}">
  <ds:schemaRefs>
    <ds:schemaRef ds:uri="http://schemas.microsoft.com/sharepoint/v3/contenttype/forms"/>
  </ds:schemaRefs>
</ds:datastoreItem>
</file>

<file path=customXml/itemProps4.xml><?xml version="1.0" encoding="utf-8"?>
<ds:datastoreItem xmlns:ds="http://schemas.openxmlformats.org/officeDocument/2006/customXml" ds:itemID="{0C29BB96-305A-4605-A76F-7E3811D74A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3636</Words>
  <Characters>20002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23591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Jonathan MARTZ 671</cp:lastModifiedBy>
  <cp:revision>5</cp:revision>
  <cp:lastPrinted>2016-11-02T14:02:00Z</cp:lastPrinted>
  <dcterms:created xsi:type="dcterms:W3CDTF">2024-05-13T08:39:00Z</dcterms:created>
  <dcterms:modified xsi:type="dcterms:W3CDTF">2025-11-07T08:44:00Z</dcterms:modified>
</cp:coreProperties>
</file>