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CD69EE" w14:textId="77777777" w:rsidR="00722D49" w:rsidRDefault="00722D4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22D49" w14:paraId="2E844B7C" w14:textId="77777777">
        <w:tc>
          <w:tcPr>
            <w:tcW w:w="10419" w:type="dxa"/>
            <w:shd w:val="clear" w:color="auto" w:fill="auto"/>
          </w:tcPr>
          <w:p w14:paraId="05659154" w14:textId="77777777" w:rsidR="00722D49" w:rsidRDefault="0080197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ACBD3C" wp14:editId="1BE47B7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47" t="-531" r="-247" b="-531"/>
                          <a:stretch>
                            <a:fillRect/>
                          </a:stretch>
                        </pic:blipFill>
                        <pic:spPr bwMode="auto">
                          <a:xfrm>
                            <a:off x="0" y="0"/>
                            <a:ext cx="1028700" cy="600075"/>
                          </a:xfrm>
                          <a:prstGeom prst="rect">
                            <a:avLst/>
                          </a:prstGeom>
                          <a:solidFill>
                            <a:srgbClr val="FFFFFF"/>
                          </a:solidFill>
                          <a:ln>
                            <a:noFill/>
                          </a:ln>
                        </pic:spPr>
                      </pic:pic>
                    </a:graphicData>
                  </a:graphic>
                </wp:inline>
              </w:drawing>
            </w:r>
          </w:p>
          <w:p w14:paraId="2484EA08" w14:textId="77777777" w:rsidR="00722D49" w:rsidRDefault="00722D49">
            <w:pPr>
              <w:pStyle w:val="Pieddepage"/>
              <w:tabs>
                <w:tab w:val="clear" w:pos="4536"/>
                <w:tab w:val="clear" w:pos="9072"/>
              </w:tabs>
              <w:jc w:val="center"/>
              <w:rPr>
                <w:rFonts w:ascii="Arial" w:hAnsi="Arial" w:cs="Arial"/>
              </w:rPr>
            </w:pPr>
          </w:p>
          <w:p w14:paraId="64807138" w14:textId="1500454D" w:rsidR="00722D49" w:rsidRDefault="00D74D84" w:rsidP="00DE56B8">
            <w:pPr>
              <w:pStyle w:val="Pieddepage"/>
              <w:tabs>
                <w:tab w:val="clear" w:pos="4536"/>
                <w:tab w:val="clear" w:pos="9072"/>
              </w:tabs>
              <w:jc w:val="center"/>
            </w:pPr>
            <w:r w:rsidRPr="00D74D84">
              <w:rPr>
                <w:rFonts w:ascii="Liberation Sans" w:hAnsi="Liberation Sans" w:cs="Liberation Sans"/>
                <w:b/>
                <w:bCs/>
                <w:kern w:val="0"/>
                <w:sz w:val="22"/>
                <w:szCs w:val="22"/>
              </w:rPr>
              <w:t xml:space="preserve">Ministères Transition écologique, Aménagement du territoire, Transports, Ville et Logement </w:t>
            </w:r>
            <w:r w:rsidR="00DE56B8" w:rsidRPr="00DE56B8">
              <w:rPr>
                <w:rFonts w:ascii="Arial" w:hAnsi="Arial" w:cs="Arial"/>
                <w:b/>
                <w:kern w:val="0"/>
                <w:sz w:val="16"/>
                <w:szCs w:val="16"/>
              </w:rPr>
              <w:t>COMMISSARIAT GENERAL AU DEVELOPPEMENT DURABLE</w:t>
            </w:r>
            <w:r w:rsidR="00DE56B8">
              <w:t xml:space="preserve"> </w:t>
            </w:r>
          </w:p>
        </w:tc>
      </w:tr>
    </w:tbl>
    <w:p w14:paraId="24509B3B" w14:textId="77777777" w:rsidR="00722D49" w:rsidRDefault="00722D49">
      <w:pPr>
        <w:sectPr w:rsidR="00722D4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22D49" w14:paraId="23929075" w14:textId="77777777">
        <w:tc>
          <w:tcPr>
            <w:tcW w:w="9285" w:type="dxa"/>
            <w:shd w:val="clear" w:color="auto" w:fill="66CCFF"/>
          </w:tcPr>
          <w:p w14:paraId="435FEF57" w14:textId="77777777" w:rsidR="00722D49" w:rsidRDefault="0080197C">
            <w:pPr>
              <w:pStyle w:val="Titre8"/>
              <w:tabs>
                <w:tab w:val="right" w:pos="9639"/>
              </w:tabs>
              <w:spacing w:before="120" w:after="120"/>
            </w:pPr>
            <w:r>
              <w:rPr>
                <w:b w:val="0"/>
              </w:rPr>
              <w:t>MARCH</w:t>
            </w:r>
            <w:r>
              <w:rPr>
                <w:b w:val="0"/>
                <w:caps/>
              </w:rPr>
              <w:t>é</w:t>
            </w:r>
            <w:r>
              <w:rPr>
                <w:b w:val="0"/>
              </w:rPr>
              <w:t>S PUBLICS</w:t>
            </w:r>
          </w:p>
          <w:p w14:paraId="526DAC54" w14:textId="77777777" w:rsidR="00722D49" w:rsidRDefault="0080197C">
            <w:pPr>
              <w:pStyle w:val="Titre8"/>
              <w:tabs>
                <w:tab w:val="right" w:pos="9639"/>
              </w:tabs>
            </w:pPr>
            <w:r>
              <w:rPr>
                <w:caps/>
                <w:sz w:val="28"/>
                <w:szCs w:val="28"/>
              </w:rPr>
              <w:t>Lettre de candidature</w:t>
            </w:r>
          </w:p>
          <w:p w14:paraId="5478F68B" w14:textId="77777777" w:rsidR="00722D49" w:rsidRDefault="0080197C">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F971F24" w14:textId="77777777" w:rsidR="00722D49" w:rsidRDefault="0080197C">
            <w:pPr>
              <w:pStyle w:val="Titre8"/>
              <w:tabs>
                <w:tab w:val="right" w:pos="9639"/>
              </w:tabs>
              <w:spacing w:before="120" w:after="120"/>
            </w:pPr>
            <w:r>
              <w:rPr>
                <w:caps/>
                <w:sz w:val="28"/>
                <w:szCs w:val="28"/>
              </w:rPr>
              <w:t>Dc1</w:t>
            </w:r>
          </w:p>
        </w:tc>
      </w:tr>
    </w:tbl>
    <w:p w14:paraId="48BC8CF4"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EB540BB" w14:textId="77777777">
        <w:tc>
          <w:tcPr>
            <w:tcW w:w="10277" w:type="dxa"/>
            <w:shd w:val="clear" w:color="auto" w:fill="auto"/>
          </w:tcPr>
          <w:p w14:paraId="04784C2E" w14:textId="77777777" w:rsidR="00722D49" w:rsidRDefault="00722D49">
            <w:pPr>
              <w:pStyle w:val="Titre2"/>
              <w:snapToGrid w:val="0"/>
              <w:jc w:val="both"/>
              <w:rPr>
                <w:rFonts w:ascii="Arial" w:hAnsi="Arial" w:cs="Arial"/>
                <w:b w:val="0"/>
                <w:bCs w:val="0"/>
                <w:i/>
                <w:iCs/>
                <w:sz w:val="18"/>
                <w:szCs w:val="18"/>
              </w:rPr>
            </w:pPr>
          </w:p>
          <w:p w14:paraId="160F2488" w14:textId="77777777" w:rsidR="00722D49" w:rsidRDefault="0080197C">
            <w:pPr>
              <w:pStyle w:val="Titre2"/>
              <w:ind w:left="0" w:firstLine="0"/>
              <w:jc w:val="both"/>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DF92223" w14:textId="77777777" w:rsidR="00722D49" w:rsidRDefault="0080197C">
            <w:pPr>
              <w:pStyle w:val="Titre2"/>
              <w:ind w:left="0" w:firstLine="0"/>
              <w:jc w:val="both"/>
            </w:pPr>
            <w:r>
              <w:rPr>
                <w:rFonts w:ascii="Arial" w:hAnsi="Arial" w:cs="Arial"/>
                <w:b w:val="0"/>
                <w:bCs w:val="0"/>
                <w:i/>
                <w:iCs/>
                <w:sz w:val="18"/>
                <w:szCs w:val="18"/>
              </w:rPr>
              <w:t>En cas d’allotissement, ce document peut être commun à plusieurs lots.</w:t>
            </w:r>
          </w:p>
          <w:p w14:paraId="399F836A" w14:textId="77777777" w:rsidR="00722D49" w:rsidRDefault="00722D49">
            <w:pPr>
              <w:rPr>
                <w:rFonts w:ascii="Arial" w:hAnsi="Arial" w:cs="Arial"/>
                <w:b/>
                <w:bCs/>
                <w:i/>
                <w:iCs/>
                <w:sz w:val="18"/>
                <w:szCs w:val="18"/>
              </w:rPr>
            </w:pPr>
          </w:p>
          <w:p w14:paraId="37814629" w14:textId="77777777" w:rsidR="00722D49" w:rsidRDefault="0080197C">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p w14:paraId="756D65C3" w14:textId="77777777" w:rsidR="00722D49" w:rsidRDefault="00722D49">
            <w:pPr>
              <w:rPr>
                <w:b/>
                <w:i/>
                <w:sz w:val="18"/>
                <w:szCs w:val="18"/>
              </w:rPr>
            </w:pPr>
          </w:p>
          <w:p w14:paraId="00E5E600" w14:textId="77777777" w:rsidR="00722D49" w:rsidRPr="001523E0" w:rsidRDefault="0080197C" w:rsidP="001523E0">
            <w:pPr>
              <w:pStyle w:val="Titre2"/>
              <w:ind w:left="0" w:firstLine="0"/>
              <w:jc w:val="both"/>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A80F849"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B2AED24" w14:textId="77777777">
        <w:tc>
          <w:tcPr>
            <w:tcW w:w="10277" w:type="dxa"/>
            <w:shd w:val="clear" w:color="auto" w:fill="auto"/>
          </w:tcPr>
          <w:p w14:paraId="20C1F043" w14:textId="77777777" w:rsidR="00722D49" w:rsidRDefault="00722D49">
            <w:pPr>
              <w:tabs>
                <w:tab w:val="left" w:pos="-142"/>
                <w:tab w:val="left" w:pos="4111"/>
              </w:tabs>
              <w:snapToGrid w:val="0"/>
              <w:jc w:val="both"/>
              <w:rPr>
                <w:rFonts w:ascii="Arial" w:hAnsi="Arial" w:cs="Arial"/>
                <w:b/>
                <w:bCs/>
              </w:rPr>
            </w:pPr>
          </w:p>
        </w:tc>
      </w:tr>
      <w:tr w:rsidR="00722D49" w14:paraId="2F91D9F5" w14:textId="77777777">
        <w:tc>
          <w:tcPr>
            <w:tcW w:w="10277" w:type="dxa"/>
            <w:shd w:val="clear" w:color="auto" w:fill="66CCFF"/>
          </w:tcPr>
          <w:p w14:paraId="48D85DC3" w14:textId="77777777" w:rsidR="00722D49" w:rsidRDefault="0080197C">
            <w:pPr>
              <w:tabs>
                <w:tab w:val="left" w:pos="-142"/>
                <w:tab w:val="left" w:pos="4111"/>
              </w:tabs>
              <w:jc w:val="both"/>
            </w:pPr>
            <w:r>
              <w:rPr>
                <w:rFonts w:ascii="Arial" w:hAnsi="Arial" w:cs="Arial"/>
                <w:b/>
                <w:bCs/>
                <w:sz w:val="22"/>
                <w:szCs w:val="22"/>
                <w:shd w:val="clear" w:color="auto" w:fill="66CCFF"/>
              </w:rPr>
              <w:t>A - Identification de l’acheteur</w:t>
            </w:r>
          </w:p>
        </w:tc>
      </w:tr>
    </w:tbl>
    <w:p w14:paraId="096356DC" w14:textId="77777777" w:rsidR="00722D49" w:rsidRDefault="0080197C">
      <w:pPr>
        <w:pStyle w:val="Titre1"/>
        <w:spacing w:before="120"/>
        <w:ind w:left="0" w:hanging="432"/>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307FB02" w14:textId="77777777" w:rsidR="00722D49" w:rsidRDefault="00722D49">
      <w:pPr>
        <w:pStyle w:val="En-tte"/>
        <w:tabs>
          <w:tab w:val="clear" w:pos="4536"/>
          <w:tab w:val="clear" w:pos="9072"/>
        </w:tabs>
        <w:rPr>
          <w:rFonts w:ascii="Arial" w:hAnsi="Arial" w:cs="Arial"/>
        </w:rPr>
      </w:pPr>
    </w:p>
    <w:p w14:paraId="01CC1A3F" w14:textId="3B126EBC" w:rsidR="00031D7F" w:rsidRDefault="004C3840" w:rsidP="00031D7F">
      <w:pPr>
        <w:pStyle w:val="Liste"/>
        <w:jc w:val="left"/>
        <w:rPr>
          <w:rFonts w:ascii="Arial" w:hAnsi="Arial" w:cs="Arial"/>
          <w:bCs/>
          <w:i w:val="0"/>
          <w:iCs w:val="0"/>
        </w:rPr>
      </w:pPr>
      <w:r w:rsidRPr="004C3840">
        <w:rPr>
          <w:rFonts w:ascii="Liberation Sans" w:hAnsi="Liberation Sans" w:cs="Liberation Sans"/>
          <w:i w:val="0"/>
          <w:iCs w:val="0"/>
        </w:rPr>
        <w:t xml:space="preserve">Ministères Transition écologique, Aménagement du territoire, Transports, Ville et Logement (MTEATTVL), </w:t>
      </w:r>
      <w:r w:rsidR="0080197C">
        <w:rPr>
          <w:rFonts w:ascii="Arial" w:hAnsi="Arial" w:cs="Arial"/>
          <w:bCs/>
          <w:i w:val="0"/>
          <w:iCs w:val="0"/>
        </w:rPr>
        <w:t>Commissariat général au Développement durable (CGDD)</w:t>
      </w:r>
    </w:p>
    <w:p w14:paraId="0E1798B0" w14:textId="77777777" w:rsidR="00722D49" w:rsidRDefault="0080197C">
      <w:pPr>
        <w:pStyle w:val="Liste"/>
        <w:jc w:val="left"/>
      </w:pPr>
      <w:r>
        <w:rPr>
          <w:rFonts w:ascii="Arial" w:hAnsi="Arial" w:cs="Arial"/>
          <w:bCs/>
          <w:i w:val="0"/>
          <w:iCs w:val="0"/>
        </w:rPr>
        <w:t>Florence MACE</w:t>
      </w:r>
    </w:p>
    <w:p w14:paraId="3A495B73" w14:textId="77777777" w:rsidR="00722D49" w:rsidRDefault="0080197C">
      <w:pPr>
        <w:pStyle w:val="Liste"/>
        <w:jc w:val="left"/>
      </w:pPr>
      <w:proofErr w:type="gramStart"/>
      <w:r>
        <w:rPr>
          <w:rFonts w:ascii="Arial" w:hAnsi="Arial" w:cs="Arial"/>
          <w:bCs/>
          <w:i w:val="0"/>
          <w:iCs w:val="0"/>
        </w:rPr>
        <w:t>sous</w:t>
      </w:r>
      <w:proofErr w:type="gramEnd"/>
      <w:r>
        <w:rPr>
          <w:rFonts w:ascii="Arial" w:hAnsi="Arial" w:cs="Arial"/>
          <w:bCs/>
          <w:i w:val="0"/>
          <w:iCs w:val="0"/>
        </w:rPr>
        <w:t xml:space="preserve"> directrice des affaires générales</w:t>
      </w:r>
    </w:p>
    <w:p w14:paraId="2B462E82" w14:textId="77777777" w:rsidR="00722D49" w:rsidRDefault="0080197C">
      <w:pPr>
        <w:spacing w:line="100" w:lineRule="atLeast"/>
      </w:pPr>
      <w:r>
        <w:rPr>
          <w:rFonts w:ascii="Arial" w:hAnsi="Arial" w:cs="Arial"/>
          <w:bCs/>
        </w:rPr>
        <w:t>Tour Séquoia</w:t>
      </w:r>
    </w:p>
    <w:p w14:paraId="3E730200" w14:textId="77777777" w:rsidR="00722D49" w:rsidRDefault="0080197C">
      <w:pPr>
        <w:pStyle w:val="En-tte"/>
        <w:tabs>
          <w:tab w:val="clear" w:pos="4536"/>
          <w:tab w:val="clear" w:pos="9072"/>
        </w:tabs>
        <w:jc w:val="both"/>
      </w:pPr>
      <w:r>
        <w:rPr>
          <w:rFonts w:ascii="Arial" w:hAnsi="Arial" w:cs="Arial"/>
          <w:bCs/>
        </w:rPr>
        <w:t>92055 La Défense Cedex</w:t>
      </w:r>
    </w:p>
    <w:p w14:paraId="5D208C7F" w14:textId="77777777" w:rsidR="00722D49" w:rsidRDefault="00722D49">
      <w:pPr>
        <w:pStyle w:val="En-tte"/>
        <w:tabs>
          <w:tab w:val="clear" w:pos="4536"/>
          <w:tab w:val="clear" w:pos="9072"/>
        </w:tabs>
        <w:rPr>
          <w:rFonts w:ascii="Arial" w:hAnsi="Arial" w:cs="Arial"/>
        </w:rPr>
      </w:pPr>
    </w:p>
    <w:p w14:paraId="44BABD74" w14:textId="77777777" w:rsidR="00722D49" w:rsidRDefault="00722D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64E62EE" w14:textId="77777777">
        <w:trPr>
          <w:trHeight w:val="160"/>
        </w:trPr>
        <w:tc>
          <w:tcPr>
            <w:tcW w:w="10277" w:type="dxa"/>
            <w:shd w:val="clear" w:color="auto" w:fill="66CCFF"/>
          </w:tcPr>
          <w:p w14:paraId="4B02D266" w14:textId="77777777" w:rsidR="00722D49" w:rsidRDefault="0080197C">
            <w:pPr>
              <w:tabs>
                <w:tab w:val="left" w:pos="-142"/>
                <w:tab w:val="left" w:pos="4111"/>
              </w:tabs>
              <w:jc w:val="both"/>
            </w:pPr>
            <w:r>
              <w:rPr>
                <w:rFonts w:ascii="Arial" w:hAnsi="Arial" w:cs="Arial"/>
                <w:b/>
                <w:bCs/>
                <w:sz w:val="22"/>
                <w:szCs w:val="22"/>
              </w:rPr>
              <w:t>B - Objet de la consultation</w:t>
            </w:r>
          </w:p>
        </w:tc>
      </w:tr>
    </w:tbl>
    <w:p w14:paraId="48361010" w14:textId="77777777" w:rsidR="00722D49" w:rsidRDefault="0080197C">
      <w:pPr>
        <w:pStyle w:val="fcase1ertab"/>
        <w:tabs>
          <w:tab w:val="clear" w:pos="426"/>
          <w:tab w:val="left" w:pos="0"/>
        </w:tabs>
        <w:spacing w:before="120"/>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5D131A37" w14:textId="77777777" w:rsidR="00722D49" w:rsidRDefault="00722D49">
      <w:pPr>
        <w:rPr>
          <w:rFonts w:ascii="Arial" w:hAnsi="Arial" w:cs="Arial"/>
          <w:b/>
          <w:bCs/>
        </w:rPr>
      </w:pPr>
    </w:p>
    <w:p w14:paraId="20B80121" w14:textId="77777777" w:rsidR="004C3840" w:rsidRPr="004C3840" w:rsidRDefault="004C3840" w:rsidP="004C3840">
      <w:pPr>
        <w:tabs>
          <w:tab w:val="left" w:pos="426"/>
          <w:tab w:val="left" w:pos="851"/>
        </w:tabs>
        <w:jc w:val="both"/>
        <w:rPr>
          <w:rFonts w:ascii="Univers" w:hAnsi="Univers" w:cs="Univers"/>
          <w:kern w:val="0"/>
        </w:rPr>
      </w:pPr>
      <w:r w:rsidRPr="004C3840">
        <w:rPr>
          <w:rFonts w:ascii="Univers" w:hAnsi="Univers" w:cs="Univers"/>
          <w:kern w:val="0"/>
        </w:rPr>
        <w:t>Le présent marché a pour objet :</w:t>
      </w:r>
    </w:p>
    <w:p w14:paraId="4E10235B" w14:textId="77777777" w:rsidR="004C3840" w:rsidRPr="004C3840" w:rsidRDefault="004C3840" w:rsidP="004C3840">
      <w:pPr>
        <w:tabs>
          <w:tab w:val="left" w:pos="426"/>
          <w:tab w:val="left" w:pos="851"/>
        </w:tabs>
        <w:jc w:val="both"/>
        <w:rPr>
          <w:rFonts w:ascii="Univers" w:hAnsi="Univers" w:cs="Univers"/>
          <w:kern w:val="0"/>
        </w:rPr>
      </w:pPr>
      <w:r w:rsidRPr="004C3840">
        <w:rPr>
          <w:rFonts w:ascii="Univers" w:hAnsi="Univers" w:cs="Univers"/>
          <w:kern w:val="0"/>
        </w:rPr>
        <w:t>- l’impression de lettres d’avis d’enquête, de rappel, de mise en demeure de répondre ;</w:t>
      </w:r>
    </w:p>
    <w:p w14:paraId="5C294820" w14:textId="77777777" w:rsidR="004C3840" w:rsidRPr="004C3840" w:rsidRDefault="004C3840" w:rsidP="004C3840">
      <w:pPr>
        <w:tabs>
          <w:tab w:val="left" w:pos="426"/>
          <w:tab w:val="left" w:pos="851"/>
        </w:tabs>
        <w:jc w:val="both"/>
        <w:rPr>
          <w:rFonts w:ascii="Univers" w:hAnsi="Univers" w:cs="Univers"/>
          <w:kern w:val="0"/>
        </w:rPr>
      </w:pPr>
      <w:r w:rsidRPr="004C3840">
        <w:rPr>
          <w:rFonts w:ascii="Univers" w:hAnsi="Univers" w:cs="Univers"/>
          <w:kern w:val="0"/>
        </w:rPr>
        <w:t xml:space="preserve">- le routage des courriers aux entreprises enquêtées dans l’enquête TRM dont le Service des Données et Études statistiques (SDES) au sein du Commissariat général au développement durable (CGDD) des Ministères Transition écologique, Aménagement du territoire, Transports, Ville et Logement (MTEATTVL), appelé ci-après </w:t>
      </w:r>
      <w:proofErr w:type="gramStart"/>
      <w:r w:rsidRPr="004C3840">
        <w:rPr>
          <w:rFonts w:ascii="Univers" w:hAnsi="Univers" w:cs="Univers"/>
          <w:kern w:val="0"/>
        </w:rPr>
        <w:t>l’ «</w:t>
      </w:r>
      <w:proofErr w:type="gramEnd"/>
      <w:r w:rsidRPr="004C3840">
        <w:rPr>
          <w:rFonts w:ascii="Univers" w:hAnsi="Univers" w:cs="Univers"/>
          <w:kern w:val="0"/>
        </w:rPr>
        <w:t xml:space="preserve"> Administration », est le maître d’ouvrage.</w:t>
      </w:r>
    </w:p>
    <w:p w14:paraId="0067150D" w14:textId="36C0ED4F" w:rsidR="00740A1E" w:rsidRPr="00740A1E" w:rsidRDefault="004C3840" w:rsidP="004C3840">
      <w:pPr>
        <w:tabs>
          <w:tab w:val="left" w:pos="426"/>
          <w:tab w:val="left" w:pos="851"/>
        </w:tabs>
        <w:jc w:val="both"/>
        <w:rPr>
          <w:rFonts w:ascii="Liberation Serif" w:eastAsia="NSimSun" w:hAnsi="Liberation Serif" w:cs="Lucida Sans"/>
          <w:kern w:val="3"/>
          <w:sz w:val="24"/>
          <w:szCs w:val="24"/>
          <w:lang w:bidi="hi-IN"/>
        </w:rPr>
      </w:pPr>
      <w:r w:rsidRPr="004C3840">
        <w:rPr>
          <w:rFonts w:ascii="Univers" w:hAnsi="Univers" w:cs="Univers"/>
          <w:kern w:val="0"/>
        </w:rPr>
        <w:t>- le maquettage du questionnaire de l’enquête (revu tous les ans) ainsi que la mise à jour des modèles de courrier pour l’impression des lettres personnalisées.</w:t>
      </w:r>
    </w:p>
    <w:p w14:paraId="17742E74" w14:textId="77777777" w:rsidR="00722D49" w:rsidRDefault="00722D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7254F06A" w14:textId="77777777">
        <w:tc>
          <w:tcPr>
            <w:tcW w:w="10277" w:type="dxa"/>
            <w:shd w:val="clear" w:color="auto" w:fill="66CCFF"/>
          </w:tcPr>
          <w:p w14:paraId="5F26E611" w14:textId="77777777" w:rsidR="00722D49" w:rsidRDefault="0080197C">
            <w:pPr>
              <w:tabs>
                <w:tab w:val="left" w:pos="-142"/>
                <w:tab w:val="left" w:pos="4111"/>
              </w:tabs>
              <w:jc w:val="both"/>
            </w:pPr>
            <w:r>
              <w:rPr>
                <w:rFonts w:ascii="Arial" w:hAnsi="Arial" w:cs="Arial"/>
                <w:b/>
                <w:bCs/>
                <w:sz w:val="22"/>
                <w:szCs w:val="22"/>
              </w:rPr>
              <w:lastRenderedPageBreak/>
              <w:t>C - Objet de la candidature</w:t>
            </w:r>
          </w:p>
        </w:tc>
      </w:tr>
    </w:tbl>
    <w:p w14:paraId="3F981555" w14:textId="77777777" w:rsidR="00722D49" w:rsidRDefault="0080197C">
      <w:pPr>
        <w:spacing w:before="120"/>
      </w:pPr>
      <w:r>
        <w:rPr>
          <w:rFonts w:ascii="Arial" w:hAnsi="Arial" w:cs="Arial"/>
          <w:i/>
          <w:sz w:val="18"/>
          <w:szCs w:val="18"/>
        </w:rPr>
        <w:t>(Cocher la case correspondante.)</w:t>
      </w:r>
    </w:p>
    <w:p w14:paraId="48773D6A" w14:textId="77777777" w:rsidR="00722D49" w:rsidRDefault="00722D49">
      <w:pPr>
        <w:pStyle w:val="Titre1"/>
        <w:ind w:left="0" w:hanging="432"/>
        <w:rPr>
          <w:rFonts w:ascii="Arial" w:hAnsi="Arial" w:cs="Arial"/>
          <w:b w:val="0"/>
          <w:bCs w:val="0"/>
        </w:rPr>
      </w:pPr>
    </w:p>
    <w:p w14:paraId="217BD5B0" w14:textId="77777777" w:rsidR="00722D49" w:rsidRDefault="0080197C">
      <w:pPr>
        <w:pStyle w:val="Titre1"/>
        <w:ind w:left="0" w:hanging="432"/>
      </w:pPr>
      <w:r>
        <w:rPr>
          <w:rFonts w:ascii="Arial" w:hAnsi="Arial" w:cs="Arial"/>
          <w:b w:val="0"/>
          <w:bCs w:val="0"/>
        </w:rPr>
        <w:t>La candidature est présentée :</w:t>
      </w:r>
    </w:p>
    <w:p w14:paraId="26C19409" w14:textId="77777777" w:rsidR="00722D49" w:rsidRDefault="00722D49">
      <w:pPr>
        <w:pStyle w:val="Titre1"/>
        <w:ind w:left="0" w:hanging="432"/>
        <w:rPr>
          <w:rFonts w:ascii="Arial" w:hAnsi="Arial" w:cs="Arial"/>
          <w:b w:val="0"/>
          <w:bCs w:val="0"/>
        </w:rPr>
      </w:pPr>
    </w:p>
    <w:bookmarkStart w:id="0" w:name="__Fieldmark__0_2790166058"/>
    <w:p w14:paraId="6B58E19A" w14:textId="77777777" w:rsidR="00722D49" w:rsidRDefault="0080197C">
      <w:pPr>
        <w:pStyle w:val="Titre1"/>
      </w:pPr>
      <w:r>
        <w:fldChar w:fldCharType="begin">
          <w:ffData>
            <w:name w:val=""/>
            <w:enabled/>
            <w:calcOnExit w:val="0"/>
            <w:checkBox>
              <w:sizeAuto/>
              <w:default w:val="0"/>
              <w:checked/>
            </w:checkBox>
          </w:ffData>
        </w:fldChar>
      </w:r>
      <w:r>
        <w:instrText xml:space="preserve"> FORMCHECKBOX </w:instrText>
      </w:r>
      <w:r w:rsidR="004C3840">
        <w:fldChar w:fldCharType="separate"/>
      </w:r>
      <w:r>
        <w:fldChar w:fldCharType="end"/>
      </w:r>
      <w:bookmarkEnd w:id="0"/>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BD3C3F6" w14:textId="77777777" w:rsidR="00722D49" w:rsidRDefault="00722D49">
      <w:pPr>
        <w:numPr>
          <w:ilvl w:val="0"/>
          <w:numId w:val="2"/>
        </w:numPr>
        <w:rPr>
          <w:rFonts w:ascii="Arial" w:hAnsi="Arial" w:cs="Arial"/>
        </w:rPr>
      </w:pPr>
    </w:p>
    <w:bookmarkStart w:id="1" w:name="__Fieldmark__1_2790166058"/>
    <w:p w14:paraId="16118751" w14:textId="77777777" w:rsidR="00722D49" w:rsidRDefault="0080197C">
      <w:pPr>
        <w:pStyle w:val="En-tte"/>
        <w:numPr>
          <w:ilvl w:val="0"/>
          <w:numId w:val="2"/>
        </w:numPr>
        <w:tabs>
          <w:tab w:val="clear" w:pos="4536"/>
          <w:tab w:val="clear" w:pos="9072"/>
        </w:tabs>
        <w:ind w:firstLine="135"/>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1"/>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980E4D3" w14:textId="77777777" w:rsidR="00722D49" w:rsidRDefault="00722D49">
      <w:pPr>
        <w:pStyle w:val="En-tte"/>
        <w:tabs>
          <w:tab w:val="clear" w:pos="4536"/>
          <w:tab w:val="clear" w:pos="9072"/>
        </w:tabs>
        <w:rPr>
          <w:rFonts w:ascii="Arial" w:hAnsi="Arial" w:cs="Arial"/>
          <w:b/>
          <w:bCs/>
        </w:rPr>
      </w:pPr>
    </w:p>
    <w:bookmarkStart w:id="2" w:name="__Fieldmark__2_2790166058"/>
    <w:p w14:paraId="20D7478C" w14:textId="77777777" w:rsidR="00722D49" w:rsidRDefault="0080197C">
      <w:pPr>
        <w:ind w:left="993" w:hanging="426"/>
        <w:jc w:val="both"/>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2"/>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DE097FA" w14:textId="77777777" w:rsidR="00722D49" w:rsidRDefault="00722D49">
      <w:pPr>
        <w:rPr>
          <w:rFonts w:ascii="Arial" w:hAnsi="Arial" w:cs="Arial"/>
        </w:rPr>
      </w:pPr>
    </w:p>
    <w:p w14:paraId="2C335505" w14:textId="77777777" w:rsidR="00722D49" w:rsidRDefault="00722D49">
      <w:pPr>
        <w:rPr>
          <w:rFonts w:ascii="Arial" w:hAnsi="Arial" w:cs="Arial"/>
        </w:rPr>
      </w:pPr>
    </w:p>
    <w:tbl>
      <w:tblPr>
        <w:tblpPr w:leftFromText="141" w:rightFromText="141" w:vertAnchor="text" w:horzAnchor="margin" w:tblpY="227"/>
        <w:tblW w:w="10419" w:type="dxa"/>
        <w:tblLayout w:type="fixed"/>
        <w:tblCellMar>
          <w:left w:w="71" w:type="dxa"/>
          <w:right w:w="71" w:type="dxa"/>
        </w:tblCellMar>
        <w:tblLook w:val="0000" w:firstRow="0" w:lastRow="0" w:firstColumn="0" w:lastColumn="0" w:noHBand="0" w:noVBand="0"/>
      </w:tblPr>
      <w:tblGrid>
        <w:gridCol w:w="10419"/>
      </w:tblGrid>
      <w:tr w:rsidR="001523E0" w14:paraId="792BCD14" w14:textId="77777777" w:rsidTr="001523E0">
        <w:tc>
          <w:tcPr>
            <w:tcW w:w="10419" w:type="dxa"/>
            <w:shd w:val="clear" w:color="auto" w:fill="66CCFF"/>
          </w:tcPr>
          <w:p w14:paraId="48517CC1" w14:textId="77777777" w:rsidR="001523E0" w:rsidRDefault="001523E0" w:rsidP="001523E0">
            <w:pPr>
              <w:tabs>
                <w:tab w:val="left" w:pos="-142"/>
                <w:tab w:val="left" w:pos="4111"/>
              </w:tabs>
              <w:jc w:val="both"/>
            </w:pPr>
            <w:r>
              <w:rPr>
                <w:rFonts w:ascii="Arial" w:hAnsi="Arial" w:cs="Arial"/>
                <w:b/>
                <w:bCs/>
                <w:sz w:val="22"/>
                <w:szCs w:val="22"/>
              </w:rPr>
              <w:t>D - Présentation du candidat</w:t>
            </w:r>
          </w:p>
        </w:tc>
      </w:tr>
    </w:tbl>
    <w:p w14:paraId="206777B9" w14:textId="77777777" w:rsidR="001523E0" w:rsidRDefault="001523E0">
      <w:pPr>
        <w:rPr>
          <w:rFonts w:ascii="Arial" w:hAnsi="Arial" w:cs="Arial"/>
        </w:rPr>
      </w:pPr>
    </w:p>
    <w:p w14:paraId="3C68A6A2" w14:textId="77777777" w:rsidR="00722D49" w:rsidRDefault="0080197C">
      <w:pPr>
        <w:pStyle w:val="En-tte"/>
        <w:tabs>
          <w:tab w:val="clear" w:pos="4536"/>
          <w:tab w:val="clear" w:pos="9072"/>
        </w:tabs>
        <w:spacing w:before="120"/>
      </w:pPr>
      <w:r>
        <w:rPr>
          <w:rFonts w:ascii="Arial" w:hAnsi="Arial" w:cs="Arial"/>
          <w:i/>
          <w:iCs/>
          <w:sz w:val="18"/>
          <w:szCs w:val="18"/>
        </w:rPr>
        <w:t>(Cocher la case correspondante.)</w:t>
      </w:r>
    </w:p>
    <w:p w14:paraId="15CD780F" w14:textId="77777777" w:rsidR="00722D49" w:rsidRDefault="00722D49">
      <w:pPr>
        <w:pStyle w:val="En-tte"/>
        <w:tabs>
          <w:tab w:val="clear" w:pos="4536"/>
          <w:tab w:val="clear" w:pos="9072"/>
        </w:tabs>
        <w:rPr>
          <w:rFonts w:ascii="Arial" w:hAnsi="Arial" w:cs="Arial"/>
        </w:rPr>
      </w:pPr>
    </w:p>
    <w:bookmarkStart w:id="3" w:name="__Fieldmark__3_2790166058"/>
    <w:p w14:paraId="06839DD0" w14:textId="77777777" w:rsidR="00722D49" w:rsidRDefault="0080197C">
      <w:pPr>
        <w:ind w:left="567"/>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3"/>
      <w:r>
        <w:rPr>
          <w:rFonts w:ascii="Arial" w:hAnsi="Arial" w:cs="Arial"/>
          <w:b/>
          <w:bCs/>
        </w:rPr>
        <w:t> </w:t>
      </w:r>
      <w:r>
        <w:rPr>
          <w:rFonts w:ascii="Arial" w:hAnsi="Arial" w:cs="Arial"/>
        </w:rPr>
        <w:t>Le candidat se présente seul :</w:t>
      </w:r>
    </w:p>
    <w:p w14:paraId="0249D72F" w14:textId="77777777" w:rsidR="00722D49" w:rsidRDefault="0080197C">
      <w:pPr>
        <w:pStyle w:val="En-tte"/>
        <w:tabs>
          <w:tab w:val="clear" w:pos="4536"/>
          <w:tab w:val="clear" w:pos="9072"/>
        </w:tabs>
        <w:jc w:val="both"/>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9" w:history="1">
        <w:r>
          <w:rPr>
            <w:rStyle w:val="Lienhypertexte"/>
            <w:rFonts w:ascii="Arial" w:hAnsi="Arial" w:cs="Arial"/>
            <w:i/>
            <w:sz w:val="18"/>
            <w:szCs w:val="18"/>
          </w:rPr>
          <w:t>ICD</w:t>
        </w:r>
      </w:hyperlink>
      <w:r>
        <w:rPr>
          <w:rFonts w:ascii="Arial" w:hAnsi="Arial" w:cs="Arial"/>
          <w:i/>
          <w:sz w:val="18"/>
          <w:szCs w:val="18"/>
        </w:rPr>
        <w:t>.]</w:t>
      </w:r>
    </w:p>
    <w:p w14:paraId="65D0D667" w14:textId="77777777" w:rsidR="00722D49" w:rsidRDefault="00722D49">
      <w:pPr>
        <w:pStyle w:val="En-tte"/>
        <w:tabs>
          <w:tab w:val="clear" w:pos="4536"/>
          <w:tab w:val="clear" w:pos="9072"/>
        </w:tabs>
        <w:rPr>
          <w:rFonts w:ascii="Arial" w:hAnsi="Arial" w:cs="Arial"/>
        </w:rPr>
      </w:pPr>
    </w:p>
    <w:p w14:paraId="17BE0D55"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71122D2C" w14:textId="77777777" w:rsidR="00722D49" w:rsidRDefault="00722D49">
      <w:pPr>
        <w:pStyle w:val="En-tte"/>
        <w:ind w:left="360"/>
        <w:rPr>
          <w:rFonts w:ascii="Arial" w:hAnsi="Arial" w:cs="Arial"/>
        </w:rPr>
      </w:pPr>
    </w:p>
    <w:p w14:paraId="615BF322" w14:textId="77777777" w:rsidR="00722D49" w:rsidRDefault="00722D49">
      <w:pPr>
        <w:pStyle w:val="En-tte"/>
        <w:ind w:left="360"/>
        <w:rPr>
          <w:rFonts w:ascii="Arial" w:hAnsi="Arial" w:cs="Arial"/>
        </w:rPr>
      </w:pPr>
    </w:p>
    <w:p w14:paraId="1F8B4CD3" w14:textId="77777777" w:rsidR="00722D49" w:rsidRDefault="00722D49">
      <w:pPr>
        <w:pStyle w:val="En-tte"/>
        <w:ind w:left="360"/>
        <w:rPr>
          <w:rFonts w:ascii="Arial" w:hAnsi="Arial" w:cs="Arial"/>
        </w:rPr>
      </w:pPr>
    </w:p>
    <w:p w14:paraId="3E0EFC97"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5FFD00B3" w14:textId="77777777" w:rsidR="00722D49" w:rsidRDefault="00722D49">
      <w:pPr>
        <w:pStyle w:val="En-tte"/>
        <w:ind w:left="360"/>
        <w:rPr>
          <w:rFonts w:ascii="Arial" w:hAnsi="Arial" w:cs="Arial"/>
        </w:rPr>
      </w:pPr>
    </w:p>
    <w:p w14:paraId="0810B6B0" w14:textId="77777777" w:rsidR="00722D49" w:rsidRDefault="00722D49">
      <w:pPr>
        <w:pStyle w:val="En-tte"/>
        <w:ind w:left="360"/>
        <w:rPr>
          <w:rFonts w:ascii="Arial" w:hAnsi="Arial" w:cs="Arial"/>
        </w:rPr>
      </w:pPr>
    </w:p>
    <w:p w14:paraId="043D2162" w14:textId="77777777" w:rsidR="00722D49" w:rsidRDefault="00722D49">
      <w:pPr>
        <w:pStyle w:val="En-tte"/>
        <w:ind w:left="360"/>
        <w:rPr>
          <w:rFonts w:ascii="Arial" w:hAnsi="Arial" w:cs="Arial"/>
        </w:rPr>
      </w:pPr>
    </w:p>
    <w:p w14:paraId="38365CD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8951680" w14:textId="77777777" w:rsidR="00722D49" w:rsidRDefault="00722D49">
      <w:pPr>
        <w:pStyle w:val="En-tte"/>
        <w:ind w:left="360"/>
        <w:rPr>
          <w:rFonts w:ascii="Arial" w:hAnsi="Arial" w:cs="Arial"/>
        </w:rPr>
      </w:pPr>
    </w:p>
    <w:p w14:paraId="2A8CF748" w14:textId="77777777" w:rsidR="00722D49" w:rsidRDefault="00722D49">
      <w:pPr>
        <w:pStyle w:val="En-tte"/>
        <w:ind w:left="360"/>
        <w:rPr>
          <w:rFonts w:ascii="Arial" w:hAnsi="Arial" w:cs="Arial"/>
        </w:rPr>
      </w:pPr>
    </w:p>
    <w:p w14:paraId="7CF74345" w14:textId="77777777" w:rsidR="00722D49" w:rsidRDefault="00722D49">
      <w:pPr>
        <w:pStyle w:val="En-tte"/>
        <w:ind w:left="360"/>
        <w:rPr>
          <w:rFonts w:ascii="Arial" w:hAnsi="Arial" w:cs="Arial"/>
        </w:rPr>
      </w:pPr>
    </w:p>
    <w:p w14:paraId="34DC9E29"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0EAC5A8C" w14:textId="77777777" w:rsidR="00722D49" w:rsidRDefault="00722D49">
      <w:pPr>
        <w:pStyle w:val="En-tte"/>
        <w:ind w:left="360"/>
        <w:rPr>
          <w:rFonts w:ascii="Arial" w:hAnsi="Arial" w:cs="Arial"/>
        </w:rPr>
      </w:pPr>
    </w:p>
    <w:p w14:paraId="051A6390" w14:textId="77777777" w:rsidR="00722D49" w:rsidRDefault="00722D49">
      <w:pPr>
        <w:pStyle w:val="En-tte"/>
        <w:ind w:left="360"/>
        <w:rPr>
          <w:rFonts w:ascii="Arial" w:hAnsi="Arial" w:cs="Arial"/>
        </w:rPr>
      </w:pPr>
    </w:p>
    <w:p w14:paraId="606A2F5A" w14:textId="77777777" w:rsidR="00722D49" w:rsidRDefault="00722D49">
      <w:pPr>
        <w:pStyle w:val="En-tte"/>
        <w:ind w:left="360"/>
        <w:rPr>
          <w:rFonts w:ascii="Arial" w:hAnsi="Arial" w:cs="Arial"/>
        </w:rPr>
      </w:pPr>
    </w:p>
    <w:p w14:paraId="64A777B2"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Pr>
            <w:rStyle w:val="Lienhypertexte"/>
            <w:rFonts w:ascii="Arial" w:hAnsi="Arial" w:cs="Arial"/>
          </w:rPr>
          <w:t>ICD</w:t>
        </w:r>
      </w:hyperlink>
      <w:r>
        <w:rPr>
          <w:rFonts w:ascii="Arial" w:hAnsi="Arial" w:cs="Arial"/>
        </w:rPr>
        <w:t> :</w:t>
      </w:r>
    </w:p>
    <w:p w14:paraId="07A7C601" w14:textId="77777777" w:rsidR="00722D49" w:rsidRDefault="00722D49">
      <w:pPr>
        <w:pStyle w:val="En-tte"/>
        <w:ind w:left="360"/>
        <w:rPr>
          <w:rFonts w:ascii="Arial" w:hAnsi="Arial" w:cs="Arial"/>
          <w:b/>
          <w:bCs/>
        </w:rPr>
      </w:pPr>
    </w:p>
    <w:p w14:paraId="4A63BBC6" w14:textId="77777777" w:rsidR="00722D49" w:rsidRDefault="00722D49">
      <w:pPr>
        <w:pStyle w:val="En-tte"/>
        <w:ind w:left="360"/>
        <w:rPr>
          <w:rFonts w:ascii="Arial" w:hAnsi="Arial" w:cs="Arial"/>
          <w:b/>
          <w:bCs/>
        </w:rPr>
      </w:pPr>
    </w:p>
    <w:p w14:paraId="6F278999" w14:textId="77777777" w:rsidR="00722D49" w:rsidRDefault="00722D49">
      <w:pPr>
        <w:pStyle w:val="En-tte"/>
        <w:tabs>
          <w:tab w:val="clear" w:pos="4536"/>
          <w:tab w:val="clear" w:pos="9072"/>
        </w:tabs>
        <w:rPr>
          <w:rFonts w:ascii="Arial" w:hAnsi="Arial" w:cs="Arial"/>
          <w:b/>
          <w:bCs/>
        </w:rPr>
      </w:pPr>
    </w:p>
    <w:bookmarkStart w:id="4" w:name="__Fieldmark__4_2790166058"/>
    <w:p w14:paraId="5AD69749" w14:textId="77777777" w:rsidR="00722D49" w:rsidRDefault="0080197C">
      <w:pPr>
        <w:ind w:firstLine="567"/>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4"/>
      <w:r>
        <w:rPr>
          <w:rFonts w:ascii="Arial" w:hAnsi="Arial" w:cs="Arial"/>
          <w:b/>
          <w:bCs/>
        </w:rPr>
        <w:t> </w:t>
      </w:r>
      <w:r>
        <w:rPr>
          <w:rFonts w:ascii="Arial" w:hAnsi="Arial" w:cs="Arial"/>
        </w:rPr>
        <w:t>Le candidat est un groupement d’entreprises :</w:t>
      </w:r>
    </w:p>
    <w:p w14:paraId="7576AA27" w14:textId="77777777" w:rsidR="00722D49" w:rsidRDefault="00722D49">
      <w:pPr>
        <w:spacing w:before="60"/>
        <w:rPr>
          <w:rFonts w:ascii="Arial" w:hAnsi="Arial" w:cs="Arial"/>
          <w:iCs/>
        </w:rPr>
      </w:pPr>
    </w:p>
    <w:bookmarkStart w:id="5" w:name="__Fieldmark__5_2790166058"/>
    <w:p w14:paraId="646A83D1" w14:textId="77777777" w:rsidR="00722D49" w:rsidRDefault="0080197C">
      <w:pPr>
        <w:ind w:left="567" w:firstLine="567"/>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5"/>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6" w:name="__Fieldmark__6_2790166058"/>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6"/>
      <w:r>
        <w:rPr>
          <w:rFonts w:ascii="Arial" w:hAnsi="Arial" w:cs="Arial"/>
          <w:iCs/>
        </w:rPr>
        <w:t> </w:t>
      </w:r>
      <w:r>
        <w:rPr>
          <w:rFonts w:ascii="Arial" w:hAnsi="Arial" w:cs="Arial"/>
        </w:rPr>
        <w:t>solidaire</w:t>
      </w:r>
    </w:p>
    <w:p w14:paraId="654FC742" w14:textId="77777777" w:rsidR="00722D49" w:rsidRDefault="00722D49">
      <w:pPr>
        <w:rPr>
          <w:rFonts w:ascii="Arial" w:hAnsi="Arial" w:cs="Arial"/>
        </w:rPr>
      </w:pPr>
    </w:p>
    <w:p w14:paraId="409C231E" w14:textId="77777777" w:rsidR="00722D49" w:rsidRDefault="00722D49">
      <w:pPr>
        <w:rPr>
          <w:rFonts w:ascii="Arial" w:hAnsi="Arial" w:cs="Arial"/>
        </w:rPr>
      </w:pPr>
    </w:p>
    <w:p w14:paraId="40FBFE34" w14:textId="77777777" w:rsidR="00722D49" w:rsidRDefault="0080197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53F599" w14:textId="77777777" w:rsidR="00722D49" w:rsidRDefault="00722D49">
      <w:pPr>
        <w:spacing w:before="60"/>
        <w:rPr>
          <w:rFonts w:ascii="Arial" w:hAnsi="Arial" w:cs="Arial"/>
          <w:iCs/>
        </w:rPr>
      </w:pPr>
    </w:p>
    <w:bookmarkStart w:id="7" w:name="__Fieldmark__7_2790166058"/>
    <w:p w14:paraId="1601A6DB" w14:textId="77777777" w:rsidR="00722D49" w:rsidRPr="001523E0" w:rsidRDefault="0080197C" w:rsidP="001523E0">
      <w:pPr>
        <w:ind w:left="567" w:firstLine="567"/>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7"/>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bookmarkStart w:id="8" w:name="__Fieldmark__8_2790166058"/>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8"/>
    </w:p>
    <w:p w14:paraId="586AE2D8" w14:textId="77777777" w:rsidR="00722D49" w:rsidRDefault="00722D49">
      <w:pPr>
        <w:jc w:val="both"/>
        <w:rPr>
          <w:rFonts w:ascii="Arial" w:hAnsi="Arial" w:cs="Arial"/>
        </w:rPr>
      </w:pPr>
    </w:p>
    <w:p w14:paraId="178D56A8" w14:textId="76D4911B" w:rsidR="00722D49" w:rsidRDefault="00722D49">
      <w:pPr>
        <w:jc w:val="both"/>
        <w:rPr>
          <w:rFonts w:ascii="Arial" w:hAnsi="Arial" w:cs="Arial"/>
        </w:rPr>
      </w:pPr>
    </w:p>
    <w:p w14:paraId="53CFADC5" w14:textId="614A4D3C" w:rsidR="00740A1E" w:rsidRDefault="00740A1E">
      <w:pPr>
        <w:jc w:val="both"/>
        <w:rPr>
          <w:rFonts w:ascii="Arial" w:hAnsi="Arial" w:cs="Arial"/>
        </w:rPr>
      </w:pPr>
    </w:p>
    <w:p w14:paraId="7A81DB7F" w14:textId="62CE9C22" w:rsidR="00740A1E" w:rsidRDefault="00740A1E">
      <w:pPr>
        <w:jc w:val="both"/>
        <w:rPr>
          <w:rFonts w:ascii="Arial" w:hAnsi="Arial" w:cs="Arial"/>
        </w:rPr>
      </w:pPr>
    </w:p>
    <w:p w14:paraId="2B48AE14" w14:textId="1E4AF40F" w:rsidR="00740A1E" w:rsidRDefault="00740A1E">
      <w:pPr>
        <w:jc w:val="both"/>
        <w:rPr>
          <w:rFonts w:ascii="Arial" w:hAnsi="Arial" w:cs="Arial"/>
        </w:rPr>
      </w:pPr>
    </w:p>
    <w:p w14:paraId="3C819F2B" w14:textId="77777777" w:rsidR="00740A1E" w:rsidRDefault="00740A1E">
      <w:pPr>
        <w:jc w:val="both"/>
        <w:rPr>
          <w:rFonts w:ascii="Arial" w:hAnsi="Arial" w:cs="Arial"/>
        </w:rPr>
      </w:pPr>
    </w:p>
    <w:p w14:paraId="24422ADF" w14:textId="77777777" w:rsidR="00722D49" w:rsidRDefault="00722D49">
      <w:pPr>
        <w:jc w:val="both"/>
        <w:rPr>
          <w:rFonts w:ascii="Arial" w:hAnsi="Arial" w:cs="Arial"/>
        </w:rPr>
      </w:pPr>
    </w:p>
    <w:p w14:paraId="19737D90" w14:textId="77777777" w:rsidR="00722D49" w:rsidRDefault="00722D4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22D49" w14:paraId="10A31599" w14:textId="77777777">
        <w:tc>
          <w:tcPr>
            <w:tcW w:w="10490" w:type="dxa"/>
            <w:shd w:val="clear" w:color="auto" w:fill="66CCFF"/>
          </w:tcPr>
          <w:p w14:paraId="7EA4BAE6" w14:textId="77777777" w:rsidR="00722D49" w:rsidRDefault="0080197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B8054CA" w14:textId="77777777" w:rsidR="00722D49" w:rsidRDefault="0080197C">
      <w:pPr>
        <w:spacing w:before="120"/>
        <w:jc w:val="both"/>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541AACA" w14:textId="77777777" w:rsidR="00722D49" w:rsidRDefault="00722D49">
      <w:pPr>
        <w:jc w:val="both"/>
        <w:rPr>
          <w:rFonts w:ascii="Arial" w:hAnsi="Arial" w:cs="Arial"/>
        </w:rPr>
      </w:pPr>
    </w:p>
    <w:tbl>
      <w:tblPr>
        <w:tblW w:w="0" w:type="auto"/>
        <w:tblInd w:w="-45" w:type="dxa"/>
        <w:tblLayout w:type="fixed"/>
        <w:tblLook w:val="0000" w:firstRow="0" w:lastRow="0" w:firstColumn="0" w:lastColumn="0" w:noHBand="0" w:noVBand="0"/>
      </w:tblPr>
      <w:tblGrid>
        <w:gridCol w:w="851"/>
        <w:gridCol w:w="4394"/>
        <w:gridCol w:w="4313"/>
      </w:tblGrid>
      <w:tr w:rsidR="00722D49" w14:paraId="776D0DB4"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2341E652" w14:textId="77777777" w:rsidR="00722D49" w:rsidRDefault="00722D49">
            <w:pPr>
              <w:snapToGrid w:val="0"/>
              <w:jc w:val="center"/>
              <w:rPr>
                <w:rFonts w:ascii="Arial" w:hAnsi="Arial" w:cs="Arial"/>
                <w:b/>
              </w:rPr>
            </w:pPr>
          </w:p>
          <w:p w14:paraId="322D9096" w14:textId="77777777" w:rsidR="00722D49" w:rsidRDefault="00722D49">
            <w:pPr>
              <w:jc w:val="center"/>
              <w:rPr>
                <w:rFonts w:ascii="Arial" w:hAnsi="Arial" w:cs="Arial"/>
                <w:b/>
              </w:rPr>
            </w:pPr>
          </w:p>
          <w:p w14:paraId="19109832" w14:textId="77777777" w:rsidR="00722D49" w:rsidRDefault="0080197C">
            <w:pPr>
              <w:jc w:val="center"/>
            </w:pPr>
            <w:r>
              <w:rPr>
                <w:rFonts w:ascii="Arial" w:hAnsi="Arial" w:cs="Arial"/>
                <w:b/>
              </w:rPr>
              <w:t>N°</w:t>
            </w:r>
          </w:p>
          <w:p w14:paraId="2CAB7781" w14:textId="77777777" w:rsidR="00722D49" w:rsidRDefault="0080197C">
            <w:pPr>
              <w:jc w:val="center"/>
            </w:pPr>
            <w:proofErr w:type="gramStart"/>
            <w:r>
              <w:rPr>
                <w:rFonts w:ascii="Arial" w:hAnsi="Arial" w:cs="Arial"/>
                <w:b/>
              </w:rPr>
              <w:t>du</w:t>
            </w:r>
            <w:proofErr w:type="gramEnd"/>
          </w:p>
          <w:p w14:paraId="49145253" w14:textId="77777777" w:rsidR="00722D49" w:rsidRDefault="0080197C">
            <w:pPr>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BA7186A" w14:textId="77777777" w:rsidR="00722D49" w:rsidRDefault="00722D49">
            <w:pPr>
              <w:snapToGrid w:val="0"/>
              <w:jc w:val="center"/>
              <w:rPr>
                <w:rFonts w:ascii="Arial" w:hAnsi="Arial" w:cs="Arial"/>
                <w:b/>
              </w:rPr>
            </w:pPr>
          </w:p>
          <w:p w14:paraId="44606151" w14:textId="77777777" w:rsidR="00722D49" w:rsidRDefault="0080197C">
            <w:pPr>
              <w:jc w:val="center"/>
            </w:pPr>
            <w:r>
              <w:rPr>
                <w:rFonts w:ascii="Arial" w:hAnsi="Arial" w:cs="Arial"/>
                <w:b/>
              </w:rPr>
              <w:t>Nom commercial et dénomination sociale, adresse de l’établissement (*),</w:t>
            </w:r>
          </w:p>
          <w:p w14:paraId="40822CDA" w14:textId="77777777" w:rsidR="00722D49" w:rsidRDefault="0080197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CFF8B86" w14:textId="77777777" w:rsidR="00722D49" w:rsidRDefault="0080197C">
            <w:pPr>
              <w:jc w:val="center"/>
            </w:pPr>
            <w:proofErr w:type="gramStart"/>
            <w:r>
              <w:rPr>
                <w:rFonts w:ascii="Arial" w:hAnsi="Arial" w:cs="Arial"/>
                <w:b/>
              </w:rPr>
              <w:t>des</w:t>
            </w:r>
            <w:proofErr w:type="gramEnd"/>
            <w:r>
              <w:rPr>
                <w:rFonts w:ascii="Arial" w:hAnsi="Arial" w:cs="Arial"/>
                <w:b/>
              </w:rPr>
              <w:t xml:space="preserve"> membres du groupement (***)</w:t>
            </w:r>
          </w:p>
          <w:p w14:paraId="529875D6" w14:textId="77777777" w:rsidR="00722D49" w:rsidRDefault="00722D49">
            <w:pPr>
              <w:jc w:val="center"/>
              <w:rPr>
                <w:rFonts w:ascii="Arial" w:hAnsi="Arial" w:cs="Arial"/>
                <w:b/>
              </w:rPr>
            </w:pP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14:paraId="3DED6AA2" w14:textId="77777777" w:rsidR="00722D49" w:rsidRDefault="00722D49">
            <w:pPr>
              <w:pStyle w:val="Titre5"/>
              <w:snapToGrid w:val="0"/>
            </w:pPr>
          </w:p>
          <w:p w14:paraId="5820A529" w14:textId="77777777" w:rsidR="00722D49" w:rsidRDefault="0080197C">
            <w:pPr>
              <w:pStyle w:val="Titre5"/>
            </w:pPr>
            <w:r>
              <w:t>Prestations exécutées par les membres du groupement (**)</w:t>
            </w:r>
          </w:p>
        </w:tc>
      </w:tr>
      <w:tr w:rsidR="00722D49" w14:paraId="22160290" w14:textId="77777777">
        <w:trPr>
          <w:trHeight w:val="1021"/>
        </w:trPr>
        <w:tc>
          <w:tcPr>
            <w:tcW w:w="851" w:type="dxa"/>
            <w:tcBorders>
              <w:top w:val="single" w:sz="4" w:space="0" w:color="000000"/>
              <w:left w:val="single" w:sz="4" w:space="0" w:color="000000"/>
            </w:tcBorders>
            <w:shd w:val="clear" w:color="auto" w:fill="CCFFFF"/>
          </w:tcPr>
          <w:p w14:paraId="2DB39D3D" w14:textId="77777777" w:rsidR="00722D49" w:rsidRDefault="00722D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EA407E6" w14:textId="77777777" w:rsidR="00722D49" w:rsidRDefault="00722D49">
            <w:pPr>
              <w:snapToGrid w:val="0"/>
              <w:jc w:val="both"/>
              <w:rPr>
                <w:rFonts w:ascii="Arial" w:hAnsi="Arial" w:cs="Arial"/>
                <w:b/>
                <w:bCs/>
              </w:rPr>
            </w:pPr>
          </w:p>
        </w:tc>
        <w:tc>
          <w:tcPr>
            <w:tcW w:w="4313" w:type="dxa"/>
            <w:tcBorders>
              <w:top w:val="single" w:sz="4" w:space="0" w:color="000000"/>
              <w:left w:val="single" w:sz="4" w:space="0" w:color="000000"/>
              <w:right w:val="single" w:sz="4" w:space="0" w:color="000000"/>
            </w:tcBorders>
            <w:shd w:val="clear" w:color="auto" w:fill="CCFFFF"/>
          </w:tcPr>
          <w:p w14:paraId="55CFDB1E" w14:textId="77777777" w:rsidR="00722D49" w:rsidRDefault="00722D49">
            <w:pPr>
              <w:snapToGrid w:val="0"/>
              <w:jc w:val="both"/>
              <w:rPr>
                <w:rFonts w:ascii="Arial" w:hAnsi="Arial" w:cs="Arial"/>
                <w:b/>
                <w:bCs/>
              </w:rPr>
            </w:pPr>
          </w:p>
        </w:tc>
      </w:tr>
      <w:tr w:rsidR="00722D49" w14:paraId="1780B91A" w14:textId="77777777">
        <w:trPr>
          <w:trHeight w:val="1021"/>
        </w:trPr>
        <w:tc>
          <w:tcPr>
            <w:tcW w:w="851" w:type="dxa"/>
            <w:tcBorders>
              <w:left w:val="single" w:sz="4" w:space="0" w:color="000000"/>
            </w:tcBorders>
            <w:shd w:val="clear" w:color="auto" w:fill="auto"/>
          </w:tcPr>
          <w:p w14:paraId="416D2109"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auto"/>
          </w:tcPr>
          <w:p w14:paraId="12991E21" w14:textId="77777777" w:rsidR="00722D49" w:rsidRDefault="00722D49">
            <w:pPr>
              <w:snapToGrid w:val="0"/>
              <w:jc w:val="both"/>
              <w:rPr>
                <w:rFonts w:ascii="Arial" w:hAnsi="Arial" w:cs="Arial"/>
                <w:b/>
                <w:bCs/>
              </w:rPr>
            </w:pPr>
          </w:p>
        </w:tc>
        <w:tc>
          <w:tcPr>
            <w:tcW w:w="4313" w:type="dxa"/>
            <w:tcBorders>
              <w:left w:val="single" w:sz="4" w:space="0" w:color="000000"/>
              <w:right w:val="single" w:sz="4" w:space="0" w:color="000000"/>
            </w:tcBorders>
            <w:shd w:val="clear" w:color="auto" w:fill="auto"/>
          </w:tcPr>
          <w:p w14:paraId="172592E2" w14:textId="77777777" w:rsidR="00722D49" w:rsidRDefault="00722D49">
            <w:pPr>
              <w:snapToGrid w:val="0"/>
              <w:jc w:val="both"/>
              <w:rPr>
                <w:rFonts w:ascii="Arial" w:hAnsi="Arial" w:cs="Arial"/>
                <w:b/>
                <w:bCs/>
              </w:rPr>
            </w:pPr>
          </w:p>
        </w:tc>
      </w:tr>
      <w:tr w:rsidR="00722D49" w14:paraId="5EF7560F" w14:textId="77777777">
        <w:trPr>
          <w:trHeight w:val="1021"/>
        </w:trPr>
        <w:tc>
          <w:tcPr>
            <w:tcW w:w="851" w:type="dxa"/>
            <w:tcBorders>
              <w:left w:val="single" w:sz="4" w:space="0" w:color="000000"/>
            </w:tcBorders>
            <w:shd w:val="clear" w:color="auto" w:fill="CCFFFF"/>
          </w:tcPr>
          <w:p w14:paraId="4049DB7C"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CCFFFF"/>
          </w:tcPr>
          <w:p w14:paraId="6C75F0FF" w14:textId="77777777" w:rsidR="00722D49" w:rsidRDefault="00722D49">
            <w:pPr>
              <w:snapToGrid w:val="0"/>
              <w:jc w:val="both"/>
              <w:rPr>
                <w:rFonts w:ascii="Arial" w:hAnsi="Arial" w:cs="Arial"/>
              </w:rPr>
            </w:pPr>
          </w:p>
        </w:tc>
        <w:tc>
          <w:tcPr>
            <w:tcW w:w="4313" w:type="dxa"/>
            <w:tcBorders>
              <w:left w:val="single" w:sz="4" w:space="0" w:color="000000"/>
              <w:right w:val="single" w:sz="4" w:space="0" w:color="000000"/>
            </w:tcBorders>
            <w:shd w:val="clear" w:color="auto" w:fill="CCFFFF"/>
          </w:tcPr>
          <w:p w14:paraId="03AB5562" w14:textId="77777777" w:rsidR="00722D49" w:rsidRDefault="00722D49">
            <w:pPr>
              <w:snapToGrid w:val="0"/>
              <w:jc w:val="both"/>
              <w:rPr>
                <w:rFonts w:ascii="Arial" w:hAnsi="Arial" w:cs="Arial"/>
              </w:rPr>
            </w:pPr>
          </w:p>
        </w:tc>
      </w:tr>
      <w:tr w:rsidR="00722D49" w14:paraId="47E0D796" w14:textId="77777777">
        <w:trPr>
          <w:trHeight w:val="1021"/>
        </w:trPr>
        <w:tc>
          <w:tcPr>
            <w:tcW w:w="851" w:type="dxa"/>
            <w:tcBorders>
              <w:left w:val="single" w:sz="4" w:space="0" w:color="000000"/>
              <w:bottom w:val="single" w:sz="4" w:space="0" w:color="000000"/>
            </w:tcBorders>
            <w:shd w:val="clear" w:color="auto" w:fill="auto"/>
          </w:tcPr>
          <w:p w14:paraId="51AD65E6" w14:textId="77777777" w:rsidR="00722D49" w:rsidRDefault="00722D4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2B0A57" w14:textId="77777777" w:rsidR="00722D49" w:rsidRDefault="00722D49">
            <w:pPr>
              <w:snapToGrid w:val="0"/>
              <w:jc w:val="both"/>
              <w:rPr>
                <w:rFonts w:ascii="Arial" w:hAnsi="Arial" w:cs="Arial"/>
              </w:rPr>
            </w:pPr>
          </w:p>
        </w:tc>
        <w:tc>
          <w:tcPr>
            <w:tcW w:w="4313" w:type="dxa"/>
            <w:tcBorders>
              <w:left w:val="single" w:sz="4" w:space="0" w:color="000000"/>
              <w:bottom w:val="single" w:sz="4" w:space="0" w:color="000000"/>
              <w:right w:val="single" w:sz="4" w:space="0" w:color="000000"/>
            </w:tcBorders>
            <w:shd w:val="clear" w:color="auto" w:fill="auto"/>
          </w:tcPr>
          <w:p w14:paraId="023860A9" w14:textId="77777777" w:rsidR="00722D49" w:rsidRDefault="00722D49">
            <w:pPr>
              <w:snapToGrid w:val="0"/>
              <w:jc w:val="both"/>
              <w:rPr>
                <w:rFonts w:ascii="Arial" w:hAnsi="Arial" w:cs="Arial"/>
              </w:rPr>
            </w:pPr>
          </w:p>
        </w:tc>
      </w:tr>
    </w:tbl>
    <w:p w14:paraId="17BB6512" w14:textId="77777777" w:rsidR="00722D49" w:rsidRDefault="0080197C">
      <w:pPr>
        <w:jc w:val="both"/>
      </w:pPr>
      <w:r>
        <w:rPr>
          <w:rFonts w:ascii="Arial" w:hAnsi="Arial" w:cs="Arial"/>
          <w:sz w:val="18"/>
          <w:szCs w:val="18"/>
        </w:rPr>
        <w:t>(*) Préciser l’adresse du siège social du membre du groupement si elle est différente de celle de l’établissement.</w:t>
      </w:r>
    </w:p>
    <w:p w14:paraId="0B212A46" w14:textId="77777777" w:rsidR="00722D49" w:rsidRDefault="0080197C">
      <w:pPr>
        <w:jc w:val="both"/>
      </w:pPr>
      <w:r>
        <w:rPr>
          <w:rFonts w:ascii="Arial" w:hAnsi="Arial" w:cs="Arial"/>
          <w:sz w:val="18"/>
          <w:szCs w:val="18"/>
        </w:rPr>
        <w:t>(**) Pour les groupements conjoints. Lorsque la candidature est présentée sous forme de groupement solidaire, le renseignement de cette rubrique est inutile.</w:t>
      </w:r>
    </w:p>
    <w:p w14:paraId="125F84E4" w14:textId="0403576D" w:rsidR="00722D49" w:rsidRDefault="0080197C">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1" w:history="1">
        <w:r>
          <w:rPr>
            <w:rStyle w:val="Lienhypertexte"/>
            <w:rFonts w:ascii="Arial" w:hAnsi="Arial" w:cs="Arial"/>
            <w:sz w:val="18"/>
            <w:szCs w:val="18"/>
          </w:rPr>
          <w:t>ICD</w:t>
        </w:r>
      </w:hyperlink>
      <w:r>
        <w:rPr>
          <w:rFonts w:ascii="Arial" w:hAnsi="Arial" w:cs="Arial"/>
          <w:sz w:val="18"/>
          <w:szCs w:val="18"/>
        </w:rPr>
        <w:t>.</w:t>
      </w:r>
    </w:p>
    <w:p w14:paraId="0F3DAD4B" w14:textId="4C2DCEAB" w:rsidR="0009265C" w:rsidRDefault="0009265C">
      <w:pPr>
        <w:jc w:val="both"/>
        <w:rPr>
          <w:rFonts w:ascii="Arial" w:hAnsi="Arial" w:cs="Arial"/>
          <w:sz w:val="18"/>
          <w:szCs w:val="18"/>
        </w:rPr>
      </w:pPr>
    </w:p>
    <w:p w14:paraId="145E4759" w14:textId="7FE3D0E8" w:rsidR="0009265C" w:rsidRDefault="0009265C">
      <w:pPr>
        <w:jc w:val="both"/>
        <w:rPr>
          <w:rFonts w:ascii="Arial" w:hAnsi="Arial" w:cs="Arial"/>
          <w:sz w:val="18"/>
          <w:szCs w:val="18"/>
        </w:rPr>
      </w:pPr>
    </w:p>
    <w:p w14:paraId="61D26198" w14:textId="5EF6F43C" w:rsidR="0009265C" w:rsidRDefault="0009265C">
      <w:pPr>
        <w:jc w:val="both"/>
        <w:rPr>
          <w:rFonts w:ascii="Arial" w:hAnsi="Arial" w:cs="Arial"/>
          <w:sz w:val="18"/>
          <w:szCs w:val="18"/>
        </w:rPr>
      </w:pPr>
    </w:p>
    <w:p w14:paraId="430490D7" w14:textId="2135694A" w:rsidR="0009265C" w:rsidRDefault="0009265C">
      <w:pPr>
        <w:jc w:val="both"/>
        <w:rPr>
          <w:rFonts w:ascii="Arial" w:hAnsi="Arial" w:cs="Arial"/>
          <w:sz w:val="18"/>
          <w:szCs w:val="18"/>
        </w:rPr>
      </w:pPr>
    </w:p>
    <w:p w14:paraId="191505EA" w14:textId="5690A72A" w:rsidR="0009265C" w:rsidRDefault="0009265C">
      <w:pPr>
        <w:jc w:val="both"/>
        <w:rPr>
          <w:rFonts w:ascii="Arial" w:hAnsi="Arial" w:cs="Arial"/>
          <w:sz w:val="18"/>
          <w:szCs w:val="18"/>
        </w:rPr>
      </w:pPr>
    </w:p>
    <w:p w14:paraId="0669E934" w14:textId="2824156E" w:rsidR="0009265C" w:rsidRDefault="0009265C">
      <w:pPr>
        <w:jc w:val="both"/>
        <w:rPr>
          <w:rFonts w:ascii="Arial" w:hAnsi="Arial" w:cs="Arial"/>
          <w:sz w:val="18"/>
          <w:szCs w:val="18"/>
        </w:rPr>
      </w:pPr>
    </w:p>
    <w:p w14:paraId="0B56F6E1" w14:textId="2249C804" w:rsidR="0009265C" w:rsidRDefault="0009265C">
      <w:pPr>
        <w:jc w:val="both"/>
        <w:rPr>
          <w:rFonts w:ascii="Arial" w:hAnsi="Arial" w:cs="Arial"/>
          <w:sz w:val="18"/>
          <w:szCs w:val="18"/>
        </w:rPr>
      </w:pPr>
    </w:p>
    <w:p w14:paraId="038B16BA" w14:textId="09F385CF" w:rsidR="0009265C" w:rsidRDefault="0009265C">
      <w:pPr>
        <w:jc w:val="both"/>
        <w:rPr>
          <w:rFonts w:ascii="Arial" w:hAnsi="Arial" w:cs="Arial"/>
          <w:sz w:val="18"/>
          <w:szCs w:val="18"/>
        </w:rPr>
      </w:pPr>
    </w:p>
    <w:p w14:paraId="5E611E6E" w14:textId="4ED93FB2" w:rsidR="0009265C" w:rsidRDefault="0009265C">
      <w:pPr>
        <w:jc w:val="both"/>
        <w:rPr>
          <w:rFonts w:ascii="Arial" w:hAnsi="Arial" w:cs="Arial"/>
          <w:sz w:val="18"/>
          <w:szCs w:val="18"/>
        </w:rPr>
      </w:pPr>
    </w:p>
    <w:p w14:paraId="7F6D726A" w14:textId="24CB5C26" w:rsidR="0009265C" w:rsidRDefault="0009265C">
      <w:pPr>
        <w:jc w:val="both"/>
        <w:rPr>
          <w:rFonts w:ascii="Arial" w:hAnsi="Arial" w:cs="Arial"/>
          <w:sz w:val="18"/>
          <w:szCs w:val="18"/>
        </w:rPr>
      </w:pPr>
    </w:p>
    <w:p w14:paraId="289AD939" w14:textId="77777777" w:rsidR="0009265C" w:rsidRDefault="0009265C">
      <w:pPr>
        <w:jc w:val="both"/>
      </w:pPr>
    </w:p>
    <w:tbl>
      <w:tblPr>
        <w:tblpPr w:leftFromText="141" w:rightFromText="141" w:vertAnchor="text" w:horzAnchor="margin" w:tblpY="529"/>
        <w:tblW w:w="10419" w:type="dxa"/>
        <w:tblLayout w:type="fixed"/>
        <w:tblCellMar>
          <w:left w:w="71" w:type="dxa"/>
          <w:right w:w="71" w:type="dxa"/>
        </w:tblCellMar>
        <w:tblLook w:val="0000" w:firstRow="0" w:lastRow="0" w:firstColumn="0" w:lastColumn="0" w:noHBand="0" w:noVBand="0"/>
      </w:tblPr>
      <w:tblGrid>
        <w:gridCol w:w="10419"/>
      </w:tblGrid>
      <w:tr w:rsidR="001523E0" w14:paraId="5FB652CA" w14:textId="77777777" w:rsidTr="001523E0">
        <w:tc>
          <w:tcPr>
            <w:tcW w:w="10419" w:type="dxa"/>
            <w:shd w:val="clear" w:color="auto" w:fill="66CCFF"/>
          </w:tcPr>
          <w:p w14:paraId="7579E0E9" w14:textId="77777777" w:rsidR="001523E0" w:rsidRDefault="001523E0" w:rsidP="001523E0">
            <w:pPr>
              <w:tabs>
                <w:tab w:val="left" w:pos="-142"/>
                <w:tab w:val="left" w:pos="4111"/>
              </w:tabs>
              <w:jc w:val="both"/>
            </w:pPr>
            <w:r>
              <w:rPr>
                <w:rFonts w:ascii="Arial" w:hAnsi="Arial" w:cs="Arial"/>
                <w:b/>
                <w:bCs/>
                <w:sz w:val="22"/>
                <w:szCs w:val="22"/>
              </w:rPr>
              <w:t>F - Engagements du candidat individuel ou de chaque membre du groupement</w:t>
            </w:r>
          </w:p>
        </w:tc>
      </w:tr>
    </w:tbl>
    <w:p w14:paraId="7092EADE" w14:textId="77777777" w:rsidR="00722D49" w:rsidRDefault="00722D49">
      <w:pPr>
        <w:jc w:val="both"/>
        <w:rPr>
          <w:rFonts w:ascii="Arial" w:hAnsi="Arial" w:cs="Arial"/>
          <w:sz w:val="18"/>
          <w:szCs w:val="18"/>
        </w:rPr>
      </w:pPr>
    </w:p>
    <w:p w14:paraId="4F493E88" w14:textId="592A6A91" w:rsidR="00722D49" w:rsidRDefault="00722D49">
      <w:pPr>
        <w:rPr>
          <w:rFonts w:ascii="Arial" w:hAnsi="Arial" w:cs="Arial"/>
          <w:sz w:val="18"/>
          <w:szCs w:val="18"/>
        </w:rPr>
      </w:pPr>
    </w:p>
    <w:p w14:paraId="4B47292C" w14:textId="77777777" w:rsidR="0009265C" w:rsidRDefault="0009265C">
      <w:pPr>
        <w:rPr>
          <w:rFonts w:ascii="Arial" w:hAnsi="Arial" w:cs="Arial"/>
          <w:sz w:val="18"/>
          <w:szCs w:val="18"/>
        </w:rPr>
      </w:pPr>
    </w:p>
    <w:p w14:paraId="47F0D939" w14:textId="77777777" w:rsidR="001523E0" w:rsidRDefault="001523E0"/>
    <w:p w14:paraId="7DCA362C" w14:textId="77777777" w:rsidR="00722D49" w:rsidRDefault="0080197C">
      <w:r>
        <w:rPr>
          <w:rFonts w:ascii="Arial" w:hAnsi="Arial" w:cs="Arial"/>
          <w:b/>
          <w:sz w:val="22"/>
          <w:szCs w:val="22"/>
        </w:rPr>
        <w:t>F1 – Exclusions de la procédure</w:t>
      </w:r>
    </w:p>
    <w:p w14:paraId="518D275A" w14:textId="77777777" w:rsidR="00722D49" w:rsidRDefault="0080197C">
      <w:pPr>
        <w:tabs>
          <w:tab w:val="left" w:pos="576"/>
        </w:tabs>
        <w:spacing w:before="80"/>
        <w:jc w:val="both"/>
      </w:pPr>
      <w:r>
        <w:rPr>
          <w:rFonts w:ascii="Arial" w:hAnsi="Arial" w:cs="Arial"/>
        </w:rPr>
        <w:t>Le candidat individuel, ou chaque membre du groupement, déclare sur l’honneur :</w:t>
      </w:r>
    </w:p>
    <w:p w14:paraId="2F2B7ACB"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22" w:history="1">
        <w:r>
          <w:rPr>
            <w:rStyle w:val="Lienhypertexte"/>
            <w:rFonts w:ascii="Arial" w:hAnsi="Arial" w:cs="Arial"/>
          </w:rPr>
          <w:t>articles L. 2141-1 à L. 2141-5</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 (*) ;</w:t>
      </w:r>
    </w:p>
    <w:p w14:paraId="32128215"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24" w:history="1">
        <w:r>
          <w:rPr>
            <w:rStyle w:val="Lienhypertexte"/>
            <w:rFonts w:ascii="Arial" w:hAnsi="Arial" w:cs="Arial"/>
          </w:rPr>
          <w:t>articles L. 2341-1 à L. 2341-3</w:t>
        </w:r>
      </w:hyperlink>
      <w:r>
        <w:rPr>
          <w:rFonts w:ascii="Arial" w:hAnsi="Arial" w:cs="Arial"/>
        </w:rPr>
        <w:t xml:space="preserve"> ou aux </w:t>
      </w:r>
      <w:hyperlink r:id="rId25" w:history="1">
        <w:r>
          <w:rPr>
            <w:rStyle w:val="Lienhypertexte"/>
            <w:rFonts w:ascii="Arial" w:hAnsi="Arial" w:cs="Arial"/>
          </w:rPr>
          <w:t>articles L. 2141-7 à L. 2141-10</w:t>
        </w:r>
      </w:hyperlink>
      <w:r>
        <w:rPr>
          <w:rFonts w:ascii="Arial" w:hAnsi="Arial" w:cs="Arial"/>
        </w:rPr>
        <w:t xml:space="preserve"> du code de la commande publique.</w:t>
      </w:r>
    </w:p>
    <w:p w14:paraId="0B152C49" w14:textId="77777777" w:rsidR="00722D49" w:rsidRDefault="00722D49">
      <w:pPr>
        <w:tabs>
          <w:tab w:val="left" w:pos="576"/>
        </w:tabs>
        <w:spacing w:before="80"/>
        <w:ind w:left="567"/>
        <w:jc w:val="both"/>
        <w:rPr>
          <w:rFonts w:ascii="Arial" w:hAnsi="Arial" w:cs="Arial"/>
        </w:rPr>
      </w:pPr>
    </w:p>
    <w:p w14:paraId="46509907" w14:textId="77777777" w:rsidR="00722D49" w:rsidRDefault="0080197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bookmarkStart w:id="9" w:name="__Fieldmark__9_2790166058"/>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9"/>
    </w:p>
    <w:p w14:paraId="1D0B7757" w14:textId="77777777" w:rsidR="00722D49" w:rsidRDefault="00722D49">
      <w:pPr>
        <w:jc w:val="both"/>
        <w:rPr>
          <w:rFonts w:ascii="Arial" w:hAnsi="Arial" w:cs="Arial"/>
        </w:rPr>
      </w:pPr>
    </w:p>
    <w:p w14:paraId="5BEDF741" w14:textId="77777777" w:rsidR="00722D49" w:rsidRDefault="0080197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6"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7"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8"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33370B9" w14:textId="77777777" w:rsidR="00722D49" w:rsidRDefault="00722D49">
      <w:pPr>
        <w:jc w:val="both"/>
        <w:rPr>
          <w:rFonts w:ascii="Arial" w:hAnsi="Arial" w:cs="Arial"/>
          <w:sz w:val="18"/>
          <w:szCs w:val="18"/>
        </w:rPr>
      </w:pPr>
    </w:p>
    <w:p w14:paraId="77784990" w14:textId="77777777" w:rsidR="001523E0" w:rsidRDefault="001523E0">
      <w:pPr>
        <w:jc w:val="both"/>
        <w:rPr>
          <w:rFonts w:ascii="Arial" w:hAnsi="Arial" w:cs="Arial"/>
          <w:sz w:val="18"/>
          <w:szCs w:val="18"/>
        </w:rPr>
      </w:pPr>
    </w:p>
    <w:p w14:paraId="5CAB09C7" w14:textId="77777777" w:rsidR="001523E0" w:rsidRDefault="001523E0">
      <w:pPr>
        <w:jc w:val="both"/>
        <w:rPr>
          <w:rFonts w:ascii="Arial" w:hAnsi="Arial" w:cs="Arial"/>
          <w:sz w:val="18"/>
          <w:szCs w:val="18"/>
        </w:rPr>
      </w:pPr>
    </w:p>
    <w:p w14:paraId="28A309DC" w14:textId="77777777" w:rsidR="00722D49" w:rsidRDefault="00722D49">
      <w:pPr>
        <w:jc w:val="both"/>
        <w:rPr>
          <w:rFonts w:ascii="Arial" w:hAnsi="Arial" w:cs="Arial"/>
          <w:sz w:val="18"/>
          <w:szCs w:val="18"/>
        </w:rPr>
      </w:pPr>
    </w:p>
    <w:p w14:paraId="11BE0C59" w14:textId="77777777" w:rsidR="00722D49" w:rsidRDefault="0080197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9"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42EC7A7D" w14:textId="77777777" w:rsidR="00722D49" w:rsidRDefault="00722D49">
      <w:pPr>
        <w:pStyle w:val="En-tte"/>
        <w:tabs>
          <w:tab w:val="clear" w:pos="4536"/>
          <w:tab w:val="clear" w:pos="9072"/>
          <w:tab w:val="left" w:pos="864"/>
        </w:tabs>
        <w:rPr>
          <w:rFonts w:ascii="Arial" w:hAnsi="Arial" w:cs="Arial"/>
          <w:iCs/>
        </w:rPr>
      </w:pPr>
    </w:p>
    <w:p w14:paraId="0523E42E" w14:textId="77777777" w:rsidR="00722D49" w:rsidRDefault="0080197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CF57939" w14:textId="77777777" w:rsidR="00722D49" w:rsidRDefault="0080197C">
      <w:r>
        <w:rPr>
          <w:rFonts w:ascii="Arial" w:hAnsi="Arial" w:cs="Arial"/>
          <w:i/>
          <w:sz w:val="16"/>
        </w:rPr>
        <w:t>(Si l’adresse et les renseignements sont identiques à ceux fournis plus haut se contenter de renvoyer à la rubrique concernée.)</w:t>
      </w:r>
    </w:p>
    <w:p w14:paraId="0038689C" w14:textId="77777777" w:rsidR="00722D49" w:rsidRDefault="00722D49">
      <w:pPr>
        <w:pStyle w:val="En-tte"/>
        <w:tabs>
          <w:tab w:val="left" w:pos="864"/>
        </w:tabs>
        <w:rPr>
          <w:rFonts w:ascii="Arial" w:hAnsi="Arial" w:cs="Arial"/>
          <w:i/>
          <w:sz w:val="16"/>
        </w:rPr>
      </w:pPr>
    </w:p>
    <w:p w14:paraId="0F11E78A" w14:textId="77777777" w:rsidR="00722D49" w:rsidRDefault="0080197C">
      <w:pPr>
        <w:pStyle w:val="En-tte"/>
        <w:tabs>
          <w:tab w:val="left" w:pos="864"/>
        </w:tabs>
        <w:ind w:left="426"/>
      </w:pPr>
      <w:r>
        <w:rPr>
          <w:rFonts w:ascii="Arial" w:hAnsi="Arial" w:cs="Arial"/>
        </w:rPr>
        <w:t>- Adresse internet :</w:t>
      </w:r>
    </w:p>
    <w:p w14:paraId="3CEC5BD2" w14:textId="77777777" w:rsidR="00722D49" w:rsidRDefault="00722D49">
      <w:pPr>
        <w:pStyle w:val="En-tte"/>
        <w:tabs>
          <w:tab w:val="left" w:pos="864"/>
        </w:tabs>
        <w:ind w:left="426"/>
        <w:rPr>
          <w:rFonts w:ascii="Arial" w:hAnsi="Arial" w:cs="Arial"/>
        </w:rPr>
      </w:pPr>
    </w:p>
    <w:p w14:paraId="528B6275" w14:textId="77777777" w:rsidR="00722D49" w:rsidRDefault="00722D49">
      <w:pPr>
        <w:pStyle w:val="En-tte"/>
        <w:tabs>
          <w:tab w:val="left" w:pos="864"/>
        </w:tabs>
        <w:ind w:left="426"/>
        <w:rPr>
          <w:rFonts w:ascii="Arial" w:hAnsi="Arial" w:cs="Arial"/>
        </w:rPr>
      </w:pPr>
    </w:p>
    <w:p w14:paraId="484D0662" w14:textId="77777777" w:rsidR="00722D49" w:rsidRDefault="00722D49">
      <w:pPr>
        <w:pStyle w:val="En-tte"/>
        <w:tabs>
          <w:tab w:val="left" w:pos="864"/>
        </w:tabs>
        <w:ind w:left="426"/>
        <w:rPr>
          <w:rFonts w:ascii="Arial" w:hAnsi="Arial" w:cs="Arial"/>
        </w:rPr>
      </w:pPr>
    </w:p>
    <w:p w14:paraId="4DFABC4F" w14:textId="77777777" w:rsidR="00722D49" w:rsidRDefault="0080197C">
      <w:pPr>
        <w:pStyle w:val="En-tte"/>
        <w:tabs>
          <w:tab w:val="left" w:pos="864"/>
        </w:tabs>
        <w:ind w:left="426"/>
      </w:pPr>
      <w:r>
        <w:rPr>
          <w:rFonts w:ascii="Arial" w:hAnsi="Arial" w:cs="Arial"/>
        </w:rPr>
        <w:t>- Renseignements nécessaires pour y accéder :</w:t>
      </w:r>
    </w:p>
    <w:p w14:paraId="27171351" w14:textId="77777777" w:rsidR="00722D49" w:rsidRDefault="00722D49">
      <w:pPr>
        <w:jc w:val="both"/>
        <w:rPr>
          <w:rFonts w:ascii="Arial" w:hAnsi="Arial" w:cs="Arial"/>
        </w:rPr>
      </w:pPr>
    </w:p>
    <w:p w14:paraId="3B4CE47D" w14:textId="77777777" w:rsidR="00722D49" w:rsidRDefault="00722D49">
      <w:pPr>
        <w:jc w:val="both"/>
        <w:rPr>
          <w:rFonts w:ascii="Arial" w:hAnsi="Arial" w:cs="Arial"/>
        </w:rPr>
      </w:pPr>
    </w:p>
    <w:p w14:paraId="0FE675FE" w14:textId="77777777" w:rsidR="00722D49" w:rsidRDefault="0080197C">
      <w:pPr>
        <w:jc w:val="both"/>
      </w:pPr>
      <w:r>
        <w:rPr>
          <w:rFonts w:ascii="Arial" w:hAnsi="Arial" w:cs="Arial"/>
          <w:b/>
          <w:sz w:val="22"/>
          <w:szCs w:val="22"/>
        </w:rPr>
        <w:t>F3 - Capacités</w:t>
      </w:r>
    </w:p>
    <w:p w14:paraId="174937F0" w14:textId="77777777" w:rsidR="00722D49" w:rsidRDefault="00722D49">
      <w:pPr>
        <w:jc w:val="both"/>
        <w:rPr>
          <w:rFonts w:ascii="Arial" w:hAnsi="Arial" w:cs="Arial"/>
        </w:rPr>
      </w:pPr>
    </w:p>
    <w:p w14:paraId="6EF3C189" w14:textId="77777777" w:rsidR="00722D49" w:rsidRDefault="0080197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8548C53" w14:textId="77777777" w:rsidR="00722D49" w:rsidRDefault="0080197C">
      <w:r>
        <w:rPr>
          <w:rFonts w:ascii="Arial" w:hAnsi="Arial" w:cs="Arial"/>
          <w:i/>
          <w:sz w:val="18"/>
          <w:szCs w:val="18"/>
        </w:rPr>
        <w:t>(Cocher la case correspondante.)</w:t>
      </w:r>
    </w:p>
    <w:p w14:paraId="7E9800D3" w14:textId="77777777" w:rsidR="00722D49" w:rsidRDefault="00722D49">
      <w:pPr>
        <w:rPr>
          <w:rFonts w:ascii="Arial" w:hAnsi="Arial" w:cs="Arial"/>
        </w:rPr>
      </w:pPr>
    </w:p>
    <w:bookmarkStart w:id="10" w:name="__Fieldmark__10_2790166058"/>
    <w:p w14:paraId="28649318" w14:textId="77777777" w:rsidR="00722D49" w:rsidRDefault="0080197C">
      <w:pPr>
        <w:ind w:left="4536" w:hanging="3990"/>
        <w:jc w:val="both"/>
      </w:pPr>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10"/>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bookmarkStart w:id="11" w:name="__Fieldmark__11_2790166058"/>
      <w:r>
        <w:fldChar w:fldCharType="begin">
          <w:ffData>
            <w:name w:val=""/>
            <w:enabled/>
            <w:calcOnExit w:val="0"/>
            <w:checkBox>
              <w:sizeAuto/>
              <w:default w:val="0"/>
              <w:checked w:val="0"/>
            </w:checkBox>
          </w:ffData>
        </w:fldChar>
      </w:r>
      <w:r>
        <w:instrText xml:space="preserve"> FORMCHECKBOX </w:instrText>
      </w:r>
      <w:r w:rsidR="004C3840">
        <w:fldChar w:fldCharType="separate"/>
      </w:r>
      <w:r>
        <w:fldChar w:fldCharType="end"/>
      </w:r>
      <w:bookmarkEnd w:id="11"/>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56BBDAF" w14:textId="77777777" w:rsidR="00722D49" w:rsidRDefault="00722D49">
      <w:pPr>
        <w:ind w:left="4536" w:hanging="3990"/>
        <w:jc w:val="both"/>
        <w:rPr>
          <w:rFonts w:ascii="Arial" w:hAnsi="Arial" w:cs="Arial"/>
        </w:rPr>
      </w:pPr>
    </w:p>
    <w:p w14:paraId="0158C4BC" w14:textId="77777777" w:rsidR="00722D49" w:rsidRDefault="0080197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58011D3" w14:textId="578C3B1E" w:rsidR="00722D49" w:rsidRDefault="00722D49">
      <w:pPr>
        <w:ind w:left="4536" w:hanging="3990"/>
        <w:jc w:val="both"/>
        <w:rPr>
          <w:rFonts w:ascii="Arial" w:hAnsi="Arial" w:cs="Arial"/>
          <w:sz w:val="18"/>
          <w:szCs w:val="18"/>
        </w:rPr>
      </w:pPr>
    </w:p>
    <w:p w14:paraId="39C4DED1" w14:textId="50A4C780" w:rsidR="0009265C" w:rsidRDefault="0009265C">
      <w:pPr>
        <w:ind w:left="4536" w:hanging="3990"/>
        <w:jc w:val="both"/>
        <w:rPr>
          <w:rFonts w:ascii="Arial" w:hAnsi="Arial" w:cs="Arial"/>
          <w:sz w:val="18"/>
          <w:szCs w:val="18"/>
        </w:rPr>
      </w:pPr>
    </w:p>
    <w:p w14:paraId="5C864F97" w14:textId="27A848BF" w:rsidR="0009265C" w:rsidRDefault="0009265C">
      <w:pPr>
        <w:ind w:left="4536" w:hanging="3990"/>
        <w:jc w:val="both"/>
        <w:rPr>
          <w:rFonts w:ascii="Arial" w:hAnsi="Arial" w:cs="Arial"/>
          <w:sz w:val="18"/>
          <w:szCs w:val="18"/>
        </w:rPr>
      </w:pPr>
    </w:p>
    <w:p w14:paraId="7DFB88A5" w14:textId="35B62A29" w:rsidR="0009265C" w:rsidRDefault="0009265C">
      <w:pPr>
        <w:ind w:left="4536" w:hanging="3990"/>
        <w:jc w:val="both"/>
        <w:rPr>
          <w:rFonts w:ascii="Arial" w:hAnsi="Arial" w:cs="Arial"/>
          <w:sz w:val="18"/>
          <w:szCs w:val="18"/>
        </w:rPr>
      </w:pPr>
    </w:p>
    <w:p w14:paraId="287C496D" w14:textId="4319AEF8" w:rsidR="0009265C" w:rsidRDefault="0009265C">
      <w:pPr>
        <w:ind w:left="4536" w:hanging="3990"/>
        <w:jc w:val="both"/>
        <w:rPr>
          <w:rFonts w:ascii="Arial" w:hAnsi="Arial" w:cs="Arial"/>
          <w:sz w:val="18"/>
          <w:szCs w:val="18"/>
        </w:rPr>
      </w:pPr>
    </w:p>
    <w:p w14:paraId="4B5A27CD" w14:textId="5CB5B6CB" w:rsidR="0009265C" w:rsidRDefault="0009265C">
      <w:pPr>
        <w:ind w:left="4536" w:hanging="3990"/>
        <w:jc w:val="both"/>
        <w:rPr>
          <w:rFonts w:ascii="Arial" w:hAnsi="Arial" w:cs="Arial"/>
          <w:sz w:val="18"/>
          <w:szCs w:val="18"/>
        </w:rPr>
      </w:pPr>
    </w:p>
    <w:p w14:paraId="423262FC" w14:textId="220C4433" w:rsidR="0009265C" w:rsidRDefault="0009265C">
      <w:pPr>
        <w:ind w:left="4536" w:hanging="3990"/>
        <w:jc w:val="both"/>
        <w:rPr>
          <w:rFonts w:ascii="Arial" w:hAnsi="Arial" w:cs="Arial"/>
          <w:sz w:val="18"/>
          <w:szCs w:val="18"/>
        </w:rPr>
      </w:pPr>
    </w:p>
    <w:p w14:paraId="4BA12C86" w14:textId="0135DBE9" w:rsidR="0009265C" w:rsidRDefault="0009265C">
      <w:pPr>
        <w:ind w:left="4536" w:hanging="3990"/>
        <w:jc w:val="both"/>
        <w:rPr>
          <w:rFonts w:ascii="Arial" w:hAnsi="Arial" w:cs="Arial"/>
          <w:sz w:val="18"/>
          <w:szCs w:val="18"/>
        </w:rPr>
      </w:pPr>
    </w:p>
    <w:p w14:paraId="0A423B36" w14:textId="29E637A0" w:rsidR="0009265C" w:rsidRDefault="0009265C">
      <w:pPr>
        <w:ind w:left="4536" w:hanging="3990"/>
        <w:jc w:val="both"/>
        <w:rPr>
          <w:rFonts w:ascii="Arial" w:hAnsi="Arial" w:cs="Arial"/>
          <w:sz w:val="18"/>
          <w:szCs w:val="18"/>
        </w:rPr>
      </w:pPr>
    </w:p>
    <w:p w14:paraId="7FF0AC28" w14:textId="77777777" w:rsidR="0009265C" w:rsidRDefault="0009265C">
      <w:pPr>
        <w:ind w:left="4536" w:hanging="3990"/>
        <w:jc w:val="both"/>
        <w:rPr>
          <w:rFonts w:ascii="Arial" w:hAnsi="Arial" w:cs="Arial"/>
          <w:sz w:val="18"/>
          <w:szCs w:val="18"/>
        </w:rPr>
      </w:pPr>
    </w:p>
    <w:p w14:paraId="5D38A7F7" w14:textId="77777777" w:rsidR="00722D49" w:rsidRDefault="00722D49">
      <w:pPr>
        <w:ind w:left="4536" w:hanging="399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149F56A" w14:textId="77777777">
        <w:tc>
          <w:tcPr>
            <w:tcW w:w="10277" w:type="dxa"/>
            <w:shd w:val="clear" w:color="auto" w:fill="66CCFF"/>
          </w:tcPr>
          <w:p w14:paraId="61908BA4" w14:textId="77777777" w:rsidR="00722D49" w:rsidRDefault="0080197C">
            <w:r>
              <w:rPr>
                <w:rFonts w:ascii="Arial" w:hAnsi="Arial" w:cs="Arial"/>
                <w:b/>
                <w:bCs/>
                <w:sz w:val="22"/>
                <w:szCs w:val="22"/>
              </w:rPr>
              <w:t xml:space="preserve">G - Désignation du mandataire </w:t>
            </w:r>
            <w:r>
              <w:rPr>
                <w:rFonts w:ascii="Arial" w:hAnsi="Arial" w:cs="Arial"/>
                <w:b/>
                <w:i/>
              </w:rPr>
              <w:t>(en cas de groupement)</w:t>
            </w:r>
          </w:p>
        </w:tc>
      </w:tr>
    </w:tbl>
    <w:p w14:paraId="0D588707" w14:textId="77777777" w:rsidR="00722D49" w:rsidRDefault="00722D49">
      <w:pPr>
        <w:jc w:val="both"/>
      </w:pPr>
    </w:p>
    <w:p w14:paraId="1840CEC5" w14:textId="77777777" w:rsidR="00722D49" w:rsidRDefault="0080197C">
      <w:r>
        <w:rPr>
          <w:rFonts w:ascii="Arial" w:hAnsi="Arial" w:cs="Arial"/>
        </w:rPr>
        <w:t>Les membres du groupement désignent le mandataire suivant :</w:t>
      </w:r>
    </w:p>
    <w:p w14:paraId="09491587" w14:textId="77777777" w:rsidR="00722D49" w:rsidRDefault="0080197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ascii="Arial" w:hAnsi="Arial" w:cs="Arial"/>
            <w:i/>
            <w:sz w:val="18"/>
            <w:szCs w:val="18"/>
          </w:rPr>
          <w:t>ICD</w:t>
        </w:r>
      </w:hyperlink>
      <w:r>
        <w:rPr>
          <w:rFonts w:ascii="Arial" w:hAnsi="Arial" w:cs="Arial"/>
          <w:i/>
          <w:sz w:val="18"/>
          <w:szCs w:val="18"/>
        </w:rPr>
        <w:t>].]</w:t>
      </w:r>
    </w:p>
    <w:p w14:paraId="53CB8F7B" w14:textId="77777777" w:rsidR="00722D49" w:rsidRDefault="00722D49">
      <w:pPr>
        <w:rPr>
          <w:rFonts w:ascii="Arial" w:hAnsi="Arial" w:cs="Arial"/>
        </w:rPr>
      </w:pPr>
    </w:p>
    <w:p w14:paraId="434C430E"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5FB53851" w14:textId="77777777" w:rsidR="00722D49" w:rsidRDefault="00722D49">
      <w:pPr>
        <w:pStyle w:val="En-tte"/>
        <w:ind w:left="360"/>
        <w:rPr>
          <w:rFonts w:ascii="Arial" w:hAnsi="Arial" w:cs="Arial"/>
        </w:rPr>
      </w:pPr>
    </w:p>
    <w:p w14:paraId="463E5929" w14:textId="77777777" w:rsidR="00722D49" w:rsidRDefault="00722D49">
      <w:pPr>
        <w:pStyle w:val="En-tte"/>
        <w:ind w:left="360"/>
        <w:rPr>
          <w:rFonts w:ascii="Arial" w:hAnsi="Arial" w:cs="Arial"/>
        </w:rPr>
      </w:pPr>
    </w:p>
    <w:p w14:paraId="60EF5CA6" w14:textId="77777777" w:rsidR="00722D49" w:rsidRDefault="00722D49">
      <w:pPr>
        <w:pStyle w:val="En-tte"/>
        <w:ind w:left="360"/>
        <w:rPr>
          <w:rFonts w:ascii="Arial" w:hAnsi="Arial" w:cs="Arial"/>
        </w:rPr>
      </w:pPr>
    </w:p>
    <w:p w14:paraId="59C23594"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0A8E507A" w14:textId="77777777" w:rsidR="00722D49" w:rsidRDefault="00722D49">
      <w:pPr>
        <w:pStyle w:val="En-tte"/>
        <w:ind w:left="360"/>
        <w:rPr>
          <w:rFonts w:ascii="Arial" w:hAnsi="Arial" w:cs="Arial"/>
        </w:rPr>
      </w:pPr>
    </w:p>
    <w:p w14:paraId="10B20668" w14:textId="77777777" w:rsidR="00722D49" w:rsidRDefault="00722D49">
      <w:pPr>
        <w:pStyle w:val="En-tte"/>
        <w:ind w:left="360"/>
        <w:rPr>
          <w:rFonts w:ascii="Arial" w:hAnsi="Arial" w:cs="Arial"/>
        </w:rPr>
      </w:pPr>
    </w:p>
    <w:p w14:paraId="18AC6C18" w14:textId="77777777" w:rsidR="00722D49" w:rsidRDefault="00722D49">
      <w:pPr>
        <w:pStyle w:val="En-tte"/>
        <w:ind w:left="360"/>
        <w:rPr>
          <w:rFonts w:ascii="Arial" w:hAnsi="Arial" w:cs="Arial"/>
        </w:rPr>
      </w:pPr>
    </w:p>
    <w:p w14:paraId="29BBA3E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E8C47FD" w14:textId="77777777" w:rsidR="00722D49" w:rsidRDefault="00722D49">
      <w:pPr>
        <w:pStyle w:val="En-tte"/>
        <w:ind w:left="360"/>
        <w:rPr>
          <w:rFonts w:ascii="Arial" w:hAnsi="Arial" w:cs="Arial"/>
        </w:rPr>
      </w:pPr>
    </w:p>
    <w:p w14:paraId="06B271AE" w14:textId="77777777" w:rsidR="00722D49" w:rsidRDefault="00722D49">
      <w:pPr>
        <w:pStyle w:val="En-tte"/>
        <w:ind w:left="360"/>
        <w:rPr>
          <w:rFonts w:ascii="Arial" w:hAnsi="Arial" w:cs="Arial"/>
        </w:rPr>
      </w:pPr>
    </w:p>
    <w:p w14:paraId="06BFDF9B" w14:textId="77777777" w:rsidR="00722D49" w:rsidRDefault="00722D49">
      <w:pPr>
        <w:pStyle w:val="En-tte"/>
        <w:ind w:left="360"/>
        <w:rPr>
          <w:rFonts w:ascii="Arial" w:hAnsi="Arial" w:cs="Arial"/>
        </w:rPr>
      </w:pPr>
    </w:p>
    <w:p w14:paraId="09F1E40D"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1FC676AE" w14:textId="77777777" w:rsidR="00722D49" w:rsidRDefault="00722D49">
      <w:pPr>
        <w:pStyle w:val="En-tte"/>
        <w:ind w:left="360"/>
        <w:rPr>
          <w:rFonts w:ascii="Arial" w:hAnsi="Arial" w:cs="Arial"/>
        </w:rPr>
      </w:pPr>
    </w:p>
    <w:p w14:paraId="1BC3AE48" w14:textId="77777777" w:rsidR="00722D49" w:rsidRDefault="00722D49">
      <w:pPr>
        <w:pStyle w:val="En-tte"/>
        <w:ind w:left="360"/>
        <w:rPr>
          <w:rFonts w:ascii="Arial" w:hAnsi="Arial" w:cs="Arial"/>
        </w:rPr>
      </w:pPr>
    </w:p>
    <w:p w14:paraId="3D01B50E" w14:textId="77777777" w:rsidR="00722D49" w:rsidRDefault="00722D49">
      <w:pPr>
        <w:pStyle w:val="En-tte"/>
        <w:ind w:left="360"/>
        <w:rPr>
          <w:rFonts w:ascii="Arial" w:hAnsi="Arial" w:cs="Arial"/>
        </w:rPr>
      </w:pPr>
    </w:p>
    <w:p w14:paraId="058BBD12" w14:textId="77777777" w:rsidR="00722D49" w:rsidRDefault="0080197C">
      <w:pPr>
        <w:pStyle w:val="En-tte"/>
        <w:ind w:left="360"/>
      </w:pPr>
      <w:r>
        <w:rPr>
          <w:rFonts w:ascii="Wingdings" w:hAnsi="Wingdings" w:cs="Wingdings"/>
          <w:color w:val="66CCFF"/>
          <w:spacing w:val="-10"/>
        </w:rPr>
        <w:lastRenderedPageBreak/>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ascii="Arial" w:hAnsi="Arial" w:cs="Arial"/>
          </w:rPr>
          <w:t>ICD</w:t>
        </w:r>
      </w:hyperlink>
      <w:r>
        <w:rPr>
          <w:rFonts w:ascii="Arial" w:hAnsi="Arial" w:cs="Arial"/>
        </w:rPr>
        <w:t> :</w:t>
      </w:r>
    </w:p>
    <w:p w14:paraId="5CE10CFE" w14:textId="77777777" w:rsidR="00722D49" w:rsidRDefault="00722D49">
      <w:pPr>
        <w:pStyle w:val="En-tte"/>
        <w:ind w:left="360"/>
        <w:rPr>
          <w:rFonts w:ascii="Arial" w:hAnsi="Arial" w:cs="Arial"/>
          <w:b/>
          <w:bCs/>
        </w:rPr>
      </w:pPr>
    </w:p>
    <w:p w14:paraId="40BC419E" w14:textId="77777777" w:rsidR="00722D49" w:rsidRDefault="00722D49">
      <w:pPr>
        <w:pStyle w:val="En-tte"/>
        <w:ind w:left="360"/>
        <w:rPr>
          <w:rFonts w:ascii="Arial" w:hAnsi="Arial" w:cs="Arial"/>
          <w:b/>
          <w:bCs/>
        </w:rPr>
      </w:pPr>
    </w:p>
    <w:p w14:paraId="112E1FF8" w14:textId="77777777" w:rsidR="00722D49" w:rsidRDefault="00722D49">
      <w:pPr>
        <w:rPr>
          <w:rFonts w:ascii="Arial" w:hAnsi="Arial" w:cs="Arial"/>
          <w:b/>
          <w:bCs/>
        </w:rPr>
      </w:pPr>
    </w:p>
    <w:p w14:paraId="318D3134" w14:textId="77777777" w:rsidR="00722D49" w:rsidRDefault="00722D49">
      <w:pPr>
        <w:rPr>
          <w:rFonts w:ascii="Arial" w:hAnsi="Arial" w:cs="Arial"/>
          <w:b/>
          <w:bCs/>
        </w:rPr>
      </w:pPr>
    </w:p>
    <w:p w14:paraId="10A57601" w14:textId="77777777" w:rsidR="00722D49" w:rsidRDefault="0080197C" w:rsidP="00963123">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sectPr w:rsidR="00722D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B75D" w14:textId="77777777" w:rsidR="00BA7E35" w:rsidRDefault="00BA7E35">
      <w:r>
        <w:separator/>
      </w:r>
    </w:p>
  </w:endnote>
  <w:endnote w:type="continuationSeparator" w:id="0">
    <w:p w14:paraId="58A76C15" w14:textId="77777777" w:rsidR="00BA7E35" w:rsidRDefault="00BA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22D49" w14:paraId="50DBB350" w14:textId="77777777">
      <w:trPr>
        <w:tblHeader/>
      </w:trPr>
      <w:tc>
        <w:tcPr>
          <w:tcW w:w="3048" w:type="dxa"/>
          <w:shd w:val="clear" w:color="auto" w:fill="66CCFF"/>
        </w:tcPr>
        <w:p w14:paraId="0D90F5A4" w14:textId="77777777" w:rsidR="00722D49" w:rsidRDefault="0080197C">
          <w:pPr>
            <w:snapToGrid w:val="0"/>
          </w:pPr>
          <w:r>
            <w:rPr>
              <w:rFonts w:ascii="Arial" w:hAnsi="Arial" w:cs="Arial"/>
              <w:b/>
              <w:bCs/>
            </w:rPr>
            <w:t>DC1 – Lettre de candidature</w:t>
          </w:r>
        </w:p>
      </w:tc>
      <w:tc>
        <w:tcPr>
          <w:tcW w:w="4961" w:type="dxa"/>
          <w:shd w:val="clear" w:color="auto" w:fill="66CCFF"/>
        </w:tcPr>
        <w:p w14:paraId="76F4B155" w14:textId="687DEDAD" w:rsidR="00722D49" w:rsidRDefault="004C3840">
          <w:pPr>
            <w:jc w:val="center"/>
          </w:pPr>
          <w:r w:rsidRPr="004C3840">
            <w:rPr>
              <w:rFonts w:ascii="Univers" w:hAnsi="Univers" w:cs="Univers"/>
              <w:kern w:val="0"/>
              <w:lang w:val="de-DE"/>
            </w:rPr>
            <w:t>25/CGDD/SDES/TRM26</w:t>
          </w:r>
        </w:p>
      </w:tc>
      <w:tc>
        <w:tcPr>
          <w:tcW w:w="851" w:type="dxa"/>
          <w:shd w:val="clear" w:color="auto" w:fill="66CCFF"/>
        </w:tcPr>
        <w:p w14:paraId="244402AA" w14:textId="77777777" w:rsidR="00722D49" w:rsidRDefault="0080197C">
          <w:pPr>
            <w:jc w:val="right"/>
          </w:pPr>
          <w:r>
            <w:rPr>
              <w:rFonts w:ascii="Arial" w:hAnsi="Arial" w:cs="Arial"/>
              <w:b/>
              <w:bCs/>
            </w:rPr>
            <w:t xml:space="preserve">Page :     </w:t>
          </w:r>
        </w:p>
      </w:tc>
      <w:tc>
        <w:tcPr>
          <w:tcW w:w="567" w:type="dxa"/>
          <w:shd w:val="clear" w:color="auto" w:fill="66CCFF"/>
        </w:tcPr>
        <w:p w14:paraId="6027061A" w14:textId="77777777" w:rsidR="00722D49" w:rsidRDefault="0080197C">
          <w:pPr>
            <w:jc w:val="center"/>
          </w:pPr>
          <w:r>
            <w:rPr>
              <w:rFonts w:cs="Arial"/>
              <w:b/>
            </w:rPr>
            <w:fldChar w:fldCharType="begin"/>
          </w:r>
          <w:r>
            <w:rPr>
              <w:rFonts w:cs="Arial"/>
              <w:b/>
            </w:rPr>
            <w:instrText xml:space="preserve"> PAGE </w:instrText>
          </w:r>
          <w:r>
            <w:rPr>
              <w:rFonts w:cs="Arial"/>
              <w:b/>
            </w:rPr>
            <w:fldChar w:fldCharType="separate"/>
          </w:r>
          <w:r w:rsidR="001523E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4220530" w14:textId="77777777" w:rsidR="00722D49" w:rsidRDefault="0080197C">
          <w:pPr>
            <w:jc w:val="center"/>
          </w:pPr>
          <w:r>
            <w:rPr>
              <w:rFonts w:ascii="Arial" w:hAnsi="Arial" w:cs="Arial"/>
              <w:b/>
              <w:bCs/>
            </w:rPr>
            <w:t>/</w:t>
          </w:r>
        </w:p>
      </w:tc>
      <w:tc>
        <w:tcPr>
          <w:tcW w:w="567" w:type="dxa"/>
          <w:shd w:val="clear" w:color="auto" w:fill="66CCFF"/>
        </w:tcPr>
        <w:p w14:paraId="382DD1F0" w14:textId="77777777" w:rsidR="00722D49" w:rsidRDefault="0080197C">
          <w:pPr>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523E0">
            <w:rPr>
              <w:rStyle w:val="Numrodepage"/>
              <w:rFonts w:cs="Arial"/>
              <w:b/>
              <w:noProof/>
            </w:rPr>
            <w:t>4</w:t>
          </w:r>
          <w:r>
            <w:rPr>
              <w:rStyle w:val="Numrodepage"/>
              <w:rFonts w:cs="Arial"/>
              <w:b/>
            </w:rPr>
            <w:fldChar w:fldCharType="end"/>
          </w:r>
        </w:p>
      </w:tc>
    </w:tr>
  </w:tbl>
  <w:p w14:paraId="177AD6B6" w14:textId="77777777" w:rsidR="00722D49" w:rsidRDefault="0080197C">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67D0" w14:textId="77777777" w:rsidR="00BA7E35" w:rsidRDefault="00BA7E35">
      <w:r>
        <w:separator/>
      </w:r>
    </w:p>
  </w:footnote>
  <w:footnote w:type="continuationSeparator" w:id="0">
    <w:p w14:paraId="2CEA78CB" w14:textId="77777777" w:rsidR="00BA7E35" w:rsidRDefault="00BA7E35">
      <w:r>
        <w:continuationSeparator/>
      </w:r>
    </w:p>
  </w:footnote>
  <w:footnote w:id="1">
    <w:p w14:paraId="7E1DD1BC" w14:textId="77777777" w:rsidR="00722D49" w:rsidRDefault="008019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Arial"/>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011"/>
    <w:rsid w:val="00031D7F"/>
    <w:rsid w:val="0009265C"/>
    <w:rsid w:val="000E2A55"/>
    <w:rsid w:val="001523E0"/>
    <w:rsid w:val="00245D6A"/>
    <w:rsid w:val="0038413D"/>
    <w:rsid w:val="003F0506"/>
    <w:rsid w:val="0048466D"/>
    <w:rsid w:val="004C3840"/>
    <w:rsid w:val="004D16E4"/>
    <w:rsid w:val="00722D49"/>
    <w:rsid w:val="00740A1E"/>
    <w:rsid w:val="0080197C"/>
    <w:rsid w:val="009425E3"/>
    <w:rsid w:val="00963123"/>
    <w:rsid w:val="0098030F"/>
    <w:rsid w:val="00AB4D52"/>
    <w:rsid w:val="00AE7011"/>
    <w:rsid w:val="00B214CC"/>
    <w:rsid w:val="00B91BE0"/>
    <w:rsid w:val="00BA7E35"/>
    <w:rsid w:val="00BC0E62"/>
    <w:rsid w:val="00D74D84"/>
    <w:rsid w:val="00DE56B8"/>
    <w:rsid w:val="00E74C2A"/>
    <w:rsid w:val="00E75B8C"/>
    <w:rsid w:val="00F36B83"/>
    <w:rsid w:val="00FA0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BBFA08"/>
  <w15:chartTrackingRefBased/>
  <w15:docId w15:val="{F6BED88A-73EF-48B8-A441-AF1CB823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Policepardfaut6">
    <w:name w:val="Police par défaut6"/>
  </w:style>
  <w:style w:type="character" w:customStyle="1" w:styleId="WW8Num4z0">
    <w:name w:val="WW8Num4z0"/>
    <w:rPr>
      <w:rFonts w:ascii="Symbol" w:hAnsi="Symbol" w:cs="Symbol" w:hint="default"/>
    </w:rPr>
  </w:style>
  <w:style w:type="character" w:customStyle="1" w:styleId="WW8Num5z0">
    <w:name w:val="WW8Num5z0"/>
    <w:rPr>
      <w:rFonts w:ascii="Arial" w:eastAsia="Times New Roman" w:hAnsi="Arial" w:cs="Arial" w:hint="default"/>
      <w:sz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5">
    <w:name w:val="Police par défaut5"/>
  </w:style>
  <w:style w:type="character" w:customStyle="1" w:styleId="Policepardfaut3">
    <w:name w:val="Police par défaut3"/>
  </w:style>
  <w:style w:type="character" w:customStyle="1" w:styleId="Policepardfaut2">
    <w:name w:val="Police par défaut2"/>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3">
    <w:name w:val="Appel de note de fin3"/>
    <w:rPr>
      <w:vertAlign w:val="superscript"/>
    </w:rPr>
  </w:style>
  <w:style w:type="character" w:customStyle="1" w:styleId="Appelnotedebasdep4">
    <w:name w:val="Appel note de bas de p.4"/>
    <w:rPr>
      <w:vertAlign w:val="superscript"/>
    </w:rPr>
  </w:style>
  <w:style w:type="character" w:customStyle="1" w:styleId="Marquedecommentaire4">
    <w:name w:val="Marque de commentaire4"/>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WW8Num4z3">
    <w:name w:val="WW8Num4z3"/>
    <w:rPr>
      <w:rFonts w:ascii="Symbol" w:hAnsi="Symbol" w:cs="Symbol"/>
    </w:rPr>
  </w:style>
  <w:style w:type="character" w:customStyle="1" w:styleId="WW8Num4z2">
    <w:name w:val="WW8Num4z2"/>
    <w:rPr>
      <w:rFonts w:ascii="Wingdings" w:hAnsi="Wingdings" w:cs="Wingdings"/>
    </w:rPr>
  </w:style>
  <w:style w:type="character" w:customStyle="1" w:styleId="WW8Num4z1">
    <w:name w:val="WW8Num4z1"/>
    <w:rPr>
      <w:rFonts w:ascii="Courier New" w:hAnsi="Courier New" w:cs="Courier New"/>
    </w:rPr>
  </w:style>
  <w:style w:type="character" w:customStyle="1" w:styleId="Appeldenotedefin4">
    <w:name w:val="Appel de note de fin4"/>
    <w:rPr>
      <w:vertAlign w:val="superscript"/>
    </w:rPr>
  </w:style>
  <w:style w:type="character" w:customStyle="1" w:styleId="Marquedecommentaire3">
    <w:name w:val="Marque de commentaire3"/>
    <w:rPr>
      <w:sz w:val="16"/>
      <w:szCs w:val="16"/>
    </w:rPr>
  </w:style>
  <w:style w:type="character" w:customStyle="1" w:styleId="Policepardfaut7">
    <w:name w:val="Police par défaut7"/>
  </w:style>
  <w:style w:type="character" w:customStyle="1" w:styleId="Appeldenotedefin2">
    <w:name w:val="Appel de note de fin2"/>
    <w:rPr>
      <w:vertAlign w:val="superscript"/>
    </w:rPr>
  </w:style>
  <w:style w:type="character" w:styleId="lev">
    <w:name w:val="Strong"/>
    <w:qFormat/>
    <w:rPr>
      <w:rFonts w:cs="Times New Roman"/>
      <w:b/>
      <w:bCs/>
    </w:rPr>
  </w:style>
  <w:style w:type="character" w:customStyle="1" w:styleId="WW8Num11z3">
    <w:name w:val="WW8Num11z3"/>
    <w:rPr>
      <w:rFonts w:ascii="Symbol" w:hAnsi="Symbol" w:cs="Symbol"/>
    </w:rPr>
  </w:style>
  <w:style w:type="character" w:customStyle="1" w:styleId="WW8Num11z1">
    <w:name w:val="WW8Num11z1"/>
    <w:rPr>
      <w:rFonts w:ascii="Courier New" w:hAnsi="Courier New" w:cs="Courier New"/>
    </w:rPr>
  </w:style>
  <w:style w:type="character" w:customStyle="1" w:styleId="WW8Num10z2">
    <w:name w:val="WW8Num10z2"/>
    <w:rPr>
      <w:rFonts w:ascii="Wingdings" w:hAnsi="Wingdings" w:cs="Wingdings"/>
    </w:rPr>
  </w:style>
  <w:style w:type="character" w:customStyle="1" w:styleId="WW8Num8z0">
    <w:name w:val="WW8Num8z0"/>
    <w:rPr>
      <w:rFonts w:ascii="Arial" w:hAnsi="Arial" w:cs="Arial"/>
    </w:rPr>
  </w:style>
  <w:style w:type="character" w:customStyle="1" w:styleId="WW8Num7z3">
    <w:name w:val="WW8Num7z3"/>
    <w:rPr>
      <w:rFonts w:ascii="Symbol" w:hAnsi="Symbol" w:cs="Symbol"/>
    </w:rPr>
  </w:style>
  <w:style w:type="character" w:customStyle="1" w:styleId="WW8Num7z2">
    <w:name w:val="WW8Num7z2"/>
    <w:rPr>
      <w:rFonts w:ascii="Wingdings" w:hAnsi="Wingdings" w:cs="Wingdings"/>
    </w:rPr>
  </w:style>
  <w:style w:type="character" w:customStyle="1" w:styleId="WW8Num7z1">
    <w:name w:val="WW8Num7z1"/>
    <w:rPr>
      <w:rFonts w:ascii="Courier New" w:hAnsi="Courier New" w:cs="Courier New"/>
    </w:rPr>
  </w:style>
  <w:style w:type="character" w:customStyle="1" w:styleId="WW8Num3z3">
    <w:name w:val="WW8Num3z3"/>
    <w:rPr>
      <w:rFonts w:ascii="Symbol" w:hAnsi="Symbol" w:cs="Symbol"/>
    </w:rPr>
  </w:style>
  <w:style w:type="character" w:customStyle="1" w:styleId="WW8Num3z2">
    <w:name w:val="WW8Num3z2"/>
    <w:rPr>
      <w:rFonts w:ascii="Wingdings" w:hAnsi="Wingdings" w:cs="Wingdings"/>
    </w:rPr>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Univers" w:hAnsi="Univers" w:cs="Univer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kern w:val="2"/>
      <w:lang w:eastAsia="zh-CN"/>
    </w:rPr>
  </w:style>
  <w:style w:type="paragraph" w:customStyle="1" w:styleId="Commentaire4">
    <w:name w:val="Commentaire4"/>
    <w:basedOn w:val="Normal"/>
  </w:style>
  <w:style w:type="paragraph" w:customStyle="1" w:styleId="Commentaire2">
    <w:name w:val="Commentaire2"/>
    <w:basedOn w:val="Normal"/>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Commentaire3">
    <w:name w:val="Commentaire3"/>
    <w:basedOn w:val="Normal"/>
  </w:style>
  <w:style w:type="paragraph" w:customStyle="1" w:styleId="liste-western">
    <w:name w:val="liste-western"/>
    <w:basedOn w:val="Normal"/>
    <w:pPr>
      <w:suppressAutoHyphens w:val="0"/>
      <w:spacing w:before="62"/>
      <w:jc w:val="both"/>
    </w:pPr>
    <w:rPr>
      <w:color w:val="000000"/>
      <w:sz w:val="24"/>
      <w:szCs w:val="24"/>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Default">
    <w:name w:val="Default"/>
    <w:pPr>
      <w:suppressAutoHyphens/>
      <w:autoSpaceDE w:val="0"/>
    </w:pPr>
    <w:rPr>
      <w:rFonts w:ascii="Arial" w:hAnsi="Arial" w:cs="Arial"/>
      <w:color w:val="000000"/>
      <w:kern w:val="2"/>
      <w:sz w:val="24"/>
      <w:szCs w:val="24"/>
      <w:lang w:eastAsia="zh-CN"/>
    </w:rPr>
  </w:style>
  <w:style w:type="paragraph" w:styleId="Retraitcorpsdetexte">
    <w:name w:val="Body Text Indent"/>
    <w:basedOn w:val="Normal"/>
    <w:pPr>
      <w:ind w:left="567"/>
    </w:pPr>
    <w:rPr>
      <w:rFonts w:ascii="Arial" w:hAnsi="Arial" w:cs="Arial"/>
      <w:bCs/>
      <w:i/>
      <w:iCs/>
      <w:sz w:val="16"/>
    </w:rPr>
  </w:style>
  <w:style w:type="character" w:styleId="Marquedecommentaire">
    <w:name w:val="annotation reference"/>
    <w:uiPriority w:val="99"/>
    <w:semiHidden/>
    <w:unhideWhenUsed/>
    <w:rsid w:val="00031D7F"/>
    <w:rPr>
      <w:sz w:val="16"/>
      <w:szCs w:val="16"/>
    </w:rPr>
  </w:style>
  <w:style w:type="paragraph" w:styleId="Commentaire">
    <w:name w:val="annotation text"/>
    <w:basedOn w:val="Normal"/>
    <w:link w:val="CommentaireCar2"/>
    <w:uiPriority w:val="99"/>
    <w:semiHidden/>
    <w:unhideWhenUsed/>
    <w:rsid w:val="00031D7F"/>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031D7F"/>
    <w:rPr>
      <w:rFonts w:ascii="Liberation Sans" w:hAnsi="Liberation Sans" w:cs="Liberation Sans"/>
      <w:w w:val="93"/>
      <w:lang w:eastAsia="zh-CN"/>
    </w:rPr>
  </w:style>
  <w:style w:type="paragraph" w:customStyle="1" w:styleId="m-BlocEmetteur">
    <w:name w:val="m-BlocEmetteur"/>
    <w:basedOn w:val="Normal"/>
    <w:rsid w:val="00031D7F"/>
    <w:pPr>
      <w:spacing w:before="120" w:after="120"/>
      <w:jc w:val="both"/>
    </w:pPr>
    <w:rPr>
      <w:rFonts w:ascii="Liberation Serif" w:hAnsi="Liberation Serif" w:cs="Liberation Serif"/>
      <w:i/>
      <w:w w:val="93"/>
      <w:kern w:val="0"/>
      <w:sz w:val="18"/>
    </w:rPr>
  </w:style>
  <w:style w:type="paragraph" w:customStyle="1" w:styleId="Standard">
    <w:name w:val="Standard"/>
    <w:rsid w:val="00963123"/>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8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2</TotalTime>
  <Pages>5</Pages>
  <Words>2191</Words>
  <Characters>12051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BENOIST Marie</cp:lastModifiedBy>
  <cp:revision>3</cp:revision>
  <cp:lastPrinted>1899-12-31T23:00:00Z</cp:lastPrinted>
  <dcterms:created xsi:type="dcterms:W3CDTF">2025-11-03T10:44:00Z</dcterms:created>
  <dcterms:modified xsi:type="dcterms:W3CDTF">2025-11-03T10:46:00Z</dcterms:modified>
</cp:coreProperties>
</file>