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83B336" w14:textId="77777777" w:rsidR="002D401F" w:rsidRDefault="002D401F">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D401F" w14:paraId="1E50CBCA" w14:textId="77777777">
        <w:trPr>
          <w:trHeight w:val="1132"/>
        </w:trPr>
        <w:tc>
          <w:tcPr>
            <w:tcW w:w="10434" w:type="dxa"/>
            <w:shd w:val="clear" w:color="auto" w:fill="auto"/>
          </w:tcPr>
          <w:p w14:paraId="427EFDDA" w14:textId="77777777" w:rsidR="002D401F" w:rsidRDefault="004B7284">
            <w:pPr>
              <w:pStyle w:val="Pieddepage"/>
              <w:tabs>
                <w:tab w:val="clear" w:pos="4536"/>
                <w:tab w:val="clear" w:pos="9072"/>
                <w:tab w:val="left" w:pos="851"/>
              </w:tabs>
              <w:jc w:val="center"/>
              <w:rPr>
                <w:rFonts w:ascii="Arial" w:hAnsi="Arial" w:cs="Arial"/>
                <w:b/>
                <w:sz w:val="18"/>
                <w:szCs w:val="18"/>
                <w:lang w:eastAsia="fr-FR"/>
              </w:rPr>
            </w:pPr>
            <w:r>
              <w:rPr>
                <w:noProof/>
                <w:lang w:eastAsia="fr-FR"/>
              </w:rPr>
              <w:drawing>
                <wp:inline distT="0" distB="0" distL="0" distR="0" wp14:anchorId="43F990B9" wp14:editId="5831F46E">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369" t="-531" r="-369" b="-531"/>
                          <a:stretch>
                            <a:fillRect/>
                          </a:stretch>
                        </pic:blipFill>
                        <pic:spPr bwMode="auto">
                          <a:xfrm>
                            <a:off x="0" y="0"/>
                            <a:ext cx="1028700" cy="600075"/>
                          </a:xfrm>
                          <a:prstGeom prst="rect">
                            <a:avLst/>
                          </a:prstGeom>
                          <a:solidFill>
                            <a:srgbClr val="FFFFFF"/>
                          </a:solidFill>
                          <a:ln>
                            <a:noFill/>
                          </a:ln>
                        </pic:spPr>
                      </pic:pic>
                    </a:graphicData>
                  </a:graphic>
                </wp:inline>
              </w:drawing>
            </w:r>
          </w:p>
          <w:p w14:paraId="1CDD68DE" w14:textId="77777777" w:rsidR="002D401F" w:rsidRDefault="002D401F">
            <w:pPr>
              <w:pStyle w:val="Pieddepage"/>
              <w:tabs>
                <w:tab w:val="clear" w:pos="4536"/>
                <w:tab w:val="clear" w:pos="9072"/>
                <w:tab w:val="left" w:pos="851"/>
              </w:tabs>
              <w:jc w:val="center"/>
              <w:rPr>
                <w:rFonts w:ascii="Arial" w:hAnsi="Arial" w:cs="Arial"/>
                <w:b/>
                <w:sz w:val="18"/>
                <w:szCs w:val="18"/>
                <w:lang w:eastAsia="fr-FR"/>
              </w:rPr>
            </w:pPr>
          </w:p>
          <w:p w14:paraId="06A90C7D" w14:textId="27BACEBF" w:rsidR="0098329E" w:rsidRDefault="0041050A" w:rsidP="0098329E">
            <w:pPr>
              <w:pStyle w:val="Pieddepage"/>
              <w:tabs>
                <w:tab w:val="clear" w:pos="4536"/>
                <w:tab w:val="clear" w:pos="9072"/>
              </w:tabs>
              <w:jc w:val="center"/>
            </w:pPr>
            <w:r w:rsidRPr="0041050A">
              <w:rPr>
                <w:rFonts w:ascii="Liberation Sans" w:hAnsi="Liberation Sans" w:cs="Liberation Sans"/>
                <w:b/>
                <w:bCs/>
                <w:sz w:val="22"/>
                <w:szCs w:val="22"/>
              </w:rPr>
              <w:t xml:space="preserve">Ministères Transition écologique, Aménagement du territoire, Transports, Ville et Logement </w:t>
            </w:r>
            <w:r w:rsidR="0098329E">
              <w:rPr>
                <w:rFonts w:ascii="Arial" w:hAnsi="Arial" w:cs="Arial"/>
                <w:b/>
                <w:sz w:val="16"/>
                <w:szCs w:val="16"/>
              </w:rPr>
              <w:t>COMMISSARIAT GENERAL AU DEVELOPPEMENT DURABLE</w:t>
            </w:r>
          </w:p>
        </w:tc>
      </w:tr>
    </w:tbl>
    <w:p w14:paraId="1CA6B696" w14:textId="77777777" w:rsidR="002D401F" w:rsidRDefault="002D401F">
      <w:pPr>
        <w:sectPr w:rsidR="002D401F">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D401F" w14:paraId="313BA009" w14:textId="77777777">
        <w:tc>
          <w:tcPr>
            <w:tcW w:w="9002" w:type="dxa"/>
            <w:shd w:val="clear" w:color="auto" w:fill="66CCFF"/>
          </w:tcPr>
          <w:p w14:paraId="42B766CB" w14:textId="77777777" w:rsidR="002D401F" w:rsidRDefault="004B7284">
            <w:pPr>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0EF4C78" w14:textId="77777777" w:rsidR="002D401F" w:rsidRDefault="004B7284" w:rsidP="00774A18">
            <w:pPr>
              <w:tabs>
                <w:tab w:val="left" w:pos="851"/>
              </w:tabs>
              <w:spacing w:before="120" w:after="120"/>
              <w:jc w:val="right"/>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r>
              <w:rPr>
                <w:rFonts w:ascii="Arial" w:hAnsi="Arial" w:cs="Arial"/>
                <w:b/>
                <w:bCs/>
                <w:sz w:val="28"/>
                <w:szCs w:val="28"/>
              </w:rPr>
              <w:t xml:space="preserve"> (EJ n°                          </w:t>
            </w:r>
            <w:proofErr w:type="gramStart"/>
            <w:r>
              <w:rPr>
                <w:rFonts w:ascii="Arial" w:hAnsi="Arial" w:cs="Arial"/>
                <w:b/>
                <w:bCs/>
                <w:sz w:val="28"/>
                <w:szCs w:val="28"/>
              </w:rPr>
              <w:t xml:space="preserve">  )</w:t>
            </w:r>
            <w:proofErr w:type="gramEnd"/>
          </w:p>
        </w:tc>
        <w:tc>
          <w:tcPr>
            <w:tcW w:w="1275" w:type="dxa"/>
            <w:shd w:val="clear" w:color="auto" w:fill="66CCFF"/>
          </w:tcPr>
          <w:p w14:paraId="47555F73" w14:textId="77777777" w:rsidR="002D401F" w:rsidRDefault="004B7284">
            <w:pPr>
              <w:pStyle w:val="Titre8"/>
              <w:tabs>
                <w:tab w:val="left" w:pos="851"/>
                <w:tab w:val="right" w:pos="9639"/>
              </w:tabs>
              <w:spacing w:before="120" w:after="120"/>
            </w:pPr>
            <w:r>
              <w:rPr>
                <w:caps/>
                <w:sz w:val="28"/>
                <w:szCs w:val="28"/>
              </w:rPr>
              <w:t>ATTRI1</w:t>
            </w:r>
          </w:p>
        </w:tc>
      </w:tr>
    </w:tbl>
    <w:p w14:paraId="57774A44" w14:textId="77777777" w:rsidR="002D401F" w:rsidRDefault="002D401F">
      <w:pPr>
        <w:tabs>
          <w:tab w:val="left" w:pos="851"/>
        </w:tabs>
      </w:pPr>
    </w:p>
    <w:p w14:paraId="1668FA1B" w14:textId="77777777" w:rsidR="002D401F" w:rsidRDefault="004B7284">
      <w:pPr>
        <w:pStyle w:val="Corpsdetexte31"/>
        <w:tabs>
          <w:tab w:val="left" w:pos="851"/>
        </w:tabs>
        <w:jc w:val="both"/>
      </w:pPr>
      <w:r>
        <w:rPr>
          <w:sz w:val="18"/>
          <w:szCs w:val="18"/>
        </w:rPr>
        <w:t>Alors qu’un acte d’engagement était autrefois requis de l’opérateur économique soumissionnaire lors du dépôt de son offre, sa signature n’est plus aujourd’hui requise qu’au stade de l’attribution du marché public.</w:t>
      </w:r>
    </w:p>
    <w:p w14:paraId="544FAAC2" w14:textId="77777777" w:rsidR="002D401F" w:rsidRDefault="002D401F">
      <w:pPr>
        <w:pStyle w:val="Corpsdetexte31"/>
        <w:tabs>
          <w:tab w:val="left" w:pos="851"/>
        </w:tabs>
        <w:jc w:val="both"/>
        <w:rPr>
          <w:sz w:val="18"/>
          <w:szCs w:val="18"/>
        </w:rPr>
      </w:pPr>
    </w:p>
    <w:p w14:paraId="0F56C339" w14:textId="77777777" w:rsidR="002D401F" w:rsidRDefault="004B7284">
      <w:pPr>
        <w:pStyle w:val="Corpsdetexte31"/>
        <w:tabs>
          <w:tab w:val="left" w:pos="851"/>
        </w:tabs>
        <w:jc w:val="both"/>
      </w:pPr>
      <w:r>
        <w:rPr>
          <w:sz w:val="18"/>
          <w:szCs w:val="18"/>
        </w:rPr>
        <w:t>Le formulaire ATTRI1 est un modèle d’acte d’engagement qui peut être utilisé par l’acheteur, s’il le souhaite, pour conclure un marché public avec le titulaire pressenti.</w:t>
      </w:r>
    </w:p>
    <w:p w14:paraId="0E8C2705" w14:textId="77777777" w:rsidR="002D401F" w:rsidRDefault="002D401F">
      <w:pPr>
        <w:pStyle w:val="Corpsdetexte31"/>
        <w:tabs>
          <w:tab w:val="left" w:pos="851"/>
        </w:tabs>
        <w:jc w:val="both"/>
        <w:rPr>
          <w:sz w:val="18"/>
          <w:szCs w:val="18"/>
        </w:rPr>
      </w:pPr>
    </w:p>
    <w:p w14:paraId="31C19EF8" w14:textId="77777777" w:rsidR="002D401F" w:rsidRDefault="004B7284">
      <w:pPr>
        <w:pStyle w:val="Corpsdetexte31"/>
        <w:tabs>
          <w:tab w:val="left" w:pos="851"/>
        </w:tabs>
        <w:jc w:val="both"/>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6BFC53C0" w14:textId="77777777" w:rsidR="002D401F" w:rsidRDefault="002D401F">
      <w:pPr>
        <w:pStyle w:val="Corpsdetexte31"/>
        <w:tabs>
          <w:tab w:val="left" w:pos="851"/>
        </w:tabs>
        <w:jc w:val="both"/>
        <w:rPr>
          <w:sz w:val="18"/>
          <w:szCs w:val="18"/>
        </w:rPr>
      </w:pPr>
    </w:p>
    <w:p w14:paraId="4A25EDC7" w14:textId="77777777" w:rsidR="002D401F" w:rsidRDefault="004B7284">
      <w:pPr>
        <w:pStyle w:val="Corpsdetexte31"/>
        <w:tabs>
          <w:tab w:val="left" w:pos="851"/>
        </w:tabs>
        <w:jc w:val="both"/>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2C1FBD0B" w14:textId="77777777" w:rsidR="002D401F" w:rsidRDefault="002D401F">
      <w:pPr>
        <w:pStyle w:val="Corpsdetexte31"/>
        <w:tabs>
          <w:tab w:val="left" w:pos="851"/>
        </w:tabs>
        <w:jc w:val="both"/>
        <w:rPr>
          <w:sz w:val="18"/>
          <w:szCs w:val="18"/>
        </w:rPr>
      </w:pPr>
    </w:p>
    <w:p w14:paraId="58A408FD" w14:textId="77777777" w:rsidR="002D401F" w:rsidRDefault="004B7284">
      <w:pPr>
        <w:pStyle w:val="Corpsdetexte31"/>
        <w:tabs>
          <w:tab w:val="left" w:pos="851"/>
        </w:tabs>
        <w:jc w:val="both"/>
      </w:pPr>
      <w:r>
        <w:rPr>
          <w:sz w:val="18"/>
          <w:szCs w:val="18"/>
        </w:rPr>
        <w:t>En cas de groupement d’entreprises, un acte d’engagement unique est rempli pour le groupement d’entreprises.</w:t>
      </w:r>
    </w:p>
    <w:p w14:paraId="27F9C261" w14:textId="77777777" w:rsidR="002D401F" w:rsidRDefault="002D401F">
      <w:pPr>
        <w:pStyle w:val="Corpsdetexte31"/>
        <w:tabs>
          <w:tab w:val="left" w:pos="851"/>
        </w:tabs>
        <w:jc w:val="both"/>
        <w:rPr>
          <w:sz w:val="18"/>
          <w:szCs w:val="18"/>
        </w:rPr>
      </w:pPr>
    </w:p>
    <w:p w14:paraId="33A2CF5E" w14:textId="77777777" w:rsidR="002D401F" w:rsidRDefault="004B7284">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7FA119C" w14:textId="77777777" w:rsidR="002D401F" w:rsidRDefault="002D401F">
      <w:pPr>
        <w:jc w:val="both"/>
        <w:rPr>
          <w:rFonts w:ascii="Arial" w:hAnsi="Arial" w:cs="Arial"/>
          <w:i/>
          <w:sz w:val="18"/>
          <w:szCs w:val="18"/>
        </w:rPr>
      </w:pPr>
    </w:p>
    <w:p w14:paraId="1F823397" w14:textId="77777777" w:rsidR="002D401F" w:rsidRDefault="002D401F">
      <w:pPr>
        <w:pStyle w:val="Corpsdetexte31"/>
        <w:tabs>
          <w:tab w:val="left" w:pos="851"/>
        </w:tabs>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1EC3E381" w14:textId="77777777">
        <w:tc>
          <w:tcPr>
            <w:tcW w:w="10277" w:type="dxa"/>
            <w:shd w:val="clear" w:color="auto" w:fill="66CCFF"/>
          </w:tcPr>
          <w:p w14:paraId="6101D7E2" w14:textId="77777777" w:rsidR="002D401F" w:rsidRDefault="004B728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FB7CA4" w14:textId="77777777" w:rsidR="002D401F" w:rsidRDefault="002D401F">
      <w:pPr>
        <w:tabs>
          <w:tab w:val="left" w:pos="426"/>
          <w:tab w:val="left" w:pos="851"/>
        </w:tabs>
        <w:jc w:val="both"/>
      </w:pPr>
    </w:p>
    <w:p w14:paraId="59E982EF" w14:textId="77777777" w:rsidR="002D401F" w:rsidRDefault="004B7284">
      <w:pPr>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Pr>
          <w:rFonts w:ascii="Arial" w:hAnsi="Arial" w:cs="Arial"/>
          <w:bCs/>
        </w:rPr>
        <w:t>du marché public</w:t>
      </w:r>
    </w:p>
    <w:p w14:paraId="6E50DF1E" w14:textId="77777777" w:rsidR="002D401F" w:rsidRDefault="004B7284">
      <w:pPr>
        <w:pStyle w:val="fcase1ertab"/>
        <w:tabs>
          <w:tab w:val="clear" w:pos="426"/>
          <w:tab w:val="left" w:pos="0"/>
          <w:tab w:val="left" w:pos="851"/>
        </w:tabs>
        <w:ind w:left="0" w:firstLine="0"/>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Pr>
          <w:rFonts w:ascii="Arial" w:hAnsi="Arial" w:cs="Arial"/>
          <w:i/>
          <w:sz w:val="18"/>
          <w:szCs w:val="18"/>
        </w:rPr>
        <w:t>)</w:t>
      </w:r>
    </w:p>
    <w:p w14:paraId="2F8C6900" w14:textId="77777777" w:rsidR="002D401F" w:rsidRDefault="002D401F">
      <w:pPr>
        <w:tabs>
          <w:tab w:val="left" w:pos="426"/>
          <w:tab w:val="left" w:pos="851"/>
        </w:tabs>
        <w:jc w:val="both"/>
      </w:pPr>
    </w:p>
    <w:p w14:paraId="77834F37" w14:textId="77777777" w:rsidR="0041050A" w:rsidRDefault="0041050A" w:rsidP="0041050A">
      <w:r>
        <w:t>Le présent marché a pour objet :</w:t>
      </w:r>
    </w:p>
    <w:p w14:paraId="0382DAB5" w14:textId="77777777" w:rsidR="0041050A" w:rsidRDefault="0041050A" w:rsidP="0041050A">
      <w:r>
        <w:t>- l’impression de lettres d’avis d’enquête, de rappel, de mise en demeure de répondre ;</w:t>
      </w:r>
    </w:p>
    <w:p w14:paraId="4E0D109E" w14:textId="77777777" w:rsidR="0041050A" w:rsidRDefault="0041050A" w:rsidP="0041050A">
      <w:r>
        <w:t xml:space="preserve">- le routage des courriers aux entreprises enquêtées dans l’enquête TRM dont le Service des Données et Études statistiques (SDES) au sein du Commissariat général au développement durable (CGDD) des Ministères Transition écologique, Aménagement du territoire, Transports, Ville et Logement (MTEATTVL), appelé ci-après </w:t>
      </w:r>
      <w:proofErr w:type="gramStart"/>
      <w:r>
        <w:t>l’ «</w:t>
      </w:r>
      <w:proofErr w:type="gramEnd"/>
      <w:r>
        <w:t xml:space="preserve"> Administration », est le maître d’ouvrage.</w:t>
      </w:r>
    </w:p>
    <w:p w14:paraId="35C7493E" w14:textId="66436672" w:rsidR="0028008E" w:rsidRDefault="0041050A" w:rsidP="0041050A">
      <w:r>
        <w:t>- le maquettage du questionnaire de l’enquête (revu tous les ans) ainsi que la mise à jour des modèles de courrier pour l’impression des lettres personnalisées.</w:t>
      </w:r>
    </w:p>
    <w:p w14:paraId="0D4581AD" w14:textId="3E8C7DD9" w:rsidR="0028008E" w:rsidRDefault="0028008E" w:rsidP="00014236"/>
    <w:p w14:paraId="2EC4C9EC" w14:textId="4E831F47" w:rsidR="0028008E" w:rsidRDefault="0028008E" w:rsidP="00014236"/>
    <w:p w14:paraId="1753B7A5" w14:textId="01B8E80C" w:rsidR="0028008E" w:rsidRDefault="0028008E" w:rsidP="00014236"/>
    <w:p w14:paraId="2DAAC331" w14:textId="0B0EF670" w:rsidR="0028008E" w:rsidRDefault="0028008E" w:rsidP="00014236"/>
    <w:p w14:paraId="5810E3AE" w14:textId="77777777" w:rsidR="0028008E" w:rsidRPr="00536FB5" w:rsidRDefault="0028008E" w:rsidP="00014236"/>
    <w:p w14:paraId="589975FE" w14:textId="77777777" w:rsidR="003C1411" w:rsidRDefault="003C1411" w:rsidP="00E03910">
      <w:pPr>
        <w:tabs>
          <w:tab w:val="left" w:pos="426"/>
          <w:tab w:val="left" w:pos="851"/>
        </w:tabs>
        <w:jc w:val="both"/>
        <w:rPr>
          <w:rFonts w:ascii="Liberation Serif" w:eastAsia="NSimSun" w:hAnsi="Liberation Serif" w:cs="Lucida Sans"/>
          <w:kern w:val="3"/>
          <w:sz w:val="24"/>
          <w:szCs w:val="24"/>
          <w:lang w:bidi="hi-IN"/>
        </w:rPr>
      </w:pPr>
    </w:p>
    <w:p w14:paraId="0E292750" w14:textId="4B06A29E" w:rsidR="002D401F" w:rsidRDefault="004B7284" w:rsidP="00E03910">
      <w:pPr>
        <w:tabs>
          <w:tab w:val="left" w:pos="426"/>
          <w:tab w:val="left" w:pos="851"/>
        </w:tabs>
        <w:jc w:val="both"/>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BD5F16A" w14:textId="77777777" w:rsidR="002D401F" w:rsidRDefault="004B7284">
      <w:pPr>
        <w:tabs>
          <w:tab w:val="left" w:pos="851"/>
        </w:tabs>
      </w:pPr>
      <w:r>
        <w:rPr>
          <w:rFonts w:ascii="Arial" w:hAnsi="Arial" w:cs="Arial"/>
          <w:i/>
          <w:sz w:val="18"/>
          <w:szCs w:val="18"/>
        </w:rPr>
        <w:t>(Cocher les cases correspondantes.)</w:t>
      </w:r>
    </w:p>
    <w:p w14:paraId="399B690B" w14:textId="77777777" w:rsidR="002D401F" w:rsidRDefault="002D401F">
      <w:pPr>
        <w:tabs>
          <w:tab w:val="left" w:pos="426"/>
          <w:tab w:val="left" w:pos="851"/>
        </w:tabs>
        <w:jc w:val="both"/>
        <w:rPr>
          <w:rFonts w:ascii="Arial" w:hAnsi="Arial" w:cs="Arial"/>
        </w:rPr>
      </w:pPr>
    </w:p>
    <w:bookmarkStart w:id="0" w:name="__Fieldmark__0_152233896"/>
    <w:p w14:paraId="1A19964D" w14:textId="77777777" w:rsidR="002D401F" w:rsidRDefault="004B7284">
      <w:pPr>
        <w:numPr>
          <w:ilvl w:val="0"/>
          <w:numId w:val="3"/>
        </w:numPr>
        <w:tabs>
          <w:tab w:val="left" w:pos="426"/>
          <w:tab w:val="left" w:pos="851"/>
        </w:tabs>
        <w:ind w:left="851"/>
        <w:jc w:val="both"/>
      </w:pPr>
      <w:r>
        <w:fldChar w:fldCharType="begin">
          <w:ffData>
            <w:name w:val=""/>
            <w:enabled/>
            <w:calcOnExit w:val="0"/>
            <w:checkBox>
              <w:sizeAuto/>
              <w:default w:val="0"/>
              <w:checked/>
            </w:checkBox>
          </w:ffData>
        </w:fldChar>
      </w:r>
      <w:r>
        <w:instrText xml:space="preserve"> FORMCHECKBOX </w:instrText>
      </w:r>
      <w:r w:rsidR="0041050A">
        <w:fldChar w:fldCharType="separate"/>
      </w:r>
      <w:r>
        <w:fldChar w:fldCharType="end"/>
      </w:r>
      <w:bookmarkEnd w:id="0"/>
      <w:r>
        <w:tab/>
      </w:r>
      <w:proofErr w:type="gramStart"/>
      <w:r>
        <w:t>à</w:t>
      </w:r>
      <w:proofErr w:type="gramEnd"/>
      <w:r>
        <w:t xml:space="preserve"> l’ensemble du marché public </w:t>
      </w:r>
      <w:r>
        <w:rPr>
          <w:i/>
          <w:iCs/>
          <w:sz w:val="18"/>
          <w:szCs w:val="18"/>
        </w:rPr>
        <w:t>(en cas de non allotissement) </w:t>
      </w:r>
      <w:r>
        <w:rPr>
          <w:iCs/>
        </w:rPr>
        <w:t>;</w:t>
      </w:r>
    </w:p>
    <w:p w14:paraId="62A7D080" w14:textId="77777777" w:rsidR="002D401F" w:rsidRDefault="002D401F">
      <w:pPr>
        <w:tabs>
          <w:tab w:val="left" w:pos="426"/>
          <w:tab w:val="left" w:pos="851"/>
        </w:tabs>
        <w:jc w:val="both"/>
        <w:rPr>
          <w:rFonts w:ascii="Arial" w:hAnsi="Arial" w:cs="Arial"/>
        </w:rPr>
      </w:pPr>
    </w:p>
    <w:bookmarkStart w:id="1" w:name="__Fieldmark__1_152233896"/>
    <w:p w14:paraId="5AF6B81B" w14:textId="77777777" w:rsidR="002D401F" w:rsidRDefault="004B7284">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3707B1E1" w14:textId="4516060B" w:rsidR="002D401F" w:rsidRPr="003C1411" w:rsidRDefault="004B7284" w:rsidP="003C1411">
      <w:pPr>
        <w:pStyle w:val="fcasegauche"/>
        <w:tabs>
          <w:tab w:val="left" w:pos="851"/>
        </w:tabs>
        <w:spacing w:after="0"/>
        <w:ind w:left="851" w:firstLine="0"/>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D3FDA62" w14:textId="77777777" w:rsidR="002D401F" w:rsidRDefault="002D401F">
      <w:pPr>
        <w:pStyle w:val="fcasegauche"/>
        <w:tabs>
          <w:tab w:val="left" w:pos="851"/>
        </w:tabs>
        <w:spacing w:after="0"/>
        <w:ind w:left="0" w:firstLine="0"/>
        <w:rPr>
          <w:rFonts w:ascii="Arial" w:hAnsi="Arial" w:cs="Arial"/>
        </w:rPr>
      </w:pPr>
    </w:p>
    <w:p w14:paraId="55A9ACAE" w14:textId="77777777" w:rsidR="002D401F" w:rsidRDefault="002D401F">
      <w:pPr>
        <w:pStyle w:val="fcasegauche"/>
        <w:tabs>
          <w:tab w:val="left" w:pos="851"/>
        </w:tabs>
        <w:spacing w:before="120" w:after="0"/>
        <w:ind w:left="426" w:firstLine="0"/>
        <w:rPr>
          <w:rFonts w:ascii="Arial" w:hAnsi="Arial" w:cs="Arial"/>
          <w:iCs/>
        </w:rPr>
      </w:pPr>
    </w:p>
    <w:bookmarkStart w:id="2" w:name="__Fieldmark__2_152233896"/>
    <w:p w14:paraId="69526933" w14:textId="77777777" w:rsidR="002D401F" w:rsidRDefault="004B7284">
      <w:pPr>
        <w:pStyle w:val="fcasegauche"/>
        <w:numPr>
          <w:ilvl w:val="0"/>
          <w:numId w:val="3"/>
        </w:numPr>
        <w:tabs>
          <w:tab w:val="left" w:pos="851"/>
        </w:tabs>
        <w:spacing w:after="0"/>
        <w:ind w:left="851"/>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2"/>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199AA923" w14:textId="77777777" w:rsidR="002D401F" w:rsidRDefault="002D401F">
      <w:pPr>
        <w:pStyle w:val="fcasegauche"/>
        <w:tabs>
          <w:tab w:val="left" w:pos="851"/>
        </w:tabs>
        <w:spacing w:after="0"/>
        <w:rPr>
          <w:rFonts w:ascii="Arial" w:hAnsi="Arial" w:cs="Arial"/>
        </w:rPr>
      </w:pPr>
    </w:p>
    <w:bookmarkStart w:id="3" w:name="__Fieldmark__3_152233896"/>
    <w:p w14:paraId="5D5774DC" w14:textId="77777777" w:rsidR="002D401F" w:rsidRDefault="004B7284">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3"/>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7F2B1142" w14:textId="77777777" w:rsidR="002D401F" w:rsidRDefault="002D401F">
      <w:pPr>
        <w:pStyle w:val="fcasegauche"/>
        <w:tabs>
          <w:tab w:val="left" w:pos="851"/>
        </w:tabs>
        <w:spacing w:after="0"/>
        <w:rPr>
          <w:rFonts w:ascii="Arial" w:hAnsi="Arial" w:cs="Arial"/>
        </w:rPr>
      </w:pPr>
    </w:p>
    <w:p w14:paraId="3241FC0D" w14:textId="77777777" w:rsidR="002D401F" w:rsidRDefault="002D401F">
      <w:pPr>
        <w:pStyle w:val="fcasegauche"/>
        <w:tabs>
          <w:tab w:val="left" w:pos="851"/>
        </w:tabs>
        <w:spacing w:after="0"/>
        <w:rPr>
          <w:rFonts w:ascii="Arial" w:hAnsi="Arial" w:cs="Arial"/>
        </w:rPr>
      </w:pPr>
    </w:p>
    <w:p w14:paraId="286F47EE" w14:textId="77777777" w:rsidR="002D401F" w:rsidRDefault="002D401F">
      <w:pPr>
        <w:pStyle w:val="fcasegauche"/>
        <w:tabs>
          <w:tab w:val="left" w:pos="851"/>
        </w:tabs>
        <w:spacing w:after="0"/>
        <w:rPr>
          <w:rFonts w:ascii="Arial" w:hAnsi="Arial" w:cs="Arial"/>
        </w:rPr>
      </w:pPr>
    </w:p>
    <w:p w14:paraId="50273AB2" w14:textId="77777777" w:rsidR="002D401F" w:rsidRDefault="002D401F">
      <w:pPr>
        <w:pStyle w:val="fcasegauche"/>
        <w:tabs>
          <w:tab w:val="left" w:pos="851"/>
        </w:tabs>
        <w:spacing w:after="0"/>
        <w:rPr>
          <w:rFonts w:ascii="Arial" w:hAnsi="Arial" w:cs="Arial"/>
        </w:rPr>
      </w:pPr>
    </w:p>
    <w:bookmarkStart w:id="4" w:name="__Fieldmark__4_152233896"/>
    <w:p w14:paraId="0C039236" w14:textId="77777777" w:rsidR="002D401F" w:rsidRDefault="004B7284">
      <w:pPr>
        <w:pStyle w:val="fcasegauche"/>
        <w:numPr>
          <w:ilvl w:val="0"/>
          <w:numId w:val="3"/>
        </w:numPr>
        <w:tabs>
          <w:tab w:val="left" w:pos="851"/>
        </w:tabs>
        <w:spacing w:after="0"/>
        <w:ind w:left="851"/>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4"/>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00CE967" w14:textId="77777777" w:rsidR="002D401F" w:rsidRDefault="002D401F">
      <w:pPr>
        <w:pStyle w:val="fcasegauche"/>
        <w:tabs>
          <w:tab w:val="left" w:pos="851"/>
        </w:tabs>
        <w:spacing w:after="0"/>
        <w:ind w:left="0" w:firstLine="0"/>
        <w:rPr>
          <w:rFonts w:ascii="Arial" w:hAnsi="Arial" w:cs="Arial"/>
        </w:rPr>
      </w:pPr>
    </w:p>
    <w:p w14:paraId="0A62C859" w14:textId="77777777" w:rsidR="002D401F" w:rsidRDefault="002D401F">
      <w:pPr>
        <w:pStyle w:val="fcasegauche"/>
        <w:tabs>
          <w:tab w:val="left" w:pos="851"/>
        </w:tabs>
        <w:spacing w:after="0"/>
        <w:ind w:left="0" w:firstLine="0"/>
        <w:rPr>
          <w:rFonts w:ascii="Arial" w:hAnsi="Arial" w:cs="Arial"/>
        </w:rPr>
      </w:pPr>
    </w:p>
    <w:p w14:paraId="0AACAD18" w14:textId="77777777" w:rsidR="002D401F" w:rsidRDefault="002D401F">
      <w:pPr>
        <w:pStyle w:val="fcasegauche"/>
        <w:tabs>
          <w:tab w:val="left" w:pos="851"/>
        </w:tabs>
        <w:spacing w:after="0"/>
        <w:ind w:left="0" w:firstLine="0"/>
        <w:rPr>
          <w:rFonts w:ascii="Arial" w:hAnsi="Arial" w:cs="Arial"/>
        </w:rPr>
      </w:pPr>
    </w:p>
    <w:p w14:paraId="1D7919AD" w14:textId="77777777" w:rsidR="002D401F" w:rsidRDefault="002D401F">
      <w:pPr>
        <w:pStyle w:val="fcasegauche"/>
        <w:tabs>
          <w:tab w:val="left" w:pos="851"/>
        </w:tabs>
        <w:spacing w:after="0"/>
        <w:ind w:left="0" w:firstLine="0"/>
        <w:rPr>
          <w:rFonts w:ascii="Arial" w:hAnsi="Arial" w:cs="Arial"/>
        </w:rPr>
      </w:pPr>
    </w:p>
    <w:p w14:paraId="49DACCB8" w14:textId="77777777" w:rsidR="002D401F" w:rsidRDefault="002D401F">
      <w:pPr>
        <w:pStyle w:val="fcasegauche"/>
        <w:tabs>
          <w:tab w:val="left" w:pos="851"/>
        </w:tabs>
        <w:spacing w:after="0"/>
        <w:ind w:left="0" w:firstLine="0"/>
        <w:rPr>
          <w:rFonts w:ascii="Arial" w:hAnsi="Arial" w:cs="Arial"/>
        </w:rPr>
      </w:pPr>
    </w:p>
    <w:p w14:paraId="69EC926C" w14:textId="77777777" w:rsidR="002D401F" w:rsidRDefault="002D401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06C7D711" w14:textId="77777777">
        <w:tc>
          <w:tcPr>
            <w:tcW w:w="10277" w:type="dxa"/>
            <w:shd w:val="clear" w:color="auto" w:fill="66CCFF"/>
          </w:tcPr>
          <w:p w14:paraId="33BA226F" w14:textId="77777777" w:rsidR="002D401F" w:rsidRDefault="004B7284">
            <w:pPr>
              <w:tabs>
                <w:tab w:val="left" w:pos="-142"/>
                <w:tab w:val="left" w:pos="851"/>
                <w:tab w:val="left" w:pos="4111"/>
              </w:tabs>
              <w:jc w:val="both"/>
            </w:pPr>
            <w:r>
              <w:rPr>
                <w:rFonts w:ascii="Arial" w:hAnsi="Arial" w:cs="Arial"/>
                <w:b/>
                <w:sz w:val="22"/>
                <w:szCs w:val="22"/>
              </w:rPr>
              <w:t>B - Engagement du titulaire ou du groupement titulaire</w:t>
            </w:r>
          </w:p>
        </w:tc>
      </w:tr>
    </w:tbl>
    <w:p w14:paraId="3B925961" w14:textId="77777777" w:rsidR="002D401F" w:rsidRDefault="002D401F">
      <w:pPr>
        <w:tabs>
          <w:tab w:val="left" w:pos="851"/>
        </w:tabs>
      </w:pPr>
    </w:p>
    <w:p w14:paraId="787BAC89" w14:textId="77777777" w:rsidR="002D401F" w:rsidRDefault="004B7284">
      <w:pPr>
        <w:pStyle w:val="Titre2"/>
        <w:tabs>
          <w:tab w:val="left" w:pos="851"/>
          <w:tab w:val="left" w:pos="2268"/>
        </w:tabs>
      </w:pPr>
      <w:r>
        <w:rPr>
          <w:rFonts w:ascii="Arial" w:hAnsi="Arial" w:cs="Arial"/>
          <w:sz w:val="22"/>
          <w:szCs w:val="22"/>
        </w:rPr>
        <w:t>B1 - Identification et engagement du titulaire ou du groupement titulaire</w:t>
      </w:r>
    </w:p>
    <w:p w14:paraId="3B96FCDB" w14:textId="77777777" w:rsidR="002D401F" w:rsidRDefault="004B7284">
      <w:pPr>
        <w:pStyle w:val="fcase1ertab"/>
        <w:tabs>
          <w:tab w:val="left" w:pos="851"/>
        </w:tabs>
      </w:pPr>
      <w:r>
        <w:rPr>
          <w:rFonts w:ascii="Arial" w:hAnsi="Arial" w:cs="Arial"/>
          <w:i/>
          <w:iCs/>
          <w:sz w:val="18"/>
          <w:szCs w:val="18"/>
        </w:rPr>
        <w:t>(Cocher les cases correspondantes.)</w:t>
      </w:r>
    </w:p>
    <w:p w14:paraId="2A6F256B" w14:textId="77777777" w:rsidR="002D401F" w:rsidRDefault="002D401F">
      <w:pPr>
        <w:tabs>
          <w:tab w:val="left" w:pos="851"/>
        </w:tabs>
        <w:rPr>
          <w:rFonts w:ascii="Arial" w:hAnsi="Arial" w:cs="Arial"/>
        </w:rPr>
      </w:pPr>
    </w:p>
    <w:p w14:paraId="3F8548AB" w14:textId="77777777" w:rsidR="003C1411" w:rsidRDefault="004B7284" w:rsidP="003C1411">
      <w:pPr>
        <w:tabs>
          <w:tab w:val="left" w:pos="851"/>
        </w:tabs>
        <w:jc w:val="both"/>
        <w:rPr>
          <w:rFonts w:ascii="Arial" w:hAnsi="Arial" w:cs="Arial"/>
        </w:rPr>
      </w:pPr>
      <w:r>
        <w:rPr>
          <w:rFonts w:ascii="Arial" w:hAnsi="Arial" w:cs="Arial"/>
        </w:rPr>
        <w:t>Après avoir pris connaissance des pièces constitutives du marché public suivantes,</w:t>
      </w:r>
      <w:bookmarkStart w:id="5" w:name="__Fieldmark__5_152233896"/>
    </w:p>
    <w:p w14:paraId="2900EDCB" w14:textId="77777777" w:rsidR="003C1411" w:rsidRDefault="003C1411" w:rsidP="003C1411">
      <w:pPr>
        <w:tabs>
          <w:tab w:val="left" w:pos="851"/>
        </w:tabs>
        <w:jc w:val="both"/>
        <w:rPr>
          <w:rFonts w:ascii="Arial" w:hAnsi="Arial" w:cs="Arial"/>
        </w:rPr>
      </w:pPr>
    </w:p>
    <w:p w14:paraId="3D5FBB55" w14:textId="25A30E62" w:rsidR="004D24E3" w:rsidRPr="004D24E3" w:rsidRDefault="004D24E3" w:rsidP="004D24E3">
      <w:pPr>
        <w:spacing w:before="100" w:beforeAutospacing="1" w:after="119" w:line="256" w:lineRule="auto"/>
        <w:rPr>
          <w:rFonts w:ascii="Calibri" w:hAnsi="Calibri" w:cs="Calibri"/>
          <w:color w:val="000000"/>
          <w:sz w:val="22"/>
          <w:szCs w:val="22"/>
          <w:lang w:eastAsia="fr-FR"/>
        </w:rPr>
      </w:pPr>
      <w:r>
        <w:t xml:space="preserve">  </w:t>
      </w:r>
      <w:r w:rsidR="00774A18">
        <w:t xml:space="preserve"> </w:t>
      </w:r>
      <w:r w:rsidR="004B7284">
        <w:fldChar w:fldCharType="begin">
          <w:ffData>
            <w:name w:val=""/>
            <w:enabled/>
            <w:calcOnExit w:val="0"/>
            <w:checkBox>
              <w:sizeAuto/>
              <w:default w:val="0"/>
              <w:checked/>
            </w:checkBox>
          </w:ffData>
        </w:fldChar>
      </w:r>
      <w:r w:rsidR="004B7284">
        <w:instrText xml:space="preserve"> FORMCHECKBOX </w:instrText>
      </w:r>
      <w:r w:rsidR="0041050A">
        <w:fldChar w:fldCharType="separate"/>
      </w:r>
      <w:r w:rsidR="004B7284">
        <w:fldChar w:fldCharType="end"/>
      </w:r>
      <w:bookmarkEnd w:id="5"/>
      <w:r w:rsidR="004B7284">
        <w:rPr>
          <w:rFonts w:ascii="Arial" w:hAnsi="Arial" w:cs="Arial"/>
          <w:lang w:val="en-GB"/>
        </w:rPr>
        <w:t xml:space="preserve"> </w:t>
      </w:r>
      <w:r w:rsidR="003C1411" w:rsidRPr="004D24E3">
        <w:rPr>
          <w:rFonts w:ascii="Arial" w:hAnsi="Arial" w:cs="Arial"/>
          <w:lang w:val="en-GB"/>
        </w:rPr>
        <w:t>CCAP</w:t>
      </w:r>
      <w:r w:rsidRPr="004D24E3">
        <w:rPr>
          <w:rFonts w:ascii="Calibri" w:hAnsi="Calibri" w:cs="Calibri"/>
          <w:color w:val="000000"/>
          <w:sz w:val="28"/>
          <w:szCs w:val="28"/>
          <w:lang w:val="de-DE" w:eastAsia="fr-FR"/>
        </w:rPr>
        <w:t xml:space="preserve"> </w:t>
      </w:r>
      <w:r w:rsidR="0041050A" w:rsidRPr="0041050A">
        <w:rPr>
          <w:b/>
          <w:bCs/>
          <w:color w:val="000000"/>
        </w:rPr>
        <w:t>25/CGDD/SDES/TRM26</w:t>
      </w:r>
    </w:p>
    <w:p w14:paraId="78B584B2" w14:textId="4FAE9453" w:rsidR="004D24E3" w:rsidRPr="004D24E3" w:rsidRDefault="003C1411" w:rsidP="004D24E3">
      <w:pPr>
        <w:tabs>
          <w:tab w:val="left" w:pos="851"/>
        </w:tabs>
        <w:jc w:val="both"/>
        <w:rPr>
          <w:rFonts w:ascii="Arial" w:hAnsi="Arial" w:cs="Arial"/>
        </w:rPr>
      </w:pPr>
      <w:r w:rsidRPr="004D24E3">
        <w:rPr>
          <w:rFonts w:ascii="Arial" w:hAnsi="Arial" w:cs="Arial"/>
          <w:lang w:val="en-GB"/>
        </w:rPr>
        <w:t xml:space="preserve"> </w:t>
      </w:r>
      <w:r w:rsidRPr="004D24E3">
        <w:t xml:space="preserve">  </w:t>
      </w:r>
      <w:r w:rsidRPr="004D24E3">
        <w:fldChar w:fldCharType="begin">
          <w:ffData>
            <w:name w:val=""/>
            <w:enabled/>
            <w:calcOnExit w:val="0"/>
            <w:checkBox>
              <w:sizeAuto/>
              <w:default w:val="0"/>
              <w:checked/>
            </w:checkBox>
          </w:ffData>
        </w:fldChar>
      </w:r>
      <w:r w:rsidRPr="004D24E3">
        <w:instrText xml:space="preserve"> FORMCHECKBOX </w:instrText>
      </w:r>
      <w:r w:rsidR="0041050A">
        <w:fldChar w:fldCharType="separate"/>
      </w:r>
      <w:r w:rsidRPr="004D24E3">
        <w:fldChar w:fldCharType="end"/>
      </w:r>
      <w:r w:rsidRPr="004D24E3">
        <w:rPr>
          <w:rFonts w:ascii="Arial" w:hAnsi="Arial" w:cs="Arial"/>
          <w:lang w:val="en-GB"/>
        </w:rPr>
        <w:t xml:space="preserve"> CCTP </w:t>
      </w:r>
      <w:r w:rsidR="0041050A" w:rsidRPr="0041050A">
        <w:rPr>
          <w:b/>
          <w:bCs/>
          <w:color w:val="000000"/>
        </w:rPr>
        <w:t>25/CGDD/SDES/TRM26</w:t>
      </w:r>
      <w:r w:rsidR="0041050A">
        <w:rPr>
          <w:b/>
          <w:bCs/>
          <w:color w:val="000000"/>
        </w:rPr>
        <w:t xml:space="preserve"> </w:t>
      </w:r>
      <w:r w:rsidR="00B32AD7">
        <w:rPr>
          <w:b/>
          <w:bCs/>
          <w:color w:val="000000"/>
        </w:rPr>
        <w:t>et ses annexes</w:t>
      </w:r>
    </w:p>
    <w:p w14:paraId="7D60AA69" w14:textId="5BFFE1C2" w:rsidR="00DF58EC" w:rsidRDefault="003602A3" w:rsidP="00DF58EC">
      <w:pPr>
        <w:tabs>
          <w:tab w:val="left" w:pos="851"/>
        </w:tabs>
        <w:spacing w:before="120"/>
        <w:jc w:val="both"/>
        <w:rPr>
          <w:rFonts w:ascii="Arial" w:hAnsi="Arial" w:cs="Arial"/>
          <w:lang w:val="en-GB"/>
        </w:rPr>
      </w:pPr>
      <w:r>
        <w:t xml:space="preserve"> </w:t>
      </w:r>
      <w:r w:rsidR="004D24E3">
        <w:t xml:space="preserve"> </w:t>
      </w:r>
      <w:r>
        <w:t xml:space="preserve"> </w:t>
      </w:r>
      <w:bookmarkStart w:id="6" w:name="__Fieldmark__6_152233896"/>
      <w:r w:rsidR="004B7284">
        <w:fldChar w:fldCharType="begin">
          <w:ffData>
            <w:name w:val=""/>
            <w:enabled/>
            <w:calcOnExit w:val="0"/>
            <w:checkBox>
              <w:sizeAuto/>
              <w:default w:val="0"/>
              <w:checked/>
            </w:checkBox>
          </w:ffData>
        </w:fldChar>
      </w:r>
      <w:r w:rsidR="004B7284">
        <w:instrText xml:space="preserve"> FORMCHECKBOX </w:instrText>
      </w:r>
      <w:r w:rsidR="0041050A">
        <w:fldChar w:fldCharType="separate"/>
      </w:r>
      <w:r w:rsidR="004B7284">
        <w:fldChar w:fldCharType="end"/>
      </w:r>
      <w:bookmarkEnd w:id="6"/>
      <w:r w:rsidR="004B7284">
        <w:rPr>
          <w:rFonts w:ascii="Arial" w:hAnsi="Arial" w:cs="Arial"/>
          <w:lang w:val="en-GB"/>
        </w:rPr>
        <w:t xml:space="preserve"> CCAG </w:t>
      </w:r>
      <w:r>
        <w:rPr>
          <w:rFonts w:ascii="Arial" w:hAnsi="Arial" w:cs="Arial"/>
          <w:lang w:val="en-GB"/>
        </w:rPr>
        <w:t>FCS</w:t>
      </w:r>
      <w:r w:rsidR="004B7284">
        <w:rPr>
          <w:rFonts w:ascii="Arial" w:hAnsi="Arial" w:cs="Arial"/>
          <w:lang w:val="en-GB"/>
        </w:rPr>
        <w:t xml:space="preserve"> appro</w:t>
      </w:r>
      <w:r w:rsidR="00774A18">
        <w:rPr>
          <w:rFonts w:ascii="Arial" w:hAnsi="Arial" w:cs="Arial"/>
          <w:lang w:val="en-GB"/>
        </w:rPr>
        <w:t>uvé par arrêté du 3</w:t>
      </w:r>
      <w:r w:rsidR="00F31517">
        <w:rPr>
          <w:rFonts w:ascii="Arial" w:hAnsi="Arial" w:cs="Arial"/>
          <w:lang w:val="en-GB"/>
        </w:rPr>
        <w:t>0</w:t>
      </w:r>
      <w:bookmarkStart w:id="7" w:name="__Fieldmark__7_152233896"/>
      <w:r w:rsidR="00DF58EC">
        <w:rPr>
          <w:rFonts w:ascii="Arial" w:hAnsi="Arial" w:cs="Arial"/>
          <w:lang w:val="en-GB"/>
        </w:rPr>
        <w:t xml:space="preserve"> mars 2021</w:t>
      </w:r>
    </w:p>
    <w:p w14:paraId="517BD4F8" w14:textId="0284AF50" w:rsidR="002D401F" w:rsidRDefault="004D24E3" w:rsidP="00774A18">
      <w:pPr>
        <w:tabs>
          <w:tab w:val="left" w:pos="851"/>
        </w:tabs>
        <w:spacing w:before="120"/>
        <w:jc w:val="both"/>
      </w:pPr>
      <w:bookmarkStart w:id="8" w:name="__Fieldmark__8_152233896"/>
      <w:bookmarkEnd w:id="7"/>
      <w:r>
        <w:t xml:space="preserve"> </w:t>
      </w:r>
      <w:r w:rsidR="00774A18">
        <w:t xml:space="preserve">  </w:t>
      </w:r>
      <w:r w:rsidR="004B7284">
        <w:fldChar w:fldCharType="begin">
          <w:ffData>
            <w:name w:val=""/>
            <w:enabled/>
            <w:calcOnExit w:val="0"/>
            <w:checkBox>
              <w:sizeAuto/>
              <w:default w:val="0"/>
              <w:checked w:val="0"/>
            </w:checkBox>
          </w:ffData>
        </w:fldChar>
      </w:r>
      <w:r w:rsidR="004B7284">
        <w:instrText xml:space="preserve"> FORMCHECKBOX </w:instrText>
      </w:r>
      <w:r w:rsidR="0041050A">
        <w:fldChar w:fldCharType="separate"/>
      </w:r>
      <w:r w:rsidR="004B7284">
        <w:fldChar w:fldCharType="end"/>
      </w:r>
      <w:bookmarkEnd w:id="8"/>
      <w:r w:rsidR="004B7284">
        <w:rPr>
          <w:rFonts w:ascii="Arial" w:hAnsi="Arial" w:cs="Arial"/>
        </w:rPr>
        <w:t xml:space="preserve"> Autres</w:t>
      </w:r>
      <w:proofErr w:type="gramStart"/>
      <w:r w:rsidR="004B7284">
        <w:rPr>
          <w:rFonts w:ascii="Arial" w:hAnsi="Arial" w:cs="Arial"/>
        </w:rPr>
        <w:t> :…</w:t>
      </w:r>
      <w:proofErr w:type="gramEnd"/>
      <w:r w:rsidR="004B7284">
        <w:rPr>
          <w:rFonts w:ascii="Arial" w:hAnsi="Arial" w:cs="Arial"/>
        </w:rPr>
        <w:t>…………………………………………………………………………………………</w:t>
      </w:r>
    </w:p>
    <w:p w14:paraId="16A61B58" w14:textId="77777777" w:rsidR="002D401F" w:rsidRDefault="002D401F">
      <w:pPr>
        <w:tabs>
          <w:tab w:val="left" w:pos="851"/>
        </w:tabs>
        <w:jc w:val="both"/>
        <w:rPr>
          <w:rFonts w:ascii="Arial" w:hAnsi="Arial" w:cs="Arial"/>
        </w:rPr>
      </w:pPr>
    </w:p>
    <w:p w14:paraId="7D73ABFF" w14:textId="77777777" w:rsidR="002D401F" w:rsidRDefault="004B7284">
      <w:pPr>
        <w:tabs>
          <w:tab w:val="left" w:pos="851"/>
        </w:tabs>
        <w:jc w:val="both"/>
      </w:pPr>
      <w:proofErr w:type="gramStart"/>
      <w:r>
        <w:rPr>
          <w:rFonts w:ascii="Arial" w:hAnsi="Arial" w:cs="Arial"/>
        </w:rPr>
        <w:t>et</w:t>
      </w:r>
      <w:proofErr w:type="gramEnd"/>
      <w:r>
        <w:rPr>
          <w:rFonts w:ascii="Arial" w:hAnsi="Arial" w:cs="Arial"/>
        </w:rPr>
        <w:t xml:space="preserve"> conformément à leurs clauses,</w:t>
      </w:r>
    </w:p>
    <w:p w14:paraId="599A5C35" w14:textId="77777777" w:rsidR="002D401F" w:rsidRDefault="002D401F">
      <w:pPr>
        <w:tabs>
          <w:tab w:val="left" w:pos="851"/>
        </w:tabs>
        <w:jc w:val="both"/>
        <w:rPr>
          <w:rFonts w:ascii="Arial" w:hAnsi="Arial" w:cs="Arial"/>
        </w:rPr>
      </w:pPr>
    </w:p>
    <w:bookmarkStart w:id="9" w:name="__Fieldmark__9_152233896"/>
    <w:p w14:paraId="11D03FCA" w14:textId="77777777" w:rsidR="002D401F" w:rsidRDefault="004B7284">
      <w:pPr>
        <w:tabs>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9"/>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D2BD663" w14:textId="77777777" w:rsidR="002D401F" w:rsidRDefault="002D401F">
      <w:pPr>
        <w:tabs>
          <w:tab w:val="left" w:pos="851"/>
        </w:tabs>
        <w:jc w:val="both"/>
        <w:rPr>
          <w:rFonts w:ascii="Arial" w:hAnsi="Arial" w:cs="Arial"/>
        </w:rPr>
      </w:pPr>
    </w:p>
    <w:bookmarkStart w:id="10" w:name="__Fieldmark__10_152233896"/>
    <w:p w14:paraId="15CC820A" w14:textId="77777777" w:rsidR="002D401F" w:rsidRDefault="004B7284">
      <w:pPr>
        <w:tabs>
          <w:tab w:val="left" w:pos="851"/>
        </w:tabs>
        <w:spacing w:before="120"/>
        <w:ind w:left="1701"/>
        <w:jc w:val="both"/>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0"/>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1A566AA" w14:textId="77777777" w:rsidR="002D401F" w:rsidRDefault="004B7284">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16067F8" w14:textId="77777777" w:rsidR="002D401F" w:rsidRDefault="002D401F">
      <w:pPr>
        <w:tabs>
          <w:tab w:val="left" w:pos="851"/>
        </w:tabs>
        <w:jc w:val="both"/>
        <w:rPr>
          <w:rFonts w:ascii="Arial" w:hAnsi="Arial" w:cs="Arial"/>
        </w:rPr>
      </w:pPr>
    </w:p>
    <w:p w14:paraId="0A815144" w14:textId="77777777" w:rsidR="002D401F" w:rsidRDefault="002D401F">
      <w:pPr>
        <w:tabs>
          <w:tab w:val="left" w:pos="851"/>
        </w:tabs>
        <w:jc w:val="both"/>
        <w:rPr>
          <w:rFonts w:ascii="Arial" w:hAnsi="Arial" w:cs="Arial"/>
        </w:rPr>
      </w:pPr>
    </w:p>
    <w:p w14:paraId="1E174BB6" w14:textId="77777777" w:rsidR="002D401F" w:rsidRDefault="002D401F">
      <w:pPr>
        <w:tabs>
          <w:tab w:val="left" w:pos="851"/>
        </w:tabs>
        <w:jc w:val="both"/>
        <w:rPr>
          <w:rFonts w:ascii="Arial" w:hAnsi="Arial" w:cs="Arial"/>
        </w:rPr>
      </w:pPr>
    </w:p>
    <w:bookmarkStart w:id="11" w:name="__Fieldmark__11_152233896"/>
    <w:p w14:paraId="7EC04CD2" w14:textId="77777777" w:rsidR="002D401F" w:rsidRDefault="004B7284">
      <w:pPr>
        <w:tabs>
          <w:tab w:val="left" w:pos="851"/>
        </w:tabs>
        <w:ind w:left="1701"/>
        <w:jc w:val="both"/>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1"/>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2500DF9" w14:textId="77777777" w:rsidR="002D401F" w:rsidRDefault="004B7284">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434E2B2" w14:textId="77777777" w:rsidR="002D401F" w:rsidRDefault="002D401F">
      <w:pPr>
        <w:tabs>
          <w:tab w:val="left" w:pos="851"/>
        </w:tabs>
        <w:jc w:val="both"/>
        <w:rPr>
          <w:rFonts w:ascii="Arial" w:hAnsi="Arial" w:cs="Arial"/>
        </w:rPr>
      </w:pPr>
    </w:p>
    <w:p w14:paraId="3BE9AD51" w14:textId="77777777" w:rsidR="002D401F" w:rsidRDefault="002D401F">
      <w:pPr>
        <w:tabs>
          <w:tab w:val="left" w:pos="851"/>
        </w:tabs>
        <w:jc w:val="both"/>
        <w:rPr>
          <w:rFonts w:ascii="Arial" w:hAnsi="Arial" w:cs="Arial"/>
        </w:rPr>
      </w:pPr>
    </w:p>
    <w:p w14:paraId="0EAAD06C" w14:textId="77777777" w:rsidR="002D401F" w:rsidRDefault="002D401F">
      <w:pPr>
        <w:tabs>
          <w:tab w:val="left" w:pos="851"/>
        </w:tabs>
        <w:jc w:val="both"/>
        <w:rPr>
          <w:rFonts w:ascii="Arial" w:hAnsi="Arial" w:cs="Arial"/>
        </w:rPr>
      </w:pPr>
    </w:p>
    <w:bookmarkStart w:id="12" w:name="__Fieldmark__12_152233896"/>
    <w:p w14:paraId="4A0A8A76" w14:textId="77777777" w:rsidR="002D401F" w:rsidRDefault="004B7284">
      <w:pPr>
        <w:tabs>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2"/>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46BC05E3" w14:textId="1B0DE4C6" w:rsidR="002D401F" w:rsidRPr="003C1411" w:rsidRDefault="004B7284" w:rsidP="003C1411">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63AA7BD" w14:textId="77777777" w:rsidR="002D401F" w:rsidRDefault="002D401F">
      <w:pPr>
        <w:pStyle w:val="fcase1ertab"/>
        <w:tabs>
          <w:tab w:val="left" w:pos="851"/>
        </w:tabs>
        <w:ind w:left="0" w:firstLine="0"/>
        <w:rPr>
          <w:rFonts w:ascii="Arial" w:hAnsi="Arial" w:cs="Arial"/>
        </w:rPr>
      </w:pPr>
    </w:p>
    <w:p w14:paraId="0341C213" w14:textId="77777777" w:rsidR="002D401F" w:rsidRDefault="002D401F">
      <w:pPr>
        <w:pStyle w:val="fcase1ertab"/>
        <w:tabs>
          <w:tab w:val="left" w:pos="851"/>
        </w:tabs>
        <w:ind w:left="0" w:firstLine="0"/>
        <w:rPr>
          <w:rFonts w:ascii="Arial" w:hAnsi="Arial" w:cs="Arial"/>
        </w:rPr>
      </w:pPr>
    </w:p>
    <w:p w14:paraId="0CBF002A" w14:textId="77777777" w:rsidR="002D401F" w:rsidRDefault="004B7284">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livrer les fournitures demandées ou à exécuter les prestations demandées :</w:t>
      </w:r>
    </w:p>
    <w:p w14:paraId="1675F3A6" w14:textId="0D7A5435" w:rsidR="002D401F" w:rsidRDefault="0041050A">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fldChar w:fldCharType="end"/>
      </w:r>
      <w:r w:rsidR="004B7284">
        <w:rPr>
          <w:rFonts w:ascii="Arial" w:hAnsi="Arial" w:cs="Arial"/>
        </w:rPr>
        <w:t xml:space="preserve"> </w:t>
      </w:r>
      <w:proofErr w:type="gramStart"/>
      <w:r w:rsidR="004B7284">
        <w:rPr>
          <w:rFonts w:ascii="Arial" w:hAnsi="Arial" w:cs="Arial"/>
        </w:rPr>
        <w:t>aux</w:t>
      </w:r>
      <w:proofErr w:type="gramEnd"/>
      <w:r w:rsidR="004B7284">
        <w:rPr>
          <w:rFonts w:ascii="Arial" w:hAnsi="Arial" w:cs="Arial"/>
        </w:rPr>
        <w:t xml:space="preserve"> prix indiqués ci-dessous ;</w:t>
      </w:r>
    </w:p>
    <w:bookmarkStart w:id="13" w:name="__Fieldmark__14_152233896"/>
    <w:p w14:paraId="4610EE1A" w14:textId="77777777" w:rsidR="002D401F" w:rsidRDefault="004B7284">
      <w:pPr>
        <w:tabs>
          <w:tab w:val="left" w:pos="426"/>
          <w:tab w:val="left" w:pos="851"/>
        </w:tabs>
        <w:spacing w:before="120"/>
        <w:ind w:left="1701"/>
        <w:jc w:val="both"/>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3"/>
      <w:r>
        <w:t xml:space="preserve"> Taux de la TVA : </w:t>
      </w:r>
    </w:p>
    <w:bookmarkStart w:id="14" w:name="__Fieldmark__15_152233896"/>
    <w:p w14:paraId="128B3EFE" w14:textId="77777777" w:rsidR="002D401F" w:rsidRDefault="004B7284">
      <w:pPr>
        <w:tabs>
          <w:tab w:val="left" w:pos="426"/>
          <w:tab w:val="left" w:pos="851"/>
        </w:tabs>
        <w:spacing w:before="240"/>
        <w:ind w:left="1701"/>
        <w:jc w:val="both"/>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4"/>
      <w:r>
        <w:t xml:space="preserve"> Montant hors taxes</w:t>
      </w:r>
      <w:r>
        <w:rPr>
          <w:rStyle w:val="Caractresdenotedebasdepage"/>
        </w:rPr>
        <w:footnoteReference w:id="2"/>
      </w:r>
      <w:r>
        <w:rPr>
          <w:rStyle w:val="Caractresdenotedebasdepage"/>
        </w:rPr>
        <w:t> </w:t>
      </w:r>
      <w:r>
        <w:t>:</w:t>
      </w:r>
    </w:p>
    <w:p w14:paraId="02FC427C" w14:textId="77777777" w:rsidR="002D401F" w:rsidRDefault="004B7284">
      <w:pPr>
        <w:tabs>
          <w:tab w:val="left" w:pos="426"/>
          <w:tab w:val="left" w:pos="851"/>
        </w:tabs>
        <w:spacing w:before="120"/>
        <w:ind w:left="2268"/>
        <w:jc w:val="both"/>
      </w:pPr>
      <w:r>
        <w:t xml:space="preserve">Montant </w:t>
      </w:r>
      <w:r>
        <w:rPr>
          <w:rFonts w:ascii="Arial" w:hAnsi="Arial" w:cs="Arial"/>
        </w:rPr>
        <w:t>hors taxes arrêté en chiffres à : ……………………………………………………………………………….</w:t>
      </w:r>
    </w:p>
    <w:p w14:paraId="228F48F8" w14:textId="77777777" w:rsidR="002D401F" w:rsidRDefault="004B7284">
      <w:pPr>
        <w:pStyle w:val="fcase1ertab"/>
        <w:tabs>
          <w:tab w:val="left" w:pos="851"/>
        </w:tabs>
        <w:spacing w:before="120"/>
        <w:ind w:left="2268" w:firstLine="0"/>
      </w:pPr>
      <w:r>
        <w:rPr>
          <w:rFonts w:ascii="Arial" w:hAnsi="Arial" w:cs="Arial"/>
        </w:rPr>
        <w:t>Montant hors taxes arrêté en lettres à : ………………………………………………………...................................</w:t>
      </w:r>
    </w:p>
    <w:bookmarkStart w:id="15" w:name="__Fieldmark__16_152233896"/>
    <w:p w14:paraId="6DEF153B" w14:textId="77777777" w:rsidR="002D401F" w:rsidRDefault="004B7284">
      <w:pPr>
        <w:tabs>
          <w:tab w:val="left" w:pos="426"/>
          <w:tab w:val="left" w:pos="709"/>
          <w:tab w:val="left" w:pos="851"/>
        </w:tabs>
        <w:spacing w:before="240"/>
        <w:ind w:left="1701"/>
        <w:jc w:val="both"/>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5"/>
      <w:r>
        <w:t xml:space="preserve"> Montant TTC</w:t>
      </w:r>
      <w:r>
        <w:rPr>
          <w:rStyle w:val="Caractresdenotedebasdepage"/>
        </w:rPr>
        <w:footnoteReference w:customMarkFollows="1" w:id="3"/>
        <w:t>4 </w:t>
      </w:r>
      <w:r>
        <w:t>:</w:t>
      </w:r>
    </w:p>
    <w:p w14:paraId="080E5FB0" w14:textId="77777777" w:rsidR="002D401F" w:rsidRDefault="004B7284">
      <w:pPr>
        <w:pStyle w:val="fcase1ertab"/>
        <w:tabs>
          <w:tab w:val="left" w:pos="851"/>
        </w:tabs>
        <w:spacing w:before="120"/>
        <w:ind w:left="2410" w:firstLine="0"/>
      </w:pPr>
      <w:r>
        <w:rPr>
          <w:rFonts w:ascii="Arial" w:hAnsi="Arial" w:cs="Arial"/>
        </w:rPr>
        <w:t>Montant TTC arrêté en chiffres à : ………………………………………………………….......................................</w:t>
      </w:r>
    </w:p>
    <w:p w14:paraId="2A79A21B" w14:textId="20B18963" w:rsidR="002D401F" w:rsidRDefault="004B7284">
      <w:pPr>
        <w:pStyle w:val="fcase1ertab"/>
        <w:tabs>
          <w:tab w:val="left" w:pos="851"/>
        </w:tabs>
        <w:spacing w:before="120"/>
        <w:ind w:left="241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5F05B2D" w14:textId="5D4CDFFD" w:rsidR="0041050A" w:rsidRDefault="0041050A" w:rsidP="0041050A">
      <w:pPr>
        <w:pStyle w:val="fcase1ertab"/>
        <w:tabs>
          <w:tab w:val="left" w:pos="851"/>
        </w:tabs>
        <w:spacing w:before="120"/>
        <w:rPr>
          <w:rFonts w:ascii="Arial" w:hAnsi="Arial" w:cs="Arial"/>
        </w:rPr>
      </w:pPr>
      <w:proofErr w:type="gramStart"/>
      <w:r>
        <w:rPr>
          <w:rFonts w:ascii="Arial" w:hAnsi="Arial" w:cs="Arial"/>
        </w:rPr>
        <w:t>OU</w:t>
      </w:r>
      <w:proofErr w:type="gramEnd"/>
    </w:p>
    <w:p w14:paraId="2389F998" w14:textId="77777777" w:rsidR="0041050A" w:rsidRDefault="0041050A">
      <w:pPr>
        <w:pStyle w:val="fcase1ertab"/>
        <w:tabs>
          <w:tab w:val="left" w:pos="851"/>
        </w:tabs>
        <w:spacing w:before="120"/>
        <w:ind w:left="2410" w:firstLine="0"/>
      </w:pPr>
    </w:p>
    <w:p w14:paraId="355FFECD" w14:textId="288050A6" w:rsidR="002D401F" w:rsidRDefault="00682221" w:rsidP="0041050A">
      <w:pPr>
        <w:pStyle w:val="fcase1ertab"/>
        <w:tabs>
          <w:tab w:val="clear" w:pos="426"/>
          <w:tab w:val="left" w:pos="851"/>
        </w:tabs>
        <w:spacing w:before="120"/>
        <w:ind w:firstLine="142"/>
        <w:rPr>
          <w:rFonts w:ascii="Arial" w:hAnsi="Arial" w:cs="Arial"/>
        </w:rPr>
      </w:pPr>
      <w:r>
        <w:fldChar w:fldCharType="begin">
          <w:ffData>
            <w:name w:val=""/>
            <w:enabled/>
            <w:calcOnExit w:val="0"/>
            <w:checkBox>
              <w:sizeAuto/>
              <w:default w:val="1"/>
            </w:checkBox>
          </w:ffData>
        </w:fldChar>
      </w:r>
      <w:r>
        <w:instrText xml:space="preserve"> FORMCHECKBOX </w:instrText>
      </w:r>
      <w:r w:rsidR="0041050A">
        <w:fldChar w:fldCharType="separate"/>
      </w:r>
      <w:r>
        <w:fldChar w:fldCharType="end"/>
      </w:r>
      <w:r w:rsidR="004B7284">
        <w:rPr>
          <w:rFonts w:ascii="Arial" w:hAnsi="Arial" w:cs="Arial"/>
        </w:rPr>
        <w:t xml:space="preserve"> </w:t>
      </w:r>
      <w:proofErr w:type="gramStart"/>
      <w:r w:rsidR="0041050A" w:rsidRPr="0041050A">
        <w:rPr>
          <w:rFonts w:ascii="Arial" w:hAnsi="Arial" w:cs="Arial"/>
          <w:b/>
          <w:bCs/>
        </w:rPr>
        <w:t>aux</w:t>
      </w:r>
      <w:proofErr w:type="gramEnd"/>
      <w:r w:rsidR="0041050A" w:rsidRPr="0041050A">
        <w:rPr>
          <w:rFonts w:ascii="Arial" w:hAnsi="Arial" w:cs="Arial"/>
          <w:b/>
          <w:bCs/>
        </w:rPr>
        <w:t xml:space="preserve"> prix indiqués dans l’annexe financière jointe au présent document (bordereau des prix unitaires).</w:t>
      </w:r>
    </w:p>
    <w:p w14:paraId="3EBED28B" w14:textId="77777777" w:rsidR="002D401F" w:rsidRDefault="002D401F">
      <w:pPr>
        <w:pStyle w:val="fcasegauche"/>
        <w:pageBreakBefore/>
        <w:tabs>
          <w:tab w:val="left" w:pos="851"/>
        </w:tabs>
        <w:spacing w:after="0"/>
        <w:ind w:left="0" w:firstLine="0"/>
        <w:rPr>
          <w:rFonts w:ascii="Arial" w:hAnsi="Arial" w:cs="Arial"/>
        </w:rPr>
      </w:pPr>
    </w:p>
    <w:p w14:paraId="399FF0B1" w14:textId="77777777" w:rsidR="002D401F" w:rsidRDefault="004B7284">
      <w:pPr>
        <w:tabs>
          <w:tab w:val="left" w:pos="851"/>
          <w:tab w:val="left" w:pos="6237"/>
        </w:tabs>
      </w:pPr>
      <w:r>
        <w:rPr>
          <w:rFonts w:ascii="Arial" w:hAnsi="Arial" w:cs="Arial"/>
          <w:b/>
          <w:sz w:val="22"/>
          <w:szCs w:val="22"/>
        </w:rPr>
        <w:t>B2 – Nature du groupement et, en cas de groupement conjoint, répartition des prestations</w:t>
      </w:r>
    </w:p>
    <w:p w14:paraId="47E19A1B" w14:textId="77777777" w:rsidR="002D401F" w:rsidRDefault="004B7284">
      <w:pPr>
        <w:pStyle w:val="fcase1ertab"/>
        <w:tabs>
          <w:tab w:val="left" w:pos="851"/>
        </w:tabs>
      </w:pPr>
      <w:r>
        <w:rPr>
          <w:rFonts w:ascii="Arial" w:hAnsi="Arial" w:cs="Arial"/>
          <w:i/>
          <w:iCs/>
          <w:sz w:val="18"/>
          <w:szCs w:val="18"/>
        </w:rPr>
        <w:t>(En cas de groupement d’opérateurs économiques.)</w:t>
      </w:r>
    </w:p>
    <w:p w14:paraId="34E1D58D" w14:textId="77777777" w:rsidR="002D401F" w:rsidRDefault="002D401F">
      <w:pPr>
        <w:tabs>
          <w:tab w:val="left" w:pos="851"/>
          <w:tab w:val="left" w:pos="6237"/>
        </w:tabs>
        <w:rPr>
          <w:rFonts w:ascii="Arial" w:hAnsi="Arial" w:cs="Arial"/>
          <w:i/>
          <w:iCs/>
          <w:sz w:val="18"/>
          <w:szCs w:val="18"/>
        </w:rPr>
      </w:pPr>
    </w:p>
    <w:p w14:paraId="56CA5099" w14:textId="77777777" w:rsidR="002D401F" w:rsidRDefault="004B7284">
      <w:pPr>
        <w:pStyle w:val="fcase1ertab"/>
        <w:tabs>
          <w:tab w:val="left" w:pos="851"/>
        </w:tabs>
        <w:ind w:left="0" w:firstLine="0"/>
      </w:pPr>
      <w:r>
        <w:rPr>
          <w:rFonts w:ascii="Arial" w:hAnsi="Arial" w:cs="Arial"/>
        </w:rPr>
        <w:t>Pour l’exécution du marché public, le groupement d’opérateurs économiques est :</w:t>
      </w:r>
    </w:p>
    <w:p w14:paraId="2A82D746" w14:textId="77777777" w:rsidR="002D401F" w:rsidRDefault="004B7284">
      <w:pPr>
        <w:pStyle w:val="fcase1ertab"/>
        <w:tabs>
          <w:tab w:val="left" w:pos="851"/>
        </w:tabs>
      </w:pPr>
      <w:r>
        <w:rPr>
          <w:rFonts w:ascii="Arial" w:hAnsi="Arial" w:cs="Arial"/>
          <w:i/>
          <w:iCs/>
          <w:sz w:val="18"/>
          <w:szCs w:val="18"/>
        </w:rPr>
        <w:t>(Cocher la case correspondante.)</w:t>
      </w:r>
    </w:p>
    <w:bookmarkStart w:id="16" w:name="__Fieldmark__18_152233896"/>
    <w:p w14:paraId="78895C29" w14:textId="77777777" w:rsidR="002D401F" w:rsidRDefault="004B7284">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6"/>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17" w:name="__Fieldmark__19_152233896"/>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7"/>
      <w:r>
        <w:rPr>
          <w:rFonts w:ascii="Arial" w:hAnsi="Arial" w:cs="Arial"/>
          <w:iCs/>
        </w:rPr>
        <w:t xml:space="preserve"> </w:t>
      </w:r>
      <w:r>
        <w:rPr>
          <w:rFonts w:ascii="Arial" w:hAnsi="Arial" w:cs="Arial"/>
        </w:rPr>
        <w:t>solidaire</w:t>
      </w:r>
    </w:p>
    <w:p w14:paraId="48A198E4" w14:textId="77777777" w:rsidR="002D401F" w:rsidRDefault="004B7284">
      <w:pPr>
        <w:tabs>
          <w:tab w:val="left" w:pos="851"/>
        </w:tabs>
        <w:spacing w:before="120"/>
        <w:jc w:val="both"/>
      </w:pPr>
      <w:r>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90" w:type="dxa"/>
        <w:tblLayout w:type="fixed"/>
        <w:tblLook w:val="0000" w:firstRow="0" w:lastRow="0" w:firstColumn="0" w:lastColumn="0" w:noHBand="0" w:noVBand="0"/>
      </w:tblPr>
      <w:tblGrid>
        <w:gridCol w:w="4503"/>
        <w:gridCol w:w="3685"/>
        <w:gridCol w:w="2448"/>
      </w:tblGrid>
      <w:tr w:rsidR="002D401F" w14:paraId="06347E9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A733060" w14:textId="77777777" w:rsidR="002D401F" w:rsidRDefault="004B7284">
            <w:pPr>
              <w:tabs>
                <w:tab w:val="left" w:pos="851"/>
              </w:tabs>
              <w:jc w:val="center"/>
            </w:pPr>
            <w:r>
              <w:rPr>
                <w:rFonts w:ascii="Arial" w:hAnsi="Arial" w:cs="Arial"/>
                <w:b/>
              </w:rPr>
              <w:t xml:space="preserve">Désignation des membres </w:t>
            </w:r>
          </w:p>
          <w:p w14:paraId="3013D301" w14:textId="77777777" w:rsidR="002D401F" w:rsidRDefault="004B7284">
            <w:pPr>
              <w:tabs>
                <w:tab w:val="left" w:pos="851"/>
              </w:tabs>
              <w:jc w:val="center"/>
            </w:pPr>
            <w:proofErr w:type="gramStart"/>
            <w:r>
              <w:rPr>
                <w:rFonts w:ascii="Arial" w:hAnsi="Arial" w:cs="Arial"/>
                <w:b/>
              </w:rPr>
              <w:t>du</w:t>
            </w:r>
            <w:proofErr w:type="gramEnd"/>
            <w:r>
              <w:rPr>
                <w:rFonts w:ascii="Arial" w:hAnsi="Arial" w:cs="Arial"/>
                <w:b/>
              </w:rPr>
              <w:t xml:space="preserve"> groupement conjoint</w:t>
            </w:r>
          </w:p>
        </w:tc>
        <w:tc>
          <w:tcPr>
            <w:tcW w:w="6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29838" w14:textId="77777777" w:rsidR="002D401F" w:rsidRDefault="004B7284">
            <w:pPr>
              <w:pStyle w:val="Titre5"/>
              <w:tabs>
                <w:tab w:val="left" w:pos="851"/>
              </w:tabs>
              <w:ind w:left="0" w:hanging="1008"/>
              <w:jc w:val="center"/>
            </w:pPr>
            <w:r>
              <w:rPr>
                <w:b/>
                <w:i w:val="0"/>
                <w:sz w:val="20"/>
              </w:rPr>
              <w:t>Prestations exécutées par les membres</w:t>
            </w:r>
          </w:p>
          <w:p w14:paraId="29E6616E" w14:textId="77777777" w:rsidR="002D401F" w:rsidRDefault="004B7284">
            <w:pPr>
              <w:pStyle w:val="Titre5"/>
              <w:tabs>
                <w:tab w:val="left" w:pos="851"/>
              </w:tabs>
              <w:ind w:left="0" w:hanging="1008"/>
              <w:jc w:val="center"/>
            </w:pPr>
            <w:proofErr w:type="gramStart"/>
            <w:r>
              <w:rPr>
                <w:b/>
                <w:i w:val="0"/>
                <w:sz w:val="20"/>
              </w:rPr>
              <w:t>du</w:t>
            </w:r>
            <w:proofErr w:type="gramEnd"/>
            <w:r>
              <w:rPr>
                <w:b/>
                <w:i w:val="0"/>
                <w:sz w:val="20"/>
              </w:rPr>
              <w:t xml:space="preserve"> groupement conjoint</w:t>
            </w:r>
          </w:p>
        </w:tc>
      </w:tr>
      <w:tr w:rsidR="002D401F" w14:paraId="3051D80D" w14:textId="77777777">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14:paraId="26E87710" w14:textId="77777777" w:rsidR="002D401F" w:rsidRDefault="002D401F">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2C7A5A" w14:textId="77777777" w:rsidR="002D401F" w:rsidRDefault="004B7284">
            <w:pPr>
              <w:tabs>
                <w:tab w:val="left" w:pos="851"/>
              </w:tabs>
              <w:jc w:val="center"/>
            </w:pPr>
            <w:r>
              <w:rPr>
                <w:rFonts w:ascii="Arial" w:hAnsi="Arial" w:cs="Arial"/>
                <w:b/>
              </w:rPr>
              <w:t>Nature de la prestation</w:t>
            </w:r>
          </w:p>
        </w:tc>
        <w:tc>
          <w:tcPr>
            <w:tcW w:w="24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5EAADC" w14:textId="77777777" w:rsidR="002D401F" w:rsidRDefault="004B7284">
            <w:pPr>
              <w:tabs>
                <w:tab w:val="left" w:pos="851"/>
              </w:tabs>
              <w:jc w:val="center"/>
            </w:pPr>
            <w:r>
              <w:rPr>
                <w:rFonts w:ascii="Arial" w:hAnsi="Arial" w:cs="Arial"/>
                <w:b/>
              </w:rPr>
              <w:t xml:space="preserve">Montant HT </w:t>
            </w:r>
          </w:p>
          <w:p w14:paraId="52CD7D6E" w14:textId="77777777" w:rsidR="002D401F" w:rsidRDefault="004B7284">
            <w:pPr>
              <w:tabs>
                <w:tab w:val="left" w:pos="851"/>
              </w:tabs>
              <w:jc w:val="center"/>
            </w:pPr>
            <w:proofErr w:type="gramStart"/>
            <w:r>
              <w:rPr>
                <w:rFonts w:ascii="Arial" w:hAnsi="Arial" w:cs="Arial"/>
                <w:b/>
              </w:rPr>
              <w:t>de</w:t>
            </w:r>
            <w:proofErr w:type="gramEnd"/>
            <w:r>
              <w:rPr>
                <w:rFonts w:ascii="Arial" w:hAnsi="Arial" w:cs="Arial"/>
                <w:b/>
              </w:rPr>
              <w:t xml:space="preserve"> la prestation</w:t>
            </w:r>
          </w:p>
        </w:tc>
      </w:tr>
      <w:tr w:rsidR="002D401F" w14:paraId="28B1126A" w14:textId="77777777">
        <w:trPr>
          <w:trHeight w:val="1021"/>
        </w:trPr>
        <w:tc>
          <w:tcPr>
            <w:tcW w:w="4503" w:type="dxa"/>
            <w:tcBorders>
              <w:top w:val="single" w:sz="4" w:space="0" w:color="000000"/>
              <w:left w:val="single" w:sz="4" w:space="0" w:color="000000"/>
            </w:tcBorders>
            <w:shd w:val="clear" w:color="auto" w:fill="CCFFFF"/>
          </w:tcPr>
          <w:p w14:paraId="4EDA4490" w14:textId="77777777" w:rsidR="002D401F" w:rsidRDefault="002D401F">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68519FC" w14:textId="77777777" w:rsidR="002D401F" w:rsidRDefault="002D401F">
            <w:pPr>
              <w:tabs>
                <w:tab w:val="left" w:pos="851"/>
              </w:tabs>
              <w:snapToGrid w:val="0"/>
              <w:jc w:val="both"/>
              <w:rPr>
                <w:rFonts w:ascii="Arial" w:hAnsi="Arial" w:cs="Arial"/>
              </w:rPr>
            </w:pPr>
          </w:p>
        </w:tc>
        <w:tc>
          <w:tcPr>
            <w:tcW w:w="2448" w:type="dxa"/>
            <w:tcBorders>
              <w:top w:val="single" w:sz="4" w:space="0" w:color="000000"/>
              <w:left w:val="single" w:sz="4" w:space="0" w:color="000000"/>
              <w:right w:val="single" w:sz="4" w:space="0" w:color="000000"/>
            </w:tcBorders>
            <w:shd w:val="clear" w:color="auto" w:fill="CCFFFF"/>
          </w:tcPr>
          <w:p w14:paraId="5B42B1EF" w14:textId="77777777" w:rsidR="002D401F" w:rsidRDefault="002D401F">
            <w:pPr>
              <w:tabs>
                <w:tab w:val="left" w:pos="851"/>
              </w:tabs>
              <w:snapToGrid w:val="0"/>
              <w:jc w:val="both"/>
              <w:rPr>
                <w:rFonts w:ascii="Arial" w:hAnsi="Arial" w:cs="Arial"/>
              </w:rPr>
            </w:pPr>
          </w:p>
        </w:tc>
      </w:tr>
      <w:tr w:rsidR="002D401F" w14:paraId="05003D39" w14:textId="77777777">
        <w:trPr>
          <w:trHeight w:val="1021"/>
        </w:trPr>
        <w:tc>
          <w:tcPr>
            <w:tcW w:w="4503" w:type="dxa"/>
            <w:tcBorders>
              <w:left w:val="single" w:sz="4" w:space="0" w:color="000000"/>
            </w:tcBorders>
            <w:shd w:val="clear" w:color="auto" w:fill="auto"/>
          </w:tcPr>
          <w:p w14:paraId="2C1C3843" w14:textId="77777777" w:rsidR="002D401F" w:rsidRDefault="002D401F">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A72E51" w14:textId="77777777" w:rsidR="002D401F" w:rsidRDefault="002D401F">
            <w:pPr>
              <w:tabs>
                <w:tab w:val="left" w:pos="851"/>
              </w:tabs>
              <w:snapToGrid w:val="0"/>
              <w:jc w:val="both"/>
              <w:rPr>
                <w:rFonts w:ascii="Arial" w:hAnsi="Arial" w:cs="Arial"/>
              </w:rPr>
            </w:pPr>
          </w:p>
        </w:tc>
        <w:tc>
          <w:tcPr>
            <w:tcW w:w="2448" w:type="dxa"/>
            <w:tcBorders>
              <w:left w:val="single" w:sz="4" w:space="0" w:color="000000"/>
              <w:right w:val="single" w:sz="4" w:space="0" w:color="000000"/>
            </w:tcBorders>
            <w:shd w:val="clear" w:color="auto" w:fill="auto"/>
          </w:tcPr>
          <w:p w14:paraId="15A8BA50" w14:textId="77777777" w:rsidR="002D401F" w:rsidRDefault="002D401F">
            <w:pPr>
              <w:tabs>
                <w:tab w:val="left" w:pos="851"/>
              </w:tabs>
              <w:snapToGrid w:val="0"/>
              <w:jc w:val="both"/>
              <w:rPr>
                <w:rFonts w:ascii="Arial" w:hAnsi="Arial" w:cs="Arial"/>
              </w:rPr>
            </w:pPr>
          </w:p>
        </w:tc>
      </w:tr>
      <w:tr w:rsidR="002D401F" w14:paraId="7FFA2BE7" w14:textId="77777777">
        <w:trPr>
          <w:trHeight w:val="1021"/>
        </w:trPr>
        <w:tc>
          <w:tcPr>
            <w:tcW w:w="4503" w:type="dxa"/>
            <w:tcBorders>
              <w:left w:val="single" w:sz="4" w:space="0" w:color="000000"/>
              <w:bottom w:val="single" w:sz="4" w:space="0" w:color="000000"/>
            </w:tcBorders>
            <w:shd w:val="clear" w:color="auto" w:fill="CCFFFF"/>
          </w:tcPr>
          <w:p w14:paraId="753962FC" w14:textId="77777777" w:rsidR="002D401F" w:rsidRDefault="002D401F">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5974EFD" w14:textId="77777777" w:rsidR="002D401F" w:rsidRDefault="002D401F">
            <w:pPr>
              <w:tabs>
                <w:tab w:val="left" w:pos="851"/>
              </w:tabs>
              <w:snapToGrid w:val="0"/>
              <w:jc w:val="both"/>
              <w:rPr>
                <w:rFonts w:ascii="Arial" w:hAnsi="Arial" w:cs="Arial"/>
              </w:rPr>
            </w:pPr>
          </w:p>
        </w:tc>
        <w:tc>
          <w:tcPr>
            <w:tcW w:w="2448" w:type="dxa"/>
            <w:tcBorders>
              <w:left w:val="single" w:sz="4" w:space="0" w:color="000000"/>
              <w:bottom w:val="single" w:sz="4" w:space="0" w:color="000000"/>
              <w:right w:val="single" w:sz="4" w:space="0" w:color="000000"/>
            </w:tcBorders>
            <w:shd w:val="clear" w:color="auto" w:fill="CCFFFF"/>
          </w:tcPr>
          <w:p w14:paraId="08BE1A0D" w14:textId="77777777" w:rsidR="002D401F" w:rsidRDefault="002D401F">
            <w:pPr>
              <w:tabs>
                <w:tab w:val="left" w:pos="851"/>
              </w:tabs>
              <w:snapToGrid w:val="0"/>
              <w:jc w:val="both"/>
              <w:rPr>
                <w:rFonts w:ascii="Arial" w:hAnsi="Arial" w:cs="Arial"/>
              </w:rPr>
            </w:pPr>
          </w:p>
        </w:tc>
      </w:tr>
    </w:tbl>
    <w:p w14:paraId="3B732C30" w14:textId="77777777" w:rsidR="002D401F" w:rsidRDefault="002D401F">
      <w:pPr>
        <w:tabs>
          <w:tab w:val="left" w:pos="851"/>
          <w:tab w:val="left" w:pos="6237"/>
        </w:tabs>
      </w:pPr>
    </w:p>
    <w:p w14:paraId="4C72FD3C" w14:textId="77777777" w:rsidR="002D401F" w:rsidRDefault="002D401F">
      <w:pPr>
        <w:pStyle w:val="fcasegauche"/>
        <w:tabs>
          <w:tab w:val="left" w:pos="851"/>
        </w:tabs>
        <w:spacing w:after="0"/>
        <w:ind w:left="0" w:firstLine="0"/>
        <w:rPr>
          <w:rFonts w:ascii="Arial" w:hAnsi="Arial" w:cs="Arial"/>
          <w:bCs/>
          <w:iCs/>
        </w:rPr>
      </w:pPr>
    </w:p>
    <w:p w14:paraId="7269D1CB" w14:textId="77777777" w:rsidR="002D401F" w:rsidRDefault="004B7284">
      <w:pPr>
        <w:pStyle w:val="fcase1ertab"/>
        <w:tabs>
          <w:tab w:val="left" w:pos="851"/>
        </w:tabs>
        <w:ind w:left="0" w:firstLine="0"/>
      </w:pPr>
      <w:r>
        <w:rPr>
          <w:rFonts w:ascii="Arial" w:hAnsi="Arial" w:cs="Arial"/>
          <w:b/>
          <w:sz w:val="22"/>
          <w:szCs w:val="22"/>
        </w:rPr>
        <w:t>B3 - Compte (s) à créditer</w:t>
      </w:r>
    </w:p>
    <w:p w14:paraId="60A24145" w14:textId="77777777" w:rsidR="002D401F" w:rsidRDefault="004B7284">
      <w:pPr>
        <w:pStyle w:val="fcase1ertab"/>
        <w:tabs>
          <w:tab w:val="left" w:pos="851"/>
        </w:tabs>
        <w:spacing w:before="120"/>
        <w:ind w:left="0" w:firstLine="0"/>
      </w:pPr>
      <w:r>
        <w:rPr>
          <w:rFonts w:ascii="Arial" w:hAnsi="Arial" w:cs="Arial"/>
          <w:i/>
          <w:sz w:val="18"/>
          <w:szCs w:val="18"/>
        </w:rPr>
        <w:t>(Joindre un ou des relevé(s) d’identité bancaire ou postal.)</w:t>
      </w:r>
    </w:p>
    <w:p w14:paraId="4BAEDCE4" w14:textId="77777777" w:rsidR="002D401F" w:rsidRDefault="002D401F">
      <w:pPr>
        <w:pStyle w:val="fcasegauche"/>
        <w:tabs>
          <w:tab w:val="left" w:pos="426"/>
          <w:tab w:val="left" w:pos="851"/>
        </w:tabs>
        <w:spacing w:after="0"/>
        <w:ind w:left="0" w:firstLine="0"/>
        <w:jc w:val="left"/>
        <w:rPr>
          <w:rFonts w:ascii="Arial" w:hAnsi="Arial" w:cs="Arial"/>
          <w:b/>
        </w:rPr>
      </w:pPr>
    </w:p>
    <w:p w14:paraId="0E5CF517" w14:textId="77777777" w:rsidR="002D401F" w:rsidRDefault="004B7284">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F333A2A" w14:textId="77777777" w:rsidR="002D401F" w:rsidRDefault="002D401F">
      <w:pPr>
        <w:pStyle w:val="fcasegauche"/>
        <w:tabs>
          <w:tab w:val="left" w:pos="426"/>
          <w:tab w:val="left" w:pos="851"/>
        </w:tabs>
        <w:spacing w:after="0"/>
        <w:ind w:left="0" w:firstLine="0"/>
        <w:jc w:val="left"/>
        <w:rPr>
          <w:rFonts w:ascii="Arial" w:hAnsi="Arial" w:cs="Arial"/>
        </w:rPr>
      </w:pPr>
    </w:p>
    <w:p w14:paraId="0B4B29B0" w14:textId="77777777" w:rsidR="002D401F" w:rsidRDefault="002D401F">
      <w:pPr>
        <w:pStyle w:val="fcasegauche"/>
        <w:tabs>
          <w:tab w:val="left" w:pos="426"/>
          <w:tab w:val="left" w:pos="851"/>
        </w:tabs>
        <w:spacing w:after="0"/>
        <w:ind w:left="0" w:firstLine="0"/>
        <w:jc w:val="left"/>
        <w:rPr>
          <w:rFonts w:ascii="Arial" w:hAnsi="Arial" w:cs="Arial"/>
        </w:rPr>
      </w:pPr>
    </w:p>
    <w:p w14:paraId="5D8B02E7" w14:textId="77777777" w:rsidR="002D401F" w:rsidRDefault="002D401F">
      <w:pPr>
        <w:pStyle w:val="fcasegauche"/>
        <w:tabs>
          <w:tab w:val="left" w:pos="426"/>
          <w:tab w:val="left" w:pos="851"/>
        </w:tabs>
        <w:spacing w:after="0"/>
        <w:ind w:left="0" w:firstLine="0"/>
        <w:jc w:val="left"/>
        <w:rPr>
          <w:rFonts w:ascii="Arial" w:hAnsi="Arial" w:cs="Arial"/>
        </w:rPr>
      </w:pPr>
    </w:p>
    <w:p w14:paraId="38FB3A13" w14:textId="77777777" w:rsidR="002D401F" w:rsidRDefault="002D401F">
      <w:pPr>
        <w:pStyle w:val="fcasegauche"/>
        <w:tabs>
          <w:tab w:val="left" w:pos="426"/>
          <w:tab w:val="left" w:pos="851"/>
        </w:tabs>
        <w:spacing w:after="0"/>
        <w:ind w:left="0" w:firstLine="0"/>
        <w:jc w:val="left"/>
        <w:rPr>
          <w:rFonts w:ascii="Arial" w:hAnsi="Arial" w:cs="Arial"/>
        </w:rPr>
      </w:pPr>
    </w:p>
    <w:p w14:paraId="18EFC2CC" w14:textId="77777777" w:rsidR="002D401F" w:rsidRDefault="002D401F">
      <w:pPr>
        <w:pStyle w:val="fcasegauche"/>
        <w:tabs>
          <w:tab w:val="left" w:pos="426"/>
          <w:tab w:val="left" w:pos="851"/>
        </w:tabs>
        <w:spacing w:after="0"/>
        <w:ind w:left="0" w:firstLine="0"/>
        <w:jc w:val="left"/>
        <w:rPr>
          <w:rFonts w:ascii="Arial" w:hAnsi="Arial" w:cs="Arial"/>
        </w:rPr>
      </w:pPr>
    </w:p>
    <w:p w14:paraId="4110C20F" w14:textId="77777777" w:rsidR="002D401F" w:rsidRDefault="004B7284">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AF18AE6" w14:textId="77777777" w:rsidR="002D401F" w:rsidRDefault="002D401F">
      <w:pPr>
        <w:pStyle w:val="fcasegauche"/>
        <w:tabs>
          <w:tab w:val="left" w:pos="426"/>
          <w:tab w:val="left" w:pos="851"/>
        </w:tabs>
        <w:spacing w:after="0"/>
        <w:ind w:left="0" w:firstLine="0"/>
        <w:jc w:val="left"/>
        <w:rPr>
          <w:rFonts w:ascii="Arial" w:hAnsi="Arial" w:cs="Arial"/>
          <w:b/>
        </w:rPr>
      </w:pPr>
    </w:p>
    <w:p w14:paraId="5F6A5E0A" w14:textId="77777777" w:rsidR="002D401F" w:rsidRDefault="002D401F">
      <w:pPr>
        <w:pStyle w:val="fcasegauche"/>
        <w:tabs>
          <w:tab w:val="left" w:pos="426"/>
          <w:tab w:val="left" w:pos="851"/>
        </w:tabs>
        <w:spacing w:after="0"/>
        <w:ind w:left="0" w:firstLine="0"/>
        <w:jc w:val="left"/>
        <w:rPr>
          <w:rFonts w:ascii="Arial" w:hAnsi="Arial" w:cs="Arial"/>
          <w:b/>
        </w:rPr>
      </w:pPr>
    </w:p>
    <w:p w14:paraId="0EA68039" w14:textId="77777777" w:rsidR="002D401F" w:rsidRDefault="002D401F">
      <w:pPr>
        <w:pStyle w:val="fcasegauche"/>
        <w:tabs>
          <w:tab w:val="left" w:pos="426"/>
          <w:tab w:val="left" w:pos="851"/>
        </w:tabs>
        <w:spacing w:after="0"/>
        <w:ind w:left="0" w:firstLine="0"/>
        <w:jc w:val="left"/>
        <w:rPr>
          <w:rFonts w:ascii="Arial" w:hAnsi="Arial" w:cs="Arial"/>
          <w:b/>
        </w:rPr>
      </w:pPr>
    </w:p>
    <w:p w14:paraId="2491D556" w14:textId="77777777" w:rsidR="002D401F" w:rsidRDefault="002D401F">
      <w:pPr>
        <w:pStyle w:val="fcasegauche"/>
        <w:tabs>
          <w:tab w:val="left" w:pos="426"/>
          <w:tab w:val="left" w:pos="851"/>
        </w:tabs>
        <w:spacing w:after="0"/>
        <w:ind w:left="0" w:firstLine="0"/>
        <w:jc w:val="left"/>
        <w:rPr>
          <w:rFonts w:ascii="Arial" w:hAnsi="Arial" w:cs="Arial"/>
          <w:b/>
        </w:rPr>
      </w:pPr>
    </w:p>
    <w:p w14:paraId="09B21ACA" w14:textId="77777777" w:rsidR="002D401F" w:rsidRDefault="002D401F">
      <w:pPr>
        <w:pStyle w:val="fcasegauche"/>
        <w:tabs>
          <w:tab w:val="left" w:pos="426"/>
          <w:tab w:val="left" w:pos="851"/>
        </w:tabs>
        <w:spacing w:after="0"/>
        <w:ind w:left="0" w:firstLine="0"/>
        <w:jc w:val="left"/>
        <w:rPr>
          <w:rFonts w:ascii="Arial" w:hAnsi="Arial" w:cs="Arial"/>
          <w:b/>
        </w:rPr>
      </w:pPr>
    </w:p>
    <w:p w14:paraId="10BA62FF" w14:textId="77777777" w:rsidR="002D401F" w:rsidRDefault="002D401F">
      <w:pPr>
        <w:pStyle w:val="fcasegauche"/>
        <w:tabs>
          <w:tab w:val="left" w:pos="426"/>
          <w:tab w:val="left" w:pos="851"/>
        </w:tabs>
        <w:spacing w:after="0"/>
        <w:ind w:left="0" w:firstLine="0"/>
        <w:jc w:val="left"/>
        <w:rPr>
          <w:rFonts w:ascii="Arial" w:hAnsi="Arial" w:cs="Arial"/>
          <w:b/>
        </w:rPr>
      </w:pPr>
    </w:p>
    <w:p w14:paraId="5974792C" w14:textId="77777777" w:rsidR="002D401F" w:rsidRDefault="004B7284">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4597116" w14:textId="77777777" w:rsidR="002D401F" w:rsidRDefault="002D401F">
      <w:pPr>
        <w:tabs>
          <w:tab w:val="left" w:pos="426"/>
          <w:tab w:val="left" w:pos="851"/>
        </w:tabs>
        <w:rPr>
          <w:rFonts w:ascii="Arial" w:hAnsi="Arial" w:cs="Arial"/>
          <w:b/>
        </w:rPr>
      </w:pPr>
    </w:p>
    <w:p w14:paraId="56544C9B" w14:textId="77777777" w:rsidR="002D401F" w:rsidRDefault="004B7284">
      <w:pPr>
        <w:pStyle w:val="fcasegauche"/>
        <w:tabs>
          <w:tab w:val="left" w:pos="426"/>
          <w:tab w:val="left" w:pos="851"/>
        </w:tabs>
        <w:spacing w:after="0"/>
        <w:ind w:left="0" w:firstLine="0"/>
        <w:jc w:val="left"/>
      </w:pPr>
      <w:r>
        <w:t>Je renonce au bénéfice de l'avance :</w:t>
      </w:r>
      <w:r>
        <w:tab/>
      </w:r>
      <w:r>
        <w:tab/>
      </w:r>
      <w:r>
        <w:tab/>
      </w:r>
      <w:r>
        <w:tab/>
      </w:r>
      <w:bookmarkStart w:id="18" w:name="__Fieldmark__20_152233896"/>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8"/>
      <w:r>
        <w:tab/>
        <w:t>Non</w:t>
      </w:r>
      <w:r>
        <w:tab/>
      </w:r>
      <w:r>
        <w:tab/>
      </w:r>
      <w:r>
        <w:tab/>
      </w:r>
      <w:bookmarkStart w:id="19" w:name="__Fieldmark__21_152233896"/>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19"/>
      <w:r>
        <w:tab/>
        <w:t>Oui</w:t>
      </w:r>
    </w:p>
    <w:p w14:paraId="7B0BBA8F" w14:textId="77777777" w:rsidR="002D401F" w:rsidRDefault="004B7284">
      <w:pPr>
        <w:tabs>
          <w:tab w:val="left" w:pos="851"/>
        </w:tabs>
      </w:pPr>
      <w:r>
        <w:rPr>
          <w:rFonts w:ascii="Arial" w:hAnsi="Arial" w:cs="Arial"/>
          <w:i/>
          <w:sz w:val="18"/>
          <w:szCs w:val="18"/>
        </w:rPr>
        <w:t>(Cocher la case correspondante.)</w:t>
      </w:r>
    </w:p>
    <w:p w14:paraId="0C010181" w14:textId="77777777" w:rsidR="002D401F" w:rsidRDefault="002D401F">
      <w:pPr>
        <w:tabs>
          <w:tab w:val="left" w:pos="426"/>
          <w:tab w:val="left" w:pos="851"/>
        </w:tabs>
        <w:jc w:val="both"/>
        <w:rPr>
          <w:rFonts w:ascii="Arial" w:hAnsi="Arial" w:cs="Arial"/>
          <w:b/>
        </w:rPr>
      </w:pPr>
    </w:p>
    <w:p w14:paraId="1DA36797" w14:textId="77777777" w:rsidR="002D401F" w:rsidRDefault="002D401F">
      <w:pPr>
        <w:tabs>
          <w:tab w:val="left" w:pos="426"/>
          <w:tab w:val="left" w:pos="851"/>
        </w:tabs>
        <w:jc w:val="both"/>
        <w:rPr>
          <w:rFonts w:ascii="Arial" w:hAnsi="Arial" w:cs="Arial"/>
          <w:b/>
        </w:rPr>
      </w:pPr>
    </w:p>
    <w:p w14:paraId="20C9C866" w14:textId="77777777" w:rsidR="002D401F" w:rsidRDefault="002D401F">
      <w:pPr>
        <w:tabs>
          <w:tab w:val="left" w:pos="426"/>
          <w:tab w:val="left" w:pos="851"/>
        </w:tabs>
        <w:jc w:val="both"/>
        <w:rPr>
          <w:rFonts w:ascii="Arial" w:hAnsi="Arial" w:cs="Arial"/>
          <w:b/>
        </w:rPr>
      </w:pPr>
    </w:p>
    <w:p w14:paraId="7819C1E6" w14:textId="77777777" w:rsidR="002D401F" w:rsidRDefault="004B7284">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0F309463" w14:textId="77777777" w:rsidR="002D401F" w:rsidRDefault="002D401F">
      <w:pPr>
        <w:tabs>
          <w:tab w:val="left" w:pos="576"/>
          <w:tab w:val="left" w:pos="851"/>
        </w:tabs>
        <w:jc w:val="both"/>
        <w:rPr>
          <w:rFonts w:ascii="Arial" w:hAnsi="Arial" w:cs="Arial"/>
        </w:rPr>
      </w:pPr>
    </w:p>
    <w:p w14:paraId="55B948F2" w14:textId="7B816EF0" w:rsidR="002D401F" w:rsidRDefault="004B7284">
      <w:pPr>
        <w:tabs>
          <w:tab w:val="left" w:pos="576"/>
          <w:tab w:val="left" w:pos="851"/>
        </w:tabs>
        <w:jc w:val="both"/>
      </w:pPr>
      <w:r>
        <w:rPr>
          <w:rFonts w:ascii="Arial" w:hAnsi="Arial" w:cs="Arial"/>
        </w:rPr>
        <w:t xml:space="preserve">La durée d’exécution du marché </w:t>
      </w:r>
      <w:r w:rsidR="00BD5C17">
        <w:rPr>
          <w:rFonts w:ascii="Arial" w:hAnsi="Arial" w:cs="Arial"/>
        </w:rPr>
        <w:t xml:space="preserve">public </w:t>
      </w:r>
      <w:r w:rsidR="00BD5C17" w:rsidRPr="008D27CB">
        <w:rPr>
          <w:rFonts w:ascii="Arial" w:hAnsi="Arial" w:cs="Arial"/>
        </w:rPr>
        <w:t xml:space="preserve">est de </w:t>
      </w:r>
      <w:r w:rsidR="0041050A">
        <w:rPr>
          <w:rFonts w:ascii="Arial" w:hAnsi="Arial" w:cs="Arial"/>
        </w:rPr>
        <w:t xml:space="preserve">12 </w:t>
      </w:r>
      <w:r w:rsidRPr="008D27CB">
        <w:rPr>
          <w:rFonts w:ascii="Arial" w:hAnsi="Arial" w:cs="Arial"/>
        </w:rPr>
        <w:t>mois à</w:t>
      </w:r>
      <w:r>
        <w:rPr>
          <w:rFonts w:ascii="Arial" w:hAnsi="Arial" w:cs="Arial"/>
        </w:rPr>
        <w:t xml:space="preserve"> compter de :</w:t>
      </w:r>
    </w:p>
    <w:p w14:paraId="4030417C" w14:textId="77777777" w:rsidR="002D401F" w:rsidRDefault="004B7284">
      <w:pPr>
        <w:tabs>
          <w:tab w:val="left" w:pos="851"/>
        </w:tabs>
      </w:pPr>
      <w:r>
        <w:rPr>
          <w:rFonts w:ascii="Arial" w:hAnsi="Arial" w:cs="Arial"/>
          <w:i/>
          <w:sz w:val="18"/>
          <w:szCs w:val="18"/>
        </w:rPr>
        <w:t>(Cocher la case correspondante.)</w:t>
      </w:r>
    </w:p>
    <w:p w14:paraId="164CF629" w14:textId="3C1947F5" w:rsidR="002D401F" w:rsidRDefault="004B7284">
      <w:pPr>
        <w:tabs>
          <w:tab w:val="left" w:pos="851"/>
        </w:tabs>
        <w:spacing w:before="120"/>
        <w:ind w:left="567"/>
        <w:jc w:val="both"/>
      </w:pPr>
      <w:r>
        <w:tab/>
      </w:r>
      <w:bookmarkStart w:id="20" w:name="__Fieldmark__22_152233896"/>
      <w:r>
        <w:fldChar w:fldCharType="begin">
          <w:ffData>
            <w:name w:val=""/>
            <w:enabled/>
            <w:calcOnExit w:val="0"/>
            <w:checkBox>
              <w:sizeAuto/>
              <w:default w:val="0"/>
              <w:checked/>
            </w:checkBox>
          </w:ffData>
        </w:fldChar>
      </w:r>
      <w:r>
        <w:instrText xml:space="preserve"> FORMCHECKBOX </w:instrText>
      </w:r>
      <w:r w:rsidR="0041050A">
        <w:fldChar w:fldCharType="separate"/>
      </w:r>
      <w:r>
        <w:fldChar w:fldCharType="end"/>
      </w:r>
      <w:bookmarkEnd w:id="20"/>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w:t>
      </w:r>
    </w:p>
    <w:p w14:paraId="218C3AA5" w14:textId="77777777" w:rsidR="002D401F" w:rsidRDefault="004B7284">
      <w:pPr>
        <w:tabs>
          <w:tab w:val="left" w:pos="851"/>
        </w:tabs>
        <w:spacing w:before="120"/>
        <w:ind w:left="567"/>
        <w:jc w:val="both"/>
      </w:pPr>
      <w:r>
        <w:tab/>
      </w:r>
      <w:bookmarkStart w:id="21" w:name="__Fieldmark__23_152233896"/>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21"/>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1BB284D1" w14:textId="77777777" w:rsidR="002D401F" w:rsidRDefault="004B7284">
      <w:pPr>
        <w:tabs>
          <w:tab w:val="left" w:pos="851"/>
        </w:tabs>
        <w:spacing w:before="120"/>
        <w:ind w:left="1134" w:hanging="567"/>
        <w:jc w:val="both"/>
        <w:rPr>
          <w:rFonts w:ascii="Arial" w:hAnsi="Arial" w:cs="Arial"/>
        </w:rPr>
      </w:pPr>
      <w:r>
        <w:tab/>
      </w:r>
      <w:bookmarkStart w:id="22" w:name="__Fieldmark__24_152233896"/>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22"/>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2A9DF43C" w14:textId="77777777" w:rsidR="006A0AB7" w:rsidRDefault="006A0AB7">
      <w:pPr>
        <w:tabs>
          <w:tab w:val="left" w:pos="851"/>
        </w:tabs>
        <w:spacing w:before="120"/>
        <w:ind w:left="1134" w:hanging="567"/>
        <w:jc w:val="both"/>
        <w:rPr>
          <w:rFonts w:ascii="Arial" w:hAnsi="Arial" w:cs="Arial"/>
        </w:rPr>
      </w:pPr>
    </w:p>
    <w:p w14:paraId="08AF5F04" w14:textId="77777777" w:rsidR="006A0AB7" w:rsidRDefault="006A0AB7">
      <w:pPr>
        <w:tabs>
          <w:tab w:val="left" w:pos="851"/>
        </w:tabs>
        <w:spacing w:before="120"/>
        <w:ind w:left="1134" w:hanging="567"/>
        <w:jc w:val="both"/>
      </w:pPr>
    </w:p>
    <w:p w14:paraId="4ADCDF4A" w14:textId="77777777" w:rsidR="002D401F" w:rsidRDefault="002D401F">
      <w:pPr>
        <w:tabs>
          <w:tab w:val="left" w:pos="426"/>
          <w:tab w:val="left" w:pos="851"/>
        </w:tabs>
        <w:jc w:val="both"/>
        <w:rPr>
          <w:rFonts w:ascii="Arial" w:hAnsi="Arial" w:cs="Arial"/>
          <w:b/>
        </w:rPr>
      </w:pPr>
    </w:p>
    <w:p w14:paraId="166EF4A0" w14:textId="329E69DB" w:rsidR="002D401F" w:rsidRDefault="004B7284">
      <w:pPr>
        <w:pStyle w:val="fcasegauche"/>
        <w:tabs>
          <w:tab w:val="left" w:pos="426"/>
          <w:tab w:val="left" w:pos="851"/>
        </w:tabs>
        <w:spacing w:after="0"/>
        <w:ind w:left="0" w:firstLine="0"/>
        <w:jc w:val="left"/>
      </w:pPr>
      <w:r>
        <w:rPr>
          <w:rFonts w:ascii="Arial" w:hAnsi="Arial" w:cs="Arial"/>
        </w:rPr>
        <w:t>Le marché public est reconductible :</w:t>
      </w:r>
      <w:r>
        <w:tab/>
      </w:r>
      <w:r>
        <w:tab/>
      </w:r>
      <w:r w:rsidR="007C3AA7">
        <w:fldChar w:fldCharType="begin">
          <w:ffData>
            <w:name w:val=""/>
            <w:enabled/>
            <w:calcOnExit w:val="0"/>
            <w:checkBox>
              <w:sizeAuto/>
              <w:default w:val="0"/>
            </w:checkBox>
          </w:ffData>
        </w:fldChar>
      </w:r>
      <w:r w:rsidR="007C3AA7">
        <w:instrText xml:space="preserve"> FORMCHECKBOX </w:instrText>
      </w:r>
      <w:r w:rsidR="0041050A">
        <w:fldChar w:fldCharType="separate"/>
      </w:r>
      <w:r w:rsidR="007C3AA7">
        <w:fldChar w:fldCharType="end"/>
      </w:r>
      <w:r>
        <w:tab/>
        <w:t>Non</w:t>
      </w:r>
      <w:r>
        <w:tab/>
      </w:r>
      <w:r>
        <w:tab/>
      </w:r>
      <w:r>
        <w:tab/>
      </w:r>
      <w:r w:rsidR="007C3AA7">
        <w:fldChar w:fldCharType="begin">
          <w:ffData>
            <w:name w:val=""/>
            <w:enabled/>
            <w:calcOnExit w:val="0"/>
            <w:checkBox>
              <w:sizeAuto/>
              <w:default w:val="1"/>
            </w:checkBox>
          </w:ffData>
        </w:fldChar>
      </w:r>
      <w:r w:rsidR="007C3AA7">
        <w:instrText xml:space="preserve"> FORMCHECKBOX </w:instrText>
      </w:r>
      <w:r w:rsidR="0041050A">
        <w:fldChar w:fldCharType="separate"/>
      </w:r>
      <w:r w:rsidR="007C3AA7">
        <w:fldChar w:fldCharType="end"/>
      </w:r>
      <w:r>
        <w:tab/>
        <w:t>Oui</w:t>
      </w:r>
    </w:p>
    <w:p w14:paraId="39AB5054" w14:textId="77777777" w:rsidR="002D401F" w:rsidRDefault="004B7284">
      <w:pPr>
        <w:tabs>
          <w:tab w:val="left" w:pos="851"/>
        </w:tabs>
      </w:pPr>
      <w:r>
        <w:rPr>
          <w:rFonts w:ascii="Arial" w:hAnsi="Arial" w:cs="Arial"/>
          <w:i/>
          <w:sz w:val="18"/>
          <w:szCs w:val="18"/>
        </w:rPr>
        <w:t>(Cocher la case correspondante.)</w:t>
      </w:r>
    </w:p>
    <w:p w14:paraId="7C3574D0" w14:textId="77777777" w:rsidR="002D401F" w:rsidRDefault="002D401F">
      <w:pPr>
        <w:tabs>
          <w:tab w:val="left" w:pos="426"/>
          <w:tab w:val="left" w:pos="851"/>
        </w:tabs>
        <w:jc w:val="both"/>
        <w:rPr>
          <w:rFonts w:ascii="Arial" w:hAnsi="Arial" w:cs="Arial"/>
        </w:rPr>
      </w:pPr>
    </w:p>
    <w:p w14:paraId="29CF48A6" w14:textId="77777777" w:rsidR="002D401F" w:rsidRDefault="004B7284">
      <w:pPr>
        <w:tabs>
          <w:tab w:val="left" w:pos="426"/>
          <w:tab w:val="left" w:pos="851"/>
        </w:tabs>
        <w:jc w:val="both"/>
      </w:pPr>
      <w:r>
        <w:rPr>
          <w:rFonts w:ascii="Arial" w:hAnsi="Arial" w:cs="Arial"/>
        </w:rPr>
        <w:t xml:space="preserve">Si oui, préciser : </w:t>
      </w:r>
    </w:p>
    <w:p w14:paraId="1022D02A" w14:textId="7F3CAE62" w:rsidR="002D401F" w:rsidRDefault="004B7284">
      <w:pPr>
        <w:numPr>
          <w:ilvl w:val="0"/>
          <w:numId w:val="2"/>
        </w:numPr>
        <w:tabs>
          <w:tab w:val="left" w:pos="426"/>
          <w:tab w:val="left" w:pos="851"/>
        </w:tabs>
        <w:spacing w:before="120"/>
        <w:ind w:left="924" w:hanging="357"/>
        <w:jc w:val="both"/>
      </w:pPr>
      <w:r>
        <w:rPr>
          <w:rFonts w:ascii="Arial" w:hAnsi="Arial" w:cs="Arial"/>
        </w:rPr>
        <w:t xml:space="preserve">Nombre des reconductions : </w:t>
      </w:r>
      <w:r w:rsidR="0041050A">
        <w:rPr>
          <w:rFonts w:ascii="Arial" w:hAnsi="Arial" w:cs="Arial"/>
        </w:rPr>
        <w:t>3</w:t>
      </w:r>
    </w:p>
    <w:p w14:paraId="22989627" w14:textId="55FAECFF" w:rsidR="002D401F" w:rsidRDefault="004B7284">
      <w:pPr>
        <w:numPr>
          <w:ilvl w:val="0"/>
          <w:numId w:val="2"/>
        </w:numPr>
        <w:tabs>
          <w:tab w:val="left" w:pos="426"/>
          <w:tab w:val="left" w:pos="851"/>
        </w:tabs>
        <w:spacing w:before="120"/>
        <w:ind w:left="924" w:hanging="357"/>
        <w:jc w:val="both"/>
      </w:pPr>
      <w:r>
        <w:rPr>
          <w:rFonts w:ascii="Arial" w:hAnsi="Arial" w:cs="Arial"/>
          <w:b/>
        </w:rPr>
        <w:t>Durée de chaque reco</w:t>
      </w:r>
      <w:r w:rsidR="006A0AB7">
        <w:rPr>
          <w:rFonts w:ascii="Arial" w:hAnsi="Arial" w:cs="Arial"/>
          <w:b/>
        </w:rPr>
        <w:t xml:space="preserve">nduction : </w:t>
      </w:r>
      <w:r w:rsidR="007C3AA7">
        <w:rPr>
          <w:rFonts w:ascii="Arial" w:hAnsi="Arial" w:cs="Arial"/>
          <w:b/>
        </w:rPr>
        <w:t>12 moi</w:t>
      </w:r>
      <w:r w:rsidR="0041050A">
        <w:rPr>
          <w:rFonts w:ascii="Arial" w:hAnsi="Arial" w:cs="Arial"/>
          <w:b/>
        </w:rPr>
        <w:t>s</w:t>
      </w:r>
    </w:p>
    <w:p w14:paraId="52C5272A" w14:textId="77777777" w:rsidR="002D401F" w:rsidRDefault="002D401F">
      <w:pPr>
        <w:tabs>
          <w:tab w:val="left" w:pos="426"/>
          <w:tab w:val="left" w:pos="851"/>
        </w:tabs>
        <w:spacing w:before="120"/>
        <w:ind w:left="924" w:hanging="357"/>
        <w:jc w:val="both"/>
        <w:rPr>
          <w:rFonts w:ascii="Arial" w:hAnsi="Arial" w:cs="Arial"/>
          <w:b/>
        </w:rPr>
      </w:pPr>
    </w:p>
    <w:p w14:paraId="707C5DA8" w14:textId="77777777" w:rsidR="002D401F" w:rsidRDefault="002D401F">
      <w:pPr>
        <w:tabs>
          <w:tab w:val="left" w:pos="426"/>
          <w:tab w:val="left" w:pos="851"/>
        </w:tabs>
        <w:spacing w:before="120"/>
        <w:ind w:left="924" w:hanging="35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D401F" w14:paraId="2601C3CA" w14:textId="77777777">
        <w:tc>
          <w:tcPr>
            <w:tcW w:w="10419" w:type="dxa"/>
            <w:shd w:val="clear" w:color="auto" w:fill="66CCFF"/>
          </w:tcPr>
          <w:p w14:paraId="6E21E958" w14:textId="77777777" w:rsidR="002D401F" w:rsidRDefault="004B728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2CC0E8BC" w14:textId="77777777" w:rsidR="002D401F" w:rsidRDefault="002D401F">
      <w:pPr>
        <w:tabs>
          <w:tab w:val="left" w:pos="851"/>
        </w:tabs>
        <w:jc w:val="both"/>
      </w:pPr>
    </w:p>
    <w:p w14:paraId="7FAD51A7" w14:textId="77777777" w:rsidR="002D401F" w:rsidRDefault="004B7284">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3722804F" w14:textId="77777777" w:rsidR="002D401F" w:rsidRDefault="002D401F">
      <w:pPr>
        <w:tabs>
          <w:tab w:val="left" w:pos="851"/>
        </w:tabs>
        <w:jc w:val="both"/>
      </w:pPr>
    </w:p>
    <w:p w14:paraId="41A12E4A" w14:textId="77777777" w:rsidR="002D401F" w:rsidRDefault="004B7284">
      <w:pPr>
        <w:pStyle w:val="fcase1ertab"/>
        <w:tabs>
          <w:tab w:val="left" w:pos="851"/>
        </w:tabs>
        <w:ind w:left="0" w:firstLine="0"/>
      </w:pPr>
      <w:r>
        <w:rPr>
          <w:rFonts w:ascii="Arial" w:hAnsi="Arial" w:cs="Arial"/>
          <w:b/>
          <w:sz w:val="22"/>
          <w:szCs w:val="22"/>
        </w:rPr>
        <w:t>C1 – Signature du marché public par le titulaire individuel :</w:t>
      </w:r>
    </w:p>
    <w:p w14:paraId="5F79B3AF" w14:textId="77777777" w:rsidR="002D401F" w:rsidRDefault="002D401F">
      <w:pPr>
        <w:pStyle w:val="fcase1ertab"/>
        <w:tabs>
          <w:tab w:val="left" w:pos="851"/>
        </w:tabs>
        <w:ind w:left="0" w:firstLine="0"/>
        <w:rPr>
          <w:rFonts w:ascii="Arial" w:hAnsi="Arial" w:cs="Arial"/>
          <w:b/>
          <w:i/>
          <w:sz w:val="22"/>
          <w:szCs w:val="22"/>
        </w:rPr>
      </w:pPr>
    </w:p>
    <w:tbl>
      <w:tblPr>
        <w:tblW w:w="0" w:type="auto"/>
        <w:tblInd w:w="-90" w:type="dxa"/>
        <w:tblLayout w:type="fixed"/>
        <w:tblLook w:val="0000" w:firstRow="0" w:lastRow="0" w:firstColumn="0" w:lastColumn="0" w:noHBand="0" w:noVBand="0"/>
      </w:tblPr>
      <w:tblGrid>
        <w:gridCol w:w="4644"/>
        <w:gridCol w:w="2694"/>
        <w:gridCol w:w="3156"/>
      </w:tblGrid>
      <w:tr w:rsidR="002D401F" w14:paraId="4F446116" w14:textId="77777777">
        <w:tc>
          <w:tcPr>
            <w:tcW w:w="4644" w:type="dxa"/>
            <w:tcBorders>
              <w:top w:val="single" w:sz="4" w:space="0" w:color="000000"/>
              <w:left w:val="single" w:sz="4" w:space="0" w:color="000000"/>
              <w:bottom w:val="single" w:sz="4" w:space="0" w:color="000000"/>
            </w:tcBorders>
            <w:shd w:val="clear" w:color="auto" w:fill="auto"/>
            <w:vAlign w:val="center"/>
          </w:tcPr>
          <w:p w14:paraId="5AEF2281" w14:textId="77777777" w:rsidR="002D401F" w:rsidRDefault="004B7284">
            <w:pPr>
              <w:tabs>
                <w:tab w:val="left" w:pos="851"/>
              </w:tabs>
              <w:jc w:val="center"/>
            </w:pPr>
            <w:r>
              <w:rPr>
                <w:rFonts w:ascii="Arial" w:hAnsi="Arial" w:cs="Arial"/>
                <w:b/>
                <w:bCs/>
              </w:rPr>
              <w:t>Nom, prénom et qualité</w:t>
            </w:r>
          </w:p>
          <w:p w14:paraId="230B9837" w14:textId="77777777" w:rsidR="002D401F" w:rsidRDefault="004B7284">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EDB384C" w14:textId="77777777" w:rsidR="002D401F" w:rsidRDefault="004B7284">
            <w:pPr>
              <w:tabs>
                <w:tab w:val="left" w:pos="851"/>
              </w:tabs>
              <w:jc w:val="cente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B6593" w14:textId="77777777" w:rsidR="002D401F" w:rsidRDefault="004B7284">
            <w:pPr>
              <w:tabs>
                <w:tab w:val="left" w:pos="851"/>
              </w:tabs>
              <w:jc w:val="center"/>
            </w:pPr>
            <w:r>
              <w:rPr>
                <w:rFonts w:ascii="Arial" w:hAnsi="Arial" w:cs="Arial"/>
                <w:b/>
                <w:bCs/>
              </w:rPr>
              <w:t>Signature</w:t>
            </w:r>
          </w:p>
        </w:tc>
      </w:tr>
      <w:tr w:rsidR="002D401F" w14:paraId="28BEC341"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0D4D7B09" w14:textId="77777777" w:rsidR="002D401F" w:rsidRDefault="002D401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7075CD47" w14:textId="77777777" w:rsidR="002D401F" w:rsidRDefault="002D401F">
            <w:pPr>
              <w:tabs>
                <w:tab w:val="left" w:pos="851"/>
              </w:tabs>
              <w:snapToGrid w:val="0"/>
              <w:jc w:val="both"/>
              <w:rPr>
                <w:rFonts w:ascii="Arial" w:hAnsi="Arial" w:cs="Arial"/>
                <w:b/>
                <w:bCs/>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725101CB" w14:textId="77777777" w:rsidR="002D401F" w:rsidRDefault="002D401F">
            <w:pPr>
              <w:tabs>
                <w:tab w:val="left" w:pos="851"/>
              </w:tabs>
              <w:snapToGrid w:val="0"/>
              <w:jc w:val="both"/>
              <w:rPr>
                <w:rFonts w:ascii="Arial" w:hAnsi="Arial" w:cs="Arial"/>
                <w:b/>
                <w:bCs/>
              </w:rPr>
            </w:pPr>
          </w:p>
        </w:tc>
      </w:tr>
    </w:tbl>
    <w:p w14:paraId="39556DDB" w14:textId="1662D52C" w:rsidR="002D401F" w:rsidRDefault="004B7284">
      <w:pPr>
        <w:tabs>
          <w:tab w:val="left" w:pos="851"/>
        </w:tabs>
        <w:jc w:val="both"/>
        <w:rPr>
          <w:rFonts w:ascii="Arial" w:hAnsi="Arial" w:cs="Arial"/>
          <w:sz w:val="18"/>
          <w:szCs w:val="18"/>
        </w:rPr>
      </w:pPr>
      <w:r>
        <w:rPr>
          <w:rFonts w:ascii="Arial" w:hAnsi="Arial" w:cs="Arial"/>
          <w:sz w:val="18"/>
          <w:szCs w:val="18"/>
        </w:rPr>
        <w:t>(*) Le</w:t>
      </w:r>
      <w:r w:rsidR="0041050A">
        <w:rPr>
          <w:rFonts w:ascii="Arial" w:hAnsi="Arial" w:cs="Arial"/>
          <w:sz w:val="18"/>
          <w:szCs w:val="18"/>
        </w:rPr>
        <w:t xml:space="preserve"> </w:t>
      </w:r>
      <w:r>
        <w:rPr>
          <w:rFonts w:ascii="Arial" w:hAnsi="Arial" w:cs="Arial"/>
          <w:sz w:val="18"/>
          <w:szCs w:val="18"/>
        </w:rPr>
        <w:t>signataire doit avoir le pouvoir d’engager la personne qu’il représente.</w:t>
      </w:r>
    </w:p>
    <w:p w14:paraId="40CBAC1D" w14:textId="77777777" w:rsidR="004D24E3" w:rsidRDefault="004D24E3">
      <w:pPr>
        <w:tabs>
          <w:tab w:val="left" w:pos="851"/>
        </w:tabs>
        <w:jc w:val="both"/>
      </w:pPr>
    </w:p>
    <w:p w14:paraId="6FF8BBF2" w14:textId="507A6A65" w:rsidR="002D401F" w:rsidRDefault="002D401F">
      <w:pPr>
        <w:pStyle w:val="fcase1ertab"/>
        <w:tabs>
          <w:tab w:val="clear" w:pos="426"/>
          <w:tab w:val="left" w:pos="851"/>
        </w:tabs>
        <w:spacing w:before="120"/>
        <w:ind w:left="0" w:firstLine="851"/>
      </w:pPr>
    </w:p>
    <w:p w14:paraId="05E21CB5" w14:textId="77777777" w:rsidR="004D24E3" w:rsidRDefault="004D24E3" w:rsidP="004D24E3">
      <w:pPr>
        <w:pStyle w:val="fcase1ertab"/>
        <w:pageBreakBefore/>
        <w:tabs>
          <w:tab w:val="left" w:pos="851"/>
        </w:tabs>
        <w:ind w:left="0" w:firstLine="0"/>
      </w:pPr>
      <w:r>
        <w:rPr>
          <w:rFonts w:ascii="Arial" w:hAnsi="Arial" w:cs="Arial"/>
          <w:b/>
          <w:sz w:val="22"/>
          <w:szCs w:val="22"/>
        </w:rPr>
        <w:lastRenderedPageBreak/>
        <w:t>C2 – Signature du marché public en cas de groupement :</w:t>
      </w:r>
    </w:p>
    <w:p w14:paraId="4E73EFCB" w14:textId="77777777" w:rsidR="004D24E3" w:rsidRDefault="004D24E3" w:rsidP="004D24E3">
      <w:pPr>
        <w:tabs>
          <w:tab w:val="left" w:pos="851"/>
        </w:tabs>
        <w:jc w:val="both"/>
        <w:rPr>
          <w:rFonts w:ascii="Arial" w:hAnsi="Arial" w:cs="Arial"/>
          <w:i/>
          <w:sz w:val="18"/>
          <w:szCs w:val="18"/>
        </w:rPr>
      </w:pPr>
    </w:p>
    <w:p w14:paraId="50C326BF" w14:textId="77777777" w:rsidR="004D24E3" w:rsidRDefault="004D24E3" w:rsidP="004D24E3">
      <w:pPr>
        <w:tabs>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w:t>
      </w:r>
      <w:hyperlink r:id="rId22"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69B24BB8" w14:textId="77777777" w:rsidR="004D24E3" w:rsidRDefault="004D24E3" w:rsidP="004D24E3">
      <w:pPr>
        <w:tabs>
          <w:tab w:val="left" w:pos="851"/>
        </w:tabs>
      </w:pPr>
      <w:r>
        <w:rPr>
          <w:rFonts w:ascii="Arial" w:hAnsi="Arial" w:cs="Arial"/>
          <w:i/>
          <w:sz w:val="18"/>
          <w:szCs w:val="18"/>
        </w:rPr>
        <w:t>[Indiquer le nom commercial et la dénomination sociale du mandataire]</w:t>
      </w:r>
    </w:p>
    <w:p w14:paraId="780FC5FB" w14:textId="77777777" w:rsidR="004D24E3" w:rsidRDefault="004D24E3" w:rsidP="004D24E3">
      <w:pPr>
        <w:tabs>
          <w:tab w:val="left" w:pos="851"/>
        </w:tabs>
        <w:rPr>
          <w:rFonts w:ascii="Arial" w:hAnsi="Arial" w:cs="Arial"/>
          <w:i/>
          <w:sz w:val="18"/>
          <w:szCs w:val="18"/>
        </w:rPr>
      </w:pPr>
    </w:p>
    <w:p w14:paraId="102B1CDB" w14:textId="77777777" w:rsidR="004D24E3" w:rsidRDefault="004D24E3" w:rsidP="004D24E3">
      <w:pPr>
        <w:tabs>
          <w:tab w:val="left" w:pos="851"/>
        </w:tabs>
        <w:rPr>
          <w:rFonts w:ascii="Arial" w:hAnsi="Arial" w:cs="Arial"/>
          <w:i/>
          <w:sz w:val="18"/>
          <w:szCs w:val="18"/>
        </w:rPr>
      </w:pPr>
    </w:p>
    <w:p w14:paraId="60FEBBF9" w14:textId="77777777" w:rsidR="004D24E3" w:rsidRDefault="004D24E3" w:rsidP="004D24E3">
      <w:pPr>
        <w:pStyle w:val="fcase1ertab"/>
        <w:tabs>
          <w:tab w:val="left" w:pos="851"/>
        </w:tabs>
        <w:ind w:left="0" w:firstLine="0"/>
      </w:pPr>
      <w:r>
        <w:rPr>
          <w:rFonts w:ascii="Arial" w:hAnsi="Arial" w:cs="Arial"/>
        </w:rPr>
        <w:t>En cas de groupement conjoint, le mandataire du groupement est :</w:t>
      </w:r>
    </w:p>
    <w:p w14:paraId="277E2510" w14:textId="77777777" w:rsidR="004D24E3" w:rsidRDefault="004D24E3" w:rsidP="004D24E3">
      <w:pPr>
        <w:pStyle w:val="fcase1ertab"/>
        <w:tabs>
          <w:tab w:val="left" w:pos="851"/>
        </w:tabs>
      </w:pPr>
      <w:r>
        <w:rPr>
          <w:rFonts w:ascii="Arial" w:hAnsi="Arial" w:cs="Arial"/>
          <w:i/>
          <w:iCs/>
          <w:sz w:val="18"/>
          <w:szCs w:val="18"/>
        </w:rPr>
        <w:t>(Cocher la case correspondante.)</w:t>
      </w:r>
    </w:p>
    <w:bookmarkStart w:id="23" w:name="__Fieldmark__27_152233896"/>
    <w:p w14:paraId="344F1A9E" w14:textId="2D6095FA" w:rsidR="002D401F" w:rsidRDefault="004D24E3" w:rsidP="004D24E3">
      <w:pPr>
        <w:tabs>
          <w:tab w:val="left" w:pos="851"/>
        </w:tabs>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23"/>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24" w:name="__Fieldmark__28_152233896"/>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24"/>
      <w:r>
        <w:rPr>
          <w:rFonts w:ascii="Arial" w:hAnsi="Arial" w:cs="Arial"/>
          <w:iCs/>
        </w:rPr>
        <w:t xml:space="preserve"> </w:t>
      </w:r>
      <w:r>
        <w:rPr>
          <w:rFonts w:ascii="Arial" w:hAnsi="Arial" w:cs="Arial"/>
        </w:rPr>
        <w:t>solidaire</w:t>
      </w:r>
    </w:p>
    <w:p w14:paraId="59BCE1DC" w14:textId="77777777" w:rsidR="002D401F" w:rsidRDefault="002D401F">
      <w:pPr>
        <w:tabs>
          <w:tab w:val="left" w:pos="851"/>
        </w:tabs>
        <w:rPr>
          <w:rFonts w:ascii="Arial" w:hAnsi="Arial" w:cs="Arial"/>
        </w:rPr>
      </w:pPr>
    </w:p>
    <w:bookmarkStart w:id="25" w:name="__Fieldmark__29_152233896"/>
    <w:p w14:paraId="3E31932F" w14:textId="77777777" w:rsidR="002D401F" w:rsidRDefault="004B7284">
      <w:pPr>
        <w:pStyle w:val="fcasegauche"/>
        <w:tabs>
          <w:tab w:val="left" w:pos="426"/>
          <w:tab w:val="left" w:pos="851"/>
        </w:tabs>
        <w:spacing w:after="0"/>
        <w:ind w:left="0" w:firstLine="0"/>
        <w:jc w:val="left"/>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25"/>
      <w:r>
        <w:t xml:space="preserve"> </w:t>
      </w:r>
      <w:r>
        <w:rPr>
          <w:rFonts w:ascii="Arial" w:hAnsi="Arial" w:cs="Arial"/>
        </w:rPr>
        <w:t>Les membres du groupement ont donné mandat au mandataire, qui signe le présent acte d’engagement :</w:t>
      </w:r>
    </w:p>
    <w:p w14:paraId="0EE838E3" w14:textId="77777777" w:rsidR="002D401F" w:rsidRDefault="004B7284">
      <w:pPr>
        <w:tabs>
          <w:tab w:val="left" w:pos="851"/>
        </w:tabs>
      </w:pPr>
      <w:r>
        <w:rPr>
          <w:rFonts w:ascii="Arial" w:hAnsi="Arial" w:cs="Arial"/>
          <w:i/>
          <w:sz w:val="18"/>
          <w:szCs w:val="18"/>
        </w:rPr>
        <w:t>(Cocher la ou les cases correspondantes.)</w:t>
      </w:r>
    </w:p>
    <w:p w14:paraId="7DDB0286" w14:textId="77777777" w:rsidR="002D401F" w:rsidRDefault="002D401F">
      <w:pPr>
        <w:pStyle w:val="fcasegauche"/>
        <w:tabs>
          <w:tab w:val="left" w:pos="426"/>
          <w:tab w:val="left" w:pos="851"/>
        </w:tabs>
        <w:spacing w:after="0"/>
        <w:ind w:left="0" w:firstLine="0"/>
        <w:jc w:val="left"/>
        <w:rPr>
          <w:rFonts w:ascii="Arial" w:hAnsi="Arial" w:cs="Arial"/>
        </w:rPr>
      </w:pPr>
    </w:p>
    <w:p w14:paraId="55FCD95F" w14:textId="77777777" w:rsidR="002D401F" w:rsidRDefault="004B7284">
      <w:pPr>
        <w:tabs>
          <w:tab w:val="left" w:pos="851"/>
        </w:tabs>
        <w:ind w:left="1695" w:hanging="1695"/>
      </w:pPr>
      <w:r>
        <w:tab/>
      </w:r>
      <w:bookmarkStart w:id="26" w:name="__Fieldmark__30_152233896"/>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26"/>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2BF3BE" w14:textId="77777777" w:rsidR="002D401F" w:rsidRDefault="004B7284">
      <w:pPr>
        <w:tabs>
          <w:tab w:val="left" w:pos="851"/>
        </w:tabs>
        <w:ind w:left="1701"/>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1329EE3" w14:textId="77777777" w:rsidR="002D401F" w:rsidRDefault="002D401F">
      <w:pPr>
        <w:tabs>
          <w:tab w:val="left" w:pos="851"/>
        </w:tabs>
        <w:rPr>
          <w:rFonts w:ascii="Arial" w:hAnsi="Arial" w:cs="Arial"/>
        </w:rPr>
      </w:pPr>
    </w:p>
    <w:bookmarkStart w:id="27" w:name="__Fieldmark__31_152233896"/>
    <w:p w14:paraId="5E061C4A"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27"/>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B783B12" w14:textId="77777777" w:rsidR="002D401F" w:rsidRDefault="004B7284">
      <w:pPr>
        <w:tabs>
          <w:tab w:val="left" w:pos="851"/>
        </w:tabs>
        <w:ind w:left="1701"/>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E7EE281" w14:textId="77777777" w:rsidR="002D401F" w:rsidRDefault="002D401F">
      <w:pPr>
        <w:tabs>
          <w:tab w:val="left" w:pos="851"/>
        </w:tabs>
        <w:rPr>
          <w:rFonts w:ascii="Arial" w:hAnsi="Arial" w:cs="Arial"/>
          <w:iCs/>
        </w:rPr>
      </w:pPr>
    </w:p>
    <w:p w14:paraId="24C434D9" w14:textId="77777777" w:rsidR="002D401F" w:rsidRDefault="004B7284">
      <w:pPr>
        <w:tabs>
          <w:tab w:val="left" w:pos="851"/>
        </w:tabs>
        <w:ind w:left="1134" w:hanging="850"/>
      </w:pPr>
      <w:r>
        <w:tab/>
      </w:r>
      <w:bookmarkStart w:id="28" w:name="__Fieldmark__32_152233896"/>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28"/>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62C3556" w14:textId="77777777" w:rsidR="002D401F" w:rsidRDefault="004B7284">
      <w:pPr>
        <w:tabs>
          <w:tab w:val="left" w:pos="851"/>
        </w:tabs>
        <w:ind w:left="1701"/>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14:paraId="3906E92D" w14:textId="77777777" w:rsidR="002D401F" w:rsidRDefault="002D401F">
      <w:pPr>
        <w:tabs>
          <w:tab w:val="left" w:pos="851"/>
        </w:tabs>
        <w:ind w:left="1134" w:hanging="850"/>
        <w:rPr>
          <w:rFonts w:ascii="Arial" w:hAnsi="Arial" w:cs="Arial"/>
          <w:i/>
          <w:sz w:val="18"/>
          <w:szCs w:val="18"/>
        </w:rPr>
      </w:pPr>
    </w:p>
    <w:p w14:paraId="592C4162" w14:textId="77777777" w:rsidR="002D401F" w:rsidRDefault="002D401F">
      <w:pPr>
        <w:tabs>
          <w:tab w:val="left" w:pos="851"/>
        </w:tabs>
        <w:rPr>
          <w:rFonts w:ascii="Arial" w:hAnsi="Arial" w:cs="Arial"/>
          <w:i/>
          <w:sz w:val="18"/>
          <w:szCs w:val="18"/>
        </w:rPr>
      </w:pPr>
    </w:p>
    <w:bookmarkStart w:id="29" w:name="__Fieldmark__33_152233896"/>
    <w:p w14:paraId="11D524DF" w14:textId="77777777" w:rsidR="002D401F" w:rsidRDefault="004B7284">
      <w:pPr>
        <w:tabs>
          <w:tab w:val="left" w:pos="851"/>
        </w:tabs>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29"/>
      <w:r>
        <w:t xml:space="preserve"> </w:t>
      </w:r>
      <w:r>
        <w:rPr>
          <w:rFonts w:ascii="Arial" w:hAnsi="Arial" w:cs="Arial"/>
        </w:rPr>
        <w:t>Les membres du groupement, qui signent le présent acte d’engagement :</w:t>
      </w:r>
    </w:p>
    <w:p w14:paraId="38F43170" w14:textId="77777777" w:rsidR="002D401F" w:rsidRDefault="004B7284">
      <w:pPr>
        <w:tabs>
          <w:tab w:val="left" w:pos="851"/>
        </w:tabs>
      </w:pPr>
      <w:r>
        <w:rPr>
          <w:rFonts w:ascii="Arial" w:hAnsi="Arial" w:cs="Arial"/>
          <w:i/>
          <w:sz w:val="18"/>
          <w:szCs w:val="18"/>
        </w:rPr>
        <w:t>(Cocher la case correspondante.)</w:t>
      </w:r>
    </w:p>
    <w:p w14:paraId="0B1978E5" w14:textId="77777777" w:rsidR="002D401F" w:rsidRDefault="002D401F">
      <w:pPr>
        <w:tabs>
          <w:tab w:val="left" w:pos="851"/>
        </w:tabs>
        <w:rPr>
          <w:rFonts w:ascii="Arial" w:hAnsi="Arial" w:cs="Arial"/>
        </w:rPr>
      </w:pPr>
    </w:p>
    <w:bookmarkStart w:id="30" w:name="__Fieldmark__34_152233896"/>
    <w:p w14:paraId="6B3FAF8C"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30"/>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53E7D35" w14:textId="77777777" w:rsidR="002D401F" w:rsidRDefault="002D401F">
      <w:pPr>
        <w:tabs>
          <w:tab w:val="left" w:pos="851"/>
        </w:tabs>
        <w:ind w:left="1701" w:hanging="850"/>
        <w:jc w:val="both"/>
        <w:rPr>
          <w:rFonts w:ascii="Arial" w:hAnsi="Arial" w:cs="Arial"/>
        </w:rPr>
      </w:pPr>
    </w:p>
    <w:bookmarkStart w:id="31" w:name="__Fieldmark__35_152233896"/>
    <w:p w14:paraId="49560ABB"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31"/>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4E695C8" w14:textId="77777777" w:rsidR="002D401F" w:rsidRDefault="002D401F">
      <w:pPr>
        <w:tabs>
          <w:tab w:val="left" w:pos="851"/>
        </w:tabs>
        <w:rPr>
          <w:rFonts w:ascii="Arial" w:hAnsi="Arial" w:cs="Arial"/>
          <w:iCs/>
        </w:rPr>
      </w:pPr>
    </w:p>
    <w:p w14:paraId="1D0CD813" w14:textId="77777777" w:rsidR="002D401F" w:rsidRDefault="004B7284">
      <w:pPr>
        <w:tabs>
          <w:tab w:val="left" w:pos="851"/>
        </w:tabs>
        <w:ind w:left="1134" w:hanging="850"/>
      </w:pPr>
      <w:r>
        <w:tab/>
      </w:r>
      <w:bookmarkStart w:id="32" w:name="__Fieldmark__36_152233896"/>
      <w:r>
        <w:fldChar w:fldCharType="begin">
          <w:ffData>
            <w:name w:val=""/>
            <w:enabled/>
            <w:calcOnExit w:val="0"/>
            <w:checkBox>
              <w:sizeAuto/>
              <w:default w:val="0"/>
              <w:checked w:val="0"/>
            </w:checkBox>
          </w:ffData>
        </w:fldChar>
      </w:r>
      <w:r>
        <w:instrText xml:space="preserve"> FORMCHECKBOX </w:instrText>
      </w:r>
      <w:r w:rsidR="0041050A">
        <w:fldChar w:fldCharType="separate"/>
      </w:r>
      <w:r>
        <w:fldChar w:fldCharType="end"/>
      </w:r>
      <w:bookmarkEnd w:id="32"/>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10CA1025" w14:textId="1629368B" w:rsidR="002D401F" w:rsidRDefault="004B7284">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61E1DCE" w14:textId="0C6A413B" w:rsidR="004D24E3" w:rsidRDefault="004D24E3">
      <w:pPr>
        <w:tabs>
          <w:tab w:val="left" w:pos="851"/>
        </w:tabs>
        <w:ind w:left="1134" w:hanging="850"/>
        <w:rPr>
          <w:rFonts w:ascii="Arial" w:hAnsi="Arial" w:cs="Arial"/>
          <w:i/>
          <w:sz w:val="18"/>
          <w:szCs w:val="18"/>
        </w:rPr>
      </w:pPr>
    </w:p>
    <w:p w14:paraId="63551C4B" w14:textId="532B5B5C" w:rsidR="004D24E3" w:rsidRDefault="004D24E3">
      <w:pPr>
        <w:tabs>
          <w:tab w:val="left" w:pos="851"/>
        </w:tabs>
        <w:ind w:left="1134" w:hanging="850"/>
        <w:rPr>
          <w:rFonts w:ascii="Arial" w:hAnsi="Arial" w:cs="Arial"/>
          <w:i/>
          <w:sz w:val="18"/>
          <w:szCs w:val="18"/>
        </w:rPr>
      </w:pPr>
    </w:p>
    <w:p w14:paraId="415CCAC3" w14:textId="1FDB7BB9" w:rsidR="004D24E3" w:rsidRDefault="004D24E3">
      <w:pPr>
        <w:tabs>
          <w:tab w:val="left" w:pos="851"/>
        </w:tabs>
        <w:ind w:left="1134" w:hanging="850"/>
        <w:rPr>
          <w:rFonts w:ascii="Arial" w:hAnsi="Arial" w:cs="Arial"/>
          <w:i/>
          <w:sz w:val="18"/>
          <w:szCs w:val="18"/>
        </w:rPr>
      </w:pPr>
    </w:p>
    <w:p w14:paraId="42263CBA" w14:textId="4FF48136" w:rsidR="004D24E3" w:rsidRDefault="004D24E3">
      <w:pPr>
        <w:tabs>
          <w:tab w:val="left" w:pos="851"/>
        </w:tabs>
        <w:ind w:left="1134" w:hanging="850"/>
        <w:rPr>
          <w:rFonts w:ascii="Arial" w:hAnsi="Arial" w:cs="Arial"/>
          <w:i/>
          <w:sz w:val="18"/>
          <w:szCs w:val="18"/>
        </w:rPr>
      </w:pPr>
    </w:p>
    <w:p w14:paraId="720DE60E" w14:textId="1A3FA771" w:rsidR="004D24E3" w:rsidRDefault="004D24E3">
      <w:pPr>
        <w:tabs>
          <w:tab w:val="left" w:pos="851"/>
        </w:tabs>
        <w:ind w:left="1134" w:hanging="850"/>
        <w:rPr>
          <w:rFonts w:ascii="Arial" w:hAnsi="Arial" w:cs="Arial"/>
          <w:i/>
          <w:sz w:val="18"/>
          <w:szCs w:val="18"/>
        </w:rPr>
      </w:pPr>
    </w:p>
    <w:p w14:paraId="17075360" w14:textId="0F163BA1" w:rsidR="004D24E3" w:rsidRDefault="004D24E3">
      <w:pPr>
        <w:tabs>
          <w:tab w:val="left" w:pos="851"/>
        </w:tabs>
        <w:ind w:left="1134" w:hanging="850"/>
        <w:rPr>
          <w:rFonts w:ascii="Arial" w:hAnsi="Arial" w:cs="Arial"/>
          <w:i/>
          <w:sz w:val="18"/>
          <w:szCs w:val="18"/>
        </w:rPr>
      </w:pPr>
    </w:p>
    <w:p w14:paraId="62FA5A57" w14:textId="3968A70E" w:rsidR="004D24E3" w:rsidRDefault="004D24E3">
      <w:pPr>
        <w:tabs>
          <w:tab w:val="left" w:pos="851"/>
        </w:tabs>
        <w:ind w:left="1134" w:hanging="850"/>
        <w:rPr>
          <w:rFonts w:ascii="Arial" w:hAnsi="Arial" w:cs="Arial"/>
          <w:i/>
          <w:sz w:val="18"/>
          <w:szCs w:val="18"/>
        </w:rPr>
      </w:pPr>
    </w:p>
    <w:p w14:paraId="7EDD89B1" w14:textId="13F841B1" w:rsidR="004D24E3" w:rsidRDefault="004D24E3">
      <w:pPr>
        <w:tabs>
          <w:tab w:val="left" w:pos="851"/>
        </w:tabs>
        <w:ind w:left="1134" w:hanging="850"/>
        <w:rPr>
          <w:rFonts w:ascii="Arial" w:hAnsi="Arial" w:cs="Arial"/>
          <w:i/>
          <w:sz w:val="18"/>
          <w:szCs w:val="18"/>
        </w:rPr>
      </w:pPr>
    </w:p>
    <w:p w14:paraId="35FCD67A" w14:textId="3FBCE27C" w:rsidR="004D24E3" w:rsidRDefault="004D24E3">
      <w:pPr>
        <w:tabs>
          <w:tab w:val="left" w:pos="851"/>
        </w:tabs>
        <w:ind w:left="1134" w:hanging="850"/>
        <w:rPr>
          <w:rFonts w:ascii="Arial" w:hAnsi="Arial" w:cs="Arial"/>
          <w:i/>
          <w:sz w:val="18"/>
          <w:szCs w:val="18"/>
        </w:rPr>
      </w:pPr>
    </w:p>
    <w:p w14:paraId="4C49728F" w14:textId="38BCA4AD" w:rsidR="004D24E3" w:rsidRDefault="004D24E3">
      <w:pPr>
        <w:tabs>
          <w:tab w:val="left" w:pos="851"/>
        </w:tabs>
        <w:ind w:left="1134" w:hanging="850"/>
        <w:rPr>
          <w:rFonts w:ascii="Arial" w:hAnsi="Arial" w:cs="Arial"/>
          <w:i/>
          <w:sz w:val="18"/>
          <w:szCs w:val="18"/>
        </w:rPr>
      </w:pPr>
    </w:p>
    <w:p w14:paraId="38065AB0" w14:textId="66D1E39B" w:rsidR="004D24E3" w:rsidRDefault="004D24E3">
      <w:pPr>
        <w:tabs>
          <w:tab w:val="left" w:pos="851"/>
        </w:tabs>
        <w:ind w:left="1134" w:hanging="850"/>
        <w:rPr>
          <w:rFonts w:ascii="Arial" w:hAnsi="Arial" w:cs="Arial"/>
          <w:i/>
          <w:sz w:val="18"/>
          <w:szCs w:val="18"/>
        </w:rPr>
      </w:pPr>
    </w:p>
    <w:p w14:paraId="1D15B110" w14:textId="64368109" w:rsidR="004D24E3" w:rsidRDefault="004D24E3">
      <w:pPr>
        <w:tabs>
          <w:tab w:val="left" w:pos="851"/>
        </w:tabs>
        <w:ind w:left="1134" w:hanging="850"/>
        <w:rPr>
          <w:rFonts w:ascii="Arial" w:hAnsi="Arial" w:cs="Arial"/>
          <w:i/>
          <w:sz w:val="18"/>
          <w:szCs w:val="18"/>
        </w:rPr>
      </w:pPr>
    </w:p>
    <w:p w14:paraId="1A012863" w14:textId="397729F1" w:rsidR="004D24E3" w:rsidRDefault="004D24E3">
      <w:pPr>
        <w:tabs>
          <w:tab w:val="left" w:pos="851"/>
        </w:tabs>
        <w:ind w:left="1134" w:hanging="850"/>
        <w:rPr>
          <w:rFonts w:ascii="Arial" w:hAnsi="Arial" w:cs="Arial"/>
          <w:i/>
          <w:sz w:val="18"/>
          <w:szCs w:val="18"/>
        </w:rPr>
      </w:pPr>
    </w:p>
    <w:p w14:paraId="2B90E36F" w14:textId="7071EDD7" w:rsidR="004D24E3" w:rsidRDefault="004D24E3">
      <w:pPr>
        <w:tabs>
          <w:tab w:val="left" w:pos="851"/>
        </w:tabs>
        <w:ind w:left="1134" w:hanging="850"/>
        <w:rPr>
          <w:rFonts w:ascii="Arial" w:hAnsi="Arial" w:cs="Arial"/>
          <w:i/>
          <w:sz w:val="18"/>
          <w:szCs w:val="18"/>
        </w:rPr>
      </w:pPr>
    </w:p>
    <w:p w14:paraId="5DBE4D1C" w14:textId="68A11CB0" w:rsidR="004D24E3" w:rsidRDefault="004D24E3">
      <w:pPr>
        <w:tabs>
          <w:tab w:val="left" w:pos="851"/>
        </w:tabs>
        <w:ind w:left="1134" w:hanging="850"/>
        <w:rPr>
          <w:rFonts w:ascii="Arial" w:hAnsi="Arial" w:cs="Arial"/>
          <w:i/>
          <w:sz w:val="18"/>
          <w:szCs w:val="18"/>
        </w:rPr>
      </w:pPr>
    </w:p>
    <w:p w14:paraId="07D66CE6" w14:textId="481C68AE" w:rsidR="004D24E3" w:rsidRDefault="004D24E3">
      <w:pPr>
        <w:tabs>
          <w:tab w:val="left" w:pos="851"/>
        </w:tabs>
        <w:ind w:left="1134" w:hanging="850"/>
        <w:rPr>
          <w:rFonts w:ascii="Arial" w:hAnsi="Arial" w:cs="Arial"/>
          <w:i/>
          <w:sz w:val="18"/>
          <w:szCs w:val="18"/>
        </w:rPr>
      </w:pPr>
    </w:p>
    <w:p w14:paraId="04E8ACBD" w14:textId="6D3773BF" w:rsidR="004D24E3" w:rsidRDefault="004D24E3">
      <w:pPr>
        <w:tabs>
          <w:tab w:val="left" w:pos="851"/>
        </w:tabs>
        <w:ind w:left="1134" w:hanging="850"/>
        <w:rPr>
          <w:rFonts w:ascii="Arial" w:hAnsi="Arial" w:cs="Arial"/>
          <w:i/>
          <w:sz w:val="18"/>
          <w:szCs w:val="18"/>
        </w:rPr>
      </w:pPr>
    </w:p>
    <w:p w14:paraId="03606339" w14:textId="23CB2680" w:rsidR="004D24E3" w:rsidRDefault="004D24E3">
      <w:pPr>
        <w:tabs>
          <w:tab w:val="left" w:pos="851"/>
        </w:tabs>
        <w:ind w:left="1134" w:hanging="850"/>
        <w:rPr>
          <w:rFonts w:ascii="Arial" w:hAnsi="Arial" w:cs="Arial"/>
          <w:i/>
          <w:sz w:val="18"/>
          <w:szCs w:val="18"/>
        </w:rPr>
      </w:pPr>
    </w:p>
    <w:p w14:paraId="4390B718" w14:textId="21CCEF35" w:rsidR="004D24E3" w:rsidRDefault="004D24E3">
      <w:pPr>
        <w:tabs>
          <w:tab w:val="left" w:pos="851"/>
        </w:tabs>
        <w:ind w:left="1134" w:hanging="850"/>
        <w:rPr>
          <w:rFonts w:ascii="Arial" w:hAnsi="Arial" w:cs="Arial"/>
          <w:i/>
          <w:sz w:val="18"/>
          <w:szCs w:val="18"/>
        </w:rPr>
      </w:pPr>
    </w:p>
    <w:p w14:paraId="4E0195C6" w14:textId="2DDBBEBF" w:rsidR="004D24E3" w:rsidRDefault="004D24E3">
      <w:pPr>
        <w:tabs>
          <w:tab w:val="left" w:pos="851"/>
        </w:tabs>
        <w:ind w:left="1134" w:hanging="850"/>
        <w:rPr>
          <w:rFonts w:ascii="Arial" w:hAnsi="Arial" w:cs="Arial"/>
          <w:i/>
          <w:sz w:val="18"/>
          <w:szCs w:val="18"/>
        </w:rPr>
      </w:pPr>
    </w:p>
    <w:p w14:paraId="62317BDA" w14:textId="1F694B90" w:rsidR="004D24E3" w:rsidRDefault="004D24E3">
      <w:pPr>
        <w:tabs>
          <w:tab w:val="left" w:pos="851"/>
        </w:tabs>
        <w:ind w:left="1134" w:hanging="850"/>
        <w:rPr>
          <w:rFonts w:ascii="Arial" w:hAnsi="Arial" w:cs="Arial"/>
          <w:i/>
          <w:sz w:val="18"/>
          <w:szCs w:val="18"/>
        </w:rPr>
      </w:pPr>
    </w:p>
    <w:p w14:paraId="2584A656" w14:textId="6CEDEE9B" w:rsidR="004D24E3" w:rsidRDefault="004D24E3">
      <w:pPr>
        <w:tabs>
          <w:tab w:val="left" w:pos="851"/>
        </w:tabs>
        <w:ind w:left="1134" w:hanging="850"/>
        <w:rPr>
          <w:rFonts w:ascii="Arial" w:hAnsi="Arial" w:cs="Arial"/>
          <w:i/>
          <w:sz w:val="18"/>
          <w:szCs w:val="18"/>
        </w:rPr>
      </w:pPr>
    </w:p>
    <w:p w14:paraId="7EE7A771" w14:textId="180F9310" w:rsidR="004D24E3" w:rsidRDefault="004D24E3">
      <w:pPr>
        <w:tabs>
          <w:tab w:val="left" w:pos="851"/>
        </w:tabs>
        <w:ind w:left="1134" w:hanging="850"/>
        <w:rPr>
          <w:rFonts w:ascii="Arial" w:hAnsi="Arial" w:cs="Arial"/>
          <w:i/>
          <w:sz w:val="18"/>
          <w:szCs w:val="18"/>
        </w:rPr>
      </w:pPr>
    </w:p>
    <w:p w14:paraId="28898DC7" w14:textId="4010D147" w:rsidR="004D24E3" w:rsidRDefault="004D24E3">
      <w:pPr>
        <w:tabs>
          <w:tab w:val="left" w:pos="851"/>
        </w:tabs>
        <w:ind w:left="1134" w:hanging="850"/>
        <w:rPr>
          <w:rFonts w:ascii="Arial" w:hAnsi="Arial" w:cs="Arial"/>
          <w:i/>
          <w:sz w:val="18"/>
          <w:szCs w:val="18"/>
        </w:rPr>
      </w:pPr>
    </w:p>
    <w:p w14:paraId="60395D4B" w14:textId="13BCF18C" w:rsidR="004D24E3" w:rsidRDefault="004D24E3">
      <w:pPr>
        <w:tabs>
          <w:tab w:val="left" w:pos="851"/>
        </w:tabs>
        <w:ind w:left="1134" w:hanging="850"/>
        <w:rPr>
          <w:rFonts w:ascii="Arial" w:hAnsi="Arial" w:cs="Arial"/>
          <w:i/>
          <w:sz w:val="18"/>
          <w:szCs w:val="18"/>
        </w:rPr>
      </w:pPr>
    </w:p>
    <w:p w14:paraId="528B3F88" w14:textId="43111CAC" w:rsidR="004D24E3" w:rsidRDefault="004D24E3">
      <w:pPr>
        <w:tabs>
          <w:tab w:val="left" w:pos="851"/>
        </w:tabs>
        <w:ind w:left="1134" w:hanging="850"/>
        <w:rPr>
          <w:rFonts w:ascii="Arial" w:hAnsi="Arial" w:cs="Arial"/>
          <w:i/>
          <w:sz w:val="18"/>
          <w:szCs w:val="18"/>
        </w:rPr>
      </w:pPr>
    </w:p>
    <w:p w14:paraId="0285CB47" w14:textId="61D41FA2" w:rsidR="004D24E3" w:rsidRDefault="004D24E3">
      <w:pPr>
        <w:tabs>
          <w:tab w:val="left" w:pos="851"/>
        </w:tabs>
        <w:ind w:left="1134" w:hanging="850"/>
        <w:rPr>
          <w:rFonts w:ascii="Arial" w:hAnsi="Arial" w:cs="Arial"/>
          <w:i/>
          <w:sz w:val="18"/>
          <w:szCs w:val="18"/>
        </w:rPr>
      </w:pPr>
    </w:p>
    <w:p w14:paraId="21CE7694" w14:textId="08A7C564" w:rsidR="004D24E3" w:rsidRDefault="004D24E3">
      <w:pPr>
        <w:tabs>
          <w:tab w:val="left" w:pos="851"/>
        </w:tabs>
        <w:ind w:left="1134" w:hanging="850"/>
        <w:rPr>
          <w:rFonts w:ascii="Arial" w:hAnsi="Arial" w:cs="Arial"/>
          <w:i/>
          <w:sz w:val="18"/>
          <w:szCs w:val="18"/>
        </w:rPr>
      </w:pPr>
    </w:p>
    <w:p w14:paraId="7BFEF7BA" w14:textId="77777777" w:rsidR="004D24E3" w:rsidRDefault="004D24E3">
      <w:pPr>
        <w:tabs>
          <w:tab w:val="left" w:pos="851"/>
        </w:tabs>
        <w:ind w:left="1134" w:hanging="850"/>
      </w:pPr>
    </w:p>
    <w:p w14:paraId="32DA1A9B" w14:textId="77777777" w:rsidR="002D401F" w:rsidRDefault="002D401F">
      <w:pPr>
        <w:tabs>
          <w:tab w:val="left" w:pos="851"/>
        </w:tabs>
        <w:rPr>
          <w:rFonts w:ascii="Arial" w:hAnsi="Arial" w:cs="Arial"/>
        </w:rPr>
      </w:pPr>
    </w:p>
    <w:tbl>
      <w:tblPr>
        <w:tblW w:w="0" w:type="auto"/>
        <w:tblInd w:w="-90" w:type="dxa"/>
        <w:tblLayout w:type="fixed"/>
        <w:tblLook w:val="0000" w:firstRow="0" w:lastRow="0" w:firstColumn="0" w:lastColumn="0" w:noHBand="0" w:noVBand="0"/>
      </w:tblPr>
      <w:tblGrid>
        <w:gridCol w:w="4644"/>
        <w:gridCol w:w="2694"/>
        <w:gridCol w:w="3156"/>
      </w:tblGrid>
      <w:tr w:rsidR="002D401F" w14:paraId="6F8187DC" w14:textId="77777777">
        <w:tc>
          <w:tcPr>
            <w:tcW w:w="4644" w:type="dxa"/>
            <w:tcBorders>
              <w:top w:val="single" w:sz="4" w:space="0" w:color="000000"/>
              <w:left w:val="single" w:sz="4" w:space="0" w:color="000000"/>
              <w:bottom w:val="single" w:sz="4" w:space="0" w:color="000000"/>
            </w:tcBorders>
            <w:shd w:val="clear" w:color="auto" w:fill="auto"/>
            <w:vAlign w:val="center"/>
          </w:tcPr>
          <w:p w14:paraId="743B8ADE" w14:textId="77777777" w:rsidR="002D401F" w:rsidRDefault="004B7284">
            <w:pPr>
              <w:tabs>
                <w:tab w:val="left" w:pos="851"/>
              </w:tabs>
              <w:jc w:val="center"/>
            </w:pPr>
            <w:r>
              <w:rPr>
                <w:rFonts w:ascii="Arial" w:hAnsi="Arial" w:cs="Arial"/>
                <w:b/>
                <w:bCs/>
              </w:rPr>
              <w:lastRenderedPageBreak/>
              <w:t>Nom, prénom et qualité</w:t>
            </w:r>
          </w:p>
          <w:p w14:paraId="2B4B4955" w14:textId="77777777" w:rsidR="002D401F" w:rsidRDefault="004B7284">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248FDE7" w14:textId="77777777" w:rsidR="002D401F" w:rsidRDefault="004B7284">
            <w:pPr>
              <w:tabs>
                <w:tab w:val="left" w:pos="851"/>
              </w:tabs>
              <w:jc w:val="cente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26FD" w14:textId="77777777" w:rsidR="002D401F" w:rsidRDefault="004B7284">
            <w:pPr>
              <w:tabs>
                <w:tab w:val="left" w:pos="851"/>
              </w:tabs>
              <w:jc w:val="center"/>
            </w:pPr>
            <w:r>
              <w:rPr>
                <w:rFonts w:ascii="Arial" w:hAnsi="Arial" w:cs="Arial"/>
                <w:b/>
                <w:bCs/>
              </w:rPr>
              <w:t>Signature</w:t>
            </w:r>
          </w:p>
        </w:tc>
      </w:tr>
      <w:tr w:rsidR="002D401F" w14:paraId="5A9C17E1" w14:textId="77777777">
        <w:trPr>
          <w:trHeight w:val="1021"/>
        </w:trPr>
        <w:tc>
          <w:tcPr>
            <w:tcW w:w="4644" w:type="dxa"/>
            <w:tcBorders>
              <w:top w:val="single" w:sz="4" w:space="0" w:color="000000"/>
              <w:left w:val="single" w:sz="4" w:space="0" w:color="000000"/>
            </w:tcBorders>
            <w:shd w:val="clear" w:color="auto" w:fill="CCFFFF"/>
          </w:tcPr>
          <w:p w14:paraId="5745EC7F" w14:textId="77777777" w:rsidR="002D401F" w:rsidRDefault="002D401F">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08E9B6E" w14:textId="77777777" w:rsidR="002D401F" w:rsidRDefault="002D401F">
            <w:pPr>
              <w:tabs>
                <w:tab w:val="left" w:pos="851"/>
              </w:tabs>
              <w:snapToGrid w:val="0"/>
              <w:jc w:val="both"/>
              <w:rPr>
                <w:rFonts w:ascii="Arial" w:hAnsi="Arial" w:cs="Arial"/>
                <w:b/>
                <w:bCs/>
              </w:rPr>
            </w:pPr>
          </w:p>
        </w:tc>
        <w:tc>
          <w:tcPr>
            <w:tcW w:w="3156" w:type="dxa"/>
            <w:tcBorders>
              <w:top w:val="single" w:sz="4" w:space="0" w:color="000000"/>
              <w:left w:val="single" w:sz="4" w:space="0" w:color="000000"/>
              <w:right w:val="single" w:sz="4" w:space="0" w:color="000000"/>
            </w:tcBorders>
            <w:shd w:val="clear" w:color="auto" w:fill="CCFFFF"/>
          </w:tcPr>
          <w:p w14:paraId="69ED95E3" w14:textId="77777777" w:rsidR="002D401F" w:rsidRDefault="002D401F">
            <w:pPr>
              <w:tabs>
                <w:tab w:val="left" w:pos="851"/>
              </w:tabs>
              <w:snapToGrid w:val="0"/>
              <w:jc w:val="both"/>
              <w:rPr>
                <w:rFonts w:ascii="Arial" w:hAnsi="Arial" w:cs="Arial"/>
                <w:b/>
                <w:bCs/>
              </w:rPr>
            </w:pPr>
          </w:p>
        </w:tc>
      </w:tr>
      <w:tr w:rsidR="002D401F" w14:paraId="3C3C1069" w14:textId="77777777">
        <w:trPr>
          <w:trHeight w:val="1021"/>
        </w:trPr>
        <w:tc>
          <w:tcPr>
            <w:tcW w:w="4644" w:type="dxa"/>
            <w:tcBorders>
              <w:left w:val="single" w:sz="4" w:space="0" w:color="000000"/>
            </w:tcBorders>
            <w:shd w:val="clear" w:color="auto" w:fill="auto"/>
          </w:tcPr>
          <w:p w14:paraId="314CFA97"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1364340"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auto"/>
          </w:tcPr>
          <w:p w14:paraId="49BEEAA1" w14:textId="77777777" w:rsidR="002D401F" w:rsidRDefault="002D401F">
            <w:pPr>
              <w:tabs>
                <w:tab w:val="left" w:pos="851"/>
              </w:tabs>
              <w:snapToGrid w:val="0"/>
              <w:jc w:val="both"/>
              <w:rPr>
                <w:rFonts w:ascii="Arial" w:hAnsi="Arial" w:cs="Arial"/>
                <w:b/>
                <w:bCs/>
              </w:rPr>
            </w:pPr>
          </w:p>
        </w:tc>
      </w:tr>
      <w:tr w:rsidR="002D401F" w14:paraId="74B4922A" w14:textId="77777777">
        <w:trPr>
          <w:trHeight w:val="1021"/>
        </w:trPr>
        <w:tc>
          <w:tcPr>
            <w:tcW w:w="4644" w:type="dxa"/>
            <w:tcBorders>
              <w:left w:val="single" w:sz="4" w:space="0" w:color="000000"/>
            </w:tcBorders>
            <w:shd w:val="clear" w:color="auto" w:fill="CCFFFF"/>
          </w:tcPr>
          <w:p w14:paraId="674E5187"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9A8986"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CCFFFF"/>
          </w:tcPr>
          <w:p w14:paraId="3D9ABF95" w14:textId="77777777" w:rsidR="002D401F" w:rsidRDefault="002D401F">
            <w:pPr>
              <w:tabs>
                <w:tab w:val="left" w:pos="851"/>
              </w:tabs>
              <w:snapToGrid w:val="0"/>
              <w:jc w:val="both"/>
              <w:rPr>
                <w:rFonts w:ascii="Arial" w:hAnsi="Arial" w:cs="Arial"/>
                <w:b/>
                <w:bCs/>
              </w:rPr>
            </w:pPr>
          </w:p>
        </w:tc>
      </w:tr>
      <w:tr w:rsidR="002D401F" w14:paraId="2FACBADA" w14:textId="77777777">
        <w:trPr>
          <w:trHeight w:val="1021"/>
        </w:trPr>
        <w:tc>
          <w:tcPr>
            <w:tcW w:w="4644" w:type="dxa"/>
            <w:tcBorders>
              <w:left w:val="single" w:sz="4" w:space="0" w:color="000000"/>
            </w:tcBorders>
            <w:shd w:val="clear" w:color="auto" w:fill="auto"/>
          </w:tcPr>
          <w:p w14:paraId="4E5849B2"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C1015FF"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auto"/>
          </w:tcPr>
          <w:p w14:paraId="0028936F" w14:textId="77777777" w:rsidR="002D401F" w:rsidRDefault="002D401F">
            <w:pPr>
              <w:tabs>
                <w:tab w:val="left" w:pos="851"/>
              </w:tabs>
              <w:snapToGrid w:val="0"/>
              <w:jc w:val="both"/>
              <w:rPr>
                <w:rFonts w:ascii="Arial" w:hAnsi="Arial" w:cs="Arial"/>
                <w:b/>
                <w:bCs/>
              </w:rPr>
            </w:pPr>
          </w:p>
        </w:tc>
      </w:tr>
      <w:tr w:rsidR="002D401F" w14:paraId="4CEA78A0" w14:textId="77777777">
        <w:trPr>
          <w:trHeight w:val="1021"/>
        </w:trPr>
        <w:tc>
          <w:tcPr>
            <w:tcW w:w="4644" w:type="dxa"/>
            <w:tcBorders>
              <w:left w:val="single" w:sz="4" w:space="0" w:color="000000"/>
              <w:bottom w:val="single" w:sz="4" w:space="0" w:color="000000"/>
            </w:tcBorders>
            <w:shd w:val="clear" w:color="auto" w:fill="CCFFFF"/>
          </w:tcPr>
          <w:p w14:paraId="10891983"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A4700F"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bottom w:val="single" w:sz="4" w:space="0" w:color="000000"/>
              <w:right w:val="single" w:sz="4" w:space="0" w:color="000000"/>
            </w:tcBorders>
            <w:shd w:val="clear" w:color="auto" w:fill="CCFFFF"/>
          </w:tcPr>
          <w:p w14:paraId="1D6BD581" w14:textId="77777777" w:rsidR="002D401F" w:rsidRDefault="002D401F">
            <w:pPr>
              <w:tabs>
                <w:tab w:val="left" w:pos="851"/>
              </w:tabs>
              <w:snapToGrid w:val="0"/>
              <w:jc w:val="both"/>
              <w:rPr>
                <w:rFonts w:ascii="Arial" w:hAnsi="Arial" w:cs="Arial"/>
                <w:b/>
                <w:bCs/>
              </w:rPr>
            </w:pPr>
          </w:p>
        </w:tc>
      </w:tr>
    </w:tbl>
    <w:p w14:paraId="5A2265E5" w14:textId="77777777" w:rsidR="002D401F" w:rsidRDefault="004B7284">
      <w:pPr>
        <w:tabs>
          <w:tab w:val="left" w:pos="851"/>
        </w:tabs>
        <w:jc w:val="both"/>
      </w:pPr>
      <w:r>
        <w:rPr>
          <w:rFonts w:ascii="Arial" w:hAnsi="Arial" w:cs="Arial"/>
          <w:sz w:val="18"/>
          <w:szCs w:val="18"/>
        </w:rPr>
        <w:t>(*) Le signataire doit avoir le pouvoir d’engager la personne qu’il représente.</w:t>
      </w:r>
    </w:p>
    <w:p w14:paraId="74ABDEE0" w14:textId="77777777" w:rsidR="002D401F" w:rsidRDefault="002D401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02A1EF01" w14:textId="77777777">
        <w:tc>
          <w:tcPr>
            <w:tcW w:w="10277" w:type="dxa"/>
            <w:shd w:val="clear" w:color="auto" w:fill="66CCFF"/>
          </w:tcPr>
          <w:p w14:paraId="00922BAB" w14:textId="77777777" w:rsidR="002D401F" w:rsidRDefault="004B7284">
            <w:r>
              <w:rPr>
                <w:sz w:val="22"/>
                <w:szCs w:val="22"/>
              </w:rPr>
              <w:t>D - Identification et signature de l’acheteur.</w:t>
            </w:r>
          </w:p>
        </w:tc>
      </w:tr>
    </w:tbl>
    <w:p w14:paraId="195AAF77" w14:textId="77777777" w:rsidR="002D401F" w:rsidRDefault="002D401F">
      <w:pPr>
        <w:tabs>
          <w:tab w:val="left" w:pos="851"/>
        </w:tabs>
      </w:pPr>
    </w:p>
    <w:p w14:paraId="470A2CC0" w14:textId="77777777" w:rsidR="002D401F" w:rsidRDefault="002D401F">
      <w:pPr>
        <w:tabs>
          <w:tab w:val="left" w:pos="851"/>
        </w:tabs>
      </w:pPr>
    </w:p>
    <w:p w14:paraId="6C639C00" w14:textId="77777777" w:rsidR="002D401F" w:rsidRDefault="004B7284">
      <w:pPr>
        <w:pStyle w:val="Titre1"/>
        <w:numPr>
          <w:ilvl w:val="1"/>
          <w:numId w:val="1"/>
        </w:numPr>
        <w:tabs>
          <w:tab w:val="left" w:pos="567"/>
          <w:tab w:val="left" w:pos="851"/>
        </w:tabs>
        <w:ind w:left="567" w:firstLine="0"/>
        <w:jc w:val="both"/>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446490DB" w14:textId="77777777" w:rsidR="002D401F" w:rsidRDefault="004B7284">
      <w:pPr>
        <w:pStyle w:val="Titre1"/>
        <w:numPr>
          <w:ilvl w:val="1"/>
          <w:numId w:val="1"/>
        </w:numPr>
        <w:tabs>
          <w:tab w:val="left" w:pos="851"/>
        </w:tabs>
        <w:ind w:left="567" w:firstLine="0"/>
        <w:jc w:val="both"/>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6115E7EA" w14:textId="77777777" w:rsidR="002D401F" w:rsidRDefault="002D401F">
      <w:pPr>
        <w:pStyle w:val="Titre1"/>
        <w:tabs>
          <w:tab w:val="left" w:pos="851"/>
        </w:tabs>
        <w:ind w:left="0" w:hanging="432"/>
        <w:jc w:val="both"/>
        <w:rPr>
          <w:rFonts w:ascii="Arial" w:hAnsi="Arial" w:cs="Arial"/>
        </w:rPr>
      </w:pPr>
    </w:p>
    <w:p w14:paraId="13B5333F" w14:textId="77777777" w:rsidR="0041050A" w:rsidRDefault="0041050A">
      <w:pPr>
        <w:suppressAutoHyphens w:val="0"/>
        <w:spacing w:before="62"/>
        <w:jc w:val="both"/>
        <w:rPr>
          <w:rFonts w:ascii="Liberation Sans" w:hAnsi="Liberation Sans" w:cs="Liberation Sans"/>
        </w:rPr>
      </w:pPr>
      <w:r w:rsidRPr="0041050A">
        <w:rPr>
          <w:rFonts w:ascii="Liberation Sans" w:hAnsi="Liberation Sans" w:cs="Liberation Sans"/>
        </w:rPr>
        <w:t>Ministères Transition écologique, Aménagement du territoire, Transports, Ville et Logement (MTEATTVL)</w:t>
      </w:r>
    </w:p>
    <w:p w14:paraId="0B935FE0" w14:textId="3B85B673" w:rsidR="002D401F" w:rsidRDefault="004B7284">
      <w:pPr>
        <w:suppressAutoHyphens w:val="0"/>
        <w:spacing w:before="62"/>
        <w:jc w:val="both"/>
        <w:rPr>
          <w:rFonts w:ascii="Arial" w:hAnsi="Arial" w:cs="Arial"/>
          <w:color w:val="000000"/>
          <w:lang w:eastAsia="fr-FR"/>
        </w:rPr>
      </w:pPr>
      <w:r>
        <w:rPr>
          <w:rFonts w:ascii="Arial" w:hAnsi="Arial" w:cs="Arial"/>
          <w:color w:val="000000"/>
          <w:lang w:eastAsia="fr-FR"/>
        </w:rPr>
        <w:t>Commissariat général au Développement durable (CGDD)</w:t>
      </w:r>
    </w:p>
    <w:p w14:paraId="2FD1DB09" w14:textId="2B05D14E" w:rsidR="00BD5C17" w:rsidRPr="00BD5C17" w:rsidRDefault="001A549E" w:rsidP="00BD5C17">
      <w:pPr>
        <w:pStyle w:val="m-BlocEmetteur"/>
        <w:rPr>
          <w:rFonts w:ascii="Arial" w:hAnsi="Arial" w:cs="Arial"/>
          <w:i w:val="0"/>
          <w:color w:val="000000"/>
          <w:w w:val="100"/>
          <w:sz w:val="20"/>
          <w:lang w:eastAsia="fr-FR"/>
        </w:rPr>
      </w:pPr>
      <w:r>
        <w:rPr>
          <w:rFonts w:ascii="Arial" w:hAnsi="Arial" w:cs="Arial"/>
          <w:i w:val="0"/>
          <w:color w:val="000000"/>
          <w:w w:val="100"/>
          <w:sz w:val="20"/>
          <w:lang w:eastAsia="fr-FR"/>
        </w:rPr>
        <w:t>Sous-direction des affaires générales (SDAG)</w:t>
      </w:r>
    </w:p>
    <w:p w14:paraId="20CCA6C3" w14:textId="77777777" w:rsidR="002D401F" w:rsidRDefault="004B7284">
      <w:pPr>
        <w:suppressAutoHyphens w:val="0"/>
        <w:spacing w:before="62"/>
        <w:jc w:val="both"/>
      </w:pPr>
      <w:r>
        <w:rPr>
          <w:rFonts w:ascii="Arial" w:hAnsi="Arial" w:cs="Arial"/>
          <w:color w:val="000000"/>
          <w:lang w:eastAsia="fr-FR"/>
        </w:rPr>
        <w:t>Florence MACE</w:t>
      </w:r>
    </w:p>
    <w:p w14:paraId="66264D0C" w14:textId="77777777" w:rsidR="002D401F" w:rsidRDefault="004B7284">
      <w:pPr>
        <w:suppressAutoHyphens w:val="0"/>
        <w:spacing w:before="62"/>
        <w:jc w:val="both"/>
      </w:pPr>
      <w:r>
        <w:rPr>
          <w:rFonts w:ascii="Arial" w:hAnsi="Arial" w:cs="Arial"/>
          <w:color w:val="000000"/>
          <w:lang w:eastAsia="fr-FR"/>
        </w:rPr>
        <w:t>Sous-directrice des affaires générales</w:t>
      </w:r>
    </w:p>
    <w:p w14:paraId="6666A6C4" w14:textId="77777777" w:rsidR="002D401F" w:rsidRDefault="004B7284">
      <w:pPr>
        <w:suppressAutoHyphens w:val="0"/>
        <w:spacing w:line="102" w:lineRule="atLeast"/>
        <w:jc w:val="both"/>
      </w:pPr>
      <w:r>
        <w:rPr>
          <w:rFonts w:ascii="Arial" w:hAnsi="Arial" w:cs="Arial"/>
          <w:color w:val="000000"/>
          <w:lang w:eastAsia="fr-FR"/>
        </w:rPr>
        <w:t>Tour Séquoia</w:t>
      </w:r>
    </w:p>
    <w:p w14:paraId="0B188C24" w14:textId="77777777" w:rsidR="002D401F" w:rsidRDefault="004B7284">
      <w:pPr>
        <w:suppressAutoHyphens w:val="0"/>
        <w:jc w:val="both"/>
      </w:pPr>
      <w:r>
        <w:rPr>
          <w:rFonts w:ascii="Arial" w:hAnsi="Arial" w:cs="Arial"/>
          <w:color w:val="000000"/>
          <w:lang w:eastAsia="fr-FR"/>
        </w:rPr>
        <w:t>92055 La Défense Cedex</w:t>
      </w:r>
    </w:p>
    <w:p w14:paraId="697EC49A" w14:textId="1F7E7EF7" w:rsidR="002D401F" w:rsidRDefault="002D401F">
      <w:pPr>
        <w:pStyle w:val="En-tte"/>
        <w:tabs>
          <w:tab w:val="clear" w:pos="4536"/>
          <w:tab w:val="clear" w:pos="9072"/>
          <w:tab w:val="left" w:pos="851"/>
        </w:tabs>
        <w:jc w:val="both"/>
        <w:rPr>
          <w:rFonts w:ascii="Arial" w:hAnsi="Arial" w:cs="Arial"/>
          <w:color w:val="000000"/>
          <w:sz w:val="24"/>
          <w:szCs w:val="24"/>
          <w:lang w:eastAsia="fr-FR"/>
        </w:rPr>
      </w:pPr>
    </w:p>
    <w:p w14:paraId="3F4930C5" w14:textId="77777777" w:rsidR="002D401F" w:rsidRDefault="002D401F">
      <w:pPr>
        <w:pStyle w:val="En-tte"/>
        <w:tabs>
          <w:tab w:val="clear" w:pos="4536"/>
          <w:tab w:val="clear" w:pos="9072"/>
          <w:tab w:val="left" w:pos="851"/>
        </w:tabs>
        <w:jc w:val="both"/>
        <w:rPr>
          <w:rFonts w:ascii="Arial" w:hAnsi="Arial" w:cs="Arial"/>
          <w:color w:val="000000"/>
          <w:sz w:val="24"/>
          <w:szCs w:val="24"/>
          <w:lang w:eastAsia="fr-FR"/>
        </w:rPr>
      </w:pPr>
    </w:p>
    <w:p w14:paraId="75E0D3D3" w14:textId="77777777" w:rsidR="002D401F" w:rsidRDefault="004B7284">
      <w:pPr>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4D2B32D3" w14:textId="77777777" w:rsidR="002D401F" w:rsidRDefault="004B7284">
      <w:pPr>
        <w:tabs>
          <w:tab w:val="left" w:pos="851"/>
        </w:tabs>
        <w:jc w:val="both"/>
      </w:pPr>
      <w:r>
        <w:rPr>
          <w:rFonts w:ascii="Arial" w:hAnsi="Arial" w:cs="Arial"/>
          <w:i/>
          <w:sz w:val="18"/>
          <w:szCs w:val="18"/>
        </w:rPr>
        <w:t>(Le signataire doit avoir le pouvoir d’engager l’acheteur qu’il représente.)</w:t>
      </w:r>
    </w:p>
    <w:p w14:paraId="0D499528" w14:textId="77777777" w:rsidR="002D401F" w:rsidRDefault="002D401F">
      <w:pPr>
        <w:tabs>
          <w:tab w:val="left" w:pos="851"/>
        </w:tabs>
        <w:jc w:val="both"/>
        <w:rPr>
          <w:rFonts w:ascii="Arial" w:hAnsi="Arial" w:cs="Arial"/>
        </w:rPr>
      </w:pPr>
    </w:p>
    <w:p w14:paraId="5AEBE477" w14:textId="77777777" w:rsidR="002D401F" w:rsidRDefault="004B7284">
      <w:pPr>
        <w:tabs>
          <w:tab w:val="left" w:pos="851"/>
        </w:tabs>
        <w:jc w:val="both"/>
      </w:pPr>
      <w:r>
        <w:rPr>
          <w:rFonts w:ascii="Arial" w:hAnsi="Arial" w:cs="Arial"/>
        </w:rPr>
        <w:t>Madame Florence MACE, sous-directrice des Affaires générales</w:t>
      </w:r>
    </w:p>
    <w:p w14:paraId="26A88744" w14:textId="77777777" w:rsidR="002D401F" w:rsidRDefault="004B7284">
      <w:pPr>
        <w:tabs>
          <w:tab w:val="left" w:pos="851"/>
        </w:tabs>
        <w:jc w:val="both"/>
      </w:pPr>
      <w:r>
        <w:rPr>
          <w:rFonts w:ascii="Arial" w:hAnsi="Arial" w:cs="Arial"/>
        </w:rPr>
        <w:t>Commissariat général au Développement durable</w:t>
      </w:r>
    </w:p>
    <w:p w14:paraId="04F76750" w14:textId="268DB6A5" w:rsidR="00AC583C" w:rsidRDefault="0041050A">
      <w:pPr>
        <w:tabs>
          <w:tab w:val="left" w:pos="851"/>
        </w:tabs>
        <w:jc w:val="both"/>
        <w:rPr>
          <w:rFonts w:ascii="Arial" w:hAnsi="Arial" w:cs="Arial"/>
        </w:rPr>
      </w:pPr>
      <w:r w:rsidRPr="0041050A">
        <w:rPr>
          <w:rFonts w:ascii="Liberation Sans" w:hAnsi="Liberation Sans" w:cs="Liberation Sans"/>
        </w:rPr>
        <w:t>Ministères Transition écologique, Aménagement du territoire, Transports, Ville et Logement</w:t>
      </w:r>
      <w:r>
        <w:rPr>
          <w:rFonts w:ascii="Liberation Sans" w:hAnsi="Liberation Sans" w:cs="Liberation Sans"/>
        </w:rPr>
        <w:t> </w:t>
      </w:r>
    </w:p>
    <w:p w14:paraId="00E96CD0" w14:textId="16001798" w:rsidR="00AC583C" w:rsidRDefault="00AC583C">
      <w:pPr>
        <w:tabs>
          <w:tab w:val="left" w:pos="851"/>
        </w:tabs>
        <w:jc w:val="both"/>
        <w:rPr>
          <w:rFonts w:ascii="Arial" w:hAnsi="Arial" w:cs="Arial"/>
        </w:rPr>
      </w:pPr>
    </w:p>
    <w:p w14:paraId="1C95E642" w14:textId="3DAF2E42" w:rsidR="00AC583C" w:rsidRDefault="00AC583C">
      <w:pPr>
        <w:tabs>
          <w:tab w:val="left" w:pos="851"/>
        </w:tabs>
        <w:jc w:val="both"/>
        <w:rPr>
          <w:rFonts w:ascii="Arial" w:hAnsi="Arial" w:cs="Arial"/>
        </w:rPr>
      </w:pPr>
    </w:p>
    <w:p w14:paraId="048E659F" w14:textId="77777777" w:rsidR="00AC583C" w:rsidRDefault="00AC583C">
      <w:pPr>
        <w:tabs>
          <w:tab w:val="left" w:pos="851"/>
        </w:tabs>
        <w:jc w:val="both"/>
        <w:rPr>
          <w:rFonts w:ascii="Arial" w:hAnsi="Arial" w:cs="Arial"/>
        </w:rPr>
      </w:pPr>
    </w:p>
    <w:p w14:paraId="5665664E" w14:textId="77777777" w:rsidR="002D401F" w:rsidRDefault="002D401F">
      <w:pPr>
        <w:tabs>
          <w:tab w:val="left" w:pos="851"/>
        </w:tabs>
        <w:jc w:val="both"/>
        <w:rPr>
          <w:rFonts w:ascii="Arial" w:hAnsi="Arial" w:cs="Arial"/>
        </w:rPr>
      </w:pPr>
    </w:p>
    <w:p w14:paraId="0B12AB0F" w14:textId="77777777" w:rsidR="002D401F" w:rsidRDefault="004B7284">
      <w:pPr>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4" w:history="1">
        <w:r>
          <w:rPr>
            <w:rStyle w:val="Lienhypertexte"/>
            <w:rFonts w:ascii="Arial" w:hAnsi="Arial" w:cs="Arial"/>
          </w:rPr>
          <w:t>article R. 2191-59</w:t>
        </w:r>
      </w:hyperlink>
      <w:r>
        <w:rPr>
          <w:rFonts w:ascii="Arial" w:hAnsi="Arial" w:cs="Arial"/>
        </w:rPr>
        <w:t xml:space="preserve"> du code de la commande publique, auquel renvoie l’</w:t>
      </w:r>
      <w:hyperlink r:id="rId25" w:history="1">
        <w:r>
          <w:rPr>
            <w:rStyle w:val="Lienhypertexte"/>
            <w:rFonts w:ascii="Arial" w:hAnsi="Arial" w:cs="Arial"/>
          </w:rPr>
          <w:t>article R. 2391-28</w:t>
        </w:r>
      </w:hyperlink>
      <w:r>
        <w:rPr>
          <w:rFonts w:ascii="Arial" w:hAnsi="Arial" w:cs="Arial"/>
        </w:rPr>
        <w:t xml:space="preserve"> du même code (nantissements ou cessions de créances)</w:t>
      </w:r>
    </w:p>
    <w:p w14:paraId="6639276D" w14:textId="77777777" w:rsidR="002D401F" w:rsidRDefault="004B7284">
      <w:pPr>
        <w:tabs>
          <w:tab w:val="left" w:pos="851"/>
        </w:tabs>
        <w:jc w:val="both"/>
      </w:pPr>
      <w:r>
        <w:rPr>
          <w:rFonts w:ascii="Arial" w:hAnsi="Arial" w:cs="Arial"/>
          <w:i/>
          <w:sz w:val="18"/>
          <w:szCs w:val="18"/>
        </w:rPr>
        <w:t>(Indiquer l’identité de la personne, ses adresses postale et électronique, ses numéros de téléphone et de télécopie.)</w:t>
      </w:r>
    </w:p>
    <w:p w14:paraId="39AA7DA7" w14:textId="77777777" w:rsidR="002D401F" w:rsidRDefault="002D401F">
      <w:pPr>
        <w:tabs>
          <w:tab w:val="left" w:pos="851"/>
        </w:tabs>
        <w:jc w:val="both"/>
        <w:rPr>
          <w:rFonts w:ascii="Arial" w:hAnsi="Arial" w:cs="Arial"/>
        </w:rPr>
      </w:pPr>
    </w:p>
    <w:p w14:paraId="5CA34F93" w14:textId="77777777" w:rsidR="002D401F" w:rsidRDefault="002D401F">
      <w:pPr>
        <w:tabs>
          <w:tab w:val="left" w:pos="851"/>
        </w:tabs>
        <w:jc w:val="both"/>
        <w:rPr>
          <w:rFonts w:ascii="Arial" w:hAnsi="Arial" w:cs="Arial"/>
        </w:rPr>
      </w:pPr>
    </w:p>
    <w:p w14:paraId="6CDDDD3E" w14:textId="30F23268" w:rsidR="0041050A" w:rsidRDefault="004B7284" w:rsidP="00014236">
      <w:pPr>
        <w:pStyle w:val="western"/>
        <w:keepNext/>
        <w:spacing w:before="0" w:after="119"/>
        <w:rPr>
          <w:rFonts w:ascii="Liberation Sans" w:hAnsi="Liberation Sans" w:cs="Liberation Sans"/>
          <w:b w:val="0"/>
          <w:bCs w:val="0"/>
          <w:sz w:val="20"/>
          <w:szCs w:val="20"/>
        </w:rPr>
      </w:pPr>
      <w:r>
        <w:rPr>
          <w:rFonts w:ascii="Liberation Sans" w:hAnsi="Liberation Sans" w:cs="Liberation Sans"/>
          <w:b w:val="0"/>
          <w:bCs w:val="0"/>
          <w:sz w:val="20"/>
          <w:szCs w:val="20"/>
        </w:rPr>
        <w:lastRenderedPageBreak/>
        <w:t>Le comptable est le contrôleur budgétaire et comptable ministériel placé auprès</w:t>
      </w:r>
      <w:r w:rsidR="0041050A">
        <w:rPr>
          <w:rFonts w:ascii="Liberation Sans" w:hAnsi="Liberation Sans" w:cs="Liberation Sans"/>
          <w:b w:val="0"/>
          <w:bCs w:val="0"/>
          <w:sz w:val="20"/>
          <w:szCs w:val="20"/>
        </w:rPr>
        <w:t xml:space="preserve"> des</w:t>
      </w:r>
      <w:r>
        <w:rPr>
          <w:rFonts w:ascii="Liberation Sans" w:hAnsi="Liberation Sans" w:cs="Liberation Sans"/>
          <w:b w:val="0"/>
          <w:bCs w:val="0"/>
          <w:sz w:val="20"/>
          <w:szCs w:val="20"/>
        </w:rPr>
        <w:t xml:space="preserve"> </w:t>
      </w:r>
      <w:r w:rsidR="0041050A" w:rsidRPr="0041050A">
        <w:rPr>
          <w:rFonts w:ascii="Liberation Sans" w:hAnsi="Liberation Sans" w:cs="Liberation Sans"/>
          <w:b w:val="0"/>
          <w:bCs w:val="0"/>
          <w:sz w:val="20"/>
          <w:szCs w:val="20"/>
        </w:rPr>
        <w:t>Ministères Transition écologique, Aménagement du territoire, Transports, Ville et Logement</w:t>
      </w:r>
      <w:r w:rsidR="0041050A">
        <w:rPr>
          <w:rFonts w:ascii="Liberation Sans" w:hAnsi="Liberation Sans" w:cs="Liberation Sans"/>
          <w:b w:val="0"/>
          <w:bCs w:val="0"/>
          <w:sz w:val="20"/>
          <w:szCs w:val="20"/>
        </w:rPr>
        <w:t>.</w:t>
      </w:r>
    </w:p>
    <w:p w14:paraId="6593BF16" w14:textId="78FAC558" w:rsidR="002D401F" w:rsidRDefault="004B7284" w:rsidP="00014236">
      <w:pPr>
        <w:pStyle w:val="western"/>
        <w:keepNext/>
        <w:spacing w:before="0" w:after="119"/>
      </w:pPr>
      <w:r>
        <w:rPr>
          <w:rFonts w:ascii="Liberation Sans" w:hAnsi="Liberation Sans" w:cs="Liberation Sans"/>
          <w:b w:val="0"/>
          <w:bCs w:val="0"/>
          <w:sz w:val="20"/>
          <w:szCs w:val="20"/>
        </w:rPr>
        <w:t>Adresse postale : Grande Arche – Paroi Sud – 23ème étage - 92055 La Défense Cedex</w:t>
      </w:r>
    </w:p>
    <w:p w14:paraId="70169B90" w14:textId="77777777" w:rsidR="002D401F" w:rsidRDefault="004B7284">
      <w:pPr>
        <w:tabs>
          <w:tab w:val="left" w:pos="851"/>
        </w:tabs>
        <w:jc w:val="both"/>
        <w:rPr>
          <w:rFonts w:ascii="Arial" w:hAnsi="Arial" w:cs="Arial"/>
        </w:rPr>
      </w:pPr>
      <w:r>
        <w:t xml:space="preserve">Courriel : </w:t>
      </w:r>
      <w:hyperlink r:id="rId26" w:history="1">
        <w:r>
          <w:rPr>
            <w:rStyle w:val="Lienhypertexte"/>
          </w:rPr>
          <w:t>CBCM@developpement-durable.gouv.fr</w:t>
        </w:r>
      </w:hyperlink>
    </w:p>
    <w:p w14:paraId="2E5AD31B" w14:textId="77777777" w:rsidR="002D401F" w:rsidRDefault="002D401F">
      <w:pPr>
        <w:tabs>
          <w:tab w:val="left" w:pos="851"/>
        </w:tabs>
        <w:jc w:val="both"/>
        <w:rPr>
          <w:rFonts w:ascii="Arial" w:hAnsi="Arial" w:cs="Arial"/>
        </w:rPr>
      </w:pPr>
    </w:p>
    <w:p w14:paraId="6D618CF2" w14:textId="77777777" w:rsidR="002D401F" w:rsidRDefault="002D401F">
      <w:pPr>
        <w:pStyle w:val="fcase2metab"/>
        <w:ind w:left="0" w:firstLine="0"/>
        <w:rPr>
          <w:rFonts w:ascii="Arial" w:hAnsi="Arial" w:cs="Arial"/>
        </w:rPr>
      </w:pPr>
    </w:p>
    <w:p w14:paraId="52690D75" w14:textId="77777777" w:rsidR="002D401F" w:rsidRDefault="004B7284">
      <w:pPr>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233630ED" w14:textId="77777777" w:rsidR="002D401F" w:rsidRDefault="002D401F">
      <w:pPr>
        <w:tabs>
          <w:tab w:val="left" w:pos="720"/>
          <w:tab w:val="left" w:pos="851"/>
        </w:tabs>
        <w:jc w:val="both"/>
      </w:pPr>
    </w:p>
    <w:p w14:paraId="2AFABECB" w14:textId="77777777" w:rsidR="002D401F" w:rsidRDefault="002D401F">
      <w:pPr>
        <w:tabs>
          <w:tab w:val="left" w:pos="720"/>
          <w:tab w:val="left" w:pos="851"/>
        </w:tabs>
        <w:jc w:val="both"/>
        <w:rPr>
          <w:rFonts w:ascii="Arial" w:hAnsi="Arial" w:cs="Arial"/>
        </w:rPr>
      </w:pPr>
    </w:p>
    <w:p w14:paraId="42367447" w14:textId="77777777" w:rsidR="00014236" w:rsidRDefault="00BD5C17" w:rsidP="00014236">
      <w:pPr>
        <w:pStyle w:val="western"/>
        <w:keepNext/>
        <w:spacing w:before="0" w:after="119"/>
        <w:rPr>
          <w:rFonts w:ascii="Liberation Sans" w:hAnsi="Liberation Sans" w:cs="Liberation Sans"/>
          <w:b w:val="0"/>
          <w:bCs w:val="0"/>
          <w:sz w:val="20"/>
          <w:szCs w:val="20"/>
        </w:rPr>
      </w:pPr>
      <w:r>
        <w:rPr>
          <w:rFonts w:ascii="Liberation Sans" w:hAnsi="Liberation Sans" w:cs="Liberation Sans"/>
          <w:b w:val="0"/>
          <w:bCs w:val="0"/>
          <w:sz w:val="20"/>
          <w:szCs w:val="20"/>
        </w:rPr>
        <w:t>Le</w:t>
      </w:r>
      <w:r w:rsidR="004B7284">
        <w:rPr>
          <w:rFonts w:ascii="Liberation Sans" w:hAnsi="Liberation Sans" w:cs="Liberation Sans"/>
          <w:b w:val="0"/>
          <w:bCs w:val="0"/>
          <w:sz w:val="20"/>
          <w:szCs w:val="20"/>
        </w:rPr>
        <w:t xml:space="preserve"> comptable assignataire est le contrôleur budgétaire et comptable ministériel placé auprès </w:t>
      </w:r>
      <w:r w:rsidR="00014236">
        <w:rPr>
          <w:rFonts w:ascii="Liberation Sans" w:hAnsi="Liberation Sans" w:cs="Liberation Sans"/>
          <w:b w:val="0"/>
          <w:bCs w:val="0"/>
          <w:sz w:val="20"/>
          <w:szCs w:val="20"/>
        </w:rPr>
        <w:t xml:space="preserve">des Ministères </w:t>
      </w:r>
      <w:r w:rsidR="00014236" w:rsidRPr="00014236">
        <w:rPr>
          <w:rFonts w:ascii="Liberation Sans" w:hAnsi="Liberation Sans" w:cs="Liberation Sans"/>
          <w:b w:val="0"/>
          <w:bCs w:val="0"/>
          <w:sz w:val="20"/>
          <w:szCs w:val="20"/>
        </w:rPr>
        <w:t>Aménagement du territoire, Transition écologique</w:t>
      </w:r>
      <w:r w:rsidR="00014236">
        <w:rPr>
          <w:rFonts w:ascii="Liberation Sans" w:hAnsi="Liberation Sans" w:cs="Liberation Sans"/>
          <w:b w:val="0"/>
          <w:bCs w:val="0"/>
          <w:sz w:val="20"/>
          <w:szCs w:val="20"/>
        </w:rPr>
        <w:t xml:space="preserve"> </w:t>
      </w:r>
    </w:p>
    <w:p w14:paraId="01A9946C" w14:textId="29E49BB7" w:rsidR="002D401F" w:rsidRDefault="004B7284" w:rsidP="00014236">
      <w:pPr>
        <w:pStyle w:val="western"/>
        <w:keepNext/>
        <w:spacing w:before="0" w:after="119"/>
      </w:pPr>
      <w:r>
        <w:rPr>
          <w:rFonts w:ascii="Liberation Sans" w:hAnsi="Liberation Sans" w:cs="Liberation Sans"/>
          <w:b w:val="0"/>
          <w:bCs w:val="0"/>
          <w:sz w:val="20"/>
          <w:szCs w:val="20"/>
        </w:rPr>
        <w:t>Adresse postale : Grande Arche – Paroi Sud – 23ème étage - 92055 La Défense Cedex</w:t>
      </w:r>
    </w:p>
    <w:p w14:paraId="61AFB099" w14:textId="77777777" w:rsidR="002D401F" w:rsidRDefault="004B7284">
      <w:pPr>
        <w:pStyle w:val="NormalWeb"/>
        <w:spacing w:before="0"/>
      </w:pPr>
      <w:r>
        <w:rPr>
          <w:sz w:val="20"/>
          <w:szCs w:val="20"/>
        </w:rPr>
        <w:t xml:space="preserve">Courriel : </w:t>
      </w:r>
      <w:hyperlink r:id="rId27" w:history="1">
        <w:r>
          <w:rPr>
            <w:rStyle w:val="Lienhypertexte"/>
            <w:sz w:val="20"/>
            <w:szCs w:val="20"/>
          </w:rPr>
          <w:t>CBCM@developpement-durable.gouv.fr</w:t>
        </w:r>
      </w:hyperlink>
    </w:p>
    <w:p w14:paraId="2C16D4B9" w14:textId="77777777" w:rsidR="002D401F" w:rsidRDefault="002D401F">
      <w:pPr>
        <w:pStyle w:val="NormalWeb"/>
        <w:spacing w:before="0"/>
      </w:pPr>
    </w:p>
    <w:p w14:paraId="02EB74CF" w14:textId="77777777" w:rsidR="002D401F" w:rsidRDefault="002D401F">
      <w:pPr>
        <w:pStyle w:val="fcase2metab"/>
        <w:ind w:left="0" w:firstLine="0"/>
        <w:rPr>
          <w:rFonts w:ascii="Arial" w:hAnsi="Arial" w:cs="Arial"/>
        </w:rPr>
      </w:pPr>
    </w:p>
    <w:p w14:paraId="1DECD423" w14:textId="77777777" w:rsidR="002D401F" w:rsidRDefault="004B7284">
      <w:pPr>
        <w:pStyle w:val="fcase2metab"/>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2192F944" w14:textId="77777777" w:rsidR="002D401F" w:rsidRDefault="002D401F">
      <w:pPr>
        <w:suppressAutoHyphens w:val="0"/>
        <w:ind w:left="1134" w:hanging="1134"/>
        <w:jc w:val="both"/>
      </w:pPr>
    </w:p>
    <w:p w14:paraId="1E71792D" w14:textId="4F504B6A" w:rsidR="002D401F" w:rsidRDefault="00DF58EC" w:rsidP="007C3AA7">
      <w:pPr>
        <w:suppressAutoHyphens w:val="0"/>
        <w:jc w:val="both"/>
        <w:rPr>
          <w:rFonts w:ascii="Arial" w:eastAsia="Arial" w:hAnsi="Arial" w:cs="Arial"/>
          <w:color w:val="000000"/>
          <w:lang w:eastAsia="fr-FR"/>
        </w:rPr>
      </w:pPr>
      <w:r w:rsidRPr="007C3AA7">
        <w:rPr>
          <w:rFonts w:ascii="Arial" w:eastAsia="Arial" w:hAnsi="Arial" w:cs="Arial"/>
          <w:color w:val="000000"/>
          <w:lang w:eastAsia="fr-FR"/>
        </w:rPr>
        <w:t>Cette</w:t>
      </w:r>
      <w:r w:rsidR="004B7284" w:rsidRPr="007C3AA7">
        <w:rPr>
          <w:rFonts w:ascii="Arial" w:eastAsia="Arial" w:hAnsi="Arial" w:cs="Arial"/>
          <w:color w:val="000000"/>
          <w:lang w:eastAsia="fr-FR"/>
        </w:rPr>
        <w:t xml:space="preserve"> dépense sera imputée sur le programme 159 action 10 sous-action 08 centre de coût </w:t>
      </w:r>
      <w:r w:rsidR="00BD5C17" w:rsidRPr="007C3AA7">
        <w:rPr>
          <w:rFonts w:ascii="Arial" w:eastAsia="Arial" w:hAnsi="Arial" w:cs="Arial"/>
          <w:color w:val="000000"/>
          <w:lang w:eastAsia="fr-FR"/>
        </w:rPr>
        <w:t>CGDSDES092</w:t>
      </w:r>
    </w:p>
    <w:p w14:paraId="566A1439" w14:textId="77777777" w:rsidR="00066660" w:rsidRPr="007C3AA7" w:rsidRDefault="00066660" w:rsidP="007C3AA7">
      <w:pPr>
        <w:suppressAutoHyphens w:val="0"/>
        <w:jc w:val="both"/>
        <w:rPr>
          <w:rFonts w:ascii="Arial" w:eastAsia="Arial" w:hAnsi="Arial" w:cs="Arial"/>
          <w:color w:val="000000"/>
          <w:lang w:eastAsia="fr-FR"/>
        </w:rPr>
      </w:pPr>
    </w:p>
    <w:p w14:paraId="6FEFAFA7" w14:textId="384618A8" w:rsidR="00066660" w:rsidRPr="00066660" w:rsidRDefault="00066660" w:rsidP="00066660">
      <w:pPr>
        <w:autoSpaceDN w:val="0"/>
        <w:spacing w:before="120" w:after="120"/>
        <w:jc w:val="both"/>
        <w:textAlignment w:val="baseline"/>
        <w:rPr>
          <w:rFonts w:ascii="Liberation Sans" w:hAnsi="Liberation Sans" w:cs="Liberation Sans"/>
          <w:w w:val="93"/>
          <w:kern w:val="3"/>
        </w:rPr>
      </w:pPr>
    </w:p>
    <w:p w14:paraId="0242742A" w14:textId="742CB5CD" w:rsidR="00BD5C17" w:rsidRDefault="00BD5C17">
      <w:pPr>
        <w:suppressAutoHyphens w:val="0"/>
        <w:jc w:val="both"/>
        <w:rPr>
          <w:rFonts w:ascii="Arial" w:eastAsia="Arial" w:hAnsi="Arial" w:cs="Arial"/>
          <w:color w:val="000000"/>
          <w:lang w:eastAsia="fr-FR"/>
        </w:rPr>
      </w:pPr>
    </w:p>
    <w:p w14:paraId="30C6F0D1" w14:textId="77777777" w:rsidR="002D401F" w:rsidRDefault="002D401F">
      <w:pPr>
        <w:suppressAutoHyphens w:val="0"/>
        <w:jc w:val="both"/>
      </w:pPr>
    </w:p>
    <w:p w14:paraId="5B115DF0" w14:textId="77777777" w:rsidR="002D401F" w:rsidRDefault="002D401F">
      <w:pPr>
        <w:tabs>
          <w:tab w:val="left" w:pos="851"/>
          <w:tab w:val="left" w:pos="3402"/>
          <w:tab w:val="left" w:pos="6237"/>
          <w:tab w:val="left" w:pos="9072"/>
        </w:tabs>
        <w:jc w:val="both"/>
        <w:rPr>
          <w:rFonts w:ascii="Arial" w:hAnsi="Arial" w:cs="Arial"/>
          <w:b/>
          <w:caps/>
        </w:rPr>
      </w:pPr>
    </w:p>
    <w:p w14:paraId="444D9C20" w14:textId="77777777" w:rsidR="002D401F" w:rsidRDefault="004B7284">
      <w:pPr>
        <w:tabs>
          <w:tab w:val="left" w:pos="851"/>
          <w:tab w:val="left" w:pos="3402"/>
          <w:tab w:val="left" w:pos="6237"/>
          <w:tab w:val="left" w:pos="9072"/>
        </w:tabs>
        <w:jc w:val="both"/>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6B4C97" w14:textId="77777777" w:rsidR="002D401F" w:rsidRDefault="002D401F">
      <w:pPr>
        <w:tabs>
          <w:tab w:val="left" w:pos="851"/>
          <w:tab w:val="left" w:pos="3402"/>
          <w:tab w:val="left" w:pos="6237"/>
          <w:tab w:val="left" w:pos="9072"/>
        </w:tabs>
        <w:jc w:val="both"/>
        <w:rPr>
          <w:rFonts w:ascii="Arial" w:hAnsi="Arial" w:cs="Arial"/>
          <w:b/>
        </w:rPr>
      </w:pPr>
    </w:p>
    <w:p w14:paraId="5F663C4F" w14:textId="77777777" w:rsidR="002D401F" w:rsidRDefault="004B7284">
      <w:pPr>
        <w:tabs>
          <w:tab w:val="left" w:pos="851"/>
          <w:tab w:val="left" w:pos="3402"/>
          <w:tab w:val="left" w:pos="6237"/>
          <w:tab w:val="left" w:pos="9072"/>
        </w:tabs>
        <w:jc w:val="both"/>
      </w:pPr>
      <w:r>
        <w:rPr>
          <w:rFonts w:ascii="Arial" w:hAnsi="Arial" w:cs="Arial"/>
          <w:i/>
          <w:sz w:val="18"/>
          <w:szCs w:val="18"/>
        </w:rPr>
        <w:t>(Visa ou avis de l’autorité chargée du contrôle financier.)</w:t>
      </w:r>
    </w:p>
    <w:p w14:paraId="70247B7D" w14:textId="77777777" w:rsidR="002D401F" w:rsidRDefault="002D401F">
      <w:pPr>
        <w:tabs>
          <w:tab w:val="left" w:pos="851"/>
        </w:tabs>
        <w:rPr>
          <w:rFonts w:ascii="Arial" w:hAnsi="Arial" w:cs="Arial"/>
        </w:rPr>
      </w:pPr>
    </w:p>
    <w:p w14:paraId="42A24D9E" w14:textId="77777777" w:rsidR="002D401F" w:rsidRDefault="004B7284">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7886CC1" w14:textId="77777777" w:rsidR="002D401F" w:rsidRDefault="002D401F">
      <w:pPr>
        <w:tabs>
          <w:tab w:val="left" w:pos="851"/>
        </w:tabs>
      </w:pPr>
    </w:p>
    <w:p w14:paraId="77C11774" w14:textId="77777777" w:rsidR="002D401F" w:rsidRDefault="002D401F">
      <w:pPr>
        <w:tabs>
          <w:tab w:val="left" w:pos="851"/>
        </w:tabs>
      </w:pPr>
    </w:p>
    <w:p w14:paraId="45ADBA32" w14:textId="77777777" w:rsidR="002D401F" w:rsidRDefault="004B7284">
      <w:pPr>
        <w:tabs>
          <w:tab w:val="left" w:pos="851"/>
        </w:tabs>
        <w:ind w:left="6804"/>
        <w:jc w:val="both"/>
      </w:pPr>
      <w:r>
        <w:rPr>
          <w:rFonts w:ascii="Arial" w:hAnsi="Arial" w:cs="Arial"/>
        </w:rPr>
        <w:t>Signature</w:t>
      </w:r>
    </w:p>
    <w:p w14:paraId="34CCF026" w14:textId="77777777" w:rsidR="002D401F" w:rsidRDefault="004B7284">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3525AF6E" w14:textId="77777777" w:rsidR="002D401F" w:rsidRDefault="002D401F">
      <w:pPr>
        <w:tabs>
          <w:tab w:val="left" w:pos="851"/>
        </w:tabs>
        <w:jc w:val="both"/>
      </w:pPr>
    </w:p>
    <w:p w14:paraId="01C7EFB3" w14:textId="77777777" w:rsidR="002D401F" w:rsidRDefault="002D401F">
      <w:pPr>
        <w:tabs>
          <w:tab w:val="left" w:pos="851"/>
        </w:tabs>
        <w:jc w:val="both"/>
      </w:pPr>
    </w:p>
    <w:p w14:paraId="6E43463E" w14:textId="77777777" w:rsidR="002D401F" w:rsidRDefault="002D401F">
      <w:pPr>
        <w:tabs>
          <w:tab w:val="left" w:pos="851"/>
        </w:tabs>
        <w:jc w:val="both"/>
      </w:pPr>
    </w:p>
    <w:p w14:paraId="25EABCC7" w14:textId="77777777" w:rsidR="002D401F" w:rsidRDefault="002D401F">
      <w:pPr>
        <w:tabs>
          <w:tab w:val="left" w:pos="851"/>
        </w:tabs>
        <w:jc w:val="both"/>
      </w:pPr>
    </w:p>
    <w:p w14:paraId="3958D943" w14:textId="77777777" w:rsidR="002D401F" w:rsidRDefault="002D401F">
      <w:pPr>
        <w:tabs>
          <w:tab w:val="left" w:pos="851"/>
        </w:tabs>
        <w:rPr>
          <w:rFonts w:ascii="Arial" w:hAnsi="Arial" w:cs="Arial"/>
          <w:sz w:val="16"/>
          <w:szCs w:val="16"/>
        </w:rPr>
      </w:pPr>
    </w:p>
    <w:p w14:paraId="2093B74F" w14:textId="77777777" w:rsidR="002D401F" w:rsidRDefault="002D401F">
      <w:pPr>
        <w:pStyle w:val="Retraitcorpsdetexte21"/>
      </w:pPr>
    </w:p>
    <w:p w14:paraId="5DEC0E9D" w14:textId="77777777" w:rsidR="002D401F" w:rsidRDefault="002D401F">
      <w:pPr>
        <w:pStyle w:val="Corpsdetexte21"/>
      </w:pPr>
    </w:p>
    <w:sectPr w:rsidR="002D401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A1306" w14:textId="77777777" w:rsidR="00B2178C" w:rsidRDefault="00B2178C">
      <w:r>
        <w:separator/>
      </w:r>
    </w:p>
  </w:endnote>
  <w:endnote w:type="continuationSeparator" w:id="0">
    <w:p w14:paraId="0BFFF5EA" w14:textId="77777777" w:rsidR="00B2178C" w:rsidRDefault="00B2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D401F" w14:paraId="0C5E492F" w14:textId="77777777" w:rsidTr="004D24E3">
      <w:trPr>
        <w:trHeight w:val="428"/>
        <w:tblHeader/>
      </w:trPr>
      <w:tc>
        <w:tcPr>
          <w:tcW w:w="2906" w:type="dxa"/>
          <w:shd w:val="clear" w:color="auto" w:fill="66CCFF"/>
        </w:tcPr>
        <w:p w14:paraId="11450E56" w14:textId="77777777" w:rsidR="002D401F" w:rsidRDefault="004B7284" w:rsidP="00BD5C17">
          <w:pPr>
            <w:snapToGrid w:val="0"/>
            <w:ind w:right="-638"/>
          </w:pPr>
          <w:r>
            <w:rPr>
              <w:rFonts w:ascii="Arial" w:hAnsi="Arial" w:cs="Arial"/>
              <w:b/>
            </w:rPr>
            <w:t>ATTRI1 – Acte d’engagement-</w:t>
          </w:r>
        </w:p>
      </w:tc>
      <w:tc>
        <w:tcPr>
          <w:tcW w:w="5528" w:type="dxa"/>
          <w:shd w:val="clear" w:color="auto" w:fill="66CCFF"/>
        </w:tcPr>
        <w:p w14:paraId="52D22628" w14:textId="77777777" w:rsidR="0041050A" w:rsidRDefault="0041050A" w:rsidP="0041050A">
          <w:pPr>
            <w:jc w:val="center"/>
            <w:rPr>
              <w:color w:val="000000"/>
            </w:rPr>
          </w:pPr>
          <w:r>
            <w:rPr>
              <w:color w:val="000000"/>
            </w:rPr>
            <w:t>25/CGDD/SDES/TRM26</w:t>
          </w:r>
        </w:p>
        <w:p w14:paraId="2143C0E0" w14:textId="62903F1D" w:rsidR="002D401F" w:rsidRPr="00BF5270" w:rsidRDefault="002D401F" w:rsidP="006A0AB7">
          <w:pPr>
            <w:jc w:val="center"/>
            <w:rPr>
              <w:rFonts w:ascii="Calibri" w:hAnsi="Calibri" w:cs="Calibri"/>
              <w:color w:val="000000"/>
              <w:lang w:eastAsia="fr-FR"/>
            </w:rPr>
          </w:pPr>
        </w:p>
      </w:tc>
      <w:tc>
        <w:tcPr>
          <w:tcW w:w="896" w:type="dxa"/>
          <w:shd w:val="clear" w:color="auto" w:fill="66CCFF"/>
        </w:tcPr>
        <w:p w14:paraId="3F4B1DBA" w14:textId="77777777" w:rsidR="002D401F" w:rsidRDefault="004B7284">
          <w:pPr>
            <w:tabs>
              <w:tab w:val="center" w:pos="1366"/>
              <w:tab w:val="right" w:pos="2733"/>
            </w:tabs>
          </w:pPr>
          <w:r>
            <w:rPr>
              <w:rFonts w:ascii="Arial" w:hAnsi="Arial" w:cs="Arial"/>
              <w:b/>
            </w:rPr>
            <w:t xml:space="preserve">Page : </w:t>
          </w:r>
        </w:p>
      </w:tc>
      <w:tc>
        <w:tcPr>
          <w:tcW w:w="567" w:type="dxa"/>
          <w:shd w:val="clear" w:color="auto" w:fill="66CCFF"/>
        </w:tcPr>
        <w:p w14:paraId="3FC045EE" w14:textId="3A5C1425" w:rsidR="002D401F" w:rsidRDefault="004B728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4B67">
            <w:rPr>
              <w:rStyle w:val="Numrodepage"/>
              <w:rFonts w:cs="Arial"/>
              <w:b/>
              <w:noProof/>
            </w:rPr>
            <w:t>8</w:t>
          </w:r>
          <w:r>
            <w:rPr>
              <w:rStyle w:val="Numrodepage"/>
              <w:rFonts w:cs="Arial"/>
              <w:b/>
            </w:rPr>
            <w:fldChar w:fldCharType="end"/>
          </w:r>
        </w:p>
      </w:tc>
      <w:tc>
        <w:tcPr>
          <w:tcW w:w="165" w:type="dxa"/>
          <w:shd w:val="clear" w:color="auto" w:fill="66CCFF"/>
        </w:tcPr>
        <w:p w14:paraId="4E47A1BD" w14:textId="77777777" w:rsidR="002D401F" w:rsidRDefault="004B7284">
          <w:pPr>
            <w:jc w:val="center"/>
          </w:pPr>
          <w:r>
            <w:rPr>
              <w:rFonts w:ascii="Arial" w:hAnsi="Arial" w:cs="Arial"/>
              <w:b/>
            </w:rPr>
            <w:t>/</w:t>
          </w:r>
        </w:p>
      </w:tc>
      <w:tc>
        <w:tcPr>
          <w:tcW w:w="544" w:type="dxa"/>
          <w:shd w:val="clear" w:color="auto" w:fill="66CCFF"/>
        </w:tcPr>
        <w:p w14:paraId="2D14A72E" w14:textId="791804E1" w:rsidR="002D401F" w:rsidRDefault="004B728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1B4B67">
            <w:rPr>
              <w:rStyle w:val="Numrodepage"/>
              <w:rFonts w:cs="Arial"/>
              <w:b/>
              <w:noProof/>
            </w:rPr>
            <w:t>8</w:t>
          </w:r>
          <w:r>
            <w:rPr>
              <w:rStyle w:val="Numrodepage"/>
              <w:rFonts w:cs="Arial"/>
              <w:b/>
            </w:rPr>
            <w:fldChar w:fldCharType="end"/>
          </w:r>
        </w:p>
      </w:tc>
    </w:tr>
  </w:tbl>
  <w:p w14:paraId="182A4FC4" w14:textId="5D7FE3F7" w:rsidR="002D401F" w:rsidRDefault="002D401F">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EA952" w14:textId="77777777" w:rsidR="00B2178C" w:rsidRDefault="00B2178C">
      <w:r>
        <w:separator/>
      </w:r>
    </w:p>
  </w:footnote>
  <w:footnote w:type="continuationSeparator" w:id="0">
    <w:p w14:paraId="56F0BD7B" w14:textId="77777777" w:rsidR="00B2178C" w:rsidRDefault="00B2178C">
      <w:r>
        <w:continuationSeparator/>
      </w:r>
    </w:p>
  </w:footnote>
  <w:footnote w:id="1">
    <w:p w14:paraId="3694C668" w14:textId="77777777" w:rsidR="002D401F" w:rsidRDefault="004B72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8C50F6" w14:textId="77777777" w:rsidR="002D401F" w:rsidRDefault="004B72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60AA44B" w14:textId="77777777" w:rsidR="002D401F" w:rsidRDefault="004B72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211" w:hanging="360"/>
      </w:pPr>
      <w:rPr>
        <w:rFonts w:ascii="Arial" w:hAnsi="Arial" w:cs="Arial" w:hint="default"/>
      </w:rPr>
    </w:lvl>
  </w:abstractNum>
  <w:abstractNum w:abstractNumId="3" w15:restartNumberingAfterBreak="0">
    <w:nsid w:val="34CC2C66"/>
    <w:multiLevelType w:val="hybridMultilevel"/>
    <w:tmpl w:val="BF76A80A"/>
    <w:lvl w:ilvl="0" w:tplc="7A2C73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284"/>
    <w:rsid w:val="00014236"/>
    <w:rsid w:val="000144C5"/>
    <w:rsid w:val="00033A49"/>
    <w:rsid w:val="00066660"/>
    <w:rsid w:val="000F6827"/>
    <w:rsid w:val="001162CE"/>
    <w:rsid w:val="001749C2"/>
    <w:rsid w:val="001A549E"/>
    <w:rsid w:val="001B4B67"/>
    <w:rsid w:val="001C691A"/>
    <w:rsid w:val="001E468D"/>
    <w:rsid w:val="00226DB6"/>
    <w:rsid w:val="00227D8A"/>
    <w:rsid w:val="0023753C"/>
    <w:rsid w:val="002730FE"/>
    <w:rsid w:val="00275912"/>
    <w:rsid w:val="0028008E"/>
    <w:rsid w:val="002D401F"/>
    <w:rsid w:val="002F7824"/>
    <w:rsid w:val="00350E8E"/>
    <w:rsid w:val="003602A3"/>
    <w:rsid w:val="003637BF"/>
    <w:rsid w:val="0037265C"/>
    <w:rsid w:val="003C1411"/>
    <w:rsid w:val="0041050A"/>
    <w:rsid w:val="004B7284"/>
    <w:rsid w:val="004D24E3"/>
    <w:rsid w:val="0057290E"/>
    <w:rsid w:val="00647B16"/>
    <w:rsid w:val="00667170"/>
    <w:rsid w:val="00682221"/>
    <w:rsid w:val="006A0AB7"/>
    <w:rsid w:val="00700393"/>
    <w:rsid w:val="00744B48"/>
    <w:rsid w:val="0075067A"/>
    <w:rsid w:val="00774A18"/>
    <w:rsid w:val="007A68A9"/>
    <w:rsid w:val="007C3AA7"/>
    <w:rsid w:val="007D0CDA"/>
    <w:rsid w:val="00894940"/>
    <w:rsid w:val="008D27CB"/>
    <w:rsid w:val="00966041"/>
    <w:rsid w:val="0098329E"/>
    <w:rsid w:val="009872B8"/>
    <w:rsid w:val="00A00BF0"/>
    <w:rsid w:val="00A143BC"/>
    <w:rsid w:val="00A93CFD"/>
    <w:rsid w:val="00AC583C"/>
    <w:rsid w:val="00B2178C"/>
    <w:rsid w:val="00B32AD7"/>
    <w:rsid w:val="00B45305"/>
    <w:rsid w:val="00BA401C"/>
    <w:rsid w:val="00BA7849"/>
    <w:rsid w:val="00BB3D55"/>
    <w:rsid w:val="00BD5C17"/>
    <w:rsid w:val="00BF5270"/>
    <w:rsid w:val="00C312BF"/>
    <w:rsid w:val="00CC533D"/>
    <w:rsid w:val="00CD36EB"/>
    <w:rsid w:val="00D17C2B"/>
    <w:rsid w:val="00D64E8A"/>
    <w:rsid w:val="00DF58EC"/>
    <w:rsid w:val="00E03910"/>
    <w:rsid w:val="00F31517"/>
    <w:rsid w:val="00FF6A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5BC98925"/>
  <w15:chartTrackingRefBased/>
  <w15:docId w15:val="{116A9336-35AD-4242-A50A-589A68927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Arial" w:hAnsi="Arial" w:cs="Arial" w:hint="default"/>
    </w:rPr>
  </w:style>
  <w:style w:type="character" w:customStyle="1" w:styleId="Policepardfaut9">
    <w:name w:val="Police par défaut9"/>
  </w:style>
  <w:style w:type="character" w:customStyle="1" w:styleId="Policepardfaut8">
    <w:name w:val="Police par défaut8"/>
  </w:style>
  <w:style w:type="character" w:customStyle="1" w:styleId="Policepardfaut7">
    <w:name w:val="Police par défaut7"/>
  </w:style>
  <w:style w:type="character" w:customStyle="1" w:styleId="Policepardfaut6">
    <w:name w:val="Police par défaut6"/>
  </w:style>
  <w:style w:type="character" w:customStyle="1" w:styleId="Policepardfaut5">
    <w:name w:val="Police par défaut5"/>
  </w:style>
  <w:style w:type="character" w:customStyle="1" w:styleId="Policepardfaut4">
    <w:name w:val="Police par défaut4"/>
  </w:style>
  <w:style w:type="character" w:customStyle="1" w:styleId="WW8Num4z0">
    <w:name w:val="WW8Num4z0"/>
    <w:rPr>
      <w:rFonts w:ascii="Arial" w:hAnsi="Arial" w:cs="Aria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Univers" w:hAnsi="Univers" w:cs="Univer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En-tteCar">
    <w:name w:val="En-tête Car"/>
    <w:rPr>
      <w:rFonts w:ascii="Univers" w:hAnsi="Univers" w:cs="Univers"/>
      <w:lang w:eastAsia="zh-CN"/>
    </w:rPr>
  </w:style>
  <w:style w:type="character" w:customStyle="1" w:styleId="PieddepageCar">
    <w:name w:val="Pied de page Car"/>
    <w:rPr>
      <w:rFonts w:ascii="Univers" w:hAnsi="Univers" w:cs="Univers"/>
      <w:lang w:eastAsia="zh-CN"/>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Policepardfaut10">
    <w:name w:val="Police par défaut10"/>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character" w:customStyle="1" w:styleId="Appelnotedebasdep4">
    <w:name w:val="Appel note de bas de p.4"/>
    <w:rPr>
      <w:vertAlign w:val="superscript"/>
    </w:rPr>
  </w:style>
  <w:style w:type="character" w:customStyle="1" w:styleId="Appeldenotedefin3">
    <w:name w:val="Appel de note de fin3"/>
    <w:rPr>
      <w:vertAlign w:val="superscript"/>
    </w:rPr>
  </w:style>
  <w:style w:type="character" w:customStyle="1" w:styleId="Appelnotedebasdep5">
    <w:name w:val="Appel note de bas de p.5"/>
    <w:rPr>
      <w:vertAlign w:val="superscript"/>
    </w:rPr>
  </w:style>
  <w:style w:type="character" w:customStyle="1" w:styleId="Appeldenotedefin4">
    <w:name w:val="Appel de note de fin4"/>
    <w:rPr>
      <w:vertAlign w:val="superscript"/>
    </w:rPr>
  </w:style>
  <w:style w:type="character" w:customStyle="1" w:styleId="Appelnotedebasdep6">
    <w:name w:val="Appel note de bas de p.6"/>
    <w:rPr>
      <w:vertAlign w:val="superscript"/>
    </w:rPr>
  </w:style>
  <w:style w:type="character" w:customStyle="1" w:styleId="Appeldenotedefin5">
    <w:name w:val="Appel de note de fin5"/>
    <w:rPr>
      <w:vertAlign w:val="superscript"/>
    </w:rPr>
  </w:style>
  <w:style w:type="character" w:customStyle="1" w:styleId="Appelnotedebasdep7">
    <w:name w:val="Appel note de bas de p.7"/>
    <w:rPr>
      <w:vertAlign w:val="superscript"/>
    </w:rPr>
  </w:style>
  <w:style w:type="character" w:customStyle="1" w:styleId="Appeldenotedefin6">
    <w:name w:val="Appel de note de fin6"/>
    <w:rPr>
      <w:vertAlign w:val="superscript"/>
    </w:rPr>
  </w:style>
  <w:style w:type="character" w:customStyle="1" w:styleId="Appelnotedebasdep8">
    <w:name w:val="Appel note de bas de p.8"/>
    <w:rPr>
      <w:vertAlign w:val="superscript"/>
    </w:rPr>
  </w:style>
  <w:style w:type="character" w:customStyle="1" w:styleId="Appeldenotedefin7">
    <w:name w:val="Appel de note de fin7"/>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90">
    <w:name w:val="Titre9"/>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80">
    <w:name w:val="Titre8"/>
    <w:basedOn w:val="Normal"/>
    <w:next w:val="Corpsdetexte"/>
    <w:pPr>
      <w:keepNext/>
      <w:spacing w:before="240" w:after="120"/>
    </w:pPr>
    <w:rPr>
      <w:rFonts w:ascii="Liberation Sans" w:eastAsia="Microsoft YaHei" w:hAnsi="Liberation Sans" w:cs="Lucida Sans"/>
      <w:sz w:val="28"/>
      <w:szCs w:val="28"/>
    </w:rPr>
  </w:style>
  <w:style w:type="paragraph" w:customStyle="1" w:styleId="Titre70">
    <w:name w:val="Titre7"/>
    <w:basedOn w:val="Normal"/>
    <w:next w:val="Corpsdetexte"/>
    <w:pPr>
      <w:keepNext/>
      <w:spacing w:before="240" w:after="120"/>
    </w:pPr>
    <w:rPr>
      <w:rFonts w:ascii="Liberation Sans" w:eastAsia="Microsoft YaHei" w:hAnsi="Liberation Sans" w:cs="Lucida Sans"/>
      <w:sz w:val="28"/>
      <w:szCs w:val="28"/>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DocumentMap">
    <w:name w:val="DocumentMap"/>
    <w:pPr>
      <w:widowControl w:val="0"/>
      <w:suppressAutoHyphens/>
      <w:textAlignment w:val="baseline"/>
    </w:pPr>
    <w:rPr>
      <w:rFonts w:ascii="Liberation Sans" w:eastAsia="Lucida Sans Unicode" w:hAnsi="Liberation Sans" w:cs="Liberation Sans"/>
      <w:kern w:val="2"/>
      <w:sz w:val="24"/>
      <w:szCs w:val="24"/>
      <w:lang w:eastAsia="zh-CN"/>
    </w:rPr>
  </w:style>
  <w:style w:type="paragraph" w:customStyle="1" w:styleId="western">
    <w:name w:val="western"/>
    <w:basedOn w:val="Normal"/>
    <w:pPr>
      <w:suppressAutoHyphens w:val="0"/>
      <w:spacing w:before="62"/>
      <w:jc w:val="both"/>
    </w:pPr>
    <w:rPr>
      <w:rFonts w:ascii="Arial" w:hAnsi="Arial" w:cs="Arial"/>
      <w:b/>
      <w:bCs/>
      <w:color w:val="000000"/>
      <w:sz w:val="24"/>
      <w:szCs w:val="24"/>
    </w:rPr>
  </w:style>
  <w:style w:type="paragraph" w:customStyle="1" w:styleId="liste-western">
    <w:name w:val="liste-western"/>
    <w:basedOn w:val="Normal"/>
    <w:pPr>
      <w:suppressAutoHyphens w:val="0"/>
      <w:spacing w:before="62"/>
      <w:jc w:val="both"/>
    </w:pPr>
    <w:rPr>
      <w:rFonts w:ascii="Times New Roman" w:hAnsi="Times New Roman" w:cs="Times New Roman"/>
      <w:color w:val="000000"/>
      <w:sz w:val="24"/>
      <w:szCs w:val="24"/>
    </w:rPr>
  </w:style>
  <w:style w:type="paragraph" w:customStyle="1" w:styleId="Commentaire3">
    <w:name w:val="Commentaire3"/>
    <w:basedOn w:val="Normal"/>
  </w:style>
  <w:style w:type="character" w:styleId="Marquedecommentaire">
    <w:name w:val="annotation reference"/>
    <w:uiPriority w:val="99"/>
    <w:semiHidden/>
    <w:unhideWhenUsed/>
    <w:rsid w:val="00774A18"/>
    <w:rPr>
      <w:sz w:val="16"/>
      <w:szCs w:val="16"/>
    </w:rPr>
  </w:style>
  <w:style w:type="paragraph" w:styleId="Commentaire">
    <w:name w:val="annotation text"/>
    <w:basedOn w:val="Normal"/>
    <w:link w:val="CommentaireCar2"/>
    <w:uiPriority w:val="99"/>
    <w:semiHidden/>
    <w:unhideWhenUsed/>
    <w:rsid w:val="00774A18"/>
    <w:pPr>
      <w:spacing w:before="120" w:after="120"/>
      <w:jc w:val="both"/>
    </w:pPr>
    <w:rPr>
      <w:rFonts w:ascii="Liberation Sans" w:hAnsi="Liberation Sans" w:cs="Liberation Sans"/>
      <w:w w:val="93"/>
    </w:rPr>
  </w:style>
  <w:style w:type="character" w:customStyle="1" w:styleId="CommentaireCar2">
    <w:name w:val="Commentaire Car2"/>
    <w:basedOn w:val="Policepardfaut"/>
    <w:link w:val="Commentaire"/>
    <w:uiPriority w:val="99"/>
    <w:semiHidden/>
    <w:rsid w:val="00774A18"/>
    <w:rPr>
      <w:rFonts w:ascii="Liberation Sans" w:hAnsi="Liberation Sans" w:cs="Liberation Sans"/>
      <w:w w:val="93"/>
      <w:lang w:eastAsia="zh-CN"/>
    </w:rPr>
  </w:style>
  <w:style w:type="paragraph" w:customStyle="1" w:styleId="m-BlocEmetteur">
    <w:name w:val="m-BlocEmetteur"/>
    <w:basedOn w:val="Normal"/>
    <w:rsid w:val="00BD5C17"/>
    <w:pPr>
      <w:spacing w:before="120" w:after="120"/>
      <w:jc w:val="both"/>
    </w:pPr>
    <w:rPr>
      <w:rFonts w:ascii="Liberation Serif" w:hAnsi="Liberation Serif" w:cs="Liberation Serif"/>
      <w:i/>
      <w:w w:val="93"/>
      <w:sz w:val="18"/>
    </w:rPr>
  </w:style>
  <w:style w:type="paragraph" w:styleId="Paragraphedeliste">
    <w:name w:val="List Paragraph"/>
    <w:basedOn w:val="Normal"/>
    <w:uiPriority w:val="34"/>
    <w:qFormat/>
    <w:rsid w:val="00BD5C17"/>
    <w:pPr>
      <w:ind w:left="720"/>
      <w:contextualSpacing/>
    </w:pPr>
  </w:style>
  <w:style w:type="paragraph" w:customStyle="1" w:styleId="Standard">
    <w:name w:val="Standard"/>
    <w:rsid w:val="00DF58EC"/>
    <w:pPr>
      <w:suppressAutoHyphens/>
      <w:autoSpaceDN w:val="0"/>
      <w:spacing w:before="120" w:after="120"/>
      <w:jc w:val="both"/>
      <w:textAlignment w:val="baseline"/>
    </w:pPr>
    <w:rPr>
      <w:rFonts w:ascii="Liberation Sans" w:hAnsi="Liberation Sans" w:cs="Liberation Sans"/>
      <w:w w:val="93"/>
      <w:kern w:val="3"/>
      <w:lang w:eastAsia="zh-CN"/>
    </w:rPr>
  </w:style>
  <w:style w:type="paragraph" w:customStyle="1" w:styleId="m-infos">
    <w:name w:val="m-infos"/>
    <w:basedOn w:val="Standard"/>
    <w:rsid w:val="004D24E3"/>
    <w:pPr>
      <w:suppressAutoHyphens w:val="0"/>
      <w:autoSpaceDN/>
      <w:spacing w:before="0" w:after="40"/>
      <w:textAlignment w:val="auto"/>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7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BCM@developpement-durable.gouv.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BCM@developpement-durable.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A20F1-E7BD-4A0E-9488-A45EAD4A9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8</Pages>
  <Words>2537</Words>
  <Characters>13956</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BENOIST Marie</cp:lastModifiedBy>
  <cp:revision>2</cp:revision>
  <cp:lastPrinted>1899-12-31T23:00:00Z</cp:lastPrinted>
  <dcterms:created xsi:type="dcterms:W3CDTF">2025-11-03T11:02:00Z</dcterms:created>
  <dcterms:modified xsi:type="dcterms:W3CDTF">2025-11-03T11:02:00Z</dcterms:modified>
</cp:coreProperties>
</file>