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6B3E6DEF" w14:textId="4B35631A" w:rsidR="00A85EF7" w:rsidRDefault="00A85EF7" w:rsidP="00A85EF7">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 xml:space="preserve">MAINTENANCE </w:t>
      </w:r>
      <w:r w:rsidR="009338B0">
        <w:rPr>
          <w:rFonts w:ascii="Marianne" w:eastAsia="Marianne" w:hAnsi="Marianne" w:cs="Marianne"/>
          <w:iCs/>
          <w:sz w:val="18"/>
          <w:szCs w:val="22"/>
          <w:lang w:eastAsia="en-US"/>
        </w:rPr>
        <w:t xml:space="preserve">PREVENTIVE ET CORRECTIVE </w:t>
      </w:r>
      <w:r w:rsidR="002044C8">
        <w:rPr>
          <w:rFonts w:ascii="Marianne" w:eastAsia="Marianne" w:hAnsi="Marianne" w:cs="Marianne"/>
          <w:iCs/>
          <w:sz w:val="18"/>
          <w:szCs w:val="22"/>
          <w:lang w:eastAsia="en-US"/>
        </w:rPr>
        <w:t>DES SYSTEMES A AIR COMPRIME</w:t>
      </w:r>
    </w:p>
    <w:p w14:paraId="0292FD89"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5C1523F2" w14:textId="0C3A9FC5"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w:t>
      </w:r>
      <w:r w:rsidR="00A85EF7">
        <w:rPr>
          <w:rFonts w:ascii="Marianne" w:eastAsia="Marianne" w:hAnsi="Marianne" w:cs="Marianne"/>
          <w:iCs/>
          <w:sz w:val="18"/>
          <w:szCs w:val="22"/>
          <w:lang w:eastAsia="en-US"/>
        </w:rPr>
        <w:t>5</w:t>
      </w:r>
      <w:r w:rsidRPr="00711790">
        <w:rPr>
          <w:rFonts w:ascii="Marianne" w:eastAsia="Marianne" w:hAnsi="Marianne" w:cs="Marianne"/>
          <w:iCs/>
          <w:sz w:val="18"/>
          <w:szCs w:val="22"/>
          <w:lang w:eastAsia="en-US"/>
        </w:rPr>
        <w:t xml:space="preserve"> RT</w:t>
      </w:r>
      <w:r w:rsidR="00BA345E">
        <w:rPr>
          <w:rFonts w:ascii="Marianne" w:eastAsia="Marianne" w:hAnsi="Marianne" w:cs="Marianne"/>
          <w:iCs/>
          <w:sz w:val="18"/>
          <w:szCs w:val="22"/>
          <w:lang w:eastAsia="en-US"/>
        </w:rPr>
        <w:t>S</w:t>
      </w:r>
      <w:r w:rsidRPr="00711790">
        <w:rPr>
          <w:rFonts w:ascii="Marianne" w:eastAsia="Marianne" w:hAnsi="Marianne" w:cs="Marianne"/>
          <w:iCs/>
          <w:sz w:val="18"/>
          <w:szCs w:val="22"/>
          <w:lang w:eastAsia="en-US"/>
        </w:rPr>
        <w:t>P 5</w:t>
      </w:r>
      <w:r w:rsidR="000E0A1E">
        <w:rPr>
          <w:rFonts w:ascii="Marianne" w:eastAsia="Marianne" w:hAnsi="Marianne" w:cs="Marianne"/>
          <w:iCs/>
          <w:sz w:val="18"/>
          <w:szCs w:val="22"/>
          <w:lang w:eastAsia="en-US"/>
        </w:rPr>
        <w:t>060</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4F549EE2" w:rsidR="009B1CD0" w:rsidRDefault="00E93FF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01714FC0"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stipulées à l’article 2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10E57AEB"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au</w:t>
      </w:r>
      <w:r w:rsidR="00E93FF8">
        <w:t>x</w:t>
      </w:r>
      <w:r w:rsidRPr="003752B8">
        <w:t xml:space="preserve"> </w:t>
      </w:r>
      <w:r w:rsidR="00E93FF8">
        <w:t>prix unitaires</w:t>
      </w:r>
      <w:r w:rsidRPr="003752B8">
        <w:t xml:space="preserve"> indiqué </w:t>
      </w:r>
      <w:r w:rsidR="008616CC">
        <w:t xml:space="preserve">au </w:t>
      </w:r>
      <w:r w:rsidR="00E93FF8">
        <w:t>bordereau de prix unitaires (BPU) ci annexé</w:t>
      </w:r>
    </w:p>
    <w:p w14:paraId="0B8C9601" w14:textId="06BCE6E7" w:rsidR="008616CC" w:rsidRDefault="008616CC" w:rsidP="008616CC">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w:t>
      </w:r>
      <w:r>
        <w:t>au montant global forfaitaire indiqué à la  Décomposition Du Prix global et Forfaitaire (DPGF) ci annexé</w:t>
      </w: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655BF422" w:rsidR="009B1CD0" w:rsidRDefault="00E93FF8" w:rsidP="009B45B9">
      <w:pPr>
        <w:tabs>
          <w:tab w:val="left" w:pos="851"/>
        </w:tabs>
        <w:rPr>
          <w:rFonts w:ascii="Arial" w:hAnsi="Arial" w:cs="Arial"/>
        </w:rPr>
      </w:pPr>
      <w:r>
        <w:rPr>
          <w:rFonts w:ascii="Arial" w:hAnsi="Arial" w:cs="Arial"/>
          <w:i/>
          <w:iCs/>
        </w:rPr>
        <w:t>Cf CCP.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 ,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(représentant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E0A1E"/>
    <w:rsid w:val="000E5FE3"/>
    <w:rsid w:val="00156924"/>
    <w:rsid w:val="00166B56"/>
    <w:rsid w:val="00174505"/>
    <w:rsid w:val="001C40C0"/>
    <w:rsid w:val="001C733C"/>
    <w:rsid w:val="002044C8"/>
    <w:rsid w:val="0021527A"/>
    <w:rsid w:val="0021797C"/>
    <w:rsid w:val="00225A1A"/>
    <w:rsid w:val="002904AF"/>
    <w:rsid w:val="002C2CA3"/>
    <w:rsid w:val="002C4B3E"/>
    <w:rsid w:val="002C79D6"/>
    <w:rsid w:val="002E56C1"/>
    <w:rsid w:val="00332B12"/>
    <w:rsid w:val="00354C04"/>
    <w:rsid w:val="00385E76"/>
    <w:rsid w:val="003A7270"/>
    <w:rsid w:val="0043706E"/>
    <w:rsid w:val="004409CF"/>
    <w:rsid w:val="0044597F"/>
    <w:rsid w:val="004A7169"/>
    <w:rsid w:val="004C5755"/>
    <w:rsid w:val="004E75A6"/>
    <w:rsid w:val="0051003D"/>
    <w:rsid w:val="00514DAF"/>
    <w:rsid w:val="00527973"/>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38B0"/>
    <w:rsid w:val="00934503"/>
    <w:rsid w:val="00936C07"/>
    <w:rsid w:val="00972598"/>
    <w:rsid w:val="00983FF3"/>
    <w:rsid w:val="009B1CD0"/>
    <w:rsid w:val="009B45B9"/>
    <w:rsid w:val="009C4738"/>
    <w:rsid w:val="009D661E"/>
    <w:rsid w:val="00A34D04"/>
    <w:rsid w:val="00A82A75"/>
    <w:rsid w:val="00A85EF7"/>
    <w:rsid w:val="00AE7831"/>
    <w:rsid w:val="00B02608"/>
    <w:rsid w:val="00B0289C"/>
    <w:rsid w:val="00B054DA"/>
    <w:rsid w:val="00B87564"/>
    <w:rsid w:val="00BA345E"/>
    <w:rsid w:val="00BA44E5"/>
    <w:rsid w:val="00BD767E"/>
    <w:rsid w:val="00BE6078"/>
    <w:rsid w:val="00C23457"/>
    <w:rsid w:val="00C26C53"/>
    <w:rsid w:val="00C630AD"/>
    <w:rsid w:val="00C83930"/>
    <w:rsid w:val="00C91060"/>
    <w:rsid w:val="00C911FE"/>
    <w:rsid w:val="00CD185D"/>
    <w:rsid w:val="00CD46CC"/>
    <w:rsid w:val="00CE67FD"/>
    <w:rsid w:val="00D045BD"/>
    <w:rsid w:val="00D26AD2"/>
    <w:rsid w:val="00D337D7"/>
    <w:rsid w:val="00D412FD"/>
    <w:rsid w:val="00D46A39"/>
    <w:rsid w:val="00D46BC7"/>
    <w:rsid w:val="00D90A00"/>
    <w:rsid w:val="00E20DB0"/>
    <w:rsid w:val="00E31724"/>
    <w:rsid w:val="00E47798"/>
    <w:rsid w:val="00E73B37"/>
    <w:rsid w:val="00E74C76"/>
    <w:rsid w:val="00E93FF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6</Pages>
  <Words>1970</Words>
  <Characters>10838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GUEDET Francesca</cp:lastModifiedBy>
  <cp:revision>17</cp:revision>
  <cp:lastPrinted>2016-11-04T12:53:00Z</cp:lastPrinted>
  <dcterms:created xsi:type="dcterms:W3CDTF">2024-01-31T14:28:00Z</dcterms:created>
  <dcterms:modified xsi:type="dcterms:W3CDTF">2025-10-13T15:14:00Z</dcterms:modified>
</cp:coreProperties>
</file>