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03023D" w14:paraId="6BF74B87" w14:textId="77777777" w:rsidTr="008F2F45">
        <w:trPr>
          <w:trHeight w:val="1132"/>
        </w:trPr>
        <w:tc>
          <w:tcPr>
            <w:tcW w:w="10434" w:type="dxa"/>
            <w:shd w:val="clear" w:color="auto" w:fill="auto"/>
          </w:tcPr>
          <w:p w14:paraId="2B08DF63" w14:textId="3EF5DF24" w:rsidR="00F8046E" w:rsidRPr="0003023D" w:rsidRDefault="005231C5" w:rsidP="00F8046E">
            <w:pPr>
              <w:pStyle w:val="Titre"/>
              <w:jc w:val="center"/>
              <w:rPr>
                <w:rFonts w:ascii="Marianne" w:hAnsi="Marianne"/>
                <w:sz w:val="20"/>
                <w:szCs w:val="20"/>
              </w:rPr>
            </w:pPr>
            <w:r w:rsidRPr="0003023D">
              <w:rPr>
                <w:rFonts w:ascii="Marianne" w:hAnsi="Marianne"/>
                <w:noProof/>
                <w:sz w:val="20"/>
                <w:szCs w:val="20"/>
              </w:rPr>
              <w:drawing>
                <wp:anchor distT="0" distB="0" distL="114300" distR="114300" simplePos="0" relativeHeight="251657728" behindDoc="1" locked="0" layoutInCell="1" allowOverlap="1" wp14:anchorId="76428F47" wp14:editId="22D420AA">
                  <wp:simplePos x="0" y="0"/>
                  <wp:positionH relativeFrom="column">
                    <wp:posOffset>-12700</wp:posOffset>
                  </wp:positionH>
                  <wp:positionV relativeFrom="paragraph">
                    <wp:posOffset>0</wp:posOffset>
                  </wp:positionV>
                  <wp:extent cx="1718310" cy="1377950"/>
                  <wp:effectExtent l="0" t="0" r="0" b="0"/>
                  <wp:wrapTight wrapText="bothSides">
                    <wp:wrapPolygon edited="0">
                      <wp:start x="0" y="0"/>
                      <wp:lineTo x="0" y="21202"/>
                      <wp:lineTo x="21313" y="21202"/>
                      <wp:lineTo x="21313" y="0"/>
                      <wp:lineTo x="0" y="0"/>
                    </wp:wrapPolygon>
                  </wp:wrapTight>
                  <wp:docPr id="6" name="Image 2" descr="PREF_region_Ile_de_France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REF_region_Ile_de_France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8310" cy="137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6EB2F5" w14:textId="77777777" w:rsidR="00F8046E" w:rsidRPr="0003023D" w:rsidRDefault="00F8046E" w:rsidP="00F8046E">
            <w:pPr>
              <w:jc w:val="right"/>
              <w:rPr>
                <w:rFonts w:ascii="Marianne" w:hAnsi="Marianne"/>
                <w:b/>
              </w:rPr>
            </w:pPr>
            <w:r w:rsidRPr="0003023D">
              <w:rPr>
                <w:rFonts w:ascii="Marianne" w:hAnsi="Marianne"/>
                <w:b/>
              </w:rPr>
              <w:t>Direction régionale</w:t>
            </w:r>
          </w:p>
          <w:p w14:paraId="47D41A40" w14:textId="77777777" w:rsidR="00F8046E" w:rsidRPr="0003023D" w:rsidRDefault="00F8046E" w:rsidP="00F8046E">
            <w:pPr>
              <w:jc w:val="right"/>
              <w:rPr>
                <w:rFonts w:ascii="Marianne" w:hAnsi="Marianne"/>
                <w:b/>
              </w:rPr>
            </w:pPr>
            <w:r w:rsidRPr="0003023D">
              <w:rPr>
                <w:rFonts w:ascii="Marianne" w:hAnsi="Marianne"/>
                <w:b/>
              </w:rPr>
              <w:t>des affaires culturelles</w:t>
            </w:r>
          </w:p>
          <w:p w14:paraId="2EFFDA66" w14:textId="77777777" w:rsidR="00F8046E" w:rsidRPr="0003023D" w:rsidRDefault="00F8046E" w:rsidP="00F8046E">
            <w:pPr>
              <w:jc w:val="right"/>
              <w:rPr>
                <w:rFonts w:ascii="Marianne" w:hAnsi="Marianne"/>
                <w:b/>
              </w:rPr>
            </w:pPr>
            <w:r w:rsidRPr="0003023D">
              <w:rPr>
                <w:rFonts w:ascii="Marianne" w:hAnsi="Marianne"/>
                <w:b/>
              </w:rPr>
              <w:t>d’Île-de-France</w:t>
            </w:r>
          </w:p>
          <w:p w14:paraId="286A4A08" w14:textId="77777777" w:rsidR="00F8046E" w:rsidRPr="0003023D" w:rsidRDefault="00F8046E" w:rsidP="00F8046E">
            <w:pPr>
              <w:jc w:val="right"/>
              <w:rPr>
                <w:rFonts w:ascii="Marianne" w:hAnsi="Marianne"/>
              </w:rPr>
            </w:pPr>
            <w:r w:rsidRPr="0003023D">
              <w:rPr>
                <w:rFonts w:ascii="Marianne" w:hAnsi="Marianne"/>
              </w:rPr>
              <w:t>Conservation régionale des monuments historiques</w:t>
            </w:r>
          </w:p>
          <w:p w14:paraId="10A6D99E" w14:textId="77777777" w:rsidR="009B1CD0" w:rsidRPr="0003023D" w:rsidRDefault="009B1CD0" w:rsidP="00FE48C9">
            <w:pPr>
              <w:pStyle w:val="En-tte"/>
              <w:jc w:val="center"/>
              <w:rPr>
                <w:rFonts w:ascii="Marianne" w:hAnsi="Marianne"/>
              </w:rPr>
            </w:pPr>
          </w:p>
        </w:tc>
      </w:tr>
    </w:tbl>
    <w:p w14:paraId="09195EAD" w14:textId="77777777" w:rsidR="009B1CD0" w:rsidRPr="0003023D" w:rsidRDefault="009B1CD0" w:rsidP="00844DAA">
      <w:pPr>
        <w:tabs>
          <w:tab w:val="left" w:pos="851"/>
        </w:tabs>
        <w:rPr>
          <w:rFonts w:ascii="Marianne" w:hAnsi="Marianne"/>
        </w:rPr>
        <w:sectPr w:rsidR="009B1CD0" w:rsidRPr="0003023D" w:rsidSect="00C449FA">
          <w:footerReference w:type="default" r:id="rId9"/>
          <w:pgSz w:w="11906" w:h="16838"/>
          <w:pgMar w:top="851"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03023D" w14:paraId="19C72D8C" w14:textId="77777777">
        <w:tc>
          <w:tcPr>
            <w:tcW w:w="9002" w:type="dxa"/>
            <w:shd w:val="clear" w:color="auto" w:fill="66CCFF"/>
          </w:tcPr>
          <w:p w14:paraId="2D51C43A" w14:textId="77777777" w:rsidR="009B1CD0" w:rsidRPr="0003023D" w:rsidRDefault="009B1CD0" w:rsidP="00844DAA">
            <w:pPr>
              <w:tabs>
                <w:tab w:val="left" w:pos="851"/>
              </w:tabs>
              <w:spacing w:before="120" w:after="120"/>
              <w:jc w:val="center"/>
              <w:rPr>
                <w:rFonts w:ascii="Marianne" w:hAnsi="Marianne" w:cs="Arial"/>
                <w:b/>
                <w:bCs/>
                <w:caps/>
                <w:sz w:val="28"/>
                <w:szCs w:val="28"/>
              </w:rPr>
            </w:pPr>
            <w:r w:rsidRPr="0003023D">
              <w:rPr>
                <w:rFonts w:ascii="Marianne" w:hAnsi="Marianne" w:cs="Arial"/>
                <w:sz w:val="24"/>
                <w:szCs w:val="24"/>
              </w:rPr>
              <w:t>MARCH</w:t>
            </w:r>
            <w:r w:rsidRPr="0003023D">
              <w:rPr>
                <w:rFonts w:ascii="Marianne" w:hAnsi="Marianne" w:cs="Arial"/>
                <w:caps/>
                <w:sz w:val="24"/>
                <w:szCs w:val="24"/>
              </w:rPr>
              <w:t>é</w:t>
            </w:r>
            <w:r w:rsidRPr="0003023D">
              <w:rPr>
                <w:rFonts w:ascii="Marianne" w:hAnsi="Marianne" w:cs="Arial"/>
                <w:sz w:val="24"/>
                <w:szCs w:val="24"/>
              </w:rPr>
              <w:t xml:space="preserve">S </w:t>
            </w:r>
            <w:r w:rsidR="00930A5C" w:rsidRPr="0003023D">
              <w:rPr>
                <w:rFonts w:ascii="Marianne" w:hAnsi="Marianne" w:cs="Arial"/>
                <w:sz w:val="24"/>
                <w:szCs w:val="24"/>
              </w:rPr>
              <w:t>PUBLICS</w:t>
            </w:r>
          </w:p>
          <w:p w14:paraId="34E1B372" w14:textId="77777777" w:rsidR="009B1CD0" w:rsidRPr="0003023D" w:rsidRDefault="009B1CD0" w:rsidP="00685DCC">
            <w:pPr>
              <w:tabs>
                <w:tab w:val="left" w:pos="851"/>
              </w:tabs>
              <w:spacing w:before="120" w:after="120"/>
              <w:jc w:val="center"/>
              <w:rPr>
                <w:rFonts w:ascii="Marianne" w:hAnsi="Marianne"/>
                <w:caps/>
                <w:sz w:val="28"/>
                <w:szCs w:val="28"/>
              </w:rPr>
            </w:pPr>
            <w:r w:rsidRPr="0003023D">
              <w:rPr>
                <w:rFonts w:ascii="Marianne" w:hAnsi="Marianne" w:cs="Arial"/>
                <w:b/>
                <w:bCs/>
                <w:caps/>
                <w:sz w:val="28"/>
                <w:szCs w:val="28"/>
              </w:rPr>
              <w:t>ACTE</w:t>
            </w:r>
            <w:r w:rsidRPr="0003023D">
              <w:rPr>
                <w:rFonts w:ascii="Marianne" w:hAnsi="Marianne" w:cs="Arial"/>
                <w:b/>
                <w:bCs/>
                <w:sz w:val="28"/>
                <w:szCs w:val="28"/>
              </w:rPr>
              <w:t xml:space="preserve"> D’ENGAGEMENT</w:t>
            </w:r>
          </w:p>
        </w:tc>
        <w:tc>
          <w:tcPr>
            <w:tcW w:w="1275" w:type="dxa"/>
            <w:shd w:val="clear" w:color="auto" w:fill="66CCFF"/>
          </w:tcPr>
          <w:p w14:paraId="51ADF61A" w14:textId="77777777" w:rsidR="009B1CD0" w:rsidRPr="0003023D" w:rsidRDefault="00E47798" w:rsidP="0083205E">
            <w:pPr>
              <w:pStyle w:val="Titre8"/>
              <w:tabs>
                <w:tab w:val="left" w:pos="851"/>
                <w:tab w:val="right" w:pos="9639"/>
              </w:tabs>
              <w:spacing w:before="120" w:after="120"/>
              <w:rPr>
                <w:rFonts w:ascii="Marianne" w:hAnsi="Marianne"/>
              </w:rPr>
            </w:pPr>
            <w:r w:rsidRPr="0003023D">
              <w:rPr>
                <w:rFonts w:ascii="Marianne" w:hAnsi="Marianne"/>
                <w:caps/>
                <w:sz w:val="28"/>
                <w:szCs w:val="28"/>
              </w:rPr>
              <w:t>ATTRI1</w:t>
            </w:r>
          </w:p>
        </w:tc>
      </w:tr>
    </w:tbl>
    <w:p w14:paraId="092B0F22" w14:textId="77777777" w:rsidR="009B1CD0" w:rsidRPr="0003023D" w:rsidRDefault="009B1CD0" w:rsidP="006C4338">
      <w:pPr>
        <w:tabs>
          <w:tab w:val="left" w:pos="851"/>
        </w:tabs>
        <w:rPr>
          <w:rFonts w:ascii="Marianne" w:hAnsi="Marianne"/>
        </w:rPr>
      </w:pPr>
    </w:p>
    <w:p w14:paraId="53F03277" w14:textId="77777777" w:rsidR="009B1CD0" w:rsidRPr="0003023D" w:rsidRDefault="009B1CD0" w:rsidP="005846FB">
      <w:pPr>
        <w:pStyle w:val="Corpsdetexte31"/>
        <w:tabs>
          <w:tab w:val="left" w:pos="851"/>
        </w:tabs>
        <w:jc w:val="both"/>
        <w:rPr>
          <w:rFonts w:ascii="Marianne" w:hAnsi="Marianne"/>
          <w:sz w:val="18"/>
          <w:szCs w:val="18"/>
        </w:rPr>
      </w:pPr>
      <w:r w:rsidRPr="0003023D">
        <w:rPr>
          <w:rFonts w:ascii="Marianne" w:hAnsi="Marianne"/>
          <w:sz w:val="18"/>
          <w:szCs w:val="18"/>
        </w:rPr>
        <w:t xml:space="preserve">En cas de </w:t>
      </w:r>
      <w:r w:rsidR="00F92811" w:rsidRPr="0003023D">
        <w:rPr>
          <w:rFonts w:ascii="Marianne" w:hAnsi="Marianne"/>
          <w:sz w:val="18"/>
          <w:szCs w:val="18"/>
        </w:rPr>
        <w:t>groupement d’entreprises</w:t>
      </w:r>
      <w:r w:rsidRPr="0003023D">
        <w:rPr>
          <w:rFonts w:ascii="Marianne" w:hAnsi="Marianne"/>
          <w:sz w:val="18"/>
          <w:szCs w:val="18"/>
        </w:rPr>
        <w:t xml:space="preserve">, un </w:t>
      </w:r>
      <w:r w:rsidR="00CD185D" w:rsidRPr="0003023D">
        <w:rPr>
          <w:rFonts w:ascii="Marianne" w:hAnsi="Marianne"/>
          <w:sz w:val="18"/>
          <w:szCs w:val="18"/>
        </w:rPr>
        <w:t xml:space="preserve">acte d’engagement unique </w:t>
      </w:r>
      <w:r w:rsidRPr="0003023D">
        <w:rPr>
          <w:rFonts w:ascii="Marianne" w:hAnsi="Marianne"/>
          <w:sz w:val="18"/>
          <w:szCs w:val="18"/>
        </w:rPr>
        <w:t>est rempli pour le groupement d’entreprises.</w:t>
      </w:r>
    </w:p>
    <w:p w14:paraId="40CCD207" w14:textId="77777777" w:rsidR="00FE48C9" w:rsidRPr="0003023D" w:rsidRDefault="00FE48C9" w:rsidP="005846FB">
      <w:pPr>
        <w:pStyle w:val="Corpsdetexte31"/>
        <w:tabs>
          <w:tab w:val="left" w:pos="851"/>
        </w:tabs>
        <w:jc w:val="both"/>
        <w:rPr>
          <w:rFonts w:ascii="Marianne" w:hAnsi="Marianne"/>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3023D" w14:paraId="43806449" w14:textId="77777777">
        <w:tc>
          <w:tcPr>
            <w:tcW w:w="10277" w:type="dxa"/>
            <w:shd w:val="clear" w:color="auto" w:fill="66CCFF"/>
          </w:tcPr>
          <w:p w14:paraId="0CA2255F" w14:textId="77777777" w:rsidR="009B1CD0" w:rsidRPr="0003023D" w:rsidRDefault="009B1CD0" w:rsidP="005846FB">
            <w:pPr>
              <w:tabs>
                <w:tab w:val="left" w:pos="-142"/>
                <w:tab w:val="left" w:pos="851"/>
                <w:tab w:val="left" w:pos="4111"/>
              </w:tabs>
              <w:jc w:val="both"/>
              <w:rPr>
                <w:rFonts w:ascii="Marianne" w:hAnsi="Marianne"/>
              </w:rPr>
            </w:pPr>
            <w:r w:rsidRPr="0003023D">
              <w:rPr>
                <w:rFonts w:ascii="Marianne" w:hAnsi="Marianne" w:cs="Arial"/>
                <w:b/>
                <w:sz w:val="22"/>
                <w:szCs w:val="22"/>
              </w:rPr>
              <w:t xml:space="preserve">A - Objet </w:t>
            </w:r>
            <w:r w:rsidRPr="0003023D">
              <w:rPr>
                <w:rFonts w:ascii="Marianne" w:hAnsi="Marianne" w:cs="Arial"/>
                <w:b/>
                <w:bCs/>
                <w:sz w:val="22"/>
                <w:szCs w:val="22"/>
              </w:rPr>
              <w:t>de l’acte d’engagement</w:t>
            </w:r>
          </w:p>
        </w:tc>
      </w:tr>
    </w:tbl>
    <w:p w14:paraId="2F9415E5" w14:textId="77777777" w:rsidR="009B1CD0" w:rsidRPr="0003023D" w:rsidRDefault="009B1CD0" w:rsidP="006C4338">
      <w:pPr>
        <w:tabs>
          <w:tab w:val="left" w:pos="426"/>
          <w:tab w:val="left" w:pos="851"/>
        </w:tabs>
        <w:jc w:val="both"/>
        <w:rPr>
          <w:rFonts w:ascii="Marianne" w:hAnsi="Marianne"/>
        </w:rPr>
      </w:pPr>
    </w:p>
    <w:p w14:paraId="5F18AFB5" w14:textId="77777777" w:rsidR="009B1CD0" w:rsidRPr="0003023D" w:rsidRDefault="009B1CD0" w:rsidP="006C4338">
      <w:pPr>
        <w:tabs>
          <w:tab w:val="left" w:pos="426"/>
          <w:tab w:val="left" w:pos="851"/>
        </w:tabs>
        <w:jc w:val="both"/>
        <w:rPr>
          <w:rFonts w:ascii="Marianne" w:hAnsi="Marianne" w:cs="Arial"/>
          <w:i/>
          <w:sz w:val="18"/>
          <w:szCs w:val="18"/>
        </w:rPr>
      </w:pPr>
      <w:r w:rsidRPr="0003023D">
        <w:rPr>
          <w:rFonts w:ascii="Marianne" w:eastAsia="Wingdings" w:hAnsi="Marianne" w:cs="Wingdings"/>
          <w:b/>
          <w:color w:val="66CCFF"/>
          <w:spacing w:val="-10"/>
        </w:rPr>
        <w:t></w:t>
      </w:r>
      <w:r w:rsidRPr="0003023D">
        <w:rPr>
          <w:rFonts w:ascii="Marianne" w:eastAsia="Arial" w:hAnsi="Marianne" w:cs="Arial"/>
          <w:spacing w:val="-10"/>
        </w:rPr>
        <w:t xml:space="preserve">  </w:t>
      </w:r>
      <w:r w:rsidRPr="0003023D">
        <w:rPr>
          <w:rFonts w:ascii="Marianne" w:hAnsi="Marianne" w:cs="Arial"/>
        </w:rPr>
        <w:t xml:space="preserve">Objet </w:t>
      </w:r>
      <w:r w:rsidR="00CD185D" w:rsidRPr="0003023D">
        <w:rPr>
          <w:rFonts w:ascii="Marianne" w:hAnsi="Marianne" w:cs="Arial"/>
          <w:bCs/>
        </w:rPr>
        <w:t xml:space="preserve">du marché </w:t>
      </w:r>
      <w:r w:rsidR="00FE48C9" w:rsidRPr="0003023D">
        <w:rPr>
          <w:rFonts w:ascii="Marianne" w:hAnsi="Marianne" w:cs="Arial"/>
          <w:bCs/>
        </w:rPr>
        <w:t>public</w:t>
      </w:r>
    </w:p>
    <w:p w14:paraId="7414F412" w14:textId="77777777" w:rsidR="0003023D" w:rsidRPr="0003023D" w:rsidRDefault="0003023D" w:rsidP="0003023D">
      <w:pPr>
        <w:pStyle w:val="Standard"/>
        <w:spacing w:after="160"/>
        <w:contextualSpacing/>
        <w:jc w:val="center"/>
        <w:rPr>
          <w:rFonts w:ascii="Marianne" w:hAnsi="Marianne"/>
          <w:b/>
          <w:bCs/>
          <w:sz w:val="20"/>
          <w:szCs w:val="20"/>
        </w:rPr>
      </w:pPr>
      <w:r w:rsidRPr="0003023D">
        <w:rPr>
          <w:rFonts w:ascii="Marianne" w:hAnsi="Marianne"/>
          <w:b/>
          <w:bCs/>
          <w:sz w:val="20"/>
          <w:szCs w:val="20"/>
        </w:rPr>
        <w:t>Cathédrale Notre-Dame de Paris (75004)</w:t>
      </w:r>
    </w:p>
    <w:p w14:paraId="62E4420F" w14:textId="14A01C36" w:rsidR="0003023D" w:rsidRPr="0003023D" w:rsidRDefault="0003023D" w:rsidP="0003023D">
      <w:pPr>
        <w:pStyle w:val="Standard"/>
        <w:spacing w:after="160"/>
        <w:contextualSpacing/>
        <w:jc w:val="center"/>
        <w:rPr>
          <w:rFonts w:ascii="Marianne" w:hAnsi="Marianne"/>
          <w:b/>
          <w:bCs/>
          <w:sz w:val="20"/>
          <w:szCs w:val="20"/>
        </w:rPr>
      </w:pPr>
      <w:r w:rsidRPr="0003023D">
        <w:rPr>
          <w:rFonts w:ascii="Marianne" w:hAnsi="Marianne"/>
          <w:b/>
          <w:bCs/>
          <w:sz w:val="20"/>
          <w:szCs w:val="20"/>
        </w:rPr>
        <w:t>Menues interventions et fabrications d’él</w:t>
      </w:r>
      <w:r w:rsidR="00103D3A">
        <w:rPr>
          <w:rFonts w:ascii="Marianne" w:hAnsi="Marianne"/>
          <w:b/>
          <w:bCs/>
          <w:sz w:val="20"/>
          <w:szCs w:val="20"/>
        </w:rPr>
        <w:t>ém</w:t>
      </w:r>
      <w:r w:rsidRPr="0003023D">
        <w:rPr>
          <w:rFonts w:ascii="Marianne" w:hAnsi="Marianne"/>
          <w:b/>
          <w:bCs/>
          <w:sz w:val="20"/>
          <w:szCs w:val="20"/>
        </w:rPr>
        <w:t xml:space="preserve">ents manquants sur des objets menuisés </w:t>
      </w:r>
    </w:p>
    <w:p w14:paraId="69C72C76" w14:textId="55F6594A" w:rsidR="0003023D" w:rsidRPr="0003023D" w:rsidRDefault="0003023D" w:rsidP="0003023D">
      <w:pPr>
        <w:pStyle w:val="Standard"/>
        <w:spacing w:after="160"/>
        <w:contextualSpacing/>
        <w:jc w:val="center"/>
        <w:rPr>
          <w:rFonts w:ascii="Marianne" w:hAnsi="Marianne"/>
          <w:b/>
          <w:bCs/>
          <w:sz w:val="20"/>
          <w:szCs w:val="20"/>
        </w:rPr>
      </w:pPr>
      <w:r w:rsidRPr="0003023D">
        <w:rPr>
          <w:rFonts w:ascii="Marianne" w:hAnsi="Marianne"/>
          <w:b/>
          <w:bCs/>
          <w:sz w:val="20"/>
          <w:szCs w:val="20"/>
        </w:rPr>
        <w:t xml:space="preserve">Fabrication de coffres en bois pour le tapis de </w:t>
      </w:r>
      <w:r w:rsidR="00103D3A" w:rsidRPr="0003023D">
        <w:rPr>
          <w:rFonts w:ascii="Marianne" w:hAnsi="Marianne"/>
          <w:b/>
          <w:bCs/>
          <w:sz w:val="20"/>
          <w:szCs w:val="20"/>
        </w:rPr>
        <w:t>chœur</w:t>
      </w:r>
    </w:p>
    <w:p w14:paraId="5CEE4C7C" w14:textId="77777777" w:rsidR="001A14FB" w:rsidRPr="0003023D" w:rsidRDefault="001A14FB" w:rsidP="005846FB">
      <w:pPr>
        <w:tabs>
          <w:tab w:val="left" w:pos="426"/>
          <w:tab w:val="left" w:pos="851"/>
        </w:tabs>
        <w:jc w:val="both"/>
        <w:rPr>
          <w:rFonts w:ascii="Marianne" w:hAnsi="Marianne" w:cs="Arial"/>
        </w:rPr>
      </w:pPr>
    </w:p>
    <w:p w14:paraId="3CF90B1C" w14:textId="77777777" w:rsidR="00B40246" w:rsidRPr="0003023D" w:rsidRDefault="009B1CD0" w:rsidP="003570D0">
      <w:pPr>
        <w:tabs>
          <w:tab w:val="left" w:pos="426"/>
          <w:tab w:val="left" w:pos="851"/>
        </w:tabs>
        <w:jc w:val="both"/>
        <w:rPr>
          <w:rFonts w:ascii="Marianne" w:hAnsi="Marianne"/>
          <w:color w:val="FF0000"/>
        </w:rPr>
      </w:pPr>
      <w:r w:rsidRPr="0003023D">
        <w:rPr>
          <w:rFonts w:ascii="Marianne" w:eastAsia="Wingdings" w:hAnsi="Marianne" w:cs="Wingdings"/>
          <w:b/>
          <w:color w:val="66CCFF"/>
          <w:spacing w:val="-10"/>
        </w:rPr>
        <w:t></w:t>
      </w:r>
      <w:r w:rsidRPr="0003023D">
        <w:rPr>
          <w:rFonts w:ascii="Marianne" w:eastAsia="Arial" w:hAnsi="Marianne" w:cs="Arial"/>
          <w:spacing w:val="-10"/>
        </w:rPr>
        <w:t xml:space="preserve">  </w:t>
      </w:r>
      <w:r w:rsidRPr="0003023D">
        <w:rPr>
          <w:rFonts w:ascii="Marianne" w:hAnsi="Marianne" w:cs="Arial"/>
        </w:rPr>
        <w:t xml:space="preserve">Cet acte d'engagement correspond </w:t>
      </w:r>
      <w:r w:rsidR="00B40246" w:rsidRPr="0003023D">
        <w:rPr>
          <w:rFonts w:ascii="Marianne" w:hAnsi="Marianne" w:cs="Arial"/>
        </w:rPr>
        <w:t>à </w:t>
      </w:r>
      <w:r w:rsidR="00B40246" w:rsidRPr="0003023D">
        <w:rPr>
          <w:rFonts w:ascii="Marianne" w:hAnsi="Marianne" w:cs="Arial"/>
          <w:b/>
          <w:bCs/>
        </w:rPr>
        <w:t>l’ensemble du marché public, s’agissa</w:t>
      </w:r>
      <w:r w:rsidR="001A14FB" w:rsidRPr="0003023D">
        <w:rPr>
          <w:rFonts w:ascii="Marianne" w:hAnsi="Marianne" w:cs="Arial"/>
          <w:b/>
          <w:bCs/>
        </w:rPr>
        <w:t>nt d</w:t>
      </w:r>
      <w:r w:rsidR="00B40246" w:rsidRPr="0003023D">
        <w:rPr>
          <w:rFonts w:ascii="Marianne" w:hAnsi="Marianne" w:cs="Arial"/>
          <w:b/>
          <w:bCs/>
        </w:rPr>
        <w:t>u marché non-alloti</w:t>
      </w:r>
      <w:r w:rsidR="003570D0" w:rsidRPr="0003023D">
        <w:rPr>
          <w:rFonts w:ascii="Marianne" w:hAnsi="Marianne" w:cs="Arial"/>
        </w:rPr>
        <w:t>.</w:t>
      </w:r>
    </w:p>
    <w:p w14:paraId="392C17C0" w14:textId="77777777" w:rsidR="00B40246" w:rsidRPr="0003023D" w:rsidRDefault="00B40246" w:rsidP="00B40246">
      <w:pPr>
        <w:pStyle w:val="fcasegauche"/>
        <w:tabs>
          <w:tab w:val="left" w:pos="851"/>
        </w:tabs>
        <w:spacing w:after="0"/>
        <w:ind w:left="851" w:firstLine="0"/>
        <w:rPr>
          <w:rFonts w:ascii="Marianne" w:hAnsi="Marianne" w:cs="Arial"/>
        </w:rPr>
      </w:pPr>
    </w:p>
    <w:p w14:paraId="6B97EDC6" w14:textId="77777777" w:rsidR="00C449FA" w:rsidRPr="0003023D" w:rsidRDefault="00C449FA" w:rsidP="006C4338">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3023D" w14:paraId="44CA0D34" w14:textId="77777777">
        <w:tc>
          <w:tcPr>
            <w:tcW w:w="10277" w:type="dxa"/>
            <w:shd w:val="clear" w:color="auto" w:fill="66CCFF"/>
          </w:tcPr>
          <w:p w14:paraId="3E89BAA4" w14:textId="77777777" w:rsidR="009B1CD0" w:rsidRPr="0003023D" w:rsidRDefault="009B1CD0" w:rsidP="005F0DCE">
            <w:pPr>
              <w:tabs>
                <w:tab w:val="left" w:pos="-142"/>
                <w:tab w:val="left" w:pos="851"/>
                <w:tab w:val="left" w:pos="4111"/>
              </w:tabs>
              <w:jc w:val="both"/>
              <w:rPr>
                <w:rFonts w:ascii="Marianne" w:hAnsi="Marianne"/>
              </w:rPr>
            </w:pPr>
            <w:r w:rsidRPr="0003023D">
              <w:rPr>
                <w:rFonts w:ascii="Marianne" w:hAnsi="Marianne" w:cs="Arial"/>
                <w:b/>
                <w:sz w:val="22"/>
                <w:szCs w:val="22"/>
              </w:rPr>
              <w:t xml:space="preserve">B - Engagement </w:t>
            </w:r>
            <w:r w:rsidR="00166B56" w:rsidRPr="0003023D">
              <w:rPr>
                <w:rFonts w:ascii="Marianne" w:hAnsi="Marianne" w:cs="Arial"/>
                <w:b/>
                <w:sz w:val="22"/>
                <w:szCs w:val="22"/>
              </w:rPr>
              <w:t>du titulaire ou du groupement titulaire</w:t>
            </w:r>
          </w:p>
        </w:tc>
      </w:tr>
    </w:tbl>
    <w:p w14:paraId="166965C0" w14:textId="77777777" w:rsidR="009B1CD0" w:rsidRPr="0003023D" w:rsidRDefault="009B1CD0" w:rsidP="006C4338">
      <w:pPr>
        <w:tabs>
          <w:tab w:val="left" w:pos="851"/>
        </w:tabs>
        <w:rPr>
          <w:rFonts w:ascii="Marianne" w:hAnsi="Marianne"/>
        </w:rPr>
      </w:pPr>
    </w:p>
    <w:p w14:paraId="647132C4" w14:textId="77777777" w:rsidR="009B1CD0" w:rsidRPr="0003023D" w:rsidRDefault="009B1CD0" w:rsidP="006C4338">
      <w:pPr>
        <w:pStyle w:val="Titre2"/>
        <w:tabs>
          <w:tab w:val="left" w:pos="851"/>
          <w:tab w:val="left" w:pos="2268"/>
        </w:tabs>
        <w:rPr>
          <w:rFonts w:ascii="Marianne" w:hAnsi="Marianne" w:cs="Arial"/>
          <w:i/>
          <w:iCs/>
          <w:sz w:val="18"/>
          <w:szCs w:val="18"/>
        </w:rPr>
      </w:pPr>
      <w:r w:rsidRPr="0003023D">
        <w:rPr>
          <w:rFonts w:ascii="Marianne" w:hAnsi="Marianne" w:cs="Arial"/>
          <w:sz w:val="22"/>
          <w:szCs w:val="22"/>
        </w:rPr>
        <w:t xml:space="preserve">B1 - Identification et engagement </w:t>
      </w:r>
      <w:r w:rsidR="00CD185D" w:rsidRPr="0003023D">
        <w:rPr>
          <w:rFonts w:ascii="Marianne" w:hAnsi="Marianne" w:cs="Arial"/>
          <w:sz w:val="22"/>
          <w:szCs w:val="22"/>
        </w:rPr>
        <w:t>du titulaire</w:t>
      </w:r>
      <w:r w:rsidR="0021797C" w:rsidRPr="0003023D">
        <w:rPr>
          <w:rFonts w:ascii="Marianne" w:hAnsi="Marianne" w:cs="Arial"/>
          <w:sz w:val="22"/>
          <w:szCs w:val="22"/>
        </w:rPr>
        <w:t xml:space="preserve"> ou du groupement titulaire</w:t>
      </w:r>
    </w:p>
    <w:p w14:paraId="65B575FF" w14:textId="77777777" w:rsidR="009B1CD0" w:rsidRPr="0003023D" w:rsidRDefault="009B1CD0" w:rsidP="006F3DF9">
      <w:pPr>
        <w:pStyle w:val="fcase1ertab"/>
        <w:tabs>
          <w:tab w:val="left" w:pos="851"/>
        </w:tabs>
        <w:rPr>
          <w:rFonts w:ascii="Marianne" w:hAnsi="Marianne" w:cs="Arial"/>
        </w:rPr>
      </w:pPr>
      <w:r w:rsidRPr="0003023D">
        <w:rPr>
          <w:rFonts w:ascii="Marianne" w:hAnsi="Marianne" w:cs="Arial"/>
          <w:i/>
          <w:iCs/>
          <w:sz w:val="18"/>
          <w:szCs w:val="18"/>
        </w:rPr>
        <w:t>(Cocher les cases correspondantes.)</w:t>
      </w:r>
    </w:p>
    <w:p w14:paraId="7D7CADF2" w14:textId="77777777" w:rsidR="009B1CD0" w:rsidRPr="0003023D" w:rsidRDefault="009B1CD0" w:rsidP="005846FB">
      <w:pPr>
        <w:tabs>
          <w:tab w:val="left" w:pos="851"/>
        </w:tabs>
        <w:rPr>
          <w:rFonts w:ascii="Marianne" w:hAnsi="Marianne" w:cs="Arial"/>
        </w:rPr>
      </w:pPr>
    </w:p>
    <w:p w14:paraId="332A15D9" w14:textId="77777777" w:rsidR="009B1CD0" w:rsidRPr="0003023D" w:rsidRDefault="009B1CD0" w:rsidP="005846FB">
      <w:pPr>
        <w:tabs>
          <w:tab w:val="left" w:pos="851"/>
        </w:tabs>
        <w:jc w:val="both"/>
        <w:rPr>
          <w:rFonts w:ascii="Marianne" w:hAnsi="Marianne" w:cs="Arial"/>
        </w:rPr>
      </w:pPr>
      <w:r w:rsidRPr="0003023D">
        <w:rPr>
          <w:rFonts w:ascii="Marianne" w:hAnsi="Marianne" w:cs="Arial"/>
        </w:rPr>
        <w:t xml:space="preserve">Après avoir pris connaissance des pièces constitutives du marché </w:t>
      </w:r>
      <w:r w:rsidR="00FE48C9" w:rsidRPr="0003023D">
        <w:rPr>
          <w:rFonts w:ascii="Marianne" w:hAnsi="Marianne" w:cs="Arial"/>
        </w:rPr>
        <w:t>public</w:t>
      </w:r>
      <w:r w:rsidRPr="0003023D">
        <w:rPr>
          <w:rFonts w:ascii="Marianne" w:hAnsi="Marianne" w:cs="Arial"/>
        </w:rPr>
        <w:t xml:space="preserve"> suivantes</w:t>
      </w:r>
      <w:r w:rsidR="00531FE7" w:rsidRPr="0003023D">
        <w:rPr>
          <w:rFonts w:ascii="Marianne" w:hAnsi="Marianne" w:cs="Arial"/>
        </w:rPr>
        <w:t> :</w:t>
      </w:r>
    </w:p>
    <w:p w14:paraId="70950643" w14:textId="77777777" w:rsidR="00531FE7" w:rsidRPr="0003023D" w:rsidRDefault="00531FE7" w:rsidP="005846FB">
      <w:pPr>
        <w:tabs>
          <w:tab w:val="left" w:pos="851"/>
        </w:tabs>
        <w:jc w:val="both"/>
        <w:rPr>
          <w:rFonts w:ascii="Marianne" w:hAnsi="Marianne" w:cs="Arial"/>
        </w:rPr>
      </w:pPr>
    </w:p>
    <w:p w14:paraId="201E2FC7" w14:textId="77777777" w:rsidR="00531FE7" w:rsidRPr="0003023D" w:rsidRDefault="00531FE7" w:rsidP="00531FE7">
      <w:pPr>
        <w:tabs>
          <w:tab w:val="left" w:pos="851"/>
        </w:tabs>
        <w:spacing w:before="120"/>
        <w:ind w:left="360"/>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 xml:space="preserve"> Le présent acte d’engagement</w:t>
      </w:r>
      <w:r w:rsidR="006D2F26" w:rsidRPr="0003023D">
        <w:rPr>
          <w:rFonts w:ascii="Marianne" w:hAnsi="Marianne" w:cs="Arial"/>
        </w:rPr>
        <w:t xml:space="preserve"> (AE)</w:t>
      </w:r>
      <w:r w:rsidRPr="0003023D">
        <w:rPr>
          <w:rFonts w:ascii="Marianne" w:hAnsi="Marianne" w:cs="Arial"/>
        </w:rPr>
        <w:t> ;</w:t>
      </w:r>
    </w:p>
    <w:p w14:paraId="5DD9EB8B" w14:textId="77777777" w:rsidR="000744E2" w:rsidRPr="0003023D" w:rsidRDefault="00531FE7" w:rsidP="006D2F26">
      <w:pPr>
        <w:tabs>
          <w:tab w:val="left" w:pos="851"/>
        </w:tabs>
        <w:spacing w:before="120"/>
        <w:ind w:left="360"/>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 xml:space="preserve"> Le cahier des clauses particulières (CCP)</w:t>
      </w:r>
      <w:r w:rsidR="000744E2" w:rsidRPr="0003023D">
        <w:rPr>
          <w:rFonts w:ascii="Marianne" w:hAnsi="Marianne" w:cs="Arial"/>
        </w:rPr>
        <w:t xml:space="preserve"> et ses annexes :</w:t>
      </w:r>
    </w:p>
    <w:p w14:paraId="11F5E9E0" w14:textId="00D24667" w:rsidR="0003023D" w:rsidRPr="0003023D" w:rsidRDefault="000744E2" w:rsidP="0003023D">
      <w:pPr>
        <w:tabs>
          <w:tab w:val="left" w:pos="851"/>
        </w:tabs>
        <w:suppressAutoHyphens w:val="0"/>
        <w:spacing w:before="120" w:after="160"/>
        <w:ind w:left="858"/>
        <w:contextualSpacing/>
        <w:jc w:val="both"/>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w:t>
      </w:r>
      <w:r w:rsidR="00171AFC">
        <w:rPr>
          <w:rFonts w:ascii="Marianne" w:hAnsi="Marianne" w:cs="Arial"/>
        </w:rPr>
        <w:t xml:space="preserve">Annexe 1 - </w:t>
      </w:r>
      <w:r w:rsidR="0003023D" w:rsidRPr="0003023D">
        <w:rPr>
          <w:rFonts w:ascii="Marianne" w:hAnsi="Marianne" w:cs="Arial"/>
        </w:rPr>
        <w:t>Les images des objets mobiliers menuisés stockés dans le Val d’Oise ;</w:t>
      </w:r>
    </w:p>
    <w:p w14:paraId="69DE3E09" w14:textId="77777777" w:rsidR="0003023D" w:rsidRPr="0003023D" w:rsidRDefault="0003023D" w:rsidP="0003023D">
      <w:pPr>
        <w:tabs>
          <w:tab w:val="left" w:pos="851"/>
        </w:tabs>
        <w:suppressAutoHyphens w:val="0"/>
        <w:spacing w:before="120" w:after="160"/>
        <w:ind w:left="858"/>
        <w:contextualSpacing/>
        <w:jc w:val="both"/>
        <w:rPr>
          <w:rFonts w:ascii="Marianne" w:hAnsi="Marianne" w:cs="Arial"/>
        </w:rPr>
      </w:pPr>
    </w:p>
    <w:p w14:paraId="2219F744" w14:textId="16639D12" w:rsidR="0003023D" w:rsidRPr="0003023D" w:rsidRDefault="0003023D" w:rsidP="0003023D">
      <w:pPr>
        <w:tabs>
          <w:tab w:val="left" w:pos="851"/>
        </w:tabs>
        <w:suppressAutoHyphens w:val="0"/>
        <w:spacing w:before="120" w:after="160"/>
        <w:ind w:left="858"/>
        <w:contextualSpacing/>
        <w:jc w:val="both"/>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00171AFC">
        <w:rPr>
          <w:rFonts w:ascii="Marianne" w:hAnsi="Marianne" w:cs="Arial"/>
        </w:rPr>
        <w:t xml:space="preserve"> Annexe 2 - </w:t>
      </w:r>
      <w:r w:rsidRPr="0003023D">
        <w:rPr>
          <w:rFonts w:ascii="Marianne" w:hAnsi="Marianne" w:cs="Arial"/>
        </w:rPr>
        <w:t>Les plans et coupes de la cathédrale Notre-Dame de Paris ;</w:t>
      </w:r>
    </w:p>
    <w:p w14:paraId="54EAEFBD" w14:textId="77777777" w:rsidR="0003023D" w:rsidRPr="0003023D" w:rsidRDefault="0003023D" w:rsidP="0003023D">
      <w:pPr>
        <w:tabs>
          <w:tab w:val="left" w:pos="851"/>
        </w:tabs>
        <w:suppressAutoHyphens w:val="0"/>
        <w:spacing w:before="120" w:after="160"/>
        <w:ind w:left="858"/>
        <w:contextualSpacing/>
        <w:jc w:val="both"/>
        <w:rPr>
          <w:rFonts w:ascii="Marianne" w:hAnsi="Marianne" w:cs="Arial"/>
        </w:rPr>
      </w:pPr>
    </w:p>
    <w:p w14:paraId="592FAAB7" w14:textId="47E005D4" w:rsidR="0003023D" w:rsidRPr="0003023D" w:rsidRDefault="0003023D" w:rsidP="0003023D">
      <w:pPr>
        <w:tabs>
          <w:tab w:val="left" w:pos="851"/>
        </w:tabs>
        <w:suppressAutoHyphens w:val="0"/>
        <w:spacing w:before="120" w:after="160"/>
        <w:ind w:left="858"/>
        <w:contextualSpacing/>
        <w:jc w:val="both"/>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w:t>
      </w:r>
      <w:r w:rsidR="00171AFC">
        <w:rPr>
          <w:rFonts w:ascii="Marianne" w:hAnsi="Marianne" w:cs="Arial"/>
        </w:rPr>
        <w:t xml:space="preserve">Annexe 3 - </w:t>
      </w:r>
      <w:r w:rsidRPr="0003023D">
        <w:rPr>
          <w:rFonts w:ascii="Marianne" w:hAnsi="Marianne" w:cs="Arial"/>
        </w:rPr>
        <w:t>L’étude pour la restauration du mobilier de la salle basse de septembre 2025 ;</w:t>
      </w:r>
    </w:p>
    <w:p w14:paraId="07826C49" w14:textId="77777777" w:rsidR="0003023D" w:rsidRPr="0003023D" w:rsidRDefault="0003023D" w:rsidP="0003023D">
      <w:pPr>
        <w:tabs>
          <w:tab w:val="left" w:pos="851"/>
        </w:tabs>
        <w:suppressAutoHyphens w:val="0"/>
        <w:spacing w:before="120" w:after="160"/>
        <w:ind w:left="858"/>
        <w:contextualSpacing/>
        <w:jc w:val="both"/>
        <w:rPr>
          <w:rFonts w:ascii="Marianne" w:hAnsi="Marianne" w:cs="Arial"/>
        </w:rPr>
      </w:pPr>
    </w:p>
    <w:p w14:paraId="7ADB7C5F" w14:textId="4CFD1B49" w:rsidR="00BC0808" w:rsidRPr="0003023D" w:rsidRDefault="00BC0808" w:rsidP="0003023D">
      <w:pPr>
        <w:tabs>
          <w:tab w:val="left" w:pos="851"/>
        </w:tabs>
        <w:suppressAutoHyphens w:val="0"/>
        <w:spacing w:before="120" w:after="160"/>
        <w:ind w:left="858"/>
        <w:contextualSpacing/>
        <w:jc w:val="both"/>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w:t>
      </w:r>
      <w:r w:rsidR="00171AFC">
        <w:rPr>
          <w:rFonts w:ascii="Marianne" w:hAnsi="Marianne" w:cs="Arial"/>
        </w:rPr>
        <w:t xml:space="preserve">Annexe 4 - </w:t>
      </w:r>
      <w:r w:rsidRPr="0003023D">
        <w:rPr>
          <w:rFonts w:ascii="Marianne" w:hAnsi="Marianne" w:cs="Arial"/>
        </w:rPr>
        <w:t>La mise en œuvre de la protection des données à caractère personnel ;</w:t>
      </w:r>
    </w:p>
    <w:p w14:paraId="513F318F" w14:textId="6435E4C8" w:rsidR="006D2F26" w:rsidRDefault="006D2F26" w:rsidP="00DF31B3">
      <w:pPr>
        <w:tabs>
          <w:tab w:val="left" w:pos="851"/>
        </w:tabs>
        <w:spacing w:before="120"/>
        <w:ind w:left="357"/>
        <w:jc w:val="both"/>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w:t>
      </w:r>
      <w:r w:rsidR="00DF31B3" w:rsidRPr="0003023D">
        <w:rPr>
          <w:rFonts w:ascii="Marianne" w:hAnsi="Marianne" w:cs="Arial"/>
        </w:rPr>
        <w:t>Le bordereau de prix global et forfaitaire (DPGF) </w:t>
      </w:r>
      <w:r w:rsidRPr="0003023D">
        <w:rPr>
          <w:rFonts w:ascii="Marianne" w:hAnsi="Marianne" w:cs="Arial"/>
        </w:rPr>
        <w:t>;</w:t>
      </w:r>
    </w:p>
    <w:p w14:paraId="0296AC7E" w14:textId="209AE0A4" w:rsidR="00732B5E" w:rsidRPr="0003023D" w:rsidRDefault="00732B5E" w:rsidP="00732B5E">
      <w:pPr>
        <w:tabs>
          <w:tab w:val="left" w:pos="851"/>
        </w:tabs>
        <w:spacing w:before="120"/>
        <w:ind w:left="360"/>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 xml:space="preserve"> L’acte de sous-traitance, le cas échéant (DC4) ;</w:t>
      </w:r>
    </w:p>
    <w:p w14:paraId="005D2E45" w14:textId="77777777" w:rsidR="00C40EE2" w:rsidRPr="0003023D" w:rsidRDefault="00C40EE2" w:rsidP="00C40EE2">
      <w:pPr>
        <w:tabs>
          <w:tab w:val="left" w:pos="851"/>
        </w:tabs>
        <w:spacing w:before="120"/>
        <w:ind w:left="360"/>
        <w:jc w:val="both"/>
        <w:rPr>
          <w:rFonts w:ascii="Marianne" w:hAnsi="Marianne"/>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 xml:space="preserve"> Le mémoire justificatif du candidat ;</w:t>
      </w:r>
      <w:r w:rsidRPr="0003023D">
        <w:rPr>
          <w:rFonts w:ascii="Marianne" w:hAnsi="Marianne"/>
        </w:rPr>
        <w:t xml:space="preserve"> </w:t>
      </w:r>
    </w:p>
    <w:p w14:paraId="11C4AF16" w14:textId="77777777" w:rsidR="009B1CD0" w:rsidRPr="0003023D" w:rsidRDefault="006D2F26" w:rsidP="00292352">
      <w:pPr>
        <w:tabs>
          <w:tab w:val="left" w:pos="851"/>
        </w:tabs>
        <w:spacing w:before="120"/>
        <w:ind w:left="360"/>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 xml:space="preserve"> </w:t>
      </w:r>
      <w:r w:rsidR="00685DCC" w:rsidRPr="0003023D">
        <w:rPr>
          <w:rFonts w:ascii="Marianne" w:hAnsi="Marianne" w:cs="Arial"/>
        </w:rPr>
        <w:t>Le c</w:t>
      </w:r>
      <w:r w:rsidR="00292352" w:rsidRPr="0003023D">
        <w:rPr>
          <w:rFonts w:ascii="Marianne" w:hAnsi="Marianne" w:cs="Arial"/>
        </w:rPr>
        <w:t xml:space="preserve">ahier des clauses administratives générales applicables aux marchés publics de fournitures courantes et services approuvé par arrêté </w:t>
      </w:r>
      <w:r w:rsidR="00685DCC" w:rsidRPr="0003023D">
        <w:rPr>
          <w:rFonts w:ascii="Marianne" w:hAnsi="Marianne" w:cs="Arial"/>
        </w:rPr>
        <w:t xml:space="preserve">du 30 mars 2021 </w:t>
      </w:r>
      <w:r w:rsidR="00292352" w:rsidRPr="0003023D">
        <w:rPr>
          <w:rFonts w:ascii="Marianne" w:hAnsi="Marianne" w:cs="Arial"/>
        </w:rPr>
        <w:t>(CCAG-FCS).</w:t>
      </w:r>
    </w:p>
    <w:p w14:paraId="417DA44D" w14:textId="77777777" w:rsidR="00292352" w:rsidRPr="0003023D" w:rsidRDefault="00292352" w:rsidP="00292352">
      <w:pPr>
        <w:tabs>
          <w:tab w:val="left" w:pos="851"/>
        </w:tabs>
        <w:spacing w:before="120"/>
        <w:ind w:left="360"/>
        <w:jc w:val="both"/>
        <w:rPr>
          <w:rFonts w:ascii="Marianne" w:hAnsi="Marianne" w:cs="Arial"/>
        </w:rPr>
      </w:pPr>
    </w:p>
    <w:p w14:paraId="0C1506DB" w14:textId="77777777" w:rsidR="009B1CD0" w:rsidRPr="0003023D" w:rsidRDefault="009B1CD0" w:rsidP="00E47798">
      <w:pPr>
        <w:tabs>
          <w:tab w:val="left" w:pos="851"/>
        </w:tabs>
        <w:jc w:val="both"/>
        <w:rPr>
          <w:rFonts w:ascii="Marianne" w:hAnsi="Marianne" w:cs="Arial"/>
        </w:rPr>
      </w:pPr>
      <w:r w:rsidRPr="0003023D">
        <w:rPr>
          <w:rFonts w:ascii="Marianne" w:hAnsi="Marianne" w:cs="Arial"/>
        </w:rPr>
        <w:t>et conformément à leurs clauses,</w:t>
      </w:r>
    </w:p>
    <w:p w14:paraId="1DB4C64B" w14:textId="77777777" w:rsidR="009B1CD0" w:rsidRPr="0003023D" w:rsidRDefault="009B1CD0" w:rsidP="0083205E">
      <w:pPr>
        <w:tabs>
          <w:tab w:val="left" w:pos="851"/>
        </w:tabs>
        <w:jc w:val="both"/>
        <w:rPr>
          <w:rFonts w:ascii="Marianne" w:hAnsi="Marianne" w:cs="Arial"/>
        </w:rPr>
      </w:pPr>
    </w:p>
    <w:p w14:paraId="3B27F0B5" w14:textId="77777777" w:rsidR="009B1CD0" w:rsidRPr="0003023D" w:rsidRDefault="007D7A65" w:rsidP="006B5057">
      <w:pPr>
        <w:tabs>
          <w:tab w:val="left" w:pos="851"/>
        </w:tabs>
        <w:ind w:left="851"/>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009B1CD0" w:rsidRPr="0003023D">
        <w:rPr>
          <w:rFonts w:ascii="Marianne" w:hAnsi="Marianne" w:cs="Arial"/>
        </w:rPr>
        <w:t xml:space="preserve"> </w:t>
      </w:r>
      <w:r w:rsidR="00D90A00" w:rsidRPr="0003023D">
        <w:rPr>
          <w:rFonts w:ascii="Marianne" w:hAnsi="Marianne" w:cs="Arial"/>
        </w:rPr>
        <w:t xml:space="preserve">le </w:t>
      </w:r>
      <w:r w:rsidR="009B1CD0" w:rsidRPr="0003023D">
        <w:rPr>
          <w:rFonts w:ascii="Marianne" w:hAnsi="Marianne" w:cs="Arial"/>
        </w:rPr>
        <w:t>signataire</w:t>
      </w:r>
    </w:p>
    <w:p w14:paraId="064A11D8" w14:textId="77777777" w:rsidR="009B1CD0" w:rsidRPr="0003023D" w:rsidRDefault="009B1CD0" w:rsidP="0083205E">
      <w:pPr>
        <w:tabs>
          <w:tab w:val="left" w:pos="851"/>
        </w:tabs>
        <w:jc w:val="both"/>
        <w:rPr>
          <w:rFonts w:ascii="Marianne" w:hAnsi="Marianne" w:cs="Arial"/>
        </w:rPr>
      </w:pPr>
    </w:p>
    <w:p w14:paraId="629B46E3" w14:textId="77777777" w:rsidR="009B1CD0" w:rsidRPr="0003023D" w:rsidRDefault="007D7A65" w:rsidP="0083205E">
      <w:pPr>
        <w:tabs>
          <w:tab w:val="left" w:pos="851"/>
        </w:tabs>
        <w:spacing w:before="120"/>
        <w:ind w:left="1701"/>
        <w:jc w:val="both"/>
        <w:rPr>
          <w:rFonts w:ascii="Marianne" w:hAnsi="Marianne" w:cs="Arial"/>
          <w:i/>
          <w:sz w:val="18"/>
          <w:szCs w:val="18"/>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009B1CD0" w:rsidRPr="0003023D">
        <w:rPr>
          <w:rFonts w:ascii="Marianne" w:hAnsi="Marianne" w:cs="Arial"/>
        </w:rPr>
        <w:t xml:space="preserve"> s’engage, sur la base de son offre et pour son propre compte</w:t>
      </w:r>
      <w:r w:rsidR="009631C8" w:rsidRPr="0003023D">
        <w:rPr>
          <w:rStyle w:val="Appelnotedebasdep"/>
          <w:rFonts w:ascii="Marianne" w:hAnsi="Marianne" w:cs="Arial"/>
        </w:rPr>
        <w:footnoteReference w:id="1"/>
      </w:r>
      <w:r w:rsidR="009B1CD0" w:rsidRPr="0003023D">
        <w:rPr>
          <w:rFonts w:ascii="Marianne" w:hAnsi="Marianne" w:cs="Arial"/>
        </w:rPr>
        <w:t> ;</w:t>
      </w:r>
    </w:p>
    <w:p w14:paraId="79FB4DE0" w14:textId="77777777" w:rsidR="009B1CD0" w:rsidRPr="0003023D" w:rsidRDefault="009B1CD0" w:rsidP="00CD46CC">
      <w:pPr>
        <w:tabs>
          <w:tab w:val="left" w:pos="851"/>
        </w:tabs>
        <w:jc w:val="both"/>
        <w:rPr>
          <w:rFonts w:ascii="Marianne" w:hAnsi="Marianne" w:cs="Arial"/>
        </w:rPr>
      </w:pPr>
    </w:p>
    <w:p w14:paraId="38E77B4B" w14:textId="77777777" w:rsidR="009631C8" w:rsidRPr="0003023D" w:rsidRDefault="009631C8" w:rsidP="00CD46CC">
      <w:pPr>
        <w:tabs>
          <w:tab w:val="left" w:pos="851"/>
        </w:tabs>
        <w:jc w:val="both"/>
        <w:rPr>
          <w:rFonts w:ascii="Marianne" w:hAnsi="Marianne" w:cs="Arial"/>
        </w:rPr>
      </w:pPr>
    </w:p>
    <w:p w14:paraId="2371BBE6" w14:textId="77777777" w:rsidR="00870230" w:rsidRPr="0003023D" w:rsidRDefault="00870230" w:rsidP="009B45B9">
      <w:pPr>
        <w:tabs>
          <w:tab w:val="left" w:pos="851"/>
        </w:tabs>
        <w:jc w:val="both"/>
        <w:rPr>
          <w:rFonts w:ascii="Marianne" w:hAnsi="Marianne" w:cs="Arial"/>
          <w:sz w:val="12"/>
          <w:szCs w:val="12"/>
        </w:rPr>
      </w:pPr>
    </w:p>
    <w:p w14:paraId="5D421D40" w14:textId="77777777" w:rsidR="009B1CD0" w:rsidRPr="0003023D" w:rsidRDefault="009B1CD0" w:rsidP="009B45B9">
      <w:pPr>
        <w:tabs>
          <w:tab w:val="left" w:pos="851"/>
        </w:tabs>
        <w:jc w:val="both"/>
        <w:rPr>
          <w:rFonts w:ascii="Marianne" w:hAnsi="Marianne" w:cs="Arial"/>
        </w:rPr>
      </w:pPr>
    </w:p>
    <w:p w14:paraId="4C691104" w14:textId="77777777" w:rsidR="00165E4E" w:rsidRPr="0003023D" w:rsidRDefault="00165E4E" w:rsidP="009B45B9">
      <w:pPr>
        <w:tabs>
          <w:tab w:val="left" w:pos="851"/>
        </w:tabs>
        <w:jc w:val="both"/>
        <w:rPr>
          <w:rFonts w:ascii="Marianne" w:hAnsi="Marianne" w:cs="Arial"/>
        </w:rPr>
      </w:pPr>
    </w:p>
    <w:p w14:paraId="75BEAE73" w14:textId="77777777" w:rsidR="009B1CD0" w:rsidRPr="0003023D" w:rsidRDefault="007D7A65" w:rsidP="009B45B9">
      <w:pPr>
        <w:tabs>
          <w:tab w:val="left" w:pos="851"/>
        </w:tabs>
        <w:ind w:left="1701"/>
        <w:jc w:val="both"/>
        <w:rPr>
          <w:rFonts w:ascii="Marianne" w:hAnsi="Marianne" w:cs="Arial"/>
          <w:i/>
          <w:sz w:val="18"/>
          <w:szCs w:val="18"/>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009B1CD0" w:rsidRPr="0003023D">
        <w:rPr>
          <w:rFonts w:ascii="Marianne" w:hAnsi="Marianne" w:cs="Arial"/>
        </w:rPr>
        <w:t xml:space="preserve"> engage la société ……………………… sur la base de son offre</w:t>
      </w:r>
      <w:r w:rsidR="008C4278" w:rsidRPr="0003023D">
        <w:rPr>
          <w:rFonts w:ascii="Marianne" w:hAnsi="Marianne" w:cs="Arial"/>
          <w:vertAlign w:val="superscript"/>
        </w:rPr>
        <w:t>1</w:t>
      </w:r>
      <w:r w:rsidR="009B1CD0" w:rsidRPr="0003023D">
        <w:rPr>
          <w:rFonts w:ascii="Marianne" w:hAnsi="Marianne" w:cs="Arial"/>
        </w:rPr>
        <w:t> ;</w:t>
      </w:r>
    </w:p>
    <w:p w14:paraId="2F37767A" w14:textId="77777777" w:rsidR="009B1CD0" w:rsidRPr="0003023D" w:rsidRDefault="009B1CD0" w:rsidP="009B45B9">
      <w:pPr>
        <w:tabs>
          <w:tab w:val="left" w:pos="851"/>
        </w:tabs>
        <w:jc w:val="both"/>
        <w:rPr>
          <w:rFonts w:ascii="Marianne" w:hAnsi="Marianne" w:cs="Arial"/>
        </w:rPr>
      </w:pPr>
    </w:p>
    <w:p w14:paraId="7DC8F42B" w14:textId="77777777" w:rsidR="00165E4E" w:rsidRPr="0003023D" w:rsidRDefault="00165E4E" w:rsidP="009B45B9">
      <w:pPr>
        <w:tabs>
          <w:tab w:val="left" w:pos="851"/>
        </w:tabs>
        <w:jc w:val="both"/>
        <w:rPr>
          <w:rFonts w:ascii="Marianne" w:hAnsi="Marianne" w:cs="Arial"/>
          <w:sz w:val="8"/>
          <w:szCs w:val="8"/>
        </w:rPr>
      </w:pPr>
    </w:p>
    <w:p w14:paraId="214C0B43" w14:textId="77777777" w:rsidR="00870230" w:rsidRPr="0003023D" w:rsidRDefault="00870230" w:rsidP="009B45B9">
      <w:pPr>
        <w:tabs>
          <w:tab w:val="left" w:pos="851"/>
        </w:tabs>
        <w:jc w:val="both"/>
        <w:rPr>
          <w:rFonts w:ascii="Marianne" w:hAnsi="Marianne" w:cs="Arial"/>
        </w:rPr>
      </w:pPr>
    </w:p>
    <w:p w14:paraId="7D58C3B5" w14:textId="77777777" w:rsidR="009B1CD0" w:rsidRPr="0003023D" w:rsidRDefault="009B1CD0" w:rsidP="009B45B9">
      <w:pPr>
        <w:tabs>
          <w:tab w:val="left" w:pos="851"/>
        </w:tabs>
        <w:jc w:val="both"/>
        <w:rPr>
          <w:rFonts w:ascii="Marianne" w:hAnsi="Marianne" w:cs="Arial"/>
        </w:rPr>
      </w:pPr>
    </w:p>
    <w:p w14:paraId="5158E3B3" w14:textId="77777777" w:rsidR="009B1CD0" w:rsidRPr="0003023D" w:rsidRDefault="007D7A65" w:rsidP="006B5057">
      <w:pPr>
        <w:tabs>
          <w:tab w:val="left" w:pos="851"/>
        </w:tabs>
        <w:ind w:left="851"/>
        <w:jc w:val="both"/>
        <w:rPr>
          <w:rFonts w:ascii="Marianne" w:hAnsi="Marianne" w:cs="Arial"/>
          <w:i/>
          <w:sz w:val="18"/>
          <w:szCs w:val="18"/>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009B1CD0" w:rsidRPr="0003023D">
        <w:rPr>
          <w:rFonts w:ascii="Marianne" w:hAnsi="Marianne" w:cs="Arial"/>
        </w:rPr>
        <w:t xml:space="preserve"> </w:t>
      </w:r>
      <w:r w:rsidR="00D90A00" w:rsidRPr="0003023D">
        <w:rPr>
          <w:rFonts w:ascii="Marianne" w:hAnsi="Marianne" w:cs="Arial"/>
        </w:rPr>
        <w:t>l</w:t>
      </w:r>
      <w:r w:rsidR="009B1CD0" w:rsidRPr="0003023D">
        <w:rPr>
          <w:rFonts w:ascii="Marianne" w:hAnsi="Marianne" w:cs="Arial"/>
        </w:rPr>
        <w:t>’ensemble des membres du groupement s’engagent, sur la base de l’offre du groupement</w:t>
      </w:r>
      <w:r w:rsidR="008C4278" w:rsidRPr="0003023D">
        <w:rPr>
          <w:rFonts w:ascii="Marianne" w:hAnsi="Marianne" w:cs="Arial"/>
          <w:vertAlign w:val="superscript"/>
        </w:rPr>
        <w:t>1</w:t>
      </w:r>
      <w:r w:rsidR="009B1CD0" w:rsidRPr="0003023D">
        <w:rPr>
          <w:rFonts w:ascii="Marianne" w:hAnsi="Marianne" w:cs="Arial"/>
        </w:rPr>
        <w:t> ;</w:t>
      </w:r>
    </w:p>
    <w:p w14:paraId="5A242810" w14:textId="77777777" w:rsidR="009B1CD0" w:rsidRPr="0003023D" w:rsidRDefault="009B1CD0" w:rsidP="009B45B9">
      <w:pPr>
        <w:pStyle w:val="fcase1ertab"/>
        <w:tabs>
          <w:tab w:val="left" w:pos="851"/>
        </w:tabs>
        <w:ind w:left="0" w:firstLine="0"/>
        <w:rPr>
          <w:rFonts w:ascii="Marianne" w:hAnsi="Marianne" w:cs="Arial"/>
        </w:rPr>
      </w:pPr>
    </w:p>
    <w:p w14:paraId="3821C614" w14:textId="77777777" w:rsidR="004C5755" w:rsidRPr="0003023D" w:rsidRDefault="004C5755" w:rsidP="009B45B9">
      <w:pPr>
        <w:pStyle w:val="fcase1ertab"/>
        <w:tabs>
          <w:tab w:val="left" w:pos="851"/>
        </w:tabs>
        <w:ind w:left="0" w:firstLine="0"/>
        <w:rPr>
          <w:rFonts w:ascii="Marianne" w:hAnsi="Marianne" w:cs="Arial"/>
        </w:rPr>
      </w:pPr>
    </w:p>
    <w:p w14:paraId="02B8C60F" w14:textId="77777777" w:rsidR="004C5755" w:rsidRPr="0003023D" w:rsidRDefault="004C5755" w:rsidP="009B45B9">
      <w:pPr>
        <w:pStyle w:val="fcase1ertab"/>
        <w:tabs>
          <w:tab w:val="left" w:pos="851"/>
        </w:tabs>
        <w:ind w:left="0" w:firstLine="0"/>
        <w:rPr>
          <w:rFonts w:ascii="Marianne" w:hAnsi="Marianne" w:cs="Arial"/>
        </w:rPr>
      </w:pPr>
    </w:p>
    <w:p w14:paraId="0592EA4B" w14:textId="77777777" w:rsidR="00870230" w:rsidRPr="0003023D" w:rsidRDefault="00870230" w:rsidP="009B45B9">
      <w:pPr>
        <w:pStyle w:val="fcase1ertab"/>
        <w:tabs>
          <w:tab w:val="left" w:pos="851"/>
        </w:tabs>
        <w:ind w:left="0" w:firstLine="0"/>
        <w:rPr>
          <w:rFonts w:ascii="Marianne" w:hAnsi="Marianne" w:cs="Arial"/>
        </w:rPr>
      </w:pPr>
    </w:p>
    <w:p w14:paraId="7033059A" w14:textId="77777777" w:rsidR="00870230" w:rsidRPr="0003023D" w:rsidRDefault="00870230" w:rsidP="009B45B9">
      <w:pPr>
        <w:pStyle w:val="fcase1ertab"/>
        <w:tabs>
          <w:tab w:val="left" w:pos="851"/>
        </w:tabs>
        <w:ind w:left="0" w:firstLine="0"/>
        <w:rPr>
          <w:rFonts w:ascii="Marianne" w:hAnsi="Marianne" w:cs="Arial"/>
        </w:rPr>
      </w:pPr>
    </w:p>
    <w:p w14:paraId="706AEB48" w14:textId="77777777" w:rsidR="004C5755" w:rsidRPr="0003023D" w:rsidRDefault="004C5755" w:rsidP="009B45B9">
      <w:pPr>
        <w:pStyle w:val="fcase1ertab"/>
        <w:tabs>
          <w:tab w:val="left" w:pos="851"/>
        </w:tabs>
        <w:ind w:left="0" w:firstLine="0"/>
        <w:rPr>
          <w:rFonts w:ascii="Marianne" w:hAnsi="Marianne" w:cs="Arial"/>
        </w:rPr>
      </w:pPr>
    </w:p>
    <w:p w14:paraId="50D10DEF" w14:textId="77777777" w:rsidR="004C5755" w:rsidRPr="0003023D" w:rsidRDefault="004C5755" w:rsidP="009B45B9">
      <w:pPr>
        <w:pStyle w:val="fcase1ertab"/>
        <w:tabs>
          <w:tab w:val="left" w:pos="851"/>
        </w:tabs>
        <w:ind w:left="0" w:firstLine="0"/>
        <w:rPr>
          <w:rFonts w:ascii="Marianne" w:hAnsi="Marianne" w:cs="Arial"/>
        </w:rPr>
      </w:pPr>
    </w:p>
    <w:p w14:paraId="7F106F80" w14:textId="77777777" w:rsidR="007E3448" w:rsidRPr="0003023D" w:rsidRDefault="009B1CD0" w:rsidP="00C449FA">
      <w:pPr>
        <w:pStyle w:val="fcase1ertab"/>
        <w:tabs>
          <w:tab w:val="left" w:pos="851"/>
        </w:tabs>
        <w:ind w:left="0" w:firstLine="0"/>
        <w:rPr>
          <w:rFonts w:ascii="Marianne" w:hAnsi="Marianne" w:cs="Arial"/>
        </w:rPr>
      </w:pPr>
      <w:r w:rsidRPr="0003023D">
        <w:rPr>
          <w:rFonts w:ascii="Marianne" w:hAnsi="Marianne" w:cs="Arial"/>
        </w:rPr>
        <w:t>à exécuter les prestations demandées aux prix indiqués ci-dessous</w:t>
      </w:r>
      <w:r w:rsidR="00685DCC" w:rsidRPr="0003023D">
        <w:rPr>
          <w:rFonts w:ascii="Marianne" w:hAnsi="Marianne" w:cs="Arial"/>
        </w:rPr>
        <w:t> :</w:t>
      </w:r>
    </w:p>
    <w:p w14:paraId="34926DFF" w14:textId="77777777" w:rsidR="007E3448" w:rsidRPr="0003023D" w:rsidRDefault="007E3448" w:rsidP="00C449FA">
      <w:pPr>
        <w:pStyle w:val="fcase1ertab"/>
        <w:tabs>
          <w:tab w:val="left" w:pos="851"/>
        </w:tabs>
        <w:ind w:left="0" w:firstLine="0"/>
        <w:rPr>
          <w:rFonts w:ascii="Marianne" w:hAnsi="Marianne" w:cs="Arial"/>
          <w:sz w:val="16"/>
          <w:szCs w:val="16"/>
        </w:rPr>
      </w:pPr>
    </w:p>
    <w:p w14:paraId="7092AA13" w14:textId="66CC536F" w:rsidR="007E3448" w:rsidRPr="0003023D" w:rsidRDefault="00870230" w:rsidP="000274E7">
      <w:pPr>
        <w:numPr>
          <w:ilvl w:val="0"/>
          <w:numId w:val="8"/>
        </w:numPr>
        <w:tabs>
          <w:tab w:val="left" w:pos="426"/>
          <w:tab w:val="left" w:pos="851"/>
        </w:tabs>
        <w:spacing w:before="120"/>
        <w:ind w:left="426"/>
        <w:jc w:val="both"/>
        <w:rPr>
          <w:rFonts w:ascii="Marianne" w:hAnsi="Marianne" w:cs="Arial"/>
        </w:rPr>
      </w:pPr>
      <w:r w:rsidRPr="0003023D">
        <w:rPr>
          <w:rFonts w:ascii="Marianne" w:eastAsia="Wingdings" w:hAnsi="Marianne" w:cs="Wingdings"/>
          <w:b/>
          <w:color w:val="66CCFF"/>
          <w:spacing w:val="-10"/>
        </w:rPr>
        <w:t></w:t>
      </w:r>
      <w:r w:rsidR="007E3448" w:rsidRPr="0003023D">
        <w:rPr>
          <w:rFonts w:ascii="Marianne" w:hAnsi="Marianne" w:cs="Arial"/>
          <w:b/>
          <w:bCs/>
        </w:rPr>
        <w:t>Taux de la TVA</w:t>
      </w:r>
      <w:r w:rsidR="00417131" w:rsidRPr="0003023D">
        <w:rPr>
          <w:rFonts w:ascii="Marianne" w:hAnsi="Marianne" w:cs="Arial"/>
        </w:rPr>
        <w:t> :</w:t>
      </w:r>
      <w:r w:rsidR="000274E7" w:rsidRPr="0003023D">
        <w:rPr>
          <w:rFonts w:ascii="Marianne" w:hAnsi="Marianne" w:cs="Arial"/>
        </w:rPr>
        <w:t xml:space="preserve">  ………………………</w:t>
      </w:r>
    </w:p>
    <w:p w14:paraId="45937DF5" w14:textId="77777777" w:rsidR="007E3448" w:rsidRPr="0003023D" w:rsidRDefault="007E3448" w:rsidP="00C449FA">
      <w:pPr>
        <w:pStyle w:val="fcase1ertab"/>
        <w:tabs>
          <w:tab w:val="left" w:pos="851"/>
        </w:tabs>
        <w:ind w:left="0" w:firstLine="0"/>
        <w:rPr>
          <w:rFonts w:ascii="Marianne" w:hAnsi="Marianne" w:cs="Arial"/>
        </w:rPr>
      </w:pPr>
    </w:p>
    <w:p w14:paraId="4653FEF0" w14:textId="47A9A436" w:rsidR="007E3448" w:rsidRPr="0003023D" w:rsidRDefault="00870230" w:rsidP="000274E7">
      <w:pPr>
        <w:numPr>
          <w:ilvl w:val="0"/>
          <w:numId w:val="8"/>
        </w:numPr>
        <w:tabs>
          <w:tab w:val="left" w:pos="426"/>
          <w:tab w:val="left" w:pos="851"/>
        </w:tabs>
        <w:spacing w:before="120"/>
        <w:ind w:left="426"/>
        <w:jc w:val="both"/>
        <w:rPr>
          <w:rFonts w:ascii="Marianne" w:hAnsi="Marianne" w:cs="Arial"/>
          <w:b/>
          <w:bCs/>
        </w:rPr>
      </w:pPr>
      <w:r w:rsidRPr="0003023D">
        <w:rPr>
          <w:rFonts w:ascii="Marianne" w:eastAsia="Wingdings" w:hAnsi="Marianne" w:cs="Wingdings"/>
          <w:b/>
          <w:color w:val="66CCFF"/>
          <w:spacing w:val="-10"/>
        </w:rPr>
        <w:t></w:t>
      </w:r>
      <w:r w:rsidR="00685DCC" w:rsidRPr="0003023D">
        <w:rPr>
          <w:rFonts w:ascii="Marianne" w:hAnsi="Marianne" w:cs="Arial"/>
          <w:b/>
          <w:bCs/>
        </w:rPr>
        <w:t xml:space="preserve">Montant de l’offre en prix global et forfaitaire : </w:t>
      </w:r>
    </w:p>
    <w:p w14:paraId="1F681C59" w14:textId="77777777" w:rsidR="00417131" w:rsidRPr="0003023D" w:rsidRDefault="00417131" w:rsidP="00417131">
      <w:pPr>
        <w:pStyle w:val="Paragraphedeliste"/>
        <w:rPr>
          <w:rFonts w:ascii="Marianne" w:hAnsi="Marianne" w:cs="Arial"/>
          <w:b/>
          <w:bCs/>
        </w:rPr>
      </w:pPr>
    </w:p>
    <w:p w14:paraId="78145008" w14:textId="77777777" w:rsidR="007B7F60" w:rsidRPr="0003023D" w:rsidRDefault="007B7F60" w:rsidP="007B7F60">
      <w:pPr>
        <w:pStyle w:val="fcase1ertab"/>
        <w:tabs>
          <w:tab w:val="left" w:pos="851"/>
        </w:tabs>
        <w:ind w:left="0" w:firstLine="0"/>
        <w:rPr>
          <w:rFonts w:ascii="Marianne" w:hAnsi="Marianne" w:cs="Arial"/>
        </w:rPr>
      </w:pPr>
    </w:p>
    <w:p w14:paraId="3E4F2A9C" w14:textId="77777777" w:rsidR="007B7F60" w:rsidRPr="0003023D" w:rsidRDefault="007B7F60" w:rsidP="007B7F60">
      <w:pPr>
        <w:tabs>
          <w:tab w:val="left" w:pos="851"/>
        </w:tabs>
        <w:spacing w:after="240"/>
        <w:ind w:left="851"/>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Montant hors taxes :</w:t>
      </w:r>
    </w:p>
    <w:p w14:paraId="7E226521" w14:textId="77777777" w:rsidR="007B7F60" w:rsidRPr="0003023D" w:rsidRDefault="007B7F60" w:rsidP="007B7F60">
      <w:pPr>
        <w:tabs>
          <w:tab w:val="left" w:pos="851"/>
        </w:tabs>
        <w:ind w:left="851"/>
        <w:rPr>
          <w:rFonts w:ascii="Marianne" w:hAnsi="Marianne" w:cs="Arial"/>
        </w:rPr>
      </w:pPr>
      <w:r w:rsidRPr="0003023D">
        <w:rPr>
          <w:rFonts w:ascii="Marianne" w:hAnsi="Marianne" w:cs="Arial"/>
        </w:rPr>
        <w:t>Montant hors taxes arrêté en chiffres à : ……………………………………………………………………………….</w:t>
      </w:r>
    </w:p>
    <w:p w14:paraId="088EA79D" w14:textId="77777777" w:rsidR="007B7F60" w:rsidRPr="0003023D" w:rsidRDefault="007B7F60" w:rsidP="007B7F60">
      <w:pPr>
        <w:tabs>
          <w:tab w:val="left" w:pos="851"/>
        </w:tabs>
        <w:ind w:left="851"/>
        <w:rPr>
          <w:rFonts w:ascii="Marianne" w:hAnsi="Marianne" w:cs="Arial"/>
        </w:rPr>
      </w:pPr>
      <w:r w:rsidRPr="0003023D">
        <w:rPr>
          <w:rFonts w:ascii="Marianne" w:hAnsi="Marianne" w:cs="Arial"/>
        </w:rPr>
        <w:t>Montant hors taxes arrêté en lettres à : ………………………………………………………...............</w:t>
      </w:r>
      <w:r w:rsidR="00507934" w:rsidRPr="0003023D">
        <w:rPr>
          <w:rFonts w:ascii="Marianne" w:hAnsi="Marianne" w:cs="Arial"/>
        </w:rPr>
        <w:t>....................</w:t>
      </w:r>
    </w:p>
    <w:p w14:paraId="63C0F8FE" w14:textId="77777777" w:rsidR="007B7F60" w:rsidRPr="0003023D" w:rsidRDefault="007B7F60" w:rsidP="007B7F60">
      <w:pPr>
        <w:tabs>
          <w:tab w:val="left" w:pos="851"/>
        </w:tabs>
        <w:ind w:left="851"/>
        <w:rPr>
          <w:rFonts w:ascii="Marianne" w:hAnsi="Marianne" w:cs="Arial"/>
        </w:rPr>
      </w:pPr>
    </w:p>
    <w:p w14:paraId="7D1D02A2" w14:textId="77777777" w:rsidR="007B7F60" w:rsidRPr="0003023D" w:rsidRDefault="007B7F60" w:rsidP="007B7F60">
      <w:pPr>
        <w:tabs>
          <w:tab w:val="left" w:pos="851"/>
        </w:tabs>
        <w:ind w:left="851"/>
        <w:rPr>
          <w:rFonts w:ascii="Marianne" w:hAnsi="Marianne" w:cs="Arial"/>
        </w:rPr>
      </w:pPr>
    </w:p>
    <w:p w14:paraId="5CFB034D" w14:textId="77777777" w:rsidR="007B7F60" w:rsidRPr="0003023D" w:rsidRDefault="007B7F60" w:rsidP="007B7F60">
      <w:pPr>
        <w:tabs>
          <w:tab w:val="left" w:pos="851"/>
        </w:tabs>
        <w:spacing w:after="240"/>
        <w:ind w:left="851"/>
        <w:rPr>
          <w:rFonts w:ascii="Marianne" w:hAnsi="Marianne" w:cs="Arial"/>
        </w:rPr>
      </w:pPr>
      <w:r w:rsidRPr="0003023D">
        <w:rPr>
          <w:rFonts w:ascii="Marianne" w:hAnsi="Marianne" w:cs="Arial"/>
        </w:rPr>
        <w:fldChar w:fldCharType="begin">
          <w:ffData>
            <w:name w:val=""/>
            <w:enabled/>
            <w:calcOnExit w:val="0"/>
            <w:checkBox>
              <w:size w:val="20"/>
              <w:default w:val="0"/>
            </w:checkBox>
          </w:ffData>
        </w:fldChar>
      </w:r>
      <w:r w:rsidRPr="0003023D">
        <w:rPr>
          <w:rFonts w:ascii="Marianne" w:hAnsi="Marianne" w:cs="Arial"/>
        </w:rPr>
        <w:instrText xml:space="preserve"> FORMCHECKBOX </w:instrText>
      </w:r>
      <w:r w:rsidR="008A11E9">
        <w:rPr>
          <w:rFonts w:ascii="Marianne" w:hAnsi="Marianne" w:cs="Arial"/>
        </w:rPr>
      </w:r>
      <w:r w:rsidR="008A11E9">
        <w:rPr>
          <w:rFonts w:ascii="Marianne" w:hAnsi="Marianne" w:cs="Arial"/>
        </w:rPr>
        <w:fldChar w:fldCharType="separate"/>
      </w:r>
      <w:r w:rsidRPr="0003023D">
        <w:rPr>
          <w:rFonts w:ascii="Marianne" w:hAnsi="Marianne" w:cs="Arial"/>
        </w:rPr>
        <w:fldChar w:fldCharType="end"/>
      </w:r>
      <w:r w:rsidRPr="0003023D">
        <w:rPr>
          <w:rFonts w:ascii="Marianne" w:hAnsi="Marianne" w:cs="Arial"/>
        </w:rPr>
        <w:t xml:space="preserve"> Montant TTC</w:t>
      </w:r>
      <w:r w:rsidR="008C4278" w:rsidRPr="0003023D">
        <w:rPr>
          <w:rStyle w:val="Appelnotedebasdep"/>
          <w:rFonts w:ascii="Marianne" w:hAnsi="Marianne" w:cs="Arial"/>
        </w:rPr>
        <w:footnoteReference w:id="2"/>
      </w:r>
      <w:r w:rsidRPr="0003023D">
        <w:rPr>
          <w:rFonts w:ascii="Marianne" w:hAnsi="Marianne" w:cs="Arial"/>
        </w:rPr>
        <w:t> :</w:t>
      </w:r>
    </w:p>
    <w:p w14:paraId="24BA83F4" w14:textId="77777777" w:rsidR="007B7F60" w:rsidRPr="0003023D" w:rsidRDefault="007B7F60" w:rsidP="007B7F60">
      <w:pPr>
        <w:tabs>
          <w:tab w:val="left" w:pos="851"/>
        </w:tabs>
        <w:ind w:left="851"/>
        <w:rPr>
          <w:rFonts w:ascii="Marianne" w:hAnsi="Marianne" w:cs="Arial"/>
        </w:rPr>
      </w:pPr>
      <w:r w:rsidRPr="0003023D">
        <w:rPr>
          <w:rFonts w:ascii="Marianne" w:hAnsi="Marianne" w:cs="Arial"/>
        </w:rPr>
        <w:t>Montant TTC arrêté en chiffres à : ………………………………………………………….......................................</w:t>
      </w:r>
    </w:p>
    <w:p w14:paraId="2264FF75" w14:textId="77777777" w:rsidR="007B7F60" w:rsidRPr="0003023D" w:rsidRDefault="007B7F60" w:rsidP="007B7F60">
      <w:pPr>
        <w:tabs>
          <w:tab w:val="left" w:pos="851"/>
        </w:tabs>
        <w:ind w:left="851"/>
        <w:rPr>
          <w:rFonts w:ascii="Marianne" w:hAnsi="Marianne" w:cs="Arial"/>
        </w:rPr>
      </w:pPr>
      <w:r w:rsidRPr="0003023D">
        <w:rPr>
          <w:rFonts w:ascii="Marianne" w:hAnsi="Marianne" w:cs="Arial"/>
        </w:rPr>
        <w:t>Montant TTC arrêté en lettres à : ………………………………………………………………………………………..</w:t>
      </w:r>
    </w:p>
    <w:p w14:paraId="17A900DA" w14:textId="77777777" w:rsidR="00165E4E" w:rsidRPr="0003023D" w:rsidRDefault="00165E4E" w:rsidP="0010744E">
      <w:pPr>
        <w:tabs>
          <w:tab w:val="left" w:pos="851"/>
        </w:tabs>
        <w:rPr>
          <w:rFonts w:ascii="Marianne" w:hAnsi="Marianne" w:cs="Arial"/>
          <w:b/>
          <w:bCs/>
        </w:rPr>
      </w:pPr>
    </w:p>
    <w:p w14:paraId="49925A66" w14:textId="77777777" w:rsidR="00DE25D8" w:rsidRPr="0003023D" w:rsidRDefault="00DE25D8" w:rsidP="0010744E">
      <w:pPr>
        <w:tabs>
          <w:tab w:val="left" w:pos="851"/>
        </w:tabs>
        <w:rPr>
          <w:rFonts w:ascii="Marianne" w:hAnsi="Marianne" w:cs="Arial"/>
          <w:b/>
          <w:bCs/>
        </w:rPr>
      </w:pPr>
    </w:p>
    <w:p w14:paraId="0EA2E588" w14:textId="77777777" w:rsidR="009B1CD0" w:rsidRPr="0003023D" w:rsidRDefault="009B1CD0" w:rsidP="009B45B9">
      <w:pPr>
        <w:tabs>
          <w:tab w:val="left" w:pos="851"/>
          <w:tab w:val="left" w:pos="6237"/>
        </w:tabs>
        <w:rPr>
          <w:rFonts w:ascii="Marianne" w:hAnsi="Marianne" w:cs="Arial"/>
          <w:b/>
          <w:iCs/>
          <w:sz w:val="22"/>
          <w:szCs w:val="22"/>
        </w:rPr>
      </w:pPr>
      <w:r w:rsidRPr="0003023D">
        <w:rPr>
          <w:rFonts w:ascii="Marianne" w:hAnsi="Marianne" w:cs="Arial"/>
          <w:b/>
          <w:sz w:val="22"/>
          <w:szCs w:val="22"/>
        </w:rPr>
        <w:t xml:space="preserve">B2 </w:t>
      </w:r>
      <w:r w:rsidR="0021797C" w:rsidRPr="0003023D">
        <w:rPr>
          <w:rFonts w:ascii="Marianne" w:hAnsi="Marianne" w:cs="Arial"/>
          <w:b/>
          <w:sz w:val="22"/>
          <w:szCs w:val="22"/>
        </w:rPr>
        <w:t>–</w:t>
      </w:r>
      <w:r w:rsidRPr="0003023D">
        <w:rPr>
          <w:rFonts w:ascii="Marianne" w:hAnsi="Marianne" w:cs="Arial"/>
          <w:b/>
          <w:sz w:val="22"/>
          <w:szCs w:val="22"/>
        </w:rPr>
        <w:t xml:space="preserve"> </w:t>
      </w:r>
      <w:r w:rsidR="0021797C" w:rsidRPr="0003023D">
        <w:rPr>
          <w:rFonts w:ascii="Marianne" w:hAnsi="Marianne" w:cs="Arial"/>
          <w:b/>
          <w:sz w:val="22"/>
          <w:szCs w:val="22"/>
        </w:rPr>
        <w:t>Nature du groupement et</w:t>
      </w:r>
      <w:r w:rsidR="00036500" w:rsidRPr="0003023D">
        <w:rPr>
          <w:rFonts w:ascii="Marianne" w:hAnsi="Marianne" w:cs="Arial"/>
          <w:b/>
          <w:sz w:val="22"/>
          <w:szCs w:val="22"/>
        </w:rPr>
        <w:t>,</w:t>
      </w:r>
      <w:r w:rsidR="0021797C" w:rsidRPr="0003023D">
        <w:rPr>
          <w:rFonts w:ascii="Marianne" w:hAnsi="Marianne" w:cs="Arial"/>
          <w:b/>
          <w:sz w:val="22"/>
          <w:szCs w:val="22"/>
        </w:rPr>
        <w:t xml:space="preserve"> </w:t>
      </w:r>
      <w:r w:rsidR="00036500" w:rsidRPr="0003023D">
        <w:rPr>
          <w:rFonts w:ascii="Marianne" w:hAnsi="Marianne" w:cs="Arial"/>
          <w:b/>
          <w:sz w:val="22"/>
          <w:szCs w:val="22"/>
        </w:rPr>
        <w:t>en cas de groupement conjoint,</w:t>
      </w:r>
      <w:r w:rsidR="00036500" w:rsidRPr="0003023D" w:rsidDel="0021797C">
        <w:rPr>
          <w:rFonts w:ascii="Marianne" w:hAnsi="Marianne" w:cs="Arial"/>
          <w:b/>
          <w:sz w:val="22"/>
          <w:szCs w:val="22"/>
        </w:rPr>
        <w:t xml:space="preserve"> </w:t>
      </w:r>
      <w:r w:rsidR="0021797C" w:rsidRPr="0003023D">
        <w:rPr>
          <w:rFonts w:ascii="Marianne" w:hAnsi="Marianne" w:cs="Arial"/>
          <w:b/>
          <w:sz w:val="22"/>
          <w:szCs w:val="22"/>
        </w:rPr>
        <w:t>r</w:t>
      </w:r>
      <w:r w:rsidRPr="0003023D">
        <w:rPr>
          <w:rFonts w:ascii="Marianne" w:hAnsi="Marianne" w:cs="Arial"/>
          <w:b/>
          <w:sz w:val="22"/>
          <w:szCs w:val="22"/>
        </w:rPr>
        <w:t>épartition des prestations</w:t>
      </w:r>
    </w:p>
    <w:p w14:paraId="1A4C4A28" w14:textId="77777777" w:rsidR="00354C04" w:rsidRPr="0003023D" w:rsidRDefault="00354C04" w:rsidP="009B45B9">
      <w:pPr>
        <w:pStyle w:val="fcase1ertab"/>
        <w:tabs>
          <w:tab w:val="left" w:pos="851"/>
        </w:tabs>
        <w:rPr>
          <w:rFonts w:ascii="Marianne" w:hAnsi="Marianne" w:cs="Arial"/>
        </w:rPr>
      </w:pPr>
      <w:r w:rsidRPr="0003023D">
        <w:rPr>
          <w:rFonts w:ascii="Marianne" w:hAnsi="Marianne" w:cs="Arial"/>
          <w:i/>
          <w:iCs/>
          <w:sz w:val="18"/>
          <w:szCs w:val="18"/>
        </w:rPr>
        <w:t>(</w:t>
      </w:r>
      <w:r w:rsidR="00840934" w:rsidRPr="0003023D">
        <w:rPr>
          <w:rFonts w:ascii="Marianne" w:hAnsi="Marianne" w:cs="Arial"/>
          <w:i/>
          <w:iCs/>
          <w:sz w:val="18"/>
          <w:szCs w:val="18"/>
        </w:rPr>
        <w:t>En</w:t>
      </w:r>
      <w:r w:rsidRPr="0003023D">
        <w:rPr>
          <w:rFonts w:ascii="Marianne" w:hAnsi="Marianne" w:cs="Arial"/>
          <w:i/>
          <w:iCs/>
          <w:sz w:val="18"/>
          <w:szCs w:val="18"/>
        </w:rPr>
        <w:t xml:space="preserve"> cas de groupement d’opérateurs économiques.)</w:t>
      </w:r>
    </w:p>
    <w:p w14:paraId="7BC59966" w14:textId="77777777" w:rsidR="00036500" w:rsidRPr="0003023D" w:rsidRDefault="00036500" w:rsidP="009B45B9">
      <w:pPr>
        <w:tabs>
          <w:tab w:val="left" w:pos="851"/>
          <w:tab w:val="left" w:pos="6237"/>
        </w:tabs>
        <w:rPr>
          <w:rFonts w:ascii="Marianne" w:hAnsi="Marianne" w:cs="Arial"/>
          <w:i/>
          <w:iCs/>
          <w:sz w:val="18"/>
          <w:szCs w:val="18"/>
        </w:rPr>
      </w:pPr>
    </w:p>
    <w:p w14:paraId="669AD916" w14:textId="77777777" w:rsidR="0021797C" w:rsidRPr="0003023D" w:rsidRDefault="0021797C" w:rsidP="009B45B9">
      <w:pPr>
        <w:pStyle w:val="fcase1ertab"/>
        <w:tabs>
          <w:tab w:val="left" w:pos="851"/>
        </w:tabs>
        <w:ind w:left="0" w:firstLine="0"/>
        <w:rPr>
          <w:rFonts w:ascii="Marianne" w:hAnsi="Marianne" w:cs="Arial"/>
        </w:rPr>
      </w:pPr>
      <w:r w:rsidRPr="0003023D">
        <w:rPr>
          <w:rFonts w:ascii="Marianne" w:hAnsi="Marianne" w:cs="Arial"/>
        </w:rPr>
        <w:t xml:space="preserve">Pour l’exécution du marché </w:t>
      </w:r>
      <w:r w:rsidR="00D90A00" w:rsidRPr="0003023D">
        <w:rPr>
          <w:rFonts w:ascii="Marianne" w:hAnsi="Marianne" w:cs="Arial"/>
        </w:rPr>
        <w:t>public</w:t>
      </w:r>
      <w:r w:rsidRPr="0003023D">
        <w:rPr>
          <w:rFonts w:ascii="Marianne" w:hAnsi="Marianne" w:cs="Arial"/>
        </w:rPr>
        <w:t xml:space="preserve">, le groupement </w:t>
      </w:r>
      <w:r w:rsidR="00036500" w:rsidRPr="0003023D">
        <w:rPr>
          <w:rFonts w:ascii="Marianne" w:hAnsi="Marianne" w:cs="Arial"/>
        </w:rPr>
        <w:t>d’opérateurs économiques est</w:t>
      </w:r>
      <w:r w:rsidRPr="0003023D">
        <w:rPr>
          <w:rFonts w:ascii="Marianne" w:hAnsi="Marianne" w:cs="Arial"/>
        </w:rPr>
        <w:t> :</w:t>
      </w:r>
    </w:p>
    <w:p w14:paraId="5D8704B8" w14:textId="77777777" w:rsidR="00036500" w:rsidRPr="0003023D" w:rsidRDefault="00036500" w:rsidP="009B45B9">
      <w:pPr>
        <w:pStyle w:val="fcase1ertab"/>
        <w:tabs>
          <w:tab w:val="left" w:pos="851"/>
        </w:tabs>
        <w:rPr>
          <w:rFonts w:ascii="Marianne" w:hAnsi="Marianne" w:cs="Arial"/>
        </w:rPr>
      </w:pPr>
      <w:r w:rsidRPr="0003023D">
        <w:rPr>
          <w:rFonts w:ascii="Marianne" w:hAnsi="Marianne" w:cs="Arial"/>
          <w:i/>
          <w:iCs/>
          <w:sz w:val="18"/>
          <w:szCs w:val="18"/>
        </w:rPr>
        <w:t>(Cocher la case correspondante.)</w:t>
      </w:r>
    </w:p>
    <w:p w14:paraId="1FCCFDFB" w14:textId="77777777" w:rsidR="00DE25D8" w:rsidRPr="0003023D" w:rsidRDefault="00354C04" w:rsidP="00DE25D8">
      <w:pPr>
        <w:pStyle w:val="fcase1ertab"/>
        <w:tabs>
          <w:tab w:val="clear" w:pos="426"/>
          <w:tab w:val="left" w:pos="851"/>
        </w:tabs>
        <w:spacing w:before="120"/>
        <w:ind w:left="0" w:firstLine="851"/>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i/>
          <w:iCs/>
        </w:rPr>
        <w:t xml:space="preserve"> </w:t>
      </w:r>
      <w:r w:rsidRPr="0003023D">
        <w:rPr>
          <w:rFonts w:ascii="Marianne" w:hAnsi="Marianne" w:cs="Arial"/>
        </w:rPr>
        <w:t>conjoint</w:t>
      </w:r>
      <w:r w:rsidRPr="0003023D">
        <w:rPr>
          <w:rFonts w:ascii="Marianne" w:hAnsi="Marianne" w:cs="Arial"/>
        </w:rPr>
        <w:tab/>
      </w:r>
      <w:r w:rsidRPr="0003023D">
        <w:rPr>
          <w:rFonts w:ascii="Marianne" w:hAnsi="Marianne" w:cs="Arial"/>
        </w:rPr>
        <w:tab/>
        <w:t>OU</w:t>
      </w:r>
      <w:r w:rsidRPr="0003023D">
        <w:rPr>
          <w:rFonts w:ascii="Marianne" w:hAnsi="Marianne" w:cs="Arial"/>
        </w:rPr>
        <w:tab/>
      </w:r>
      <w:r w:rsidRPr="0003023D">
        <w:rPr>
          <w:rFonts w:ascii="Marianne" w:hAnsi="Marianne" w:cs="Arial"/>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iCs/>
        </w:rPr>
        <w:t xml:space="preserve"> </w:t>
      </w:r>
      <w:r w:rsidRPr="0003023D">
        <w:rPr>
          <w:rFonts w:ascii="Marianne" w:hAnsi="Marianne" w:cs="Arial"/>
        </w:rPr>
        <w:t>solidaire</w:t>
      </w:r>
    </w:p>
    <w:p w14:paraId="163858AF" w14:textId="77777777" w:rsidR="009B1CD0" w:rsidRPr="0003023D" w:rsidRDefault="00DE25D8" w:rsidP="00DE25D8">
      <w:pPr>
        <w:pStyle w:val="fcase1ertab"/>
        <w:tabs>
          <w:tab w:val="clear" w:pos="426"/>
          <w:tab w:val="left" w:pos="851"/>
        </w:tabs>
        <w:spacing w:before="120"/>
        <w:ind w:left="0" w:firstLine="0"/>
        <w:rPr>
          <w:rFonts w:ascii="Marianne" w:hAnsi="Marianne" w:cs="Arial"/>
          <w:i/>
          <w:iCs/>
          <w:sz w:val="18"/>
          <w:szCs w:val="18"/>
        </w:rPr>
      </w:pPr>
      <w:r w:rsidRPr="0003023D">
        <w:rPr>
          <w:rFonts w:ascii="Marianne" w:hAnsi="Marianne" w:cs="Arial"/>
          <w:i/>
          <w:iCs/>
          <w:sz w:val="18"/>
          <w:szCs w:val="18"/>
        </w:rPr>
        <w:lastRenderedPageBreak/>
        <w:t>(</w:t>
      </w:r>
      <w:r w:rsidR="009B1CD0" w:rsidRPr="0003023D">
        <w:rPr>
          <w:rFonts w:ascii="Marianne" w:hAnsi="Marianne" w:cs="Arial"/>
          <w:i/>
          <w:iCs/>
          <w:sz w:val="18"/>
          <w:szCs w:val="18"/>
        </w:rPr>
        <w:t>Les membres du groupement conjoint indiquent dans le tableau ci-dessous la répartition des prestations que chacun d’entre eux s’engage à réaliser.)</w:t>
      </w:r>
    </w:p>
    <w:p w14:paraId="0AAEE487" w14:textId="77777777" w:rsidR="00417131" w:rsidRPr="0003023D" w:rsidRDefault="00417131" w:rsidP="00DE25D8">
      <w:pPr>
        <w:pStyle w:val="fcase1ertab"/>
        <w:tabs>
          <w:tab w:val="clear" w:pos="426"/>
          <w:tab w:val="left" w:pos="851"/>
        </w:tabs>
        <w:spacing w:before="120"/>
        <w:ind w:left="0" w:firstLine="0"/>
        <w:rPr>
          <w:rFonts w:ascii="Marianne" w:hAnsi="Marianne"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03023D" w14:paraId="0F156D6D" w14:textId="77777777" w:rsidTr="00DE25D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281D64C" w14:textId="77777777" w:rsidR="009B1CD0" w:rsidRPr="0003023D" w:rsidRDefault="009B1CD0" w:rsidP="006F3DF9">
            <w:pPr>
              <w:tabs>
                <w:tab w:val="left" w:pos="851"/>
              </w:tabs>
              <w:jc w:val="center"/>
              <w:rPr>
                <w:rFonts w:ascii="Marianne" w:hAnsi="Marianne" w:cs="Arial"/>
                <w:b/>
              </w:rPr>
            </w:pPr>
            <w:r w:rsidRPr="0003023D">
              <w:rPr>
                <w:rFonts w:ascii="Marianne" w:hAnsi="Marianne" w:cs="Arial"/>
                <w:b/>
              </w:rPr>
              <w:t xml:space="preserve">Désignation des membres </w:t>
            </w:r>
          </w:p>
          <w:p w14:paraId="7A0717D8" w14:textId="77777777" w:rsidR="009B1CD0" w:rsidRPr="0003023D" w:rsidRDefault="009B1CD0" w:rsidP="005846FB">
            <w:pPr>
              <w:tabs>
                <w:tab w:val="left" w:pos="851"/>
              </w:tabs>
              <w:jc w:val="center"/>
              <w:rPr>
                <w:rFonts w:ascii="Marianne" w:hAnsi="Marianne"/>
                <w:b/>
              </w:rPr>
            </w:pPr>
            <w:r w:rsidRPr="0003023D">
              <w:rPr>
                <w:rFonts w:ascii="Marianne" w:hAnsi="Marianne"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AAB95" w14:textId="77777777" w:rsidR="009B1CD0" w:rsidRPr="0003023D" w:rsidRDefault="009B1CD0" w:rsidP="005846FB">
            <w:pPr>
              <w:pStyle w:val="Titre5"/>
              <w:tabs>
                <w:tab w:val="left" w:pos="851"/>
              </w:tabs>
              <w:ind w:left="0" w:hanging="1008"/>
              <w:jc w:val="center"/>
              <w:rPr>
                <w:rFonts w:ascii="Marianne" w:hAnsi="Marianne"/>
                <w:b/>
                <w:i w:val="0"/>
                <w:sz w:val="20"/>
              </w:rPr>
            </w:pPr>
            <w:r w:rsidRPr="0003023D">
              <w:rPr>
                <w:rFonts w:ascii="Marianne" w:hAnsi="Marianne"/>
                <w:b/>
                <w:i w:val="0"/>
                <w:sz w:val="20"/>
              </w:rPr>
              <w:t>Prestations exécutées par les membres</w:t>
            </w:r>
          </w:p>
          <w:p w14:paraId="6905658B" w14:textId="77777777" w:rsidR="009B1CD0" w:rsidRPr="0003023D" w:rsidRDefault="009B1CD0" w:rsidP="005846FB">
            <w:pPr>
              <w:pStyle w:val="Titre5"/>
              <w:tabs>
                <w:tab w:val="left" w:pos="851"/>
              </w:tabs>
              <w:ind w:left="0" w:hanging="1008"/>
              <w:jc w:val="center"/>
              <w:rPr>
                <w:rFonts w:ascii="Marianne" w:hAnsi="Marianne"/>
                <w:b/>
              </w:rPr>
            </w:pPr>
            <w:r w:rsidRPr="0003023D">
              <w:rPr>
                <w:rFonts w:ascii="Marianne" w:hAnsi="Marianne"/>
                <w:b/>
                <w:i w:val="0"/>
                <w:sz w:val="20"/>
              </w:rPr>
              <w:t>du groupement conjoint</w:t>
            </w:r>
          </w:p>
        </w:tc>
      </w:tr>
      <w:tr w:rsidR="009B1CD0" w:rsidRPr="0003023D" w14:paraId="53B58208" w14:textId="77777777" w:rsidTr="00DE25D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4139F9A" w14:textId="77777777" w:rsidR="009B1CD0" w:rsidRPr="0003023D"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DEA8D8" w14:textId="77777777" w:rsidR="009B1CD0" w:rsidRPr="0003023D" w:rsidRDefault="009B1CD0" w:rsidP="009B45B9">
            <w:pPr>
              <w:tabs>
                <w:tab w:val="left" w:pos="851"/>
              </w:tabs>
              <w:jc w:val="center"/>
              <w:rPr>
                <w:rFonts w:ascii="Marianne" w:hAnsi="Marianne" w:cs="Arial"/>
                <w:b/>
              </w:rPr>
            </w:pPr>
            <w:r w:rsidRPr="0003023D">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002E66" w14:textId="77777777" w:rsidR="009B1CD0" w:rsidRPr="0003023D" w:rsidRDefault="009B1CD0" w:rsidP="009B45B9">
            <w:pPr>
              <w:tabs>
                <w:tab w:val="left" w:pos="851"/>
              </w:tabs>
              <w:jc w:val="center"/>
              <w:rPr>
                <w:rFonts w:ascii="Marianne" w:hAnsi="Marianne" w:cs="Arial"/>
                <w:b/>
              </w:rPr>
            </w:pPr>
            <w:r w:rsidRPr="0003023D">
              <w:rPr>
                <w:rFonts w:ascii="Marianne" w:hAnsi="Marianne" w:cs="Arial"/>
                <w:b/>
              </w:rPr>
              <w:t xml:space="preserve">Montant HT </w:t>
            </w:r>
          </w:p>
          <w:p w14:paraId="0E00E749" w14:textId="77777777" w:rsidR="009B1CD0" w:rsidRPr="0003023D" w:rsidRDefault="009B1CD0" w:rsidP="009B45B9">
            <w:pPr>
              <w:tabs>
                <w:tab w:val="left" w:pos="851"/>
              </w:tabs>
              <w:jc w:val="center"/>
              <w:rPr>
                <w:rFonts w:ascii="Marianne" w:hAnsi="Marianne" w:cs="Arial"/>
              </w:rPr>
            </w:pPr>
            <w:r w:rsidRPr="0003023D">
              <w:rPr>
                <w:rFonts w:ascii="Marianne" w:hAnsi="Marianne" w:cs="Arial"/>
                <w:b/>
              </w:rPr>
              <w:t>de la prestation</w:t>
            </w:r>
          </w:p>
        </w:tc>
      </w:tr>
      <w:tr w:rsidR="009B1CD0" w:rsidRPr="0003023D" w14:paraId="50C51B0B" w14:textId="77777777" w:rsidTr="00DE25D8">
        <w:trPr>
          <w:trHeight w:val="785"/>
        </w:trPr>
        <w:tc>
          <w:tcPr>
            <w:tcW w:w="4503" w:type="dxa"/>
            <w:tcBorders>
              <w:top w:val="single" w:sz="4" w:space="0" w:color="000000"/>
              <w:left w:val="single" w:sz="4" w:space="0" w:color="000000"/>
            </w:tcBorders>
            <w:shd w:val="clear" w:color="auto" w:fill="CCFFFF"/>
          </w:tcPr>
          <w:p w14:paraId="754A54AE" w14:textId="77777777" w:rsidR="009B1CD0" w:rsidRPr="0003023D"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14:paraId="3F9F8701" w14:textId="77777777" w:rsidR="009B1CD0" w:rsidRPr="0003023D"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14:paraId="660B0B80" w14:textId="77777777" w:rsidR="009B1CD0" w:rsidRPr="0003023D" w:rsidRDefault="009B1CD0" w:rsidP="006F3DF9">
            <w:pPr>
              <w:tabs>
                <w:tab w:val="left" w:pos="851"/>
              </w:tabs>
              <w:snapToGrid w:val="0"/>
              <w:jc w:val="both"/>
              <w:rPr>
                <w:rFonts w:ascii="Marianne" w:hAnsi="Marianne" w:cs="Arial"/>
              </w:rPr>
            </w:pPr>
          </w:p>
        </w:tc>
      </w:tr>
      <w:tr w:rsidR="009B1CD0" w:rsidRPr="0003023D" w14:paraId="64C08FC5" w14:textId="77777777" w:rsidTr="00DE25D8">
        <w:trPr>
          <w:trHeight w:val="878"/>
        </w:trPr>
        <w:tc>
          <w:tcPr>
            <w:tcW w:w="4503" w:type="dxa"/>
            <w:tcBorders>
              <w:left w:val="single" w:sz="4" w:space="0" w:color="000000"/>
            </w:tcBorders>
            <w:shd w:val="clear" w:color="auto" w:fill="auto"/>
          </w:tcPr>
          <w:p w14:paraId="34AB6444" w14:textId="77777777" w:rsidR="009B1CD0" w:rsidRPr="0003023D"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14:paraId="2E32546E" w14:textId="77777777" w:rsidR="009B1CD0" w:rsidRPr="0003023D"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14:paraId="5BDDBDA0" w14:textId="77777777" w:rsidR="009B1CD0" w:rsidRPr="0003023D" w:rsidRDefault="009B1CD0" w:rsidP="006F3DF9">
            <w:pPr>
              <w:tabs>
                <w:tab w:val="left" w:pos="851"/>
              </w:tabs>
              <w:snapToGrid w:val="0"/>
              <w:jc w:val="both"/>
              <w:rPr>
                <w:rFonts w:ascii="Marianne" w:hAnsi="Marianne" w:cs="Arial"/>
              </w:rPr>
            </w:pPr>
          </w:p>
        </w:tc>
      </w:tr>
      <w:tr w:rsidR="009B1CD0" w:rsidRPr="0003023D" w14:paraId="15D4DEF9" w14:textId="77777777" w:rsidTr="00DE25D8">
        <w:trPr>
          <w:trHeight w:val="848"/>
        </w:trPr>
        <w:tc>
          <w:tcPr>
            <w:tcW w:w="4503" w:type="dxa"/>
            <w:tcBorders>
              <w:left w:val="single" w:sz="4" w:space="0" w:color="000000"/>
              <w:bottom w:val="single" w:sz="4" w:space="0" w:color="000000"/>
            </w:tcBorders>
            <w:shd w:val="clear" w:color="auto" w:fill="CCFFFF"/>
          </w:tcPr>
          <w:p w14:paraId="4A5860F1" w14:textId="77777777" w:rsidR="009B1CD0" w:rsidRPr="0003023D"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14:paraId="3B8BD85D" w14:textId="77777777" w:rsidR="009B1CD0" w:rsidRPr="0003023D"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14:paraId="7EF84751" w14:textId="77777777" w:rsidR="009B1CD0" w:rsidRPr="0003023D" w:rsidRDefault="009B1CD0" w:rsidP="006F3DF9">
            <w:pPr>
              <w:tabs>
                <w:tab w:val="left" w:pos="851"/>
              </w:tabs>
              <w:snapToGrid w:val="0"/>
              <w:jc w:val="both"/>
              <w:rPr>
                <w:rFonts w:ascii="Marianne" w:hAnsi="Marianne" w:cs="Arial"/>
              </w:rPr>
            </w:pPr>
          </w:p>
        </w:tc>
      </w:tr>
    </w:tbl>
    <w:p w14:paraId="227AA357" w14:textId="77777777" w:rsidR="009B1CD0" w:rsidRPr="0003023D" w:rsidRDefault="009B1CD0" w:rsidP="006C4338">
      <w:pPr>
        <w:tabs>
          <w:tab w:val="left" w:pos="851"/>
          <w:tab w:val="left" w:pos="6237"/>
        </w:tabs>
        <w:rPr>
          <w:rFonts w:ascii="Marianne" w:hAnsi="Marianne"/>
        </w:rPr>
      </w:pPr>
    </w:p>
    <w:p w14:paraId="55D912E0" w14:textId="77777777" w:rsidR="009B1CD0" w:rsidRPr="0003023D" w:rsidRDefault="009B1CD0" w:rsidP="006C4338">
      <w:pPr>
        <w:pStyle w:val="fcasegauche"/>
        <w:tabs>
          <w:tab w:val="left" w:pos="851"/>
        </w:tabs>
        <w:spacing w:after="0"/>
        <w:ind w:left="0" w:firstLine="0"/>
        <w:rPr>
          <w:rFonts w:ascii="Marianne" w:hAnsi="Marianne" w:cs="Arial"/>
          <w:bCs/>
          <w:iCs/>
        </w:rPr>
      </w:pPr>
    </w:p>
    <w:p w14:paraId="03B60627" w14:textId="77777777" w:rsidR="00417131" w:rsidRPr="0003023D" w:rsidRDefault="00417131" w:rsidP="00417131">
      <w:pPr>
        <w:spacing w:line="240" w:lineRule="exact"/>
        <w:rPr>
          <w:rFonts w:ascii="Marianne" w:hAnsi="Marianne" w:cs="Arial"/>
        </w:rPr>
      </w:pPr>
      <w:r w:rsidRPr="0003023D">
        <w:rPr>
          <w:rFonts w:ascii="Marianne" w:hAnsi="Marianne" w:cs="Arial"/>
        </w:rPr>
        <w:t xml:space="preserve">Taux de la TVA pour chaque </w:t>
      </w:r>
      <w:r w:rsidR="00F8046E" w:rsidRPr="0003023D">
        <w:rPr>
          <w:rFonts w:ascii="Marianne" w:hAnsi="Marianne" w:cs="Arial"/>
        </w:rPr>
        <w:t>membre du groupement</w:t>
      </w:r>
      <w:r w:rsidRPr="0003023D">
        <w:rPr>
          <w:rFonts w:ascii="Marianne" w:hAnsi="Marianne" w:cs="Arial"/>
        </w:rPr>
        <w:t xml:space="preserve"> : </w:t>
      </w:r>
    </w:p>
    <w:p w14:paraId="7916B36C" w14:textId="77777777" w:rsidR="00417131" w:rsidRPr="0003023D" w:rsidRDefault="00417131" w:rsidP="00417131">
      <w:pPr>
        <w:spacing w:line="240" w:lineRule="exact"/>
        <w:rPr>
          <w:rFonts w:ascii="Marianne" w:hAnsi="Marianne"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3686"/>
      </w:tblGrid>
      <w:tr w:rsidR="00417131" w:rsidRPr="0003023D" w14:paraId="67D6B78A" w14:textId="77777777" w:rsidTr="00C5472B">
        <w:trPr>
          <w:trHeight w:val="567"/>
        </w:trPr>
        <w:tc>
          <w:tcPr>
            <w:tcW w:w="3510" w:type="dxa"/>
            <w:tcBorders>
              <w:bottom w:val="nil"/>
            </w:tcBorders>
            <w:shd w:val="clear" w:color="auto" w:fill="auto"/>
            <w:vAlign w:val="center"/>
          </w:tcPr>
          <w:p w14:paraId="76EE2B58" w14:textId="77777777" w:rsidR="007B7F60" w:rsidRPr="0003023D" w:rsidRDefault="007B7F60" w:rsidP="00C5472B">
            <w:pPr>
              <w:tabs>
                <w:tab w:val="left" w:pos="851"/>
              </w:tabs>
              <w:jc w:val="center"/>
              <w:rPr>
                <w:rFonts w:ascii="Marianne" w:hAnsi="Marianne" w:cs="Arial"/>
                <w:b/>
              </w:rPr>
            </w:pPr>
            <w:r w:rsidRPr="0003023D">
              <w:rPr>
                <w:rFonts w:ascii="Marianne" w:hAnsi="Marianne" w:cs="Arial"/>
                <w:b/>
              </w:rPr>
              <w:t>Désignation des membres</w:t>
            </w:r>
          </w:p>
          <w:p w14:paraId="2A01CB93" w14:textId="77777777" w:rsidR="00417131" w:rsidRPr="0003023D" w:rsidRDefault="007B7F60" w:rsidP="00C5472B">
            <w:pPr>
              <w:tabs>
                <w:tab w:val="left" w:pos="851"/>
              </w:tabs>
              <w:snapToGrid w:val="0"/>
              <w:jc w:val="center"/>
              <w:rPr>
                <w:rFonts w:ascii="Marianne" w:hAnsi="Marianne" w:cs="Arial"/>
              </w:rPr>
            </w:pPr>
            <w:r w:rsidRPr="0003023D">
              <w:rPr>
                <w:rFonts w:ascii="Marianne" w:hAnsi="Marianne" w:cs="Arial"/>
                <w:b/>
              </w:rPr>
              <w:t>du groupement conjoint</w:t>
            </w:r>
          </w:p>
        </w:tc>
        <w:tc>
          <w:tcPr>
            <w:tcW w:w="3686" w:type="dxa"/>
            <w:tcBorders>
              <w:bottom w:val="nil"/>
            </w:tcBorders>
            <w:shd w:val="clear" w:color="auto" w:fill="auto"/>
            <w:vAlign w:val="center"/>
          </w:tcPr>
          <w:p w14:paraId="21EBA2F1" w14:textId="77777777" w:rsidR="00417131" w:rsidRPr="0003023D" w:rsidRDefault="007B7F60" w:rsidP="00C5472B">
            <w:pPr>
              <w:tabs>
                <w:tab w:val="left" w:pos="851"/>
              </w:tabs>
              <w:snapToGrid w:val="0"/>
              <w:jc w:val="center"/>
              <w:rPr>
                <w:rFonts w:ascii="Marianne" w:hAnsi="Marianne" w:cs="Arial"/>
                <w:b/>
              </w:rPr>
            </w:pPr>
            <w:r w:rsidRPr="0003023D">
              <w:rPr>
                <w:rFonts w:ascii="Marianne" w:hAnsi="Marianne" w:cs="Arial"/>
                <w:b/>
              </w:rPr>
              <w:t>Taux de la TVA</w:t>
            </w:r>
          </w:p>
        </w:tc>
      </w:tr>
      <w:tr w:rsidR="007B7F60" w:rsidRPr="0003023D" w14:paraId="04895C9A" w14:textId="77777777" w:rsidTr="00C5472B">
        <w:trPr>
          <w:trHeight w:val="567"/>
        </w:trPr>
        <w:tc>
          <w:tcPr>
            <w:tcW w:w="3510" w:type="dxa"/>
            <w:tcBorders>
              <w:bottom w:val="nil"/>
            </w:tcBorders>
            <w:shd w:val="clear" w:color="auto" w:fill="CCFFFF"/>
          </w:tcPr>
          <w:p w14:paraId="334C079E" w14:textId="77777777" w:rsidR="007B7F60" w:rsidRPr="0003023D" w:rsidRDefault="007B7F60" w:rsidP="00C5472B">
            <w:pPr>
              <w:tabs>
                <w:tab w:val="left" w:pos="851"/>
              </w:tabs>
              <w:snapToGrid w:val="0"/>
              <w:jc w:val="both"/>
              <w:rPr>
                <w:rFonts w:ascii="Marianne" w:hAnsi="Marianne" w:cs="Arial"/>
              </w:rPr>
            </w:pPr>
          </w:p>
        </w:tc>
        <w:tc>
          <w:tcPr>
            <w:tcW w:w="3686" w:type="dxa"/>
            <w:tcBorders>
              <w:bottom w:val="nil"/>
            </w:tcBorders>
            <w:shd w:val="clear" w:color="auto" w:fill="CCFFFF"/>
          </w:tcPr>
          <w:p w14:paraId="06CD141D" w14:textId="77777777" w:rsidR="007B7F60" w:rsidRPr="0003023D" w:rsidRDefault="007B7F60" w:rsidP="00C5472B">
            <w:pPr>
              <w:tabs>
                <w:tab w:val="left" w:pos="851"/>
              </w:tabs>
              <w:snapToGrid w:val="0"/>
              <w:jc w:val="both"/>
              <w:rPr>
                <w:rFonts w:ascii="Marianne" w:hAnsi="Marianne" w:cs="Arial"/>
              </w:rPr>
            </w:pPr>
          </w:p>
        </w:tc>
      </w:tr>
      <w:tr w:rsidR="00417131" w:rsidRPr="0003023D" w14:paraId="73EBC5B8" w14:textId="77777777" w:rsidTr="00C5472B">
        <w:trPr>
          <w:trHeight w:val="567"/>
        </w:trPr>
        <w:tc>
          <w:tcPr>
            <w:tcW w:w="3510" w:type="dxa"/>
            <w:tcBorders>
              <w:top w:val="nil"/>
              <w:bottom w:val="nil"/>
            </w:tcBorders>
            <w:shd w:val="clear" w:color="auto" w:fill="auto"/>
          </w:tcPr>
          <w:p w14:paraId="24B23F09" w14:textId="77777777" w:rsidR="00417131" w:rsidRPr="0003023D" w:rsidRDefault="00417131" w:rsidP="00C5472B">
            <w:pPr>
              <w:pStyle w:val="fcasegauche"/>
              <w:tabs>
                <w:tab w:val="left" w:pos="851"/>
              </w:tabs>
              <w:spacing w:after="0"/>
              <w:ind w:left="0" w:firstLine="0"/>
              <w:rPr>
                <w:rFonts w:ascii="Marianne" w:hAnsi="Marianne" w:cs="Arial"/>
                <w:bCs/>
                <w:iCs/>
              </w:rPr>
            </w:pPr>
          </w:p>
        </w:tc>
        <w:tc>
          <w:tcPr>
            <w:tcW w:w="3686" w:type="dxa"/>
            <w:tcBorders>
              <w:top w:val="nil"/>
              <w:bottom w:val="nil"/>
            </w:tcBorders>
            <w:shd w:val="clear" w:color="auto" w:fill="auto"/>
          </w:tcPr>
          <w:p w14:paraId="652913DC" w14:textId="77777777" w:rsidR="00417131" w:rsidRPr="0003023D" w:rsidRDefault="00417131" w:rsidP="00C5472B">
            <w:pPr>
              <w:pStyle w:val="fcasegauche"/>
              <w:tabs>
                <w:tab w:val="left" w:pos="851"/>
              </w:tabs>
              <w:spacing w:after="0"/>
              <w:ind w:left="0" w:firstLine="0"/>
              <w:rPr>
                <w:rFonts w:ascii="Marianne" w:hAnsi="Marianne" w:cs="Arial"/>
                <w:bCs/>
                <w:iCs/>
              </w:rPr>
            </w:pPr>
          </w:p>
        </w:tc>
      </w:tr>
      <w:tr w:rsidR="00417131" w:rsidRPr="0003023D" w14:paraId="696E425B" w14:textId="77777777" w:rsidTr="00C5472B">
        <w:trPr>
          <w:trHeight w:val="567"/>
        </w:trPr>
        <w:tc>
          <w:tcPr>
            <w:tcW w:w="3510" w:type="dxa"/>
            <w:tcBorders>
              <w:top w:val="nil"/>
            </w:tcBorders>
            <w:shd w:val="clear" w:color="auto" w:fill="CCFFFF"/>
          </w:tcPr>
          <w:p w14:paraId="370D2C24" w14:textId="77777777" w:rsidR="00417131" w:rsidRPr="0003023D" w:rsidRDefault="00417131" w:rsidP="00C5472B">
            <w:pPr>
              <w:tabs>
                <w:tab w:val="left" w:pos="851"/>
              </w:tabs>
              <w:snapToGrid w:val="0"/>
              <w:jc w:val="both"/>
              <w:rPr>
                <w:rFonts w:ascii="Marianne" w:hAnsi="Marianne" w:cs="Arial"/>
              </w:rPr>
            </w:pPr>
          </w:p>
        </w:tc>
        <w:tc>
          <w:tcPr>
            <w:tcW w:w="3686" w:type="dxa"/>
            <w:tcBorders>
              <w:top w:val="nil"/>
            </w:tcBorders>
            <w:shd w:val="clear" w:color="auto" w:fill="CCFFFF"/>
          </w:tcPr>
          <w:p w14:paraId="0F632424" w14:textId="77777777" w:rsidR="00417131" w:rsidRPr="0003023D" w:rsidRDefault="00417131" w:rsidP="00C5472B">
            <w:pPr>
              <w:tabs>
                <w:tab w:val="left" w:pos="851"/>
              </w:tabs>
              <w:snapToGrid w:val="0"/>
              <w:jc w:val="both"/>
              <w:rPr>
                <w:rFonts w:ascii="Marianne" w:hAnsi="Marianne" w:cs="Arial"/>
              </w:rPr>
            </w:pPr>
          </w:p>
        </w:tc>
      </w:tr>
    </w:tbl>
    <w:p w14:paraId="45F48FA0" w14:textId="77777777" w:rsidR="00417131" w:rsidRPr="0003023D" w:rsidRDefault="00417131" w:rsidP="006C4338">
      <w:pPr>
        <w:pStyle w:val="fcasegauche"/>
        <w:tabs>
          <w:tab w:val="left" w:pos="851"/>
        </w:tabs>
        <w:spacing w:after="0"/>
        <w:ind w:left="0" w:firstLine="0"/>
        <w:rPr>
          <w:rFonts w:ascii="Marianne" w:hAnsi="Marianne" w:cs="Arial"/>
          <w:bCs/>
          <w:iCs/>
        </w:rPr>
      </w:pPr>
    </w:p>
    <w:p w14:paraId="5236BC8C" w14:textId="77777777" w:rsidR="00417131" w:rsidRPr="0003023D" w:rsidRDefault="00417131" w:rsidP="006C4338">
      <w:pPr>
        <w:pStyle w:val="fcasegauche"/>
        <w:tabs>
          <w:tab w:val="left" w:pos="851"/>
        </w:tabs>
        <w:spacing w:after="0"/>
        <w:ind w:left="0" w:firstLine="0"/>
        <w:rPr>
          <w:rFonts w:ascii="Marianne" w:hAnsi="Marianne" w:cs="Arial"/>
          <w:bCs/>
          <w:iCs/>
        </w:rPr>
      </w:pPr>
    </w:p>
    <w:p w14:paraId="18EC3562" w14:textId="77777777" w:rsidR="009B1CD0" w:rsidRPr="0003023D" w:rsidRDefault="009B1CD0" w:rsidP="006F3DF9">
      <w:pPr>
        <w:pStyle w:val="fcase1ertab"/>
        <w:tabs>
          <w:tab w:val="left" w:pos="851"/>
        </w:tabs>
        <w:ind w:left="0" w:firstLine="0"/>
        <w:rPr>
          <w:rFonts w:ascii="Marianne" w:hAnsi="Marianne" w:cs="Arial"/>
          <w:i/>
          <w:sz w:val="18"/>
          <w:szCs w:val="18"/>
        </w:rPr>
      </w:pPr>
      <w:r w:rsidRPr="0003023D">
        <w:rPr>
          <w:rFonts w:ascii="Marianne" w:hAnsi="Marianne" w:cs="Arial"/>
          <w:b/>
          <w:sz w:val="22"/>
          <w:szCs w:val="22"/>
        </w:rPr>
        <w:t>B3 - Compte (s) à créditer</w:t>
      </w:r>
    </w:p>
    <w:p w14:paraId="38C8A102" w14:textId="77777777" w:rsidR="009B1CD0" w:rsidRPr="0003023D" w:rsidRDefault="009B1CD0" w:rsidP="005846FB">
      <w:pPr>
        <w:pStyle w:val="fcase1ertab"/>
        <w:tabs>
          <w:tab w:val="left" w:pos="851"/>
        </w:tabs>
        <w:spacing w:before="120"/>
        <w:ind w:left="0" w:firstLine="0"/>
        <w:rPr>
          <w:rFonts w:ascii="Marianne" w:hAnsi="Marianne" w:cs="Arial"/>
          <w:b/>
        </w:rPr>
      </w:pPr>
      <w:r w:rsidRPr="0003023D">
        <w:rPr>
          <w:rFonts w:ascii="Marianne" w:hAnsi="Marianne" w:cs="Arial"/>
          <w:i/>
          <w:sz w:val="18"/>
          <w:szCs w:val="18"/>
        </w:rPr>
        <w:t>(Joindre un ou des relevé(s) d’identité bancaire ou postal.)</w:t>
      </w:r>
    </w:p>
    <w:p w14:paraId="03D58A3E" w14:textId="77777777" w:rsidR="009B1CD0" w:rsidRPr="0003023D" w:rsidRDefault="009B1CD0" w:rsidP="005846FB">
      <w:pPr>
        <w:pStyle w:val="fcasegauche"/>
        <w:tabs>
          <w:tab w:val="left" w:pos="426"/>
          <w:tab w:val="left" w:pos="851"/>
        </w:tabs>
        <w:spacing w:after="0"/>
        <w:ind w:left="0" w:firstLine="0"/>
        <w:jc w:val="left"/>
        <w:rPr>
          <w:rFonts w:ascii="Marianne" w:hAnsi="Marianne" w:cs="Arial"/>
          <w:b/>
        </w:rPr>
      </w:pPr>
    </w:p>
    <w:p w14:paraId="32252F10" w14:textId="77777777" w:rsidR="009B1CD0" w:rsidRPr="0003023D" w:rsidRDefault="009B1CD0" w:rsidP="005846FB">
      <w:pPr>
        <w:pStyle w:val="fcasegauche"/>
        <w:tabs>
          <w:tab w:val="left" w:pos="426"/>
          <w:tab w:val="left" w:pos="851"/>
        </w:tabs>
        <w:spacing w:after="0"/>
        <w:ind w:left="0" w:firstLine="0"/>
        <w:jc w:val="left"/>
        <w:rPr>
          <w:rFonts w:ascii="Marianne" w:hAnsi="Marianne" w:cs="Arial"/>
        </w:rPr>
      </w:pPr>
      <w:r w:rsidRPr="0003023D">
        <w:rPr>
          <w:rFonts w:ascii="Marianne" w:eastAsia="Wingdings" w:hAnsi="Marianne" w:cs="Wingdings"/>
          <w:b/>
          <w:color w:val="66CCFF"/>
          <w:spacing w:val="-10"/>
        </w:rPr>
        <w:t></w:t>
      </w:r>
      <w:r w:rsidRPr="0003023D">
        <w:rPr>
          <w:rFonts w:ascii="Marianne" w:eastAsia="Arial" w:hAnsi="Marianne" w:cs="Arial"/>
          <w:spacing w:val="-10"/>
        </w:rPr>
        <w:t xml:space="preserve">  </w:t>
      </w:r>
      <w:r w:rsidRPr="0003023D">
        <w:rPr>
          <w:rFonts w:ascii="Marianne" w:hAnsi="Marianne" w:cs="Arial"/>
        </w:rPr>
        <w:t>Nom de l’établissement bancaire :</w:t>
      </w:r>
    </w:p>
    <w:p w14:paraId="578B37AD" w14:textId="77777777" w:rsidR="009B1CD0" w:rsidRPr="0003023D" w:rsidRDefault="009B1CD0" w:rsidP="005846FB">
      <w:pPr>
        <w:pStyle w:val="fcasegauche"/>
        <w:tabs>
          <w:tab w:val="left" w:pos="426"/>
          <w:tab w:val="left" w:pos="851"/>
        </w:tabs>
        <w:spacing w:after="0"/>
        <w:ind w:left="0" w:firstLine="0"/>
        <w:jc w:val="left"/>
        <w:rPr>
          <w:rFonts w:ascii="Marianne" w:hAnsi="Marianne" w:cs="Arial"/>
        </w:rPr>
      </w:pPr>
    </w:p>
    <w:p w14:paraId="12E3D0E6" w14:textId="77777777" w:rsidR="009B1CD0" w:rsidRPr="0003023D" w:rsidRDefault="009B1CD0" w:rsidP="0061068C">
      <w:pPr>
        <w:pStyle w:val="fcasegauche"/>
        <w:tabs>
          <w:tab w:val="left" w:pos="426"/>
          <w:tab w:val="left" w:pos="851"/>
        </w:tabs>
        <w:spacing w:after="0"/>
        <w:ind w:left="0" w:firstLine="0"/>
        <w:jc w:val="left"/>
        <w:rPr>
          <w:rFonts w:ascii="Marianne" w:hAnsi="Marianne" w:cs="Arial"/>
        </w:rPr>
      </w:pPr>
    </w:p>
    <w:p w14:paraId="48D1D45B" w14:textId="77777777" w:rsidR="009B1CD0" w:rsidRPr="0003023D" w:rsidRDefault="009B1CD0" w:rsidP="00710FD6">
      <w:pPr>
        <w:pStyle w:val="fcasegauche"/>
        <w:tabs>
          <w:tab w:val="left" w:pos="426"/>
          <w:tab w:val="left" w:pos="851"/>
        </w:tabs>
        <w:spacing w:after="0"/>
        <w:ind w:left="0" w:firstLine="0"/>
        <w:jc w:val="left"/>
        <w:rPr>
          <w:rFonts w:ascii="Marianne" w:hAnsi="Marianne" w:cs="Arial"/>
          <w:b/>
        </w:rPr>
      </w:pPr>
      <w:r w:rsidRPr="0003023D">
        <w:rPr>
          <w:rFonts w:ascii="Marianne" w:eastAsia="Wingdings" w:hAnsi="Marianne" w:cs="Wingdings"/>
          <w:b/>
          <w:color w:val="66CCFF"/>
          <w:spacing w:val="-10"/>
        </w:rPr>
        <w:t></w:t>
      </w:r>
      <w:r w:rsidRPr="0003023D">
        <w:rPr>
          <w:rFonts w:ascii="Marianne" w:eastAsia="Arial" w:hAnsi="Marianne" w:cs="Arial"/>
          <w:spacing w:val="-10"/>
        </w:rPr>
        <w:t xml:space="preserve">  </w:t>
      </w:r>
      <w:r w:rsidRPr="0003023D">
        <w:rPr>
          <w:rFonts w:ascii="Marianne" w:hAnsi="Marianne" w:cs="Arial"/>
        </w:rPr>
        <w:t>Numéro de compte :</w:t>
      </w:r>
    </w:p>
    <w:p w14:paraId="34CC87DE" w14:textId="77777777" w:rsidR="009B1CD0" w:rsidRPr="0003023D" w:rsidRDefault="009B1CD0" w:rsidP="0083205E">
      <w:pPr>
        <w:pStyle w:val="fcasegauche"/>
        <w:tabs>
          <w:tab w:val="left" w:pos="426"/>
          <w:tab w:val="left" w:pos="851"/>
        </w:tabs>
        <w:spacing w:after="0"/>
        <w:ind w:left="0" w:firstLine="0"/>
        <w:jc w:val="left"/>
        <w:rPr>
          <w:rFonts w:ascii="Marianne" w:hAnsi="Marianne" w:cs="Arial"/>
          <w:b/>
        </w:rPr>
      </w:pPr>
    </w:p>
    <w:p w14:paraId="25851D33" w14:textId="77777777" w:rsidR="009B1CD0" w:rsidRPr="0003023D" w:rsidRDefault="009B1CD0" w:rsidP="0083205E">
      <w:pPr>
        <w:pStyle w:val="fcasegauche"/>
        <w:tabs>
          <w:tab w:val="left" w:pos="426"/>
          <w:tab w:val="left" w:pos="851"/>
        </w:tabs>
        <w:spacing w:after="0"/>
        <w:ind w:left="0" w:firstLine="0"/>
        <w:jc w:val="left"/>
        <w:rPr>
          <w:rFonts w:ascii="Marianne" w:hAnsi="Marianne" w:cs="Arial"/>
          <w:b/>
        </w:rPr>
      </w:pPr>
    </w:p>
    <w:p w14:paraId="7EBE074A" w14:textId="77777777" w:rsidR="009B1CD0" w:rsidRPr="0003023D" w:rsidRDefault="009B1CD0" w:rsidP="0083205E">
      <w:pPr>
        <w:pStyle w:val="fcasegauche"/>
        <w:tabs>
          <w:tab w:val="left" w:pos="426"/>
          <w:tab w:val="left" w:pos="851"/>
        </w:tabs>
        <w:spacing w:after="0"/>
        <w:ind w:left="0" w:firstLine="0"/>
        <w:jc w:val="left"/>
        <w:rPr>
          <w:rFonts w:ascii="Marianne" w:hAnsi="Marianne" w:cs="Arial"/>
          <w:b/>
        </w:rPr>
      </w:pPr>
      <w:r w:rsidRPr="0003023D">
        <w:rPr>
          <w:rFonts w:ascii="Marianne" w:hAnsi="Marianne" w:cs="Arial"/>
          <w:b/>
          <w:sz w:val="22"/>
          <w:szCs w:val="22"/>
        </w:rPr>
        <w:t>B4 - Avance</w:t>
      </w:r>
      <w:r w:rsidRPr="0003023D">
        <w:rPr>
          <w:rFonts w:ascii="Marianne" w:hAnsi="Marianne" w:cs="Arial"/>
          <w:b/>
        </w:rPr>
        <w:t> </w:t>
      </w:r>
      <w:r w:rsidRPr="0003023D">
        <w:rPr>
          <w:rFonts w:ascii="Marianne" w:hAnsi="Marianne" w:cs="Arial"/>
          <w:i/>
          <w:sz w:val="18"/>
          <w:szCs w:val="18"/>
        </w:rPr>
        <w:t>(</w:t>
      </w:r>
      <w:hyperlink r:id="rId10" w:history="1">
        <w:r w:rsidRPr="0003023D">
          <w:rPr>
            <w:rStyle w:val="Lienhypertexte"/>
            <w:rFonts w:ascii="Marianne" w:hAnsi="Marianne" w:cs="Arial"/>
            <w:i/>
            <w:sz w:val="18"/>
            <w:szCs w:val="18"/>
          </w:rPr>
          <w:t>article</w:t>
        </w:r>
        <w:r w:rsidR="009D661E" w:rsidRPr="0003023D">
          <w:rPr>
            <w:rStyle w:val="Lienhypertexte"/>
            <w:rFonts w:ascii="Marianne" w:hAnsi="Marianne" w:cs="Arial"/>
            <w:i/>
            <w:sz w:val="18"/>
            <w:szCs w:val="18"/>
          </w:rPr>
          <w:t> R. 2191-3</w:t>
        </w:r>
      </w:hyperlink>
      <w:r w:rsidR="00CD185D" w:rsidRPr="0003023D">
        <w:rPr>
          <w:rFonts w:ascii="Marianne" w:hAnsi="Marianne" w:cs="Arial"/>
          <w:i/>
          <w:sz w:val="18"/>
          <w:szCs w:val="18"/>
        </w:rPr>
        <w:t xml:space="preserve"> </w:t>
      </w:r>
      <w:r w:rsidR="00D90A00" w:rsidRPr="0003023D">
        <w:rPr>
          <w:rFonts w:ascii="Marianne" w:hAnsi="Marianne" w:cs="Arial"/>
          <w:i/>
          <w:sz w:val="18"/>
          <w:szCs w:val="18"/>
        </w:rPr>
        <w:t xml:space="preserve">ou </w:t>
      </w:r>
      <w:hyperlink r:id="rId11" w:history="1">
        <w:r w:rsidR="00D90A00" w:rsidRPr="0003023D">
          <w:rPr>
            <w:rStyle w:val="Lienhypertexte"/>
            <w:rFonts w:ascii="Marianne" w:hAnsi="Marianne" w:cs="Arial"/>
            <w:i/>
            <w:sz w:val="18"/>
            <w:szCs w:val="18"/>
          </w:rPr>
          <w:t>article </w:t>
        </w:r>
        <w:r w:rsidR="009D661E" w:rsidRPr="0003023D">
          <w:rPr>
            <w:rStyle w:val="Lienhypertexte"/>
            <w:rFonts w:ascii="Marianne" w:hAnsi="Marianne" w:cs="Arial"/>
            <w:i/>
            <w:sz w:val="18"/>
            <w:szCs w:val="18"/>
          </w:rPr>
          <w:t>R. 2391-1</w:t>
        </w:r>
      </w:hyperlink>
      <w:r w:rsidR="009D661E" w:rsidRPr="0003023D">
        <w:rPr>
          <w:rFonts w:ascii="Marianne" w:hAnsi="Marianne" w:cs="Arial"/>
          <w:i/>
          <w:sz w:val="18"/>
          <w:szCs w:val="18"/>
        </w:rPr>
        <w:t xml:space="preserve"> </w:t>
      </w:r>
      <w:r w:rsidR="00D90A00" w:rsidRPr="0003023D">
        <w:rPr>
          <w:rFonts w:ascii="Marianne" w:hAnsi="Marianne" w:cs="Arial"/>
          <w:i/>
          <w:sz w:val="18"/>
          <w:szCs w:val="18"/>
        </w:rPr>
        <w:t xml:space="preserve">du </w:t>
      </w:r>
      <w:r w:rsidR="00156924" w:rsidRPr="0003023D">
        <w:rPr>
          <w:rFonts w:ascii="Marianne" w:hAnsi="Marianne" w:cs="Arial"/>
          <w:i/>
          <w:sz w:val="18"/>
          <w:szCs w:val="18"/>
        </w:rPr>
        <w:t>code de la commande publique</w:t>
      </w:r>
      <w:r w:rsidRPr="0003023D">
        <w:rPr>
          <w:rFonts w:ascii="Marianne" w:hAnsi="Marianne" w:cs="Arial"/>
          <w:i/>
          <w:sz w:val="18"/>
          <w:szCs w:val="18"/>
        </w:rPr>
        <w:t>)</w:t>
      </w:r>
    </w:p>
    <w:p w14:paraId="5B2A92F3" w14:textId="77777777" w:rsidR="009B1CD0" w:rsidRPr="0003023D" w:rsidRDefault="009B1CD0" w:rsidP="00934503">
      <w:pPr>
        <w:tabs>
          <w:tab w:val="left" w:pos="426"/>
          <w:tab w:val="left" w:pos="851"/>
        </w:tabs>
        <w:rPr>
          <w:rFonts w:ascii="Marianne" w:hAnsi="Marianne" w:cs="Arial"/>
          <w:b/>
        </w:rPr>
      </w:pPr>
    </w:p>
    <w:p w14:paraId="0B5451DE" w14:textId="77777777" w:rsidR="009B1CD0" w:rsidRPr="0003023D" w:rsidRDefault="00F8046E" w:rsidP="009B45B9">
      <w:pPr>
        <w:tabs>
          <w:tab w:val="left" w:pos="851"/>
        </w:tabs>
        <w:rPr>
          <w:rFonts w:ascii="Marianne" w:hAnsi="Marianne" w:cs="Arial"/>
        </w:rPr>
      </w:pPr>
      <w:r w:rsidRPr="0003023D">
        <w:rPr>
          <w:rFonts w:ascii="Marianne" w:hAnsi="Marianne" w:cs="Arial"/>
        </w:rPr>
        <w:t>Sans objet.</w:t>
      </w:r>
    </w:p>
    <w:p w14:paraId="3CD5601B" w14:textId="77777777" w:rsidR="009B1CD0" w:rsidRPr="0003023D" w:rsidRDefault="009B1CD0" w:rsidP="009B45B9">
      <w:pPr>
        <w:tabs>
          <w:tab w:val="left" w:pos="426"/>
          <w:tab w:val="left" w:pos="851"/>
        </w:tabs>
        <w:jc w:val="both"/>
        <w:rPr>
          <w:rFonts w:ascii="Marianne" w:hAnsi="Marianne" w:cs="Arial"/>
          <w:b/>
        </w:rPr>
      </w:pPr>
    </w:p>
    <w:p w14:paraId="60D4B6F6" w14:textId="77777777" w:rsidR="009B1CD0" w:rsidRPr="0003023D" w:rsidRDefault="009B1CD0" w:rsidP="009B45B9">
      <w:pPr>
        <w:pStyle w:val="Titre4"/>
        <w:tabs>
          <w:tab w:val="clear" w:pos="4111"/>
          <w:tab w:val="left" w:pos="426"/>
          <w:tab w:val="left" w:pos="851"/>
        </w:tabs>
        <w:rPr>
          <w:rFonts w:ascii="Marianne" w:hAnsi="Marianne"/>
        </w:rPr>
      </w:pPr>
      <w:r w:rsidRPr="0003023D">
        <w:rPr>
          <w:rFonts w:ascii="Marianne" w:hAnsi="Marianne"/>
          <w:sz w:val="22"/>
          <w:szCs w:val="22"/>
        </w:rPr>
        <w:t>B5 -</w:t>
      </w:r>
      <w:r w:rsidRPr="0003023D">
        <w:rPr>
          <w:rFonts w:ascii="Marianne" w:hAnsi="Marianne"/>
          <w:b w:val="0"/>
          <w:sz w:val="22"/>
          <w:szCs w:val="22"/>
        </w:rPr>
        <w:t xml:space="preserve"> </w:t>
      </w:r>
      <w:r w:rsidRPr="0003023D">
        <w:rPr>
          <w:rFonts w:ascii="Marianne" w:hAnsi="Marianne"/>
          <w:sz w:val="22"/>
          <w:szCs w:val="22"/>
        </w:rPr>
        <w:t xml:space="preserve">Durée d’exécution du marché </w:t>
      </w:r>
      <w:r w:rsidR="00FE48C9" w:rsidRPr="0003023D">
        <w:rPr>
          <w:rFonts w:ascii="Marianne" w:hAnsi="Marianne"/>
          <w:sz w:val="22"/>
          <w:szCs w:val="22"/>
        </w:rPr>
        <w:t>public</w:t>
      </w:r>
    </w:p>
    <w:p w14:paraId="5B7BDC53" w14:textId="77777777" w:rsidR="009B1CD0" w:rsidRPr="0003023D" w:rsidRDefault="009B1CD0" w:rsidP="009B45B9">
      <w:pPr>
        <w:tabs>
          <w:tab w:val="left" w:pos="576"/>
          <w:tab w:val="left" w:pos="851"/>
        </w:tabs>
        <w:jc w:val="both"/>
        <w:rPr>
          <w:rFonts w:ascii="Marianne" w:hAnsi="Marianne" w:cs="Arial"/>
        </w:rPr>
      </w:pPr>
    </w:p>
    <w:p w14:paraId="39C037A4" w14:textId="0AD55638" w:rsidR="00DE25D8" w:rsidRPr="0003023D" w:rsidRDefault="00CB5E72" w:rsidP="00CB5E72">
      <w:pPr>
        <w:spacing w:after="120"/>
        <w:contextualSpacing/>
        <w:jc w:val="both"/>
        <w:rPr>
          <w:rFonts w:ascii="Marianne" w:eastAsia="Arial" w:hAnsi="Marianne" w:cs="Arial"/>
        </w:rPr>
      </w:pPr>
      <w:r w:rsidRPr="0003023D">
        <w:rPr>
          <w:rFonts w:ascii="Marianne" w:eastAsia="Arial" w:hAnsi="Marianne" w:cs="Arial"/>
        </w:rPr>
        <w:t>La dur</w:t>
      </w:r>
      <w:r w:rsidR="007B7F60" w:rsidRPr="0003023D">
        <w:rPr>
          <w:rFonts w:ascii="Marianne" w:eastAsia="Arial" w:hAnsi="Marianne" w:cs="Arial"/>
        </w:rPr>
        <w:t xml:space="preserve">ée globale indicative du marché </w:t>
      </w:r>
      <w:r w:rsidRPr="0003023D">
        <w:rPr>
          <w:rFonts w:ascii="Marianne" w:eastAsia="Arial" w:hAnsi="Marianne" w:cs="Arial"/>
        </w:rPr>
        <w:t xml:space="preserve">est estimée à un maximum de : </w:t>
      </w:r>
      <w:r w:rsidR="0003023D" w:rsidRPr="0003023D">
        <w:rPr>
          <w:rFonts w:ascii="Marianne" w:eastAsia="Arial" w:hAnsi="Marianne" w:cs="Arial"/>
          <w:b/>
        </w:rPr>
        <w:t>huit</w:t>
      </w:r>
      <w:r w:rsidR="004F564B" w:rsidRPr="0003023D">
        <w:rPr>
          <w:rFonts w:ascii="Marianne" w:eastAsia="Arial" w:hAnsi="Marianne" w:cs="Arial"/>
        </w:rPr>
        <w:t xml:space="preserve"> </w:t>
      </w:r>
      <w:r w:rsidR="004F564B" w:rsidRPr="0003023D">
        <w:rPr>
          <w:rFonts w:ascii="Marianne" w:eastAsia="Arial" w:hAnsi="Marianne" w:cs="Arial"/>
          <w:b/>
          <w:bCs/>
        </w:rPr>
        <w:t>(</w:t>
      </w:r>
      <w:r w:rsidR="0003023D" w:rsidRPr="0003023D">
        <w:rPr>
          <w:rFonts w:ascii="Marianne" w:eastAsia="Arial" w:hAnsi="Marianne" w:cs="Arial"/>
          <w:b/>
          <w:bCs/>
        </w:rPr>
        <w:t>8</w:t>
      </w:r>
      <w:r w:rsidR="007B7F60" w:rsidRPr="0003023D">
        <w:rPr>
          <w:rFonts w:ascii="Marianne" w:eastAsia="Arial" w:hAnsi="Marianne" w:cs="Arial"/>
          <w:b/>
          <w:bCs/>
        </w:rPr>
        <w:t xml:space="preserve">) mois </w:t>
      </w:r>
      <w:r w:rsidR="007B7F60" w:rsidRPr="0003023D">
        <w:rPr>
          <w:rFonts w:ascii="Marianne" w:eastAsia="Arial" w:hAnsi="Marianne" w:cs="Arial"/>
          <w:bCs/>
        </w:rPr>
        <w:t>à compter de</w:t>
      </w:r>
      <w:r w:rsidR="007B7F60" w:rsidRPr="0003023D">
        <w:rPr>
          <w:rFonts w:ascii="Marianne" w:eastAsia="Arial" w:hAnsi="Marianne" w:cs="Arial"/>
          <w:b/>
          <w:bCs/>
        </w:rPr>
        <w:t xml:space="preserve"> </w:t>
      </w:r>
      <w:r w:rsidR="00DE25D8" w:rsidRPr="0003023D">
        <w:rPr>
          <w:rFonts w:ascii="Marianne" w:eastAsia="Arial" w:hAnsi="Marianne" w:cs="Arial"/>
        </w:rPr>
        <w:t>:</w:t>
      </w:r>
    </w:p>
    <w:p w14:paraId="1E23601A" w14:textId="77777777" w:rsidR="005B7633" w:rsidRPr="0003023D" w:rsidRDefault="005B7633" w:rsidP="00CB5E72">
      <w:pPr>
        <w:spacing w:after="120"/>
        <w:contextualSpacing/>
        <w:jc w:val="both"/>
        <w:rPr>
          <w:rFonts w:ascii="Marianne" w:eastAsia="Arial" w:hAnsi="Marianne" w:cs="Arial"/>
          <w:b/>
          <w:bCs/>
          <w:sz w:val="8"/>
          <w:szCs w:val="8"/>
        </w:rPr>
      </w:pPr>
    </w:p>
    <w:p w14:paraId="4E2A90E6" w14:textId="77777777" w:rsidR="007B7F60" w:rsidRPr="0003023D" w:rsidRDefault="007B7F60" w:rsidP="007B7F60">
      <w:pPr>
        <w:tabs>
          <w:tab w:val="left" w:pos="851"/>
        </w:tabs>
        <w:spacing w:before="120"/>
        <w:ind w:left="851"/>
        <w:jc w:val="both"/>
        <w:rPr>
          <w:rFonts w:ascii="Marianne" w:hAnsi="Marianne"/>
        </w:rPr>
      </w:pPr>
      <w:r w:rsidRPr="0003023D">
        <w:rPr>
          <w:rFonts w:ascii="Marianne" w:hAnsi="Marianne"/>
        </w:rPr>
        <w:fldChar w:fldCharType="begin">
          <w:ffData>
            <w:name w:val=""/>
            <w:enabled/>
            <w:calcOnExit w:val="0"/>
            <w:checkBox>
              <w:size w:val="20"/>
              <w:default w:val="1"/>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ab/>
        <w:t>la date de notification du marché public ;</w:t>
      </w:r>
    </w:p>
    <w:p w14:paraId="52059E05" w14:textId="77777777" w:rsidR="007B7F60" w:rsidRPr="0003023D" w:rsidRDefault="007B7F60" w:rsidP="007B7F60">
      <w:pPr>
        <w:tabs>
          <w:tab w:val="left" w:pos="851"/>
        </w:tabs>
        <w:spacing w:before="120"/>
        <w:ind w:left="567"/>
        <w:jc w:val="both"/>
        <w:rPr>
          <w:rFonts w:ascii="Marianne" w:hAnsi="Marianne"/>
        </w:rPr>
      </w:pPr>
      <w:r w:rsidRPr="0003023D">
        <w:rPr>
          <w:rFonts w:ascii="Marianne" w:hAnsi="Marianne"/>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ab/>
        <w:t>la date de notification de l’ordre de service ;</w:t>
      </w:r>
    </w:p>
    <w:p w14:paraId="3C8C172F" w14:textId="77777777" w:rsidR="007B7F60" w:rsidRPr="0003023D" w:rsidRDefault="007B7F60" w:rsidP="007B7F60">
      <w:pPr>
        <w:tabs>
          <w:tab w:val="left" w:pos="851"/>
        </w:tabs>
        <w:spacing w:before="120"/>
        <w:ind w:left="1134" w:hanging="567"/>
        <w:jc w:val="both"/>
        <w:rPr>
          <w:rFonts w:ascii="Marianne" w:hAnsi="Marianne" w:cs="Arial"/>
          <w:b/>
        </w:rPr>
      </w:pPr>
      <w:r w:rsidRPr="0003023D">
        <w:rPr>
          <w:rFonts w:ascii="Marianne" w:hAnsi="Marianne"/>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ab/>
        <w:t>la date de début d’exécution prévue par le marché public lorsqu’elle est postérieure à la date de notification.</w:t>
      </w:r>
    </w:p>
    <w:p w14:paraId="65623918" w14:textId="77777777" w:rsidR="00DE25D8" w:rsidRPr="0003023D" w:rsidRDefault="00DE25D8" w:rsidP="0010744E">
      <w:pPr>
        <w:pStyle w:val="fcasegauche"/>
        <w:tabs>
          <w:tab w:val="left" w:pos="426"/>
          <w:tab w:val="left" w:pos="851"/>
        </w:tabs>
        <w:spacing w:after="0"/>
        <w:ind w:left="0" w:firstLine="0"/>
        <w:jc w:val="left"/>
        <w:rPr>
          <w:rFonts w:ascii="Marianne" w:hAnsi="Marianne" w:cs="Arial"/>
        </w:rPr>
      </w:pPr>
    </w:p>
    <w:p w14:paraId="04353174" w14:textId="77777777" w:rsidR="0010744E" w:rsidRPr="0003023D" w:rsidRDefault="0010744E" w:rsidP="0010744E">
      <w:pPr>
        <w:pStyle w:val="fcasegauche"/>
        <w:tabs>
          <w:tab w:val="left" w:pos="426"/>
          <w:tab w:val="left" w:pos="851"/>
        </w:tabs>
        <w:spacing w:after="0"/>
        <w:ind w:left="0" w:firstLine="0"/>
        <w:jc w:val="left"/>
        <w:rPr>
          <w:rFonts w:ascii="Marianne" w:hAnsi="Marianne" w:cs="Arial"/>
          <w:i/>
          <w:sz w:val="18"/>
          <w:szCs w:val="18"/>
        </w:rPr>
      </w:pPr>
      <w:r w:rsidRPr="0003023D">
        <w:rPr>
          <w:rFonts w:ascii="Marianne" w:hAnsi="Marianne" w:cs="Arial"/>
        </w:rPr>
        <w:t>Le marché public est reconductible :</w:t>
      </w:r>
      <w:r w:rsidRPr="0003023D">
        <w:rPr>
          <w:rFonts w:ascii="Marianne" w:hAnsi="Marianne"/>
        </w:rPr>
        <w:tab/>
      </w:r>
      <w:r w:rsidRPr="0003023D">
        <w:rPr>
          <w:rFonts w:ascii="Marianne" w:hAnsi="Marianne"/>
        </w:rPr>
        <w:tab/>
      </w:r>
      <w:r w:rsidR="00DE25D8" w:rsidRPr="0003023D">
        <w:rPr>
          <w:rFonts w:ascii="Marianne" w:hAnsi="Marianne"/>
        </w:rPr>
        <w:fldChar w:fldCharType="begin">
          <w:ffData>
            <w:name w:val=""/>
            <w:enabled/>
            <w:calcOnExit w:val="0"/>
            <w:checkBox>
              <w:size w:val="20"/>
              <w:default w:val="1"/>
            </w:checkBox>
          </w:ffData>
        </w:fldChar>
      </w:r>
      <w:r w:rsidR="00DE25D8"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00DE25D8" w:rsidRPr="0003023D">
        <w:rPr>
          <w:rFonts w:ascii="Marianne" w:hAnsi="Marianne"/>
        </w:rPr>
        <w:fldChar w:fldCharType="end"/>
      </w:r>
      <w:r w:rsidRPr="0003023D">
        <w:rPr>
          <w:rFonts w:ascii="Marianne" w:hAnsi="Marianne"/>
        </w:rPr>
        <w:tab/>
        <w:t>Non</w:t>
      </w:r>
      <w:r w:rsidRPr="0003023D">
        <w:rPr>
          <w:rFonts w:ascii="Marianne" w:hAnsi="Marianne"/>
        </w:rPr>
        <w:tab/>
      </w:r>
      <w:r w:rsidRPr="0003023D">
        <w:rPr>
          <w:rFonts w:ascii="Marianne" w:hAnsi="Marianne"/>
        </w:rPr>
        <w:tab/>
      </w:r>
      <w:r w:rsidRPr="0003023D">
        <w:rPr>
          <w:rFonts w:ascii="Marianne" w:hAnsi="Marianne"/>
        </w:rPr>
        <w:tab/>
      </w:r>
      <w:r w:rsidR="00DE25D8" w:rsidRPr="0003023D">
        <w:rPr>
          <w:rFonts w:ascii="Marianne" w:hAnsi="Marianne"/>
        </w:rPr>
        <w:fldChar w:fldCharType="begin">
          <w:ffData>
            <w:name w:val=""/>
            <w:enabled/>
            <w:calcOnExit w:val="0"/>
            <w:checkBox>
              <w:size w:val="20"/>
              <w:default w:val="0"/>
            </w:checkBox>
          </w:ffData>
        </w:fldChar>
      </w:r>
      <w:r w:rsidR="00DE25D8"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00DE25D8" w:rsidRPr="0003023D">
        <w:rPr>
          <w:rFonts w:ascii="Marianne" w:hAnsi="Marianne"/>
        </w:rPr>
        <w:fldChar w:fldCharType="end"/>
      </w:r>
      <w:r w:rsidRPr="0003023D">
        <w:rPr>
          <w:rFonts w:ascii="Marianne" w:hAnsi="Marianne"/>
        </w:rPr>
        <w:tab/>
        <w:t>Oui</w:t>
      </w:r>
    </w:p>
    <w:p w14:paraId="07B6D98E" w14:textId="77777777" w:rsidR="0010744E" w:rsidRPr="0003023D" w:rsidRDefault="0010744E" w:rsidP="0010744E">
      <w:pPr>
        <w:tabs>
          <w:tab w:val="left" w:pos="426"/>
          <w:tab w:val="left" w:pos="851"/>
        </w:tabs>
        <w:jc w:val="both"/>
        <w:rPr>
          <w:rFonts w:ascii="Marianne" w:hAnsi="Marianne" w:cs="Arial"/>
        </w:rPr>
      </w:pPr>
    </w:p>
    <w:p w14:paraId="0CC4C8B9" w14:textId="77777777" w:rsidR="00DC2C43" w:rsidRPr="0003023D" w:rsidRDefault="00DC2C43" w:rsidP="0010744E">
      <w:pPr>
        <w:tabs>
          <w:tab w:val="left" w:pos="426"/>
          <w:tab w:val="left" w:pos="851"/>
        </w:tabs>
        <w:jc w:val="both"/>
        <w:rPr>
          <w:rFonts w:ascii="Marianne" w:hAnsi="Marianne"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03023D" w14:paraId="7EF33026" w14:textId="77777777" w:rsidTr="00DE25D8">
        <w:tc>
          <w:tcPr>
            <w:tcW w:w="10419" w:type="dxa"/>
            <w:shd w:val="clear" w:color="auto" w:fill="66CCFF"/>
          </w:tcPr>
          <w:p w14:paraId="74551428" w14:textId="77777777" w:rsidR="009B1CD0" w:rsidRPr="0003023D" w:rsidRDefault="009B1CD0" w:rsidP="00C630AD">
            <w:pPr>
              <w:tabs>
                <w:tab w:val="left" w:pos="-142"/>
                <w:tab w:val="left" w:pos="851"/>
                <w:tab w:val="left" w:pos="4111"/>
              </w:tabs>
              <w:jc w:val="both"/>
              <w:rPr>
                <w:rFonts w:ascii="Marianne" w:hAnsi="Marianne"/>
              </w:rPr>
            </w:pPr>
            <w:r w:rsidRPr="0003023D">
              <w:rPr>
                <w:rFonts w:ascii="Marianne" w:hAnsi="Marianne" w:cs="Arial"/>
                <w:b/>
                <w:bCs/>
                <w:sz w:val="22"/>
                <w:szCs w:val="22"/>
              </w:rPr>
              <w:t xml:space="preserve">C - Signature </w:t>
            </w:r>
            <w:r w:rsidR="00660727" w:rsidRPr="0003023D">
              <w:rPr>
                <w:rFonts w:ascii="Marianne" w:hAnsi="Marianne" w:cs="Arial"/>
                <w:b/>
                <w:bCs/>
                <w:sz w:val="22"/>
                <w:szCs w:val="22"/>
              </w:rPr>
              <w:t xml:space="preserve">du marché </w:t>
            </w:r>
            <w:r w:rsidR="00FE48C9" w:rsidRPr="0003023D">
              <w:rPr>
                <w:rFonts w:ascii="Marianne" w:hAnsi="Marianne" w:cs="Arial"/>
                <w:b/>
                <w:bCs/>
                <w:sz w:val="22"/>
                <w:szCs w:val="22"/>
              </w:rPr>
              <w:t>public</w:t>
            </w:r>
            <w:r w:rsidRPr="0003023D">
              <w:rPr>
                <w:rFonts w:ascii="Marianne" w:hAnsi="Marianne" w:cs="Arial"/>
                <w:b/>
                <w:bCs/>
                <w:sz w:val="22"/>
                <w:szCs w:val="22"/>
              </w:rPr>
              <w:t xml:space="preserve"> par le </w:t>
            </w:r>
            <w:r w:rsidR="00036500" w:rsidRPr="0003023D">
              <w:rPr>
                <w:rFonts w:ascii="Marianne" w:hAnsi="Marianne" w:cs="Arial"/>
                <w:b/>
                <w:bCs/>
                <w:sz w:val="22"/>
                <w:szCs w:val="22"/>
              </w:rPr>
              <w:t>titulaire individuel ou</w:t>
            </w:r>
            <w:r w:rsidR="00354C04" w:rsidRPr="0003023D">
              <w:rPr>
                <w:rFonts w:ascii="Marianne" w:hAnsi="Marianne" w:cs="Arial"/>
                <w:b/>
                <w:bCs/>
                <w:sz w:val="22"/>
                <w:szCs w:val="22"/>
              </w:rPr>
              <w:t>, en cas groupement, le mandataire dûment habilité ou</w:t>
            </w:r>
            <w:r w:rsidR="00036500" w:rsidRPr="0003023D">
              <w:rPr>
                <w:rFonts w:ascii="Marianne" w:hAnsi="Marianne" w:cs="Arial"/>
                <w:b/>
                <w:bCs/>
                <w:sz w:val="22"/>
                <w:szCs w:val="22"/>
              </w:rPr>
              <w:t xml:space="preserve"> chaque membre du groupement</w:t>
            </w:r>
          </w:p>
        </w:tc>
      </w:tr>
    </w:tbl>
    <w:p w14:paraId="528B181E" w14:textId="77777777" w:rsidR="009B1CD0" w:rsidRPr="0003023D" w:rsidRDefault="009B1CD0" w:rsidP="006C4338">
      <w:pPr>
        <w:tabs>
          <w:tab w:val="left" w:pos="851"/>
        </w:tabs>
        <w:jc w:val="both"/>
        <w:rPr>
          <w:rFonts w:ascii="Marianne" w:hAnsi="Marianne"/>
        </w:rPr>
      </w:pPr>
    </w:p>
    <w:p w14:paraId="3D29098B" w14:textId="77777777" w:rsidR="005824AE" w:rsidRPr="0003023D" w:rsidRDefault="005824AE" w:rsidP="005824AE">
      <w:pPr>
        <w:pStyle w:val="Default"/>
        <w:jc w:val="both"/>
        <w:rPr>
          <w:rFonts w:ascii="Marianne" w:hAnsi="Marianne"/>
          <w:sz w:val="20"/>
          <w:szCs w:val="20"/>
        </w:rPr>
      </w:pPr>
      <w:r w:rsidRPr="0003023D">
        <w:rPr>
          <w:rFonts w:ascii="Marianne" w:hAnsi="Marianne"/>
          <w:b/>
          <w:sz w:val="20"/>
          <w:szCs w:val="20"/>
        </w:rPr>
        <w:t>Attention</w:t>
      </w:r>
      <w:r w:rsidRPr="0003023D">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03023D">
        <w:rPr>
          <w:rFonts w:ascii="Marianne" w:hAnsi="Marianne"/>
          <w:sz w:val="20"/>
          <w:szCs w:val="20"/>
          <w:u w:val="single"/>
        </w:rPr>
        <w:t>et</w:t>
      </w:r>
      <w:r w:rsidRPr="0003023D">
        <w:rPr>
          <w:rFonts w:ascii="Marianne" w:hAnsi="Marianne"/>
          <w:sz w:val="20"/>
          <w:szCs w:val="20"/>
        </w:rPr>
        <w:t xml:space="preserve"> le sous-traitant concerné, il convient de faire signer ce DC4 par le biais du formulaire ATTRI2.</w:t>
      </w:r>
    </w:p>
    <w:p w14:paraId="6A6000BF" w14:textId="77777777" w:rsidR="00507934" w:rsidRPr="0003023D" w:rsidRDefault="00507934" w:rsidP="005824AE">
      <w:pPr>
        <w:pStyle w:val="Default"/>
        <w:jc w:val="both"/>
        <w:rPr>
          <w:rFonts w:ascii="Marianne" w:hAnsi="Marianne"/>
          <w:sz w:val="20"/>
          <w:szCs w:val="20"/>
        </w:rPr>
      </w:pPr>
    </w:p>
    <w:p w14:paraId="000984C5" w14:textId="77777777" w:rsidR="00507934" w:rsidRPr="0003023D" w:rsidRDefault="00507934" w:rsidP="005824AE">
      <w:pPr>
        <w:pStyle w:val="Default"/>
        <w:jc w:val="both"/>
        <w:rPr>
          <w:rFonts w:ascii="Marianne" w:hAnsi="Marianne"/>
          <w:sz w:val="20"/>
          <w:szCs w:val="20"/>
        </w:rPr>
      </w:pPr>
    </w:p>
    <w:p w14:paraId="083723D4" w14:textId="77777777" w:rsidR="00507934" w:rsidRPr="0003023D" w:rsidRDefault="00507934" w:rsidP="005824AE">
      <w:pPr>
        <w:pStyle w:val="Default"/>
        <w:jc w:val="both"/>
        <w:rPr>
          <w:rFonts w:ascii="Marianne" w:hAnsi="Marianne"/>
          <w:sz w:val="20"/>
          <w:szCs w:val="20"/>
        </w:rPr>
      </w:pPr>
    </w:p>
    <w:p w14:paraId="46664094" w14:textId="77777777" w:rsidR="009B543C" w:rsidRPr="0003023D" w:rsidRDefault="009B543C" w:rsidP="006C4338">
      <w:pPr>
        <w:tabs>
          <w:tab w:val="left" w:pos="851"/>
        </w:tabs>
        <w:jc w:val="both"/>
        <w:rPr>
          <w:rFonts w:ascii="Marianne" w:hAnsi="Marianne"/>
        </w:rPr>
      </w:pPr>
    </w:p>
    <w:p w14:paraId="5BC8369D" w14:textId="77777777" w:rsidR="00332B12" w:rsidRPr="0003023D" w:rsidRDefault="00332B12" w:rsidP="00332B12">
      <w:pPr>
        <w:pStyle w:val="fcase1ertab"/>
        <w:tabs>
          <w:tab w:val="left" w:pos="851"/>
        </w:tabs>
        <w:ind w:left="0" w:firstLine="0"/>
        <w:rPr>
          <w:rFonts w:ascii="Marianne" w:hAnsi="Marianne" w:cs="Arial"/>
          <w:i/>
          <w:sz w:val="18"/>
          <w:szCs w:val="18"/>
        </w:rPr>
      </w:pPr>
      <w:r w:rsidRPr="0003023D">
        <w:rPr>
          <w:rFonts w:ascii="Marianne" w:hAnsi="Marianne" w:cs="Arial"/>
          <w:b/>
          <w:sz w:val="22"/>
          <w:szCs w:val="22"/>
        </w:rPr>
        <w:t xml:space="preserve">C1 – Signature du marché </w:t>
      </w:r>
      <w:r w:rsidR="00FE48C9" w:rsidRPr="0003023D">
        <w:rPr>
          <w:rFonts w:ascii="Marianne" w:hAnsi="Marianne" w:cs="Arial"/>
          <w:b/>
          <w:sz w:val="22"/>
          <w:szCs w:val="22"/>
        </w:rPr>
        <w:t>public</w:t>
      </w:r>
      <w:r w:rsidRPr="0003023D">
        <w:rPr>
          <w:rFonts w:ascii="Marianne" w:hAnsi="Marianne" w:cs="Arial"/>
          <w:b/>
          <w:sz w:val="22"/>
          <w:szCs w:val="22"/>
        </w:rPr>
        <w:t xml:space="preserve"> par le titulaire individuel :</w:t>
      </w:r>
    </w:p>
    <w:p w14:paraId="2AE40C4A" w14:textId="77777777" w:rsidR="009B543C" w:rsidRPr="0003023D" w:rsidRDefault="009B543C" w:rsidP="00332B12">
      <w:pPr>
        <w:pStyle w:val="fcase1ertab"/>
        <w:tabs>
          <w:tab w:val="left" w:pos="851"/>
        </w:tabs>
        <w:ind w:left="0" w:firstLine="0"/>
        <w:rPr>
          <w:rFonts w:ascii="Marianne" w:hAnsi="Marianne" w:cs="Arial"/>
          <w:i/>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03023D" w14:paraId="3D5F128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9B831E7"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Nom, prénom et qualité</w:t>
            </w:r>
          </w:p>
          <w:p w14:paraId="7A5F152D"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BC4A46"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A1AB3"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Signature</w:t>
            </w:r>
          </w:p>
        </w:tc>
      </w:tr>
      <w:tr w:rsidR="00332B12" w:rsidRPr="0003023D" w14:paraId="557D040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355B1AA" w14:textId="77777777" w:rsidR="00332B12" w:rsidRPr="0003023D"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14:paraId="098D6F39" w14:textId="77777777" w:rsidR="00332B12" w:rsidRPr="0003023D"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1F0947C" w14:textId="77777777" w:rsidR="00332B12" w:rsidRPr="0003023D" w:rsidRDefault="00332B12" w:rsidP="00B054DA">
            <w:pPr>
              <w:tabs>
                <w:tab w:val="left" w:pos="851"/>
              </w:tabs>
              <w:snapToGrid w:val="0"/>
              <w:jc w:val="both"/>
              <w:rPr>
                <w:rFonts w:ascii="Marianne" w:hAnsi="Marianne" w:cs="Arial"/>
                <w:b/>
                <w:bCs/>
              </w:rPr>
            </w:pPr>
          </w:p>
        </w:tc>
      </w:tr>
    </w:tbl>
    <w:p w14:paraId="381170F7" w14:textId="77777777" w:rsidR="002904AF" w:rsidRPr="0003023D" w:rsidRDefault="002904AF" w:rsidP="002904AF">
      <w:pPr>
        <w:tabs>
          <w:tab w:val="left" w:pos="851"/>
        </w:tabs>
        <w:jc w:val="both"/>
        <w:rPr>
          <w:rFonts w:ascii="Marianne" w:hAnsi="Marianne" w:cs="Arial"/>
        </w:rPr>
      </w:pPr>
      <w:r w:rsidRPr="0003023D">
        <w:rPr>
          <w:rFonts w:ascii="Marianne" w:hAnsi="Marianne" w:cs="Arial"/>
          <w:sz w:val="18"/>
          <w:szCs w:val="18"/>
        </w:rPr>
        <w:t>(*) Le signataire doit avoir le pouvoir d’engager la personne qu’il représente.</w:t>
      </w:r>
    </w:p>
    <w:p w14:paraId="10279271" w14:textId="77777777" w:rsidR="0010744E" w:rsidRPr="0003023D" w:rsidRDefault="0010744E" w:rsidP="00332B12">
      <w:pPr>
        <w:pStyle w:val="fcase1ertab"/>
        <w:tabs>
          <w:tab w:val="left" w:pos="851"/>
        </w:tabs>
        <w:ind w:left="0" w:firstLine="0"/>
        <w:rPr>
          <w:rFonts w:ascii="Marianne" w:hAnsi="Marianne" w:cs="Arial"/>
          <w:b/>
          <w:sz w:val="22"/>
          <w:szCs w:val="22"/>
        </w:rPr>
      </w:pPr>
    </w:p>
    <w:p w14:paraId="5929C34E" w14:textId="77777777" w:rsidR="00AF2EA4" w:rsidRPr="0003023D" w:rsidRDefault="00AF2EA4" w:rsidP="00332B12">
      <w:pPr>
        <w:pStyle w:val="fcase1ertab"/>
        <w:tabs>
          <w:tab w:val="left" w:pos="851"/>
        </w:tabs>
        <w:ind w:left="0" w:firstLine="0"/>
        <w:rPr>
          <w:rFonts w:ascii="Marianne" w:hAnsi="Marianne" w:cs="Arial"/>
          <w:b/>
          <w:sz w:val="22"/>
          <w:szCs w:val="22"/>
        </w:rPr>
      </w:pPr>
    </w:p>
    <w:p w14:paraId="32366167" w14:textId="77777777" w:rsidR="00507934" w:rsidRPr="0003023D" w:rsidRDefault="00507934" w:rsidP="00332B12">
      <w:pPr>
        <w:pStyle w:val="fcase1ertab"/>
        <w:tabs>
          <w:tab w:val="left" w:pos="851"/>
        </w:tabs>
        <w:ind w:left="0" w:firstLine="0"/>
        <w:rPr>
          <w:rFonts w:ascii="Marianne" w:hAnsi="Marianne" w:cs="Arial"/>
          <w:b/>
          <w:sz w:val="22"/>
          <w:szCs w:val="22"/>
        </w:rPr>
      </w:pPr>
    </w:p>
    <w:p w14:paraId="6B436CA1" w14:textId="77777777" w:rsidR="00332B12" w:rsidRPr="0003023D" w:rsidRDefault="00332B12" w:rsidP="00332B12">
      <w:pPr>
        <w:pStyle w:val="fcase1ertab"/>
        <w:tabs>
          <w:tab w:val="left" w:pos="851"/>
        </w:tabs>
        <w:ind w:left="0" w:firstLine="0"/>
        <w:rPr>
          <w:rFonts w:ascii="Marianne" w:hAnsi="Marianne" w:cs="Arial"/>
          <w:i/>
          <w:sz w:val="18"/>
          <w:szCs w:val="18"/>
        </w:rPr>
      </w:pPr>
      <w:r w:rsidRPr="0003023D">
        <w:rPr>
          <w:rFonts w:ascii="Marianne" w:hAnsi="Marianne" w:cs="Arial"/>
          <w:b/>
          <w:sz w:val="22"/>
          <w:szCs w:val="22"/>
        </w:rPr>
        <w:t xml:space="preserve">C2 – Signature du marché </w:t>
      </w:r>
      <w:r w:rsidR="00FE48C9" w:rsidRPr="0003023D">
        <w:rPr>
          <w:rFonts w:ascii="Marianne" w:hAnsi="Marianne" w:cs="Arial"/>
          <w:b/>
          <w:sz w:val="22"/>
          <w:szCs w:val="22"/>
        </w:rPr>
        <w:t>public</w:t>
      </w:r>
      <w:r w:rsidRPr="0003023D">
        <w:rPr>
          <w:rFonts w:ascii="Marianne" w:hAnsi="Marianne" w:cs="Arial"/>
          <w:b/>
          <w:sz w:val="22"/>
          <w:szCs w:val="22"/>
        </w:rPr>
        <w:t xml:space="preserve"> en cas de groupement :</w:t>
      </w:r>
    </w:p>
    <w:p w14:paraId="14AB4FE1" w14:textId="77777777" w:rsidR="00332B12" w:rsidRPr="0003023D" w:rsidRDefault="00332B12" w:rsidP="006C4338">
      <w:pPr>
        <w:tabs>
          <w:tab w:val="left" w:pos="851"/>
        </w:tabs>
        <w:jc w:val="both"/>
        <w:rPr>
          <w:rFonts w:ascii="Marianne" w:hAnsi="Marianne"/>
        </w:rPr>
      </w:pPr>
    </w:p>
    <w:p w14:paraId="0B243A17" w14:textId="77777777" w:rsidR="009B1CD0" w:rsidRPr="0003023D" w:rsidRDefault="002904AF" w:rsidP="00C630AD">
      <w:pPr>
        <w:tabs>
          <w:tab w:val="left" w:pos="851"/>
        </w:tabs>
        <w:jc w:val="both"/>
        <w:rPr>
          <w:rFonts w:ascii="Marianne" w:hAnsi="Marianne" w:cs="Arial"/>
          <w:sz w:val="18"/>
          <w:szCs w:val="18"/>
        </w:rPr>
      </w:pPr>
      <w:r w:rsidRPr="0003023D">
        <w:rPr>
          <w:rFonts w:ascii="Marianne" w:hAnsi="Marianne" w:cs="Arial"/>
        </w:rPr>
        <w:t>L</w:t>
      </w:r>
      <w:r w:rsidR="00036500" w:rsidRPr="0003023D">
        <w:rPr>
          <w:rFonts w:ascii="Marianne" w:hAnsi="Marianne" w:cs="Arial"/>
        </w:rPr>
        <w:t xml:space="preserve">es membres </w:t>
      </w:r>
      <w:r w:rsidRPr="0003023D">
        <w:rPr>
          <w:rFonts w:ascii="Marianne" w:hAnsi="Marianne" w:cs="Arial"/>
        </w:rPr>
        <w:t xml:space="preserve">du groupement d’opérateurs économiques </w:t>
      </w:r>
      <w:r w:rsidR="00036500" w:rsidRPr="0003023D">
        <w:rPr>
          <w:rFonts w:ascii="Marianne" w:hAnsi="Marianne" w:cs="Arial"/>
        </w:rPr>
        <w:t xml:space="preserve">désignent le mandataire suivant </w:t>
      </w:r>
      <w:r w:rsidR="00036500" w:rsidRPr="0003023D">
        <w:rPr>
          <w:rFonts w:ascii="Marianne" w:hAnsi="Marianne" w:cs="Arial"/>
          <w:i/>
          <w:sz w:val="18"/>
          <w:szCs w:val="18"/>
        </w:rPr>
        <w:t>(</w:t>
      </w:r>
      <w:hyperlink r:id="rId12" w:history="1">
        <w:r w:rsidR="00036500" w:rsidRPr="0003023D">
          <w:rPr>
            <w:rStyle w:val="Lienhypertexte"/>
            <w:rFonts w:ascii="Marianne" w:hAnsi="Marianne" w:cs="Arial"/>
            <w:i/>
            <w:sz w:val="18"/>
            <w:szCs w:val="18"/>
          </w:rPr>
          <w:t>article</w:t>
        </w:r>
        <w:r w:rsidR="009D661E" w:rsidRPr="0003023D">
          <w:rPr>
            <w:rStyle w:val="Lienhypertexte"/>
            <w:rFonts w:ascii="Marianne" w:hAnsi="Marianne" w:cs="Arial"/>
            <w:i/>
            <w:sz w:val="18"/>
            <w:szCs w:val="18"/>
          </w:rPr>
          <w:t> R. 2142-23</w:t>
        </w:r>
      </w:hyperlink>
      <w:r w:rsidR="00036500" w:rsidRPr="0003023D">
        <w:rPr>
          <w:rFonts w:ascii="Marianne" w:hAnsi="Marianne" w:cs="Arial"/>
          <w:i/>
          <w:sz w:val="18"/>
          <w:szCs w:val="18"/>
        </w:rPr>
        <w:t xml:space="preserve"> </w:t>
      </w:r>
      <w:r w:rsidR="00D90A00" w:rsidRPr="0003023D">
        <w:rPr>
          <w:rFonts w:ascii="Marianne" w:hAnsi="Marianne" w:cs="Arial"/>
          <w:i/>
          <w:sz w:val="18"/>
          <w:szCs w:val="18"/>
        </w:rPr>
        <w:t xml:space="preserve">ou </w:t>
      </w:r>
      <w:hyperlink r:id="rId13" w:history="1">
        <w:r w:rsidR="009D661E" w:rsidRPr="0003023D">
          <w:rPr>
            <w:rStyle w:val="Lienhypertexte"/>
            <w:rFonts w:ascii="Marianne" w:hAnsi="Marianne" w:cs="Arial"/>
            <w:i/>
            <w:sz w:val="18"/>
            <w:szCs w:val="18"/>
          </w:rPr>
          <w:t>article R. 2342-12</w:t>
        </w:r>
      </w:hyperlink>
      <w:r w:rsidR="009D661E" w:rsidRPr="0003023D">
        <w:rPr>
          <w:rFonts w:ascii="Marianne" w:hAnsi="Marianne" w:cs="Arial"/>
          <w:i/>
          <w:sz w:val="18"/>
          <w:szCs w:val="18"/>
        </w:rPr>
        <w:t xml:space="preserve"> du code de la commande publique</w:t>
      </w:r>
      <w:r w:rsidR="00036500" w:rsidRPr="0003023D">
        <w:rPr>
          <w:rFonts w:ascii="Marianne" w:hAnsi="Marianne" w:cs="Arial"/>
          <w:i/>
          <w:sz w:val="18"/>
          <w:szCs w:val="18"/>
        </w:rPr>
        <w:t>) </w:t>
      </w:r>
      <w:r w:rsidR="00036500" w:rsidRPr="0003023D">
        <w:rPr>
          <w:rFonts w:ascii="Marianne" w:hAnsi="Marianne" w:cs="Arial"/>
          <w:sz w:val="18"/>
          <w:szCs w:val="18"/>
        </w:rPr>
        <w:t>:</w:t>
      </w:r>
    </w:p>
    <w:p w14:paraId="07D5458C" w14:textId="77777777" w:rsidR="00036500" w:rsidRPr="0003023D" w:rsidRDefault="00036500" w:rsidP="005846FB">
      <w:pPr>
        <w:tabs>
          <w:tab w:val="left" w:pos="851"/>
        </w:tabs>
        <w:rPr>
          <w:rFonts w:ascii="Marianne" w:hAnsi="Marianne" w:cs="Arial"/>
          <w:i/>
          <w:sz w:val="18"/>
          <w:szCs w:val="18"/>
        </w:rPr>
      </w:pPr>
      <w:r w:rsidRPr="0003023D">
        <w:rPr>
          <w:rFonts w:ascii="Marianne" w:hAnsi="Marianne" w:cs="Arial"/>
          <w:i/>
          <w:sz w:val="18"/>
          <w:szCs w:val="18"/>
        </w:rPr>
        <w:t>[Indiquer le nom commercial et la dénomination sociale du mandataire]</w:t>
      </w:r>
    </w:p>
    <w:p w14:paraId="1BD9C063" w14:textId="77777777" w:rsidR="009B1CD0" w:rsidRPr="0003023D" w:rsidRDefault="009B1CD0" w:rsidP="005846FB">
      <w:pPr>
        <w:tabs>
          <w:tab w:val="left" w:pos="851"/>
        </w:tabs>
        <w:rPr>
          <w:rFonts w:ascii="Marianne" w:hAnsi="Marianne" w:cs="Arial"/>
        </w:rPr>
      </w:pPr>
    </w:p>
    <w:p w14:paraId="0BB6561B" w14:textId="77777777" w:rsidR="00036500" w:rsidRPr="0003023D" w:rsidRDefault="00036500" w:rsidP="005846FB">
      <w:pPr>
        <w:tabs>
          <w:tab w:val="left" w:pos="851"/>
        </w:tabs>
        <w:rPr>
          <w:rFonts w:ascii="Marianne" w:hAnsi="Marianne" w:cs="Arial"/>
        </w:rPr>
      </w:pPr>
    </w:p>
    <w:p w14:paraId="6D120FDD" w14:textId="77777777" w:rsidR="00036500" w:rsidRPr="0003023D" w:rsidRDefault="004A7169" w:rsidP="00710FD6">
      <w:pPr>
        <w:pStyle w:val="fcase1ertab"/>
        <w:tabs>
          <w:tab w:val="left" w:pos="851"/>
        </w:tabs>
        <w:ind w:left="0" w:firstLine="0"/>
        <w:rPr>
          <w:rFonts w:ascii="Marianne" w:hAnsi="Marianne" w:cs="Arial"/>
        </w:rPr>
      </w:pPr>
      <w:r w:rsidRPr="0003023D">
        <w:rPr>
          <w:rFonts w:ascii="Marianne" w:hAnsi="Marianne" w:cs="Arial"/>
        </w:rPr>
        <w:t xml:space="preserve">En cas de groupement conjoint, </w:t>
      </w:r>
      <w:r w:rsidR="00036500" w:rsidRPr="0003023D">
        <w:rPr>
          <w:rFonts w:ascii="Marianne" w:hAnsi="Marianne" w:cs="Arial"/>
        </w:rPr>
        <w:t xml:space="preserve">le mandataire </w:t>
      </w:r>
      <w:r w:rsidRPr="0003023D">
        <w:rPr>
          <w:rFonts w:ascii="Marianne" w:hAnsi="Marianne" w:cs="Arial"/>
        </w:rPr>
        <w:t xml:space="preserve">du groupement </w:t>
      </w:r>
      <w:r w:rsidR="00036500" w:rsidRPr="0003023D">
        <w:rPr>
          <w:rFonts w:ascii="Marianne" w:hAnsi="Marianne" w:cs="Arial"/>
        </w:rPr>
        <w:t>est :</w:t>
      </w:r>
    </w:p>
    <w:p w14:paraId="68F78B1E" w14:textId="77777777" w:rsidR="00036500" w:rsidRPr="0003023D" w:rsidRDefault="00036500" w:rsidP="00E47798">
      <w:pPr>
        <w:pStyle w:val="fcase1ertab"/>
        <w:tabs>
          <w:tab w:val="left" w:pos="851"/>
        </w:tabs>
        <w:rPr>
          <w:rFonts w:ascii="Marianne" w:hAnsi="Marianne" w:cs="Arial"/>
        </w:rPr>
      </w:pPr>
      <w:r w:rsidRPr="0003023D">
        <w:rPr>
          <w:rFonts w:ascii="Marianne" w:hAnsi="Marianne" w:cs="Arial"/>
          <w:i/>
          <w:iCs/>
          <w:sz w:val="18"/>
          <w:szCs w:val="18"/>
        </w:rPr>
        <w:t>(Cocher la case correspondante.)</w:t>
      </w:r>
    </w:p>
    <w:p w14:paraId="7BA0E539" w14:textId="77777777" w:rsidR="00354C04" w:rsidRPr="0003023D" w:rsidRDefault="00354C04" w:rsidP="0083205E">
      <w:pPr>
        <w:pStyle w:val="fcase1ertab"/>
        <w:tabs>
          <w:tab w:val="clear" w:pos="426"/>
          <w:tab w:val="left" w:pos="851"/>
        </w:tabs>
        <w:spacing w:before="120"/>
        <w:ind w:left="0" w:firstLine="851"/>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i/>
          <w:iCs/>
        </w:rPr>
        <w:t xml:space="preserve"> </w:t>
      </w:r>
      <w:r w:rsidRPr="0003023D">
        <w:rPr>
          <w:rFonts w:ascii="Marianne" w:hAnsi="Marianne" w:cs="Arial"/>
        </w:rPr>
        <w:t>conjoint</w:t>
      </w:r>
      <w:r w:rsidRPr="0003023D">
        <w:rPr>
          <w:rFonts w:ascii="Marianne" w:hAnsi="Marianne" w:cs="Arial"/>
        </w:rPr>
        <w:tab/>
      </w:r>
      <w:r w:rsidRPr="0003023D">
        <w:rPr>
          <w:rFonts w:ascii="Marianne" w:hAnsi="Marianne" w:cs="Arial"/>
        </w:rPr>
        <w:tab/>
        <w:t>OU</w:t>
      </w:r>
      <w:r w:rsidRPr="0003023D">
        <w:rPr>
          <w:rFonts w:ascii="Marianne" w:hAnsi="Marianne" w:cs="Arial"/>
        </w:rPr>
        <w:tab/>
      </w:r>
      <w:r w:rsidRPr="0003023D">
        <w:rPr>
          <w:rFonts w:ascii="Marianne" w:hAnsi="Marianne" w:cs="Arial"/>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iCs/>
        </w:rPr>
        <w:t xml:space="preserve"> </w:t>
      </w:r>
      <w:r w:rsidRPr="0003023D">
        <w:rPr>
          <w:rFonts w:ascii="Marianne" w:hAnsi="Marianne" w:cs="Arial"/>
        </w:rPr>
        <w:t>solidaire</w:t>
      </w:r>
    </w:p>
    <w:p w14:paraId="6686A80D" w14:textId="77777777" w:rsidR="009B1CD0" w:rsidRPr="0003023D" w:rsidRDefault="009B1CD0" w:rsidP="0083205E">
      <w:pPr>
        <w:tabs>
          <w:tab w:val="left" w:pos="851"/>
        </w:tabs>
        <w:rPr>
          <w:rFonts w:ascii="Marianne" w:hAnsi="Marianne" w:cs="Arial"/>
        </w:rPr>
      </w:pPr>
    </w:p>
    <w:p w14:paraId="56E9EDBD" w14:textId="77777777" w:rsidR="001C733C" w:rsidRPr="0003023D" w:rsidRDefault="001C733C" w:rsidP="00CD46CC">
      <w:pPr>
        <w:tabs>
          <w:tab w:val="left" w:pos="851"/>
        </w:tabs>
        <w:rPr>
          <w:rFonts w:ascii="Marianne" w:hAnsi="Marianne" w:cs="Arial"/>
        </w:rPr>
      </w:pPr>
    </w:p>
    <w:p w14:paraId="67523E87" w14:textId="77777777" w:rsidR="002904AF" w:rsidRPr="0003023D" w:rsidRDefault="0021527A" w:rsidP="001C733C">
      <w:pPr>
        <w:pStyle w:val="fcasegauche"/>
        <w:tabs>
          <w:tab w:val="left" w:pos="426"/>
          <w:tab w:val="left" w:pos="851"/>
        </w:tabs>
        <w:spacing w:after="0"/>
        <w:ind w:left="0" w:firstLine="0"/>
        <w:jc w:val="left"/>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rPr>
        <w:t xml:space="preserve"> </w:t>
      </w:r>
      <w:r w:rsidR="001C733C" w:rsidRPr="0003023D">
        <w:rPr>
          <w:rFonts w:ascii="Marianne" w:hAnsi="Marianne" w:cs="Arial"/>
        </w:rPr>
        <w:t>Les membres du groupement</w:t>
      </w:r>
      <w:r w:rsidRPr="0003023D">
        <w:rPr>
          <w:rFonts w:ascii="Marianne" w:hAnsi="Marianne" w:cs="Arial"/>
        </w:rPr>
        <w:t xml:space="preserve"> ont donné mandat</w:t>
      </w:r>
      <w:r w:rsidR="007F68A6" w:rsidRPr="0003023D">
        <w:rPr>
          <w:rFonts w:ascii="Marianne" w:hAnsi="Marianne" w:cs="Arial"/>
        </w:rPr>
        <w:t xml:space="preserve"> au mandataire, qui signe le présent acte d’engagement</w:t>
      </w:r>
      <w:r w:rsidR="002904AF" w:rsidRPr="0003023D">
        <w:rPr>
          <w:rFonts w:ascii="Marianne" w:hAnsi="Marianne" w:cs="Arial"/>
        </w:rPr>
        <w:t> :</w:t>
      </w:r>
    </w:p>
    <w:p w14:paraId="5935BD33" w14:textId="77777777" w:rsidR="001C733C" w:rsidRPr="0003023D" w:rsidRDefault="001C733C" w:rsidP="001C733C">
      <w:pPr>
        <w:tabs>
          <w:tab w:val="left" w:pos="851"/>
        </w:tabs>
        <w:rPr>
          <w:rFonts w:ascii="Marianne" w:hAnsi="Marianne" w:cs="Arial"/>
        </w:rPr>
      </w:pPr>
      <w:r w:rsidRPr="0003023D">
        <w:rPr>
          <w:rFonts w:ascii="Marianne" w:hAnsi="Marianne" w:cs="Arial"/>
          <w:i/>
          <w:sz w:val="18"/>
          <w:szCs w:val="18"/>
        </w:rPr>
        <w:t xml:space="preserve">(Cocher la </w:t>
      </w:r>
      <w:r w:rsidR="002904AF" w:rsidRPr="0003023D">
        <w:rPr>
          <w:rFonts w:ascii="Marianne" w:hAnsi="Marianne" w:cs="Arial"/>
          <w:i/>
          <w:sz w:val="18"/>
          <w:szCs w:val="18"/>
        </w:rPr>
        <w:t xml:space="preserve">ou les </w:t>
      </w:r>
      <w:r w:rsidRPr="0003023D">
        <w:rPr>
          <w:rFonts w:ascii="Marianne" w:hAnsi="Marianne" w:cs="Arial"/>
          <w:i/>
          <w:sz w:val="18"/>
          <w:szCs w:val="18"/>
        </w:rPr>
        <w:t>case</w:t>
      </w:r>
      <w:r w:rsidR="002904AF" w:rsidRPr="0003023D">
        <w:rPr>
          <w:rFonts w:ascii="Marianne" w:hAnsi="Marianne" w:cs="Arial"/>
          <w:i/>
          <w:sz w:val="18"/>
          <w:szCs w:val="18"/>
        </w:rPr>
        <w:t>s</w:t>
      </w:r>
      <w:r w:rsidRPr="0003023D">
        <w:rPr>
          <w:rFonts w:ascii="Marianne" w:hAnsi="Marianne" w:cs="Arial"/>
          <w:i/>
          <w:sz w:val="18"/>
          <w:szCs w:val="18"/>
        </w:rPr>
        <w:t xml:space="preserve"> correspondante</w:t>
      </w:r>
      <w:r w:rsidR="002904AF" w:rsidRPr="0003023D">
        <w:rPr>
          <w:rFonts w:ascii="Marianne" w:hAnsi="Marianne" w:cs="Arial"/>
          <w:i/>
          <w:sz w:val="18"/>
          <w:szCs w:val="18"/>
        </w:rPr>
        <w:t>s</w:t>
      </w:r>
      <w:r w:rsidRPr="0003023D">
        <w:rPr>
          <w:rFonts w:ascii="Marianne" w:hAnsi="Marianne" w:cs="Arial"/>
          <w:i/>
          <w:sz w:val="18"/>
          <w:szCs w:val="18"/>
        </w:rPr>
        <w:t>.)</w:t>
      </w:r>
    </w:p>
    <w:p w14:paraId="7DA8268A" w14:textId="77777777" w:rsidR="001C733C" w:rsidRPr="0003023D" w:rsidRDefault="001C733C" w:rsidP="001C733C">
      <w:pPr>
        <w:pStyle w:val="fcasegauche"/>
        <w:tabs>
          <w:tab w:val="left" w:pos="426"/>
          <w:tab w:val="left" w:pos="851"/>
        </w:tabs>
        <w:spacing w:after="0"/>
        <w:ind w:left="0" w:firstLine="0"/>
        <w:jc w:val="left"/>
        <w:rPr>
          <w:rFonts w:ascii="Marianne" w:hAnsi="Marianne" w:cs="Arial"/>
        </w:rPr>
      </w:pPr>
    </w:p>
    <w:p w14:paraId="36DB743E" w14:textId="77777777" w:rsidR="002904AF" w:rsidRPr="0003023D" w:rsidRDefault="001C733C" w:rsidP="009B45B9">
      <w:pPr>
        <w:tabs>
          <w:tab w:val="left" w:pos="851"/>
        </w:tabs>
        <w:ind w:left="1695" w:hanging="1695"/>
        <w:rPr>
          <w:rFonts w:ascii="Marianne" w:hAnsi="Marianne" w:cs="Arial"/>
        </w:rPr>
      </w:pPr>
      <w:r w:rsidRPr="0003023D">
        <w:rPr>
          <w:rFonts w:ascii="Marianne" w:hAnsi="Marianne"/>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rPr>
        <w:tab/>
      </w:r>
      <w:r w:rsidR="002904AF" w:rsidRPr="0003023D">
        <w:rPr>
          <w:rFonts w:ascii="Marianne" w:hAnsi="Marianne" w:cs="Arial"/>
        </w:rPr>
        <w:t>pour signer le présent acte d’engagement en leur nom et pour leur compte</w:t>
      </w:r>
      <w:r w:rsidR="007F68A6" w:rsidRPr="0003023D">
        <w:rPr>
          <w:rFonts w:ascii="Marianne" w:hAnsi="Marianne" w:cs="Arial"/>
        </w:rPr>
        <w:t xml:space="preserve">, </w:t>
      </w:r>
      <w:r w:rsidR="0021527A" w:rsidRPr="0003023D">
        <w:rPr>
          <w:rFonts w:ascii="Marianne" w:hAnsi="Marianne" w:cs="Arial"/>
        </w:rPr>
        <w:t xml:space="preserve">pour les représenter vis-à-vis de l’acheteur </w:t>
      </w:r>
      <w:r w:rsidR="007F68A6" w:rsidRPr="0003023D">
        <w:rPr>
          <w:rFonts w:ascii="Marianne" w:hAnsi="Marianne" w:cs="Arial"/>
        </w:rPr>
        <w:t>et pour coordonner l’ensemble des prestations</w:t>
      </w:r>
      <w:r w:rsidR="00983FF3" w:rsidRPr="0003023D">
        <w:rPr>
          <w:rFonts w:ascii="Marianne" w:hAnsi="Marianne" w:cs="Arial"/>
        </w:rPr>
        <w:t> ;</w:t>
      </w:r>
    </w:p>
    <w:p w14:paraId="1C074EF5" w14:textId="77777777" w:rsidR="002904AF" w:rsidRPr="0003023D" w:rsidRDefault="002904AF" w:rsidP="009D661E">
      <w:pPr>
        <w:tabs>
          <w:tab w:val="left" w:pos="851"/>
        </w:tabs>
        <w:ind w:left="1701"/>
        <w:rPr>
          <w:rFonts w:ascii="Marianne" w:hAnsi="Marianne" w:cs="Arial"/>
        </w:rPr>
      </w:pPr>
      <w:r w:rsidRPr="0003023D">
        <w:rPr>
          <w:rFonts w:ascii="Marianne" w:hAnsi="Marianne" w:cs="Arial"/>
          <w:i/>
          <w:sz w:val="18"/>
          <w:szCs w:val="18"/>
        </w:rPr>
        <w:t>(joindre les pouvoirs en annexe du présent document</w:t>
      </w:r>
      <w:r w:rsidR="009D661E" w:rsidRPr="0003023D">
        <w:rPr>
          <w:rFonts w:ascii="Marianne" w:hAnsi="Marianne" w:cs="Arial"/>
          <w:i/>
          <w:sz w:val="18"/>
          <w:szCs w:val="18"/>
        </w:rPr>
        <w:t xml:space="preserve"> en cas de marché public autre que de défense ou de sécurité</w:t>
      </w:r>
      <w:r w:rsidRPr="0003023D">
        <w:rPr>
          <w:rFonts w:ascii="Marianne" w:hAnsi="Marianne" w:cs="Arial"/>
          <w:i/>
          <w:sz w:val="18"/>
          <w:szCs w:val="18"/>
        </w:rPr>
        <w:t>.</w:t>
      </w:r>
      <w:r w:rsidR="009D661E" w:rsidRPr="0003023D">
        <w:rPr>
          <w:rFonts w:ascii="Marianne" w:hAnsi="Marianne" w:cs="Arial"/>
          <w:i/>
          <w:sz w:val="18"/>
          <w:szCs w:val="18"/>
        </w:rPr>
        <w:t xml:space="preserve"> Dans le cas contraire, ces documents ont déjà été fournis</w:t>
      </w:r>
      <w:r w:rsidRPr="0003023D">
        <w:rPr>
          <w:rFonts w:ascii="Marianne" w:hAnsi="Marianne" w:cs="Arial"/>
          <w:i/>
          <w:sz w:val="18"/>
          <w:szCs w:val="18"/>
        </w:rPr>
        <w:t>)</w:t>
      </w:r>
    </w:p>
    <w:p w14:paraId="5F6CDE13" w14:textId="77777777" w:rsidR="002904AF" w:rsidRPr="0003023D" w:rsidRDefault="002904AF" w:rsidP="001C733C">
      <w:pPr>
        <w:tabs>
          <w:tab w:val="left" w:pos="851"/>
        </w:tabs>
        <w:rPr>
          <w:rFonts w:ascii="Marianne" w:hAnsi="Marianne" w:cs="Arial"/>
        </w:rPr>
      </w:pPr>
    </w:p>
    <w:p w14:paraId="6E906D45" w14:textId="77777777" w:rsidR="002904AF" w:rsidRPr="0003023D" w:rsidRDefault="002904AF" w:rsidP="002904AF">
      <w:pPr>
        <w:tabs>
          <w:tab w:val="left" w:pos="851"/>
        </w:tabs>
        <w:ind w:left="1701" w:hanging="850"/>
        <w:jc w:val="both"/>
        <w:rPr>
          <w:rFonts w:ascii="Marianne" w:hAnsi="Marianne" w:cs="Arial"/>
          <w:iCs/>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rPr>
        <w:tab/>
      </w:r>
      <w:r w:rsidRPr="0003023D">
        <w:rPr>
          <w:rFonts w:ascii="Marianne" w:hAnsi="Marianne" w:cs="Arial"/>
        </w:rPr>
        <w:t>pour signer, en leur nom et pour leur compte, les modifications ultérieures du mar</w:t>
      </w:r>
      <w:r w:rsidR="0021527A" w:rsidRPr="0003023D">
        <w:rPr>
          <w:rFonts w:ascii="Marianne" w:hAnsi="Marianne" w:cs="Arial"/>
        </w:rPr>
        <w:t>ché public</w:t>
      </w:r>
      <w:r w:rsidRPr="0003023D">
        <w:rPr>
          <w:rFonts w:ascii="Marianne" w:hAnsi="Marianne" w:cs="Arial"/>
        </w:rPr>
        <w:t> ;</w:t>
      </w:r>
    </w:p>
    <w:p w14:paraId="35BCDF43" w14:textId="77777777" w:rsidR="00BE6078" w:rsidRPr="0003023D" w:rsidRDefault="009D661E" w:rsidP="009D661E">
      <w:pPr>
        <w:tabs>
          <w:tab w:val="left" w:pos="851"/>
        </w:tabs>
        <w:ind w:left="1701"/>
        <w:rPr>
          <w:rFonts w:ascii="Marianne" w:hAnsi="Marianne" w:cs="Arial"/>
        </w:rPr>
      </w:pPr>
      <w:r w:rsidRPr="0003023D">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9CDD619" w14:textId="77777777" w:rsidR="002904AF" w:rsidRPr="0003023D" w:rsidRDefault="002904AF" w:rsidP="002904AF">
      <w:pPr>
        <w:tabs>
          <w:tab w:val="left" w:pos="851"/>
        </w:tabs>
        <w:rPr>
          <w:rFonts w:ascii="Marianne" w:hAnsi="Marianne" w:cs="Arial"/>
          <w:iCs/>
        </w:rPr>
      </w:pPr>
    </w:p>
    <w:p w14:paraId="589B3EDE" w14:textId="77777777" w:rsidR="009D661E" w:rsidRPr="0003023D" w:rsidRDefault="002904AF" w:rsidP="002904AF">
      <w:pPr>
        <w:tabs>
          <w:tab w:val="left" w:pos="851"/>
        </w:tabs>
        <w:ind w:left="1134" w:hanging="850"/>
        <w:rPr>
          <w:rFonts w:ascii="Marianne" w:hAnsi="Marianne" w:cs="Arial"/>
        </w:rPr>
      </w:pPr>
      <w:r w:rsidRPr="0003023D">
        <w:rPr>
          <w:rFonts w:ascii="Marianne" w:hAnsi="Marianne"/>
        </w:rPr>
        <w:tab/>
      </w: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i/>
          <w:iCs/>
        </w:rPr>
        <w:t xml:space="preserve"> </w:t>
      </w:r>
      <w:r w:rsidRPr="0003023D">
        <w:rPr>
          <w:rFonts w:ascii="Marianne" w:hAnsi="Marianne" w:cs="Arial"/>
        </w:rPr>
        <w:tab/>
        <w:t>ont donné mandat au mandataire dans les conditions définies par les pouvoirs joints en annexe</w:t>
      </w:r>
      <w:r w:rsidR="009D661E" w:rsidRPr="0003023D">
        <w:rPr>
          <w:rFonts w:ascii="Marianne" w:hAnsi="Marianne" w:cs="Arial"/>
        </w:rPr>
        <w:t>.</w:t>
      </w:r>
    </w:p>
    <w:p w14:paraId="56C7B6EB" w14:textId="77777777" w:rsidR="002904AF" w:rsidRPr="0003023D" w:rsidRDefault="009D661E" w:rsidP="009D661E">
      <w:pPr>
        <w:tabs>
          <w:tab w:val="left" w:pos="851"/>
        </w:tabs>
        <w:ind w:left="1701"/>
        <w:rPr>
          <w:rFonts w:ascii="Marianne" w:hAnsi="Marianne" w:cs="Arial"/>
          <w:i/>
          <w:sz w:val="18"/>
          <w:szCs w:val="18"/>
        </w:rPr>
      </w:pPr>
      <w:r w:rsidRPr="0003023D">
        <w:rPr>
          <w:rFonts w:ascii="Marianne" w:hAnsi="Marianne" w:cs="Arial"/>
          <w:i/>
          <w:sz w:val="18"/>
          <w:szCs w:val="18"/>
        </w:rPr>
        <w:t>(hors cas des marchés de défense ou de sécurité dans lequel ces documents ont déjà été fournis)</w:t>
      </w:r>
      <w:r w:rsidR="002904AF" w:rsidRPr="0003023D">
        <w:rPr>
          <w:rFonts w:ascii="Marianne" w:hAnsi="Marianne" w:cs="Arial"/>
          <w:i/>
          <w:sz w:val="18"/>
          <w:szCs w:val="18"/>
        </w:rPr>
        <w:t>.</w:t>
      </w:r>
    </w:p>
    <w:p w14:paraId="46C14145" w14:textId="77777777" w:rsidR="002904AF" w:rsidRPr="0003023D" w:rsidRDefault="002904AF" w:rsidP="002904AF">
      <w:pPr>
        <w:tabs>
          <w:tab w:val="left" w:pos="851"/>
        </w:tabs>
        <w:ind w:left="1134" w:hanging="850"/>
        <w:rPr>
          <w:rFonts w:ascii="Marianne" w:hAnsi="Marianne" w:cs="Arial"/>
          <w:i/>
          <w:sz w:val="18"/>
          <w:szCs w:val="18"/>
        </w:rPr>
      </w:pPr>
    </w:p>
    <w:p w14:paraId="7EF1BD1E" w14:textId="77777777" w:rsidR="001C733C" w:rsidRPr="0003023D" w:rsidRDefault="001C733C" w:rsidP="001C733C">
      <w:pPr>
        <w:tabs>
          <w:tab w:val="left" w:pos="851"/>
        </w:tabs>
        <w:rPr>
          <w:rFonts w:ascii="Marianne" w:hAnsi="Marianne" w:cs="Arial"/>
          <w:i/>
          <w:sz w:val="18"/>
          <w:szCs w:val="18"/>
        </w:rPr>
      </w:pPr>
    </w:p>
    <w:p w14:paraId="1AF12BED" w14:textId="77777777" w:rsidR="00036500" w:rsidRPr="0003023D" w:rsidRDefault="0021527A" w:rsidP="006C4338">
      <w:pPr>
        <w:tabs>
          <w:tab w:val="left" w:pos="851"/>
        </w:tabs>
        <w:rPr>
          <w:rFonts w:ascii="Marianne" w:hAnsi="Marianne" w:cs="Arial"/>
          <w:i/>
          <w:sz w:val="18"/>
          <w:szCs w:val="18"/>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rPr>
        <w:t xml:space="preserve"> </w:t>
      </w:r>
      <w:r w:rsidRPr="0003023D">
        <w:rPr>
          <w:rFonts w:ascii="Marianne" w:hAnsi="Marianne" w:cs="Arial"/>
        </w:rPr>
        <w:t>L</w:t>
      </w:r>
      <w:r w:rsidR="00036500" w:rsidRPr="0003023D">
        <w:rPr>
          <w:rFonts w:ascii="Marianne" w:hAnsi="Marianne" w:cs="Arial"/>
        </w:rPr>
        <w:t>es membres du groupement</w:t>
      </w:r>
      <w:r w:rsidR="00332B12" w:rsidRPr="0003023D">
        <w:rPr>
          <w:rFonts w:ascii="Marianne" w:hAnsi="Marianne" w:cs="Arial"/>
        </w:rPr>
        <w:t>, qui signent le présent acte d’engagement</w:t>
      </w:r>
      <w:r w:rsidR="00036500" w:rsidRPr="0003023D">
        <w:rPr>
          <w:rFonts w:ascii="Marianne" w:hAnsi="Marianne" w:cs="Arial"/>
        </w:rPr>
        <w:t> :</w:t>
      </w:r>
    </w:p>
    <w:p w14:paraId="312ED8AC" w14:textId="77777777" w:rsidR="00036500" w:rsidRPr="0003023D" w:rsidRDefault="00036500" w:rsidP="006F3DF9">
      <w:pPr>
        <w:tabs>
          <w:tab w:val="left" w:pos="851"/>
        </w:tabs>
        <w:rPr>
          <w:rFonts w:ascii="Marianne" w:hAnsi="Marianne" w:cs="Arial"/>
        </w:rPr>
      </w:pPr>
      <w:r w:rsidRPr="0003023D">
        <w:rPr>
          <w:rFonts w:ascii="Marianne" w:hAnsi="Marianne" w:cs="Arial"/>
          <w:i/>
          <w:sz w:val="18"/>
          <w:szCs w:val="18"/>
        </w:rPr>
        <w:t>(Cocher la case correspondante.)</w:t>
      </w:r>
    </w:p>
    <w:p w14:paraId="6D3B1373" w14:textId="77777777" w:rsidR="00036500" w:rsidRPr="0003023D" w:rsidRDefault="00036500" w:rsidP="005846FB">
      <w:pPr>
        <w:tabs>
          <w:tab w:val="left" w:pos="851"/>
        </w:tabs>
        <w:rPr>
          <w:rFonts w:ascii="Marianne" w:hAnsi="Marianne" w:cs="Arial"/>
        </w:rPr>
      </w:pPr>
    </w:p>
    <w:p w14:paraId="0E66223C" w14:textId="77777777" w:rsidR="00AE7831" w:rsidRPr="0003023D" w:rsidRDefault="00AE7831" w:rsidP="009B45B9">
      <w:pPr>
        <w:tabs>
          <w:tab w:val="left" w:pos="851"/>
        </w:tabs>
        <w:ind w:left="1701" w:hanging="850"/>
        <w:jc w:val="both"/>
        <w:rPr>
          <w:rFonts w:ascii="Marianne" w:hAnsi="Marianne" w:cs="Arial"/>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rPr>
        <w:tab/>
      </w:r>
      <w:r w:rsidRPr="0003023D">
        <w:rPr>
          <w:rFonts w:ascii="Marianne" w:hAnsi="Marianne" w:cs="Arial"/>
        </w:rPr>
        <w:t>donnent mandat au mandataire, qui l’accepte, pour les représenter vis-à-vis de l’acheteur et pour coordonner l’ensemble des prestations ;</w:t>
      </w:r>
    </w:p>
    <w:p w14:paraId="7F3C0A38" w14:textId="77777777" w:rsidR="00AE7831" w:rsidRPr="0003023D" w:rsidRDefault="00AE7831" w:rsidP="009B45B9">
      <w:pPr>
        <w:tabs>
          <w:tab w:val="left" w:pos="851"/>
        </w:tabs>
        <w:ind w:left="1701" w:hanging="850"/>
        <w:jc w:val="both"/>
        <w:rPr>
          <w:rFonts w:ascii="Marianne" w:hAnsi="Marianne"/>
        </w:rPr>
      </w:pPr>
    </w:p>
    <w:p w14:paraId="3D610FEA" w14:textId="77777777" w:rsidR="00036500" w:rsidRPr="0003023D" w:rsidRDefault="00036500" w:rsidP="009B45B9">
      <w:pPr>
        <w:tabs>
          <w:tab w:val="left" w:pos="851"/>
        </w:tabs>
        <w:ind w:left="1701" w:hanging="850"/>
        <w:jc w:val="both"/>
        <w:rPr>
          <w:rFonts w:ascii="Marianne" w:hAnsi="Marianne" w:cs="Arial"/>
          <w:iCs/>
        </w:rPr>
      </w:pPr>
      <w:r w:rsidRPr="0003023D">
        <w:rPr>
          <w:rFonts w:ascii="Marianne" w:hAnsi="Marianne"/>
        </w:rPr>
        <w:fldChar w:fldCharType="begin">
          <w:ffData>
            <w:name w:val=""/>
            <w:enabled/>
            <w:calcOnExit w:val="0"/>
            <w:checkBox>
              <w:size w:val="20"/>
              <w:default w:val="0"/>
            </w:checkBox>
          </w:ffData>
        </w:fldChar>
      </w:r>
      <w:r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Pr="0003023D">
        <w:rPr>
          <w:rFonts w:ascii="Marianne" w:hAnsi="Marianne"/>
        </w:rPr>
        <w:fldChar w:fldCharType="end"/>
      </w:r>
      <w:r w:rsidRPr="0003023D">
        <w:rPr>
          <w:rFonts w:ascii="Marianne" w:hAnsi="Marianne" w:cs="Arial"/>
        </w:rPr>
        <w:tab/>
        <w:t xml:space="preserve">donnent mandat au mandataire, qui l’accepte, pour signer, en leur nom et pour leur compte, </w:t>
      </w:r>
      <w:r w:rsidR="004A7169" w:rsidRPr="0003023D">
        <w:rPr>
          <w:rFonts w:ascii="Marianne" w:hAnsi="Marianne" w:cs="Arial"/>
        </w:rPr>
        <w:t>les</w:t>
      </w:r>
      <w:r w:rsidRPr="0003023D">
        <w:rPr>
          <w:rFonts w:ascii="Marianne" w:hAnsi="Marianne" w:cs="Arial"/>
        </w:rPr>
        <w:t xml:space="preserve"> modifications ultérieures du marché </w:t>
      </w:r>
      <w:r w:rsidR="00930A5C" w:rsidRPr="0003023D">
        <w:rPr>
          <w:rFonts w:ascii="Marianne" w:hAnsi="Marianne" w:cs="Arial"/>
        </w:rPr>
        <w:t>public</w:t>
      </w:r>
      <w:r w:rsidRPr="0003023D">
        <w:rPr>
          <w:rFonts w:ascii="Marianne" w:hAnsi="Marianne" w:cs="Arial"/>
        </w:rPr>
        <w:t> ;</w:t>
      </w:r>
    </w:p>
    <w:p w14:paraId="4FAC4A5D" w14:textId="77777777" w:rsidR="00036500" w:rsidRPr="0003023D" w:rsidRDefault="00036500" w:rsidP="006C4338">
      <w:pPr>
        <w:tabs>
          <w:tab w:val="left" w:pos="851"/>
        </w:tabs>
        <w:rPr>
          <w:rFonts w:ascii="Marianne" w:hAnsi="Marianne" w:cs="Arial"/>
          <w:iCs/>
        </w:rPr>
      </w:pPr>
    </w:p>
    <w:p w14:paraId="1FADC122" w14:textId="77777777" w:rsidR="00036500" w:rsidRPr="0003023D" w:rsidRDefault="00844DAA" w:rsidP="009B45B9">
      <w:pPr>
        <w:tabs>
          <w:tab w:val="left" w:pos="851"/>
        </w:tabs>
        <w:ind w:left="1134" w:hanging="850"/>
        <w:rPr>
          <w:rFonts w:ascii="Marianne" w:hAnsi="Marianne" w:cs="Arial"/>
          <w:i/>
          <w:sz w:val="18"/>
          <w:szCs w:val="18"/>
        </w:rPr>
      </w:pPr>
      <w:r w:rsidRPr="0003023D">
        <w:rPr>
          <w:rFonts w:ascii="Marianne" w:hAnsi="Marianne"/>
        </w:rPr>
        <w:tab/>
      </w:r>
      <w:r w:rsidR="00036500" w:rsidRPr="0003023D">
        <w:rPr>
          <w:rFonts w:ascii="Marianne" w:hAnsi="Marianne"/>
        </w:rPr>
        <w:fldChar w:fldCharType="begin">
          <w:ffData>
            <w:name w:val=""/>
            <w:enabled/>
            <w:calcOnExit w:val="0"/>
            <w:checkBox>
              <w:size w:val="20"/>
              <w:default w:val="0"/>
            </w:checkBox>
          </w:ffData>
        </w:fldChar>
      </w:r>
      <w:r w:rsidR="00036500" w:rsidRPr="0003023D">
        <w:rPr>
          <w:rFonts w:ascii="Marianne" w:hAnsi="Marianne"/>
        </w:rPr>
        <w:instrText xml:space="preserve"> FORMCHECKBOX </w:instrText>
      </w:r>
      <w:r w:rsidR="008A11E9">
        <w:rPr>
          <w:rFonts w:ascii="Marianne" w:hAnsi="Marianne"/>
        </w:rPr>
      </w:r>
      <w:r w:rsidR="008A11E9">
        <w:rPr>
          <w:rFonts w:ascii="Marianne" w:hAnsi="Marianne"/>
        </w:rPr>
        <w:fldChar w:fldCharType="separate"/>
      </w:r>
      <w:r w:rsidR="00036500" w:rsidRPr="0003023D">
        <w:rPr>
          <w:rFonts w:ascii="Marianne" w:hAnsi="Marianne"/>
        </w:rPr>
        <w:fldChar w:fldCharType="end"/>
      </w:r>
      <w:r w:rsidR="00036500" w:rsidRPr="0003023D">
        <w:rPr>
          <w:rFonts w:ascii="Marianne" w:hAnsi="Marianne" w:cs="Arial"/>
          <w:i/>
          <w:iCs/>
        </w:rPr>
        <w:t xml:space="preserve"> </w:t>
      </w:r>
      <w:r w:rsidR="00036500" w:rsidRPr="0003023D">
        <w:rPr>
          <w:rFonts w:ascii="Marianne" w:hAnsi="Marianne" w:cs="Arial"/>
        </w:rPr>
        <w:tab/>
        <w:t>donnent mandat au mandataire dans les conditions définies ci-dessous</w:t>
      </w:r>
      <w:r w:rsidRPr="0003023D">
        <w:rPr>
          <w:rFonts w:ascii="Marianne" w:hAnsi="Marianne" w:cs="Arial"/>
        </w:rPr>
        <w:t> :</w:t>
      </w:r>
    </w:p>
    <w:p w14:paraId="67D6E5AE" w14:textId="77777777" w:rsidR="00036500" w:rsidRPr="0003023D" w:rsidRDefault="00844DAA" w:rsidP="009B45B9">
      <w:pPr>
        <w:tabs>
          <w:tab w:val="left" w:pos="851"/>
        </w:tabs>
        <w:ind w:left="1134" w:hanging="850"/>
        <w:rPr>
          <w:rFonts w:ascii="Marianne" w:hAnsi="Marianne" w:cs="Arial"/>
        </w:rPr>
      </w:pPr>
      <w:r w:rsidRPr="0003023D">
        <w:rPr>
          <w:rFonts w:ascii="Marianne" w:hAnsi="Marianne" w:cs="Arial"/>
          <w:i/>
          <w:sz w:val="18"/>
          <w:szCs w:val="18"/>
        </w:rPr>
        <w:tab/>
      </w:r>
      <w:r w:rsidRPr="0003023D">
        <w:rPr>
          <w:rFonts w:ascii="Marianne" w:hAnsi="Marianne" w:cs="Arial"/>
          <w:i/>
          <w:sz w:val="18"/>
          <w:szCs w:val="18"/>
        </w:rPr>
        <w:tab/>
      </w:r>
      <w:r w:rsidRPr="0003023D">
        <w:rPr>
          <w:rFonts w:ascii="Marianne" w:hAnsi="Marianne" w:cs="Arial"/>
          <w:i/>
          <w:sz w:val="18"/>
          <w:szCs w:val="18"/>
        </w:rPr>
        <w:tab/>
      </w:r>
      <w:r w:rsidR="00036500" w:rsidRPr="0003023D">
        <w:rPr>
          <w:rFonts w:ascii="Marianne" w:hAnsi="Marianne" w:cs="Arial"/>
          <w:i/>
          <w:sz w:val="18"/>
          <w:szCs w:val="18"/>
        </w:rPr>
        <w:t>(Donner des précisions sur l’étendue du mandat.)</w:t>
      </w:r>
    </w:p>
    <w:p w14:paraId="3A36241F" w14:textId="77777777" w:rsidR="009B543C" w:rsidRPr="0003023D" w:rsidRDefault="009B543C" w:rsidP="006C4338">
      <w:pPr>
        <w:tabs>
          <w:tab w:val="left" w:pos="851"/>
        </w:tabs>
        <w:rPr>
          <w:rFonts w:ascii="Marianne" w:hAnsi="Marianne" w:cs="Arial"/>
        </w:rPr>
      </w:pPr>
    </w:p>
    <w:p w14:paraId="4A147FEB" w14:textId="77777777" w:rsidR="00507934" w:rsidRPr="0003023D" w:rsidRDefault="00507934" w:rsidP="006C4338">
      <w:pPr>
        <w:tabs>
          <w:tab w:val="left" w:pos="851"/>
        </w:tabs>
        <w:rPr>
          <w:rFonts w:ascii="Marianne" w:hAnsi="Marianne" w:cs="Arial"/>
        </w:rPr>
      </w:pPr>
    </w:p>
    <w:p w14:paraId="0F7C3F3A" w14:textId="77777777" w:rsidR="00507934" w:rsidRPr="0003023D" w:rsidRDefault="00507934" w:rsidP="006C4338">
      <w:pPr>
        <w:tabs>
          <w:tab w:val="left" w:pos="851"/>
        </w:tabs>
        <w:rPr>
          <w:rFonts w:ascii="Marianne" w:hAnsi="Marianne" w:cs="Arial"/>
        </w:rPr>
      </w:pPr>
    </w:p>
    <w:p w14:paraId="2C925A48" w14:textId="77777777" w:rsidR="00507934" w:rsidRPr="0003023D" w:rsidRDefault="00507934" w:rsidP="006C4338">
      <w:pPr>
        <w:tabs>
          <w:tab w:val="left" w:pos="851"/>
        </w:tabs>
        <w:rPr>
          <w:rFonts w:ascii="Marianne" w:hAnsi="Marianne" w:cs="Arial"/>
        </w:rPr>
      </w:pPr>
    </w:p>
    <w:p w14:paraId="059E3734" w14:textId="77777777" w:rsidR="00DC2C43" w:rsidRPr="0003023D" w:rsidRDefault="00DC2C43" w:rsidP="006C4338">
      <w:pPr>
        <w:tabs>
          <w:tab w:val="left" w:pos="851"/>
        </w:tabs>
        <w:rPr>
          <w:rFonts w:ascii="Marianne" w:hAnsi="Marianne"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03023D" w14:paraId="4E3D6B88" w14:textId="77777777" w:rsidTr="00AB539B">
        <w:tc>
          <w:tcPr>
            <w:tcW w:w="4644" w:type="dxa"/>
            <w:tcBorders>
              <w:top w:val="single" w:sz="4" w:space="0" w:color="000000"/>
              <w:left w:val="single" w:sz="4" w:space="0" w:color="000000"/>
              <w:bottom w:val="single" w:sz="4" w:space="0" w:color="000000"/>
            </w:tcBorders>
            <w:shd w:val="clear" w:color="auto" w:fill="auto"/>
            <w:vAlign w:val="center"/>
          </w:tcPr>
          <w:p w14:paraId="21B87E77"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Nom, prénom et qualité</w:t>
            </w:r>
          </w:p>
          <w:p w14:paraId="3DD85407"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F1C5E3F"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85839" w14:textId="77777777" w:rsidR="00332B12" w:rsidRPr="0003023D" w:rsidRDefault="00332B12" w:rsidP="00B054DA">
            <w:pPr>
              <w:tabs>
                <w:tab w:val="left" w:pos="851"/>
              </w:tabs>
              <w:jc w:val="center"/>
              <w:rPr>
                <w:rFonts w:ascii="Marianne" w:hAnsi="Marianne" w:cs="Arial"/>
                <w:b/>
                <w:bCs/>
              </w:rPr>
            </w:pPr>
            <w:r w:rsidRPr="0003023D">
              <w:rPr>
                <w:rFonts w:ascii="Marianne" w:hAnsi="Marianne" w:cs="Arial"/>
                <w:b/>
                <w:bCs/>
              </w:rPr>
              <w:t>Signature</w:t>
            </w:r>
          </w:p>
        </w:tc>
      </w:tr>
      <w:tr w:rsidR="00332B12" w:rsidRPr="0003023D" w14:paraId="591DC2FF" w14:textId="77777777" w:rsidTr="00AB539B">
        <w:trPr>
          <w:trHeight w:val="1021"/>
        </w:trPr>
        <w:tc>
          <w:tcPr>
            <w:tcW w:w="4644" w:type="dxa"/>
            <w:tcBorders>
              <w:top w:val="single" w:sz="4" w:space="0" w:color="000000"/>
              <w:left w:val="single" w:sz="4" w:space="0" w:color="000000"/>
            </w:tcBorders>
            <w:shd w:val="clear" w:color="auto" w:fill="CCFFFF"/>
          </w:tcPr>
          <w:p w14:paraId="25531EBE" w14:textId="77777777" w:rsidR="00332B12" w:rsidRPr="0003023D"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00CF2CCE" w14:textId="77777777" w:rsidR="00332B12" w:rsidRPr="0003023D"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26F67CC8" w14:textId="77777777" w:rsidR="00332B12" w:rsidRPr="0003023D" w:rsidRDefault="00332B12" w:rsidP="00B054DA">
            <w:pPr>
              <w:tabs>
                <w:tab w:val="left" w:pos="851"/>
              </w:tabs>
              <w:snapToGrid w:val="0"/>
              <w:jc w:val="both"/>
              <w:rPr>
                <w:rFonts w:ascii="Marianne" w:hAnsi="Marianne" w:cs="Arial"/>
                <w:b/>
                <w:bCs/>
              </w:rPr>
            </w:pPr>
          </w:p>
        </w:tc>
      </w:tr>
      <w:tr w:rsidR="00332B12" w:rsidRPr="0003023D" w14:paraId="4E6C9908" w14:textId="77777777" w:rsidTr="00AB539B">
        <w:trPr>
          <w:trHeight w:val="1021"/>
        </w:trPr>
        <w:tc>
          <w:tcPr>
            <w:tcW w:w="4644" w:type="dxa"/>
            <w:tcBorders>
              <w:left w:val="single" w:sz="4" w:space="0" w:color="000000"/>
            </w:tcBorders>
            <w:shd w:val="clear" w:color="auto" w:fill="auto"/>
          </w:tcPr>
          <w:p w14:paraId="65CE9AC5" w14:textId="77777777" w:rsidR="00332B12" w:rsidRPr="0003023D"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14:paraId="42146FE7" w14:textId="77777777" w:rsidR="00332B12" w:rsidRPr="0003023D"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14:paraId="2515BFD2" w14:textId="77777777" w:rsidR="00332B12" w:rsidRPr="0003023D" w:rsidRDefault="00332B12" w:rsidP="00B054DA">
            <w:pPr>
              <w:tabs>
                <w:tab w:val="left" w:pos="851"/>
              </w:tabs>
              <w:snapToGrid w:val="0"/>
              <w:jc w:val="both"/>
              <w:rPr>
                <w:rFonts w:ascii="Marianne" w:hAnsi="Marianne" w:cs="Arial"/>
                <w:b/>
                <w:bCs/>
              </w:rPr>
            </w:pPr>
          </w:p>
        </w:tc>
      </w:tr>
      <w:tr w:rsidR="00332B12" w:rsidRPr="0003023D" w14:paraId="7AF8FA43" w14:textId="77777777" w:rsidTr="00AB539B">
        <w:trPr>
          <w:trHeight w:val="1021"/>
        </w:trPr>
        <w:tc>
          <w:tcPr>
            <w:tcW w:w="4644" w:type="dxa"/>
            <w:tcBorders>
              <w:left w:val="single" w:sz="4" w:space="0" w:color="000000"/>
            </w:tcBorders>
            <w:shd w:val="clear" w:color="auto" w:fill="CCFFFF"/>
          </w:tcPr>
          <w:p w14:paraId="37379528" w14:textId="77777777" w:rsidR="00332B12" w:rsidRPr="0003023D"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14:paraId="6A6203C8" w14:textId="77777777" w:rsidR="00332B12" w:rsidRPr="0003023D"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14:paraId="4D381135" w14:textId="77777777" w:rsidR="00332B12" w:rsidRPr="0003023D" w:rsidRDefault="00332B12" w:rsidP="00B054DA">
            <w:pPr>
              <w:tabs>
                <w:tab w:val="left" w:pos="851"/>
              </w:tabs>
              <w:snapToGrid w:val="0"/>
              <w:jc w:val="both"/>
              <w:rPr>
                <w:rFonts w:ascii="Marianne" w:hAnsi="Marianne" w:cs="Arial"/>
                <w:b/>
                <w:bCs/>
              </w:rPr>
            </w:pPr>
          </w:p>
        </w:tc>
      </w:tr>
    </w:tbl>
    <w:p w14:paraId="3CA5DEA4" w14:textId="77777777" w:rsidR="00332B12" w:rsidRPr="0003023D" w:rsidRDefault="00332B12" w:rsidP="00332B12">
      <w:pPr>
        <w:tabs>
          <w:tab w:val="left" w:pos="851"/>
        </w:tabs>
        <w:jc w:val="both"/>
        <w:rPr>
          <w:rFonts w:ascii="Marianne" w:hAnsi="Marianne" w:cs="Arial"/>
        </w:rPr>
      </w:pPr>
      <w:r w:rsidRPr="0003023D">
        <w:rPr>
          <w:rFonts w:ascii="Marianne" w:hAnsi="Marianne" w:cs="Arial"/>
          <w:sz w:val="18"/>
          <w:szCs w:val="18"/>
        </w:rPr>
        <w:t>(*) Le signataire doit avoir le pouvoir d’engager la personne qu’il représente.</w:t>
      </w:r>
    </w:p>
    <w:p w14:paraId="425B0E9F" w14:textId="77777777" w:rsidR="009B1CD0" w:rsidRPr="0003023D" w:rsidRDefault="009B1CD0" w:rsidP="006C4338">
      <w:pPr>
        <w:tabs>
          <w:tab w:val="left" w:pos="851"/>
        </w:tabs>
        <w:rPr>
          <w:rFonts w:ascii="Marianne" w:hAnsi="Marianne" w:cs="Arial"/>
        </w:rPr>
      </w:pPr>
    </w:p>
    <w:p w14:paraId="3A4CC9D2" w14:textId="77777777" w:rsidR="00507934" w:rsidRPr="0003023D" w:rsidRDefault="00507934" w:rsidP="006C4338">
      <w:pPr>
        <w:tabs>
          <w:tab w:val="left" w:pos="851"/>
        </w:tabs>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3023D" w14:paraId="7B3D27B6" w14:textId="77777777">
        <w:tc>
          <w:tcPr>
            <w:tcW w:w="10277" w:type="dxa"/>
            <w:shd w:val="clear" w:color="auto" w:fill="66CCFF"/>
          </w:tcPr>
          <w:p w14:paraId="2EE751E2" w14:textId="77777777" w:rsidR="009B1CD0" w:rsidRPr="0003023D" w:rsidRDefault="008B2A38" w:rsidP="006B5057">
            <w:pPr>
              <w:rPr>
                <w:rFonts w:ascii="Marianne" w:hAnsi="Marianne"/>
              </w:rPr>
            </w:pPr>
            <w:r w:rsidRPr="0003023D">
              <w:rPr>
                <w:rFonts w:ascii="Marianne" w:hAnsi="Marianne" w:cs="Arial"/>
              </w:rPr>
              <w:br w:type="page"/>
            </w:r>
            <w:r w:rsidR="009B1CD0" w:rsidRPr="0003023D">
              <w:rPr>
                <w:rFonts w:ascii="Marianne" w:hAnsi="Marianne"/>
                <w:sz w:val="22"/>
                <w:szCs w:val="22"/>
              </w:rPr>
              <w:t xml:space="preserve">D - Identification </w:t>
            </w:r>
            <w:r w:rsidR="001C40C0" w:rsidRPr="0003023D">
              <w:rPr>
                <w:rFonts w:ascii="Marianne" w:hAnsi="Marianne"/>
                <w:sz w:val="22"/>
                <w:szCs w:val="22"/>
              </w:rPr>
              <w:t>et signature de l’acheteur</w:t>
            </w:r>
            <w:r w:rsidR="009B1CD0" w:rsidRPr="0003023D">
              <w:rPr>
                <w:rFonts w:ascii="Marianne" w:hAnsi="Marianne"/>
                <w:sz w:val="22"/>
                <w:szCs w:val="22"/>
              </w:rPr>
              <w:t>.</w:t>
            </w:r>
          </w:p>
        </w:tc>
      </w:tr>
    </w:tbl>
    <w:p w14:paraId="74295E6F" w14:textId="77777777" w:rsidR="009B1CD0" w:rsidRPr="0003023D" w:rsidRDefault="009B1CD0" w:rsidP="006C4338">
      <w:pPr>
        <w:tabs>
          <w:tab w:val="left" w:pos="851"/>
        </w:tabs>
        <w:rPr>
          <w:rFonts w:ascii="Marianne" w:hAnsi="Marianne"/>
        </w:rPr>
      </w:pPr>
    </w:p>
    <w:p w14:paraId="7218C920" w14:textId="77777777" w:rsidR="009B1CD0" w:rsidRPr="0003023D" w:rsidRDefault="009B1CD0" w:rsidP="006F3DF9">
      <w:pPr>
        <w:pStyle w:val="Titre1"/>
        <w:tabs>
          <w:tab w:val="left" w:pos="567"/>
          <w:tab w:val="left" w:pos="851"/>
        </w:tabs>
        <w:ind w:left="0"/>
        <w:jc w:val="both"/>
        <w:rPr>
          <w:rFonts w:ascii="Marianne" w:hAnsi="Marianne" w:cs="Arial"/>
          <w:b w:val="0"/>
          <w:bCs/>
          <w:i/>
          <w:iCs/>
          <w:sz w:val="18"/>
          <w:szCs w:val="18"/>
        </w:rPr>
      </w:pPr>
      <w:r w:rsidRPr="0003023D">
        <w:rPr>
          <w:rFonts w:ascii="Marianne" w:eastAsia="Wingdings" w:hAnsi="Marianne" w:cs="Wingdings"/>
          <w:b w:val="0"/>
          <w:color w:val="66CCFF"/>
          <w:spacing w:val="-10"/>
        </w:rPr>
        <w:t></w:t>
      </w:r>
      <w:r w:rsidRPr="0003023D">
        <w:rPr>
          <w:rFonts w:ascii="Marianne" w:eastAsia="Arial" w:hAnsi="Marianne" w:cs="Arial"/>
          <w:spacing w:val="-10"/>
        </w:rPr>
        <w:t xml:space="preserve">  </w:t>
      </w:r>
      <w:r w:rsidRPr="0003023D">
        <w:rPr>
          <w:rFonts w:ascii="Marianne" w:hAnsi="Marianne" w:cs="Arial"/>
          <w:b w:val="0"/>
          <w:bCs/>
          <w:iCs/>
        </w:rPr>
        <w:t xml:space="preserve">Désignation </w:t>
      </w:r>
      <w:r w:rsidR="001C40C0" w:rsidRPr="0003023D">
        <w:rPr>
          <w:rFonts w:ascii="Marianne" w:hAnsi="Marianne" w:cs="Arial"/>
          <w:b w:val="0"/>
          <w:bCs/>
          <w:iCs/>
        </w:rPr>
        <w:t>de l’acheteur</w:t>
      </w:r>
    </w:p>
    <w:p w14:paraId="3BE8B3C1" w14:textId="77777777" w:rsidR="005B7633" w:rsidRPr="0003023D" w:rsidRDefault="005B7633" w:rsidP="005B7633">
      <w:pPr>
        <w:pStyle w:val="ParagrapheIndent1"/>
        <w:spacing w:before="120" w:after="100" w:afterAutospacing="1"/>
        <w:ind w:left="23" w:right="23"/>
        <w:contextualSpacing/>
        <w:rPr>
          <w:rFonts w:ascii="Marianne" w:hAnsi="Marianne" w:cs="Arial"/>
          <w:color w:val="000000"/>
          <w:lang w:val="fr-FR"/>
        </w:rPr>
      </w:pPr>
      <w:r w:rsidRPr="0003023D">
        <w:rPr>
          <w:rFonts w:ascii="Marianne" w:hAnsi="Marianne" w:cs="Arial"/>
          <w:color w:val="000000"/>
          <w:lang w:val="fr-FR"/>
        </w:rPr>
        <w:t>Préfecture de la région Ile-de-France</w:t>
      </w:r>
    </w:p>
    <w:p w14:paraId="6944D8F0" w14:textId="77777777" w:rsidR="00AF2EA4" w:rsidRPr="0003023D" w:rsidRDefault="00AF2EA4" w:rsidP="005B7633">
      <w:pPr>
        <w:pStyle w:val="ParagrapheIndent1"/>
        <w:spacing w:before="120" w:after="100" w:afterAutospacing="1"/>
        <w:ind w:left="23" w:right="23"/>
        <w:contextualSpacing/>
        <w:rPr>
          <w:rFonts w:ascii="Marianne" w:hAnsi="Marianne" w:cs="Arial"/>
          <w:color w:val="000000"/>
          <w:lang w:val="fr-FR"/>
        </w:rPr>
      </w:pPr>
      <w:r w:rsidRPr="0003023D">
        <w:rPr>
          <w:rFonts w:ascii="Marianne" w:hAnsi="Marianne" w:cs="Arial"/>
          <w:b/>
          <w:bCs/>
          <w:color w:val="000000"/>
          <w:lang w:val="fr-FR"/>
        </w:rPr>
        <w:t xml:space="preserve">Direction </w:t>
      </w:r>
      <w:r w:rsidR="005B7633" w:rsidRPr="0003023D">
        <w:rPr>
          <w:rFonts w:ascii="Marianne" w:hAnsi="Marianne" w:cs="Arial"/>
          <w:b/>
          <w:bCs/>
          <w:color w:val="000000"/>
          <w:lang w:val="fr-FR"/>
        </w:rPr>
        <w:t>r</w:t>
      </w:r>
      <w:r w:rsidRPr="0003023D">
        <w:rPr>
          <w:rFonts w:ascii="Marianne" w:hAnsi="Marianne" w:cs="Arial"/>
          <w:b/>
          <w:bCs/>
          <w:color w:val="000000"/>
          <w:lang w:val="fr-FR"/>
        </w:rPr>
        <w:t xml:space="preserve">égionale des </w:t>
      </w:r>
      <w:r w:rsidR="005B7633" w:rsidRPr="0003023D">
        <w:rPr>
          <w:rFonts w:ascii="Marianne" w:hAnsi="Marianne" w:cs="Arial"/>
          <w:b/>
          <w:bCs/>
          <w:color w:val="000000"/>
          <w:lang w:val="fr-FR"/>
        </w:rPr>
        <w:t>a</w:t>
      </w:r>
      <w:r w:rsidRPr="0003023D">
        <w:rPr>
          <w:rFonts w:ascii="Marianne" w:hAnsi="Marianne" w:cs="Arial"/>
          <w:b/>
          <w:bCs/>
          <w:color w:val="000000"/>
          <w:lang w:val="fr-FR"/>
        </w:rPr>
        <w:t xml:space="preserve">ffaires </w:t>
      </w:r>
      <w:r w:rsidR="005B7633" w:rsidRPr="0003023D">
        <w:rPr>
          <w:rFonts w:ascii="Marianne" w:hAnsi="Marianne" w:cs="Arial"/>
          <w:b/>
          <w:bCs/>
          <w:color w:val="000000"/>
          <w:lang w:val="fr-FR"/>
        </w:rPr>
        <w:t>c</w:t>
      </w:r>
      <w:r w:rsidRPr="0003023D">
        <w:rPr>
          <w:rFonts w:ascii="Marianne" w:hAnsi="Marianne" w:cs="Arial"/>
          <w:b/>
          <w:bCs/>
          <w:color w:val="000000"/>
          <w:lang w:val="fr-FR"/>
        </w:rPr>
        <w:t>ulturelles d'Ile-de-France</w:t>
      </w:r>
      <w:r w:rsidRPr="0003023D">
        <w:rPr>
          <w:rFonts w:ascii="Marianne" w:hAnsi="Marianne" w:cs="Arial"/>
          <w:b/>
          <w:bCs/>
          <w:color w:val="000000"/>
          <w:lang w:val="fr-FR"/>
        </w:rPr>
        <w:br/>
      </w:r>
      <w:r w:rsidRPr="0003023D">
        <w:rPr>
          <w:rFonts w:ascii="Marianne" w:hAnsi="Marianne" w:cs="Arial"/>
          <w:color w:val="000000"/>
          <w:lang w:val="fr-FR"/>
        </w:rPr>
        <w:t>47 rue Le Peletier</w:t>
      </w:r>
      <w:r w:rsidR="00AB539B" w:rsidRPr="0003023D">
        <w:rPr>
          <w:rFonts w:ascii="Marianne" w:hAnsi="Marianne" w:cs="Arial"/>
          <w:color w:val="000000"/>
          <w:lang w:val="fr-FR"/>
        </w:rPr>
        <w:t xml:space="preserve"> - </w:t>
      </w:r>
      <w:r w:rsidRPr="0003023D">
        <w:rPr>
          <w:rFonts w:ascii="Marianne" w:hAnsi="Marianne" w:cs="Arial"/>
          <w:color w:val="000000"/>
          <w:lang w:val="fr-FR"/>
        </w:rPr>
        <w:t xml:space="preserve">75009 Paris </w:t>
      </w:r>
    </w:p>
    <w:p w14:paraId="114369A0" w14:textId="77777777" w:rsidR="004B119C" w:rsidRPr="0003023D" w:rsidRDefault="004B119C" w:rsidP="004B119C">
      <w:pPr>
        <w:rPr>
          <w:rFonts w:ascii="Marianne" w:hAnsi="Marianne"/>
          <w:lang w:eastAsia="en-US"/>
        </w:rPr>
      </w:pPr>
    </w:p>
    <w:p w14:paraId="6237CAF5" w14:textId="77777777" w:rsidR="009B1CD0" w:rsidRPr="0003023D" w:rsidRDefault="009B1CD0" w:rsidP="00710FD6">
      <w:pPr>
        <w:tabs>
          <w:tab w:val="left" w:pos="426"/>
          <w:tab w:val="left" w:pos="851"/>
          <w:tab w:val="left" w:pos="5103"/>
        </w:tabs>
        <w:jc w:val="both"/>
        <w:rPr>
          <w:rFonts w:ascii="Marianne" w:hAnsi="Marianne" w:cs="Arial"/>
          <w:i/>
          <w:sz w:val="18"/>
          <w:szCs w:val="18"/>
        </w:rPr>
      </w:pPr>
      <w:r w:rsidRPr="0003023D">
        <w:rPr>
          <w:rFonts w:ascii="Marianne" w:eastAsia="Wingdings" w:hAnsi="Marianne" w:cs="Wingdings"/>
          <w:b/>
          <w:color w:val="66CCFF"/>
          <w:spacing w:val="-10"/>
        </w:rPr>
        <w:t></w:t>
      </w:r>
      <w:r w:rsidRPr="0003023D">
        <w:rPr>
          <w:rFonts w:ascii="Marianne" w:eastAsia="Arial" w:hAnsi="Marianne" w:cs="Arial"/>
          <w:b/>
          <w:spacing w:val="-10"/>
        </w:rPr>
        <w:t xml:space="preserve">  </w:t>
      </w:r>
      <w:r w:rsidRPr="0003023D">
        <w:rPr>
          <w:rFonts w:ascii="Marianne" w:hAnsi="Marianne" w:cs="Arial"/>
        </w:rPr>
        <w:t xml:space="preserve">Nom, prénom, qualité du signataire du marché </w:t>
      </w:r>
      <w:r w:rsidR="003A7270" w:rsidRPr="0003023D">
        <w:rPr>
          <w:rFonts w:ascii="Marianne" w:hAnsi="Marianne" w:cs="Arial"/>
        </w:rPr>
        <w:t>public</w:t>
      </w:r>
    </w:p>
    <w:p w14:paraId="1171FCD0" w14:textId="77777777" w:rsidR="009B1CD0" w:rsidRPr="0003023D" w:rsidRDefault="00AB539B" w:rsidP="004B119C">
      <w:pPr>
        <w:pStyle w:val="ParagrapheIndent1"/>
        <w:spacing w:before="120"/>
        <w:ind w:left="23" w:right="23"/>
        <w:rPr>
          <w:rFonts w:ascii="Marianne" w:hAnsi="Marianne" w:cs="Arial"/>
          <w:b/>
          <w:bCs/>
          <w:color w:val="000000"/>
          <w:lang w:val="fr-FR"/>
        </w:rPr>
      </w:pPr>
      <w:r w:rsidRPr="0003023D">
        <w:rPr>
          <w:rFonts w:ascii="Marianne" w:hAnsi="Marianne" w:cs="Arial"/>
          <w:b/>
          <w:bCs/>
          <w:color w:val="000000"/>
          <w:lang w:val="fr-FR"/>
        </w:rPr>
        <w:t>Le Préfet de la région Ile-de-</w:t>
      </w:r>
      <w:r w:rsidR="004B119C" w:rsidRPr="0003023D">
        <w:rPr>
          <w:rFonts w:ascii="Marianne" w:hAnsi="Marianne" w:cs="Arial"/>
          <w:b/>
          <w:bCs/>
          <w:color w:val="000000"/>
          <w:lang w:val="fr-FR"/>
        </w:rPr>
        <w:t xml:space="preserve">France ; </w:t>
      </w:r>
    </w:p>
    <w:p w14:paraId="5CFC68F0" w14:textId="77777777" w:rsidR="004B119C" w:rsidRPr="0003023D" w:rsidRDefault="004B119C" w:rsidP="004B119C">
      <w:pPr>
        <w:rPr>
          <w:rFonts w:ascii="Marianne" w:hAnsi="Marianne"/>
          <w:lang w:eastAsia="en-US"/>
        </w:rPr>
      </w:pPr>
    </w:p>
    <w:p w14:paraId="5A52B3ED" w14:textId="3506520E" w:rsidR="004B119C" w:rsidRPr="0003023D" w:rsidRDefault="004B119C" w:rsidP="003A67A1">
      <w:pPr>
        <w:pStyle w:val="Normal1"/>
        <w:jc w:val="both"/>
        <w:rPr>
          <w:rFonts w:ascii="Marianne" w:eastAsia="Arial" w:hAnsi="Marianne" w:cs="Arial"/>
          <w:color w:val="auto"/>
          <w:sz w:val="20"/>
          <w:szCs w:val="20"/>
        </w:rPr>
      </w:pPr>
      <w:r w:rsidRPr="0003023D">
        <w:rPr>
          <w:rFonts w:ascii="Marianne" w:hAnsi="Marianne" w:cs="Arial"/>
          <w:b/>
          <w:bCs/>
          <w:color w:val="auto"/>
          <w:sz w:val="20"/>
          <w:szCs w:val="20"/>
        </w:rPr>
        <w:t xml:space="preserve">Par délégation </w:t>
      </w:r>
      <w:r w:rsidR="0003023D" w:rsidRPr="0003023D">
        <w:rPr>
          <w:rFonts w:ascii="Marianne" w:hAnsi="Marianne" w:cs="Arial"/>
          <w:b/>
          <w:bCs/>
          <w:color w:val="auto"/>
          <w:sz w:val="20"/>
          <w:szCs w:val="20"/>
        </w:rPr>
        <w:t xml:space="preserve">Philippe </w:t>
      </w:r>
      <w:proofErr w:type="spellStart"/>
      <w:r w:rsidR="0003023D" w:rsidRPr="0003023D">
        <w:rPr>
          <w:rFonts w:ascii="Marianne" w:hAnsi="Marianne" w:cs="Arial"/>
          <w:b/>
          <w:bCs/>
          <w:color w:val="auto"/>
          <w:sz w:val="20"/>
          <w:szCs w:val="20"/>
        </w:rPr>
        <w:t>Dress</w:t>
      </w:r>
      <w:proofErr w:type="spellEnd"/>
      <w:r w:rsidR="003A67A1" w:rsidRPr="0003023D">
        <w:rPr>
          <w:rFonts w:ascii="Marianne" w:hAnsi="Marianne" w:cs="Arial"/>
          <w:b/>
          <w:bCs/>
          <w:color w:val="auto"/>
          <w:sz w:val="20"/>
          <w:szCs w:val="20"/>
        </w:rPr>
        <w:t>, c</w:t>
      </w:r>
      <w:r w:rsidRPr="0003023D">
        <w:rPr>
          <w:rFonts w:ascii="Marianne" w:hAnsi="Marianne" w:cs="Arial"/>
          <w:b/>
          <w:bCs/>
          <w:color w:val="auto"/>
          <w:sz w:val="20"/>
          <w:szCs w:val="20"/>
        </w:rPr>
        <w:t xml:space="preserve">onservateur régional des monuments historiques </w:t>
      </w:r>
      <w:r w:rsidRPr="0003023D">
        <w:rPr>
          <w:rFonts w:ascii="Marianne" w:hAnsi="Marianne" w:cs="Arial"/>
          <w:bCs/>
          <w:color w:val="auto"/>
          <w:sz w:val="20"/>
          <w:szCs w:val="20"/>
        </w:rPr>
        <w:t>conformément à</w:t>
      </w:r>
      <w:r w:rsidRPr="0003023D">
        <w:rPr>
          <w:rFonts w:ascii="Marianne" w:hAnsi="Marianne" w:cs="Arial"/>
          <w:b/>
          <w:bCs/>
          <w:color w:val="auto"/>
          <w:sz w:val="20"/>
          <w:szCs w:val="20"/>
        </w:rPr>
        <w:t xml:space="preserve"> l’</w:t>
      </w:r>
      <w:r w:rsidRPr="0003023D">
        <w:rPr>
          <w:rFonts w:ascii="Marianne" w:eastAsia="Arial" w:hAnsi="Marianne" w:cs="Arial"/>
          <w:color w:val="auto"/>
          <w:sz w:val="20"/>
          <w:szCs w:val="20"/>
        </w:rPr>
        <w:t xml:space="preserve">arrêté préfectoral </w:t>
      </w:r>
      <w:r w:rsidR="0003023D" w:rsidRPr="0003023D">
        <w:rPr>
          <w:rFonts w:ascii="Marianne" w:eastAsia="Arial" w:hAnsi="Marianne" w:cs="Arial"/>
          <w:color w:val="auto"/>
          <w:sz w:val="20"/>
          <w:szCs w:val="20"/>
        </w:rPr>
        <w:t>n°2025-080 en date du 1</w:t>
      </w:r>
      <w:r w:rsidR="0003023D" w:rsidRPr="0003023D">
        <w:rPr>
          <w:rFonts w:ascii="Marianne" w:eastAsia="Arial" w:hAnsi="Marianne" w:cs="Arial"/>
          <w:color w:val="auto"/>
          <w:sz w:val="20"/>
          <w:szCs w:val="20"/>
          <w:vertAlign w:val="superscript"/>
        </w:rPr>
        <w:t>er</w:t>
      </w:r>
      <w:r w:rsidR="0003023D" w:rsidRPr="0003023D">
        <w:rPr>
          <w:rFonts w:ascii="Marianne" w:eastAsia="Arial" w:hAnsi="Marianne" w:cs="Arial"/>
          <w:color w:val="auto"/>
          <w:sz w:val="20"/>
          <w:szCs w:val="20"/>
        </w:rPr>
        <w:t xml:space="preserve"> octobre 2025 portant subdélégation de signature en matière d’ordonnancement secondaire</w:t>
      </w:r>
      <w:r w:rsidRPr="0003023D">
        <w:rPr>
          <w:rFonts w:ascii="Marianne" w:eastAsia="Arial" w:hAnsi="Marianne" w:cs="Arial"/>
          <w:color w:val="auto"/>
          <w:sz w:val="20"/>
          <w:szCs w:val="20"/>
        </w:rPr>
        <w:t>.</w:t>
      </w:r>
    </w:p>
    <w:p w14:paraId="31CD64CA" w14:textId="77777777" w:rsidR="004B119C" w:rsidRPr="0003023D" w:rsidRDefault="004B119C" w:rsidP="004B119C">
      <w:pPr>
        <w:rPr>
          <w:rFonts w:ascii="Marianne" w:hAnsi="Marianne"/>
          <w:lang w:eastAsia="en-US"/>
        </w:rPr>
      </w:pPr>
    </w:p>
    <w:p w14:paraId="2FA05D1F" w14:textId="77777777" w:rsidR="003A67A1" w:rsidRPr="0003023D" w:rsidRDefault="003A67A1" w:rsidP="004B119C">
      <w:pPr>
        <w:rPr>
          <w:rFonts w:ascii="Marianne" w:hAnsi="Marianne"/>
          <w:lang w:eastAsia="en-US"/>
        </w:rPr>
      </w:pPr>
    </w:p>
    <w:p w14:paraId="36212988" w14:textId="77777777" w:rsidR="009B1CD0" w:rsidRPr="0003023D" w:rsidRDefault="009B1CD0" w:rsidP="009B45B9">
      <w:pPr>
        <w:tabs>
          <w:tab w:val="left" w:pos="851"/>
        </w:tabs>
        <w:jc w:val="both"/>
        <w:rPr>
          <w:rFonts w:ascii="Marianne" w:hAnsi="Marianne" w:cs="Arial"/>
          <w:i/>
          <w:sz w:val="18"/>
          <w:szCs w:val="18"/>
        </w:rPr>
      </w:pPr>
      <w:r w:rsidRPr="0003023D">
        <w:rPr>
          <w:rFonts w:ascii="Marianne" w:eastAsia="Wingdings" w:hAnsi="Marianne" w:cs="Wingdings"/>
          <w:b/>
          <w:color w:val="66CCFF"/>
          <w:spacing w:val="-10"/>
        </w:rPr>
        <w:t></w:t>
      </w:r>
      <w:r w:rsidRPr="0003023D">
        <w:rPr>
          <w:rFonts w:ascii="Marianne" w:eastAsia="Arial" w:hAnsi="Marianne" w:cs="Arial"/>
          <w:spacing w:val="-10"/>
        </w:rPr>
        <w:t xml:space="preserve"> </w:t>
      </w:r>
      <w:r w:rsidRPr="0003023D">
        <w:rPr>
          <w:rFonts w:ascii="Marianne" w:hAnsi="Marianne" w:cs="Arial"/>
        </w:rPr>
        <w:t xml:space="preserve">Personne habilitée à donner les renseignements </w:t>
      </w:r>
      <w:r w:rsidR="009D661E" w:rsidRPr="0003023D">
        <w:rPr>
          <w:rFonts w:ascii="Marianne" w:hAnsi="Marianne" w:cs="Arial"/>
        </w:rPr>
        <w:t>prévus à l’</w:t>
      </w:r>
      <w:hyperlink r:id="rId14" w:history="1">
        <w:r w:rsidR="009D661E" w:rsidRPr="0003023D">
          <w:rPr>
            <w:rStyle w:val="Lienhypertexte"/>
            <w:rFonts w:ascii="Marianne" w:hAnsi="Marianne" w:cs="Arial"/>
          </w:rPr>
          <w:t>article R. 2191-59</w:t>
        </w:r>
      </w:hyperlink>
      <w:r w:rsidR="009D661E" w:rsidRPr="0003023D">
        <w:rPr>
          <w:rFonts w:ascii="Marianne" w:hAnsi="Marianne" w:cs="Arial"/>
        </w:rPr>
        <w:t xml:space="preserve"> du code de la commande publique, auquel renvoie l’</w:t>
      </w:r>
      <w:hyperlink r:id="rId15" w:history="1">
        <w:r w:rsidR="009D661E" w:rsidRPr="0003023D">
          <w:rPr>
            <w:rStyle w:val="Lienhypertexte"/>
            <w:rFonts w:ascii="Marianne" w:hAnsi="Marianne" w:cs="Arial"/>
          </w:rPr>
          <w:t>article R. 2391-28</w:t>
        </w:r>
      </w:hyperlink>
      <w:r w:rsidR="009D661E" w:rsidRPr="0003023D">
        <w:rPr>
          <w:rFonts w:ascii="Marianne" w:hAnsi="Marianne" w:cs="Arial"/>
        </w:rPr>
        <w:t xml:space="preserve"> du même code</w:t>
      </w:r>
      <w:r w:rsidR="003A7270" w:rsidRPr="0003023D" w:rsidDel="003A7270">
        <w:rPr>
          <w:rFonts w:ascii="Marianne" w:hAnsi="Marianne" w:cs="Arial"/>
        </w:rPr>
        <w:t xml:space="preserve"> </w:t>
      </w:r>
      <w:r w:rsidRPr="0003023D">
        <w:rPr>
          <w:rFonts w:ascii="Marianne" w:hAnsi="Marianne" w:cs="Arial"/>
        </w:rPr>
        <w:t>(nantissements ou cessions de créances)</w:t>
      </w:r>
    </w:p>
    <w:p w14:paraId="314313E2" w14:textId="77777777" w:rsidR="009B1CD0" w:rsidRPr="0003023D" w:rsidRDefault="00AF2EA4" w:rsidP="00AB539B">
      <w:pPr>
        <w:pStyle w:val="ParagrapheIndent1"/>
        <w:spacing w:after="240"/>
        <w:ind w:left="20" w:right="20"/>
        <w:rPr>
          <w:rFonts w:ascii="Marianne" w:hAnsi="Marianne" w:cs="Arial"/>
          <w:b/>
          <w:bCs/>
          <w:color w:val="000000"/>
          <w:lang w:val="fr-FR"/>
        </w:rPr>
      </w:pPr>
      <w:r w:rsidRPr="0003023D">
        <w:rPr>
          <w:rFonts w:ascii="Marianne" w:hAnsi="Marianne" w:cs="Arial"/>
          <w:b/>
          <w:bCs/>
          <w:color w:val="000000"/>
          <w:lang w:val="fr-FR"/>
        </w:rPr>
        <w:t xml:space="preserve">Le Directeur </w:t>
      </w:r>
      <w:r w:rsidR="00AB539B" w:rsidRPr="0003023D">
        <w:rPr>
          <w:rFonts w:ascii="Marianne" w:hAnsi="Marianne" w:cs="Arial"/>
          <w:b/>
          <w:bCs/>
          <w:color w:val="000000"/>
          <w:lang w:val="fr-FR"/>
        </w:rPr>
        <w:t>r</w:t>
      </w:r>
      <w:r w:rsidRPr="0003023D">
        <w:rPr>
          <w:rFonts w:ascii="Marianne" w:hAnsi="Marianne" w:cs="Arial"/>
          <w:b/>
          <w:bCs/>
          <w:color w:val="000000"/>
          <w:lang w:val="fr-FR"/>
        </w:rPr>
        <w:t xml:space="preserve">égional des </w:t>
      </w:r>
      <w:r w:rsidR="00AB539B" w:rsidRPr="0003023D">
        <w:rPr>
          <w:rFonts w:ascii="Marianne" w:hAnsi="Marianne" w:cs="Arial"/>
          <w:b/>
          <w:bCs/>
          <w:color w:val="000000"/>
          <w:lang w:val="fr-FR"/>
        </w:rPr>
        <w:t>a</w:t>
      </w:r>
      <w:r w:rsidRPr="0003023D">
        <w:rPr>
          <w:rFonts w:ascii="Marianne" w:hAnsi="Marianne" w:cs="Arial"/>
          <w:b/>
          <w:bCs/>
          <w:color w:val="000000"/>
          <w:lang w:val="fr-FR"/>
        </w:rPr>
        <w:t xml:space="preserve">ffaires </w:t>
      </w:r>
      <w:r w:rsidR="00AB539B" w:rsidRPr="0003023D">
        <w:rPr>
          <w:rFonts w:ascii="Marianne" w:hAnsi="Marianne" w:cs="Arial"/>
          <w:b/>
          <w:bCs/>
          <w:color w:val="000000"/>
          <w:lang w:val="fr-FR"/>
        </w:rPr>
        <w:t>c</w:t>
      </w:r>
      <w:r w:rsidRPr="0003023D">
        <w:rPr>
          <w:rFonts w:ascii="Marianne" w:hAnsi="Marianne" w:cs="Arial"/>
          <w:b/>
          <w:bCs/>
          <w:color w:val="000000"/>
          <w:lang w:val="fr-FR"/>
        </w:rPr>
        <w:t>ulturelles d'Ile-de-France</w:t>
      </w:r>
    </w:p>
    <w:p w14:paraId="755E97E5" w14:textId="77777777" w:rsidR="009B1CD0" w:rsidRPr="0003023D" w:rsidRDefault="009B1CD0" w:rsidP="009B45B9">
      <w:pPr>
        <w:tabs>
          <w:tab w:val="left" w:pos="720"/>
          <w:tab w:val="left" w:pos="851"/>
        </w:tabs>
        <w:jc w:val="both"/>
        <w:rPr>
          <w:rFonts w:ascii="Marianne" w:hAnsi="Marianne" w:cs="Arial"/>
          <w:i/>
          <w:iCs/>
          <w:sz w:val="18"/>
          <w:szCs w:val="18"/>
        </w:rPr>
      </w:pPr>
      <w:r w:rsidRPr="0003023D">
        <w:rPr>
          <w:rFonts w:ascii="Marianne" w:eastAsia="Wingdings" w:hAnsi="Marianne" w:cs="Wingdings"/>
          <w:b/>
          <w:color w:val="66CCFF"/>
          <w:spacing w:val="-10"/>
        </w:rPr>
        <w:t></w:t>
      </w:r>
      <w:r w:rsidRPr="0003023D">
        <w:rPr>
          <w:rFonts w:ascii="Marianne" w:eastAsia="Arial" w:hAnsi="Marianne" w:cs="Arial"/>
          <w:b/>
          <w:spacing w:val="-10"/>
        </w:rPr>
        <w:t xml:space="preserve">  </w:t>
      </w:r>
      <w:r w:rsidRPr="0003023D">
        <w:rPr>
          <w:rFonts w:ascii="Marianne" w:hAnsi="Marianne" w:cs="Arial"/>
        </w:rPr>
        <w:t>Désignation, adresse</w:t>
      </w:r>
      <w:r w:rsidR="0067061B" w:rsidRPr="0003023D">
        <w:rPr>
          <w:rFonts w:ascii="Marianne" w:hAnsi="Marianne" w:cs="Arial"/>
        </w:rPr>
        <w:t xml:space="preserve"> </w:t>
      </w:r>
      <w:r w:rsidRPr="0003023D">
        <w:rPr>
          <w:rFonts w:ascii="Marianne" w:hAnsi="Marianne" w:cs="Arial"/>
        </w:rPr>
        <w:t>du comptable assignataire</w:t>
      </w:r>
    </w:p>
    <w:p w14:paraId="48F62161" w14:textId="77777777" w:rsidR="00AF2EA4" w:rsidRPr="0003023D" w:rsidRDefault="0067061B" w:rsidP="0067061B">
      <w:pPr>
        <w:pStyle w:val="ParagrapheIndent1"/>
        <w:spacing w:before="120" w:after="100" w:afterAutospacing="1"/>
        <w:ind w:left="23" w:right="23"/>
        <w:contextualSpacing/>
        <w:rPr>
          <w:rFonts w:ascii="Marianne" w:hAnsi="Marianne" w:cs="Arial"/>
          <w:b/>
          <w:bCs/>
          <w:color w:val="000000"/>
          <w:lang w:val="fr-FR"/>
        </w:rPr>
      </w:pPr>
      <w:r w:rsidRPr="0003023D">
        <w:rPr>
          <w:rFonts w:ascii="Marianne" w:hAnsi="Marianne" w:cs="Arial"/>
          <w:b/>
          <w:bCs/>
          <w:color w:val="000000"/>
          <w:lang w:val="fr-FR"/>
        </w:rPr>
        <w:t>Le directeur régional des finances publiques</w:t>
      </w:r>
    </w:p>
    <w:p w14:paraId="256B6360" w14:textId="77777777" w:rsidR="0067061B" w:rsidRPr="0003023D" w:rsidRDefault="0067061B" w:rsidP="0067061B">
      <w:pPr>
        <w:pStyle w:val="ParagrapheIndent1"/>
        <w:spacing w:before="120" w:after="100" w:afterAutospacing="1"/>
        <w:ind w:left="23" w:right="23"/>
        <w:contextualSpacing/>
        <w:rPr>
          <w:rFonts w:ascii="Marianne" w:hAnsi="Marianne" w:cs="Arial"/>
          <w:color w:val="000000"/>
          <w:lang w:val="fr-FR"/>
        </w:rPr>
      </w:pPr>
      <w:r w:rsidRPr="0003023D">
        <w:rPr>
          <w:rFonts w:ascii="Marianne" w:hAnsi="Marianne" w:cs="Arial"/>
          <w:color w:val="000000"/>
          <w:lang w:val="fr-FR"/>
        </w:rPr>
        <w:t>Direction régionale des finances publiques d’Ile-de-France</w:t>
      </w:r>
    </w:p>
    <w:p w14:paraId="23D02B40" w14:textId="77777777" w:rsidR="0067061B" w:rsidRPr="0003023D" w:rsidRDefault="0067061B" w:rsidP="0067061B">
      <w:pPr>
        <w:pStyle w:val="ParagrapheIndent1"/>
        <w:spacing w:before="120" w:after="100" w:afterAutospacing="1"/>
        <w:ind w:left="23" w:right="23"/>
        <w:contextualSpacing/>
        <w:rPr>
          <w:rFonts w:ascii="Marianne" w:hAnsi="Marianne" w:cs="Arial"/>
          <w:color w:val="000000"/>
          <w:lang w:val="fr-FR"/>
        </w:rPr>
      </w:pPr>
      <w:r w:rsidRPr="0003023D">
        <w:rPr>
          <w:rFonts w:ascii="Marianne" w:hAnsi="Marianne" w:cs="Arial"/>
          <w:color w:val="000000"/>
          <w:lang w:val="fr-FR"/>
        </w:rPr>
        <w:t>94 rue Réaumur</w:t>
      </w:r>
      <w:r w:rsidR="00F73973" w:rsidRPr="0003023D">
        <w:rPr>
          <w:rFonts w:ascii="Marianne" w:hAnsi="Marianne" w:cs="Arial"/>
          <w:color w:val="000000"/>
          <w:lang w:val="fr-FR"/>
        </w:rPr>
        <w:t xml:space="preserve"> - </w:t>
      </w:r>
      <w:r w:rsidRPr="0003023D">
        <w:rPr>
          <w:rFonts w:ascii="Marianne" w:hAnsi="Marianne" w:cs="Arial"/>
          <w:color w:val="000000"/>
          <w:lang w:val="fr-FR"/>
        </w:rPr>
        <w:t>75002 Paris</w:t>
      </w:r>
    </w:p>
    <w:p w14:paraId="0417F3C5" w14:textId="77777777" w:rsidR="004B119C" w:rsidRPr="0003023D" w:rsidRDefault="004B119C" w:rsidP="004B119C">
      <w:pPr>
        <w:rPr>
          <w:rFonts w:ascii="Marianne" w:hAnsi="Marianne"/>
          <w:lang w:eastAsia="en-US"/>
        </w:rPr>
      </w:pPr>
    </w:p>
    <w:p w14:paraId="25EF84EA" w14:textId="77777777" w:rsidR="009B1CD0" w:rsidRPr="0003023D" w:rsidRDefault="009B1CD0" w:rsidP="009B45B9">
      <w:pPr>
        <w:tabs>
          <w:tab w:val="left" w:pos="851"/>
          <w:tab w:val="left" w:pos="3402"/>
          <w:tab w:val="left" w:pos="6237"/>
          <w:tab w:val="left" w:pos="9072"/>
        </w:tabs>
        <w:jc w:val="both"/>
        <w:rPr>
          <w:rFonts w:ascii="Marianne" w:hAnsi="Marianne" w:cs="Arial"/>
          <w:i/>
          <w:sz w:val="18"/>
          <w:szCs w:val="18"/>
        </w:rPr>
      </w:pPr>
      <w:r w:rsidRPr="0003023D">
        <w:rPr>
          <w:rFonts w:ascii="Marianne" w:hAnsi="Marianne" w:cs="Arial"/>
          <w:b/>
          <w:caps/>
        </w:rPr>
        <w:t>P</w:t>
      </w:r>
      <w:r w:rsidRPr="0003023D">
        <w:rPr>
          <w:rFonts w:ascii="Marianne" w:hAnsi="Marianne" w:cs="Arial"/>
          <w:b/>
        </w:rPr>
        <w:t>our l</w:t>
      </w:r>
      <w:r w:rsidRPr="0003023D">
        <w:rPr>
          <w:rFonts w:ascii="Marianne" w:hAnsi="Marianne" w:cs="Arial"/>
          <w:b/>
          <w:caps/>
        </w:rPr>
        <w:t>’</w:t>
      </w:r>
      <w:r w:rsidR="008B2A38" w:rsidRPr="0003023D">
        <w:rPr>
          <w:rFonts w:ascii="Marianne" w:hAnsi="Marianne" w:cs="Arial"/>
          <w:b/>
          <w:caps/>
        </w:rPr>
        <w:t>É</w:t>
      </w:r>
      <w:r w:rsidR="008B2A38" w:rsidRPr="0003023D">
        <w:rPr>
          <w:rFonts w:ascii="Marianne" w:hAnsi="Marianne" w:cs="Arial"/>
          <w:b/>
        </w:rPr>
        <w:t>tat</w:t>
      </w:r>
      <w:r w:rsidRPr="0003023D">
        <w:rPr>
          <w:rFonts w:ascii="Marianne" w:hAnsi="Marianne" w:cs="Arial"/>
          <w:b/>
        </w:rPr>
        <w:t xml:space="preserve"> et ses établissements :</w:t>
      </w:r>
    </w:p>
    <w:p w14:paraId="70CACF42" w14:textId="77777777" w:rsidR="009B1CD0" w:rsidRPr="0003023D" w:rsidRDefault="009B1CD0" w:rsidP="009B45B9">
      <w:pPr>
        <w:tabs>
          <w:tab w:val="left" w:pos="851"/>
          <w:tab w:val="left" w:pos="3402"/>
          <w:tab w:val="left" w:pos="6237"/>
          <w:tab w:val="left" w:pos="9072"/>
        </w:tabs>
        <w:jc w:val="both"/>
        <w:rPr>
          <w:rFonts w:ascii="Marianne" w:hAnsi="Marianne" w:cs="Arial"/>
        </w:rPr>
      </w:pPr>
      <w:r w:rsidRPr="0003023D">
        <w:rPr>
          <w:rFonts w:ascii="Marianne" w:hAnsi="Marianne" w:cs="Arial"/>
          <w:i/>
          <w:sz w:val="18"/>
          <w:szCs w:val="18"/>
        </w:rPr>
        <w:t>(Visa ou avis de l’autorité chargée du contrôle financier.)</w:t>
      </w:r>
    </w:p>
    <w:p w14:paraId="2F7E1768" w14:textId="77777777" w:rsidR="009B1CD0" w:rsidRPr="0003023D" w:rsidRDefault="009B1CD0" w:rsidP="009B45B9">
      <w:pPr>
        <w:tabs>
          <w:tab w:val="left" w:pos="851"/>
        </w:tabs>
        <w:rPr>
          <w:rFonts w:ascii="Marianne" w:hAnsi="Marianne" w:cs="Arial"/>
        </w:rPr>
      </w:pPr>
    </w:p>
    <w:p w14:paraId="1354B126" w14:textId="77777777" w:rsidR="009B1CD0" w:rsidRPr="0003023D" w:rsidRDefault="009B1CD0" w:rsidP="009B45B9">
      <w:pPr>
        <w:tabs>
          <w:tab w:val="left" w:pos="851"/>
        </w:tabs>
        <w:rPr>
          <w:rFonts w:ascii="Marianne" w:hAnsi="Marianne" w:cs="Arial"/>
        </w:rPr>
      </w:pPr>
    </w:p>
    <w:p w14:paraId="331CB368" w14:textId="77777777" w:rsidR="00AB539B" w:rsidRPr="0003023D" w:rsidRDefault="00AB539B" w:rsidP="009B45B9">
      <w:pPr>
        <w:tabs>
          <w:tab w:val="left" w:pos="851"/>
        </w:tabs>
        <w:rPr>
          <w:rFonts w:ascii="Marianne" w:hAnsi="Marianne" w:cs="Arial"/>
        </w:rPr>
      </w:pPr>
    </w:p>
    <w:p w14:paraId="6F1B63E3" w14:textId="77777777" w:rsidR="00AB539B" w:rsidRPr="0003023D" w:rsidRDefault="00AB539B" w:rsidP="009B45B9">
      <w:pPr>
        <w:tabs>
          <w:tab w:val="left" w:pos="851"/>
        </w:tabs>
        <w:rPr>
          <w:rFonts w:ascii="Marianne" w:hAnsi="Marianne" w:cs="Arial"/>
        </w:rPr>
      </w:pPr>
    </w:p>
    <w:p w14:paraId="08D3E3C5" w14:textId="77777777" w:rsidR="009B1CD0" w:rsidRPr="0003023D" w:rsidRDefault="009B1CD0" w:rsidP="009B45B9">
      <w:pPr>
        <w:tabs>
          <w:tab w:val="left" w:pos="851"/>
        </w:tabs>
        <w:rPr>
          <w:rFonts w:ascii="Marianne" w:hAnsi="Marianne" w:cs="Arial"/>
        </w:rPr>
      </w:pPr>
    </w:p>
    <w:p w14:paraId="43D5AA0C" w14:textId="77777777" w:rsidR="009B1CD0" w:rsidRPr="0003023D" w:rsidRDefault="009B1CD0" w:rsidP="009B45B9">
      <w:pPr>
        <w:tabs>
          <w:tab w:val="left" w:pos="851"/>
        </w:tabs>
        <w:rPr>
          <w:rFonts w:ascii="Marianne" w:hAnsi="Marianne" w:cs="Arial"/>
        </w:rPr>
      </w:pPr>
    </w:p>
    <w:p w14:paraId="76E97203" w14:textId="77777777" w:rsidR="009B1CD0" w:rsidRPr="0003023D" w:rsidRDefault="009B1CD0" w:rsidP="009B45B9">
      <w:pPr>
        <w:tabs>
          <w:tab w:val="left" w:pos="851"/>
          <w:tab w:val="left" w:pos="5245"/>
          <w:tab w:val="left" w:pos="7371"/>
          <w:tab w:val="left" w:pos="7655"/>
        </w:tabs>
        <w:jc w:val="both"/>
        <w:rPr>
          <w:rFonts w:ascii="Marianne" w:hAnsi="Marianne"/>
        </w:rPr>
      </w:pPr>
      <w:r w:rsidRPr="0003023D">
        <w:rPr>
          <w:rFonts w:ascii="Marianne" w:hAnsi="Marianne" w:cs="Arial"/>
        </w:rPr>
        <w:tab/>
        <w:t>A : …………………… , le …………………</w:t>
      </w:r>
    </w:p>
    <w:p w14:paraId="74C7CD41" w14:textId="77777777" w:rsidR="009B1CD0" w:rsidRPr="0003023D" w:rsidRDefault="009B1CD0" w:rsidP="009B45B9">
      <w:pPr>
        <w:tabs>
          <w:tab w:val="left" w:pos="851"/>
        </w:tabs>
        <w:rPr>
          <w:rFonts w:ascii="Marianne" w:hAnsi="Marianne"/>
        </w:rPr>
      </w:pPr>
    </w:p>
    <w:p w14:paraId="301A33AB" w14:textId="77777777" w:rsidR="009B1CD0" w:rsidRPr="0003023D" w:rsidRDefault="009B1CD0" w:rsidP="009B45B9">
      <w:pPr>
        <w:tabs>
          <w:tab w:val="left" w:pos="851"/>
        </w:tabs>
        <w:rPr>
          <w:rFonts w:ascii="Marianne" w:hAnsi="Marianne"/>
        </w:rPr>
      </w:pPr>
    </w:p>
    <w:p w14:paraId="783D071A" w14:textId="77777777" w:rsidR="009B1CD0" w:rsidRPr="0003023D" w:rsidRDefault="009B1CD0" w:rsidP="009B45B9">
      <w:pPr>
        <w:tabs>
          <w:tab w:val="left" w:pos="851"/>
        </w:tabs>
        <w:ind w:left="6804"/>
        <w:jc w:val="both"/>
        <w:rPr>
          <w:rFonts w:ascii="Marianne" w:hAnsi="Marianne" w:cs="Arial"/>
          <w:i/>
          <w:sz w:val="18"/>
          <w:szCs w:val="18"/>
        </w:rPr>
      </w:pPr>
      <w:r w:rsidRPr="0003023D">
        <w:rPr>
          <w:rFonts w:ascii="Marianne" w:hAnsi="Marianne" w:cs="Arial"/>
        </w:rPr>
        <w:t>Signature</w:t>
      </w:r>
    </w:p>
    <w:p w14:paraId="5846646F" w14:textId="77777777" w:rsidR="009B1CD0" w:rsidRPr="0003023D" w:rsidRDefault="009B1CD0" w:rsidP="009B45B9">
      <w:pPr>
        <w:tabs>
          <w:tab w:val="left" w:pos="851"/>
        </w:tabs>
        <w:ind w:left="4820"/>
        <w:jc w:val="center"/>
        <w:rPr>
          <w:rFonts w:ascii="Marianne" w:hAnsi="Marianne"/>
        </w:rPr>
      </w:pPr>
      <w:r w:rsidRPr="0003023D">
        <w:rPr>
          <w:rFonts w:ascii="Marianne" w:hAnsi="Marianne" w:cs="Arial"/>
          <w:i/>
          <w:sz w:val="18"/>
          <w:szCs w:val="18"/>
        </w:rPr>
        <w:t xml:space="preserve">(représentant </w:t>
      </w:r>
      <w:r w:rsidR="0021527A" w:rsidRPr="0003023D">
        <w:rPr>
          <w:rFonts w:ascii="Marianne" w:hAnsi="Marianne" w:cs="Arial"/>
          <w:i/>
          <w:sz w:val="18"/>
          <w:szCs w:val="18"/>
        </w:rPr>
        <w:t>de l’acheteur</w:t>
      </w:r>
      <w:r w:rsidRPr="0003023D">
        <w:rPr>
          <w:rFonts w:ascii="Marianne" w:hAnsi="Marianne" w:cs="Arial"/>
          <w:i/>
          <w:sz w:val="18"/>
          <w:szCs w:val="18"/>
        </w:rPr>
        <w:t xml:space="preserve"> habilité à signer le marché </w:t>
      </w:r>
      <w:r w:rsidR="00930A5C" w:rsidRPr="0003023D">
        <w:rPr>
          <w:rFonts w:ascii="Marianne" w:hAnsi="Marianne" w:cs="Arial"/>
          <w:i/>
          <w:sz w:val="18"/>
          <w:szCs w:val="18"/>
        </w:rPr>
        <w:t>public</w:t>
      </w:r>
      <w:r w:rsidRPr="0003023D">
        <w:rPr>
          <w:rFonts w:ascii="Marianne" w:hAnsi="Marianne" w:cs="Arial"/>
          <w:i/>
          <w:sz w:val="18"/>
          <w:szCs w:val="18"/>
        </w:rPr>
        <w:t>)</w:t>
      </w:r>
    </w:p>
    <w:p w14:paraId="1F87D70F" w14:textId="77777777" w:rsidR="009B1CD0" w:rsidRPr="0003023D" w:rsidRDefault="009B1CD0" w:rsidP="009B45B9">
      <w:pPr>
        <w:tabs>
          <w:tab w:val="left" w:pos="851"/>
        </w:tabs>
        <w:jc w:val="both"/>
        <w:rPr>
          <w:rFonts w:ascii="Marianne" w:hAnsi="Marianne"/>
        </w:rPr>
      </w:pPr>
    </w:p>
    <w:p w14:paraId="39522108" w14:textId="77777777" w:rsidR="009B1CD0" w:rsidRPr="0003023D" w:rsidRDefault="009B1CD0" w:rsidP="009B45B9">
      <w:pPr>
        <w:tabs>
          <w:tab w:val="left" w:pos="851"/>
        </w:tabs>
        <w:jc w:val="both"/>
        <w:rPr>
          <w:rFonts w:ascii="Marianne" w:hAnsi="Marianne"/>
        </w:rPr>
      </w:pPr>
    </w:p>
    <w:p w14:paraId="1ECA0DCB" w14:textId="77777777" w:rsidR="009B1CD0" w:rsidRPr="0003023D" w:rsidRDefault="009B1CD0" w:rsidP="009B45B9">
      <w:pPr>
        <w:tabs>
          <w:tab w:val="left" w:pos="851"/>
        </w:tabs>
        <w:jc w:val="both"/>
        <w:rPr>
          <w:rFonts w:ascii="Marianne" w:hAnsi="Marianne"/>
        </w:rPr>
      </w:pPr>
    </w:p>
    <w:p w14:paraId="487FEF13" w14:textId="77777777" w:rsidR="002C2CA3" w:rsidRPr="0003023D" w:rsidRDefault="002C2CA3" w:rsidP="009B45B9">
      <w:pPr>
        <w:tabs>
          <w:tab w:val="left" w:pos="851"/>
        </w:tabs>
        <w:jc w:val="both"/>
        <w:rPr>
          <w:rFonts w:ascii="Marianne" w:hAnsi="Marianne"/>
        </w:rPr>
      </w:pPr>
    </w:p>
    <w:p w14:paraId="6F038CEF" w14:textId="77777777" w:rsidR="008B2A38" w:rsidRPr="0003023D" w:rsidRDefault="008B2A38" w:rsidP="009B45B9">
      <w:pPr>
        <w:tabs>
          <w:tab w:val="left" w:pos="851"/>
        </w:tabs>
        <w:jc w:val="both"/>
        <w:rPr>
          <w:rFonts w:ascii="Marianne" w:hAnsi="Marianne"/>
        </w:rPr>
      </w:pPr>
    </w:p>
    <w:sectPr w:rsidR="008B2A38" w:rsidRPr="0003023D" w:rsidSect="000744E2">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7EF9B" w14:textId="77777777" w:rsidR="007173EE" w:rsidRDefault="007173EE">
      <w:r>
        <w:separator/>
      </w:r>
    </w:p>
  </w:endnote>
  <w:endnote w:type="continuationSeparator" w:id="0">
    <w:p w14:paraId="7DBEABBE" w14:textId="77777777" w:rsidR="007173EE" w:rsidRDefault="0071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6DD8A7D7" w14:textId="77777777" w:rsidTr="0083205E">
      <w:trPr>
        <w:tblHeader/>
      </w:trPr>
      <w:tc>
        <w:tcPr>
          <w:tcW w:w="2906" w:type="dxa"/>
          <w:shd w:val="clear" w:color="auto" w:fill="66CCFF"/>
        </w:tcPr>
        <w:p w14:paraId="672FA7B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A413F97" w14:textId="6C583679" w:rsidR="005824AE" w:rsidRDefault="00BF0C2A" w:rsidP="00FE48C9">
          <w:pPr>
            <w:jc w:val="center"/>
            <w:rPr>
              <w:rFonts w:ascii="Arial" w:hAnsi="Arial" w:cs="Arial"/>
              <w:b/>
            </w:rPr>
          </w:pPr>
          <w:r>
            <w:rPr>
              <w:rFonts w:ascii="Arial" w:hAnsi="Arial" w:cs="Arial"/>
              <w:b/>
            </w:rPr>
            <w:t>202</w:t>
          </w:r>
          <w:r w:rsidR="00103D3A">
            <w:rPr>
              <w:rFonts w:ascii="Arial" w:hAnsi="Arial" w:cs="Arial"/>
              <w:b/>
            </w:rPr>
            <w:t>5</w:t>
          </w:r>
          <w:r>
            <w:rPr>
              <w:rFonts w:ascii="Arial" w:hAnsi="Arial" w:cs="Arial"/>
              <w:b/>
            </w:rPr>
            <w:t xml:space="preserve">- </w:t>
          </w:r>
          <w:r w:rsidR="0003023D">
            <w:rPr>
              <w:rFonts w:ascii="Arial" w:hAnsi="Arial" w:cs="Arial"/>
              <w:b/>
            </w:rPr>
            <w:t xml:space="preserve">Objets menuisés - </w:t>
          </w:r>
          <w:r w:rsidR="00541302">
            <w:rPr>
              <w:rFonts w:ascii="Arial" w:hAnsi="Arial" w:cs="Arial"/>
              <w:b/>
            </w:rPr>
            <w:t xml:space="preserve"> NDP</w:t>
          </w:r>
        </w:p>
      </w:tc>
      <w:tc>
        <w:tcPr>
          <w:tcW w:w="896" w:type="dxa"/>
          <w:shd w:val="clear" w:color="auto" w:fill="66CCFF"/>
        </w:tcPr>
        <w:p w14:paraId="24315B3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4856B9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F564B">
            <w:rPr>
              <w:rStyle w:val="Numrodepage"/>
              <w:rFonts w:cs="Arial"/>
              <w:b/>
              <w:noProof/>
            </w:rPr>
            <w:t>5</w:t>
          </w:r>
          <w:r>
            <w:rPr>
              <w:rStyle w:val="Numrodepage"/>
              <w:rFonts w:cs="Arial"/>
              <w:b/>
            </w:rPr>
            <w:fldChar w:fldCharType="end"/>
          </w:r>
        </w:p>
      </w:tc>
      <w:tc>
        <w:tcPr>
          <w:tcW w:w="165" w:type="dxa"/>
          <w:shd w:val="clear" w:color="auto" w:fill="66CCFF"/>
        </w:tcPr>
        <w:p w14:paraId="5D7DE13D" w14:textId="77777777" w:rsidR="005824AE" w:rsidRDefault="005824AE">
          <w:pPr>
            <w:jc w:val="center"/>
          </w:pPr>
          <w:r>
            <w:rPr>
              <w:rFonts w:ascii="Arial" w:hAnsi="Arial" w:cs="Arial"/>
              <w:b/>
            </w:rPr>
            <w:t>/</w:t>
          </w:r>
        </w:p>
      </w:tc>
      <w:tc>
        <w:tcPr>
          <w:tcW w:w="544" w:type="dxa"/>
          <w:shd w:val="clear" w:color="auto" w:fill="66CCFF"/>
        </w:tcPr>
        <w:p w14:paraId="4136C96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F564B">
            <w:rPr>
              <w:rStyle w:val="Numrodepage"/>
              <w:rFonts w:cs="Arial"/>
              <w:b/>
              <w:noProof/>
            </w:rPr>
            <w:t>5</w:t>
          </w:r>
          <w:r>
            <w:rPr>
              <w:rStyle w:val="Numrodepage"/>
              <w:rFonts w:cs="Arial"/>
              <w:b/>
            </w:rPr>
            <w:fldChar w:fldCharType="end"/>
          </w:r>
        </w:p>
      </w:tc>
    </w:tr>
  </w:tbl>
  <w:p w14:paraId="2BABCAE2" w14:textId="77777777" w:rsidR="005824AE" w:rsidRPr="00840934" w:rsidRDefault="005824AE" w:rsidP="00541302">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F8AB4" w14:textId="77777777" w:rsidR="007173EE" w:rsidRDefault="007173EE">
      <w:r>
        <w:separator/>
      </w:r>
    </w:p>
  </w:footnote>
  <w:footnote w:type="continuationSeparator" w:id="0">
    <w:p w14:paraId="6CA467F7" w14:textId="77777777" w:rsidR="007173EE" w:rsidRDefault="007173EE">
      <w:r>
        <w:continuationSeparator/>
      </w:r>
    </w:p>
  </w:footnote>
  <w:footnote w:id="1">
    <w:p w14:paraId="2DD09EFB" w14:textId="77777777" w:rsidR="009631C8" w:rsidRPr="009631C8" w:rsidRDefault="009631C8" w:rsidP="009631C8">
      <w:pPr>
        <w:pStyle w:val="En-tte"/>
        <w:tabs>
          <w:tab w:val="clear" w:pos="4536"/>
          <w:tab w:val="clear" w:pos="9072"/>
          <w:tab w:val="left" w:pos="851"/>
        </w:tabs>
        <w:jc w:val="both"/>
      </w:pPr>
      <w:r>
        <w:rPr>
          <w:rStyle w:val="Appelnotedebasdep"/>
        </w:rPr>
        <w:footnoteRef/>
      </w:r>
      <w:r>
        <w:t xml:space="preserve"> </w:t>
      </w:r>
      <w:r w:rsidRPr="00165E4E">
        <w:rPr>
          <w:rFonts w:ascii="Arial" w:hAnsi="Arial" w:cs="Arial"/>
          <w:sz w:val="16"/>
          <w:szCs w:val="16"/>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footnote>
  <w:footnote w:id="2">
    <w:p w14:paraId="376FD5D5" w14:textId="77777777" w:rsidR="008C4278" w:rsidRDefault="008C4278">
      <w:pPr>
        <w:pStyle w:val="Notedebasdepage"/>
      </w:pPr>
      <w:r>
        <w:rPr>
          <w:rStyle w:val="Appelnotedebasdep"/>
        </w:rPr>
        <w:footnoteRef/>
      </w:r>
      <w:r>
        <w:t xml:space="preserve"> </w:t>
      </w:r>
      <w:r w:rsidR="009B543C">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AD19BD"/>
    <w:multiLevelType w:val="hybridMultilevel"/>
    <w:tmpl w:val="95E85DF2"/>
    <w:lvl w:ilvl="0" w:tplc="A1EC75B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8F0633A"/>
    <w:multiLevelType w:val="hybridMultilevel"/>
    <w:tmpl w:val="92CAF814"/>
    <w:lvl w:ilvl="0" w:tplc="ECFE6114">
      <w:numFmt w:val="bullet"/>
      <w:lvlText w:val="-"/>
      <w:lvlJc w:val="left"/>
      <w:pPr>
        <w:ind w:left="1215" w:hanging="360"/>
      </w:pPr>
      <w:rPr>
        <w:rFonts w:ascii="Arial" w:eastAsiaTheme="minorEastAsia"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6" w15:restartNumberingAfterBreak="0">
    <w:nsid w:val="4F2348CF"/>
    <w:multiLevelType w:val="hybridMultilevel"/>
    <w:tmpl w:val="CC348500"/>
    <w:lvl w:ilvl="0" w:tplc="6D2CB84C">
      <w:start w:val="2"/>
      <w:numFmt w:val="bullet"/>
      <w:lvlText w:val="-"/>
      <w:lvlJc w:val="left"/>
      <w:pPr>
        <w:ind w:left="720" w:hanging="360"/>
      </w:pPr>
      <w:rPr>
        <w:rFonts w:ascii="Trebuchet MS" w:eastAsia="Times New Roman"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D8199E"/>
    <w:multiLevelType w:val="hybridMultilevel"/>
    <w:tmpl w:val="D53294EC"/>
    <w:lvl w:ilvl="0" w:tplc="002E39E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4CD6437"/>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99378FF"/>
    <w:multiLevelType w:val="hybridMultilevel"/>
    <w:tmpl w:val="F11C6840"/>
    <w:lvl w:ilvl="0" w:tplc="0CD832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481531168">
    <w:abstractNumId w:val="0"/>
  </w:num>
  <w:num w:numId="2" w16cid:durableId="203906644">
    <w:abstractNumId w:val="1"/>
  </w:num>
  <w:num w:numId="3" w16cid:durableId="2143762382">
    <w:abstractNumId w:val="2"/>
  </w:num>
  <w:num w:numId="4" w16cid:durableId="419496178">
    <w:abstractNumId w:val="10"/>
  </w:num>
  <w:num w:numId="5" w16cid:durableId="1687559487">
    <w:abstractNumId w:val="4"/>
  </w:num>
  <w:num w:numId="6" w16cid:durableId="563226302">
    <w:abstractNumId w:val="11"/>
  </w:num>
  <w:num w:numId="7" w16cid:durableId="183326443">
    <w:abstractNumId w:val="3"/>
  </w:num>
  <w:num w:numId="8" w16cid:durableId="1111701572">
    <w:abstractNumId w:val="9"/>
  </w:num>
  <w:num w:numId="9" w16cid:durableId="14971855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09877576">
    <w:abstractNumId w:val="6"/>
  </w:num>
  <w:num w:numId="11" w16cid:durableId="123355284">
    <w:abstractNumId w:val="8"/>
  </w:num>
  <w:num w:numId="12" w16cid:durableId="896890106">
    <w:abstractNumId w:val="1"/>
  </w:num>
  <w:num w:numId="13" w16cid:durableId="1595212776">
    <w:abstractNumId w:val="7"/>
  </w:num>
  <w:num w:numId="14" w16cid:durableId="17379674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74E7"/>
    <w:rsid w:val="0003023D"/>
    <w:rsid w:val="000364D1"/>
    <w:rsid w:val="00036500"/>
    <w:rsid w:val="00067F94"/>
    <w:rsid w:val="000744E2"/>
    <w:rsid w:val="000A2E05"/>
    <w:rsid w:val="000B1F8F"/>
    <w:rsid w:val="000C1279"/>
    <w:rsid w:val="000E0020"/>
    <w:rsid w:val="00103D3A"/>
    <w:rsid w:val="0010744E"/>
    <w:rsid w:val="00156924"/>
    <w:rsid w:val="00165E4E"/>
    <w:rsid w:val="00166B56"/>
    <w:rsid w:val="00171AFC"/>
    <w:rsid w:val="00174505"/>
    <w:rsid w:val="001A14FB"/>
    <w:rsid w:val="001C40C0"/>
    <w:rsid w:val="001C733C"/>
    <w:rsid w:val="0021527A"/>
    <w:rsid w:val="0021797C"/>
    <w:rsid w:val="00225A1A"/>
    <w:rsid w:val="002361B6"/>
    <w:rsid w:val="00254999"/>
    <w:rsid w:val="00256E56"/>
    <w:rsid w:val="002904AF"/>
    <w:rsid w:val="00292352"/>
    <w:rsid w:val="002C0C23"/>
    <w:rsid w:val="002C2CA3"/>
    <w:rsid w:val="002C4B3E"/>
    <w:rsid w:val="002C79D6"/>
    <w:rsid w:val="002E56C1"/>
    <w:rsid w:val="002F5412"/>
    <w:rsid w:val="00302566"/>
    <w:rsid w:val="00303CB0"/>
    <w:rsid w:val="00332B12"/>
    <w:rsid w:val="00333116"/>
    <w:rsid w:val="00354C04"/>
    <w:rsid w:val="003570D0"/>
    <w:rsid w:val="00367B42"/>
    <w:rsid w:val="00385E76"/>
    <w:rsid w:val="00390225"/>
    <w:rsid w:val="003A67A1"/>
    <w:rsid w:val="003A7270"/>
    <w:rsid w:val="003E3BA3"/>
    <w:rsid w:val="003F2A84"/>
    <w:rsid w:val="00402589"/>
    <w:rsid w:val="00417131"/>
    <w:rsid w:val="0043706E"/>
    <w:rsid w:val="0044597F"/>
    <w:rsid w:val="004A7169"/>
    <w:rsid w:val="004B119C"/>
    <w:rsid w:val="004C5755"/>
    <w:rsid w:val="004C78E6"/>
    <w:rsid w:val="004E75A6"/>
    <w:rsid w:val="004F564B"/>
    <w:rsid w:val="005055C8"/>
    <w:rsid w:val="00507934"/>
    <w:rsid w:val="00513462"/>
    <w:rsid w:val="00514DAF"/>
    <w:rsid w:val="005231C5"/>
    <w:rsid w:val="00531FE7"/>
    <w:rsid w:val="00532EC7"/>
    <w:rsid w:val="00541302"/>
    <w:rsid w:val="00541CA3"/>
    <w:rsid w:val="005546A9"/>
    <w:rsid w:val="00566C97"/>
    <w:rsid w:val="005824AE"/>
    <w:rsid w:val="005846FB"/>
    <w:rsid w:val="005978C1"/>
    <w:rsid w:val="005A05C1"/>
    <w:rsid w:val="005A4A3B"/>
    <w:rsid w:val="005A4CB5"/>
    <w:rsid w:val="005B2316"/>
    <w:rsid w:val="005B7633"/>
    <w:rsid w:val="005C6D80"/>
    <w:rsid w:val="005F0DCE"/>
    <w:rsid w:val="0061068C"/>
    <w:rsid w:val="00642F4A"/>
    <w:rsid w:val="0064560F"/>
    <w:rsid w:val="00660727"/>
    <w:rsid w:val="00662A86"/>
    <w:rsid w:val="0067061B"/>
    <w:rsid w:val="00685DCC"/>
    <w:rsid w:val="006A37B0"/>
    <w:rsid w:val="006A3EAC"/>
    <w:rsid w:val="006B5057"/>
    <w:rsid w:val="006C4338"/>
    <w:rsid w:val="006D2F26"/>
    <w:rsid w:val="006F3DF9"/>
    <w:rsid w:val="007060E5"/>
    <w:rsid w:val="00710FD6"/>
    <w:rsid w:val="007173EE"/>
    <w:rsid w:val="00730A78"/>
    <w:rsid w:val="00732B5E"/>
    <w:rsid w:val="00736B57"/>
    <w:rsid w:val="00757151"/>
    <w:rsid w:val="007909E0"/>
    <w:rsid w:val="0079785C"/>
    <w:rsid w:val="007B0BCD"/>
    <w:rsid w:val="007B7F60"/>
    <w:rsid w:val="007D4001"/>
    <w:rsid w:val="007D7A65"/>
    <w:rsid w:val="007E3448"/>
    <w:rsid w:val="007F68A6"/>
    <w:rsid w:val="008079A6"/>
    <w:rsid w:val="0083205E"/>
    <w:rsid w:val="00840934"/>
    <w:rsid w:val="00844DAA"/>
    <w:rsid w:val="008450C7"/>
    <w:rsid w:val="00870230"/>
    <w:rsid w:val="00876A73"/>
    <w:rsid w:val="008A11E9"/>
    <w:rsid w:val="008B2A38"/>
    <w:rsid w:val="008C4278"/>
    <w:rsid w:val="008F2F45"/>
    <w:rsid w:val="00930A5C"/>
    <w:rsid w:val="00934503"/>
    <w:rsid w:val="009631C8"/>
    <w:rsid w:val="00972598"/>
    <w:rsid w:val="00983FF3"/>
    <w:rsid w:val="0099542A"/>
    <w:rsid w:val="009B1CD0"/>
    <w:rsid w:val="009B45B9"/>
    <w:rsid w:val="009B543C"/>
    <w:rsid w:val="009C4738"/>
    <w:rsid w:val="009D4601"/>
    <w:rsid w:val="009D661E"/>
    <w:rsid w:val="00A34D04"/>
    <w:rsid w:val="00AB539B"/>
    <w:rsid w:val="00AD4B0E"/>
    <w:rsid w:val="00AE7831"/>
    <w:rsid w:val="00AF2EA4"/>
    <w:rsid w:val="00B02608"/>
    <w:rsid w:val="00B0289C"/>
    <w:rsid w:val="00B054DA"/>
    <w:rsid w:val="00B40246"/>
    <w:rsid w:val="00B87564"/>
    <w:rsid w:val="00BA44E5"/>
    <w:rsid w:val="00BB7A2F"/>
    <w:rsid w:val="00BC0808"/>
    <w:rsid w:val="00BD767E"/>
    <w:rsid w:val="00BE6078"/>
    <w:rsid w:val="00BF0C2A"/>
    <w:rsid w:val="00C23457"/>
    <w:rsid w:val="00C40EE2"/>
    <w:rsid w:val="00C449FA"/>
    <w:rsid w:val="00C5472B"/>
    <w:rsid w:val="00C630AD"/>
    <w:rsid w:val="00C83930"/>
    <w:rsid w:val="00C91060"/>
    <w:rsid w:val="00C911FE"/>
    <w:rsid w:val="00CB5E72"/>
    <w:rsid w:val="00CD185D"/>
    <w:rsid w:val="00CD46CC"/>
    <w:rsid w:val="00CE67FD"/>
    <w:rsid w:val="00D26AD2"/>
    <w:rsid w:val="00D337D7"/>
    <w:rsid w:val="00D412FD"/>
    <w:rsid w:val="00D46BC7"/>
    <w:rsid w:val="00D90A00"/>
    <w:rsid w:val="00D93BF6"/>
    <w:rsid w:val="00DC2C43"/>
    <w:rsid w:val="00DE25D8"/>
    <w:rsid w:val="00DF31B3"/>
    <w:rsid w:val="00E20DB0"/>
    <w:rsid w:val="00E3798A"/>
    <w:rsid w:val="00E443C1"/>
    <w:rsid w:val="00E47798"/>
    <w:rsid w:val="00E74C76"/>
    <w:rsid w:val="00E96FF6"/>
    <w:rsid w:val="00F2602F"/>
    <w:rsid w:val="00F73973"/>
    <w:rsid w:val="00F8046E"/>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75D29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TE Paragraphe de liste,Resume Title,Normal avec puces tirets,Paragraphe 2,Paragraphe de liste num,Paragraphe de liste 1,Listes"/>
    <w:basedOn w:val="Normal"/>
    <w:link w:val="ParagraphedelisteCar"/>
    <w:uiPriority w:val="34"/>
    <w:qFormat/>
    <w:rsid w:val="00CB5E72"/>
    <w:pPr>
      <w:ind w:left="708"/>
    </w:pPr>
  </w:style>
  <w:style w:type="paragraph" w:styleId="Notedefin">
    <w:name w:val="endnote text"/>
    <w:basedOn w:val="Normal"/>
    <w:link w:val="NotedefinCar"/>
    <w:uiPriority w:val="99"/>
    <w:semiHidden/>
    <w:unhideWhenUsed/>
    <w:rsid w:val="007E3448"/>
  </w:style>
  <w:style w:type="character" w:customStyle="1" w:styleId="NotedefinCar">
    <w:name w:val="Note de fin Car"/>
    <w:link w:val="Notedefin"/>
    <w:uiPriority w:val="99"/>
    <w:semiHidden/>
    <w:rsid w:val="007E3448"/>
    <w:rPr>
      <w:rFonts w:ascii="Univers" w:hAnsi="Univers" w:cs="Univers"/>
      <w:lang w:eastAsia="zh-CN"/>
    </w:rPr>
  </w:style>
  <w:style w:type="character" w:customStyle="1" w:styleId="NotedebasdepageCar">
    <w:name w:val="Note de bas de page Car"/>
    <w:link w:val="Notedebasdepage"/>
    <w:rsid w:val="000274E7"/>
    <w:rPr>
      <w:rFonts w:ascii="Univers" w:hAnsi="Univers" w:cs="Univers"/>
      <w:lang w:eastAsia="zh-CN"/>
    </w:rPr>
  </w:style>
  <w:style w:type="paragraph" w:customStyle="1" w:styleId="ParagrapheIndent1">
    <w:name w:val="ParagrapheIndent1"/>
    <w:basedOn w:val="Normal"/>
    <w:next w:val="Normal"/>
    <w:qFormat/>
    <w:rsid w:val="00AF2EA4"/>
    <w:rPr>
      <w:rFonts w:ascii="Trebuchet MS" w:eastAsia="Trebuchet MS" w:hAnsi="Trebuchet MS" w:cs="Trebuchet MS"/>
      <w:color w:val="00000A"/>
      <w:szCs w:val="24"/>
      <w:lang w:val="en-US" w:eastAsia="en-US"/>
    </w:rPr>
  </w:style>
  <w:style w:type="paragraph" w:customStyle="1" w:styleId="Normal1">
    <w:name w:val="Normal1"/>
    <w:rsid w:val="004B119C"/>
    <w:pPr>
      <w:suppressAutoHyphens/>
      <w:textAlignment w:val="baseline"/>
    </w:pPr>
    <w:rPr>
      <w:rFonts w:ascii="Arial" w:hAnsi="Arial"/>
      <w:color w:val="00000A"/>
      <w:sz w:val="24"/>
      <w:szCs w:val="22"/>
      <w:lang w:eastAsia="zh-CN"/>
    </w:rPr>
  </w:style>
  <w:style w:type="paragraph" w:styleId="Titre">
    <w:name w:val="Title"/>
    <w:basedOn w:val="Normal"/>
    <w:next w:val="Corpsdetexte"/>
    <w:link w:val="TitreCar"/>
    <w:qFormat/>
    <w:rsid w:val="00F8046E"/>
    <w:pPr>
      <w:keepNext/>
      <w:suppressAutoHyphens w:val="0"/>
      <w:spacing w:before="240" w:after="120" w:line="259" w:lineRule="auto"/>
      <w:jc w:val="both"/>
    </w:pPr>
    <w:rPr>
      <w:rFonts w:ascii="Liberation Sans" w:eastAsia="Microsoft YaHei" w:hAnsi="Liberation Sans" w:cs="Mangal"/>
      <w:b/>
      <w:caps/>
      <w:sz w:val="28"/>
      <w:szCs w:val="28"/>
      <w:lang w:eastAsia="fr-FR"/>
    </w:rPr>
  </w:style>
  <w:style w:type="character" w:customStyle="1" w:styleId="TitreCar">
    <w:name w:val="Titre Car"/>
    <w:link w:val="Titre"/>
    <w:rsid w:val="00F8046E"/>
    <w:rPr>
      <w:rFonts w:ascii="Liberation Sans" w:eastAsia="Microsoft YaHei" w:hAnsi="Liberation Sans" w:cs="Mangal"/>
      <w:b/>
      <w:caps/>
      <w:sz w:val="28"/>
      <w:szCs w:val="28"/>
    </w:rPr>
  </w:style>
  <w:style w:type="paragraph" w:customStyle="1" w:styleId="Standard">
    <w:name w:val="Standard"/>
    <w:rsid w:val="0003023D"/>
    <w:pPr>
      <w:suppressAutoHyphens/>
      <w:autoSpaceDN w:val="0"/>
      <w:textAlignment w:val="baseline"/>
    </w:pPr>
    <w:rPr>
      <w:rFonts w:ascii="Arial" w:hAnsi="Arial"/>
      <w:kern w:val="3"/>
      <w:sz w:val="24"/>
      <w:szCs w:val="22"/>
      <w:lang w:eastAsia="zh-CN"/>
    </w:rPr>
  </w:style>
  <w:style w:type="character" w:customStyle="1" w:styleId="ParagraphedelisteCar">
    <w:name w:val="Paragraphe de liste Car"/>
    <w:aliases w:val="TE Paragraphe de liste Car,Resume Title Car,Normal avec puces tirets Car,Paragraphe 2 Car,Paragraphe de liste num Car,Paragraphe de liste 1 Car,Listes Car"/>
    <w:link w:val="Paragraphedeliste"/>
    <w:uiPriority w:val="34"/>
    <w:rsid w:val="0003023D"/>
    <w:rPr>
      <w:rFonts w:ascii="Univers" w:hAnsi="Univers" w:cs="Univers"/>
      <w:lang w:eastAsia="zh-CN"/>
    </w:rPr>
  </w:style>
  <w:style w:type="paragraph" w:styleId="Rvision">
    <w:name w:val="Revision"/>
    <w:hidden/>
    <w:uiPriority w:val="99"/>
    <w:semiHidden/>
    <w:rsid w:val="00732B5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412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86832892">
      <w:bodyDiv w:val="1"/>
      <w:marLeft w:val="0"/>
      <w:marRight w:val="0"/>
      <w:marTop w:val="0"/>
      <w:marBottom w:val="0"/>
      <w:divBdr>
        <w:top w:val="none" w:sz="0" w:space="0" w:color="auto"/>
        <w:left w:val="none" w:sz="0" w:space="0" w:color="auto"/>
        <w:bottom w:val="none" w:sz="0" w:space="0" w:color="auto"/>
        <w:right w:val="none" w:sz="0" w:space="0" w:color="auto"/>
      </w:divBdr>
    </w:div>
    <w:div w:id="1777552427">
      <w:bodyDiv w:val="1"/>
      <w:marLeft w:val="0"/>
      <w:marRight w:val="0"/>
      <w:marTop w:val="0"/>
      <w:marBottom w:val="0"/>
      <w:divBdr>
        <w:top w:val="none" w:sz="0" w:space="0" w:color="auto"/>
        <w:left w:val="none" w:sz="0" w:space="0" w:color="auto"/>
        <w:bottom w:val="none" w:sz="0" w:space="0" w:color="auto"/>
        <w:right w:val="none" w:sz="0" w:space="0" w:color="auto"/>
      </w:divBdr>
    </w:div>
    <w:div w:id="1846436648">
      <w:bodyDiv w:val="1"/>
      <w:marLeft w:val="0"/>
      <w:marRight w:val="0"/>
      <w:marTop w:val="0"/>
      <w:marBottom w:val="0"/>
      <w:divBdr>
        <w:top w:val="none" w:sz="0" w:space="0" w:color="auto"/>
        <w:left w:val="none" w:sz="0" w:space="0" w:color="auto"/>
        <w:bottom w:val="none" w:sz="0" w:space="0" w:color="auto"/>
        <w:right w:val="none" w:sz="0" w:space="0" w:color="auto"/>
      </w:divBdr>
    </w:div>
    <w:div w:id="198700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04E01-981E-4139-8FAA-E26532086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1472</Words>
  <Characters>8101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9554</CharactersWithSpaces>
  <SharedDoc>false</SharedDoc>
  <HLinks>
    <vt:vector size="42" baseType="variant">
      <vt:variant>
        <vt:i4>7602259</vt:i4>
      </vt:variant>
      <vt:variant>
        <vt:i4>82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1441850</vt:i4>
      </vt:variant>
      <vt:variant>
        <vt:i4>8</vt:i4>
      </vt:variant>
      <vt:variant>
        <vt:i4>0</vt:i4>
      </vt:variant>
      <vt:variant>
        <vt:i4>5</vt:i4>
      </vt:variant>
      <vt:variant>
        <vt:lpwstr/>
      </vt:variant>
      <vt:variant>
        <vt:lpwstr>_Toc40198179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2025-11-20T08:16:00Z</dcterms:created>
  <dcterms:modified xsi:type="dcterms:W3CDTF">2025-11-20T08:16:00Z</dcterms:modified>
</cp:coreProperties>
</file>