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BC2F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17CE0A" w14:textId="77777777">
        <w:tc>
          <w:tcPr>
            <w:tcW w:w="10419" w:type="dxa"/>
            <w:shd w:val="clear" w:color="auto" w:fill="auto"/>
          </w:tcPr>
          <w:p w14:paraId="2AE4416C"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275D726" wp14:editId="5DCBC23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AE9A17" w14:textId="77777777" w:rsidR="00472B25" w:rsidRDefault="00472B25">
            <w:pPr>
              <w:pStyle w:val="Pieddepage"/>
              <w:tabs>
                <w:tab w:val="clear" w:pos="4536"/>
                <w:tab w:val="clear" w:pos="9072"/>
              </w:tabs>
              <w:jc w:val="center"/>
              <w:rPr>
                <w:rFonts w:ascii="Arial" w:hAnsi="Arial" w:cs="Arial"/>
              </w:rPr>
            </w:pPr>
          </w:p>
          <w:p w14:paraId="725A0D43"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BBCA4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64C319A" w14:textId="77777777" w:rsidR="00472B25" w:rsidRDefault="00472B25">
            <w:pPr>
              <w:pStyle w:val="Pieddepage"/>
              <w:tabs>
                <w:tab w:val="clear" w:pos="4536"/>
                <w:tab w:val="clear" w:pos="9072"/>
              </w:tabs>
              <w:jc w:val="center"/>
            </w:pPr>
          </w:p>
        </w:tc>
      </w:tr>
    </w:tbl>
    <w:p w14:paraId="6048417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297D92" w14:textId="77777777">
        <w:tc>
          <w:tcPr>
            <w:tcW w:w="9288" w:type="dxa"/>
            <w:shd w:val="clear" w:color="auto" w:fill="66CCFF"/>
          </w:tcPr>
          <w:p w14:paraId="4F03E79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3D86DA3" w14:textId="77777777" w:rsidR="00472B25" w:rsidRDefault="00472B25">
            <w:pPr>
              <w:pStyle w:val="Titre8"/>
              <w:tabs>
                <w:tab w:val="num" w:pos="0"/>
                <w:tab w:val="right" w:pos="9639"/>
              </w:tabs>
              <w:rPr>
                <w:sz w:val="28"/>
                <w:szCs w:val="28"/>
              </w:rPr>
            </w:pPr>
            <w:r>
              <w:rPr>
                <w:caps/>
                <w:sz w:val="28"/>
                <w:szCs w:val="28"/>
              </w:rPr>
              <w:t>DECLARATION DU candidat INDIVIDUEL</w:t>
            </w:r>
          </w:p>
          <w:p w14:paraId="00F2E1A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0C6A80C" w14:textId="77777777" w:rsidR="00472B25" w:rsidRDefault="00D668B5">
            <w:pPr>
              <w:pStyle w:val="Titre8"/>
              <w:tabs>
                <w:tab w:val="num" w:pos="0"/>
                <w:tab w:val="right" w:pos="9639"/>
              </w:tabs>
              <w:spacing w:before="120" w:after="120"/>
            </w:pPr>
            <w:r>
              <w:rPr>
                <w:caps/>
                <w:sz w:val="28"/>
                <w:szCs w:val="28"/>
              </w:rPr>
              <w:t>DC2 CNAF</w:t>
            </w:r>
          </w:p>
        </w:tc>
      </w:tr>
    </w:tbl>
    <w:p w14:paraId="32C32BA2" w14:textId="77777777" w:rsidR="00472B25" w:rsidRDefault="00472B25">
      <w:pPr>
        <w:jc w:val="both"/>
        <w:rPr>
          <w:rFonts w:ascii="Arial" w:hAnsi="Arial" w:cs="Arial"/>
        </w:rPr>
      </w:pPr>
    </w:p>
    <w:p w14:paraId="046DAC1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12D656E" w14:textId="77777777" w:rsidR="00676444" w:rsidRPr="00676444" w:rsidRDefault="00676444" w:rsidP="00676444"/>
    <w:p w14:paraId="7E6E9CD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4845C7D" w14:textId="77777777" w:rsidR="00614AE6" w:rsidRPr="00614AE6" w:rsidRDefault="00614AE6" w:rsidP="00614AE6"/>
    <w:p w14:paraId="14DD2D0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4147A79" w14:textId="77777777" w:rsidR="00614AE6" w:rsidRPr="00614AE6" w:rsidRDefault="00614AE6" w:rsidP="00614AE6"/>
    <w:p w14:paraId="20AB382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95A228" w14:textId="77777777" w:rsidR="00614AE6" w:rsidRPr="0025478A" w:rsidRDefault="00614AE6">
      <w:pPr>
        <w:jc w:val="both"/>
        <w:rPr>
          <w:rFonts w:ascii="Arial" w:hAnsi="Arial" w:cs="Arial"/>
          <w:i/>
          <w:iCs/>
        </w:rPr>
      </w:pPr>
    </w:p>
    <w:p w14:paraId="444A95FC" w14:textId="0598FE30" w:rsidR="003C025D" w:rsidRPr="001C7D87"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68C4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98DE93" w14:textId="77777777">
        <w:tc>
          <w:tcPr>
            <w:tcW w:w="10331" w:type="dxa"/>
            <w:shd w:val="clear" w:color="auto" w:fill="66CCFF"/>
          </w:tcPr>
          <w:p w14:paraId="5A4E22C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5A5114E" w14:textId="77777777" w:rsidR="00D668B5" w:rsidRDefault="00D668B5">
      <w:pPr>
        <w:rPr>
          <w:rFonts w:ascii="Arial" w:hAnsi="Arial" w:cs="Arial"/>
          <w:b/>
          <w:bCs/>
        </w:rPr>
      </w:pPr>
    </w:p>
    <w:p w14:paraId="25CB8964"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sz w:val="28"/>
          <w:szCs w:val="28"/>
        </w:rPr>
        <w:t>Caisse Nationale des Allocations Familiales (CNAF)</w:t>
      </w:r>
      <w:r w:rsidRPr="00D238B1">
        <w:rPr>
          <w:rFonts w:ascii="Arial" w:hAnsi="Arial" w:cs="Arial"/>
          <w:sz w:val="22"/>
          <w:szCs w:val="22"/>
        </w:rPr>
        <w:br/>
      </w:r>
      <w:r w:rsidRPr="00D238B1">
        <w:rPr>
          <w:rFonts w:ascii="Arial" w:hAnsi="Arial" w:cs="Arial"/>
          <w:b w:val="0"/>
          <w:bCs w:val="0"/>
          <w:sz w:val="24"/>
          <w:szCs w:val="24"/>
        </w:rPr>
        <w:t xml:space="preserve">32 avenue de la </w:t>
      </w:r>
      <w:proofErr w:type="spellStart"/>
      <w:r w:rsidRPr="00D238B1">
        <w:rPr>
          <w:rFonts w:ascii="Arial" w:hAnsi="Arial" w:cs="Arial"/>
          <w:b w:val="0"/>
          <w:bCs w:val="0"/>
          <w:sz w:val="24"/>
          <w:szCs w:val="24"/>
        </w:rPr>
        <w:t>Sibelle</w:t>
      </w:r>
      <w:proofErr w:type="spellEnd"/>
    </w:p>
    <w:p w14:paraId="0C62842B"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75685 Paris cedex 14</w:t>
      </w:r>
    </w:p>
    <w:p w14:paraId="3A7519FF"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Téléphone : 01.45.</w:t>
      </w:r>
      <w:r w:rsidRPr="00D238B1">
        <w:rPr>
          <w:rFonts w:ascii="Arial" w:hAnsi="Arial" w:cs="Arial"/>
          <w:b w:val="0"/>
          <w:bCs w:val="0"/>
          <w:color w:val="000000"/>
          <w:sz w:val="24"/>
          <w:szCs w:val="24"/>
        </w:rPr>
        <w:t>65.54.90</w:t>
      </w:r>
    </w:p>
    <w:p w14:paraId="39732434"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Télécopieur : 01.45.65.52.94</w:t>
      </w:r>
    </w:p>
    <w:p w14:paraId="1140AD32"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Courriel : marches@cnaf.fr</w:t>
      </w:r>
    </w:p>
    <w:p w14:paraId="79410385" w14:textId="77777777" w:rsidR="00D44018" w:rsidRPr="00D238B1" w:rsidRDefault="00D44018" w:rsidP="00D44018">
      <w:pPr>
        <w:pStyle w:val="Titre1"/>
        <w:jc w:val="center"/>
        <w:rPr>
          <w:rFonts w:ascii="Arial" w:hAnsi="Arial" w:cs="Arial"/>
          <w:b w:val="0"/>
          <w:bCs w:val="0"/>
          <w:sz w:val="24"/>
          <w:szCs w:val="24"/>
        </w:rPr>
      </w:pPr>
      <w:hyperlink r:id="rId15" w:history="1">
        <w:r w:rsidRPr="00D238B1">
          <w:rPr>
            <w:rStyle w:val="Lienhypertexte"/>
            <w:rFonts w:ascii="Arial" w:hAnsi="Arial" w:cs="Arial"/>
            <w:b w:val="0"/>
            <w:bCs w:val="0"/>
            <w:sz w:val="24"/>
            <w:szCs w:val="24"/>
          </w:rPr>
          <w:t>http://www.caf.fr</w:t>
        </w:r>
      </w:hyperlink>
    </w:p>
    <w:p w14:paraId="76C4BCFF" w14:textId="77777777" w:rsidR="00A70756" w:rsidRDefault="00A70756" w:rsidP="00A70756">
      <w:pPr>
        <w:jc w:val="both"/>
        <w:rPr>
          <w:rFonts w:ascii="Arial" w:hAnsi="Arial" w:cs="Arial"/>
          <w:bCs/>
        </w:rPr>
      </w:pPr>
    </w:p>
    <w:p w14:paraId="067BA38B" w14:textId="77777777" w:rsidR="00D44018" w:rsidRDefault="00D44018"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D87ACC" w14:textId="77777777" w:rsidTr="00676444">
        <w:tc>
          <w:tcPr>
            <w:tcW w:w="10331" w:type="dxa"/>
            <w:shd w:val="clear" w:color="auto" w:fill="66CCFF"/>
          </w:tcPr>
          <w:p w14:paraId="7493881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226B509" w14:textId="77777777" w:rsidR="00676444" w:rsidRDefault="00676444" w:rsidP="00676444">
      <w:pPr>
        <w:tabs>
          <w:tab w:val="left" w:pos="851"/>
        </w:tabs>
        <w:jc w:val="center"/>
        <w:rPr>
          <w:rFonts w:ascii="Arial" w:hAnsi="Arial" w:cs="Arial"/>
          <w:b/>
        </w:rPr>
      </w:pPr>
    </w:p>
    <w:p w14:paraId="0B058619" w14:textId="77777777" w:rsidR="00CC4309" w:rsidRDefault="00CC4309" w:rsidP="00CC4309">
      <w:pPr>
        <w:jc w:val="center"/>
        <w:rPr>
          <w:rFonts w:ascii="Arial" w:hAnsi="Arial" w:cs="Arial"/>
          <w:b/>
          <w:sz w:val="22"/>
          <w:szCs w:val="22"/>
        </w:rPr>
      </w:pPr>
      <w:r>
        <w:rPr>
          <w:rFonts w:ascii="Arial" w:hAnsi="Arial" w:cs="Arial"/>
          <w:b/>
          <w:sz w:val="22"/>
          <w:szCs w:val="22"/>
        </w:rPr>
        <w:t>Marché n°13_25</w:t>
      </w:r>
    </w:p>
    <w:p w14:paraId="6DF61444" w14:textId="77777777" w:rsidR="00CC4309" w:rsidRDefault="00CC4309" w:rsidP="00CC4309">
      <w:pPr>
        <w:rPr>
          <w:rFonts w:ascii="Arial" w:hAnsi="Arial" w:cs="Arial"/>
          <w:b/>
        </w:rPr>
      </w:pPr>
    </w:p>
    <w:p w14:paraId="147474D5" w14:textId="77777777" w:rsidR="00CC4309" w:rsidRDefault="00CC4309" w:rsidP="00CC4309">
      <w:pPr>
        <w:jc w:val="center"/>
        <w:rPr>
          <w:rFonts w:ascii="Arial" w:hAnsi="Arial" w:cs="Arial"/>
          <w:b/>
          <w:bCs/>
          <w:sz w:val="28"/>
          <w:szCs w:val="28"/>
        </w:rPr>
      </w:pPr>
      <w:r>
        <w:rPr>
          <w:rFonts w:ascii="Arial" w:hAnsi="Arial" w:cs="Arial"/>
          <w:b/>
          <w:sz w:val="28"/>
          <w:szCs w:val="28"/>
        </w:rPr>
        <w:t>« PRESTATIONS DE CONCEPTION, REALISATION ET ACCOMPAGNEMENT DE FORMATIONS A L’ATTENTION DU RESEAU DES PROMENEURS DU NET JEUNESSE ET PARENTALITE – WEB CITOYENS 2 »</w:t>
      </w:r>
    </w:p>
    <w:p w14:paraId="52B2DA3B" w14:textId="77777777" w:rsidR="00CC4309" w:rsidRDefault="00CC4309" w:rsidP="00CC4309">
      <w:pPr>
        <w:suppressAutoHyphens w:val="0"/>
        <w:rPr>
          <w:rFonts w:ascii="Arial" w:hAnsi="Arial" w:cs="Arial"/>
          <w:b/>
          <w:bCs/>
        </w:rPr>
      </w:pPr>
      <w:r>
        <w:rPr>
          <w:rFonts w:ascii="Arial" w:hAnsi="Arial" w:cs="Arial"/>
          <w:b/>
          <w:bCs/>
        </w:rPr>
        <w:br w:type="page"/>
      </w:r>
    </w:p>
    <w:p w14:paraId="2CF02455" w14:textId="77777777" w:rsidR="00472B25" w:rsidRDefault="00472B25">
      <w:pPr>
        <w:jc w:val="both"/>
        <w:rPr>
          <w:rFonts w:ascii="Arial" w:hAnsi="Arial" w:cs="Arial"/>
          <w:bCs/>
        </w:rPr>
      </w:pPr>
    </w:p>
    <w:p w14:paraId="13AE8DCC" w14:textId="77777777" w:rsidR="009A394A" w:rsidRDefault="009A394A">
      <w:pPr>
        <w:jc w:val="both"/>
        <w:rPr>
          <w:rFonts w:ascii="Arial" w:hAnsi="Arial" w:cs="Arial"/>
          <w:bCs/>
        </w:rPr>
      </w:pPr>
    </w:p>
    <w:p w14:paraId="2A829870" w14:textId="77777777" w:rsidR="009A394A" w:rsidRDefault="009A394A">
      <w:pPr>
        <w:jc w:val="both"/>
        <w:rPr>
          <w:rFonts w:ascii="Arial" w:hAnsi="Arial" w:cs="Arial"/>
          <w:bCs/>
        </w:rPr>
      </w:pPr>
    </w:p>
    <w:p w14:paraId="6F1EC58B" w14:textId="77777777" w:rsidR="009A394A" w:rsidRDefault="009A394A">
      <w:pPr>
        <w:jc w:val="both"/>
        <w:rPr>
          <w:rFonts w:ascii="Arial" w:hAnsi="Arial" w:cs="Arial"/>
          <w:bCs/>
        </w:rPr>
      </w:pPr>
    </w:p>
    <w:p w14:paraId="0A8D62EE" w14:textId="77777777" w:rsidR="009A394A" w:rsidRDefault="009A394A">
      <w:pPr>
        <w:jc w:val="both"/>
        <w:rPr>
          <w:rFonts w:ascii="Arial" w:hAnsi="Arial" w:cs="Arial"/>
          <w:bCs/>
        </w:rPr>
      </w:pPr>
    </w:p>
    <w:p w14:paraId="6D18FAA2" w14:textId="77777777" w:rsidR="009A394A" w:rsidRDefault="009A394A">
      <w:pPr>
        <w:jc w:val="both"/>
        <w:rPr>
          <w:rFonts w:ascii="Arial" w:hAnsi="Arial" w:cs="Arial"/>
          <w:bCs/>
        </w:rPr>
      </w:pPr>
    </w:p>
    <w:p w14:paraId="7253FF33" w14:textId="77777777" w:rsidR="009A394A" w:rsidRDefault="009A394A">
      <w:pPr>
        <w:jc w:val="both"/>
        <w:rPr>
          <w:rFonts w:ascii="Arial" w:hAnsi="Arial" w:cs="Arial"/>
          <w:bCs/>
        </w:rPr>
      </w:pPr>
    </w:p>
    <w:p w14:paraId="1B724C87" w14:textId="77777777" w:rsidR="009A394A" w:rsidRDefault="009A394A">
      <w:pPr>
        <w:jc w:val="both"/>
        <w:rPr>
          <w:rFonts w:ascii="Arial" w:hAnsi="Arial" w:cs="Arial"/>
          <w:bCs/>
        </w:rPr>
      </w:pPr>
    </w:p>
    <w:p w14:paraId="0AEE9A68" w14:textId="77777777" w:rsidR="009A394A" w:rsidRDefault="009A394A">
      <w:pPr>
        <w:jc w:val="both"/>
        <w:rPr>
          <w:rFonts w:ascii="Arial" w:hAnsi="Arial" w:cs="Arial"/>
          <w:bCs/>
        </w:rPr>
      </w:pPr>
    </w:p>
    <w:p w14:paraId="7EA6469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4343" w14:textId="77777777">
        <w:tc>
          <w:tcPr>
            <w:tcW w:w="10331" w:type="dxa"/>
            <w:shd w:val="clear" w:color="auto" w:fill="66CCFF"/>
          </w:tcPr>
          <w:p w14:paraId="4BEE311F"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0F242262" w14:textId="77777777" w:rsidR="00472B25" w:rsidRDefault="00472B25">
      <w:pPr>
        <w:pStyle w:val="Titre9"/>
        <w:numPr>
          <w:ilvl w:val="0"/>
          <w:numId w:val="0"/>
        </w:numPr>
        <w:rPr>
          <w:i w:val="0"/>
          <w:sz w:val="20"/>
        </w:rPr>
      </w:pPr>
    </w:p>
    <w:p w14:paraId="7847B03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3F102E" w14:textId="77777777" w:rsidR="00472B25" w:rsidRDefault="00472B25">
      <w:pPr>
        <w:pStyle w:val="Titre9"/>
        <w:tabs>
          <w:tab w:val="num" w:pos="0"/>
        </w:tabs>
        <w:ind w:left="0"/>
        <w:jc w:val="both"/>
        <w:rPr>
          <w:i w:val="0"/>
          <w:iCs w:val="0"/>
          <w:sz w:val="20"/>
          <w:szCs w:val="20"/>
        </w:rPr>
      </w:pPr>
    </w:p>
    <w:p w14:paraId="1B5CA08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8769EE" w14:textId="77777777" w:rsidR="00472B25" w:rsidRDefault="00472B25">
      <w:pPr>
        <w:jc w:val="both"/>
        <w:rPr>
          <w:rFonts w:ascii="Arial" w:hAnsi="Arial" w:cs="Arial"/>
          <w:b/>
          <w:bCs/>
        </w:rPr>
      </w:pPr>
    </w:p>
    <w:p w14:paraId="24F7B83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E62C6E8" w14:textId="77777777" w:rsidR="003C025D" w:rsidRDefault="003C025D" w:rsidP="003C025D"/>
    <w:p w14:paraId="3E75A393" w14:textId="77777777" w:rsidR="003C025D" w:rsidRPr="00025EC9" w:rsidRDefault="003C025D" w:rsidP="003C025D"/>
    <w:p w14:paraId="42110A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CAEBFE" w14:textId="77777777" w:rsidR="003C025D" w:rsidRDefault="003C025D" w:rsidP="003C025D"/>
    <w:p w14:paraId="5DCC3FAC" w14:textId="77777777" w:rsidR="003C025D" w:rsidRPr="00025EC9" w:rsidRDefault="003C025D" w:rsidP="003C025D"/>
    <w:p w14:paraId="7FB37F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42F3F6C" w14:textId="77777777" w:rsidR="003C025D" w:rsidRDefault="003C025D" w:rsidP="003C025D"/>
    <w:p w14:paraId="43A0D7B1" w14:textId="77777777" w:rsidR="003C025D" w:rsidRPr="00025EC9" w:rsidRDefault="003C025D" w:rsidP="003C025D"/>
    <w:p w14:paraId="0C7F89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3D46C89" w14:textId="77777777" w:rsidR="003C025D" w:rsidRDefault="003C025D" w:rsidP="003C025D"/>
    <w:p w14:paraId="575478D1" w14:textId="77777777" w:rsidR="003C025D" w:rsidRDefault="003C025D" w:rsidP="003C025D"/>
    <w:p w14:paraId="5EABDAD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01F7600C" w14:textId="77777777" w:rsidR="003C025D" w:rsidRDefault="003C025D" w:rsidP="003C025D"/>
    <w:p w14:paraId="0A2C5C18" w14:textId="77777777" w:rsidR="003C025D" w:rsidRPr="00025EC9" w:rsidRDefault="003C025D" w:rsidP="003C025D"/>
    <w:p w14:paraId="62D5AC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56325C" w14:textId="77777777" w:rsidR="00472B25" w:rsidRDefault="00472B25">
      <w:pPr>
        <w:jc w:val="both"/>
        <w:rPr>
          <w:rFonts w:ascii="Arial" w:hAnsi="Arial" w:cs="Arial"/>
          <w:b/>
          <w:bCs/>
        </w:rPr>
      </w:pPr>
    </w:p>
    <w:p w14:paraId="17D6BCEE" w14:textId="77777777" w:rsidR="00472B25" w:rsidRDefault="00472B25">
      <w:pPr>
        <w:jc w:val="both"/>
        <w:rPr>
          <w:rFonts w:ascii="Arial" w:hAnsi="Arial" w:cs="Arial"/>
          <w:b/>
          <w:bCs/>
        </w:rPr>
      </w:pPr>
    </w:p>
    <w:p w14:paraId="241AB13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2F0D0151" w14:textId="77777777" w:rsidR="00472B25" w:rsidRDefault="00472B25">
      <w:pPr>
        <w:jc w:val="both"/>
        <w:rPr>
          <w:rFonts w:ascii="Arial" w:hAnsi="Arial" w:cs="Arial"/>
        </w:rPr>
      </w:pPr>
    </w:p>
    <w:p w14:paraId="20F849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03070F4" w14:textId="77777777" w:rsidR="00427375" w:rsidRDefault="00427375" w:rsidP="00427375">
      <w:pPr>
        <w:ind w:left="567"/>
        <w:jc w:val="both"/>
        <w:rPr>
          <w:rFonts w:ascii="Arial" w:hAnsi="Arial" w:cs="Arial"/>
        </w:rPr>
      </w:pPr>
    </w:p>
    <w:p w14:paraId="0D6A366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EB6E21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090D6FAB"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2"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3"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6381B3A2"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4"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01D536C1"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002759E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BA248FA"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D687DF" w14:textId="77777777" w:rsidR="00FB44EA" w:rsidRPr="00D668B5" w:rsidRDefault="00FB44EA">
            <w:pPr>
              <w:snapToGrid w:val="0"/>
              <w:jc w:val="center"/>
              <w:rPr>
                <w:rFonts w:ascii="Arial" w:hAnsi="Arial" w:cs="Arial"/>
                <w:b/>
                <w:bCs/>
                <w:color w:val="4472C4" w:themeColor="accent1"/>
              </w:rPr>
            </w:pPr>
            <w:proofErr w:type="gramStart"/>
            <w:r w:rsidRPr="00D668B5">
              <w:rPr>
                <w:rFonts w:ascii="Arial" w:hAnsi="Arial" w:cs="Arial"/>
                <w:b/>
                <w:bCs/>
                <w:i/>
                <w:iCs/>
                <w:color w:val="4472C4" w:themeColor="accent1"/>
              </w:rPr>
              <w:t>ou</w:t>
            </w:r>
            <w:proofErr w:type="gramEnd"/>
            <w:r w:rsidRPr="00D668B5">
              <w:rPr>
                <w:rFonts w:ascii="Arial" w:hAnsi="Arial" w:cs="Arial"/>
                <w:b/>
                <w:bCs/>
                <w:i/>
                <w:iCs/>
                <w:color w:val="4472C4" w:themeColor="accent1"/>
              </w:rPr>
              <w:t xml:space="preserve"> du membre du groupement</w:t>
            </w:r>
          </w:p>
        </w:tc>
      </w:tr>
      <w:tr w:rsidR="006F6740" w:rsidRPr="00D668B5" w14:paraId="557AC9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05E8B"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09279E64"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5"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4FF42467"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2559CF"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07F3449A"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1A9B78BA" w14:textId="77777777" w:rsidR="006F6740" w:rsidRPr="00D668B5" w:rsidRDefault="006F6740">
            <w:pPr>
              <w:ind w:left="170" w:right="170"/>
              <w:jc w:val="both"/>
              <w:rPr>
                <w:rFonts w:ascii="Arial" w:hAnsi="Arial" w:cs="Arial"/>
                <w:color w:val="4472C4" w:themeColor="accent1"/>
                <w:sz w:val="16"/>
                <w:szCs w:val="16"/>
              </w:rPr>
            </w:pPr>
          </w:p>
          <w:p w14:paraId="5973349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3B44C9C" w14:textId="77777777" w:rsidR="006F6740" w:rsidRPr="00D668B5" w:rsidRDefault="006F6740">
            <w:pPr>
              <w:ind w:left="170" w:right="170"/>
              <w:jc w:val="both"/>
              <w:rPr>
                <w:rFonts w:ascii="Arial" w:hAnsi="Arial" w:cs="Arial"/>
                <w:color w:val="4472C4" w:themeColor="accent1"/>
                <w:sz w:val="12"/>
                <w:szCs w:val="16"/>
              </w:rPr>
            </w:pPr>
          </w:p>
          <w:p w14:paraId="26EBBD69" w14:textId="77777777" w:rsidR="00872C42" w:rsidRPr="00D668B5" w:rsidRDefault="00872C42">
            <w:pPr>
              <w:ind w:left="170" w:right="170"/>
              <w:jc w:val="both"/>
              <w:rPr>
                <w:rFonts w:ascii="Arial" w:hAnsi="Arial" w:cs="Arial"/>
                <w:color w:val="4472C4" w:themeColor="accent1"/>
                <w:sz w:val="12"/>
                <w:szCs w:val="16"/>
              </w:rPr>
            </w:pPr>
          </w:p>
          <w:p w14:paraId="3CCE3C96" w14:textId="77777777" w:rsidR="00872C42" w:rsidRPr="00D668B5" w:rsidRDefault="00872C42">
            <w:pPr>
              <w:ind w:left="170" w:right="170"/>
              <w:jc w:val="both"/>
              <w:rPr>
                <w:rFonts w:ascii="Arial" w:hAnsi="Arial" w:cs="Arial"/>
                <w:color w:val="4472C4" w:themeColor="accent1"/>
                <w:sz w:val="12"/>
                <w:szCs w:val="16"/>
              </w:rPr>
            </w:pPr>
          </w:p>
          <w:p w14:paraId="4EF71F5B"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97AD03B" w14:textId="77777777" w:rsidR="006F6740" w:rsidRPr="00D668B5" w:rsidRDefault="006F6740">
            <w:pPr>
              <w:ind w:left="170" w:right="170"/>
              <w:jc w:val="both"/>
              <w:rPr>
                <w:rFonts w:ascii="Arial" w:hAnsi="Arial" w:cs="Arial"/>
                <w:color w:val="4472C4" w:themeColor="accent1"/>
                <w:sz w:val="12"/>
                <w:szCs w:val="16"/>
              </w:rPr>
            </w:pPr>
          </w:p>
          <w:p w14:paraId="77935008" w14:textId="77777777" w:rsidR="006F6740" w:rsidRPr="00D668B5" w:rsidRDefault="006F6740">
            <w:pPr>
              <w:ind w:left="170" w:right="170"/>
              <w:jc w:val="both"/>
              <w:rPr>
                <w:rFonts w:ascii="Arial" w:hAnsi="Arial" w:cs="Arial"/>
                <w:color w:val="4472C4" w:themeColor="accent1"/>
                <w:sz w:val="16"/>
                <w:szCs w:val="16"/>
              </w:rPr>
            </w:pPr>
          </w:p>
          <w:p w14:paraId="6972329F" w14:textId="77777777" w:rsidR="006F6740" w:rsidRPr="00D668B5" w:rsidRDefault="006F6740">
            <w:pPr>
              <w:ind w:left="170" w:right="170"/>
              <w:jc w:val="both"/>
              <w:rPr>
                <w:rFonts w:ascii="Arial" w:hAnsi="Arial" w:cs="Arial"/>
                <w:color w:val="4472C4" w:themeColor="accent1"/>
                <w:sz w:val="16"/>
                <w:szCs w:val="16"/>
              </w:rPr>
            </w:pPr>
          </w:p>
          <w:p w14:paraId="5D0CF75E" w14:textId="77777777" w:rsidR="006F6740" w:rsidRPr="00D668B5" w:rsidRDefault="006F6740">
            <w:pPr>
              <w:snapToGrid w:val="0"/>
              <w:jc w:val="both"/>
              <w:rPr>
                <w:rFonts w:ascii="Arial" w:hAnsi="Arial" w:cs="Arial"/>
                <w:b/>
                <w:bCs/>
                <w:color w:val="4472C4" w:themeColor="accent1"/>
              </w:rPr>
            </w:pPr>
          </w:p>
        </w:tc>
      </w:tr>
      <w:tr w:rsidR="006F6740" w:rsidRPr="00D668B5" w14:paraId="6CA8E5B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9BE86D"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6"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xml:space="preserve">. </w:t>
            </w:r>
            <w:proofErr w:type="gramStart"/>
            <w:r w:rsidRPr="00D668B5">
              <w:rPr>
                <w:rFonts w:ascii="Arial" w:hAnsi="Arial" w:cs="Arial"/>
                <w:color w:val="4472C4" w:themeColor="accent1"/>
                <w:sz w:val="16"/>
                <w:szCs w:val="16"/>
              </w:rPr>
              <w:t>du</w:t>
            </w:r>
            <w:proofErr w:type="gramEnd"/>
            <w:r w:rsidRPr="00D668B5">
              <w:rPr>
                <w:rFonts w:ascii="Arial" w:hAnsi="Arial" w:cs="Arial"/>
                <w:color w:val="4472C4" w:themeColor="accent1"/>
                <w:sz w:val="16"/>
                <w:szCs w:val="16"/>
              </w:rPr>
              <w:t xml:space="preserve"> code de l’action sociale et des familles</w:t>
            </w:r>
            <w:r w:rsidRPr="00D668B5">
              <w:rPr>
                <w:rFonts w:ascii="Arial" w:hAnsi="Arial" w:cs="Arial"/>
                <w:color w:val="4472C4" w:themeColor="accent1"/>
              </w:rPr>
              <w:t>) ou structures équivalentes</w:t>
            </w:r>
          </w:p>
          <w:p w14:paraId="12309796"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33FDE0"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7E9F76E7" w14:textId="77777777" w:rsidR="006F6740" w:rsidRPr="00D668B5" w:rsidRDefault="006F6740">
            <w:pPr>
              <w:ind w:left="170" w:right="170"/>
              <w:jc w:val="both"/>
              <w:rPr>
                <w:rFonts w:ascii="Arial" w:hAnsi="Arial" w:cs="Arial"/>
                <w:color w:val="4472C4" w:themeColor="accent1"/>
                <w:sz w:val="16"/>
                <w:szCs w:val="16"/>
              </w:rPr>
            </w:pPr>
          </w:p>
          <w:p w14:paraId="46A177ED"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3B828A4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9FE9A36" w14:textId="77777777" w:rsidR="006F6740" w:rsidRPr="00D668B5" w:rsidRDefault="006F6740" w:rsidP="006F6740">
            <w:pPr>
              <w:ind w:left="170" w:right="170"/>
              <w:jc w:val="both"/>
              <w:rPr>
                <w:rFonts w:ascii="Arial" w:hAnsi="Arial" w:cs="Arial"/>
                <w:color w:val="4472C4" w:themeColor="accent1"/>
                <w:sz w:val="16"/>
                <w:szCs w:val="16"/>
              </w:rPr>
            </w:pPr>
          </w:p>
          <w:p w14:paraId="576EBEB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4E98508B" w14:textId="77777777" w:rsidR="006F6740" w:rsidRPr="00D668B5" w:rsidRDefault="006F6740" w:rsidP="006F6740">
            <w:pPr>
              <w:ind w:left="170" w:right="170"/>
              <w:jc w:val="both"/>
              <w:rPr>
                <w:rFonts w:ascii="Arial" w:hAnsi="Arial" w:cs="Arial"/>
                <w:color w:val="4472C4" w:themeColor="accent1"/>
                <w:sz w:val="12"/>
                <w:szCs w:val="16"/>
              </w:rPr>
            </w:pPr>
          </w:p>
          <w:p w14:paraId="4456D650" w14:textId="77777777" w:rsidR="00872C42" w:rsidRPr="00D668B5" w:rsidRDefault="00872C42" w:rsidP="006F6740">
            <w:pPr>
              <w:ind w:left="170" w:right="170"/>
              <w:jc w:val="both"/>
              <w:rPr>
                <w:rFonts w:ascii="Arial" w:hAnsi="Arial" w:cs="Arial"/>
                <w:color w:val="4472C4" w:themeColor="accent1"/>
                <w:sz w:val="12"/>
                <w:szCs w:val="16"/>
              </w:rPr>
            </w:pPr>
          </w:p>
          <w:p w14:paraId="52689187" w14:textId="77777777" w:rsidR="00872C42" w:rsidRPr="00D668B5" w:rsidRDefault="00872C42" w:rsidP="006F6740">
            <w:pPr>
              <w:ind w:left="170" w:right="170"/>
              <w:jc w:val="both"/>
              <w:rPr>
                <w:rFonts w:ascii="Arial" w:hAnsi="Arial" w:cs="Arial"/>
                <w:color w:val="4472C4" w:themeColor="accent1"/>
                <w:sz w:val="12"/>
                <w:szCs w:val="16"/>
              </w:rPr>
            </w:pPr>
          </w:p>
          <w:p w14:paraId="10A3D96A"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8D86429" w14:textId="77777777" w:rsidR="006F6740" w:rsidRPr="00D668B5" w:rsidRDefault="006F6740" w:rsidP="006F6740">
            <w:pPr>
              <w:ind w:left="170" w:right="170"/>
              <w:jc w:val="both"/>
              <w:rPr>
                <w:rFonts w:ascii="Arial" w:hAnsi="Arial" w:cs="Arial"/>
                <w:color w:val="4472C4" w:themeColor="accent1"/>
                <w:sz w:val="16"/>
                <w:szCs w:val="16"/>
              </w:rPr>
            </w:pPr>
          </w:p>
          <w:p w14:paraId="208782FD" w14:textId="77777777" w:rsidR="006F6740" w:rsidRPr="00D668B5" w:rsidRDefault="006F6740" w:rsidP="006F6740">
            <w:pPr>
              <w:ind w:left="170" w:right="170"/>
              <w:jc w:val="both"/>
              <w:rPr>
                <w:rFonts w:ascii="Arial" w:hAnsi="Arial" w:cs="Arial"/>
                <w:color w:val="4472C4" w:themeColor="accent1"/>
                <w:sz w:val="16"/>
                <w:szCs w:val="16"/>
              </w:rPr>
            </w:pPr>
          </w:p>
          <w:p w14:paraId="09B8F4C3" w14:textId="77777777" w:rsidR="006F6740" w:rsidRPr="00D668B5" w:rsidRDefault="006F6740" w:rsidP="006F6740">
            <w:pPr>
              <w:ind w:left="170" w:right="170"/>
              <w:jc w:val="both"/>
              <w:rPr>
                <w:rFonts w:ascii="Arial" w:hAnsi="Arial" w:cs="Arial"/>
                <w:color w:val="4472C4" w:themeColor="accent1"/>
                <w:sz w:val="16"/>
                <w:szCs w:val="16"/>
              </w:rPr>
            </w:pPr>
          </w:p>
          <w:p w14:paraId="17928FF2" w14:textId="77777777" w:rsidR="006F6740" w:rsidRPr="00D668B5" w:rsidRDefault="006F6740">
            <w:pPr>
              <w:snapToGrid w:val="0"/>
              <w:jc w:val="both"/>
              <w:rPr>
                <w:rFonts w:ascii="Arial" w:hAnsi="Arial" w:cs="Arial"/>
                <w:b/>
                <w:bCs/>
                <w:color w:val="4472C4" w:themeColor="accent1"/>
              </w:rPr>
            </w:pPr>
          </w:p>
        </w:tc>
      </w:tr>
      <w:tr w:rsidR="006F6740" w:rsidRPr="00D668B5" w14:paraId="782E13D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8298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7"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B0EC42A"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08882FC"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1015BD9D"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2D17EF21" w14:textId="77777777" w:rsidR="006F6740" w:rsidRPr="00D668B5" w:rsidRDefault="006F6740" w:rsidP="00A70756">
            <w:pPr>
              <w:ind w:left="170" w:right="170"/>
              <w:jc w:val="both"/>
              <w:rPr>
                <w:rFonts w:ascii="Arial" w:hAnsi="Arial" w:cs="Arial"/>
                <w:color w:val="4472C4" w:themeColor="accent1"/>
                <w:sz w:val="16"/>
                <w:szCs w:val="16"/>
              </w:rPr>
            </w:pPr>
          </w:p>
          <w:p w14:paraId="0A3D81B9"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74A63EED" w14:textId="77777777" w:rsidR="006F6740" w:rsidRPr="00D668B5" w:rsidRDefault="006F6740" w:rsidP="00A70756">
            <w:pPr>
              <w:ind w:left="170" w:right="170"/>
              <w:jc w:val="both"/>
              <w:rPr>
                <w:rFonts w:ascii="Arial" w:hAnsi="Arial" w:cs="Arial"/>
                <w:color w:val="4472C4" w:themeColor="accent1"/>
                <w:sz w:val="12"/>
                <w:szCs w:val="16"/>
              </w:rPr>
            </w:pPr>
          </w:p>
          <w:p w14:paraId="28C912CE" w14:textId="77777777" w:rsidR="00872C42" w:rsidRPr="00D668B5" w:rsidRDefault="00872C42" w:rsidP="00A70756">
            <w:pPr>
              <w:ind w:left="170" w:right="170"/>
              <w:jc w:val="both"/>
              <w:rPr>
                <w:rFonts w:ascii="Arial" w:hAnsi="Arial" w:cs="Arial"/>
                <w:color w:val="4472C4" w:themeColor="accent1"/>
                <w:sz w:val="12"/>
                <w:szCs w:val="16"/>
              </w:rPr>
            </w:pPr>
          </w:p>
          <w:p w14:paraId="44E33F14" w14:textId="77777777" w:rsidR="00872C42" w:rsidRPr="00D668B5" w:rsidRDefault="00872C42" w:rsidP="00A70756">
            <w:pPr>
              <w:ind w:left="170" w:right="170"/>
              <w:jc w:val="both"/>
              <w:rPr>
                <w:rFonts w:ascii="Arial" w:hAnsi="Arial" w:cs="Arial"/>
                <w:color w:val="4472C4" w:themeColor="accent1"/>
                <w:sz w:val="12"/>
                <w:szCs w:val="16"/>
              </w:rPr>
            </w:pPr>
          </w:p>
          <w:p w14:paraId="5CF7BEBA"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275CC4F5" w14:textId="77777777" w:rsidR="006F6740" w:rsidRPr="00D668B5" w:rsidRDefault="006F6740" w:rsidP="006F6740">
            <w:pPr>
              <w:ind w:left="170" w:right="170"/>
              <w:jc w:val="both"/>
              <w:rPr>
                <w:rFonts w:ascii="Arial" w:hAnsi="Arial" w:cs="Arial"/>
                <w:color w:val="4472C4" w:themeColor="accent1"/>
                <w:sz w:val="12"/>
                <w:szCs w:val="16"/>
              </w:rPr>
            </w:pPr>
          </w:p>
          <w:p w14:paraId="2CFCA73F" w14:textId="77777777" w:rsidR="006F6740" w:rsidRPr="00D668B5" w:rsidRDefault="006F6740" w:rsidP="006F6740">
            <w:pPr>
              <w:ind w:left="170" w:right="170"/>
              <w:jc w:val="both"/>
              <w:rPr>
                <w:rFonts w:ascii="Arial" w:hAnsi="Arial" w:cs="Arial"/>
                <w:color w:val="4472C4" w:themeColor="accent1"/>
                <w:sz w:val="16"/>
                <w:szCs w:val="16"/>
              </w:rPr>
            </w:pPr>
          </w:p>
          <w:p w14:paraId="73A8F739" w14:textId="77777777" w:rsidR="006F6740" w:rsidRPr="00D668B5" w:rsidRDefault="006F6740" w:rsidP="00224E9C">
            <w:pPr>
              <w:snapToGrid w:val="0"/>
              <w:jc w:val="both"/>
              <w:rPr>
                <w:rFonts w:ascii="Arial" w:hAnsi="Arial" w:cs="Arial"/>
                <w:color w:val="4472C4" w:themeColor="accent1"/>
                <w:sz w:val="16"/>
                <w:szCs w:val="16"/>
              </w:rPr>
            </w:pPr>
          </w:p>
          <w:p w14:paraId="34212FA8"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4EED8A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D5C0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Pr="00D668B5">
              <w:rPr>
                <w:color w:val="4472C4" w:themeColor="accent1"/>
              </w:rPr>
            </w:r>
            <w:r w:rsidRPr="00D668B5">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6D8068DC"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243A479"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2809AD2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645242A" w14:textId="77777777" w:rsidR="006F6740" w:rsidRPr="00D668B5" w:rsidRDefault="006F6740" w:rsidP="006F6740">
            <w:pPr>
              <w:ind w:left="170" w:right="170"/>
              <w:jc w:val="both"/>
              <w:rPr>
                <w:rFonts w:ascii="Arial" w:hAnsi="Arial" w:cs="Arial"/>
                <w:color w:val="4472C4" w:themeColor="accent1"/>
                <w:sz w:val="16"/>
                <w:szCs w:val="16"/>
              </w:rPr>
            </w:pPr>
          </w:p>
          <w:p w14:paraId="7589150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6F9A3F6" w14:textId="77777777" w:rsidR="006F6740" w:rsidRPr="00D668B5" w:rsidRDefault="006F6740" w:rsidP="006F6740">
            <w:pPr>
              <w:ind w:left="170" w:right="170"/>
              <w:jc w:val="both"/>
              <w:rPr>
                <w:rFonts w:ascii="Arial" w:hAnsi="Arial" w:cs="Arial"/>
                <w:color w:val="4472C4" w:themeColor="accent1"/>
                <w:sz w:val="12"/>
                <w:szCs w:val="16"/>
              </w:rPr>
            </w:pPr>
          </w:p>
          <w:p w14:paraId="5213E12B" w14:textId="77777777" w:rsidR="00872C42" w:rsidRPr="00D668B5" w:rsidRDefault="00872C42" w:rsidP="006F6740">
            <w:pPr>
              <w:ind w:left="170" w:right="170"/>
              <w:jc w:val="both"/>
              <w:rPr>
                <w:rFonts w:ascii="Arial" w:hAnsi="Arial" w:cs="Arial"/>
                <w:color w:val="4472C4" w:themeColor="accent1"/>
                <w:sz w:val="12"/>
                <w:szCs w:val="16"/>
              </w:rPr>
            </w:pPr>
          </w:p>
          <w:p w14:paraId="5FB20F6D" w14:textId="77777777" w:rsidR="00872C42" w:rsidRPr="00D668B5" w:rsidRDefault="00872C42" w:rsidP="006F6740">
            <w:pPr>
              <w:ind w:left="170" w:right="170"/>
              <w:jc w:val="both"/>
              <w:rPr>
                <w:rFonts w:ascii="Arial" w:hAnsi="Arial" w:cs="Arial"/>
                <w:color w:val="4472C4" w:themeColor="accent1"/>
                <w:sz w:val="12"/>
                <w:szCs w:val="16"/>
              </w:rPr>
            </w:pPr>
          </w:p>
          <w:p w14:paraId="4D06BC8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67AC75B" w14:textId="77777777" w:rsidR="006F6740" w:rsidRPr="00D668B5" w:rsidRDefault="006F6740" w:rsidP="006F6740">
            <w:pPr>
              <w:ind w:left="170" w:right="170"/>
              <w:jc w:val="both"/>
              <w:rPr>
                <w:rFonts w:ascii="Arial" w:hAnsi="Arial" w:cs="Arial"/>
                <w:color w:val="4472C4" w:themeColor="accent1"/>
                <w:sz w:val="12"/>
                <w:szCs w:val="16"/>
              </w:rPr>
            </w:pPr>
          </w:p>
          <w:p w14:paraId="7F3EB8C2" w14:textId="77777777" w:rsidR="006F6740" w:rsidRPr="00D668B5" w:rsidRDefault="006F6740" w:rsidP="006F6740">
            <w:pPr>
              <w:ind w:left="170" w:right="170"/>
              <w:jc w:val="both"/>
              <w:rPr>
                <w:rFonts w:ascii="Arial" w:hAnsi="Arial" w:cs="Arial"/>
                <w:color w:val="4472C4" w:themeColor="accent1"/>
                <w:sz w:val="16"/>
                <w:szCs w:val="16"/>
              </w:rPr>
            </w:pPr>
          </w:p>
          <w:p w14:paraId="2442EE5A" w14:textId="77777777" w:rsidR="006F6740" w:rsidRPr="00D668B5" w:rsidRDefault="006F6740" w:rsidP="006F6740">
            <w:pPr>
              <w:ind w:left="170" w:right="170"/>
              <w:jc w:val="both"/>
              <w:rPr>
                <w:rFonts w:ascii="Arial" w:hAnsi="Arial" w:cs="Arial"/>
                <w:color w:val="4472C4" w:themeColor="accent1"/>
                <w:sz w:val="16"/>
                <w:szCs w:val="16"/>
              </w:rPr>
            </w:pPr>
          </w:p>
          <w:p w14:paraId="36BEC08C" w14:textId="77777777" w:rsidR="006F6740" w:rsidRPr="00D668B5" w:rsidRDefault="006F6740">
            <w:pPr>
              <w:snapToGrid w:val="0"/>
              <w:jc w:val="both"/>
              <w:rPr>
                <w:rFonts w:ascii="Arial" w:hAnsi="Arial" w:cs="Arial"/>
                <w:b/>
                <w:bCs/>
                <w:color w:val="4472C4" w:themeColor="accent1"/>
              </w:rPr>
            </w:pPr>
          </w:p>
        </w:tc>
      </w:tr>
    </w:tbl>
    <w:p w14:paraId="09D91AF0"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68EB21D5"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1F7DCE82"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38681ACF" w14:textId="77777777" w:rsidR="00D668B5" w:rsidRDefault="00D668B5" w:rsidP="00D21AD8">
      <w:pPr>
        <w:tabs>
          <w:tab w:val="left" w:pos="-142"/>
          <w:tab w:val="left" w:pos="4111"/>
        </w:tabs>
        <w:rPr>
          <w:rFonts w:ascii="Arial" w:hAnsi="Arial" w:cs="Arial"/>
          <w:b/>
          <w:bCs/>
          <w:sz w:val="22"/>
          <w:szCs w:val="22"/>
        </w:rPr>
      </w:pPr>
    </w:p>
    <w:p w14:paraId="0CD938EA" w14:textId="77777777" w:rsidR="00D668B5" w:rsidRDefault="00D668B5" w:rsidP="00D21AD8">
      <w:pPr>
        <w:tabs>
          <w:tab w:val="left" w:pos="-142"/>
          <w:tab w:val="left" w:pos="4111"/>
        </w:tabs>
        <w:rPr>
          <w:rFonts w:ascii="Arial" w:hAnsi="Arial" w:cs="Arial"/>
          <w:b/>
          <w:bCs/>
          <w:sz w:val="22"/>
          <w:szCs w:val="22"/>
        </w:rPr>
      </w:pPr>
    </w:p>
    <w:p w14:paraId="046927F4" w14:textId="77777777" w:rsidR="00D668B5" w:rsidRDefault="00D668B5" w:rsidP="00D21AD8">
      <w:pPr>
        <w:tabs>
          <w:tab w:val="left" w:pos="-142"/>
          <w:tab w:val="left" w:pos="4111"/>
        </w:tabs>
        <w:rPr>
          <w:rFonts w:ascii="Arial" w:hAnsi="Arial" w:cs="Arial"/>
          <w:b/>
          <w:bCs/>
          <w:sz w:val="22"/>
          <w:szCs w:val="22"/>
        </w:rPr>
      </w:pPr>
    </w:p>
    <w:p w14:paraId="512E5EEE" w14:textId="77777777" w:rsidR="00D668B5" w:rsidRDefault="00D668B5" w:rsidP="00D21AD8">
      <w:pPr>
        <w:tabs>
          <w:tab w:val="left" w:pos="-142"/>
          <w:tab w:val="left" w:pos="4111"/>
        </w:tabs>
        <w:rPr>
          <w:rFonts w:ascii="Arial" w:hAnsi="Arial" w:cs="Arial"/>
          <w:b/>
          <w:bCs/>
          <w:sz w:val="22"/>
          <w:szCs w:val="22"/>
        </w:rPr>
      </w:pPr>
    </w:p>
    <w:p w14:paraId="7AFCBF80" w14:textId="77777777" w:rsidR="00D668B5" w:rsidRDefault="00D668B5" w:rsidP="00D21AD8">
      <w:pPr>
        <w:tabs>
          <w:tab w:val="left" w:pos="-142"/>
          <w:tab w:val="left" w:pos="4111"/>
        </w:tabs>
        <w:rPr>
          <w:rFonts w:ascii="Arial" w:hAnsi="Arial" w:cs="Arial"/>
          <w:b/>
          <w:bCs/>
          <w:sz w:val="22"/>
          <w:szCs w:val="22"/>
        </w:rPr>
      </w:pPr>
    </w:p>
    <w:p w14:paraId="4D4B990B" w14:textId="77777777" w:rsidR="00D668B5" w:rsidRDefault="00D668B5" w:rsidP="00D21AD8">
      <w:pPr>
        <w:tabs>
          <w:tab w:val="left" w:pos="-142"/>
          <w:tab w:val="left" w:pos="4111"/>
        </w:tabs>
        <w:rPr>
          <w:rFonts w:ascii="Arial" w:hAnsi="Arial" w:cs="Arial"/>
          <w:b/>
          <w:bCs/>
          <w:sz w:val="22"/>
          <w:szCs w:val="22"/>
        </w:rPr>
      </w:pPr>
    </w:p>
    <w:p w14:paraId="683B2B7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0FF405C" w14:textId="77777777" w:rsidR="00427375" w:rsidRDefault="00427375" w:rsidP="008C2177">
      <w:pPr>
        <w:tabs>
          <w:tab w:val="left" w:pos="-142"/>
          <w:tab w:val="left" w:pos="4111"/>
        </w:tabs>
        <w:jc w:val="both"/>
        <w:rPr>
          <w:rFonts w:ascii="Arial" w:hAnsi="Arial" w:cs="Arial"/>
          <w:b/>
          <w:bCs/>
          <w:sz w:val="22"/>
          <w:szCs w:val="22"/>
        </w:rPr>
      </w:pPr>
    </w:p>
    <w:p w14:paraId="1B54D1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0471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5707CD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77254D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82E9FC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FB4EB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C485F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053C8B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48F87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70C61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6C70E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F33C36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D1C50" w14:textId="77777777" w:rsidR="00BD1236" w:rsidRPr="008C2177" w:rsidRDefault="00BD1236" w:rsidP="00171BF1">
      <w:pPr>
        <w:pStyle w:val="En-tte"/>
        <w:tabs>
          <w:tab w:val="left" w:pos="2160"/>
        </w:tabs>
        <w:ind w:left="284"/>
        <w:jc w:val="both"/>
        <w:rPr>
          <w:rFonts w:ascii="Arial" w:hAnsi="Arial" w:cs="Arial"/>
          <w:iCs/>
          <w:sz w:val="16"/>
          <w:szCs w:val="18"/>
        </w:rPr>
      </w:pPr>
    </w:p>
    <w:p w14:paraId="609422A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02F2D5" w14:textId="77777777" w:rsidR="00BD1236" w:rsidRPr="00171BF1" w:rsidRDefault="00BD1236" w:rsidP="00171BF1">
      <w:pPr>
        <w:pStyle w:val="En-tte"/>
        <w:ind w:left="993"/>
        <w:jc w:val="both"/>
        <w:rPr>
          <w:rFonts w:ascii="Arial" w:hAnsi="Arial" w:cs="Arial"/>
          <w:iCs/>
          <w:sz w:val="16"/>
          <w:szCs w:val="18"/>
        </w:rPr>
      </w:pPr>
    </w:p>
    <w:p w14:paraId="422AA0C2" w14:textId="77777777" w:rsidR="00BD1236" w:rsidRPr="00171BF1" w:rsidRDefault="00BD1236" w:rsidP="00171BF1">
      <w:pPr>
        <w:pStyle w:val="En-tte"/>
        <w:ind w:left="993"/>
        <w:jc w:val="both"/>
        <w:rPr>
          <w:rFonts w:ascii="Arial" w:hAnsi="Arial" w:cs="Arial"/>
          <w:iCs/>
          <w:sz w:val="16"/>
          <w:szCs w:val="18"/>
        </w:rPr>
      </w:pPr>
    </w:p>
    <w:p w14:paraId="786601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C66A2F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5F09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6A8547" w14:textId="77777777" w:rsidR="00BD1236" w:rsidRPr="00171BF1" w:rsidRDefault="00BD1236" w:rsidP="00676444">
      <w:pPr>
        <w:pStyle w:val="En-tte"/>
        <w:tabs>
          <w:tab w:val="left" w:pos="0"/>
          <w:tab w:val="left" w:pos="2160"/>
        </w:tabs>
        <w:jc w:val="both"/>
        <w:rPr>
          <w:rFonts w:ascii="Arial" w:hAnsi="Arial" w:cs="Arial"/>
          <w:iCs/>
          <w:sz w:val="16"/>
          <w:szCs w:val="18"/>
        </w:rPr>
      </w:pPr>
    </w:p>
    <w:p w14:paraId="3287BAC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30C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FDC70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9C9CF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183E3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318D6A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AEF572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224A1C" w14:textId="77777777" w:rsidTr="005C765E">
        <w:tc>
          <w:tcPr>
            <w:tcW w:w="10344" w:type="dxa"/>
            <w:shd w:val="clear" w:color="auto" w:fill="66CCFF"/>
          </w:tcPr>
          <w:p w14:paraId="7AF02E0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81FB5A" w14:textId="77777777" w:rsidR="00D21AD8" w:rsidRDefault="00D21AD8" w:rsidP="00D21AD8">
      <w:pPr>
        <w:tabs>
          <w:tab w:val="left" w:pos="-142"/>
          <w:tab w:val="left" w:pos="4111"/>
        </w:tabs>
        <w:rPr>
          <w:rFonts w:ascii="Arial" w:hAnsi="Arial" w:cs="Arial"/>
          <w:b/>
          <w:bCs/>
          <w:sz w:val="22"/>
          <w:szCs w:val="22"/>
        </w:rPr>
      </w:pPr>
    </w:p>
    <w:p w14:paraId="1E9463D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DC624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57867A4" w14:textId="77777777" w:rsidR="00555AC1" w:rsidRDefault="00555AC1" w:rsidP="00171BF1">
      <w:pPr>
        <w:jc w:val="both"/>
        <w:rPr>
          <w:rFonts w:ascii="Arial" w:hAnsi="Arial" w:cs="Arial"/>
          <w:i/>
          <w:sz w:val="18"/>
        </w:rPr>
      </w:pPr>
    </w:p>
    <w:p w14:paraId="272CE408" w14:textId="77777777" w:rsidR="00555AC1" w:rsidRDefault="00555AC1" w:rsidP="00171BF1">
      <w:pPr>
        <w:jc w:val="both"/>
        <w:rPr>
          <w:rFonts w:ascii="Arial" w:hAnsi="Arial" w:cs="Arial"/>
          <w:i/>
          <w:sz w:val="18"/>
        </w:rPr>
      </w:pPr>
    </w:p>
    <w:p w14:paraId="58E9EC76" w14:textId="77777777" w:rsidR="00CC4309" w:rsidRDefault="00CC4309" w:rsidP="00171BF1">
      <w:pPr>
        <w:jc w:val="both"/>
        <w:rPr>
          <w:rFonts w:ascii="Arial" w:hAnsi="Arial" w:cs="Arial"/>
          <w:i/>
          <w:sz w:val="18"/>
        </w:rPr>
      </w:pPr>
    </w:p>
    <w:p w14:paraId="631370E6" w14:textId="77777777" w:rsidR="00555AC1" w:rsidRDefault="00555AC1" w:rsidP="00171BF1">
      <w:pPr>
        <w:jc w:val="both"/>
        <w:rPr>
          <w:rFonts w:ascii="Arial" w:hAnsi="Arial" w:cs="Arial"/>
          <w:i/>
          <w:sz w:val="18"/>
        </w:rPr>
      </w:pPr>
    </w:p>
    <w:p w14:paraId="7BDF2007" w14:textId="77777777" w:rsidR="00555AC1" w:rsidRDefault="00555AC1" w:rsidP="00171BF1">
      <w:pPr>
        <w:jc w:val="both"/>
        <w:rPr>
          <w:rFonts w:ascii="Arial" w:hAnsi="Arial" w:cs="Arial"/>
          <w:i/>
          <w:sz w:val="18"/>
        </w:rPr>
      </w:pPr>
    </w:p>
    <w:p w14:paraId="39DCA075" w14:textId="77777777" w:rsidR="00555AC1" w:rsidRDefault="00555AC1" w:rsidP="00171BF1">
      <w:pPr>
        <w:jc w:val="both"/>
        <w:rPr>
          <w:rFonts w:ascii="Arial" w:hAnsi="Arial" w:cs="Arial"/>
          <w:i/>
          <w:sz w:val="18"/>
        </w:rPr>
      </w:pPr>
    </w:p>
    <w:p w14:paraId="600482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8093BA4" w14:textId="77777777" w:rsidR="00555AC1" w:rsidRDefault="00555AC1" w:rsidP="00171BF1">
      <w:pPr>
        <w:jc w:val="both"/>
        <w:rPr>
          <w:rFonts w:ascii="Arial" w:hAnsi="Arial" w:cs="Arial"/>
          <w:i/>
          <w:sz w:val="18"/>
        </w:rPr>
      </w:pPr>
    </w:p>
    <w:p w14:paraId="0541DBF9" w14:textId="77777777" w:rsidR="00555AC1" w:rsidRDefault="00555AC1" w:rsidP="00171BF1">
      <w:pPr>
        <w:jc w:val="both"/>
        <w:rPr>
          <w:rFonts w:ascii="Arial" w:hAnsi="Arial" w:cs="Arial"/>
          <w:i/>
          <w:sz w:val="18"/>
        </w:rPr>
      </w:pPr>
    </w:p>
    <w:p w14:paraId="4AA08752" w14:textId="77777777" w:rsidR="00555AC1" w:rsidRDefault="00555AC1" w:rsidP="00171BF1">
      <w:pPr>
        <w:jc w:val="both"/>
        <w:rPr>
          <w:rFonts w:ascii="Arial" w:hAnsi="Arial" w:cs="Arial"/>
          <w:i/>
          <w:sz w:val="18"/>
        </w:rPr>
      </w:pPr>
    </w:p>
    <w:p w14:paraId="0B74208C" w14:textId="77777777" w:rsidR="00555AC1" w:rsidRDefault="00555AC1" w:rsidP="00171BF1">
      <w:pPr>
        <w:jc w:val="both"/>
        <w:rPr>
          <w:rFonts w:ascii="Arial" w:hAnsi="Arial" w:cs="Arial"/>
          <w:i/>
          <w:sz w:val="18"/>
        </w:rPr>
      </w:pPr>
    </w:p>
    <w:p w14:paraId="0111407A" w14:textId="77777777" w:rsidR="00755416" w:rsidRDefault="00755416" w:rsidP="00171BF1">
      <w:pPr>
        <w:jc w:val="both"/>
        <w:rPr>
          <w:rFonts w:ascii="Arial" w:hAnsi="Arial" w:cs="Arial"/>
          <w:i/>
          <w:sz w:val="18"/>
        </w:rPr>
      </w:pPr>
    </w:p>
    <w:p w14:paraId="0DE342D8" w14:textId="77777777" w:rsidR="00755416" w:rsidRDefault="00755416" w:rsidP="00171BF1">
      <w:pPr>
        <w:jc w:val="both"/>
        <w:rPr>
          <w:rFonts w:ascii="Arial" w:hAnsi="Arial" w:cs="Arial"/>
          <w:i/>
          <w:sz w:val="18"/>
        </w:rPr>
      </w:pPr>
    </w:p>
    <w:p w14:paraId="628806A0" w14:textId="77777777" w:rsidR="00755416" w:rsidRDefault="00755416" w:rsidP="00171BF1">
      <w:pPr>
        <w:jc w:val="both"/>
        <w:rPr>
          <w:rFonts w:ascii="Arial" w:hAnsi="Arial" w:cs="Arial"/>
          <w:i/>
          <w:sz w:val="18"/>
        </w:rPr>
      </w:pPr>
    </w:p>
    <w:p w14:paraId="17730946" w14:textId="77777777" w:rsidR="00717070" w:rsidRDefault="00717070" w:rsidP="00171BF1">
      <w:pPr>
        <w:jc w:val="both"/>
        <w:rPr>
          <w:rFonts w:ascii="Arial" w:hAnsi="Arial" w:cs="Arial"/>
          <w:i/>
          <w:sz w:val="18"/>
        </w:rPr>
      </w:pPr>
    </w:p>
    <w:p w14:paraId="333775D5" w14:textId="77777777" w:rsidR="00717070" w:rsidRDefault="00717070" w:rsidP="00171BF1">
      <w:pPr>
        <w:jc w:val="both"/>
        <w:rPr>
          <w:rFonts w:ascii="Arial" w:hAnsi="Arial" w:cs="Arial"/>
          <w:i/>
          <w:sz w:val="18"/>
        </w:rPr>
      </w:pPr>
    </w:p>
    <w:p w14:paraId="71B03714" w14:textId="77777777" w:rsidR="00717070" w:rsidRDefault="00717070" w:rsidP="00171BF1">
      <w:pPr>
        <w:jc w:val="both"/>
        <w:rPr>
          <w:rFonts w:ascii="Arial" w:hAnsi="Arial" w:cs="Arial"/>
          <w:i/>
          <w:sz w:val="18"/>
        </w:rPr>
      </w:pPr>
    </w:p>
    <w:p w14:paraId="103DFE25" w14:textId="77777777" w:rsidR="00755416" w:rsidRDefault="00755416" w:rsidP="00171BF1">
      <w:pPr>
        <w:jc w:val="both"/>
        <w:rPr>
          <w:rFonts w:ascii="Arial" w:hAnsi="Arial" w:cs="Arial"/>
          <w:i/>
          <w:sz w:val="18"/>
        </w:rPr>
      </w:pPr>
    </w:p>
    <w:p w14:paraId="7BCFC483" w14:textId="77777777" w:rsidR="00755416" w:rsidRDefault="00755416" w:rsidP="00663B7E">
      <w:pPr>
        <w:rPr>
          <w:rFonts w:ascii="Arial" w:hAnsi="Arial" w:cs="Arial"/>
          <w:i/>
          <w:sz w:val="18"/>
        </w:rPr>
      </w:pPr>
    </w:p>
    <w:p w14:paraId="6CB2C588" w14:textId="77777777" w:rsidR="00555AC1" w:rsidRDefault="00555AC1" w:rsidP="00663B7E">
      <w:pPr>
        <w:rPr>
          <w:rFonts w:ascii="Arial" w:hAnsi="Arial" w:cs="Arial"/>
          <w:i/>
          <w:sz w:val="18"/>
        </w:rPr>
      </w:pPr>
    </w:p>
    <w:p w14:paraId="2150DAA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5E045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E2B837" w14:textId="77777777" w:rsidR="00663B7E" w:rsidRPr="00171BF1" w:rsidRDefault="00663B7E" w:rsidP="00171BF1">
      <w:pPr>
        <w:jc w:val="both"/>
        <w:rPr>
          <w:rFonts w:ascii="Arial" w:hAnsi="Arial" w:cs="Arial"/>
          <w:sz w:val="18"/>
        </w:rPr>
      </w:pPr>
    </w:p>
    <w:p w14:paraId="4FC201A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C63E41" w14:textId="77777777" w:rsidR="00663B7E" w:rsidRDefault="00663B7E" w:rsidP="00171BF1">
      <w:pPr>
        <w:ind w:left="284"/>
        <w:jc w:val="both"/>
        <w:rPr>
          <w:rFonts w:ascii="Arial" w:hAnsi="Arial" w:cs="Arial"/>
          <w:sz w:val="16"/>
        </w:rPr>
      </w:pPr>
    </w:p>
    <w:p w14:paraId="304F349B" w14:textId="77777777" w:rsidR="00717070" w:rsidRPr="00171BF1" w:rsidRDefault="00717070" w:rsidP="00171BF1">
      <w:pPr>
        <w:ind w:left="284"/>
        <w:jc w:val="both"/>
        <w:rPr>
          <w:rFonts w:ascii="Arial" w:hAnsi="Arial" w:cs="Arial"/>
          <w:sz w:val="16"/>
        </w:rPr>
      </w:pPr>
    </w:p>
    <w:p w14:paraId="69A1F4D9" w14:textId="77777777" w:rsidR="00663B7E" w:rsidRPr="00171BF1" w:rsidRDefault="00663B7E" w:rsidP="00171BF1">
      <w:pPr>
        <w:ind w:left="284"/>
        <w:jc w:val="both"/>
        <w:rPr>
          <w:rFonts w:ascii="Arial" w:hAnsi="Arial" w:cs="Arial"/>
          <w:sz w:val="16"/>
        </w:rPr>
      </w:pPr>
    </w:p>
    <w:p w14:paraId="053B212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8743D85" w14:textId="77777777" w:rsidR="00663B7E" w:rsidRPr="00171BF1" w:rsidRDefault="00663B7E" w:rsidP="00171BF1">
      <w:pPr>
        <w:ind w:left="284"/>
        <w:jc w:val="both"/>
        <w:rPr>
          <w:rFonts w:ascii="Arial" w:hAnsi="Arial" w:cs="Arial"/>
          <w:sz w:val="16"/>
        </w:rPr>
      </w:pPr>
    </w:p>
    <w:p w14:paraId="2E68FB6C" w14:textId="77777777" w:rsidR="00663B7E" w:rsidRPr="00171BF1" w:rsidRDefault="00663B7E" w:rsidP="00171BF1">
      <w:pPr>
        <w:ind w:left="284"/>
        <w:jc w:val="both"/>
        <w:rPr>
          <w:rFonts w:ascii="Arial" w:hAnsi="Arial" w:cs="Arial"/>
          <w:sz w:val="16"/>
        </w:rPr>
      </w:pPr>
    </w:p>
    <w:p w14:paraId="0C822B7D" w14:textId="77777777" w:rsidR="00663B7E" w:rsidRPr="00171BF1" w:rsidRDefault="00663B7E" w:rsidP="00171BF1">
      <w:pPr>
        <w:ind w:left="284"/>
        <w:jc w:val="both"/>
        <w:rPr>
          <w:rFonts w:ascii="Arial" w:hAnsi="Arial" w:cs="Arial"/>
          <w:sz w:val="16"/>
        </w:rPr>
      </w:pPr>
    </w:p>
    <w:p w14:paraId="78CB184C" w14:textId="77777777" w:rsidR="00663B7E" w:rsidRDefault="00663B7E" w:rsidP="00171BF1">
      <w:pPr>
        <w:ind w:left="284"/>
        <w:jc w:val="both"/>
        <w:rPr>
          <w:rFonts w:ascii="Arial" w:hAnsi="Arial" w:cs="Arial"/>
          <w:sz w:val="16"/>
        </w:rPr>
      </w:pPr>
    </w:p>
    <w:p w14:paraId="22701D2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94517" w14:textId="77777777" w:rsidTr="00261FC1">
        <w:tc>
          <w:tcPr>
            <w:tcW w:w="10331" w:type="dxa"/>
            <w:shd w:val="clear" w:color="auto" w:fill="66CCFF"/>
          </w:tcPr>
          <w:p w14:paraId="421B89F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E2C54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A7285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8C40066" w14:textId="77777777" w:rsidR="00646B4F" w:rsidRPr="00171BF1" w:rsidRDefault="00646B4F" w:rsidP="00171BF1">
      <w:pPr>
        <w:ind w:left="284"/>
        <w:rPr>
          <w:rFonts w:ascii="Arial" w:hAnsi="Arial" w:cs="Arial"/>
        </w:rPr>
      </w:pPr>
    </w:p>
    <w:p w14:paraId="425044F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7362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DB06E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8437E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8625E5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C9B7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93597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3C41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A40D3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9B5C74" w14:textId="77777777" w:rsidR="00472B25" w:rsidRDefault="00472B25">
            <w:pPr>
              <w:tabs>
                <w:tab w:val="left" w:pos="864"/>
              </w:tabs>
              <w:snapToGrid w:val="0"/>
              <w:spacing w:before="120" w:after="120"/>
              <w:rPr>
                <w:rFonts w:ascii="Arial" w:hAnsi="Arial" w:cs="Arial"/>
                <w:sz w:val="16"/>
                <w:szCs w:val="16"/>
              </w:rPr>
            </w:pPr>
          </w:p>
          <w:p w14:paraId="0836C2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DC2B8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7FD4CF" w14:textId="77777777" w:rsidR="00472B25" w:rsidRDefault="00472B25">
            <w:pPr>
              <w:tabs>
                <w:tab w:val="left" w:pos="864"/>
              </w:tabs>
              <w:snapToGrid w:val="0"/>
              <w:spacing w:before="120" w:after="120"/>
              <w:jc w:val="right"/>
              <w:rPr>
                <w:rFonts w:ascii="Arial" w:hAnsi="Arial" w:cs="Arial"/>
                <w:sz w:val="16"/>
                <w:szCs w:val="16"/>
              </w:rPr>
            </w:pPr>
          </w:p>
        </w:tc>
      </w:tr>
      <w:tr w:rsidR="00472B25" w14:paraId="7FB84335" w14:textId="77777777">
        <w:trPr>
          <w:trHeight w:val="737"/>
        </w:trPr>
        <w:tc>
          <w:tcPr>
            <w:tcW w:w="2566" w:type="dxa"/>
            <w:tcBorders>
              <w:left w:val="single" w:sz="8" w:space="0" w:color="000000"/>
              <w:bottom w:val="single" w:sz="8" w:space="0" w:color="000000"/>
            </w:tcBorders>
            <w:shd w:val="clear" w:color="auto" w:fill="auto"/>
          </w:tcPr>
          <w:p w14:paraId="1C569DB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ED5CE2" w14:textId="77777777" w:rsidR="00472B25" w:rsidRDefault="00472B25">
            <w:pPr>
              <w:tabs>
                <w:tab w:val="left" w:pos="864"/>
              </w:tabs>
              <w:snapToGrid w:val="0"/>
              <w:spacing w:before="120" w:after="120"/>
              <w:rPr>
                <w:rFonts w:ascii="Arial" w:hAnsi="Arial" w:cs="Arial"/>
                <w:sz w:val="16"/>
                <w:szCs w:val="16"/>
              </w:rPr>
            </w:pPr>
          </w:p>
          <w:p w14:paraId="4A11170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CAE3C78" w14:textId="77777777" w:rsidR="00472B25" w:rsidRDefault="00472B25">
            <w:pPr>
              <w:tabs>
                <w:tab w:val="left" w:pos="864"/>
              </w:tabs>
              <w:snapToGrid w:val="0"/>
              <w:spacing w:before="120" w:after="120"/>
              <w:jc w:val="right"/>
              <w:rPr>
                <w:rFonts w:ascii="Arial" w:hAnsi="Arial" w:cs="Arial"/>
                <w:sz w:val="16"/>
                <w:szCs w:val="16"/>
              </w:rPr>
            </w:pPr>
          </w:p>
          <w:p w14:paraId="13528CE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F4546E" w14:textId="77777777" w:rsidR="00472B25" w:rsidRDefault="00472B25">
            <w:pPr>
              <w:tabs>
                <w:tab w:val="left" w:pos="864"/>
              </w:tabs>
              <w:snapToGrid w:val="0"/>
              <w:spacing w:before="120" w:after="120"/>
              <w:jc w:val="right"/>
              <w:rPr>
                <w:rFonts w:ascii="Arial" w:hAnsi="Arial" w:cs="Arial"/>
                <w:sz w:val="16"/>
                <w:szCs w:val="16"/>
              </w:rPr>
            </w:pPr>
          </w:p>
          <w:p w14:paraId="1857E9F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F74036" w14:textId="77777777" w:rsidR="00472B25" w:rsidRDefault="00472B25">
      <w:pPr>
        <w:tabs>
          <w:tab w:val="left" w:pos="864"/>
        </w:tabs>
        <w:jc w:val="both"/>
        <w:rPr>
          <w:rFonts w:ascii="Arial" w:hAnsi="Arial" w:cs="Arial"/>
        </w:rPr>
      </w:pPr>
    </w:p>
    <w:p w14:paraId="5A67507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88731A2" w14:textId="77777777" w:rsidR="00646B4F" w:rsidRDefault="00646B4F">
      <w:pPr>
        <w:tabs>
          <w:tab w:val="left" w:pos="864"/>
        </w:tabs>
        <w:jc w:val="both"/>
        <w:rPr>
          <w:rFonts w:ascii="Arial" w:hAnsi="Arial" w:cs="Arial"/>
        </w:rPr>
      </w:pPr>
    </w:p>
    <w:p w14:paraId="0588017A" w14:textId="77777777" w:rsidR="00646B4F" w:rsidRDefault="00685900" w:rsidP="00171BF1">
      <w:pPr>
        <w:tabs>
          <w:tab w:val="left" w:pos="864"/>
        </w:tabs>
        <w:ind w:left="567"/>
        <w:jc w:val="both"/>
        <w:rPr>
          <w:rFonts w:ascii="Arial" w:hAnsi="Arial" w:cs="Arial"/>
        </w:rPr>
      </w:pPr>
      <w:r>
        <w:rPr>
          <w:rFonts w:ascii="Arial" w:hAnsi="Arial" w:cs="Arial"/>
        </w:rPr>
        <w:t>……./…………./……</w:t>
      </w:r>
    </w:p>
    <w:p w14:paraId="4DAD4ED5" w14:textId="77777777" w:rsidR="00646B4F" w:rsidRDefault="00646B4F">
      <w:pPr>
        <w:tabs>
          <w:tab w:val="left" w:pos="864"/>
        </w:tabs>
        <w:jc w:val="both"/>
        <w:rPr>
          <w:rFonts w:ascii="Arial" w:hAnsi="Arial" w:cs="Arial"/>
        </w:rPr>
      </w:pPr>
    </w:p>
    <w:p w14:paraId="0CB60C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1CDD9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16DAC9E" w14:textId="77777777" w:rsidR="00646B4F" w:rsidRDefault="00646B4F">
      <w:pPr>
        <w:tabs>
          <w:tab w:val="left" w:pos="864"/>
        </w:tabs>
        <w:jc w:val="both"/>
        <w:rPr>
          <w:rFonts w:ascii="Arial" w:hAnsi="Arial" w:cs="Arial"/>
        </w:rPr>
      </w:pPr>
    </w:p>
    <w:p w14:paraId="468C8C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8EA23D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96EB1BF" w14:textId="77777777" w:rsidR="00C56E90" w:rsidRDefault="00C56E90">
      <w:pPr>
        <w:tabs>
          <w:tab w:val="left" w:pos="864"/>
        </w:tabs>
        <w:jc w:val="both"/>
        <w:rPr>
          <w:rFonts w:ascii="Arial" w:hAnsi="Arial" w:cs="Arial"/>
        </w:rPr>
      </w:pPr>
    </w:p>
    <w:p w14:paraId="56A5C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187272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F69E53" w14:textId="77777777" w:rsidR="00685900" w:rsidRPr="00F15FE2" w:rsidRDefault="00685900" w:rsidP="00685900">
      <w:pPr>
        <w:rPr>
          <w:rFonts w:ascii="Arial" w:hAnsi="Arial" w:cs="Arial"/>
          <w:sz w:val="18"/>
        </w:rPr>
      </w:pPr>
    </w:p>
    <w:p w14:paraId="182499BE"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F2ABB5B" w14:textId="77777777" w:rsidR="00685900" w:rsidRDefault="00685900" w:rsidP="00685900">
      <w:pPr>
        <w:ind w:left="284"/>
        <w:rPr>
          <w:rFonts w:ascii="Arial" w:hAnsi="Arial" w:cs="Arial"/>
          <w:sz w:val="16"/>
        </w:rPr>
      </w:pPr>
    </w:p>
    <w:p w14:paraId="356267C7" w14:textId="77777777" w:rsidR="00717070" w:rsidRPr="00F15FE2" w:rsidRDefault="00717070" w:rsidP="00685900">
      <w:pPr>
        <w:ind w:left="284"/>
        <w:rPr>
          <w:rFonts w:ascii="Arial" w:hAnsi="Arial" w:cs="Arial"/>
          <w:sz w:val="16"/>
        </w:rPr>
      </w:pPr>
    </w:p>
    <w:p w14:paraId="1B340F58" w14:textId="77777777" w:rsidR="00685900" w:rsidRPr="00F15FE2" w:rsidRDefault="00685900" w:rsidP="00685900">
      <w:pPr>
        <w:ind w:left="284"/>
        <w:rPr>
          <w:rFonts w:ascii="Arial" w:hAnsi="Arial" w:cs="Arial"/>
          <w:sz w:val="16"/>
        </w:rPr>
      </w:pPr>
    </w:p>
    <w:p w14:paraId="373D527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691CBF1" w14:textId="77777777" w:rsidR="00685900" w:rsidRDefault="00685900" w:rsidP="00685900">
      <w:pPr>
        <w:ind w:left="284"/>
        <w:rPr>
          <w:rFonts w:ascii="Arial" w:hAnsi="Arial" w:cs="Arial"/>
        </w:rPr>
      </w:pPr>
    </w:p>
    <w:p w14:paraId="6249AA2D" w14:textId="77777777" w:rsidR="00717070" w:rsidRPr="00663B7E" w:rsidRDefault="00717070" w:rsidP="00685900">
      <w:pPr>
        <w:ind w:left="284"/>
        <w:rPr>
          <w:rFonts w:ascii="Arial" w:hAnsi="Arial" w:cs="Arial"/>
        </w:rPr>
      </w:pPr>
    </w:p>
    <w:p w14:paraId="3F126115" w14:textId="77777777" w:rsidR="00685900" w:rsidRPr="00663B7E" w:rsidRDefault="00685900" w:rsidP="00685900">
      <w:pPr>
        <w:ind w:left="284"/>
        <w:rPr>
          <w:rFonts w:ascii="Arial" w:hAnsi="Arial" w:cs="Arial"/>
        </w:rPr>
      </w:pPr>
    </w:p>
    <w:p w14:paraId="3F232936" w14:textId="77777777" w:rsidR="00685900" w:rsidRDefault="00685900" w:rsidP="00685900">
      <w:pPr>
        <w:ind w:left="284"/>
        <w:rPr>
          <w:rFonts w:ascii="Arial" w:hAnsi="Arial" w:cs="Arial"/>
        </w:rPr>
      </w:pPr>
    </w:p>
    <w:p w14:paraId="42F0DA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066A5D5" w14:textId="77777777" w:rsidTr="00224E9C">
        <w:tc>
          <w:tcPr>
            <w:tcW w:w="10331" w:type="dxa"/>
            <w:shd w:val="clear" w:color="auto" w:fill="66CCFF"/>
          </w:tcPr>
          <w:p w14:paraId="2CFB513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F4BED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D63C9B6" w14:textId="77777777" w:rsidR="008C0BC4" w:rsidRDefault="00EE435B" w:rsidP="00D668B5">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0AB3C554" w14:textId="77777777" w:rsidR="008C0BC4" w:rsidRDefault="008C0BC4" w:rsidP="00D668B5">
      <w:pPr>
        <w:ind w:left="284"/>
        <w:jc w:val="center"/>
        <w:rPr>
          <w:rFonts w:ascii="Arial" w:hAnsi="Arial" w:cs="Arial"/>
          <w:i/>
          <w:iCs/>
          <w:szCs w:val="18"/>
        </w:rPr>
      </w:pPr>
    </w:p>
    <w:p w14:paraId="1449E525" w14:textId="783E579B" w:rsidR="00FE26A7" w:rsidRDefault="00EE435B" w:rsidP="00D668B5">
      <w:pPr>
        <w:ind w:left="284"/>
        <w:jc w:val="center"/>
        <w:rPr>
          <w:rFonts w:ascii="Arial" w:hAnsi="Arial" w:cs="Arial"/>
          <w:i/>
          <w:iCs/>
          <w:sz w:val="18"/>
          <w:szCs w:val="18"/>
        </w:rPr>
      </w:pPr>
      <w:r>
        <w:rPr>
          <w:rFonts w:ascii="Arial" w:hAnsi="Arial" w:cs="Arial"/>
          <w:i/>
          <w:iCs/>
          <w:szCs w:val="18"/>
        </w:rPr>
        <w:br/>
      </w:r>
    </w:p>
    <w:p w14:paraId="71E8884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AE59EC" w14:textId="77777777" w:rsidR="00764264" w:rsidRDefault="00764264">
      <w:pPr>
        <w:pStyle w:val="En-tte"/>
        <w:tabs>
          <w:tab w:val="clear" w:pos="4536"/>
          <w:tab w:val="clear" w:pos="9072"/>
          <w:tab w:val="left" w:pos="864"/>
        </w:tabs>
        <w:rPr>
          <w:rFonts w:ascii="Arial" w:hAnsi="Arial" w:cs="Arial"/>
        </w:rPr>
      </w:pPr>
    </w:p>
    <w:p w14:paraId="77771AE7" w14:textId="77777777" w:rsidR="00764264" w:rsidRDefault="00764264">
      <w:pPr>
        <w:pStyle w:val="En-tte"/>
        <w:tabs>
          <w:tab w:val="clear" w:pos="4536"/>
          <w:tab w:val="clear" w:pos="9072"/>
          <w:tab w:val="left" w:pos="864"/>
        </w:tabs>
        <w:rPr>
          <w:rFonts w:ascii="Arial" w:hAnsi="Arial" w:cs="Arial"/>
        </w:rPr>
      </w:pPr>
    </w:p>
    <w:p w14:paraId="061EB4B2" w14:textId="77777777" w:rsidR="00912339" w:rsidRDefault="00912339">
      <w:pPr>
        <w:pStyle w:val="En-tte"/>
        <w:tabs>
          <w:tab w:val="clear" w:pos="4536"/>
          <w:tab w:val="clear" w:pos="9072"/>
          <w:tab w:val="left" w:pos="864"/>
        </w:tabs>
        <w:rPr>
          <w:rFonts w:ascii="Arial" w:hAnsi="Arial" w:cs="Arial"/>
        </w:rPr>
      </w:pPr>
    </w:p>
    <w:p w14:paraId="6306CFAD" w14:textId="77777777" w:rsidR="00912339" w:rsidRDefault="00912339">
      <w:pPr>
        <w:pStyle w:val="En-tte"/>
        <w:tabs>
          <w:tab w:val="clear" w:pos="4536"/>
          <w:tab w:val="clear" w:pos="9072"/>
          <w:tab w:val="left" w:pos="864"/>
        </w:tabs>
        <w:rPr>
          <w:rFonts w:ascii="Arial" w:hAnsi="Arial" w:cs="Arial"/>
        </w:rPr>
      </w:pPr>
    </w:p>
    <w:p w14:paraId="175A16D6" w14:textId="77777777" w:rsidR="00912339" w:rsidRDefault="00912339">
      <w:pPr>
        <w:pStyle w:val="En-tte"/>
        <w:tabs>
          <w:tab w:val="clear" w:pos="4536"/>
          <w:tab w:val="clear" w:pos="9072"/>
          <w:tab w:val="left" w:pos="864"/>
        </w:tabs>
        <w:rPr>
          <w:rFonts w:ascii="Arial" w:hAnsi="Arial" w:cs="Arial"/>
        </w:rPr>
      </w:pPr>
    </w:p>
    <w:p w14:paraId="762AD44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641F6F87" w14:textId="77777777" w:rsidR="00764264" w:rsidRDefault="00764264">
      <w:pPr>
        <w:pStyle w:val="En-tte"/>
        <w:tabs>
          <w:tab w:val="clear" w:pos="4536"/>
          <w:tab w:val="clear" w:pos="9072"/>
          <w:tab w:val="left" w:pos="864"/>
        </w:tabs>
        <w:rPr>
          <w:rFonts w:ascii="Arial" w:hAnsi="Arial" w:cs="Arial"/>
        </w:rPr>
      </w:pPr>
    </w:p>
    <w:p w14:paraId="25067B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ABF9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5DB54" w14:textId="77777777" w:rsidR="00411396" w:rsidRPr="00411396" w:rsidRDefault="00411396" w:rsidP="00411396">
      <w:pPr>
        <w:pStyle w:val="En-tte"/>
        <w:tabs>
          <w:tab w:val="left" w:pos="864"/>
        </w:tabs>
        <w:rPr>
          <w:rFonts w:ascii="Arial" w:hAnsi="Arial" w:cs="Arial"/>
        </w:rPr>
      </w:pPr>
    </w:p>
    <w:p w14:paraId="140C06E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C726AAC" w14:textId="77777777" w:rsidR="00411396" w:rsidRDefault="00411396" w:rsidP="00411396">
      <w:pPr>
        <w:pStyle w:val="En-tte"/>
        <w:tabs>
          <w:tab w:val="left" w:pos="864"/>
        </w:tabs>
        <w:rPr>
          <w:rFonts w:ascii="Arial" w:hAnsi="Arial" w:cs="Arial"/>
        </w:rPr>
      </w:pPr>
    </w:p>
    <w:p w14:paraId="3C730148" w14:textId="77777777" w:rsidR="00717070" w:rsidRPr="00411396" w:rsidRDefault="00717070" w:rsidP="00411396">
      <w:pPr>
        <w:pStyle w:val="En-tte"/>
        <w:tabs>
          <w:tab w:val="left" w:pos="864"/>
        </w:tabs>
        <w:rPr>
          <w:rFonts w:ascii="Arial" w:hAnsi="Arial" w:cs="Arial"/>
        </w:rPr>
      </w:pPr>
    </w:p>
    <w:p w14:paraId="2304F4DC" w14:textId="77777777" w:rsidR="00411396" w:rsidRPr="00411396" w:rsidRDefault="00411396" w:rsidP="00411396">
      <w:pPr>
        <w:pStyle w:val="En-tte"/>
        <w:tabs>
          <w:tab w:val="left" w:pos="864"/>
        </w:tabs>
        <w:rPr>
          <w:rFonts w:ascii="Arial" w:hAnsi="Arial" w:cs="Arial"/>
        </w:rPr>
      </w:pPr>
    </w:p>
    <w:p w14:paraId="10325D4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73095CC" w14:textId="77777777" w:rsidR="00411396" w:rsidRPr="00411396" w:rsidRDefault="00411396" w:rsidP="00411396">
      <w:pPr>
        <w:pStyle w:val="En-tte"/>
        <w:tabs>
          <w:tab w:val="left" w:pos="864"/>
        </w:tabs>
        <w:rPr>
          <w:rFonts w:ascii="Arial" w:hAnsi="Arial" w:cs="Arial"/>
        </w:rPr>
      </w:pPr>
    </w:p>
    <w:p w14:paraId="1DEFB7BC" w14:textId="77777777" w:rsidR="00411396" w:rsidRPr="00411396" w:rsidRDefault="00411396" w:rsidP="00411396">
      <w:pPr>
        <w:pStyle w:val="En-tte"/>
        <w:tabs>
          <w:tab w:val="left" w:pos="864"/>
        </w:tabs>
        <w:rPr>
          <w:rFonts w:ascii="Arial" w:hAnsi="Arial" w:cs="Arial"/>
        </w:rPr>
      </w:pPr>
    </w:p>
    <w:p w14:paraId="10686E42" w14:textId="29CBF785" w:rsidR="00676444" w:rsidRDefault="00676444">
      <w:pPr>
        <w:suppressAutoHyphens w:val="0"/>
        <w:rPr>
          <w:rFonts w:ascii="Arial" w:hAnsi="Arial" w:cs="Arial"/>
        </w:rPr>
      </w:pPr>
      <w:r>
        <w:rPr>
          <w:rFonts w:ascii="Arial" w:hAnsi="Arial" w:cs="Arial"/>
        </w:rPr>
        <w:br w:type="page"/>
      </w:r>
    </w:p>
    <w:p w14:paraId="10E36B2E"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8C355F0" w14:textId="77777777" w:rsidTr="00676444">
        <w:tc>
          <w:tcPr>
            <w:tcW w:w="10331" w:type="dxa"/>
            <w:shd w:val="clear" w:color="auto" w:fill="66CCFF"/>
          </w:tcPr>
          <w:p w14:paraId="2335F9F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C4D6E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274C8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5400193" w14:textId="77777777" w:rsidR="00472B25" w:rsidRDefault="00472B25">
      <w:pPr>
        <w:tabs>
          <w:tab w:val="left" w:pos="576"/>
        </w:tabs>
        <w:rPr>
          <w:rFonts w:ascii="Arial" w:hAnsi="Arial" w:cs="Arial"/>
          <w:iCs/>
        </w:rPr>
      </w:pPr>
    </w:p>
    <w:p w14:paraId="3389518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0860F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A7C7F7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550C2F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3266ED" w14:textId="77777777" w:rsidR="009A04B2" w:rsidRDefault="009A04B2" w:rsidP="00A02975">
            <w:pPr>
              <w:jc w:val="center"/>
              <w:rPr>
                <w:rFonts w:ascii="Arial" w:hAnsi="Arial" w:cs="Arial"/>
                <w:b/>
              </w:rPr>
            </w:pPr>
            <w:r>
              <w:rPr>
                <w:rFonts w:ascii="Arial" w:hAnsi="Arial" w:cs="Arial"/>
                <w:b/>
              </w:rPr>
              <w:t>N°</w:t>
            </w:r>
          </w:p>
          <w:p w14:paraId="49A34739"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17F027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31DCDE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53E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2C5FC2A" w14:textId="77777777" w:rsidTr="00171BF1">
        <w:trPr>
          <w:trHeight w:val="1021"/>
        </w:trPr>
        <w:tc>
          <w:tcPr>
            <w:tcW w:w="832" w:type="dxa"/>
            <w:tcBorders>
              <w:top w:val="single" w:sz="4" w:space="0" w:color="000000"/>
              <w:left w:val="single" w:sz="4" w:space="0" w:color="000000"/>
            </w:tcBorders>
            <w:shd w:val="clear" w:color="auto" w:fill="CCFFFF"/>
          </w:tcPr>
          <w:p w14:paraId="4654D1C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F009A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53EBC2E" w14:textId="77777777" w:rsidR="009A04B2" w:rsidRDefault="009A04B2" w:rsidP="00310F9B">
            <w:pPr>
              <w:snapToGrid w:val="0"/>
              <w:jc w:val="both"/>
              <w:rPr>
                <w:rFonts w:ascii="Arial" w:hAnsi="Arial" w:cs="Arial"/>
              </w:rPr>
            </w:pPr>
          </w:p>
        </w:tc>
      </w:tr>
      <w:tr w:rsidR="009A04B2" w14:paraId="09C01FF8" w14:textId="77777777" w:rsidTr="00171BF1">
        <w:trPr>
          <w:trHeight w:val="1021"/>
        </w:trPr>
        <w:tc>
          <w:tcPr>
            <w:tcW w:w="832" w:type="dxa"/>
            <w:tcBorders>
              <w:left w:val="single" w:sz="4" w:space="0" w:color="000000"/>
            </w:tcBorders>
          </w:tcPr>
          <w:p w14:paraId="2067ADB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480839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44716D" w14:textId="77777777" w:rsidR="009A04B2" w:rsidRDefault="009A04B2" w:rsidP="00310F9B">
            <w:pPr>
              <w:snapToGrid w:val="0"/>
              <w:jc w:val="both"/>
              <w:rPr>
                <w:rFonts w:ascii="Arial" w:hAnsi="Arial" w:cs="Arial"/>
              </w:rPr>
            </w:pPr>
          </w:p>
        </w:tc>
      </w:tr>
      <w:tr w:rsidR="002F1469" w14:paraId="5DD705EB" w14:textId="77777777" w:rsidTr="00C00E04">
        <w:trPr>
          <w:trHeight w:val="1021"/>
        </w:trPr>
        <w:tc>
          <w:tcPr>
            <w:tcW w:w="832" w:type="dxa"/>
            <w:tcBorders>
              <w:left w:val="single" w:sz="4" w:space="0" w:color="000000"/>
            </w:tcBorders>
            <w:shd w:val="clear" w:color="auto" w:fill="CCFFFF"/>
          </w:tcPr>
          <w:p w14:paraId="2A9717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16D82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2EDCBC" w14:textId="77777777" w:rsidR="002F1469" w:rsidRDefault="002F1469" w:rsidP="00C00E04">
            <w:pPr>
              <w:snapToGrid w:val="0"/>
              <w:jc w:val="both"/>
              <w:rPr>
                <w:rFonts w:ascii="Arial" w:hAnsi="Arial" w:cs="Arial"/>
              </w:rPr>
            </w:pPr>
          </w:p>
        </w:tc>
      </w:tr>
      <w:tr w:rsidR="009051AC" w14:paraId="24961AB6" w14:textId="77777777" w:rsidTr="00C00E04">
        <w:trPr>
          <w:trHeight w:val="1021"/>
        </w:trPr>
        <w:tc>
          <w:tcPr>
            <w:tcW w:w="832" w:type="dxa"/>
            <w:tcBorders>
              <w:left w:val="single" w:sz="4" w:space="0" w:color="000000"/>
            </w:tcBorders>
          </w:tcPr>
          <w:p w14:paraId="1D0AE3B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5CE80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C4D17" w14:textId="77777777" w:rsidR="009051AC" w:rsidRDefault="009051AC" w:rsidP="00C00E04">
            <w:pPr>
              <w:snapToGrid w:val="0"/>
              <w:jc w:val="both"/>
              <w:rPr>
                <w:rFonts w:ascii="Arial" w:hAnsi="Arial" w:cs="Arial"/>
              </w:rPr>
            </w:pPr>
          </w:p>
        </w:tc>
      </w:tr>
      <w:tr w:rsidR="009051AC" w14:paraId="35DCE84C" w14:textId="77777777" w:rsidTr="00C00E04">
        <w:trPr>
          <w:trHeight w:val="1021"/>
        </w:trPr>
        <w:tc>
          <w:tcPr>
            <w:tcW w:w="832" w:type="dxa"/>
            <w:tcBorders>
              <w:left w:val="single" w:sz="4" w:space="0" w:color="000000"/>
            </w:tcBorders>
            <w:shd w:val="clear" w:color="auto" w:fill="CCFFFF"/>
          </w:tcPr>
          <w:p w14:paraId="2D8B8A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D40432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55C029D" w14:textId="77777777" w:rsidR="009051AC" w:rsidRDefault="009051AC" w:rsidP="00C00E04">
            <w:pPr>
              <w:snapToGrid w:val="0"/>
              <w:jc w:val="both"/>
              <w:rPr>
                <w:rFonts w:ascii="Arial" w:hAnsi="Arial" w:cs="Arial"/>
              </w:rPr>
            </w:pPr>
          </w:p>
        </w:tc>
      </w:tr>
      <w:tr w:rsidR="002F1469" w14:paraId="6195413E" w14:textId="77777777" w:rsidTr="002F1469">
        <w:trPr>
          <w:trHeight w:val="1021"/>
        </w:trPr>
        <w:tc>
          <w:tcPr>
            <w:tcW w:w="832" w:type="dxa"/>
            <w:tcBorders>
              <w:left w:val="single" w:sz="4" w:space="0" w:color="000000"/>
            </w:tcBorders>
          </w:tcPr>
          <w:p w14:paraId="76C88C5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CD2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E64943" w14:textId="77777777" w:rsidR="002F1469" w:rsidRDefault="002F1469" w:rsidP="00C00E04">
            <w:pPr>
              <w:snapToGrid w:val="0"/>
              <w:jc w:val="both"/>
              <w:rPr>
                <w:rFonts w:ascii="Arial" w:hAnsi="Arial" w:cs="Arial"/>
              </w:rPr>
            </w:pPr>
          </w:p>
        </w:tc>
      </w:tr>
      <w:tr w:rsidR="002F1469" w14:paraId="28804794" w14:textId="77777777" w:rsidTr="00C00E04">
        <w:trPr>
          <w:trHeight w:val="1021"/>
        </w:trPr>
        <w:tc>
          <w:tcPr>
            <w:tcW w:w="832" w:type="dxa"/>
            <w:tcBorders>
              <w:left w:val="single" w:sz="4" w:space="0" w:color="000000"/>
            </w:tcBorders>
            <w:shd w:val="clear" w:color="auto" w:fill="CCFFFF"/>
          </w:tcPr>
          <w:p w14:paraId="35F4C05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982A0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4B3D6C" w14:textId="77777777" w:rsidR="002F1469" w:rsidRDefault="002F1469" w:rsidP="00C00E04">
            <w:pPr>
              <w:snapToGrid w:val="0"/>
              <w:jc w:val="both"/>
              <w:rPr>
                <w:rFonts w:ascii="Arial" w:hAnsi="Arial" w:cs="Arial"/>
              </w:rPr>
            </w:pPr>
          </w:p>
        </w:tc>
      </w:tr>
    </w:tbl>
    <w:p w14:paraId="5F48C6D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600AA7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7EC2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94B36A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557BD3F8" w14:textId="77777777" w:rsidR="007314F1" w:rsidRDefault="007314F1">
      <w:pPr>
        <w:tabs>
          <w:tab w:val="left" w:pos="426"/>
        </w:tabs>
        <w:jc w:val="both"/>
        <w:rPr>
          <w:rFonts w:ascii="Arial" w:hAnsi="Arial" w:cs="Arial"/>
          <w:spacing w:val="-10"/>
          <w:sz w:val="22"/>
          <w:szCs w:val="22"/>
        </w:rPr>
      </w:pPr>
    </w:p>
    <w:p w14:paraId="0A7FB953" w14:textId="77777777" w:rsidR="00D668B5" w:rsidRDefault="00D668B5">
      <w:pPr>
        <w:tabs>
          <w:tab w:val="left" w:pos="426"/>
        </w:tabs>
        <w:jc w:val="both"/>
        <w:rPr>
          <w:rFonts w:ascii="Arial" w:hAnsi="Arial" w:cs="Arial"/>
          <w:spacing w:val="-10"/>
          <w:sz w:val="22"/>
          <w:szCs w:val="22"/>
        </w:rPr>
      </w:pPr>
    </w:p>
    <w:p w14:paraId="60F54BAA" w14:textId="77777777" w:rsidR="00D668B5" w:rsidRDefault="00D668B5">
      <w:pPr>
        <w:tabs>
          <w:tab w:val="left" w:pos="426"/>
        </w:tabs>
        <w:jc w:val="both"/>
        <w:rPr>
          <w:rFonts w:ascii="Arial" w:hAnsi="Arial" w:cs="Arial"/>
          <w:spacing w:val="-10"/>
          <w:sz w:val="22"/>
          <w:szCs w:val="22"/>
        </w:rPr>
      </w:pPr>
    </w:p>
    <w:p w14:paraId="3D64A089" w14:textId="77777777" w:rsidR="00D668B5" w:rsidRDefault="00D668B5">
      <w:pPr>
        <w:tabs>
          <w:tab w:val="left" w:pos="426"/>
        </w:tabs>
        <w:jc w:val="both"/>
        <w:rPr>
          <w:rFonts w:ascii="Arial" w:hAnsi="Arial" w:cs="Arial"/>
          <w:spacing w:val="-10"/>
          <w:sz w:val="22"/>
          <w:szCs w:val="22"/>
        </w:rPr>
      </w:pPr>
    </w:p>
    <w:p w14:paraId="586F7133" w14:textId="77777777" w:rsidR="00D668B5" w:rsidRDefault="00D668B5">
      <w:pPr>
        <w:tabs>
          <w:tab w:val="left" w:pos="426"/>
        </w:tabs>
        <w:jc w:val="both"/>
        <w:rPr>
          <w:rFonts w:ascii="Arial" w:hAnsi="Arial" w:cs="Arial"/>
          <w:spacing w:val="-10"/>
          <w:sz w:val="22"/>
          <w:szCs w:val="22"/>
        </w:rPr>
      </w:pPr>
    </w:p>
    <w:p w14:paraId="46568BAB" w14:textId="77777777" w:rsidR="00D668B5" w:rsidRDefault="00D668B5">
      <w:pPr>
        <w:tabs>
          <w:tab w:val="left" w:pos="426"/>
        </w:tabs>
        <w:jc w:val="both"/>
        <w:rPr>
          <w:rFonts w:ascii="Arial" w:hAnsi="Arial" w:cs="Arial"/>
          <w:spacing w:val="-10"/>
          <w:sz w:val="22"/>
          <w:szCs w:val="22"/>
        </w:rPr>
      </w:pPr>
    </w:p>
    <w:p w14:paraId="0138E64F" w14:textId="77777777" w:rsidR="00D668B5" w:rsidRDefault="00D668B5">
      <w:pPr>
        <w:tabs>
          <w:tab w:val="left" w:pos="426"/>
        </w:tabs>
        <w:jc w:val="both"/>
        <w:rPr>
          <w:rFonts w:ascii="Arial" w:hAnsi="Arial" w:cs="Arial"/>
          <w:spacing w:val="-10"/>
          <w:sz w:val="22"/>
          <w:szCs w:val="22"/>
        </w:rPr>
      </w:pPr>
    </w:p>
    <w:p w14:paraId="7EE8073D" w14:textId="77777777" w:rsidR="00D668B5" w:rsidRDefault="00D668B5">
      <w:pPr>
        <w:tabs>
          <w:tab w:val="left" w:pos="426"/>
        </w:tabs>
        <w:jc w:val="both"/>
        <w:rPr>
          <w:rFonts w:ascii="Arial" w:hAnsi="Arial" w:cs="Arial"/>
          <w:spacing w:val="-10"/>
          <w:sz w:val="22"/>
          <w:szCs w:val="22"/>
        </w:rPr>
      </w:pPr>
    </w:p>
    <w:p w14:paraId="266AA540" w14:textId="77777777" w:rsidR="00D668B5" w:rsidRDefault="00D668B5" w:rsidP="00D668B5">
      <w:pPr>
        <w:jc w:val="both"/>
        <w:rPr>
          <w:rFonts w:ascii="Arial" w:hAnsi="Arial" w:cs="Arial"/>
        </w:rPr>
      </w:pPr>
    </w:p>
    <w:p w14:paraId="64525174"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6E07B834"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450BBABD"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39329109" w14:textId="77777777" w:rsidR="00D668B5" w:rsidRDefault="00D668B5" w:rsidP="00D668B5">
      <w:pPr>
        <w:jc w:val="center"/>
        <w:rPr>
          <w:rFonts w:ascii="Arial" w:hAnsi="Arial" w:cs="Arial"/>
          <w:b/>
          <w:bCs/>
          <w:sz w:val="24"/>
          <w:szCs w:val="24"/>
        </w:rPr>
      </w:pPr>
    </w:p>
    <w:p w14:paraId="63F2E0B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300C26D8" w14:textId="77777777" w:rsidR="00D668B5" w:rsidRDefault="00D668B5" w:rsidP="00D668B5">
      <w:pPr>
        <w:jc w:val="both"/>
        <w:rPr>
          <w:rFonts w:ascii="Arial" w:hAnsi="Arial" w:cs="Arial"/>
          <w:b/>
          <w:bCs/>
          <w:sz w:val="22"/>
          <w:szCs w:val="22"/>
        </w:rPr>
      </w:pPr>
    </w:p>
    <w:p w14:paraId="5D3B058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E05B0FF" w14:textId="77777777" w:rsidTr="00CE58AC">
        <w:trPr>
          <w:cantSplit/>
        </w:trPr>
        <w:tc>
          <w:tcPr>
            <w:tcW w:w="10274" w:type="dxa"/>
            <w:gridSpan w:val="3"/>
            <w:shd w:val="clear" w:color="auto" w:fill="00CCFF"/>
          </w:tcPr>
          <w:p w14:paraId="3C5117AA"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0A563315" w14:textId="77777777" w:rsidTr="00CE58AC">
        <w:trPr>
          <w:cantSplit/>
          <w:trHeight w:val="370"/>
        </w:trPr>
        <w:tc>
          <w:tcPr>
            <w:tcW w:w="7371" w:type="dxa"/>
            <w:gridSpan w:val="2"/>
            <w:shd w:val="clear" w:color="auto" w:fill="E0E0E0"/>
          </w:tcPr>
          <w:p w14:paraId="0B63F11E"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1425D482"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665BFCAB" w14:textId="77777777" w:rsidTr="00CE58AC">
        <w:trPr>
          <w:cantSplit/>
          <w:trHeight w:val="589"/>
        </w:trPr>
        <w:tc>
          <w:tcPr>
            <w:tcW w:w="1418" w:type="dxa"/>
          </w:tcPr>
          <w:p w14:paraId="27F2546B"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69D51A8" w14:textId="77777777" w:rsidR="00D668B5" w:rsidRDefault="00D668B5" w:rsidP="00CE58AC">
            <w:pPr>
              <w:pStyle w:val="En-tte"/>
              <w:tabs>
                <w:tab w:val="left" w:pos="864"/>
              </w:tabs>
              <w:spacing w:before="120" w:after="120"/>
              <w:jc w:val="center"/>
              <w:rPr>
                <w:rFonts w:ascii="Arial" w:hAnsi="Arial"/>
                <w:b/>
              </w:rPr>
            </w:pPr>
          </w:p>
          <w:p w14:paraId="2C526A22"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70BE547E"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0BC642D" w14:textId="77777777" w:rsidR="00D668B5" w:rsidRDefault="00D668B5" w:rsidP="00CE58AC">
            <w:pPr>
              <w:pStyle w:val="En-tte"/>
              <w:tabs>
                <w:tab w:val="left" w:pos="864"/>
              </w:tabs>
              <w:spacing w:before="120" w:after="120"/>
              <w:jc w:val="center"/>
              <w:rPr>
                <w:rFonts w:ascii="Arial" w:hAnsi="Arial"/>
                <w:b/>
              </w:rPr>
            </w:pPr>
          </w:p>
        </w:tc>
      </w:tr>
      <w:tr w:rsidR="00D668B5" w14:paraId="070BF503" w14:textId="77777777" w:rsidTr="00CE58AC">
        <w:trPr>
          <w:cantSplit/>
          <w:trHeight w:val="589"/>
        </w:trPr>
        <w:tc>
          <w:tcPr>
            <w:tcW w:w="1418" w:type="dxa"/>
          </w:tcPr>
          <w:p w14:paraId="71F922A8"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DB36E81" w14:textId="77777777" w:rsidR="00D668B5" w:rsidRDefault="00D668B5" w:rsidP="00CE58AC">
            <w:pPr>
              <w:pStyle w:val="En-tte"/>
              <w:tabs>
                <w:tab w:val="left" w:pos="864"/>
              </w:tabs>
              <w:spacing w:before="120" w:after="120"/>
              <w:jc w:val="center"/>
              <w:rPr>
                <w:rFonts w:ascii="Arial" w:hAnsi="Arial"/>
                <w:b/>
              </w:rPr>
            </w:pPr>
          </w:p>
          <w:p w14:paraId="67A34538"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7DA36702" w14:textId="77777777" w:rsidR="00D668B5" w:rsidRDefault="00D668B5" w:rsidP="00CE58AC">
            <w:pPr>
              <w:pStyle w:val="En-tte"/>
              <w:tabs>
                <w:tab w:val="left" w:pos="864"/>
              </w:tabs>
              <w:spacing w:before="120" w:after="120"/>
              <w:jc w:val="center"/>
              <w:rPr>
                <w:rFonts w:ascii="Arial" w:hAnsi="Arial"/>
                <w:b/>
              </w:rPr>
            </w:pPr>
          </w:p>
        </w:tc>
        <w:tc>
          <w:tcPr>
            <w:tcW w:w="2903" w:type="dxa"/>
          </w:tcPr>
          <w:p w14:paraId="00B3A6A0" w14:textId="77777777" w:rsidR="00D668B5" w:rsidRDefault="00D668B5" w:rsidP="00CE58AC">
            <w:pPr>
              <w:pStyle w:val="En-tte"/>
              <w:tabs>
                <w:tab w:val="left" w:pos="864"/>
              </w:tabs>
              <w:spacing w:before="120" w:after="120"/>
              <w:jc w:val="center"/>
              <w:rPr>
                <w:rFonts w:ascii="Arial" w:hAnsi="Arial"/>
                <w:b/>
              </w:rPr>
            </w:pPr>
          </w:p>
        </w:tc>
      </w:tr>
      <w:tr w:rsidR="00D668B5" w14:paraId="76AF4822" w14:textId="77777777" w:rsidTr="00CE58AC">
        <w:trPr>
          <w:cantSplit/>
          <w:trHeight w:val="589"/>
        </w:trPr>
        <w:tc>
          <w:tcPr>
            <w:tcW w:w="1418" w:type="dxa"/>
          </w:tcPr>
          <w:p w14:paraId="70C31FFF"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08AF6FEA" w14:textId="77777777" w:rsidR="00D668B5" w:rsidRDefault="00D668B5" w:rsidP="00CE58AC">
            <w:pPr>
              <w:pStyle w:val="En-tte"/>
              <w:tabs>
                <w:tab w:val="left" w:pos="864"/>
              </w:tabs>
              <w:spacing w:before="120" w:after="120"/>
              <w:jc w:val="center"/>
              <w:rPr>
                <w:rFonts w:ascii="Arial" w:hAnsi="Arial"/>
                <w:b/>
              </w:rPr>
            </w:pPr>
          </w:p>
          <w:p w14:paraId="4D65200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3B8A72F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4969B0C5" w14:textId="77777777" w:rsidR="00D668B5" w:rsidRDefault="00D668B5" w:rsidP="00CE58AC">
            <w:pPr>
              <w:pStyle w:val="En-tte"/>
              <w:tabs>
                <w:tab w:val="left" w:pos="864"/>
              </w:tabs>
              <w:spacing w:before="120" w:after="120"/>
              <w:jc w:val="center"/>
              <w:rPr>
                <w:rFonts w:ascii="Arial" w:hAnsi="Arial"/>
                <w:b/>
              </w:rPr>
            </w:pPr>
          </w:p>
        </w:tc>
      </w:tr>
    </w:tbl>
    <w:p w14:paraId="3D6F4700" w14:textId="77777777" w:rsidR="00D668B5" w:rsidRDefault="00D668B5" w:rsidP="00D668B5">
      <w:pPr>
        <w:jc w:val="center"/>
        <w:rPr>
          <w:rFonts w:ascii="Arial" w:hAnsi="Arial" w:cs="Arial"/>
          <w:b/>
          <w:bCs/>
          <w:sz w:val="24"/>
          <w:szCs w:val="24"/>
        </w:rPr>
      </w:pPr>
    </w:p>
    <w:p w14:paraId="71038E35" w14:textId="77777777" w:rsidR="00D668B5" w:rsidRDefault="00D668B5" w:rsidP="00D668B5">
      <w:pPr>
        <w:jc w:val="center"/>
        <w:rPr>
          <w:rFonts w:ascii="Arial" w:hAnsi="Arial" w:cs="Arial"/>
          <w:b/>
          <w:bCs/>
          <w:sz w:val="24"/>
          <w:szCs w:val="24"/>
        </w:rPr>
      </w:pPr>
    </w:p>
    <w:p w14:paraId="307384D6"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5ABBC9B3" w14:textId="77777777" w:rsidR="00D668B5" w:rsidRDefault="00D668B5" w:rsidP="00D668B5">
      <w:pPr>
        <w:jc w:val="center"/>
        <w:rPr>
          <w:rFonts w:ascii="Arial" w:hAnsi="Arial" w:cs="Arial"/>
          <w:b/>
          <w:bCs/>
          <w:sz w:val="24"/>
          <w:szCs w:val="24"/>
        </w:rPr>
      </w:pPr>
    </w:p>
    <w:p w14:paraId="7135CE90"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84251CA"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63488660"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31DF10F9" w14:textId="77777777" w:rsidTr="00CE58AC">
        <w:tc>
          <w:tcPr>
            <w:tcW w:w="10344" w:type="dxa"/>
            <w:gridSpan w:val="4"/>
            <w:shd w:val="clear" w:color="auto" w:fill="00CCFF"/>
          </w:tcPr>
          <w:p w14:paraId="70580277"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B637727"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4825A7C" w14:textId="77777777" w:rsidTr="00CE58AC">
        <w:tc>
          <w:tcPr>
            <w:tcW w:w="4181" w:type="dxa"/>
            <w:shd w:val="clear" w:color="auto" w:fill="E0E0E0"/>
            <w:vAlign w:val="center"/>
          </w:tcPr>
          <w:p w14:paraId="559AF96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55E88D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6B437DD"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4ACFBCA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proofErr w:type="gramStart"/>
            <w:r w:rsidRPr="00041CC1">
              <w:rPr>
                <w:rFonts w:ascii="Arial" w:hAnsi="Arial"/>
                <w:b/>
              </w:rPr>
              <w:t>volume</w:t>
            </w:r>
            <w:proofErr w:type="gramEnd"/>
            <w:r w:rsidRPr="00041CC1">
              <w:rPr>
                <w:rFonts w:ascii="Arial" w:hAnsi="Arial"/>
                <w:b/>
              </w:rPr>
              <w:t xml:space="preserve"> financier HT)</w:t>
            </w:r>
          </w:p>
        </w:tc>
        <w:tc>
          <w:tcPr>
            <w:tcW w:w="2586" w:type="dxa"/>
            <w:shd w:val="clear" w:color="auto" w:fill="E0E0E0"/>
            <w:vAlign w:val="center"/>
          </w:tcPr>
          <w:p w14:paraId="1E8522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53BA6BDE" w14:textId="77777777" w:rsidTr="00CE58AC">
        <w:trPr>
          <w:cantSplit/>
          <w:trHeight w:val="6215"/>
        </w:trPr>
        <w:tc>
          <w:tcPr>
            <w:tcW w:w="4181" w:type="dxa"/>
          </w:tcPr>
          <w:p w14:paraId="47D637D0" w14:textId="77777777" w:rsidR="00D668B5" w:rsidRDefault="00D668B5" w:rsidP="00CE58AC">
            <w:pPr>
              <w:pStyle w:val="En-tte"/>
              <w:tabs>
                <w:tab w:val="clear" w:pos="4536"/>
                <w:tab w:val="clear" w:pos="9072"/>
                <w:tab w:val="left" w:pos="864"/>
              </w:tabs>
              <w:spacing w:before="120" w:after="120"/>
              <w:rPr>
                <w:rFonts w:ascii="Arial" w:hAnsi="Arial"/>
              </w:rPr>
            </w:pPr>
          </w:p>
          <w:p w14:paraId="00280EA4" w14:textId="77777777" w:rsidR="00D668B5" w:rsidRDefault="00D668B5" w:rsidP="00CE58AC">
            <w:pPr>
              <w:pStyle w:val="En-tte"/>
              <w:tabs>
                <w:tab w:val="clear" w:pos="4536"/>
                <w:tab w:val="clear" w:pos="9072"/>
                <w:tab w:val="left" w:pos="864"/>
              </w:tabs>
              <w:spacing w:before="120" w:after="120"/>
              <w:rPr>
                <w:rFonts w:ascii="Arial" w:hAnsi="Arial"/>
              </w:rPr>
            </w:pPr>
          </w:p>
          <w:p w14:paraId="1BC66885" w14:textId="77777777" w:rsidR="00D668B5" w:rsidRDefault="00D668B5" w:rsidP="00CE58AC">
            <w:pPr>
              <w:pStyle w:val="En-tte"/>
              <w:tabs>
                <w:tab w:val="clear" w:pos="4536"/>
                <w:tab w:val="clear" w:pos="9072"/>
                <w:tab w:val="left" w:pos="864"/>
              </w:tabs>
              <w:spacing w:before="120" w:after="120"/>
              <w:rPr>
                <w:rFonts w:ascii="Arial" w:hAnsi="Arial"/>
              </w:rPr>
            </w:pPr>
          </w:p>
          <w:p w14:paraId="25A47FF9" w14:textId="77777777" w:rsidR="00D668B5" w:rsidRDefault="00D668B5" w:rsidP="00CE58AC">
            <w:pPr>
              <w:pStyle w:val="En-tte"/>
              <w:tabs>
                <w:tab w:val="clear" w:pos="4536"/>
                <w:tab w:val="clear" w:pos="9072"/>
                <w:tab w:val="left" w:pos="864"/>
              </w:tabs>
              <w:spacing w:before="120" w:after="120"/>
              <w:rPr>
                <w:rFonts w:ascii="Arial" w:hAnsi="Arial"/>
              </w:rPr>
            </w:pPr>
          </w:p>
          <w:p w14:paraId="32CE4A86" w14:textId="77777777" w:rsidR="00D668B5" w:rsidRDefault="00D668B5" w:rsidP="00CE58AC">
            <w:pPr>
              <w:pStyle w:val="En-tte"/>
              <w:tabs>
                <w:tab w:val="clear" w:pos="4536"/>
                <w:tab w:val="clear" w:pos="9072"/>
                <w:tab w:val="left" w:pos="864"/>
              </w:tabs>
              <w:spacing w:before="120" w:after="120"/>
              <w:rPr>
                <w:rFonts w:ascii="Arial" w:hAnsi="Arial"/>
              </w:rPr>
            </w:pPr>
          </w:p>
          <w:p w14:paraId="2F0DD311" w14:textId="77777777" w:rsidR="00D668B5" w:rsidRDefault="00D668B5" w:rsidP="00CE58AC">
            <w:pPr>
              <w:pStyle w:val="En-tte"/>
              <w:tabs>
                <w:tab w:val="clear" w:pos="4536"/>
                <w:tab w:val="clear" w:pos="9072"/>
                <w:tab w:val="left" w:pos="864"/>
              </w:tabs>
              <w:spacing w:before="120" w:after="120"/>
              <w:rPr>
                <w:rFonts w:ascii="Arial" w:hAnsi="Arial"/>
              </w:rPr>
            </w:pPr>
          </w:p>
          <w:p w14:paraId="40670B97" w14:textId="77777777" w:rsidR="00D668B5" w:rsidRDefault="00D668B5" w:rsidP="00CE58AC">
            <w:pPr>
              <w:pStyle w:val="En-tte"/>
              <w:tabs>
                <w:tab w:val="clear" w:pos="4536"/>
                <w:tab w:val="clear" w:pos="9072"/>
                <w:tab w:val="left" w:pos="864"/>
              </w:tabs>
              <w:spacing w:before="120" w:after="120"/>
              <w:rPr>
                <w:rFonts w:ascii="Arial" w:hAnsi="Arial"/>
              </w:rPr>
            </w:pPr>
          </w:p>
          <w:p w14:paraId="4C348695" w14:textId="77777777" w:rsidR="00D668B5" w:rsidRDefault="00D668B5" w:rsidP="00CE58AC">
            <w:pPr>
              <w:pStyle w:val="En-tte"/>
              <w:tabs>
                <w:tab w:val="clear" w:pos="4536"/>
                <w:tab w:val="clear" w:pos="9072"/>
                <w:tab w:val="left" w:pos="864"/>
              </w:tabs>
              <w:spacing w:before="120" w:after="120"/>
              <w:rPr>
                <w:rFonts w:ascii="Arial" w:hAnsi="Arial"/>
              </w:rPr>
            </w:pPr>
          </w:p>
          <w:p w14:paraId="161BDD18" w14:textId="77777777" w:rsidR="00D668B5" w:rsidRDefault="00D668B5" w:rsidP="00CE58AC">
            <w:pPr>
              <w:pStyle w:val="En-tte"/>
              <w:tabs>
                <w:tab w:val="clear" w:pos="4536"/>
                <w:tab w:val="clear" w:pos="9072"/>
                <w:tab w:val="left" w:pos="864"/>
              </w:tabs>
              <w:spacing w:before="120" w:after="120"/>
              <w:rPr>
                <w:rFonts w:ascii="Arial" w:hAnsi="Arial"/>
              </w:rPr>
            </w:pPr>
          </w:p>
          <w:p w14:paraId="45FDA8D3" w14:textId="77777777" w:rsidR="00D668B5" w:rsidRDefault="00D668B5" w:rsidP="00CE58AC">
            <w:pPr>
              <w:pStyle w:val="En-tte"/>
              <w:tabs>
                <w:tab w:val="clear" w:pos="4536"/>
                <w:tab w:val="clear" w:pos="9072"/>
                <w:tab w:val="left" w:pos="864"/>
              </w:tabs>
              <w:spacing w:before="120" w:after="120"/>
              <w:rPr>
                <w:rFonts w:ascii="Arial" w:hAnsi="Arial"/>
              </w:rPr>
            </w:pPr>
          </w:p>
          <w:p w14:paraId="2F428EF4" w14:textId="77777777" w:rsidR="00D668B5" w:rsidRDefault="00D668B5" w:rsidP="00CE58AC">
            <w:pPr>
              <w:pStyle w:val="En-tte"/>
              <w:tabs>
                <w:tab w:val="clear" w:pos="4536"/>
                <w:tab w:val="clear" w:pos="9072"/>
                <w:tab w:val="left" w:pos="864"/>
              </w:tabs>
              <w:spacing w:before="120" w:after="120"/>
              <w:rPr>
                <w:rFonts w:ascii="Arial" w:hAnsi="Arial"/>
              </w:rPr>
            </w:pPr>
          </w:p>
          <w:p w14:paraId="2772FA7D" w14:textId="77777777" w:rsidR="00D668B5" w:rsidRDefault="00D668B5" w:rsidP="00CE58AC">
            <w:pPr>
              <w:pStyle w:val="En-tte"/>
              <w:tabs>
                <w:tab w:val="clear" w:pos="4536"/>
                <w:tab w:val="clear" w:pos="9072"/>
                <w:tab w:val="left" w:pos="864"/>
              </w:tabs>
              <w:spacing w:before="120" w:after="120"/>
              <w:rPr>
                <w:rFonts w:ascii="Arial" w:hAnsi="Arial"/>
              </w:rPr>
            </w:pPr>
          </w:p>
          <w:p w14:paraId="01004AB5" w14:textId="77777777" w:rsidR="00D668B5" w:rsidRDefault="00D668B5" w:rsidP="00CE58AC">
            <w:pPr>
              <w:pStyle w:val="En-tte"/>
              <w:tabs>
                <w:tab w:val="clear" w:pos="4536"/>
                <w:tab w:val="clear" w:pos="9072"/>
                <w:tab w:val="left" w:pos="864"/>
              </w:tabs>
              <w:spacing w:before="120" w:after="120"/>
              <w:rPr>
                <w:rFonts w:ascii="Arial" w:hAnsi="Arial"/>
              </w:rPr>
            </w:pPr>
          </w:p>
          <w:p w14:paraId="033EA533" w14:textId="77777777" w:rsidR="00D668B5" w:rsidRDefault="00D668B5" w:rsidP="00CE58AC">
            <w:pPr>
              <w:pStyle w:val="En-tte"/>
              <w:tabs>
                <w:tab w:val="clear" w:pos="4536"/>
                <w:tab w:val="clear" w:pos="9072"/>
                <w:tab w:val="left" w:pos="864"/>
              </w:tabs>
              <w:spacing w:before="120" w:after="120"/>
              <w:rPr>
                <w:rFonts w:ascii="Arial" w:hAnsi="Arial"/>
              </w:rPr>
            </w:pPr>
          </w:p>
          <w:p w14:paraId="155445C9" w14:textId="77777777" w:rsidR="00D668B5" w:rsidRDefault="00D668B5" w:rsidP="00CE58AC">
            <w:pPr>
              <w:pStyle w:val="En-tte"/>
              <w:tabs>
                <w:tab w:val="clear" w:pos="4536"/>
                <w:tab w:val="clear" w:pos="9072"/>
                <w:tab w:val="left" w:pos="864"/>
              </w:tabs>
              <w:spacing w:before="120" w:after="120"/>
              <w:rPr>
                <w:rFonts w:ascii="Arial" w:hAnsi="Arial"/>
              </w:rPr>
            </w:pPr>
          </w:p>
          <w:p w14:paraId="5D05EE18" w14:textId="77777777" w:rsidR="00D668B5" w:rsidRDefault="00D668B5" w:rsidP="00CE58AC">
            <w:pPr>
              <w:pStyle w:val="En-tte"/>
              <w:tabs>
                <w:tab w:val="clear" w:pos="4536"/>
                <w:tab w:val="clear" w:pos="9072"/>
                <w:tab w:val="left" w:pos="864"/>
              </w:tabs>
              <w:spacing w:before="120" w:after="120"/>
              <w:rPr>
                <w:rFonts w:ascii="Arial" w:hAnsi="Arial"/>
              </w:rPr>
            </w:pPr>
          </w:p>
          <w:p w14:paraId="478BF781" w14:textId="77777777" w:rsidR="00D668B5" w:rsidRDefault="00D668B5" w:rsidP="00CE58AC">
            <w:pPr>
              <w:pStyle w:val="En-tte"/>
              <w:tabs>
                <w:tab w:val="clear" w:pos="4536"/>
                <w:tab w:val="clear" w:pos="9072"/>
                <w:tab w:val="left" w:pos="864"/>
              </w:tabs>
              <w:spacing w:before="120" w:after="120"/>
              <w:rPr>
                <w:rFonts w:ascii="Arial" w:hAnsi="Arial"/>
              </w:rPr>
            </w:pPr>
          </w:p>
          <w:p w14:paraId="5FA2FDDB" w14:textId="77777777" w:rsidR="00D668B5" w:rsidRDefault="00D668B5" w:rsidP="00CE58AC">
            <w:pPr>
              <w:pStyle w:val="En-tte"/>
              <w:tabs>
                <w:tab w:val="clear" w:pos="4536"/>
                <w:tab w:val="clear" w:pos="9072"/>
                <w:tab w:val="left" w:pos="864"/>
              </w:tabs>
              <w:spacing w:before="120" w:after="120"/>
              <w:rPr>
                <w:rFonts w:ascii="Arial" w:hAnsi="Arial"/>
              </w:rPr>
            </w:pPr>
          </w:p>
          <w:p w14:paraId="0AF1AD47" w14:textId="77777777" w:rsidR="00D668B5" w:rsidRDefault="00D668B5" w:rsidP="00CE58AC">
            <w:pPr>
              <w:pStyle w:val="En-tte"/>
              <w:tabs>
                <w:tab w:val="clear" w:pos="4536"/>
                <w:tab w:val="clear" w:pos="9072"/>
                <w:tab w:val="left" w:pos="864"/>
              </w:tabs>
              <w:spacing w:before="120" w:after="120"/>
              <w:rPr>
                <w:rFonts w:ascii="Arial" w:hAnsi="Arial"/>
              </w:rPr>
            </w:pPr>
          </w:p>
          <w:p w14:paraId="749133CA" w14:textId="77777777" w:rsidR="00D668B5" w:rsidRDefault="00D668B5" w:rsidP="00CE58AC">
            <w:pPr>
              <w:pStyle w:val="En-tte"/>
              <w:tabs>
                <w:tab w:val="clear" w:pos="4536"/>
                <w:tab w:val="clear" w:pos="9072"/>
                <w:tab w:val="left" w:pos="864"/>
              </w:tabs>
              <w:spacing w:before="120" w:after="120"/>
              <w:rPr>
                <w:rFonts w:ascii="Arial" w:hAnsi="Arial"/>
              </w:rPr>
            </w:pPr>
          </w:p>
          <w:p w14:paraId="017CB2AA" w14:textId="77777777" w:rsidR="00D668B5" w:rsidRDefault="00D668B5" w:rsidP="00CE58AC">
            <w:pPr>
              <w:pStyle w:val="En-tte"/>
              <w:tabs>
                <w:tab w:val="clear" w:pos="4536"/>
                <w:tab w:val="clear" w:pos="9072"/>
                <w:tab w:val="left" w:pos="864"/>
              </w:tabs>
              <w:spacing w:before="120" w:after="120"/>
              <w:rPr>
                <w:rFonts w:ascii="Arial" w:hAnsi="Arial"/>
              </w:rPr>
            </w:pPr>
          </w:p>
          <w:p w14:paraId="27DED4FD"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2A9DAE5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7E3679C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AEA25D7"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31C8F76B" w14:textId="77777777" w:rsidR="00D668B5" w:rsidRDefault="00D668B5" w:rsidP="00D668B5">
      <w:pPr>
        <w:spacing w:before="120" w:after="120"/>
        <w:jc w:val="both"/>
        <w:rPr>
          <w:rFonts w:ascii="Arial" w:hAnsi="Arial" w:cs="Arial"/>
          <w:sz w:val="16"/>
          <w:szCs w:val="16"/>
        </w:rPr>
      </w:pPr>
    </w:p>
    <w:p w14:paraId="05C8A090" w14:textId="77777777" w:rsidR="00D668B5" w:rsidRDefault="00D668B5" w:rsidP="00D668B5">
      <w:pPr>
        <w:spacing w:before="120" w:after="120"/>
        <w:jc w:val="both"/>
        <w:rPr>
          <w:rFonts w:ascii="Arial" w:hAnsi="Arial" w:cs="Arial"/>
          <w:sz w:val="16"/>
          <w:szCs w:val="16"/>
        </w:rPr>
      </w:pPr>
    </w:p>
    <w:p w14:paraId="7CC45BDF" w14:textId="77777777" w:rsidR="00D668B5" w:rsidRDefault="00D668B5" w:rsidP="00D668B5">
      <w:pPr>
        <w:spacing w:before="120" w:after="120"/>
        <w:jc w:val="both"/>
        <w:rPr>
          <w:rFonts w:ascii="Arial" w:hAnsi="Arial" w:cs="Arial"/>
          <w:sz w:val="16"/>
          <w:szCs w:val="16"/>
        </w:rPr>
      </w:pPr>
    </w:p>
    <w:p w14:paraId="1405769F" w14:textId="77777777" w:rsidR="00D668B5" w:rsidRDefault="00D668B5" w:rsidP="00D668B5">
      <w:pPr>
        <w:spacing w:before="120" w:after="120"/>
        <w:jc w:val="both"/>
        <w:rPr>
          <w:rFonts w:ascii="Arial" w:hAnsi="Arial" w:cs="Arial"/>
          <w:sz w:val="16"/>
          <w:szCs w:val="16"/>
        </w:rPr>
      </w:pPr>
    </w:p>
    <w:p w14:paraId="30A467F0" w14:textId="77777777" w:rsidR="00D668B5" w:rsidRDefault="00D668B5" w:rsidP="00D668B5">
      <w:pPr>
        <w:spacing w:before="120" w:after="120"/>
        <w:jc w:val="both"/>
        <w:rPr>
          <w:rFonts w:ascii="Arial" w:hAnsi="Arial" w:cs="Arial"/>
          <w:sz w:val="16"/>
          <w:szCs w:val="16"/>
        </w:rPr>
      </w:pPr>
    </w:p>
    <w:p w14:paraId="2E34222D" w14:textId="77777777" w:rsidR="00D668B5" w:rsidRDefault="00D668B5" w:rsidP="00D668B5">
      <w:pPr>
        <w:spacing w:before="120" w:after="120"/>
        <w:jc w:val="both"/>
        <w:rPr>
          <w:rFonts w:ascii="Arial" w:hAnsi="Arial" w:cs="Arial"/>
          <w:sz w:val="16"/>
          <w:szCs w:val="16"/>
        </w:rPr>
      </w:pPr>
    </w:p>
    <w:p w14:paraId="210FF6D6" w14:textId="77777777" w:rsidR="00D668B5" w:rsidRDefault="00D668B5" w:rsidP="00D668B5">
      <w:pPr>
        <w:spacing w:before="120" w:after="120"/>
        <w:jc w:val="both"/>
        <w:rPr>
          <w:rFonts w:ascii="Arial" w:hAnsi="Arial" w:cs="Arial"/>
          <w:sz w:val="16"/>
          <w:szCs w:val="16"/>
        </w:rPr>
      </w:pPr>
    </w:p>
    <w:p w14:paraId="7C7D2516" w14:textId="77777777" w:rsidR="00D668B5" w:rsidRDefault="00D668B5" w:rsidP="00D668B5">
      <w:pPr>
        <w:spacing w:before="120" w:after="120"/>
        <w:jc w:val="both"/>
        <w:rPr>
          <w:rFonts w:ascii="Arial" w:hAnsi="Arial" w:cs="Arial"/>
          <w:sz w:val="16"/>
          <w:szCs w:val="16"/>
        </w:rPr>
      </w:pPr>
    </w:p>
    <w:p w14:paraId="6804C9C8" w14:textId="77777777" w:rsidR="00D668B5" w:rsidRDefault="00D668B5" w:rsidP="00D668B5">
      <w:pPr>
        <w:spacing w:before="120" w:after="120"/>
        <w:jc w:val="both"/>
        <w:rPr>
          <w:rFonts w:ascii="Arial" w:hAnsi="Arial" w:cs="Arial"/>
          <w:sz w:val="16"/>
          <w:szCs w:val="16"/>
        </w:rPr>
      </w:pPr>
    </w:p>
    <w:p w14:paraId="1ABDE330" w14:textId="77777777" w:rsidR="00D668B5" w:rsidRDefault="00D668B5" w:rsidP="00D668B5">
      <w:pPr>
        <w:spacing w:before="120" w:after="120"/>
        <w:jc w:val="both"/>
        <w:rPr>
          <w:rFonts w:ascii="Arial" w:hAnsi="Arial" w:cs="Arial"/>
          <w:sz w:val="16"/>
          <w:szCs w:val="16"/>
        </w:rPr>
      </w:pPr>
    </w:p>
    <w:p w14:paraId="01C160A3" w14:textId="77777777" w:rsidR="00D668B5" w:rsidRDefault="00D668B5">
      <w:pPr>
        <w:tabs>
          <w:tab w:val="left" w:pos="426"/>
        </w:tabs>
        <w:jc w:val="both"/>
        <w:rPr>
          <w:rFonts w:ascii="Arial" w:hAnsi="Arial" w:cs="Arial"/>
          <w:spacing w:val="-10"/>
          <w:sz w:val="22"/>
          <w:szCs w:val="22"/>
        </w:rPr>
      </w:pPr>
    </w:p>
    <w:p w14:paraId="72A50988" w14:textId="77777777" w:rsidR="007314F1" w:rsidRDefault="007314F1">
      <w:pPr>
        <w:tabs>
          <w:tab w:val="left" w:pos="426"/>
        </w:tabs>
        <w:jc w:val="both"/>
        <w:rPr>
          <w:rFonts w:ascii="Arial" w:hAnsi="Arial" w:cs="Arial"/>
          <w:spacing w:val="-10"/>
          <w:sz w:val="22"/>
          <w:szCs w:val="22"/>
        </w:rPr>
      </w:pPr>
    </w:p>
    <w:p w14:paraId="406B88B7" w14:textId="77777777" w:rsidR="007314F1" w:rsidRPr="0013398C" w:rsidRDefault="007314F1">
      <w:pPr>
        <w:tabs>
          <w:tab w:val="left" w:pos="426"/>
        </w:tabs>
        <w:jc w:val="both"/>
        <w:rPr>
          <w:rFonts w:ascii="Arial" w:hAnsi="Arial" w:cs="Arial"/>
          <w:spacing w:val="-10"/>
          <w:sz w:val="22"/>
          <w:szCs w:val="22"/>
        </w:rPr>
      </w:pPr>
    </w:p>
    <w:p w14:paraId="7868AB05" w14:textId="7D40A22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2FF38" w14:textId="77777777" w:rsidR="00676444" w:rsidRDefault="00676444">
      <w:r>
        <w:separator/>
      </w:r>
    </w:p>
  </w:endnote>
  <w:endnote w:type="continuationSeparator" w:id="0">
    <w:p w14:paraId="10BB2F2A" w14:textId="77777777" w:rsidR="00676444" w:rsidRDefault="0067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Optima">
    <w:altName w:val="Calibri"/>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0898AA9" w14:textId="77777777">
      <w:trPr>
        <w:tblHeader/>
      </w:trPr>
      <w:tc>
        <w:tcPr>
          <w:tcW w:w="3513" w:type="dxa"/>
          <w:shd w:val="clear" w:color="auto" w:fill="66CCFF"/>
        </w:tcPr>
        <w:p w14:paraId="2AEF2E21"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4C9832D" w14:textId="5A5C2F02" w:rsidR="00676444" w:rsidRPr="00C10FBE" w:rsidRDefault="00D44018" w:rsidP="00E622C4">
          <w:pPr>
            <w:shd w:val="clear" w:color="auto" w:fill="66CCFF"/>
            <w:snapToGrid w:val="0"/>
            <w:jc w:val="center"/>
            <w:rPr>
              <w:rFonts w:ascii="Calibri" w:hAnsi="Calibri" w:cs="Calibri"/>
              <w:b/>
              <w:bCs/>
              <w:sz w:val="16"/>
            </w:rPr>
          </w:pPr>
          <w:r>
            <w:rPr>
              <w:rFonts w:ascii="Calibri" w:hAnsi="Calibri" w:cs="Calibri"/>
              <w:b/>
              <w:bCs/>
              <w:szCs w:val="24"/>
            </w:rPr>
            <w:t xml:space="preserve">MAPA </w:t>
          </w:r>
          <w:r w:rsidR="00CC4309">
            <w:rPr>
              <w:rFonts w:ascii="Calibri" w:hAnsi="Calibri" w:cs="Calibri"/>
              <w:b/>
              <w:bCs/>
              <w:szCs w:val="24"/>
            </w:rPr>
            <w:t>13/25 – Projet Web Citoyens 2</w:t>
          </w:r>
        </w:p>
      </w:tc>
      <w:tc>
        <w:tcPr>
          <w:tcW w:w="900" w:type="dxa"/>
          <w:shd w:val="clear" w:color="auto" w:fill="66CCFF"/>
        </w:tcPr>
        <w:p w14:paraId="31BA315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F04725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78A4086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E2BD6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799589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6AA05" w14:textId="77777777" w:rsidR="00676444" w:rsidRDefault="00676444">
      <w:r>
        <w:separator/>
      </w:r>
    </w:p>
  </w:footnote>
  <w:footnote w:type="continuationSeparator" w:id="0">
    <w:p w14:paraId="190AAF85" w14:textId="77777777" w:rsidR="00676444" w:rsidRDefault="00676444">
      <w:r>
        <w:continuationSeparator/>
      </w:r>
    </w:p>
  </w:footnote>
  <w:footnote w:id="1">
    <w:p w14:paraId="4CC9D14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6"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785781835">
    <w:abstractNumId w:val="0"/>
  </w:num>
  <w:num w:numId="2" w16cid:durableId="364797149">
    <w:abstractNumId w:val="1"/>
  </w:num>
  <w:num w:numId="3" w16cid:durableId="15354878">
    <w:abstractNumId w:val="2"/>
  </w:num>
  <w:num w:numId="4" w16cid:durableId="714692910">
    <w:abstractNumId w:val="0"/>
  </w:num>
  <w:num w:numId="5" w16cid:durableId="1399399800">
    <w:abstractNumId w:val="3"/>
  </w:num>
  <w:num w:numId="6" w16cid:durableId="322634333">
    <w:abstractNumId w:val="4"/>
  </w:num>
  <w:num w:numId="7" w16cid:durableId="1940217943">
    <w:abstractNumId w:val="7"/>
  </w:num>
  <w:num w:numId="8" w16cid:durableId="669479808">
    <w:abstractNumId w:val="8"/>
  </w:num>
  <w:num w:numId="9" w16cid:durableId="1130779586">
    <w:abstractNumId w:val="6"/>
  </w:num>
  <w:num w:numId="10" w16cid:durableId="2756770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44"/>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057F"/>
    <w:rsid w:val="002A37D3"/>
    <w:rsid w:val="002B54BB"/>
    <w:rsid w:val="002C1767"/>
    <w:rsid w:val="002D13A0"/>
    <w:rsid w:val="002D5D25"/>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95D"/>
    <w:rsid w:val="00637C96"/>
    <w:rsid w:val="006453BE"/>
    <w:rsid w:val="00646250"/>
    <w:rsid w:val="00646B4F"/>
    <w:rsid w:val="00663B7E"/>
    <w:rsid w:val="00674F75"/>
    <w:rsid w:val="00676444"/>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0BC4"/>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B1F2C"/>
    <w:rsid w:val="00AE632A"/>
    <w:rsid w:val="00B80B6A"/>
    <w:rsid w:val="00BA7752"/>
    <w:rsid w:val="00BB7109"/>
    <w:rsid w:val="00BD1236"/>
    <w:rsid w:val="00C00E04"/>
    <w:rsid w:val="00C05C6A"/>
    <w:rsid w:val="00C07A1D"/>
    <w:rsid w:val="00C10C87"/>
    <w:rsid w:val="00C10FBE"/>
    <w:rsid w:val="00C279F4"/>
    <w:rsid w:val="00C301F0"/>
    <w:rsid w:val="00C56C9E"/>
    <w:rsid w:val="00C56E90"/>
    <w:rsid w:val="00C61C85"/>
    <w:rsid w:val="00C82B82"/>
    <w:rsid w:val="00CB66F6"/>
    <w:rsid w:val="00CC0527"/>
    <w:rsid w:val="00CC29D9"/>
    <w:rsid w:val="00CC4309"/>
    <w:rsid w:val="00CD4C23"/>
    <w:rsid w:val="00CE32F2"/>
    <w:rsid w:val="00CF00C9"/>
    <w:rsid w:val="00D002AE"/>
    <w:rsid w:val="00D21AD8"/>
    <w:rsid w:val="00D436D9"/>
    <w:rsid w:val="00D44018"/>
    <w:rsid w:val="00D47CCE"/>
    <w:rsid w:val="00D63EF7"/>
    <w:rsid w:val="00D668B5"/>
    <w:rsid w:val="00D82167"/>
    <w:rsid w:val="00DA0E8D"/>
    <w:rsid w:val="00DA5F03"/>
    <w:rsid w:val="00DC3F69"/>
    <w:rsid w:val="00DD3915"/>
    <w:rsid w:val="00E10A15"/>
    <w:rsid w:val="00E205DA"/>
    <w:rsid w:val="00E50B22"/>
    <w:rsid w:val="00E622C4"/>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12F8E5"/>
  <w15:chartTrackingRefBased/>
  <w15:docId w15:val="{76D1C530-B90B-40E1-A847-2B6C6FB0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7644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7644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76444"/>
    <w:rPr>
      <w:rFonts w:ascii="Arial" w:hAnsi="Arial" w:cs="Arial"/>
      <w:b/>
      <w:bCs/>
      <w:sz w:val="16"/>
      <w:szCs w:val="16"/>
      <w:lang w:eastAsia="zh-CN"/>
    </w:rPr>
  </w:style>
  <w:style w:type="character" w:customStyle="1" w:styleId="Titre7Car">
    <w:name w:val="Titre 7 Car"/>
    <w:basedOn w:val="Policepardfaut"/>
    <w:link w:val="Titre7"/>
    <w:rsid w:val="00676444"/>
    <w:rPr>
      <w:b/>
      <w:bCs/>
      <w:sz w:val="22"/>
      <w:szCs w:val="22"/>
      <w:lang w:eastAsia="zh-CN"/>
    </w:rPr>
  </w:style>
  <w:style w:type="paragraph" w:customStyle="1" w:styleId="Puce1">
    <w:name w:val="Puce 1"/>
    <w:basedOn w:val="Normal"/>
    <w:rsid w:val="0067644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67644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qFormat/>
    <w:rsid w:val="0067644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29666570">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73028862">
      <w:bodyDiv w:val="1"/>
      <w:marLeft w:val="0"/>
      <w:marRight w:val="0"/>
      <w:marTop w:val="0"/>
      <w:marBottom w:val="0"/>
      <w:divBdr>
        <w:top w:val="none" w:sz="0" w:space="0" w:color="auto"/>
        <w:left w:val="none" w:sz="0" w:space="0" w:color="auto"/>
        <w:bottom w:val="none" w:sz="0" w:space="0" w:color="auto"/>
        <w:right w:val="none" w:sz="0" w:space="0" w:color="auto"/>
      </w:divBdr>
    </w:div>
    <w:div w:id="173442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3005</Words>
  <Characters>16528</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19495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Maxime BRUN 755</cp:lastModifiedBy>
  <cp:revision>7</cp:revision>
  <cp:lastPrinted>2016-11-02T14:02:00Z</cp:lastPrinted>
  <dcterms:created xsi:type="dcterms:W3CDTF">2024-07-09T09:31:00Z</dcterms:created>
  <dcterms:modified xsi:type="dcterms:W3CDTF">2025-10-27T10:11:00Z</dcterms:modified>
</cp:coreProperties>
</file>