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Pr="002E1B34" w:rsidRDefault="009B1CD0" w:rsidP="00844DAA">
      <w:pPr>
        <w:tabs>
          <w:tab w:val="left" w:pos="851"/>
        </w:tabs>
        <w:spacing w:before="60" w:after="60"/>
        <w:jc w:val="center"/>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2E1B34">
        <w:tc>
          <w:tcPr>
            <w:tcW w:w="9002" w:type="dxa"/>
            <w:shd w:val="clear" w:color="auto" w:fill="66CCFF"/>
          </w:tcPr>
          <w:p w:rsidR="009B1CD0" w:rsidRPr="002E1B34" w:rsidRDefault="009B1CD0" w:rsidP="006C4338">
            <w:pPr>
              <w:tabs>
                <w:tab w:val="left" w:pos="851"/>
              </w:tabs>
              <w:spacing w:before="120" w:after="120"/>
              <w:jc w:val="center"/>
              <w:rPr>
                <w:rFonts w:ascii="Arial" w:hAnsi="Arial" w:cs="Arial"/>
                <w:b/>
                <w:bCs/>
                <w:sz w:val="28"/>
                <w:szCs w:val="28"/>
              </w:rPr>
            </w:pPr>
            <w:r w:rsidRPr="002E1B34">
              <w:rPr>
                <w:rFonts w:ascii="Arial" w:hAnsi="Arial" w:cs="Arial"/>
                <w:b/>
                <w:bCs/>
                <w:caps/>
                <w:sz w:val="28"/>
                <w:szCs w:val="28"/>
              </w:rPr>
              <w:t>ACTE</w:t>
            </w:r>
            <w:r w:rsidRPr="002E1B34">
              <w:rPr>
                <w:rFonts w:ascii="Arial" w:hAnsi="Arial" w:cs="Arial"/>
                <w:b/>
                <w:bCs/>
                <w:sz w:val="28"/>
                <w:szCs w:val="28"/>
              </w:rPr>
              <w:t xml:space="preserve"> D’ENGAGEMENT</w:t>
            </w:r>
          </w:p>
          <w:p w:rsidR="00742180" w:rsidRPr="002E1B34" w:rsidRDefault="00742180" w:rsidP="00742180">
            <w:pPr>
              <w:tabs>
                <w:tab w:val="left" w:pos="851"/>
              </w:tabs>
              <w:spacing w:before="120" w:after="120"/>
              <w:jc w:val="center"/>
              <w:rPr>
                <w:caps/>
                <w:sz w:val="28"/>
                <w:szCs w:val="28"/>
              </w:rPr>
            </w:pPr>
            <w:r w:rsidRPr="002E1B34">
              <w:rPr>
                <w:caps/>
                <w:sz w:val="28"/>
                <w:szCs w:val="28"/>
              </w:rPr>
              <w:t xml:space="preserve">Accord-cadre Relatif à </w:t>
            </w:r>
            <w:r w:rsidR="003920F1">
              <w:rPr>
                <w:caps/>
                <w:sz w:val="28"/>
                <w:szCs w:val="28"/>
              </w:rPr>
              <w:t xml:space="preserve">la </w:t>
            </w:r>
            <w:r w:rsidR="003920F1" w:rsidRPr="003920F1">
              <w:rPr>
                <w:caps/>
                <w:sz w:val="28"/>
                <w:szCs w:val="28"/>
              </w:rPr>
              <w:t>Fourniture de progiciels Informatiques, de prestations de support et de maintenance associées pour les besoins de l’Amue</w:t>
            </w:r>
          </w:p>
          <w:p w:rsidR="00742180" w:rsidRPr="002E1B34" w:rsidRDefault="000D2DE2">
            <w:pPr>
              <w:tabs>
                <w:tab w:val="left" w:pos="851"/>
              </w:tabs>
              <w:spacing w:before="120" w:after="120"/>
              <w:jc w:val="center"/>
              <w:rPr>
                <w:caps/>
                <w:sz w:val="28"/>
                <w:szCs w:val="28"/>
              </w:rPr>
            </w:pPr>
            <w:r>
              <w:rPr>
                <w:caps/>
                <w:sz w:val="28"/>
                <w:szCs w:val="28"/>
              </w:rPr>
              <w:t xml:space="preserve">AC </w:t>
            </w:r>
            <w:r w:rsidR="009745C8">
              <w:rPr>
                <w:caps/>
                <w:sz w:val="28"/>
                <w:szCs w:val="28"/>
              </w:rPr>
              <w:t>25-23-SINFO</w:t>
            </w:r>
            <w:r w:rsidR="003920F1">
              <w:rPr>
                <w:caps/>
                <w:sz w:val="28"/>
                <w:szCs w:val="28"/>
              </w:rPr>
              <w:t>-Multi-éditeurs</w:t>
            </w:r>
          </w:p>
        </w:tc>
        <w:tc>
          <w:tcPr>
            <w:tcW w:w="1275" w:type="dxa"/>
            <w:shd w:val="clear" w:color="auto" w:fill="66CCFF"/>
          </w:tcPr>
          <w:p w:rsidR="009B1CD0" w:rsidRPr="002E1B34" w:rsidRDefault="009B1CD0" w:rsidP="0083205E">
            <w:pPr>
              <w:pStyle w:val="Titre8"/>
              <w:tabs>
                <w:tab w:val="left" w:pos="851"/>
                <w:tab w:val="right" w:pos="9639"/>
              </w:tabs>
              <w:spacing w:before="120" w:after="120"/>
            </w:pPr>
          </w:p>
        </w:tc>
      </w:tr>
    </w:tbl>
    <w:p w:rsidR="009B1CD0" w:rsidRPr="002E1B34" w:rsidRDefault="009B1CD0" w:rsidP="005846FB">
      <w:pPr>
        <w:pStyle w:val="Corpsdetexte31"/>
        <w:tabs>
          <w:tab w:val="left" w:pos="851"/>
        </w:tabs>
        <w:jc w:val="both"/>
        <w:rPr>
          <w:sz w:val="18"/>
          <w:szCs w:val="18"/>
        </w:rPr>
      </w:pPr>
      <w:r w:rsidRPr="002E1B34">
        <w:rPr>
          <w:sz w:val="18"/>
          <w:szCs w:val="18"/>
        </w:rPr>
        <w:t xml:space="preserve">En cas de </w:t>
      </w:r>
      <w:r w:rsidR="00F92811" w:rsidRPr="002E1B34">
        <w:rPr>
          <w:sz w:val="18"/>
          <w:szCs w:val="18"/>
        </w:rPr>
        <w:t>groupement d’entreprises</w:t>
      </w:r>
      <w:r w:rsidRPr="002E1B34">
        <w:rPr>
          <w:sz w:val="18"/>
          <w:szCs w:val="18"/>
        </w:rPr>
        <w:t xml:space="preserve">, un </w:t>
      </w:r>
      <w:r w:rsidR="00CD185D" w:rsidRPr="002E1B34">
        <w:rPr>
          <w:sz w:val="18"/>
          <w:szCs w:val="18"/>
        </w:rPr>
        <w:t xml:space="preserve">acte d’engagement unique </w:t>
      </w:r>
      <w:r w:rsidRPr="002E1B34">
        <w:rPr>
          <w:sz w:val="18"/>
          <w:szCs w:val="18"/>
        </w:rPr>
        <w:t>est rempli pour le groupement d’entreprises.</w:t>
      </w:r>
    </w:p>
    <w:p w:rsidR="00FE48C9" w:rsidRPr="002E1B34" w:rsidRDefault="00FE48C9" w:rsidP="005846FB">
      <w:pPr>
        <w:pStyle w:val="Corpsdetexte31"/>
        <w:tabs>
          <w:tab w:val="left" w:pos="851"/>
        </w:tabs>
        <w:jc w:val="both"/>
        <w:rPr>
          <w:sz w:val="18"/>
          <w:szCs w:val="18"/>
        </w:rPr>
      </w:pPr>
    </w:p>
    <w:p w:rsidR="004C5755" w:rsidRPr="002E1B34" w:rsidRDefault="004C5755" w:rsidP="004C5755">
      <w:pPr>
        <w:jc w:val="both"/>
        <w:rPr>
          <w:rFonts w:ascii="Arial" w:hAnsi="Arial" w:cs="Arial"/>
          <w:i/>
          <w:sz w:val="18"/>
          <w:szCs w:val="18"/>
        </w:rPr>
      </w:pPr>
    </w:p>
    <w:p w:rsidR="00FE48C9" w:rsidRPr="002E1B34"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E1B34">
        <w:tc>
          <w:tcPr>
            <w:tcW w:w="10277" w:type="dxa"/>
            <w:shd w:val="clear" w:color="auto" w:fill="66CCFF"/>
          </w:tcPr>
          <w:p w:rsidR="009B1CD0" w:rsidRPr="002E1B34" w:rsidRDefault="009B1CD0" w:rsidP="005846FB">
            <w:pPr>
              <w:tabs>
                <w:tab w:val="left" w:pos="-142"/>
                <w:tab w:val="left" w:pos="851"/>
                <w:tab w:val="left" w:pos="4111"/>
              </w:tabs>
              <w:jc w:val="both"/>
            </w:pPr>
            <w:r w:rsidRPr="002E1B34">
              <w:rPr>
                <w:rFonts w:ascii="Arial" w:hAnsi="Arial" w:cs="Arial"/>
                <w:b/>
                <w:sz w:val="22"/>
                <w:szCs w:val="22"/>
              </w:rPr>
              <w:t xml:space="preserve">A - Objet </w:t>
            </w:r>
            <w:r w:rsidRPr="002E1B34">
              <w:rPr>
                <w:rFonts w:ascii="Arial" w:hAnsi="Arial" w:cs="Arial"/>
                <w:b/>
                <w:bCs/>
                <w:sz w:val="22"/>
                <w:szCs w:val="22"/>
              </w:rPr>
              <w:t>de l’acte d’engagement</w:t>
            </w:r>
          </w:p>
        </w:tc>
      </w:tr>
    </w:tbl>
    <w:p w:rsidR="009B1CD0" w:rsidRPr="002E1B34" w:rsidRDefault="009B1CD0" w:rsidP="006C4338">
      <w:pPr>
        <w:tabs>
          <w:tab w:val="left" w:pos="426"/>
          <w:tab w:val="left" w:pos="851"/>
        </w:tabs>
        <w:jc w:val="both"/>
      </w:pPr>
    </w:p>
    <w:p w:rsidR="009B1CD0" w:rsidRPr="002E1B34" w:rsidRDefault="009B1CD0" w:rsidP="006C4338">
      <w:pPr>
        <w:tabs>
          <w:tab w:val="left" w:pos="426"/>
          <w:tab w:val="left" w:pos="851"/>
        </w:tabs>
        <w:jc w:val="both"/>
        <w:rPr>
          <w:rFonts w:ascii="Arial" w:hAnsi="Arial" w:cs="Arial"/>
          <w:i/>
          <w:sz w:val="18"/>
          <w:szCs w:val="18"/>
        </w:rPr>
      </w:pPr>
      <w:proofErr w:type="gramStart"/>
      <w:r w:rsidRPr="002E1B34">
        <w:rPr>
          <w:rFonts w:ascii="Wingdings" w:eastAsia="Wingdings" w:hAnsi="Wingdings" w:cs="Wingdings"/>
          <w:b/>
          <w:color w:val="66CCFF"/>
          <w:spacing w:val="-10"/>
        </w:rPr>
        <w:t></w:t>
      </w:r>
      <w:r w:rsidRPr="002E1B34">
        <w:rPr>
          <w:rFonts w:ascii="Arial" w:eastAsia="Arial" w:hAnsi="Arial" w:cs="Arial"/>
          <w:spacing w:val="-10"/>
        </w:rPr>
        <w:t xml:space="preserve">  </w:t>
      </w:r>
      <w:r w:rsidRPr="002E1B34">
        <w:rPr>
          <w:rFonts w:ascii="Arial" w:hAnsi="Arial" w:cs="Arial"/>
        </w:rPr>
        <w:t>Objet</w:t>
      </w:r>
      <w:proofErr w:type="gramEnd"/>
      <w:r w:rsidRPr="002E1B34">
        <w:rPr>
          <w:rFonts w:ascii="Arial" w:hAnsi="Arial" w:cs="Arial"/>
        </w:rPr>
        <w:t xml:space="preserve"> </w:t>
      </w:r>
      <w:r w:rsidR="00CD185D" w:rsidRPr="002E1B34">
        <w:rPr>
          <w:rFonts w:ascii="Arial" w:hAnsi="Arial" w:cs="Arial"/>
          <w:bCs/>
        </w:rPr>
        <w:t xml:space="preserve">du marché </w:t>
      </w:r>
      <w:r w:rsidR="00FE48C9" w:rsidRPr="002E1B34">
        <w:rPr>
          <w:rFonts w:ascii="Arial" w:hAnsi="Arial" w:cs="Arial"/>
          <w:bCs/>
        </w:rPr>
        <w:t>public</w:t>
      </w:r>
    </w:p>
    <w:p w:rsidR="00742180" w:rsidRPr="002E1B34" w:rsidRDefault="00742180" w:rsidP="005846FB">
      <w:pPr>
        <w:tabs>
          <w:tab w:val="left" w:pos="426"/>
          <w:tab w:val="left" w:pos="851"/>
        </w:tabs>
        <w:jc w:val="both"/>
        <w:rPr>
          <w:rFonts w:ascii="Lucida Sans Unicode" w:hAnsi="Lucida Sans Unicode" w:cs="Lucida Sans Unicode"/>
          <w:color w:val="000000"/>
          <w:shd w:val="clear" w:color="auto" w:fill="FFFFFF"/>
        </w:rPr>
      </w:pPr>
    </w:p>
    <w:p w:rsidR="003920F1" w:rsidRPr="003920F1" w:rsidRDefault="003920F1" w:rsidP="003920F1">
      <w:pPr>
        <w:tabs>
          <w:tab w:val="left" w:pos="426"/>
          <w:tab w:val="left" w:pos="851"/>
        </w:tabs>
        <w:jc w:val="both"/>
        <w:rPr>
          <w:rFonts w:ascii="Arial" w:hAnsi="Arial" w:cs="Arial"/>
          <w:b/>
        </w:rPr>
      </w:pPr>
      <w:r w:rsidRPr="003920F1">
        <w:rPr>
          <w:rFonts w:ascii="Arial" w:hAnsi="Arial" w:cs="Arial"/>
          <w:b/>
        </w:rPr>
        <w:t>Fourniture de progiciels Informatiques, de prestations de support et de maintenance associées pour les besoins de l’Amue</w:t>
      </w:r>
      <w:r w:rsidR="0062325D">
        <w:rPr>
          <w:rFonts w:ascii="Arial" w:hAnsi="Arial" w:cs="Arial"/>
          <w:b/>
        </w:rPr>
        <w:t>.</w:t>
      </w:r>
    </w:p>
    <w:p w:rsidR="000D2DE2" w:rsidRPr="00A94885" w:rsidRDefault="000D2DE2" w:rsidP="000D2DE2">
      <w:pPr>
        <w:tabs>
          <w:tab w:val="left" w:pos="426"/>
          <w:tab w:val="left" w:pos="851"/>
        </w:tabs>
        <w:jc w:val="both"/>
        <w:rPr>
          <w:rFonts w:ascii="Arial" w:hAnsi="Arial" w:cs="Arial"/>
        </w:rPr>
      </w:pPr>
    </w:p>
    <w:p w:rsidR="009B1CD0" w:rsidRPr="002E1B34" w:rsidRDefault="009B1CD0" w:rsidP="005846FB">
      <w:pPr>
        <w:tabs>
          <w:tab w:val="left" w:pos="426"/>
          <w:tab w:val="left" w:pos="851"/>
        </w:tabs>
        <w:jc w:val="both"/>
        <w:rPr>
          <w:rFonts w:ascii="Arial" w:hAnsi="Arial" w:cs="Arial"/>
        </w:rPr>
      </w:pPr>
    </w:p>
    <w:p w:rsidR="009B1CD0" w:rsidRPr="002E1B34" w:rsidRDefault="009B1CD0" w:rsidP="0083205E">
      <w:pPr>
        <w:tabs>
          <w:tab w:val="left" w:pos="426"/>
          <w:tab w:val="left" w:pos="851"/>
        </w:tabs>
        <w:jc w:val="both"/>
        <w:rPr>
          <w:rFonts w:ascii="Arial" w:hAnsi="Arial" w:cs="Arial"/>
          <w:i/>
          <w:sz w:val="18"/>
          <w:szCs w:val="18"/>
        </w:rPr>
      </w:pPr>
      <w:proofErr w:type="gramStart"/>
      <w:r w:rsidRPr="002E1B34">
        <w:rPr>
          <w:rFonts w:ascii="Wingdings" w:eastAsia="Wingdings" w:hAnsi="Wingdings" w:cs="Wingdings"/>
          <w:b/>
          <w:color w:val="66CCFF"/>
          <w:spacing w:val="-10"/>
        </w:rPr>
        <w:t></w:t>
      </w:r>
      <w:r w:rsidRPr="002E1B34">
        <w:rPr>
          <w:rFonts w:ascii="Arial" w:eastAsia="Arial" w:hAnsi="Arial" w:cs="Arial"/>
          <w:spacing w:val="-10"/>
        </w:rPr>
        <w:t xml:space="preserve">  </w:t>
      </w:r>
      <w:r w:rsidRPr="002E1B34">
        <w:rPr>
          <w:rFonts w:ascii="Arial" w:hAnsi="Arial" w:cs="Arial"/>
        </w:rPr>
        <w:t>Cet</w:t>
      </w:r>
      <w:proofErr w:type="gramEnd"/>
      <w:r w:rsidRPr="002E1B34">
        <w:rPr>
          <w:rFonts w:ascii="Arial" w:hAnsi="Arial" w:cs="Arial"/>
        </w:rPr>
        <w:t xml:space="preserve"> acte d'engagement correspond :</w:t>
      </w:r>
    </w:p>
    <w:p w:rsidR="009B1CD0" w:rsidRPr="002E1B34" w:rsidRDefault="009B1CD0" w:rsidP="00934503">
      <w:pPr>
        <w:tabs>
          <w:tab w:val="left" w:pos="426"/>
          <w:tab w:val="left" w:pos="851"/>
        </w:tabs>
        <w:jc w:val="both"/>
        <w:rPr>
          <w:rFonts w:ascii="Arial" w:hAnsi="Arial" w:cs="Arial"/>
        </w:rPr>
      </w:pPr>
    </w:p>
    <w:p w:rsidR="009B1CD0" w:rsidRPr="002E1B34" w:rsidRDefault="000D2DE2"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745C8">
        <w:fldChar w:fldCharType="separate"/>
      </w:r>
      <w:r>
        <w:fldChar w:fldCharType="end"/>
      </w:r>
      <w:r w:rsidR="009B1CD0" w:rsidRPr="002E1B34">
        <w:tab/>
      </w:r>
      <w:proofErr w:type="gramStart"/>
      <w:r w:rsidR="009B1CD0" w:rsidRPr="002E1B34">
        <w:t>à</w:t>
      </w:r>
      <w:proofErr w:type="gramEnd"/>
      <w:r w:rsidR="009B1CD0" w:rsidRPr="002E1B34">
        <w:t xml:space="preserve"> l’ensemble du marché </w:t>
      </w:r>
      <w:r w:rsidR="00FE48C9" w:rsidRPr="002E1B34">
        <w:t xml:space="preserve">public </w:t>
      </w:r>
      <w:r w:rsidR="009B1CD0" w:rsidRPr="002E1B34">
        <w:rPr>
          <w:i/>
          <w:iCs/>
          <w:sz w:val="18"/>
          <w:szCs w:val="18"/>
        </w:rPr>
        <w:t>(en cas de non allotissement)</w:t>
      </w:r>
      <w:r w:rsidR="00B87564" w:rsidRPr="002E1B34">
        <w:rPr>
          <w:i/>
          <w:iCs/>
          <w:sz w:val="18"/>
          <w:szCs w:val="18"/>
        </w:rPr>
        <w:t> </w:t>
      </w:r>
      <w:r w:rsidR="00B87564" w:rsidRPr="002E1B34">
        <w:rPr>
          <w:iCs/>
        </w:rPr>
        <w:t>;</w:t>
      </w:r>
    </w:p>
    <w:p w:rsidR="009B1CD0" w:rsidRPr="002E1B34" w:rsidRDefault="009B1CD0" w:rsidP="009B45B9">
      <w:pPr>
        <w:tabs>
          <w:tab w:val="left" w:pos="426"/>
          <w:tab w:val="left" w:pos="851"/>
        </w:tabs>
        <w:jc w:val="both"/>
        <w:rPr>
          <w:rFonts w:ascii="Arial" w:hAnsi="Arial" w:cs="Arial"/>
        </w:rPr>
      </w:pPr>
    </w:p>
    <w:p w:rsidR="00FF30BD" w:rsidRDefault="00FF30BD" w:rsidP="00FF30BD">
      <w:pPr>
        <w:pStyle w:val="fcasegauche"/>
        <w:tabs>
          <w:tab w:val="left" w:pos="851"/>
        </w:tabs>
        <w:spacing w:after="0"/>
        <w:rPr>
          <w:rFonts w:ascii="Arial" w:hAnsi="Arial" w:cs="Arial"/>
        </w:rPr>
      </w:pPr>
    </w:p>
    <w:p w:rsidR="006B5057" w:rsidRPr="002E1B34" w:rsidRDefault="006B5057" w:rsidP="005846FB">
      <w:pPr>
        <w:pStyle w:val="fcasegauche"/>
        <w:tabs>
          <w:tab w:val="left" w:pos="851"/>
        </w:tabs>
        <w:spacing w:after="0"/>
        <w:ind w:left="0" w:firstLine="0"/>
        <w:rPr>
          <w:rFonts w:ascii="Arial" w:hAnsi="Arial" w:cs="Arial"/>
        </w:rPr>
      </w:pPr>
    </w:p>
    <w:p w:rsidR="005546A9" w:rsidRPr="002E1B34"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E1B34">
        <w:tc>
          <w:tcPr>
            <w:tcW w:w="10277" w:type="dxa"/>
            <w:shd w:val="clear" w:color="auto" w:fill="66CCFF"/>
          </w:tcPr>
          <w:p w:rsidR="009B1CD0" w:rsidRPr="002E1B34" w:rsidRDefault="009B1CD0" w:rsidP="005F0DCE">
            <w:pPr>
              <w:tabs>
                <w:tab w:val="left" w:pos="-142"/>
                <w:tab w:val="left" w:pos="851"/>
                <w:tab w:val="left" w:pos="4111"/>
              </w:tabs>
              <w:jc w:val="both"/>
            </w:pPr>
            <w:r w:rsidRPr="002E1B34">
              <w:rPr>
                <w:rFonts w:ascii="Arial" w:hAnsi="Arial" w:cs="Arial"/>
                <w:b/>
                <w:sz w:val="22"/>
                <w:szCs w:val="22"/>
              </w:rPr>
              <w:t xml:space="preserve">B - Engagement </w:t>
            </w:r>
            <w:r w:rsidR="00166B56" w:rsidRPr="002E1B34">
              <w:rPr>
                <w:rFonts w:ascii="Arial" w:hAnsi="Arial" w:cs="Arial"/>
                <w:b/>
                <w:sz w:val="22"/>
                <w:szCs w:val="22"/>
              </w:rPr>
              <w:t>du titulaire ou du groupement titulaire</w:t>
            </w:r>
          </w:p>
        </w:tc>
      </w:tr>
    </w:tbl>
    <w:p w:rsidR="009B1CD0" w:rsidRPr="002E1B34" w:rsidRDefault="009B1CD0" w:rsidP="006C4338">
      <w:pPr>
        <w:tabs>
          <w:tab w:val="left" w:pos="851"/>
        </w:tabs>
      </w:pPr>
    </w:p>
    <w:p w:rsidR="009B1CD0" w:rsidRPr="002E1B34" w:rsidRDefault="009B1CD0" w:rsidP="006C4338">
      <w:pPr>
        <w:pStyle w:val="Titre2"/>
        <w:tabs>
          <w:tab w:val="left" w:pos="851"/>
          <w:tab w:val="left" w:pos="2268"/>
        </w:tabs>
        <w:rPr>
          <w:rFonts w:ascii="Arial" w:hAnsi="Arial" w:cs="Arial"/>
          <w:i/>
          <w:iCs/>
          <w:sz w:val="18"/>
          <w:szCs w:val="18"/>
        </w:rPr>
      </w:pPr>
      <w:r w:rsidRPr="002E1B34">
        <w:rPr>
          <w:rFonts w:ascii="Arial" w:hAnsi="Arial" w:cs="Arial"/>
          <w:sz w:val="22"/>
          <w:szCs w:val="22"/>
        </w:rPr>
        <w:t xml:space="preserve">B1 - Identification et engagement </w:t>
      </w:r>
      <w:r w:rsidR="00CD185D" w:rsidRPr="002E1B34">
        <w:rPr>
          <w:rFonts w:ascii="Arial" w:hAnsi="Arial" w:cs="Arial"/>
          <w:sz w:val="22"/>
          <w:szCs w:val="22"/>
        </w:rPr>
        <w:t>du titulaire</w:t>
      </w:r>
      <w:r w:rsidR="0021797C" w:rsidRPr="002E1B34">
        <w:rPr>
          <w:rFonts w:ascii="Arial" w:hAnsi="Arial" w:cs="Arial"/>
          <w:sz w:val="22"/>
          <w:szCs w:val="22"/>
        </w:rPr>
        <w:t xml:space="preserve"> ou du groupement titulaire</w:t>
      </w:r>
    </w:p>
    <w:p w:rsidR="009B1CD0" w:rsidRPr="002E1B34" w:rsidRDefault="009B1CD0" w:rsidP="006F3DF9">
      <w:pPr>
        <w:pStyle w:val="fcase1ertab"/>
        <w:tabs>
          <w:tab w:val="left" w:pos="851"/>
        </w:tabs>
        <w:rPr>
          <w:rFonts w:ascii="Arial" w:hAnsi="Arial" w:cs="Arial"/>
        </w:rPr>
      </w:pPr>
      <w:r w:rsidRPr="002E1B34">
        <w:rPr>
          <w:rFonts w:ascii="Arial" w:hAnsi="Arial" w:cs="Arial"/>
          <w:i/>
          <w:iCs/>
          <w:sz w:val="18"/>
          <w:szCs w:val="18"/>
        </w:rPr>
        <w:t>(Cocher les cases correspondantes.)</w:t>
      </w:r>
    </w:p>
    <w:p w:rsidR="009B1CD0" w:rsidRPr="002E1B34" w:rsidRDefault="009B1CD0" w:rsidP="005846FB">
      <w:pPr>
        <w:tabs>
          <w:tab w:val="left" w:pos="851"/>
        </w:tabs>
        <w:rPr>
          <w:rFonts w:ascii="Arial" w:hAnsi="Arial" w:cs="Arial"/>
        </w:rPr>
      </w:pPr>
    </w:p>
    <w:p w:rsidR="009B1CD0" w:rsidRDefault="009B1CD0" w:rsidP="005846FB">
      <w:pPr>
        <w:tabs>
          <w:tab w:val="left" w:pos="851"/>
        </w:tabs>
        <w:jc w:val="both"/>
        <w:rPr>
          <w:rFonts w:ascii="Arial" w:hAnsi="Arial" w:cs="Arial"/>
        </w:rPr>
      </w:pPr>
      <w:r w:rsidRPr="002E1B34">
        <w:rPr>
          <w:rFonts w:ascii="Arial" w:hAnsi="Arial" w:cs="Arial"/>
        </w:rPr>
        <w:t xml:space="preserve">Après avoir pris connaissance des pièces constitutives du marché </w:t>
      </w:r>
      <w:r w:rsidR="00FE48C9" w:rsidRPr="002E1B34">
        <w:rPr>
          <w:rFonts w:ascii="Arial" w:hAnsi="Arial" w:cs="Arial"/>
        </w:rPr>
        <w:t>public</w:t>
      </w:r>
      <w:r w:rsidRPr="002E1B34">
        <w:rPr>
          <w:rFonts w:ascii="Arial" w:hAnsi="Arial" w:cs="Arial"/>
        </w:rPr>
        <w:t xml:space="preserve"> suivantes,</w:t>
      </w:r>
    </w:p>
    <w:p w:rsidR="000D2DE2" w:rsidRPr="00CD185D" w:rsidRDefault="000D2DE2" w:rsidP="000D2DE2">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9745C8">
        <w:fldChar w:fldCharType="separate"/>
      </w:r>
      <w:r>
        <w:fldChar w:fldCharType="end"/>
      </w:r>
      <w:r>
        <w:rPr>
          <w:rFonts w:ascii="Arial" w:hAnsi="Arial" w:cs="Arial"/>
          <w:lang w:val="en-GB"/>
        </w:rPr>
        <w:t xml:space="preserve"> CCP de </w:t>
      </w:r>
      <w:proofErr w:type="spellStart"/>
      <w:r>
        <w:rPr>
          <w:rFonts w:ascii="Arial" w:hAnsi="Arial" w:cs="Arial"/>
          <w:lang w:val="en-GB"/>
        </w:rPr>
        <w:t>l’accord</w:t>
      </w:r>
      <w:proofErr w:type="spellEnd"/>
      <w:r>
        <w:rPr>
          <w:rFonts w:ascii="Arial" w:hAnsi="Arial" w:cs="Arial"/>
          <w:lang w:val="en-GB"/>
        </w:rPr>
        <w:t>-cadre</w:t>
      </w:r>
    </w:p>
    <w:p w:rsidR="009B1CD0" w:rsidRDefault="00136472" w:rsidP="000D2DE2">
      <w:pPr>
        <w:tabs>
          <w:tab w:val="left" w:pos="851"/>
        </w:tabs>
        <w:spacing w:before="120"/>
        <w:ind w:left="851"/>
        <w:jc w:val="both"/>
        <w:rPr>
          <w:rFonts w:ascii="Arial" w:hAnsi="Arial" w:cs="Arial"/>
        </w:rPr>
      </w:pPr>
      <w:r w:rsidRPr="00A10167">
        <w:fldChar w:fldCharType="begin">
          <w:ffData>
            <w:name w:val=""/>
            <w:enabled/>
            <w:calcOnExit w:val="0"/>
            <w:checkBox>
              <w:size w:val="20"/>
              <w:default w:val="1"/>
            </w:checkBox>
          </w:ffData>
        </w:fldChar>
      </w:r>
      <w:r w:rsidRPr="002E1B34">
        <w:instrText xml:space="preserve"> FORMCHECKBOX </w:instrText>
      </w:r>
      <w:r w:rsidR="009745C8">
        <w:fldChar w:fldCharType="separate"/>
      </w:r>
      <w:r w:rsidRPr="00A10167">
        <w:fldChar w:fldCharType="end"/>
      </w:r>
      <w:r w:rsidR="009B1CD0" w:rsidRPr="00A10167">
        <w:rPr>
          <w:rFonts w:ascii="Arial" w:hAnsi="Arial" w:cs="Arial"/>
        </w:rPr>
        <w:t xml:space="preserve"> CCAG </w:t>
      </w:r>
      <w:r w:rsidR="00742180" w:rsidRPr="00A10167">
        <w:rPr>
          <w:rFonts w:ascii="Arial" w:hAnsi="Arial" w:cs="Arial"/>
        </w:rPr>
        <w:t xml:space="preserve">TIC </w:t>
      </w:r>
      <w:r w:rsidR="002E1B34" w:rsidRPr="00A10167">
        <w:rPr>
          <w:rFonts w:ascii="Arial" w:hAnsi="Arial" w:cs="Arial"/>
        </w:rPr>
        <w:t>dans sa version annexée à</w:t>
      </w:r>
      <w:r w:rsidR="002E1B34" w:rsidRPr="002E1B34">
        <w:t xml:space="preserve"> </w:t>
      </w:r>
      <w:r w:rsidR="002E1B34" w:rsidRPr="00A10167">
        <w:rPr>
          <w:rFonts w:ascii="Arial" w:hAnsi="Arial" w:cs="Arial"/>
        </w:rPr>
        <w:t xml:space="preserve">l’arrêté du </w:t>
      </w:r>
      <w:r w:rsidR="000D2DE2">
        <w:rPr>
          <w:rFonts w:ascii="Arial" w:hAnsi="Arial" w:cs="Arial"/>
        </w:rPr>
        <w:t>30 mars 2021</w:t>
      </w:r>
    </w:p>
    <w:p w:rsidR="009745C8" w:rsidRPr="00A10167" w:rsidRDefault="009745C8" w:rsidP="000D2DE2">
      <w:pPr>
        <w:tabs>
          <w:tab w:val="left" w:pos="851"/>
        </w:tabs>
        <w:spacing w:before="120"/>
        <w:ind w:left="851"/>
        <w:jc w:val="both"/>
      </w:pPr>
      <w:r w:rsidRPr="00A10167">
        <w:fldChar w:fldCharType="begin">
          <w:ffData>
            <w:name w:val=""/>
            <w:enabled/>
            <w:calcOnExit w:val="0"/>
            <w:checkBox>
              <w:size w:val="20"/>
              <w:default w:val="1"/>
            </w:checkBox>
          </w:ffData>
        </w:fldChar>
      </w:r>
      <w:r w:rsidRPr="002E1B34">
        <w:instrText xml:space="preserve"> FORMCHECKBOX </w:instrText>
      </w:r>
      <w:r>
        <w:fldChar w:fldCharType="separate"/>
      </w:r>
      <w:r w:rsidRPr="00A10167">
        <w:fldChar w:fldCharType="end"/>
      </w:r>
      <w:r>
        <w:t xml:space="preserve"> CRF</w:t>
      </w:r>
    </w:p>
    <w:p w:rsidR="00136472" w:rsidRPr="002E1B34" w:rsidRDefault="002C022F" w:rsidP="00A10167">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745C8">
        <w:fldChar w:fldCharType="separate"/>
      </w:r>
      <w:r>
        <w:fldChar w:fldCharType="end"/>
      </w:r>
      <w:r w:rsidR="009B1CD0" w:rsidRPr="00A10167">
        <w:rPr>
          <w:rFonts w:ascii="Arial" w:hAnsi="Arial" w:cs="Arial"/>
        </w:rPr>
        <w:t xml:space="preserve"> </w:t>
      </w:r>
      <w:r w:rsidR="001D1F26">
        <w:rPr>
          <w:rFonts w:ascii="Arial" w:hAnsi="Arial" w:cs="Arial"/>
        </w:rPr>
        <w:t>Annexes au présent acte d’engagement et notamment la m</w:t>
      </w:r>
      <w:r w:rsidR="00136472" w:rsidRPr="00A10167">
        <w:rPr>
          <w:rFonts w:ascii="Arial" w:hAnsi="Arial" w:cs="Arial"/>
        </w:rPr>
        <w:t>ise au point</w:t>
      </w:r>
      <w:r w:rsidR="00136472" w:rsidRPr="002E1B34">
        <w:rPr>
          <w:rFonts w:ascii="Arial" w:hAnsi="Arial" w:cs="Arial"/>
        </w:rPr>
        <w:t xml:space="preserve"> </w:t>
      </w:r>
      <w:r w:rsidR="00136472" w:rsidRPr="00A10167">
        <w:rPr>
          <w:rFonts w:ascii="Arial" w:hAnsi="Arial" w:cs="Arial"/>
        </w:rPr>
        <w:t>d</w:t>
      </w:r>
      <w:r w:rsidR="00136472" w:rsidRPr="002E1B34">
        <w:rPr>
          <w:rFonts w:ascii="Arial" w:hAnsi="Arial" w:cs="Arial"/>
        </w:rPr>
        <w:t>e</w:t>
      </w:r>
      <w:r w:rsidR="00136472" w:rsidRPr="00A10167">
        <w:rPr>
          <w:rFonts w:ascii="Arial" w:hAnsi="Arial" w:cs="Arial"/>
        </w:rPr>
        <w:t xml:space="preserve"> l’accord-cadre </w:t>
      </w:r>
    </w:p>
    <w:p w:rsidR="001D1F26" w:rsidRDefault="001D1F26" w:rsidP="00E47798">
      <w:pPr>
        <w:tabs>
          <w:tab w:val="left" w:pos="851"/>
        </w:tabs>
        <w:jc w:val="both"/>
        <w:rPr>
          <w:rFonts w:ascii="Arial" w:hAnsi="Arial" w:cs="Arial"/>
        </w:rPr>
      </w:pPr>
    </w:p>
    <w:p w:rsidR="009B1CD0" w:rsidRPr="002E1B34" w:rsidRDefault="009B1CD0" w:rsidP="00E47798">
      <w:pPr>
        <w:tabs>
          <w:tab w:val="left" w:pos="851"/>
        </w:tabs>
        <w:jc w:val="both"/>
        <w:rPr>
          <w:rFonts w:ascii="Arial" w:hAnsi="Arial" w:cs="Arial"/>
        </w:rPr>
      </w:pPr>
      <w:proofErr w:type="gramStart"/>
      <w:r w:rsidRPr="002E1B34">
        <w:rPr>
          <w:rFonts w:ascii="Arial" w:hAnsi="Arial" w:cs="Arial"/>
        </w:rPr>
        <w:t>et</w:t>
      </w:r>
      <w:proofErr w:type="gramEnd"/>
      <w:r w:rsidRPr="002E1B34">
        <w:rPr>
          <w:rFonts w:ascii="Arial" w:hAnsi="Arial" w:cs="Arial"/>
        </w:rPr>
        <w:t xml:space="preserve"> conformément à leurs clauses,</w:t>
      </w:r>
    </w:p>
    <w:p w:rsidR="009B1CD0" w:rsidRPr="002E1B34" w:rsidRDefault="009B1CD0" w:rsidP="0083205E">
      <w:pPr>
        <w:tabs>
          <w:tab w:val="left" w:pos="851"/>
        </w:tabs>
        <w:jc w:val="both"/>
        <w:rPr>
          <w:rFonts w:ascii="Arial" w:hAnsi="Arial" w:cs="Arial"/>
        </w:rPr>
      </w:pPr>
    </w:p>
    <w:p w:rsidR="009B1CD0" w:rsidRPr="002E1B34" w:rsidRDefault="000D2DE2"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745C8">
        <w:fldChar w:fldCharType="separate"/>
      </w:r>
      <w:r>
        <w:fldChar w:fldCharType="end"/>
      </w:r>
      <w:r w:rsidR="009B1CD0" w:rsidRPr="002E1B34">
        <w:rPr>
          <w:rFonts w:ascii="Arial" w:hAnsi="Arial" w:cs="Arial"/>
        </w:rPr>
        <w:t xml:space="preserve"> </w:t>
      </w:r>
      <w:proofErr w:type="gramStart"/>
      <w:r w:rsidR="00D90A00" w:rsidRPr="002E1B34">
        <w:rPr>
          <w:rFonts w:ascii="Arial" w:hAnsi="Arial" w:cs="Arial"/>
        </w:rPr>
        <w:t>le</w:t>
      </w:r>
      <w:proofErr w:type="gramEnd"/>
      <w:r w:rsidR="00D90A00" w:rsidRPr="002E1B34">
        <w:rPr>
          <w:rFonts w:ascii="Arial" w:hAnsi="Arial" w:cs="Arial"/>
        </w:rPr>
        <w:t xml:space="preserve"> </w:t>
      </w:r>
      <w:r w:rsidR="009B1CD0" w:rsidRPr="002E1B34">
        <w:rPr>
          <w:rFonts w:ascii="Arial" w:hAnsi="Arial" w:cs="Arial"/>
        </w:rPr>
        <w:t>signataire</w:t>
      </w:r>
    </w:p>
    <w:p w:rsidR="009B1CD0" w:rsidRPr="002E1B34" w:rsidRDefault="009B1CD0" w:rsidP="0083205E">
      <w:pPr>
        <w:tabs>
          <w:tab w:val="left" w:pos="851"/>
        </w:tabs>
        <w:jc w:val="both"/>
        <w:rPr>
          <w:rFonts w:ascii="Arial" w:hAnsi="Arial" w:cs="Arial"/>
        </w:rPr>
      </w:pPr>
    </w:p>
    <w:p w:rsidR="009B1CD0" w:rsidRPr="002E1B34" w:rsidRDefault="007D7A65" w:rsidP="0083205E">
      <w:pPr>
        <w:tabs>
          <w:tab w:val="left" w:pos="851"/>
        </w:tabs>
        <w:spacing w:before="120"/>
        <w:ind w:left="1701"/>
        <w:jc w:val="both"/>
        <w:rPr>
          <w:rFonts w:ascii="Arial" w:hAnsi="Arial" w:cs="Arial"/>
          <w:i/>
          <w:sz w:val="18"/>
          <w:szCs w:val="18"/>
        </w:rPr>
      </w:pPr>
      <w:r w:rsidRPr="00A10167">
        <w:fldChar w:fldCharType="begin">
          <w:ffData>
            <w:name w:val=""/>
            <w:enabled/>
            <w:calcOnExit w:val="0"/>
            <w:checkBox>
              <w:size w:val="20"/>
              <w:default w:val="0"/>
            </w:checkBox>
          </w:ffData>
        </w:fldChar>
      </w:r>
      <w:r w:rsidRPr="002E1B34">
        <w:instrText xml:space="preserve"> FORMCHECKBOX </w:instrText>
      </w:r>
      <w:r w:rsidR="009745C8">
        <w:fldChar w:fldCharType="separate"/>
      </w:r>
      <w:r w:rsidRPr="00A10167">
        <w:fldChar w:fldCharType="end"/>
      </w:r>
      <w:r w:rsidR="009B1CD0" w:rsidRPr="002E1B34">
        <w:rPr>
          <w:rFonts w:ascii="Arial" w:hAnsi="Arial" w:cs="Arial"/>
        </w:rPr>
        <w:t xml:space="preserve"> </w:t>
      </w:r>
      <w:proofErr w:type="gramStart"/>
      <w:r w:rsidR="009B1CD0" w:rsidRPr="002E1B34">
        <w:rPr>
          <w:rFonts w:ascii="Arial" w:hAnsi="Arial" w:cs="Arial"/>
        </w:rPr>
        <w:t>s’engage</w:t>
      </w:r>
      <w:proofErr w:type="gramEnd"/>
      <w:r w:rsidR="009B1CD0" w:rsidRPr="002E1B34">
        <w:rPr>
          <w:rFonts w:ascii="Arial" w:hAnsi="Arial" w:cs="Arial"/>
        </w:rPr>
        <w:t>, sur la base de son offre et pour son propre compte ;</w:t>
      </w:r>
    </w:p>
    <w:p w:rsidR="009B1CD0" w:rsidRPr="002E1B34" w:rsidRDefault="009B1CD0" w:rsidP="00CD46CC">
      <w:pPr>
        <w:tabs>
          <w:tab w:val="left" w:pos="851"/>
        </w:tabs>
        <w:jc w:val="both"/>
        <w:rPr>
          <w:rFonts w:ascii="Arial" w:hAnsi="Arial" w:cs="Arial"/>
        </w:rPr>
      </w:pPr>
    </w:p>
    <w:p w:rsidR="009B1CD0" w:rsidRPr="002E1B34" w:rsidRDefault="009B1CD0" w:rsidP="009B45B9">
      <w:pPr>
        <w:tabs>
          <w:tab w:val="left" w:pos="851"/>
        </w:tabs>
        <w:jc w:val="both"/>
        <w:rPr>
          <w:rFonts w:ascii="Arial" w:hAnsi="Arial" w:cs="Arial"/>
        </w:rPr>
      </w:pPr>
    </w:p>
    <w:p w:rsidR="009B1CD0" w:rsidRPr="002E1B34" w:rsidRDefault="009B1CD0" w:rsidP="009B45B9">
      <w:pPr>
        <w:tabs>
          <w:tab w:val="left" w:pos="851"/>
        </w:tabs>
        <w:jc w:val="both"/>
        <w:rPr>
          <w:rFonts w:ascii="Arial" w:hAnsi="Arial" w:cs="Arial"/>
        </w:rPr>
      </w:pPr>
    </w:p>
    <w:p w:rsidR="009B1CD0" w:rsidRPr="002E1B34" w:rsidRDefault="007D7A65" w:rsidP="009B45B9">
      <w:pPr>
        <w:tabs>
          <w:tab w:val="left" w:pos="851"/>
        </w:tabs>
        <w:ind w:left="1701"/>
        <w:jc w:val="both"/>
        <w:rPr>
          <w:rFonts w:ascii="Arial" w:hAnsi="Arial" w:cs="Arial"/>
          <w:i/>
          <w:sz w:val="18"/>
          <w:szCs w:val="18"/>
        </w:rPr>
      </w:pPr>
      <w:r w:rsidRPr="00A10167">
        <w:fldChar w:fldCharType="begin">
          <w:ffData>
            <w:name w:val=""/>
            <w:enabled/>
            <w:calcOnExit w:val="0"/>
            <w:checkBox>
              <w:size w:val="20"/>
              <w:default w:val="0"/>
            </w:checkBox>
          </w:ffData>
        </w:fldChar>
      </w:r>
      <w:r w:rsidRPr="002E1B34">
        <w:instrText xml:space="preserve"> FORMCHECKBOX </w:instrText>
      </w:r>
      <w:r w:rsidR="009745C8">
        <w:fldChar w:fldCharType="separate"/>
      </w:r>
      <w:r w:rsidRPr="00A10167">
        <w:fldChar w:fldCharType="end"/>
      </w:r>
      <w:r w:rsidR="009B1CD0" w:rsidRPr="002E1B34">
        <w:rPr>
          <w:rFonts w:ascii="Arial" w:hAnsi="Arial" w:cs="Arial"/>
        </w:rPr>
        <w:t xml:space="preserve"> </w:t>
      </w:r>
      <w:proofErr w:type="gramStart"/>
      <w:r w:rsidR="009B1CD0" w:rsidRPr="002E1B34">
        <w:rPr>
          <w:rFonts w:ascii="Arial" w:hAnsi="Arial" w:cs="Arial"/>
        </w:rPr>
        <w:t>engage</w:t>
      </w:r>
      <w:proofErr w:type="gramEnd"/>
      <w:r w:rsidR="009B1CD0" w:rsidRPr="002E1B34">
        <w:rPr>
          <w:rFonts w:ascii="Arial" w:hAnsi="Arial" w:cs="Arial"/>
        </w:rPr>
        <w:t xml:space="preserve"> la société ……………………… sur la base de son offre ;</w:t>
      </w:r>
    </w:p>
    <w:p w:rsidR="009B1CD0" w:rsidRPr="002E1B34" w:rsidRDefault="009B1CD0" w:rsidP="009B45B9">
      <w:pPr>
        <w:tabs>
          <w:tab w:val="left" w:pos="851"/>
        </w:tabs>
        <w:jc w:val="both"/>
        <w:rPr>
          <w:rFonts w:ascii="Arial" w:hAnsi="Arial" w:cs="Arial"/>
        </w:rPr>
      </w:pPr>
    </w:p>
    <w:p w:rsidR="009B1CD0" w:rsidRPr="002E1B34" w:rsidRDefault="009B1CD0" w:rsidP="009B45B9">
      <w:pPr>
        <w:tabs>
          <w:tab w:val="left" w:pos="851"/>
        </w:tabs>
        <w:jc w:val="both"/>
        <w:rPr>
          <w:rFonts w:ascii="Arial" w:hAnsi="Arial" w:cs="Arial"/>
        </w:rPr>
      </w:pPr>
    </w:p>
    <w:p w:rsidR="009B1CD0" w:rsidRPr="002E1B34" w:rsidRDefault="009B1CD0" w:rsidP="009B45B9">
      <w:pPr>
        <w:tabs>
          <w:tab w:val="left" w:pos="851"/>
        </w:tabs>
        <w:jc w:val="both"/>
        <w:rPr>
          <w:rFonts w:ascii="Arial" w:hAnsi="Arial" w:cs="Arial"/>
        </w:rPr>
      </w:pPr>
    </w:p>
    <w:p w:rsidR="009B1CD0" w:rsidRPr="002E1B34" w:rsidRDefault="000D2DE2"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745C8">
        <w:fldChar w:fldCharType="separate"/>
      </w:r>
      <w:r>
        <w:fldChar w:fldCharType="end"/>
      </w:r>
      <w:r w:rsidR="009B1CD0" w:rsidRPr="002E1B34">
        <w:rPr>
          <w:rFonts w:ascii="Arial" w:hAnsi="Arial" w:cs="Arial"/>
        </w:rPr>
        <w:t xml:space="preserve"> </w:t>
      </w:r>
      <w:proofErr w:type="gramStart"/>
      <w:r w:rsidR="00D90A00" w:rsidRPr="002E1B34">
        <w:rPr>
          <w:rFonts w:ascii="Arial" w:hAnsi="Arial" w:cs="Arial"/>
        </w:rPr>
        <w:t>l</w:t>
      </w:r>
      <w:r w:rsidR="009B1CD0" w:rsidRPr="002E1B34">
        <w:rPr>
          <w:rFonts w:ascii="Arial" w:hAnsi="Arial" w:cs="Arial"/>
        </w:rPr>
        <w:t>’ensemble</w:t>
      </w:r>
      <w:proofErr w:type="gramEnd"/>
      <w:r w:rsidR="009B1CD0" w:rsidRPr="002E1B34">
        <w:rPr>
          <w:rFonts w:ascii="Arial" w:hAnsi="Arial" w:cs="Arial"/>
        </w:rPr>
        <w:t xml:space="preserve"> des membres du groupement s’engagent, sur la base de l’offre du groupement ;</w:t>
      </w:r>
    </w:p>
    <w:p w:rsidR="009B1CD0" w:rsidRPr="002E1B34" w:rsidRDefault="009B1CD0" w:rsidP="009B45B9">
      <w:pPr>
        <w:tabs>
          <w:tab w:val="left" w:pos="851"/>
        </w:tabs>
        <w:jc w:val="both"/>
        <w:rPr>
          <w:rFonts w:ascii="Arial" w:hAnsi="Arial" w:cs="Arial"/>
        </w:rPr>
      </w:pPr>
      <w:r w:rsidRPr="002E1B34">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E1B34">
        <w:rPr>
          <w:rFonts w:ascii="Arial" w:hAnsi="Arial" w:cs="Arial"/>
          <w:i/>
          <w:iCs/>
          <w:sz w:val="18"/>
          <w:szCs w:val="18"/>
        </w:rPr>
        <w:t>]</w:t>
      </w:r>
    </w:p>
    <w:p w:rsidR="009B1CD0" w:rsidRPr="002E1B34" w:rsidRDefault="009B1CD0" w:rsidP="009B45B9">
      <w:pPr>
        <w:pStyle w:val="fcase1ertab"/>
        <w:tabs>
          <w:tab w:val="left" w:pos="851"/>
        </w:tabs>
        <w:ind w:left="0" w:firstLine="0"/>
        <w:rPr>
          <w:rFonts w:ascii="Arial" w:hAnsi="Arial" w:cs="Arial"/>
        </w:rPr>
      </w:pPr>
    </w:p>
    <w:p w:rsidR="004C5755" w:rsidRPr="002E1B34" w:rsidRDefault="004C5755" w:rsidP="009B45B9">
      <w:pPr>
        <w:pStyle w:val="fcase1ertab"/>
        <w:tabs>
          <w:tab w:val="left" w:pos="851"/>
        </w:tabs>
        <w:ind w:left="0" w:firstLine="0"/>
        <w:rPr>
          <w:rFonts w:ascii="Arial" w:hAnsi="Arial" w:cs="Arial"/>
        </w:rPr>
      </w:pPr>
    </w:p>
    <w:p w:rsidR="006B5057" w:rsidRPr="002E1B34" w:rsidRDefault="006B5057" w:rsidP="009B45B9">
      <w:pPr>
        <w:pStyle w:val="fcase1ertab"/>
        <w:tabs>
          <w:tab w:val="left" w:pos="851"/>
        </w:tabs>
        <w:ind w:left="0" w:firstLine="0"/>
        <w:rPr>
          <w:rFonts w:ascii="Arial" w:hAnsi="Arial" w:cs="Arial"/>
        </w:rPr>
      </w:pPr>
    </w:p>
    <w:p w:rsidR="009B1CD0" w:rsidRPr="002E1B34" w:rsidRDefault="009B1CD0" w:rsidP="009B45B9">
      <w:pPr>
        <w:pStyle w:val="fcase1ertab"/>
        <w:tabs>
          <w:tab w:val="left" w:pos="851"/>
        </w:tabs>
        <w:ind w:left="0" w:firstLine="0"/>
      </w:pPr>
      <w:proofErr w:type="gramStart"/>
      <w:r w:rsidRPr="002E1B34">
        <w:rPr>
          <w:rFonts w:ascii="Arial" w:hAnsi="Arial" w:cs="Arial"/>
        </w:rPr>
        <w:t>à</w:t>
      </w:r>
      <w:proofErr w:type="gramEnd"/>
      <w:r w:rsidRPr="002E1B34">
        <w:rPr>
          <w:rFonts w:ascii="Arial" w:hAnsi="Arial" w:cs="Arial"/>
        </w:rPr>
        <w:t xml:space="preserve"> livrer les fournitures demandées ou à exécuter les prestations demandées :</w:t>
      </w:r>
    </w:p>
    <w:p w:rsidR="009B1CD0" w:rsidRPr="002E1B34" w:rsidRDefault="00136472" w:rsidP="009B45B9">
      <w:pPr>
        <w:pStyle w:val="fcase1ertab"/>
        <w:tabs>
          <w:tab w:val="clear" w:pos="426"/>
          <w:tab w:val="left" w:pos="851"/>
        </w:tabs>
        <w:spacing w:before="120"/>
        <w:ind w:firstLine="142"/>
        <w:rPr>
          <w:rFonts w:ascii="Arial" w:hAnsi="Arial" w:cs="Arial"/>
        </w:rPr>
      </w:pPr>
      <w:r w:rsidRPr="00A10167">
        <w:fldChar w:fldCharType="begin">
          <w:ffData>
            <w:name w:val=""/>
            <w:enabled/>
            <w:calcOnExit w:val="0"/>
            <w:checkBox>
              <w:size w:val="20"/>
              <w:default w:val="1"/>
            </w:checkBox>
          </w:ffData>
        </w:fldChar>
      </w:r>
      <w:r w:rsidRPr="002E1B34">
        <w:instrText xml:space="preserve"> FORMCHECKBOX </w:instrText>
      </w:r>
      <w:r w:rsidR="009745C8">
        <w:fldChar w:fldCharType="separate"/>
      </w:r>
      <w:r w:rsidRPr="00A10167">
        <w:fldChar w:fldCharType="end"/>
      </w:r>
      <w:r w:rsidR="009B1CD0" w:rsidRPr="002E1B34">
        <w:rPr>
          <w:rFonts w:ascii="Arial" w:hAnsi="Arial" w:cs="Arial"/>
        </w:rPr>
        <w:t xml:space="preserve"> </w:t>
      </w:r>
      <w:proofErr w:type="gramStart"/>
      <w:r w:rsidR="009B1CD0" w:rsidRPr="002E1B34">
        <w:rPr>
          <w:rFonts w:ascii="Arial" w:hAnsi="Arial" w:cs="Arial"/>
        </w:rPr>
        <w:t>aux</w:t>
      </w:r>
      <w:proofErr w:type="gramEnd"/>
      <w:r w:rsidR="009B1CD0" w:rsidRPr="002E1B34">
        <w:rPr>
          <w:rFonts w:ascii="Arial" w:hAnsi="Arial" w:cs="Arial"/>
        </w:rPr>
        <w:t xml:space="preserve"> prix indiqués </w:t>
      </w:r>
      <w:r w:rsidRPr="002E1B34">
        <w:rPr>
          <w:rFonts w:ascii="Arial" w:hAnsi="Arial" w:cs="Arial"/>
        </w:rPr>
        <w:t xml:space="preserve">dans le BPU </w:t>
      </w:r>
    </w:p>
    <w:p w:rsidR="002E1B34" w:rsidRPr="002E1B34" w:rsidRDefault="002E1B34" w:rsidP="009B45B9">
      <w:pPr>
        <w:pStyle w:val="fcase1ertab"/>
        <w:tabs>
          <w:tab w:val="clear" w:pos="426"/>
          <w:tab w:val="left" w:pos="851"/>
        </w:tabs>
        <w:spacing w:before="120"/>
        <w:ind w:firstLine="142"/>
        <w:rPr>
          <w:rFonts w:ascii="Arial" w:hAnsi="Arial" w:cs="Arial"/>
        </w:rPr>
      </w:pPr>
    </w:p>
    <w:p w:rsidR="002E1B34" w:rsidRPr="002E1B34" w:rsidRDefault="002E1B34" w:rsidP="009B45B9">
      <w:pPr>
        <w:pStyle w:val="fcase1ertab"/>
        <w:tabs>
          <w:tab w:val="clear" w:pos="426"/>
          <w:tab w:val="left" w:pos="851"/>
        </w:tabs>
        <w:spacing w:before="120"/>
        <w:ind w:firstLine="142"/>
        <w:rPr>
          <w:rFonts w:ascii="Arial" w:hAnsi="Arial" w:cs="Arial"/>
        </w:rPr>
      </w:pPr>
    </w:p>
    <w:p w:rsidR="002E1B34" w:rsidRPr="002E1B34" w:rsidRDefault="002E1B34" w:rsidP="009B45B9">
      <w:pPr>
        <w:pStyle w:val="fcase1ertab"/>
        <w:tabs>
          <w:tab w:val="clear" w:pos="426"/>
          <w:tab w:val="left" w:pos="851"/>
        </w:tabs>
        <w:spacing w:before="120"/>
        <w:ind w:firstLine="142"/>
        <w:rPr>
          <w:rFonts w:ascii="Arial" w:hAnsi="Arial" w:cs="Arial"/>
        </w:rPr>
      </w:pPr>
    </w:p>
    <w:p w:rsidR="009B1CD0" w:rsidRPr="002E1B34" w:rsidRDefault="009B1CD0" w:rsidP="009B45B9">
      <w:pPr>
        <w:tabs>
          <w:tab w:val="left" w:pos="851"/>
          <w:tab w:val="left" w:pos="6237"/>
        </w:tabs>
        <w:rPr>
          <w:rFonts w:ascii="Arial" w:hAnsi="Arial" w:cs="Arial"/>
          <w:b/>
          <w:iCs/>
          <w:sz w:val="22"/>
          <w:szCs w:val="22"/>
        </w:rPr>
      </w:pPr>
      <w:r w:rsidRPr="002E1B34">
        <w:rPr>
          <w:rFonts w:ascii="Arial" w:hAnsi="Arial" w:cs="Arial"/>
          <w:b/>
          <w:sz w:val="22"/>
          <w:szCs w:val="22"/>
        </w:rPr>
        <w:t xml:space="preserve">B2 </w:t>
      </w:r>
      <w:r w:rsidR="0021797C" w:rsidRPr="002E1B34">
        <w:rPr>
          <w:rFonts w:ascii="Arial" w:hAnsi="Arial" w:cs="Arial"/>
          <w:b/>
          <w:sz w:val="22"/>
          <w:szCs w:val="22"/>
        </w:rPr>
        <w:t>–</w:t>
      </w:r>
      <w:r w:rsidRPr="002E1B34">
        <w:rPr>
          <w:rFonts w:ascii="Arial" w:hAnsi="Arial" w:cs="Arial"/>
          <w:b/>
          <w:sz w:val="22"/>
          <w:szCs w:val="22"/>
        </w:rPr>
        <w:t xml:space="preserve"> </w:t>
      </w:r>
      <w:r w:rsidR="0021797C" w:rsidRPr="002E1B34">
        <w:rPr>
          <w:rFonts w:ascii="Arial" w:hAnsi="Arial" w:cs="Arial"/>
          <w:b/>
          <w:sz w:val="22"/>
          <w:szCs w:val="22"/>
        </w:rPr>
        <w:t>Nature du groupement et</w:t>
      </w:r>
      <w:r w:rsidR="00036500" w:rsidRPr="002E1B34">
        <w:rPr>
          <w:rFonts w:ascii="Arial" w:hAnsi="Arial" w:cs="Arial"/>
          <w:b/>
          <w:sz w:val="22"/>
          <w:szCs w:val="22"/>
        </w:rPr>
        <w:t>,</w:t>
      </w:r>
      <w:r w:rsidR="0021797C" w:rsidRPr="002E1B34">
        <w:rPr>
          <w:rFonts w:ascii="Arial" w:hAnsi="Arial" w:cs="Arial"/>
          <w:b/>
          <w:sz w:val="22"/>
          <w:szCs w:val="22"/>
        </w:rPr>
        <w:t xml:space="preserve"> </w:t>
      </w:r>
      <w:r w:rsidR="00036500" w:rsidRPr="002E1B34">
        <w:rPr>
          <w:rFonts w:ascii="Arial" w:hAnsi="Arial" w:cs="Arial"/>
          <w:b/>
          <w:sz w:val="22"/>
          <w:szCs w:val="22"/>
        </w:rPr>
        <w:t>en cas de groupement conjoint,</w:t>
      </w:r>
      <w:r w:rsidR="00036500" w:rsidRPr="002E1B34" w:rsidDel="0021797C">
        <w:rPr>
          <w:rFonts w:ascii="Arial" w:hAnsi="Arial" w:cs="Arial"/>
          <w:b/>
          <w:sz w:val="22"/>
          <w:szCs w:val="22"/>
        </w:rPr>
        <w:t xml:space="preserve"> </w:t>
      </w:r>
      <w:r w:rsidR="0021797C" w:rsidRPr="002E1B34">
        <w:rPr>
          <w:rFonts w:ascii="Arial" w:hAnsi="Arial" w:cs="Arial"/>
          <w:b/>
          <w:sz w:val="22"/>
          <w:szCs w:val="22"/>
        </w:rPr>
        <w:t>r</w:t>
      </w:r>
      <w:r w:rsidRPr="002E1B34">
        <w:rPr>
          <w:rFonts w:ascii="Arial" w:hAnsi="Arial" w:cs="Arial"/>
          <w:b/>
          <w:sz w:val="22"/>
          <w:szCs w:val="22"/>
        </w:rPr>
        <w:t>épartition des prestations</w:t>
      </w:r>
    </w:p>
    <w:p w:rsidR="00354C04" w:rsidRPr="002E1B34" w:rsidRDefault="00354C04" w:rsidP="009B45B9">
      <w:pPr>
        <w:pStyle w:val="fcase1ertab"/>
        <w:tabs>
          <w:tab w:val="left" w:pos="851"/>
        </w:tabs>
        <w:rPr>
          <w:rFonts w:ascii="Arial" w:hAnsi="Arial" w:cs="Arial"/>
        </w:rPr>
      </w:pPr>
      <w:r w:rsidRPr="002E1B34">
        <w:rPr>
          <w:rFonts w:ascii="Arial" w:hAnsi="Arial" w:cs="Arial"/>
          <w:i/>
          <w:iCs/>
          <w:sz w:val="18"/>
          <w:szCs w:val="18"/>
        </w:rPr>
        <w:t>(</w:t>
      </w:r>
      <w:r w:rsidR="00840934" w:rsidRPr="002E1B34">
        <w:rPr>
          <w:rFonts w:ascii="Arial" w:hAnsi="Arial" w:cs="Arial"/>
          <w:i/>
          <w:iCs/>
          <w:sz w:val="18"/>
          <w:szCs w:val="18"/>
        </w:rPr>
        <w:t>En</w:t>
      </w:r>
      <w:r w:rsidRPr="002E1B34">
        <w:rPr>
          <w:rFonts w:ascii="Arial" w:hAnsi="Arial" w:cs="Arial"/>
          <w:i/>
          <w:iCs/>
          <w:sz w:val="18"/>
          <w:szCs w:val="18"/>
        </w:rPr>
        <w:t xml:space="preserve"> cas de groupement d’opérateurs économiques.)</w:t>
      </w:r>
    </w:p>
    <w:p w:rsidR="00036500" w:rsidRPr="002E1B34" w:rsidRDefault="00036500" w:rsidP="009B45B9">
      <w:pPr>
        <w:tabs>
          <w:tab w:val="left" w:pos="851"/>
          <w:tab w:val="left" w:pos="6237"/>
        </w:tabs>
        <w:rPr>
          <w:rFonts w:ascii="Arial" w:hAnsi="Arial" w:cs="Arial"/>
          <w:i/>
          <w:iCs/>
          <w:sz w:val="18"/>
          <w:szCs w:val="18"/>
        </w:rPr>
      </w:pPr>
    </w:p>
    <w:p w:rsidR="0021797C" w:rsidRPr="002E1B34" w:rsidRDefault="0021797C" w:rsidP="009B45B9">
      <w:pPr>
        <w:pStyle w:val="fcase1ertab"/>
        <w:tabs>
          <w:tab w:val="left" w:pos="851"/>
        </w:tabs>
        <w:ind w:left="0" w:firstLine="0"/>
        <w:rPr>
          <w:rFonts w:ascii="Arial" w:hAnsi="Arial" w:cs="Arial"/>
        </w:rPr>
      </w:pPr>
      <w:r w:rsidRPr="002E1B34">
        <w:rPr>
          <w:rFonts w:ascii="Arial" w:hAnsi="Arial" w:cs="Arial"/>
        </w:rPr>
        <w:t xml:space="preserve">Pour l’exécution du marché </w:t>
      </w:r>
      <w:r w:rsidR="00D90A00" w:rsidRPr="002E1B34">
        <w:rPr>
          <w:rFonts w:ascii="Arial" w:hAnsi="Arial" w:cs="Arial"/>
        </w:rPr>
        <w:t>public</w:t>
      </w:r>
      <w:r w:rsidRPr="002E1B34">
        <w:rPr>
          <w:rFonts w:ascii="Arial" w:hAnsi="Arial" w:cs="Arial"/>
        </w:rPr>
        <w:t xml:space="preserve">, le groupement </w:t>
      </w:r>
      <w:r w:rsidR="00036500" w:rsidRPr="002E1B34">
        <w:rPr>
          <w:rFonts w:ascii="Arial" w:hAnsi="Arial" w:cs="Arial"/>
        </w:rPr>
        <w:t>d’opérateurs économiques est</w:t>
      </w:r>
      <w:r w:rsidRPr="002E1B34">
        <w:rPr>
          <w:rFonts w:ascii="Arial" w:hAnsi="Arial" w:cs="Arial"/>
        </w:rPr>
        <w:t> :</w:t>
      </w:r>
    </w:p>
    <w:p w:rsidR="00036500" w:rsidRPr="002E1B34" w:rsidRDefault="00036500" w:rsidP="009B45B9">
      <w:pPr>
        <w:pStyle w:val="fcase1ertab"/>
        <w:tabs>
          <w:tab w:val="left" w:pos="851"/>
        </w:tabs>
        <w:rPr>
          <w:rFonts w:ascii="Arial" w:hAnsi="Arial" w:cs="Arial"/>
        </w:rPr>
      </w:pPr>
      <w:r w:rsidRPr="002E1B34">
        <w:rPr>
          <w:rFonts w:ascii="Arial" w:hAnsi="Arial" w:cs="Arial"/>
          <w:i/>
          <w:iCs/>
          <w:sz w:val="18"/>
          <w:szCs w:val="18"/>
        </w:rPr>
        <w:t>(Cocher la case correspondante.)</w:t>
      </w:r>
    </w:p>
    <w:p w:rsidR="00354C04" w:rsidRPr="002E1B34" w:rsidRDefault="000D2DE2"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745C8">
        <w:fldChar w:fldCharType="separate"/>
      </w:r>
      <w:r>
        <w:fldChar w:fldCharType="end"/>
      </w:r>
      <w:r w:rsidR="00354C04" w:rsidRPr="002E1B34">
        <w:rPr>
          <w:rFonts w:ascii="Arial" w:hAnsi="Arial" w:cs="Arial"/>
          <w:i/>
          <w:iCs/>
        </w:rPr>
        <w:t xml:space="preserve"> </w:t>
      </w:r>
      <w:proofErr w:type="gramStart"/>
      <w:r w:rsidR="00354C04" w:rsidRPr="002E1B34">
        <w:rPr>
          <w:rFonts w:ascii="Arial" w:hAnsi="Arial" w:cs="Arial"/>
        </w:rPr>
        <w:t>conjoint</w:t>
      </w:r>
      <w:proofErr w:type="gramEnd"/>
      <w:r w:rsidR="00354C04" w:rsidRPr="002E1B34">
        <w:rPr>
          <w:rFonts w:ascii="Arial" w:hAnsi="Arial" w:cs="Arial"/>
        </w:rPr>
        <w:tab/>
      </w:r>
      <w:r w:rsidR="00354C04" w:rsidRPr="002E1B34">
        <w:rPr>
          <w:rFonts w:ascii="Arial" w:hAnsi="Arial" w:cs="Arial"/>
        </w:rPr>
        <w:tab/>
        <w:t>OU</w:t>
      </w:r>
      <w:r w:rsidR="00354C04" w:rsidRPr="002E1B34">
        <w:rPr>
          <w:rFonts w:ascii="Arial" w:hAnsi="Arial" w:cs="Arial"/>
        </w:rPr>
        <w:tab/>
      </w:r>
      <w:r w:rsidR="00354C04" w:rsidRPr="002E1B34">
        <w:rPr>
          <w:rFonts w:ascii="Arial" w:hAnsi="Arial" w:cs="Arial"/>
        </w:rPr>
        <w:tab/>
      </w:r>
      <w:r w:rsidR="00354C04" w:rsidRPr="00A10167">
        <w:fldChar w:fldCharType="begin">
          <w:ffData>
            <w:name w:val=""/>
            <w:enabled/>
            <w:calcOnExit w:val="0"/>
            <w:checkBox>
              <w:size w:val="20"/>
              <w:default w:val="0"/>
            </w:checkBox>
          </w:ffData>
        </w:fldChar>
      </w:r>
      <w:r w:rsidR="00354C04" w:rsidRPr="002E1B34">
        <w:instrText xml:space="preserve"> FORMCHECKBOX </w:instrText>
      </w:r>
      <w:r w:rsidR="009745C8">
        <w:fldChar w:fldCharType="separate"/>
      </w:r>
      <w:r w:rsidR="00354C04" w:rsidRPr="00A10167">
        <w:fldChar w:fldCharType="end"/>
      </w:r>
      <w:r w:rsidR="00354C04" w:rsidRPr="002E1B34">
        <w:rPr>
          <w:rFonts w:ascii="Arial" w:hAnsi="Arial" w:cs="Arial"/>
          <w:iCs/>
        </w:rPr>
        <w:t xml:space="preserve"> </w:t>
      </w:r>
      <w:r w:rsidR="00354C04" w:rsidRPr="002E1B34">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sidRPr="002E1B34">
        <w:rPr>
          <w:rFonts w:ascii="Arial" w:hAnsi="Arial" w:cs="Arial"/>
          <w:i/>
          <w:iCs/>
          <w:sz w:val="18"/>
          <w:szCs w:val="18"/>
        </w:rPr>
        <w:t>(Les membres du groupement conjoint indiquent dans le tableau ci-dessous la répartition des prestations que chacun d’entre eux s’engage à réaliser.)</w:t>
      </w:r>
    </w:p>
    <w:p w:rsidR="002E1B34" w:rsidRPr="002E1B34" w:rsidRDefault="002E1B34" w:rsidP="006C4338">
      <w:pPr>
        <w:tabs>
          <w:tab w:val="left" w:pos="851"/>
        </w:tabs>
        <w:spacing w:before="120"/>
        <w:jc w:val="both"/>
        <w:rPr>
          <w:rFonts w:ascii="Arial" w:hAnsi="Arial" w:cs="Arial"/>
          <w:b/>
          <w:bCs/>
        </w:rPr>
      </w:pPr>
    </w:p>
    <w:tbl>
      <w:tblPr>
        <w:tblW w:w="10241"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5738"/>
      </w:tblGrid>
      <w:tr w:rsidR="00F36324" w:rsidRPr="002E1B34" w:rsidTr="002E1B34">
        <w:trPr>
          <w:trHeight w:val="567"/>
        </w:trPr>
        <w:tc>
          <w:tcPr>
            <w:tcW w:w="4503" w:type="dxa"/>
            <w:shd w:val="clear" w:color="auto" w:fill="auto"/>
            <w:vAlign w:val="center"/>
          </w:tcPr>
          <w:p w:rsidR="009B1CD0" w:rsidRPr="002E1B34" w:rsidRDefault="009B1CD0" w:rsidP="006F3DF9">
            <w:pPr>
              <w:tabs>
                <w:tab w:val="left" w:pos="851"/>
              </w:tabs>
              <w:jc w:val="center"/>
              <w:rPr>
                <w:rFonts w:ascii="Arial" w:hAnsi="Arial" w:cs="Arial"/>
                <w:b/>
              </w:rPr>
            </w:pPr>
            <w:r w:rsidRPr="002E1B34">
              <w:rPr>
                <w:rFonts w:ascii="Arial" w:hAnsi="Arial" w:cs="Arial"/>
                <w:b/>
              </w:rPr>
              <w:t xml:space="preserve">Désignation des membres </w:t>
            </w:r>
          </w:p>
          <w:p w:rsidR="009B1CD0" w:rsidRPr="002E1B34" w:rsidRDefault="009B1CD0" w:rsidP="005846FB">
            <w:pPr>
              <w:tabs>
                <w:tab w:val="left" w:pos="851"/>
              </w:tabs>
              <w:jc w:val="center"/>
              <w:rPr>
                <w:b/>
              </w:rPr>
            </w:pPr>
            <w:proofErr w:type="gramStart"/>
            <w:r w:rsidRPr="002E1B34">
              <w:rPr>
                <w:rFonts w:ascii="Arial" w:hAnsi="Arial" w:cs="Arial"/>
                <w:b/>
              </w:rPr>
              <w:t>du</w:t>
            </w:r>
            <w:proofErr w:type="gramEnd"/>
            <w:r w:rsidRPr="002E1B34">
              <w:rPr>
                <w:rFonts w:ascii="Arial" w:hAnsi="Arial" w:cs="Arial"/>
                <w:b/>
              </w:rPr>
              <w:t xml:space="preserve"> groupement conjoint</w:t>
            </w:r>
          </w:p>
        </w:tc>
        <w:tc>
          <w:tcPr>
            <w:tcW w:w="5738" w:type="dxa"/>
            <w:shd w:val="clear" w:color="auto" w:fill="auto"/>
            <w:vAlign w:val="center"/>
          </w:tcPr>
          <w:p w:rsidR="009B1CD0" w:rsidRPr="002E1B34" w:rsidRDefault="009B1CD0" w:rsidP="005846FB">
            <w:pPr>
              <w:pStyle w:val="Titre5"/>
              <w:tabs>
                <w:tab w:val="left" w:pos="851"/>
              </w:tabs>
              <w:ind w:left="0" w:hanging="1008"/>
              <w:jc w:val="center"/>
              <w:rPr>
                <w:b/>
                <w:i w:val="0"/>
                <w:sz w:val="20"/>
              </w:rPr>
            </w:pPr>
            <w:r w:rsidRPr="002E1B34">
              <w:rPr>
                <w:b/>
                <w:i w:val="0"/>
                <w:sz w:val="20"/>
              </w:rPr>
              <w:t>Prestations exécutées par les membres</w:t>
            </w:r>
          </w:p>
          <w:p w:rsidR="009B1CD0" w:rsidRPr="002E1B34" w:rsidRDefault="009B1CD0" w:rsidP="005846FB">
            <w:pPr>
              <w:pStyle w:val="Titre5"/>
              <w:tabs>
                <w:tab w:val="left" w:pos="851"/>
              </w:tabs>
              <w:ind w:left="0" w:hanging="1008"/>
              <w:jc w:val="center"/>
              <w:rPr>
                <w:b/>
              </w:rPr>
            </w:pPr>
            <w:proofErr w:type="gramStart"/>
            <w:r w:rsidRPr="002E1B34">
              <w:rPr>
                <w:b/>
                <w:i w:val="0"/>
                <w:sz w:val="20"/>
              </w:rPr>
              <w:t>du</w:t>
            </w:r>
            <w:proofErr w:type="gramEnd"/>
            <w:r w:rsidRPr="002E1B34">
              <w:rPr>
                <w:b/>
                <w:i w:val="0"/>
                <w:sz w:val="20"/>
              </w:rPr>
              <w:t xml:space="preserve"> groupement conjoint</w:t>
            </w:r>
          </w:p>
        </w:tc>
      </w:tr>
      <w:tr w:rsidR="00F36324" w:rsidRPr="002E1B34" w:rsidTr="002E1B34">
        <w:trPr>
          <w:trHeight w:val="1021"/>
        </w:trPr>
        <w:tc>
          <w:tcPr>
            <w:tcW w:w="4503" w:type="dxa"/>
            <w:shd w:val="clear" w:color="auto" w:fill="CCFFFF"/>
          </w:tcPr>
          <w:p w:rsidR="002E1B34" w:rsidRPr="002E1B34" w:rsidRDefault="002E1B34" w:rsidP="00A10167">
            <w:pPr>
              <w:snapToGrid w:val="0"/>
              <w:jc w:val="both"/>
              <w:rPr>
                <w:rFonts w:ascii="Arial" w:hAnsi="Arial" w:cs="Arial"/>
              </w:rPr>
            </w:pPr>
          </w:p>
        </w:tc>
        <w:tc>
          <w:tcPr>
            <w:tcW w:w="5738" w:type="dxa"/>
            <w:shd w:val="clear" w:color="auto" w:fill="CCFFFF"/>
          </w:tcPr>
          <w:p w:rsidR="002E1B34" w:rsidRPr="002E1B34" w:rsidRDefault="002E1B34" w:rsidP="002E1B34">
            <w:pPr>
              <w:tabs>
                <w:tab w:val="left" w:pos="851"/>
              </w:tabs>
              <w:snapToGrid w:val="0"/>
              <w:jc w:val="both"/>
              <w:rPr>
                <w:rFonts w:ascii="Arial" w:hAnsi="Arial" w:cs="Arial"/>
              </w:rPr>
            </w:pPr>
          </w:p>
        </w:tc>
      </w:tr>
      <w:tr w:rsidR="00F36324" w:rsidRPr="002E1B34" w:rsidTr="002E1B34">
        <w:trPr>
          <w:trHeight w:val="1021"/>
        </w:trPr>
        <w:tc>
          <w:tcPr>
            <w:tcW w:w="4503" w:type="dxa"/>
            <w:shd w:val="clear" w:color="auto" w:fill="auto"/>
          </w:tcPr>
          <w:p w:rsidR="002E1B34" w:rsidRPr="002E1B34" w:rsidRDefault="002E1B34" w:rsidP="00A10167">
            <w:pPr>
              <w:snapToGrid w:val="0"/>
              <w:jc w:val="both"/>
              <w:rPr>
                <w:rFonts w:ascii="Arial" w:hAnsi="Arial" w:cs="Arial"/>
              </w:rPr>
            </w:pPr>
          </w:p>
        </w:tc>
        <w:tc>
          <w:tcPr>
            <w:tcW w:w="5738" w:type="dxa"/>
            <w:shd w:val="clear" w:color="auto" w:fill="auto"/>
          </w:tcPr>
          <w:p w:rsidR="002E1B34" w:rsidRPr="002E1B34" w:rsidRDefault="002E1B34" w:rsidP="002E1B34">
            <w:pPr>
              <w:tabs>
                <w:tab w:val="left" w:pos="851"/>
              </w:tabs>
              <w:snapToGrid w:val="0"/>
              <w:jc w:val="both"/>
              <w:rPr>
                <w:rFonts w:ascii="Arial" w:hAnsi="Arial" w:cs="Arial"/>
              </w:rPr>
            </w:pPr>
          </w:p>
        </w:tc>
      </w:tr>
    </w:tbl>
    <w:p w:rsidR="009B1CD0" w:rsidRPr="002E1B34" w:rsidRDefault="009B1CD0" w:rsidP="006C4338">
      <w:pPr>
        <w:tabs>
          <w:tab w:val="left" w:pos="851"/>
          <w:tab w:val="left" w:pos="6237"/>
        </w:tabs>
      </w:pPr>
    </w:p>
    <w:p w:rsidR="009B1CD0" w:rsidRPr="002E1B34" w:rsidRDefault="009B1CD0" w:rsidP="006C4338">
      <w:pPr>
        <w:pStyle w:val="fcasegauche"/>
        <w:tabs>
          <w:tab w:val="left" w:pos="851"/>
        </w:tabs>
        <w:spacing w:after="0"/>
        <w:ind w:left="0" w:firstLine="0"/>
        <w:rPr>
          <w:rFonts w:ascii="Arial" w:hAnsi="Arial" w:cs="Arial"/>
          <w:bCs/>
          <w:iCs/>
        </w:rPr>
      </w:pPr>
    </w:p>
    <w:p w:rsidR="009B1CD0" w:rsidRPr="002E1B34" w:rsidRDefault="009B1CD0" w:rsidP="006F3DF9">
      <w:pPr>
        <w:pStyle w:val="fcase1ertab"/>
        <w:tabs>
          <w:tab w:val="left" w:pos="851"/>
        </w:tabs>
        <w:ind w:left="0" w:firstLine="0"/>
        <w:rPr>
          <w:rFonts w:ascii="Arial" w:hAnsi="Arial" w:cs="Arial"/>
          <w:i/>
          <w:sz w:val="18"/>
          <w:szCs w:val="18"/>
        </w:rPr>
      </w:pPr>
      <w:r w:rsidRPr="002E1B34">
        <w:rPr>
          <w:rFonts w:ascii="Arial" w:hAnsi="Arial" w:cs="Arial"/>
          <w:b/>
          <w:sz w:val="22"/>
          <w:szCs w:val="22"/>
        </w:rPr>
        <w:t>B3 - Compte (s) à créditer</w:t>
      </w:r>
    </w:p>
    <w:p w:rsidR="009B1CD0" w:rsidRPr="002E1B34" w:rsidRDefault="009B1CD0" w:rsidP="005846FB">
      <w:pPr>
        <w:pStyle w:val="fcase1ertab"/>
        <w:tabs>
          <w:tab w:val="left" w:pos="851"/>
        </w:tabs>
        <w:spacing w:before="120"/>
        <w:ind w:left="0" w:firstLine="0"/>
        <w:rPr>
          <w:rFonts w:ascii="Arial" w:hAnsi="Arial" w:cs="Arial"/>
          <w:b/>
        </w:rPr>
      </w:pPr>
      <w:r w:rsidRPr="002E1B34">
        <w:rPr>
          <w:rFonts w:ascii="Arial" w:hAnsi="Arial" w:cs="Arial"/>
          <w:i/>
          <w:sz w:val="18"/>
          <w:szCs w:val="18"/>
        </w:rPr>
        <w:t>(Joindre un ou des relevé(s) d’identité bancaire ou postal.)</w:t>
      </w:r>
    </w:p>
    <w:p w:rsidR="009B1CD0" w:rsidRPr="002E1B34" w:rsidRDefault="009B1CD0" w:rsidP="005846FB">
      <w:pPr>
        <w:pStyle w:val="fcasegauche"/>
        <w:tabs>
          <w:tab w:val="left" w:pos="426"/>
          <w:tab w:val="left" w:pos="851"/>
        </w:tabs>
        <w:spacing w:after="0"/>
        <w:ind w:left="0" w:firstLine="0"/>
        <w:jc w:val="left"/>
        <w:rPr>
          <w:rFonts w:ascii="Arial" w:hAnsi="Arial" w:cs="Arial"/>
          <w:b/>
        </w:rPr>
      </w:pPr>
    </w:p>
    <w:p w:rsidR="009B1CD0" w:rsidRPr="002E1B34" w:rsidRDefault="009B1CD0" w:rsidP="005846FB">
      <w:pPr>
        <w:pStyle w:val="fcasegauche"/>
        <w:tabs>
          <w:tab w:val="left" w:pos="426"/>
          <w:tab w:val="left" w:pos="851"/>
        </w:tabs>
        <w:spacing w:after="0"/>
        <w:ind w:left="0" w:firstLine="0"/>
        <w:jc w:val="left"/>
        <w:rPr>
          <w:rFonts w:ascii="Arial" w:hAnsi="Arial" w:cs="Arial"/>
        </w:rPr>
      </w:pPr>
      <w:proofErr w:type="gramStart"/>
      <w:r w:rsidRPr="002E1B34">
        <w:rPr>
          <w:rFonts w:ascii="Wingdings" w:eastAsia="Wingdings" w:hAnsi="Wingdings" w:cs="Wingdings"/>
          <w:b/>
          <w:color w:val="66CCFF"/>
          <w:spacing w:val="-10"/>
        </w:rPr>
        <w:t></w:t>
      </w:r>
      <w:r w:rsidRPr="002E1B34">
        <w:rPr>
          <w:rFonts w:ascii="Arial" w:eastAsia="Arial" w:hAnsi="Arial" w:cs="Arial"/>
          <w:spacing w:val="-10"/>
        </w:rPr>
        <w:t xml:space="preserve">  </w:t>
      </w:r>
      <w:r w:rsidRPr="002E1B34">
        <w:rPr>
          <w:rFonts w:ascii="Arial" w:hAnsi="Arial" w:cs="Arial"/>
        </w:rPr>
        <w:t>Nom</w:t>
      </w:r>
      <w:proofErr w:type="gramEnd"/>
      <w:r w:rsidRPr="002E1B34">
        <w:rPr>
          <w:rFonts w:ascii="Arial" w:hAnsi="Arial" w:cs="Arial"/>
        </w:rPr>
        <w:t xml:space="preserve"> de l’établissement bancaire :</w:t>
      </w:r>
    </w:p>
    <w:p w:rsidR="009B1CD0" w:rsidRPr="002E1B34" w:rsidRDefault="009B1CD0" w:rsidP="005846FB">
      <w:pPr>
        <w:pStyle w:val="fcasegauche"/>
        <w:tabs>
          <w:tab w:val="left" w:pos="426"/>
          <w:tab w:val="left" w:pos="851"/>
        </w:tabs>
        <w:spacing w:after="0"/>
        <w:ind w:left="0" w:firstLine="0"/>
        <w:jc w:val="left"/>
        <w:rPr>
          <w:rFonts w:ascii="Arial" w:hAnsi="Arial" w:cs="Arial"/>
        </w:rPr>
      </w:pPr>
    </w:p>
    <w:p w:rsidR="009B1CD0" w:rsidRPr="002E1B34" w:rsidRDefault="009B1CD0" w:rsidP="0061068C">
      <w:pPr>
        <w:pStyle w:val="fcasegauche"/>
        <w:tabs>
          <w:tab w:val="left" w:pos="426"/>
          <w:tab w:val="left" w:pos="851"/>
        </w:tabs>
        <w:spacing w:after="0"/>
        <w:ind w:left="0" w:firstLine="0"/>
        <w:jc w:val="left"/>
        <w:rPr>
          <w:rFonts w:ascii="Arial" w:hAnsi="Arial" w:cs="Arial"/>
        </w:rPr>
      </w:pPr>
    </w:p>
    <w:p w:rsidR="009B1CD0" w:rsidRPr="002E1B34" w:rsidRDefault="009B1CD0" w:rsidP="00710FD6">
      <w:pPr>
        <w:pStyle w:val="fcasegauche"/>
        <w:tabs>
          <w:tab w:val="left" w:pos="426"/>
          <w:tab w:val="left" w:pos="851"/>
        </w:tabs>
        <w:spacing w:after="0"/>
        <w:ind w:left="0" w:firstLine="0"/>
        <w:jc w:val="left"/>
        <w:rPr>
          <w:rFonts w:ascii="Arial" w:hAnsi="Arial" w:cs="Arial"/>
        </w:rPr>
      </w:pPr>
    </w:p>
    <w:p w:rsidR="009B1CD0" w:rsidRPr="002E1B34" w:rsidRDefault="009B1CD0" w:rsidP="00710FD6">
      <w:pPr>
        <w:pStyle w:val="fcasegauche"/>
        <w:tabs>
          <w:tab w:val="left" w:pos="426"/>
          <w:tab w:val="left" w:pos="851"/>
        </w:tabs>
        <w:spacing w:after="0"/>
        <w:ind w:left="0" w:firstLine="0"/>
        <w:jc w:val="left"/>
        <w:rPr>
          <w:rFonts w:ascii="Arial" w:hAnsi="Arial" w:cs="Arial"/>
          <w:b/>
        </w:rPr>
      </w:pPr>
      <w:proofErr w:type="gramStart"/>
      <w:r w:rsidRPr="002E1B34">
        <w:rPr>
          <w:rFonts w:ascii="Wingdings" w:eastAsia="Wingdings" w:hAnsi="Wingdings" w:cs="Wingdings"/>
          <w:b/>
          <w:color w:val="66CCFF"/>
          <w:spacing w:val="-10"/>
        </w:rPr>
        <w:t></w:t>
      </w:r>
      <w:r w:rsidRPr="002E1B34">
        <w:rPr>
          <w:rFonts w:ascii="Arial" w:eastAsia="Arial" w:hAnsi="Arial" w:cs="Arial"/>
          <w:spacing w:val="-10"/>
        </w:rPr>
        <w:t xml:space="preserve">  </w:t>
      </w:r>
      <w:r w:rsidRPr="002E1B34">
        <w:rPr>
          <w:rFonts w:ascii="Arial" w:hAnsi="Arial" w:cs="Arial"/>
        </w:rPr>
        <w:t>Numéro</w:t>
      </w:r>
      <w:proofErr w:type="gramEnd"/>
      <w:r w:rsidRPr="002E1B34">
        <w:rPr>
          <w:rFonts w:ascii="Arial" w:hAnsi="Arial" w:cs="Arial"/>
        </w:rPr>
        <w:t xml:space="preserve"> de compte :</w:t>
      </w:r>
    </w:p>
    <w:p w:rsidR="009B1CD0" w:rsidRPr="002E1B34" w:rsidRDefault="009B1CD0" w:rsidP="00E47798">
      <w:pPr>
        <w:pStyle w:val="fcasegauche"/>
        <w:tabs>
          <w:tab w:val="left" w:pos="426"/>
          <w:tab w:val="left" w:pos="851"/>
        </w:tabs>
        <w:spacing w:after="0"/>
        <w:ind w:left="0" w:firstLine="0"/>
        <w:jc w:val="left"/>
        <w:rPr>
          <w:rFonts w:ascii="Arial" w:hAnsi="Arial" w:cs="Arial"/>
          <w:b/>
        </w:rPr>
      </w:pPr>
    </w:p>
    <w:p w:rsidR="009B1CD0" w:rsidRPr="002E1B34" w:rsidRDefault="009B1CD0" w:rsidP="0083205E">
      <w:pPr>
        <w:pStyle w:val="fcasegauche"/>
        <w:tabs>
          <w:tab w:val="left" w:pos="426"/>
          <w:tab w:val="left" w:pos="851"/>
        </w:tabs>
        <w:spacing w:after="0"/>
        <w:ind w:left="0" w:firstLine="0"/>
        <w:jc w:val="left"/>
        <w:rPr>
          <w:rFonts w:ascii="Arial" w:hAnsi="Arial" w:cs="Arial"/>
          <w:b/>
        </w:rPr>
      </w:pPr>
    </w:p>
    <w:p w:rsidR="009B1CD0" w:rsidRPr="002E1B34" w:rsidRDefault="009B1CD0" w:rsidP="0083205E">
      <w:pPr>
        <w:pStyle w:val="fcasegauche"/>
        <w:tabs>
          <w:tab w:val="left" w:pos="426"/>
          <w:tab w:val="left" w:pos="851"/>
        </w:tabs>
        <w:spacing w:after="0"/>
        <w:ind w:left="0" w:firstLine="0"/>
        <w:jc w:val="left"/>
        <w:rPr>
          <w:rFonts w:ascii="Arial" w:hAnsi="Arial" w:cs="Arial"/>
          <w:b/>
        </w:rPr>
      </w:pPr>
    </w:p>
    <w:p w:rsidR="009B1CD0" w:rsidRPr="002E1B34" w:rsidRDefault="009B1CD0" w:rsidP="0083205E">
      <w:pPr>
        <w:pStyle w:val="fcasegauche"/>
        <w:tabs>
          <w:tab w:val="left" w:pos="426"/>
          <w:tab w:val="left" w:pos="851"/>
        </w:tabs>
        <w:spacing w:after="0"/>
        <w:ind w:left="0" w:firstLine="0"/>
        <w:jc w:val="left"/>
        <w:rPr>
          <w:rFonts w:ascii="Arial" w:hAnsi="Arial" w:cs="Arial"/>
          <w:b/>
        </w:rPr>
      </w:pPr>
    </w:p>
    <w:p w:rsidR="009B1CD0" w:rsidRPr="002E1B34" w:rsidRDefault="009B1CD0" w:rsidP="0083205E">
      <w:pPr>
        <w:pStyle w:val="fcasegauche"/>
        <w:tabs>
          <w:tab w:val="left" w:pos="426"/>
          <w:tab w:val="left" w:pos="851"/>
        </w:tabs>
        <w:spacing w:after="0"/>
        <w:ind w:left="0" w:firstLine="0"/>
        <w:jc w:val="left"/>
        <w:rPr>
          <w:rFonts w:ascii="Arial" w:hAnsi="Arial" w:cs="Arial"/>
          <w:b/>
        </w:rPr>
      </w:pPr>
      <w:r w:rsidRPr="002E1B34">
        <w:rPr>
          <w:rFonts w:ascii="Arial" w:hAnsi="Arial" w:cs="Arial"/>
          <w:b/>
          <w:sz w:val="22"/>
          <w:szCs w:val="22"/>
        </w:rPr>
        <w:t>B4 - Avance</w:t>
      </w:r>
      <w:r w:rsidRPr="002E1B34">
        <w:rPr>
          <w:rFonts w:ascii="Arial" w:hAnsi="Arial" w:cs="Arial"/>
          <w:b/>
        </w:rPr>
        <w:t> </w:t>
      </w:r>
      <w:r w:rsidRPr="002E1B34">
        <w:rPr>
          <w:rFonts w:ascii="Arial" w:hAnsi="Arial" w:cs="Arial"/>
          <w:i/>
          <w:sz w:val="18"/>
          <w:szCs w:val="18"/>
        </w:rPr>
        <w:t>(</w:t>
      </w:r>
      <w:hyperlink r:id="rId8" w:history="1">
        <w:r w:rsidRPr="002E1B34">
          <w:rPr>
            <w:rStyle w:val="Lienhypertexte"/>
            <w:rFonts w:ascii="Arial" w:hAnsi="Arial" w:cs="Arial"/>
            <w:i/>
            <w:sz w:val="18"/>
            <w:szCs w:val="18"/>
          </w:rPr>
          <w:t>article</w:t>
        </w:r>
        <w:r w:rsidR="009D661E" w:rsidRPr="002E1B34">
          <w:rPr>
            <w:rStyle w:val="Lienhypertexte"/>
            <w:rFonts w:ascii="Arial" w:hAnsi="Arial" w:cs="Arial"/>
            <w:i/>
            <w:sz w:val="18"/>
            <w:szCs w:val="18"/>
          </w:rPr>
          <w:t> R. 2191-3</w:t>
        </w:r>
      </w:hyperlink>
      <w:r w:rsidR="00CD185D" w:rsidRPr="002E1B34">
        <w:rPr>
          <w:rFonts w:ascii="Arial" w:hAnsi="Arial" w:cs="Arial"/>
          <w:i/>
          <w:sz w:val="18"/>
          <w:szCs w:val="18"/>
        </w:rPr>
        <w:t xml:space="preserve"> </w:t>
      </w:r>
      <w:r w:rsidR="00D90A00" w:rsidRPr="002E1B34">
        <w:rPr>
          <w:rFonts w:ascii="Arial" w:hAnsi="Arial" w:cs="Arial"/>
          <w:i/>
          <w:sz w:val="18"/>
          <w:szCs w:val="18"/>
        </w:rPr>
        <w:t xml:space="preserve">ou </w:t>
      </w:r>
      <w:hyperlink r:id="rId9" w:history="1">
        <w:r w:rsidR="00D90A00" w:rsidRPr="002E1B34">
          <w:rPr>
            <w:rStyle w:val="Lienhypertexte"/>
            <w:rFonts w:ascii="Arial" w:hAnsi="Arial" w:cs="Arial"/>
            <w:i/>
            <w:sz w:val="18"/>
            <w:szCs w:val="18"/>
          </w:rPr>
          <w:t>article </w:t>
        </w:r>
        <w:r w:rsidR="009D661E" w:rsidRPr="002E1B34">
          <w:rPr>
            <w:rStyle w:val="Lienhypertexte"/>
            <w:rFonts w:ascii="Arial" w:hAnsi="Arial" w:cs="Arial"/>
            <w:i/>
            <w:sz w:val="18"/>
            <w:szCs w:val="18"/>
          </w:rPr>
          <w:t>R. 2391-1</w:t>
        </w:r>
      </w:hyperlink>
      <w:r w:rsidR="009D661E" w:rsidRPr="002E1B34">
        <w:rPr>
          <w:rFonts w:ascii="Arial" w:hAnsi="Arial" w:cs="Arial"/>
          <w:i/>
          <w:sz w:val="18"/>
          <w:szCs w:val="18"/>
        </w:rPr>
        <w:t xml:space="preserve"> </w:t>
      </w:r>
      <w:r w:rsidR="00D90A00" w:rsidRPr="002E1B34">
        <w:rPr>
          <w:rFonts w:ascii="Arial" w:hAnsi="Arial" w:cs="Arial"/>
          <w:i/>
          <w:sz w:val="18"/>
          <w:szCs w:val="18"/>
        </w:rPr>
        <w:t xml:space="preserve">du </w:t>
      </w:r>
      <w:r w:rsidR="00156924" w:rsidRPr="002E1B34">
        <w:rPr>
          <w:rFonts w:ascii="Arial" w:hAnsi="Arial" w:cs="Arial"/>
          <w:i/>
          <w:sz w:val="18"/>
          <w:szCs w:val="18"/>
        </w:rPr>
        <w:t>code de la commande publique</w:t>
      </w:r>
      <w:r w:rsidRPr="002E1B34">
        <w:rPr>
          <w:rFonts w:ascii="Arial" w:hAnsi="Arial" w:cs="Arial"/>
          <w:i/>
          <w:sz w:val="18"/>
          <w:szCs w:val="18"/>
        </w:rPr>
        <w:t>)</w:t>
      </w:r>
    </w:p>
    <w:p w:rsidR="009B1CD0" w:rsidRPr="002E1B34" w:rsidRDefault="009B1CD0" w:rsidP="00934503">
      <w:pPr>
        <w:tabs>
          <w:tab w:val="left" w:pos="426"/>
          <w:tab w:val="left" w:pos="851"/>
        </w:tabs>
        <w:rPr>
          <w:rFonts w:ascii="Arial" w:hAnsi="Arial" w:cs="Arial"/>
          <w:b/>
        </w:rPr>
      </w:pPr>
    </w:p>
    <w:p w:rsidR="009B1CD0" w:rsidRPr="002E1B34" w:rsidRDefault="009B1CD0" w:rsidP="00CD46CC">
      <w:pPr>
        <w:pStyle w:val="fcasegauche"/>
        <w:tabs>
          <w:tab w:val="left" w:pos="426"/>
          <w:tab w:val="left" w:pos="851"/>
        </w:tabs>
        <w:spacing w:after="0"/>
        <w:ind w:left="0" w:firstLine="0"/>
        <w:jc w:val="left"/>
        <w:rPr>
          <w:rFonts w:ascii="Arial" w:hAnsi="Arial" w:cs="Arial"/>
          <w:i/>
          <w:sz w:val="18"/>
          <w:szCs w:val="18"/>
        </w:rPr>
      </w:pPr>
      <w:r w:rsidRPr="002E1B34">
        <w:t>Je renonce au bénéfice de l'avance :</w:t>
      </w:r>
      <w:r w:rsidRPr="002E1B34">
        <w:tab/>
      </w:r>
      <w:r w:rsidRPr="002E1B34">
        <w:tab/>
      </w:r>
      <w:r w:rsidRPr="002E1B34">
        <w:tab/>
      </w:r>
      <w:r w:rsidRPr="002E1B34">
        <w:tab/>
      </w:r>
      <w:r w:rsidRPr="002E1B34">
        <w:tab/>
      </w:r>
      <w:r w:rsidR="007D7A65" w:rsidRPr="00A10167">
        <w:fldChar w:fldCharType="begin">
          <w:ffData>
            <w:name w:val=""/>
            <w:enabled/>
            <w:calcOnExit w:val="0"/>
            <w:checkBox>
              <w:size w:val="20"/>
              <w:default w:val="0"/>
            </w:checkBox>
          </w:ffData>
        </w:fldChar>
      </w:r>
      <w:r w:rsidR="007D7A65" w:rsidRPr="002E1B34">
        <w:instrText xml:space="preserve"> FORMCHECKBOX </w:instrText>
      </w:r>
      <w:r w:rsidR="009745C8">
        <w:fldChar w:fldCharType="separate"/>
      </w:r>
      <w:r w:rsidR="007D7A65" w:rsidRPr="00A10167">
        <w:fldChar w:fldCharType="end"/>
      </w:r>
      <w:r w:rsidRPr="002E1B34">
        <w:tab/>
      </w:r>
      <w:r w:rsidR="009D661E" w:rsidRPr="002E1B34">
        <w:t>Non</w:t>
      </w:r>
      <w:r w:rsidRPr="002E1B34">
        <w:tab/>
      </w:r>
      <w:r w:rsidRPr="002E1B34">
        <w:tab/>
      </w:r>
      <w:r w:rsidRPr="002E1B34">
        <w:tab/>
      </w:r>
      <w:r w:rsidR="007D7A65" w:rsidRPr="00A10167">
        <w:fldChar w:fldCharType="begin">
          <w:ffData>
            <w:name w:val=""/>
            <w:enabled/>
            <w:calcOnExit w:val="0"/>
            <w:checkBox>
              <w:size w:val="20"/>
              <w:default w:val="0"/>
            </w:checkBox>
          </w:ffData>
        </w:fldChar>
      </w:r>
      <w:r w:rsidR="007D7A65" w:rsidRPr="002E1B34">
        <w:instrText xml:space="preserve"> FORMCHECKBOX </w:instrText>
      </w:r>
      <w:r w:rsidR="009745C8">
        <w:fldChar w:fldCharType="separate"/>
      </w:r>
      <w:r w:rsidR="007D7A65" w:rsidRPr="00A10167">
        <w:fldChar w:fldCharType="end"/>
      </w:r>
      <w:r w:rsidRPr="002E1B34">
        <w:tab/>
      </w:r>
      <w:r w:rsidR="009D661E" w:rsidRPr="002E1B34">
        <w:t>Oui</w:t>
      </w:r>
    </w:p>
    <w:p w:rsidR="009B1CD0" w:rsidRPr="002E1B34" w:rsidRDefault="009B1CD0" w:rsidP="009B45B9">
      <w:pPr>
        <w:tabs>
          <w:tab w:val="left" w:pos="851"/>
        </w:tabs>
        <w:rPr>
          <w:rFonts w:ascii="Arial" w:hAnsi="Arial" w:cs="Arial"/>
          <w:b/>
        </w:rPr>
      </w:pPr>
      <w:r w:rsidRPr="002E1B34">
        <w:rPr>
          <w:rFonts w:ascii="Arial" w:hAnsi="Arial" w:cs="Arial"/>
          <w:i/>
          <w:sz w:val="18"/>
          <w:szCs w:val="18"/>
        </w:rPr>
        <w:t>(Cocher la case correspondante.)</w:t>
      </w:r>
    </w:p>
    <w:p w:rsidR="009B1CD0" w:rsidRPr="002E1B34" w:rsidRDefault="009B1CD0" w:rsidP="009B45B9">
      <w:pPr>
        <w:tabs>
          <w:tab w:val="left" w:pos="426"/>
          <w:tab w:val="left" w:pos="851"/>
        </w:tabs>
        <w:jc w:val="both"/>
        <w:rPr>
          <w:rFonts w:ascii="Arial" w:hAnsi="Arial" w:cs="Arial"/>
          <w:b/>
        </w:rPr>
      </w:pPr>
    </w:p>
    <w:p w:rsidR="009B1CD0" w:rsidRPr="002E1B34" w:rsidRDefault="009B1CD0" w:rsidP="009B45B9">
      <w:pPr>
        <w:tabs>
          <w:tab w:val="left" w:pos="426"/>
          <w:tab w:val="left" w:pos="851"/>
        </w:tabs>
        <w:jc w:val="both"/>
        <w:rPr>
          <w:rFonts w:ascii="Arial" w:hAnsi="Arial" w:cs="Arial"/>
          <w:b/>
        </w:rPr>
      </w:pPr>
    </w:p>
    <w:p w:rsidR="009B1CD0" w:rsidRPr="002E1B34" w:rsidRDefault="009B1CD0" w:rsidP="009B45B9">
      <w:pPr>
        <w:pStyle w:val="Titre4"/>
        <w:tabs>
          <w:tab w:val="clear" w:pos="4111"/>
          <w:tab w:val="left" w:pos="426"/>
          <w:tab w:val="left" w:pos="851"/>
        </w:tabs>
      </w:pPr>
      <w:r w:rsidRPr="002E1B34">
        <w:rPr>
          <w:sz w:val="22"/>
          <w:szCs w:val="22"/>
        </w:rPr>
        <w:t>B5 -</w:t>
      </w:r>
      <w:r w:rsidRPr="002E1B34">
        <w:rPr>
          <w:b w:val="0"/>
          <w:sz w:val="22"/>
          <w:szCs w:val="22"/>
        </w:rPr>
        <w:t xml:space="preserve"> </w:t>
      </w:r>
      <w:r w:rsidRPr="002E1B34">
        <w:rPr>
          <w:sz w:val="22"/>
          <w:szCs w:val="22"/>
        </w:rPr>
        <w:t xml:space="preserve">Durée d’exécution du marché </w:t>
      </w:r>
      <w:r w:rsidR="00FE48C9" w:rsidRPr="002E1B34">
        <w:rPr>
          <w:sz w:val="22"/>
          <w:szCs w:val="22"/>
        </w:rPr>
        <w:t>public</w:t>
      </w:r>
    </w:p>
    <w:p w:rsidR="009B1CD0" w:rsidRPr="00A10167" w:rsidRDefault="009B1CD0" w:rsidP="009B45B9">
      <w:pPr>
        <w:tabs>
          <w:tab w:val="left" w:pos="576"/>
          <w:tab w:val="left" w:pos="851"/>
        </w:tabs>
        <w:jc w:val="both"/>
      </w:pPr>
    </w:p>
    <w:p w:rsidR="000D2DE2" w:rsidRPr="00937B53" w:rsidRDefault="000D2DE2" w:rsidP="000D2DE2">
      <w:pPr>
        <w:ind w:right="-2"/>
        <w:rPr>
          <w:szCs w:val="22"/>
        </w:rPr>
      </w:pPr>
      <w:r w:rsidRPr="006D0980">
        <w:rPr>
          <w:szCs w:val="22"/>
        </w:rPr>
        <w:t>L'accord-cadre est conclu pour une durée de quarante-huit mois (48) fermes.</w:t>
      </w:r>
      <w:r w:rsidRPr="005E1386">
        <w:rPr>
          <w:szCs w:val="22"/>
        </w:rPr>
        <w:t xml:space="preserve"> </w:t>
      </w:r>
    </w:p>
    <w:p w:rsidR="000D2DE2" w:rsidRPr="005E1386" w:rsidRDefault="000D2DE2" w:rsidP="000D2DE2">
      <w:pPr>
        <w:ind w:right="-2"/>
        <w:rPr>
          <w:szCs w:val="22"/>
        </w:rPr>
      </w:pPr>
    </w:p>
    <w:p w:rsidR="000D2DE2" w:rsidRPr="00705C4C" w:rsidRDefault="000D2DE2" w:rsidP="000D2DE2">
      <w:pPr>
        <w:ind w:right="-2"/>
        <w:rPr>
          <w:szCs w:val="22"/>
        </w:rPr>
      </w:pPr>
    </w:p>
    <w:p w:rsidR="002E1B34" w:rsidRDefault="002E1B34" w:rsidP="002E1B34">
      <w:pPr>
        <w:rPr>
          <w:color w:val="000000"/>
        </w:rPr>
      </w:pPr>
    </w:p>
    <w:p w:rsidR="002E1B34" w:rsidRDefault="002E1B34" w:rsidP="002E1B34">
      <w:pPr>
        <w:rPr>
          <w:color w:val="000000"/>
        </w:rPr>
      </w:pPr>
    </w:p>
    <w:tbl>
      <w:tblPr>
        <w:tblW w:w="0" w:type="auto"/>
        <w:tblLayout w:type="fixed"/>
        <w:tblCellMar>
          <w:left w:w="71" w:type="dxa"/>
          <w:right w:w="71" w:type="dxa"/>
        </w:tblCellMar>
        <w:tblLook w:val="0000" w:firstRow="0" w:lastRow="0" w:firstColumn="0" w:lastColumn="0" w:noHBand="0" w:noVBand="0"/>
      </w:tblPr>
      <w:tblGrid>
        <w:gridCol w:w="10419"/>
      </w:tblGrid>
      <w:tr w:rsidR="00F36324" w:rsidRPr="002E1B34">
        <w:tc>
          <w:tcPr>
            <w:tcW w:w="10419" w:type="dxa"/>
            <w:shd w:val="clear" w:color="auto" w:fill="66CCFF"/>
          </w:tcPr>
          <w:p w:rsidR="009B1CD0" w:rsidRPr="002E1B34" w:rsidRDefault="009B1CD0" w:rsidP="00C630AD">
            <w:pPr>
              <w:tabs>
                <w:tab w:val="left" w:pos="-142"/>
                <w:tab w:val="left" w:pos="851"/>
                <w:tab w:val="left" w:pos="4111"/>
              </w:tabs>
              <w:jc w:val="both"/>
            </w:pPr>
            <w:r w:rsidRPr="002E1B34">
              <w:rPr>
                <w:rFonts w:ascii="Arial" w:hAnsi="Arial" w:cs="Arial"/>
                <w:b/>
                <w:bCs/>
                <w:sz w:val="22"/>
                <w:szCs w:val="22"/>
              </w:rPr>
              <w:lastRenderedPageBreak/>
              <w:t xml:space="preserve">C - Signature </w:t>
            </w:r>
            <w:r w:rsidR="00660727" w:rsidRPr="002E1B34">
              <w:rPr>
                <w:rFonts w:ascii="Arial" w:hAnsi="Arial" w:cs="Arial"/>
                <w:b/>
                <w:bCs/>
                <w:sz w:val="22"/>
                <w:szCs w:val="22"/>
              </w:rPr>
              <w:t xml:space="preserve">du marché </w:t>
            </w:r>
            <w:r w:rsidR="00FE48C9" w:rsidRPr="002E1B34">
              <w:rPr>
                <w:rFonts w:ascii="Arial" w:hAnsi="Arial" w:cs="Arial"/>
                <w:b/>
                <w:bCs/>
                <w:sz w:val="22"/>
                <w:szCs w:val="22"/>
              </w:rPr>
              <w:t>public</w:t>
            </w:r>
            <w:r w:rsidRPr="002E1B34">
              <w:rPr>
                <w:rFonts w:ascii="Arial" w:hAnsi="Arial" w:cs="Arial"/>
                <w:b/>
                <w:bCs/>
                <w:sz w:val="22"/>
                <w:szCs w:val="22"/>
              </w:rPr>
              <w:t xml:space="preserve"> par le </w:t>
            </w:r>
            <w:r w:rsidR="00036500" w:rsidRPr="002E1B34">
              <w:rPr>
                <w:rFonts w:ascii="Arial" w:hAnsi="Arial" w:cs="Arial"/>
                <w:b/>
                <w:bCs/>
                <w:sz w:val="22"/>
                <w:szCs w:val="22"/>
              </w:rPr>
              <w:t>titulaire individuel ou</w:t>
            </w:r>
            <w:r w:rsidR="00354C04" w:rsidRPr="002E1B34">
              <w:rPr>
                <w:rFonts w:ascii="Arial" w:hAnsi="Arial" w:cs="Arial"/>
                <w:b/>
                <w:bCs/>
                <w:sz w:val="22"/>
                <w:szCs w:val="22"/>
              </w:rPr>
              <w:t>, en cas groupement, le mandataire dûment habilité ou</w:t>
            </w:r>
            <w:r w:rsidR="00036500" w:rsidRPr="002E1B34">
              <w:rPr>
                <w:rFonts w:ascii="Arial" w:hAnsi="Arial" w:cs="Arial"/>
                <w:b/>
                <w:bCs/>
                <w:sz w:val="22"/>
                <w:szCs w:val="22"/>
              </w:rPr>
              <w:t xml:space="preserve"> chaque membre du groupement</w:t>
            </w:r>
          </w:p>
        </w:tc>
      </w:tr>
    </w:tbl>
    <w:p w:rsidR="009B1CD0" w:rsidRPr="002E1B34" w:rsidRDefault="009B1CD0" w:rsidP="006C4338">
      <w:pPr>
        <w:tabs>
          <w:tab w:val="left" w:pos="851"/>
        </w:tabs>
        <w:jc w:val="both"/>
      </w:pPr>
    </w:p>
    <w:p w:rsidR="005824AE" w:rsidRPr="002E1B34" w:rsidRDefault="005824AE" w:rsidP="005824AE">
      <w:pPr>
        <w:pStyle w:val="Default"/>
        <w:jc w:val="both"/>
        <w:rPr>
          <w:sz w:val="20"/>
          <w:szCs w:val="20"/>
        </w:rPr>
      </w:pPr>
      <w:r w:rsidRPr="002E1B34">
        <w:rPr>
          <w:b/>
          <w:sz w:val="20"/>
          <w:szCs w:val="20"/>
        </w:rPr>
        <w:t>Attention</w:t>
      </w:r>
      <w:r w:rsidRPr="002E1B34">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E1B34">
        <w:rPr>
          <w:sz w:val="20"/>
          <w:szCs w:val="20"/>
          <w:u w:val="single"/>
        </w:rPr>
        <w:t>et</w:t>
      </w:r>
      <w:r w:rsidRPr="002E1B34">
        <w:rPr>
          <w:sz w:val="20"/>
          <w:szCs w:val="20"/>
        </w:rPr>
        <w:t xml:space="preserve"> le sous-traitant concerné, il convient de faire signer ce DC4 par le biais du formulaire ATTRI2.</w:t>
      </w:r>
    </w:p>
    <w:p w:rsidR="005824AE" w:rsidRPr="002E1B34"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b/>
          <w:sz w:val="22"/>
          <w:szCs w:val="22"/>
        </w:rPr>
      </w:pPr>
      <w:r w:rsidRPr="002E1B34">
        <w:rPr>
          <w:rFonts w:ascii="Arial" w:hAnsi="Arial" w:cs="Arial"/>
          <w:b/>
          <w:sz w:val="22"/>
          <w:szCs w:val="22"/>
        </w:rPr>
        <w:t xml:space="preserve">C1 – Signature du marché </w:t>
      </w:r>
      <w:r w:rsidR="00FE48C9" w:rsidRPr="002E1B34">
        <w:rPr>
          <w:rFonts w:ascii="Arial" w:hAnsi="Arial" w:cs="Arial"/>
          <w:b/>
          <w:sz w:val="22"/>
          <w:szCs w:val="22"/>
        </w:rPr>
        <w:t>public</w:t>
      </w:r>
      <w:r w:rsidRPr="002E1B34">
        <w:rPr>
          <w:rFonts w:ascii="Arial" w:hAnsi="Arial" w:cs="Arial"/>
          <w:b/>
          <w:sz w:val="22"/>
          <w:szCs w:val="22"/>
        </w:rPr>
        <w:t xml:space="preserve"> par le titulaire individuel :</w:t>
      </w:r>
    </w:p>
    <w:p w:rsidR="000D2DE2" w:rsidRDefault="000D2DE2" w:rsidP="000D2DE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0D2DE2" w:rsidTr="006D0980">
        <w:tc>
          <w:tcPr>
            <w:tcW w:w="4644" w:type="dxa"/>
            <w:tcBorders>
              <w:top w:val="single" w:sz="4" w:space="0" w:color="000000"/>
              <w:left w:val="single" w:sz="4" w:space="0" w:color="000000"/>
              <w:bottom w:val="single" w:sz="4" w:space="0" w:color="000000"/>
            </w:tcBorders>
            <w:shd w:val="clear" w:color="auto" w:fill="auto"/>
            <w:vAlign w:val="center"/>
          </w:tcPr>
          <w:p w:rsidR="000D2DE2" w:rsidRDefault="000D2DE2" w:rsidP="006D0980">
            <w:pPr>
              <w:tabs>
                <w:tab w:val="left" w:pos="851"/>
              </w:tabs>
              <w:jc w:val="center"/>
              <w:rPr>
                <w:rFonts w:ascii="Arial" w:hAnsi="Arial" w:cs="Arial"/>
                <w:b/>
                <w:bCs/>
              </w:rPr>
            </w:pPr>
            <w:r>
              <w:rPr>
                <w:rFonts w:ascii="Arial" w:hAnsi="Arial" w:cs="Arial"/>
                <w:b/>
                <w:bCs/>
              </w:rPr>
              <w:t>Nom, prénom et qualité</w:t>
            </w:r>
          </w:p>
          <w:p w:rsidR="000D2DE2" w:rsidRDefault="000D2DE2" w:rsidP="006D0980">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0D2DE2" w:rsidRDefault="000D2DE2" w:rsidP="006D0980">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2DE2" w:rsidRDefault="000D2DE2" w:rsidP="006D0980">
            <w:pPr>
              <w:tabs>
                <w:tab w:val="left" w:pos="851"/>
              </w:tabs>
              <w:jc w:val="center"/>
              <w:rPr>
                <w:rFonts w:ascii="Arial" w:hAnsi="Arial" w:cs="Arial"/>
                <w:b/>
                <w:bCs/>
              </w:rPr>
            </w:pPr>
            <w:r>
              <w:rPr>
                <w:rFonts w:ascii="Arial" w:hAnsi="Arial" w:cs="Arial"/>
                <w:b/>
                <w:bCs/>
              </w:rPr>
              <w:t>Signature</w:t>
            </w:r>
          </w:p>
        </w:tc>
      </w:tr>
      <w:tr w:rsidR="000D2DE2" w:rsidTr="006D0980">
        <w:trPr>
          <w:trHeight w:val="1021"/>
        </w:trPr>
        <w:tc>
          <w:tcPr>
            <w:tcW w:w="4644" w:type="dxa"/>
            <w:tcBorders>
              <w:top w:val="single" w:sz="4" w:space="0" w:color="000000"/>
              <w:left w:val="single" w:sz="4" w:space="0" w:color="000000"/>
              <w:bottom w:val="single" w:sz="4" w:space="0" w:color="auto"/>
            </w:tcBorders>
            <w:shd w:val="clear" w:color="auto" w:fill="auto"/>
          </w:tcPr>
          <w:p w:rsidR="000D2DE2" w:rsidRDefault="000D2DE2" w:rsidP="006D0980">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0D2DE2" w:rsidRDefault="000D2DE2" w:rsidP="006D0980">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0D2DE2" w:rsidRDefault="000D2DE2" w:rsidP="006D0980">
            <w:pPr>
              <w:tabs>
                <w:tab w:val="left" w:pos="851"/>
              </w:tabs>
              <w:snapToGrid w:val="0"/>
              <w:jc w:val="both"/>
              <w:rPr>
                <w:rFonts w:ascii="Arial" w:hAnsi="Arial" w:cs="Arial"/>
                <w:b/>
                <w:bCs/>
              </w:rPr>
            </w:pPr>
          </w:p>
        </w:tc>
      </w:tr>
    </w:tbl>
    <w:p w:rsidR="000D2DE2" w:rsidRDefault="000D2DE2" w:rsidP="000D2DE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9745C8" w:rsidRDefault="009745C8" w:rsidP="000D2DE2">
      <w:pPr>
        <w:tabs>
          <w:tab w:val="left" w:pos="851"/>
        </w:tabs>
        <w:jc w:val="both"/>
        <w:rPr>
          <w:rFonts w:ascii="Arial" w:hAnsi="Arial" w:cs="Arial"/>
        </w:rPr>
      </w:pPr>
    </w:p>
    <w:p w:rsidR="009745C8" w:rsidRDefault="009745C8" w:rsidP="000D2DE2">
      <w:pPr>
        <w:tabs>
          <w:tab w:val="left" w:pos="851"/>
        </w:tabs>
        <w:jc w:val="both"/>
        <w:rPr>
          <w:rFonts w:ascii="Arial" w:hAnsi="Arial" w:cs="Arial"/>
        </w:rPr>
      </w:pPr>
    </w:p>
    <w:p w:rsidR="009745C8" w:rsidRDefault="009745C8" w:rsidP="000D2DE2">
      <w:pPr>
        <w:tabs>
          <w:tab w:val="left" w:pos="851"/>
        </w:tabs>
        <w:jc w:val="both"/>
        <w:rPr>
          <w:rFonts w:ascii="Arial" w:hAnsi="Arial" w:cs="Arial"/>
        </w:rPr>
      </w:pPr>
    </w:p>
    <w:p w:rsidR="009745C8" w:rsidRDefault="009745C8" w:rsidP="000D2DE2">
      <w:pPr>
        <w:tabs>
          <w:tab w:val="left" w:pos="851"/>
        </w:tabs>
        <w:jc w:val="both"/>
        <w:rPr>
          <w:rFonts w:ascii="Arial" w:hAnsi="Arial" w:cs="Arial"/>
        </w:rPr>
      </w:pPr>
    </w:p>
    <w:p w:rsidR="000D2DE2" w:rsidRDefault="000D2DE2" w:rsidP="000D2DE2">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0"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1"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0D2DE2" w:rsidRPr="009B45B9" w:rsidRDefault="000D2DE2" w:rsidP="000D2DE2">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D2DE2" w:rsidRDefault="000D2DE2" w:rsidP="000D2DE2">
      <w:pPr>
        <w:tabs>
          <w:tab w:val="left" w:pos="851"/>
        </w:tabs>
        <w:rPr>
          <w:rFonts w:ascii="Arial" w:hAnsi="Arial" w:cs="Arial"/>
        </w:rPr>
      </w:pPr>
    </w:p>
    <w:p w:rsidR="000D2DE2" w:rsidRDefault="000D2DE2" w:rsidP="000D2DE2">
      <w:pPr>
        <w:tabs>
          <w:tab w:val="left" w:pos="851"/>
        </w:tabs>
        <w:rPr>
          <w:rFonts w:ascii="Arial" w:hAnsi="Arial" w:cs="Arial"/>
        </w:rPr>
      </w:pPr>
    </w:p>
    <w:p w:rsidR="000D2DE2" w:rsidRDefault="000D2DE2" w:rsidP="000D2DE2">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0D2DE2" w:rsidRDefault="000D2DE2" w:rsidP="000D2DE2">
      <w:pPr>
        <w:pStyle w:val="fcase1ertab"/>
        <w:tabs>
          <w:tab w:val="left" w:pos="851"/>
        </w:tabs>
        <w:rPr>
          <w:rFonts w:ascii="Arial" w:hAnsi="Arial" w:cs="Arial"/>
        </w:rPr>
      </w:pPr>
      <w:r>
        <w:rPr>
          <w:rFonts w:ascii="Arial" w:hAnsi="Arial" w:cs="Arial"/>
          <w:i/>
          <w:iCs/>
          <w:sz w:val="18"/>
          <w:szCs w:val="18"/>
        </w:rPr>
        <w:t>(Cocher la case correspondante.)</w:t>
      </w:r>
    </w:p>
    <w:p w:rsidR="000D2DE2" w:rsidRDefault="000D2DE2" w:rsidP="000D2DE2">
      <w:pPr>
        <w:pStyle w:val="fcase1ertab"/>
        <w:tabs>
          <w:tab w:val="clear" w:pos="426"/>
          <w:tab w:val="left" w:pos="851"/>
        </w:tabs>
        <w:spacing w:before="120"/>
        <w:ind w:left="0" w:firstLine="851"/>
        <w:rPr>
          <w:rFonts w:ascii="Arial" w:hAnsi="Arial" w:cs="Arial"/>
        </w:rPr>
      </w:pPr>
      <w:r>
        <w:rPr>
          <w:rFonts w:ascii="Arial" w:hAnsi="Arial" w:cs="Arial"/>
        </w:rPr>
        <w:tab/>
      </w:r>
      <w:r w:rsidR="009745C8">
        <w:fldChar w:fldCharType="begin">
          <w:ffData>
            <w:name w:val=""/>
            <w:enabled/>
            <w:calcOnExit w:val="0"/>
            <w:checkBox>
              <w:size w:val="20"/>
              <w:default w:val="1"/>
            </w:checkBox>
          </w:ffData>
        </w:fldChar>
      </w:r>
      <w:r w:rsidR="009745C8">
        <w:instrText xml:space="preserve"> FORMCHECKBOX </w:instrText>
      </w:r>
      <w:r w:rsidR="009745C8">
        <w:fldChar w:fldCharType="end"/>
      </w:r>
      <w:r>
        <w:rPr>
          <w:rFonts w:ascii="Arial" w:hAnsi="Arial" w:cs="Arial"/>
          <w:iCs/>
        </w:rPr>
        <w:t xml:space="preserve"> </w:t>
      </w:r>
      <w:proofErr w:type="gramStart"/>
      <w:r>
        <w:rPr>
          <w:rFonts w:ascii="Arial" w:hAnsi="Arial" w:cs="Arial"/>
        </w:rPr>
        <w:t>solidaire</w:t>
      </w:r>
      <w:proofErr w:type="gramEnd"/>
    </w:p>
    <w:p w:rsidR="000D2DE2" w:rsidRDefault="000D2DE2" w:rsidP="000D2DE2">
      <w:pPr>
        <w:tabs>
          <w:tab w:val="left" w:pos="851"/>
        </w:tabs>
        <w:rPr>
          <w:rFonts w:ascii="Arial" w:hAnsi="Arial" w:cs="Arial"/>
        </w:rPr>
      </w:pPr>
    </w:p>
    <w:p w:rsidR="000D2DE2" w:rsidRDefault="000D2DE2" w:rsidP="000D2DE2">
      <w:pPr>
        <w:tabs>
          <w:tab w:val="left" w:pos="851"/>
        </w:tabs>
        <w:rPr>
          <w:rFonts w:ascii="Arial" w:hAnsi="Arial" w:cs="Arial"/>
        </w:rPr>
      </w:pPr>
    </w:p>
    <w:p w:rsidR="000D2DE2" w:rsidRDefault="000D2DE2" w:rsidP="000D2DE2">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745C8">
        <w:fldChar w:fldCharType="separate"/>
      </w:r>
      <w:r>
        <w:fldChar w:fldCharType="end"/>
      </w:r>
      <w:r>
        <w:t xml:space="preserve"> </w:t>
      </w:r>
      <w:r>
        <w:rPr>
          <w:rFonts w:ascii="Arial" w:hAnsi="Arial" w:cs="Arial"/>
        </w:rPr>
        <w:t>Les membres du groupement ont donné mandat au mandataire, qui signe le présent acte d’engagement :</w:t>
      </w:r>
    </w:p>
    <w:p w:rsidR="000D2DE2" w:rsidRDefault="000D2DE2" w:rsidP="000D2DE2">
      <w:pPr>
        <w:tabs>
          <w:tab w:val="left" w:pos="851"/>
        </w:tabs>
        <w:rPr>
          <w:rFonts w:ascii="Arial" w:hAnsi="Arial" w:cs="Arial"/>
        </w:rPr>
      </w:pPr>
      <w:r>
        <w:rPr>
          <w:rFonts w:ascii="Arial" w:hAnsi="Arial" w:cs="Arial"/>
          <w:i/>
          <w:sz w:val="18"/>
          <w:szCs w:val="18"/>
        </w:rPr>
        <w:t>(Cocher la ou les cases correspondantes.)</w:t>
      </w:r>
    </w:p>
    <w:p w:rsidR="000D2DE2" w:rsidRDefault="000D2DE2" w:rsidP="000D2DE2">
      <w:pPr>
        <w:pStyle w:val="fcasegauche"/>
        <w:tabs>
          <w:tab w:val="left" w:pos="426"/>
          <w:tab w:val="left" w:pos="851"/>
        </w:tabs>
        <w:spacing w:after="0"/>
        <w:ind w:left="0" w:firstLine="0"/>
        <w:jc w:val="left"/>
        <w:rPr>
          <w:rFonts w:ascii="Arial" w:hAnsi="Arial" w:cs="Arial"/>
        </w:rPr>
      </w:pPr>
    </w:p>
    <w:p w:rsidR="000D2DE2" w:rsidRDefault="000D2DE2" w:rsidP="000D2DE2">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745C8">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0D2DE2" w:rsidRDefault="000D2DE2" w:rsidP="000D2DE2">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0D2DE2" w:rsidRDefault="000D2DE2" w:rsidP="000D2DE2">
      <w:pPr>
        <w:tabs>
          <w:tab w:val="left" w:pos="851"/>
        </w:tabs>
        <w:rPr>
          <w:rFonts w:ascii="Arial" w:hAnsi="Arial" w:cs="Arial"/>
        </w:rPr>
      </w:pPr>
    </w:p>
    <w:p w:rsidR="000D2DE2" w:rsidRDefault="000D2DE2" w:rsidP="000D2DE2">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745C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0D2DE2" w:rsidRDefault="000D2DE2" w:rsidP="000D2DE2">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0D2DE2" w:rsidRDefault="000D2DE2" w:rsidP="000D2DE2">
      <w:pPr>
        <w:tabs>
          <w:tab w:val="left" w:pos="851"/>
        </w:tabs>
        <w:rPr>
          <w:rFonts w:ascii="Arial" w:hAnsi="Arial" w:cs="Arial"/>
          <w:iCs/>
        </w:rPr>
      </w:pPr>
    </w:p>
    <w:p w:rsidR="000D2DE2" w:rsidRDefault="000D2DE2" w:rsidP="000D2DE2">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745C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0D2DE2" w:rsidRPr="00C83930" w:rsidRDefault="000D2DE2" w:rsidP="000D2DE2">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0D2DE2" w:rsidRDefault="000D2DE2" w:rsidP="000D2DE2">
      <w:pPr>
        <w:tabs>
          <w:tab w:val="left" w:pos="851"/>
        </w:tabs>
        <w:ind w:left="1134" w:hanging="850"/>
        <w:rPr>
          <w:rFonts w:ascii="Arial" w:hAnsi="Arial" w:cs="Arial"/>
          <w:i/>
          <w:sz w:val="18"/>
          <w:szCs w:val="18"/>
        </w:rPr>
      </w:pPr>
    </w:p>
    <w:p w:rsidR="009745C8" w:rsidRDefault="009745C8" w:rsidP="000D2DE2">
      <w:pPr>
        <w:tabs>
          <w:tab w:val="left" w:pos="851"/>
        </w:tabs>
        <w:ind w:left="1134" w:hanging="850"/>
        <w:rPr>
          <w:rFonts w:ascii="Arial" w:hAnsi="Arial" w:cs="Arial"/>
          <w:i/>
          <w:sz w:val="18"/>
          <w:szCs w:val="18"/>
        </w:rPr>
      </w:pPr>
    </w:p>
    <w:p w:rsidR="009745C8" w:rsidRDefault="009745C8" w:rsidP="000D2DE2">
      <w:pPr>
        <w:tabs>
          <w:tab w:val="left" w:pos="851"/>
        </w:tabs>
        <w:ind w:left="1134" w:hanging="850"/>
        <w:rPr>
          <w:rFonts w:ascii="Arial" w:hAnsi="Arial" w:cs="Arial"/>
          <w:i/>
          <w:sz w:val="18"/>
          <w:szCs w:val="18"/>
        </w:rPr>
      </w:pPr>
    </w:p>
    <w:p w:rsidR="000D2DE2" w:rsidRDefault="000D2DE2" w:rsidP="000D2DE2">
      <w:pPr>
        <w:tabs>
          <w:tab w:val="left" w:pos="851"/>
        </w:tabs>
        <w:rPr>
          <w:rFonts w:ascii="Arial" w:hAnsi="Arial" w:cs="Arial"/>
          <w:i/>
          <w:sz w:val="18"/>
          <w:szCs w:val="18"/>
        </w:rPr>
      </w:pPr>
    </w:p>
    <w:p w:rsidR="000D2DE2" w:rsidRDefault="000D2DE2" w:rsidP="000D2DE2">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745C8">
        <w:fldChar w:fldCharType="separate"/>
      </w:r>
      <w:r>
        <w:fldChar w:fldCharType="end"/>
      </w:r>
      <w:r>
        <w:t xml:space="preserve"> </w:t>
      </w:r>
      <w:r>
        <w:rPr>
          <w:rFonts w:ascii="Arial" w:hAnsi="Arial" w:cs="Arial"/>
        </w:rPr>
        <w:t>Les membres du groupement, qui signent le présent acte d’engagement :</w:t>
      </w:r>
    </w:p>
    <w:p w:rsidR="000D2DE2" w:rsidRDefault="000D2DE2" w:rsidP="000D2DE2">
      <w:pPr>
        <w:tabs>
          <w:tab w:val="left" w:pos="851"/>
        </w:tabs>
        <w:rPr>
          <w:rFonts w:ascii="Arial" w:hAnsi="Arial" w:cs="Arial"/>
        </w:rPr>
      </w:pPr>
      <w:r>
        <w:rPr>
          <w:rFonts w:ascii="Arial" w:hAnsi="Arial" w:cs="Arial"/>
          <w:i/>
          <w:sz w:val="18"/>
          <w:szCs w:val="18"/>
        </w:rPr>
        <w:t>(Cocher la case correspondante.)</w:t>
      </w:r>
    </w:p>
    <w:p w:rsidR="000D2DE2" w:rsidRDefault="000D2DE2" w:rsidP="000D2DE2">
      <w:pPr>
        <w:tabs>
          <w:tab w:val="left" w:pos="851"/>
        </w:tabs>
        <w:rPr>
          <w:rFonts w:ascii="Arial" w:hAnsi="Arial" w:cs="Arial"/>
        </w:rPr>
      </w:pPr>
    </w:p>
    <w:p w:rsidR="000D2DE2" w:rsidRDefault="000D2DE2" w:rsidP="000D2DE2">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745C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0D2DE2" w:rsidRDefault="000D2DE2" w:rsidP="000D2DE2">
      <w:pPr>
        <w:tabs>
          <w:tab w:val="left" w:pos="851"/>
        </w:tabs>
        <w:ind w:left="1701" w:hanging="850"/>
        <w:jc w:val="both"/>
      </w:pPr>
    </w:p>
    <w:p w:rsidR="000D2DE2" w:rsidRDefault="000D2DE2" w:rsidP="000D2DE2">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745C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0D2DE2" w:rsidRDefault="000D2DE2" w:rsidP="000D2DE2">
      <w:pPr>
        <w:tabs>
          <w:tab w:val="left" w:pos="851"/>
        </w:tabs>
        <w:rPr>
          <w:rFonts w:ascii="Arial" w:hAnsi="Arial" w:cs="Arial"/>
          <w:iCs/>
        </w:rPr>
      </w:pPr>
    </w:p>
    <w:p w:rsidR="000D2DE2" w:rsidRDefault="000D2DE2" w:rsidP="000D2DE2">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9745C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0D2DE2" w:rsidRDefault="000D2DE2" w:rsidP="000D2DE2">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0D2DE2" w:rsidRDefault="000D2DE2" w:rsidP="000D2DE2">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0D2DE2" w:rsidTr="006D0980">
        <w:tc>
          <w:tcPr>
            <w:tcW w:w="4644" w:type="dxa"/>
            <w:tcBorders>
              <w:top w:val="single" w:sz="4" w:space="0" w:color="000000"/>
              <w:left w:val="single" w:sz="4" w:space="0" w:color="000000"/>
              <w:bottom w:val="single" w:sz="4" w:space="0" w:color="000000"/>
            </w:tcBorders>
            <w:shd w:val="clear" w:color="auto" w:fill="auto"/>
            <w:vAlign w:val="center"/>
          </w:tcPr>
          <w:p w:rsidR="000D2DE2" w:rsidRDefault="000D2DE2" w:rsidP="006D0980">
            <w:pPr>
              <w:tabs>
                <w:tab w:val="left" w:pos="851"/>
              </w:tabs>
              <w:jc w:val="center"/>
              <w:rPr>
                <w:rFonts w:ascii="Arial" w:hAnsi="Arial" w:cs="Arial"/>
                <w:b/>
                <w:bCs/>
              </w:rPr>
            </w:pPr>
            <w:r>
              <w:rPr>
                <w:rFonts w:ascii="Arial" w:hAnsi="Arial" w:cs="Arial"/>
                <w:b/>
                <w:bCs/>
              </w:rPr>
              <w:t>Nom, prénom et qualité</w:t>
            </w:r>
          </w:p>
          <w:p w:rsidR="000D2DE2" w:rsidRDefault="000D2DE2" w:rsidP="006D0980">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0D2DE2" w:rsidRDefault="000D2DE2" w:rsidP="006D0980">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D2DE2" w:rsidRDefault="000D2DE2" w:rsidP="006D0980">
            <w:pPr>
              <w:tabs>
                <w:tab w:val="left" w:pos="851"/>
              </w:tabs>
              <w:jc w:val="center"/>
              <w:rPr>
                <w:rFonts w:ascii="Arial" w:hAnsi="Arial" w:cs="Arial"/>
                <w:b/>
                <w:bCs/>
              </w:rPr>
            </w:pPr>
            <w:r>
              <w:rPr>
                <w:rFonts w:ascii="Arial" w:hAnsi="Arial" w:cs="Arial"/>
                <w:b/>
                <w:bCs/>
              </w:rPr>
              <w:t>Signature</w:t>
            </w:r>
          </w:p>
        </w:tc>
      </w:tr>
      <w:tr w:rsidR="000D2DE2" w:rsidTr="006D0980">
        <w:trPr>
          <w:trHeight w:val="1021"/>
        </w:trPr>
        <w:tc>
          <w:tcPr>
            <w:tcW w:w="4644" w:type="dxa"/>
            <w:tcBorders>
              <w:top w:val="single" w:sz="4" w:space="0" w:color="000000"/>
              <w:left w:val="single" w:sz="4" w:space="0" w:color="000000"/>
            </w:tcBorders>
            <w:shd w:val="clear" w:color="auto" w:fill="CCFFFF"/>
          </w:tcPr>
          <w:p w:rsidR="000D2DE2" w:rsidRDefault="000D2DE2" w:rsidP="006D0980">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0D2DE2" w:rsidRDefault="000D2DE2" w:rsidP="006D0980">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0D2DE2" w:rsidRDefault="000D2DE2" w:rsidP="006D0980">
            <w:pPr>
              <w:tabs>
                <w:tab w:val="left" w:pos="851"/>
              </w:tabs>
              <w:snapToGrid w:val="0"/>
              <w:jc w:val="both"/>
              <w:rPr>
                <w:rFonts w:ascii="Arial" w:hAnsi="Arial" w:cs="Arial"/>
                <w:b/>
                <w:bCs/>
              </w:rPr>
            </w:pPr>
          </w:p>
        </w:tc>
      </w:tr>
      <w:tr w:rsidR="000D2DE2" w:rsidTr="006D0980">
        <w:trPr>
          <w:trHeight w:val="1021"/>
        </w:trPr>
        <w:tc>
          <w:tcPr>
            <w:tcW w:w="4644" w:type="dxa"/>
            <w:tcBorders>
              <w:left w:val="single" w:sz="4" w:space="0" w:color="000000"/>
            </w:tcBorders>
            <w:shd w:val="clear" w:color="auto" w:fill="auto"/>
          </w:tcPr>
          <w:p w:rsidR="000D2DE2" w:rsidRDefault="000D2DE2" w:rsidP="006D0980">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0D2DE2" w:rsidRDefault="000D2DE2" w:rsidP="006D0980">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0D2DE2" w:rsidRDefault="000D2DE2" w:rsidP="006D0980">
            <w:pPr>
              <w:tabs>
                <w:tab w:val="left" w:pos="851"/>
              </w:tabs>
              <w:snapToGrid w:val="0"/>
              <w:jc w:val="both"/>
              <w:rPr>
                <w:rFonts w:ascii="Arial" w:hAnsi="Arial" w:cs="Arial"/>
                <w:b/>
                <w:bCs/>
              </w:rPr>
            </w:pPr>
          </w:p>
        </w:tc>
      </w:tr>
      <w:tr w:rsidR="000D2DE2" w:rsidTr="006D0980">
        <w:trPr>
          <w:trHeight w:val="1021"/>
        </w:trPr>
        <w:tc>
          <w:tcPr>
            <w:tcW w:w="4644" w:type="dxa"/>
            <w:tcBorders>
              <w:left w:val="single" w:sz="4" w:space="0" w:color="000000"/>
            </w:tcBorders>
            <w:shd w:val="clear" w:color="auto" w:fill="CCFFFF"/>
          </w:tcPr>
          <w:p w:rsidR="000D2DE2" w:rsidRDefault="000D2DE2" w:rsidP="006D0980">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0D2DE2" w:rsidRDefault="000D2DE2" w:rsidP="006D0980">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0D2DE2" w:rsidRDefault="000D2DE2" w:rsidP="006D0980">
            <w:pPr>
              <w:tabs>
                <w:tab w:val="left" w:pos="851"/>
              </w:tabs>
              <w:snapToGrid w:val="0"/>
              <w:jc w:val="both"/>
              <w:rPr>
                <w:rFonts w:ascii="Arial" w:hAnsi="Arial" w:cs="Arial"/>
                <w:b/>
                <w:bCs/>
              </w:rPr>
            </w:pPr>
          </w:p>
        </w:tc>
      </w:tr>
      <w:tr w:rsidR="000D2DE2" w:rsidTr="006D0980">
        <w:trPr>
          <w:trHeight w:val="1021"/>
        </w:trPr>
        <w:tc>
          <w:tcPr>
            <w:tcW w:w="4644" w:type="dxa"/>
            <w:tcBorders>
              <w:left w:val="single" w:sz="4" w:space="0" w:color="000000"/>
            </w:tcBorders>
            <w:shd w:val="clear" w:color="auto" w:fill="auto"/>
          </w:tcPr>
          <w:p w:rsidR="000D2DE2" w:rsidRDefault="000D2DE2" w:rsidP="006D0980">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0D2DE2" w:rsidRDefault="000D2DE2" w:rsidP="006D0980">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0D2DE2" w:rsidRDefault="000D2DE2" w:rsidP="006D0980">
            <w:pPr>
              <w:tabs>
                <w:tab w:val="left" w:pos="851"/>
              </w:tabs>
              <w:snapToGrid w:val="0"/>
              <w:jc w:val="both"/>
              <w:rPr>
                <w:rFonts w:ascii="Arial" w:hAnsi="Arial" w:cs="Arial"/>
                <w:b/>
                <w:bCs/>
              </w:rPr>
            </w:pPr>
          </w:p>
        </w:tc>
      </w:tr>
      <w:tr w:rsidR="000D2DE2" w:rsidTr="006D0980">
        <w:trPr>
          <w:trHeight w:val="1021"/>
        </w:trPr>
        <w:tc>
          <w:tcPr>
            <w:tcW w:w="4644" w:type="dxa"/>
            <w:tcBorders>
              <w:left w:val="single" w:sz="4" w:space="0" w:color="000000"/>
              <w:bottom w:val="single" w:sz="4" w:space="0" w:color="000000"/>
            </w:tcBorders>
            <w:shd w:val="clear" w:color="auto" w:fill="CCFFFF"/>
          </w:tcPr>
          <w:p w:rsidR="000D2DE2" w:rsidRDefault="000D2DE2" w:rsidP="006D0980">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0D2DE2" w:rsidRDefault="000D2DE2" w:rsidP="006D0980">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0D2DE2" w:rsidRDefault="000D2DE2" w:rsidP="006D0980">
            <w:pPr>
              <w:tabs>
                <w:tab w:val="left" w:pos="851"/>
              </w:tabs>
              <w:snapToGrid w:val="0"/>
              <w:jc w:val="both"/>
              <w:rPr>
                <w:rFonts w:ascii="Arial" w:hAnsi="Arial" w:cs="Arial"/>
                <w:b/>
                <w:bCs/>
              </w:rPr>
            </w:pPr>
          </w:p>
        </w:tc>
      </w:tr>
    </w:tbl>
    <w:p w:rsidR="000D2DE2" w:rsidRDefault="000D2DE2" w:rsidP="000D2DE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0D2DE2" w:rsidRDefault="000D2DE2" w:rsidP="000D2DE2">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0D2DE2" w:rsidTr="006D0980">
        <w:tc>
          <w:tcPr>
            <w:tcW w:w="10277" w:type="dxa"/>
            <w:shd w:val="clear" w:color="auto" w:fill="66CCFF"/>
          </w:tcPr>
          <w:p w:rsidR="000D2DE2" w:rsidRDefault="000D2DE2" w:rsidP="006D0980">
            <w:r>
              <w:rPr>
                <w:rFonts w:ascii="Arial" w:hAnsi="Arial" w:cs="Arial"/>
              </w:rPr>
              <w:br w:type="page"/>
            </w:r>
            <w:r>
              <w:rPr>
                <w:sz w:val="22"/>
                <w:szCs w:val="22"/>
              </w:rPr>
              <w:t>D - Identification et signature de l’acheteur.</w:t>
            </w:r>
          </w:p>
        </w:tc>
      </w:tr>
    </w:tbl>
    <w:p w:rsidR="000D2DE2" w:rsidRDefault="000D2DE2" w:rsidP="000D2DE2">
      <w:pPr>
        <w:tabs>
          <w:tab w:val="left" w:pos="851"/>
        </w:tabs>
      </w:pPr>
    </w:p>
    <w:p w:rsidR="000D2DE2" w:rsidRDefault="000D2DE2" w:rsidP="000D2DE2">
      <w:pPr>
        <w:tabs>
          <w:tab w:val="left" w:pos="851"/>
        </w:tabs>
      </w:pPr>
    </w:p>
    <w:p w:rsidR="000D2DE2" w:rsidRDefault="000D2DE2" w:rsidP="000D2DE2">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0D2DE2" w:rsidRDefault="000D2DE2" w:rsidP="000D2DE2">
      <w:pPr>
        <w:pStyle w:val="Titre1"/>
        <w:tabs>
          <w:tab w:val="left" w:pos="851"/>
        </w:tabs>
        <w:ind w:left="0"/>
        <w:jc w:val="both"/>
        <w:rPr>
          <w:rFonts w:ascii="Arial" w:hAnsi="Arial" w:cs="Arial"/>
        </w:rPr>
      </w:pPr>
    </w:p>
    <w:p w:rsidR="000D2DE2" w:rsidRDefault="000D2DE2" w:rsidP="000D2DE2">
      <w:pPr>
        <w:pStyle w:val="En-tte"/>
        <w:tabs>
          <w:tab w:val="clear" w:pos="4536"/>
          <w:tab w:val="clear" w:pos="9072"/>
          <w:tab w:val="left" w:pos="851"/>
        </w:tabs>
        <w:jc w:val="both"/>
        <w:rPr>
          <w:rFonts w:ascii="Arial" w:hAnsi="Arial" w:cs="Arial"/>
        </w:rPr>
      </w:pPr>
    </w:p>
    <w:p w:rsidR="000D2DE2" w:rsidRPr="00C15144" w:rsidRDefault="000D2DE2" w:rsidP="000D2DE2">
      <w:pPr>
        <w:rPr>
          <w:rFonts w:ascii="Arial" w:hAnsi="Arial" w:cs="Arial"/>
        </w:rPr>
      </w:pPr>
      <w:r w:rsidRPr="00C15144">
        <w:rPr>
          <w:rFonts w:ascii="Arial" w:hAnsi="Arial" w:cs="Arial"/>
        </w:rPr>
        <w:t>AMUE, Groupement d’intérêt public</w:t>
      </w:r>
    </w:p>
    <w:p w:rsidR="000D2DE2" w:rsidRDefault="009745C8" w:rsidP="000D2DE2">
      <w:pPr>
        <w:rPr>
          <w:rFonts w:ascii="Arial" w:hAnsi="Arial" w:cs="Arial"/>
        </w:rPr>
      </w:pPr>
      <w:r>
        <w:rPr>
          <w:rFonts w:ascii="Arial" w:hAnsi="Arial" w:cs="Arial"/>
        </w:rPr>
        <w:t>25 rue de Tolbiac</w:t>
      </w:r>
    </w:p>
    <w:p w:rsidR="000D2DE2" w:rsidRDefault="000D2DE2" w:rsidP="000D2DE2">
      <w:pPr>
        <w:rPr>
          <w:rFonts w:ascii="Arial" w:hAnsi="Arial" w:cs="Arial"/>
        </w:rPr>
      </w:pPr>
      <w:r w:rsidRPr="00C15144">
        <w:rPr>
          <w:rFonts w:ascii="Arial" w:hAnsi="Arial" w:cs="Arial"/>
        </w:rPr>
        <w:t>750</w:t>
      </w:r>
      <w:r w:rsidR="009745C8">
        <w:rPr>
          <w:rFonts w:ascii="Arial" w:hAnsi="Arial" w:cs="Arial"/>
        </w:rPr>
        <w:t>13</w:t>
      </w:r>
      <w:r w:rsidRPr="00C15144">
        <w:rPr>
          <w:rFonts w:ascii="Arial" w:hAnsi="Arial" w:cs="Arial"/>
        </w:rPr>
        <w:t xml:space="preserve"> PARIS</w:t>
      </w:r>
    </w:p>
    <w:p w:rsidR="000D2DE2" w:rsidRDefault="000D2DE2" w:rsidP="000D2DE2">
      <w:pPr>
        <w:pStyle w:val="En-tte"/>
        <w:tabs>
          <w:tab w:val="clear" w:pos="4536"/>
          <w:tab w:val="clear" w:pos="9072"/>
          <w:tab w:val="left" w:pos="851"/>
        </w:tabs>
        <w:jc w:val="both"/>
        <w:rPr>
          <w:rFonts w:ascii="Arial" w:hAnsi="Arial" w:cs="Arial"/>
        </w:rPr>
      </w:pPr>
    </w:p>
    <w:p w:rsidR="000D2DE2" w:rsidRDefault="000D2DE2" w:rsidP="000D2DE2">
      <w:pPr>
        <w:pStyle w:val="En-tte"/>
        <w:tabs>
          <w:tab w:val="clear" w:pos="4536"/>
          <w:tab w:val="clear" w:pos="9072"/>
          <w:tab w:val="left" w:pos="851"/>
        </w:tabs>
        <w:jc w:val="both"/>
        <w:rPr>
          <w:rFonts w:ascii="Arial" w:hAnsi="Arial" w:cs="Arial"/>
        </w:rPr>
      </w:pPr>
    </w:p>
    <w:p w:rsidR="000D2DE2" w:rsidRDefault="000D2DE2" w:rsidP="000D2DE2">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0D2DE2" w:rsidRDefault="000D2DE2" w:rsidP="000D2DE2">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0D2DE2" w:rsidRDefault="000D2DE2" w:rsidP="000D2DE2">
      <w:pPr>
        <w:tabs>
          <w:tab w:val="left" w:pos="851"/>
        </w:tabs>
        <w:jc w:val="both"/>
        <w:rPr>
          <w:rFonts w:ascii="Arial" w:hAnsi="Arial" w:cs="Arial"/>
        </w:rPr>
      </w:pPr>
    </w:p>
    <w:p w:rsidR="000D2DE2" w:rsidRPr="00C15144" w:rsidRDefault="009745C8" w:rsidP="000D2DE2">
      <w:pPr>
        <w:rPr>
          <w:rFonts w:ascii="Arial" w:hAnsi="Arial" w:cs="Arial"/>
        </w:rPr>
      </w:pPr>
      <w:r>
        <w:rPr>
          <w:rFonts w:ascii="Arial" w:hAnsi="Arial" w:cs="Arial"/>
        </w:rPr>
        <w:t>Simon LARGER</w:t>
      </w:r>
      <w:r w:rsidR="000D2DE2">
        <w:rPr>
          <w:rFonts w:ascii="Arial" w:hAnsi="Arial" w:cs="Arial"/>
        </w:rPr>
        <w:t>, Directeur de l’Amue</w:t>
      </w:r>
    </w:p>
    <w:p w:rsidR="000D2DE2" w:rsidRDefault="000D2DE2" w:rsidP="000D2DE2">
      <w:pPr>
        <w:tabs>
          <w:tab w:val="left" w:pos="851"/>
        </w:tabs>
        <w:jc w:val="both"/>
        <w:rPr>
          <w:rFonts w:ascii="Arial" w:hAnsi="Arial" w:cs="Arial"/>
        </w:rPr>
      </w:pPr>
    </w:p>
    <w:p w:rsidR="000D2DE2" w:rsidRDefault="000D2DE2" w:rsidP="000D2DE2">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2"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3"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0D2DE2" w:rsidRDefault="000D2DE2" w:rsidP="000D2DE2">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0D2DE2" w:rsidRDefault="000D2DE2" w:rsidP="000D2DE2">
      <w:pPr>
        <w:tabs>
          <w:tab w:val="left" w:pos="851"/>
        </w:tabs>
        <w:jc w:val="both"/>
        <w:rPr>
          <w:rFonts w:ascii="Arial" w:hAnsi="Arial" w:cs="Arial"/>
        </w:rPr>
      </w:pPr>
    </w:p>
    <w:p w:rsidR="000D2DE2" w:rsidRDefault="009745C8" w:rsidP="000D2DE2">
      <w:pPr>
        <w:tabs>
          <w:tab w:val="left" w:pos="851"/>
        </w:tabs>
        <w:jc w:val="both"/>
        <w:rPr>
          <w:rFonts w:ascii="Arial" w:hAnsi="Arial" w:cs="Arial"/>
        </w:rPr>
      </w:pPr>
      <w:r>
        <w:rPr>
          <w:rFonts w:ascii="Arial" w:hAnsi="Arial" w:cs="Arial"/>
        </w:rPr>
        <w:t>La</w:t>
      </w:r>
      <w:r w:rsidR="000D2DE2">
        <w:rPr>
          <w:rFonts w:ascii="Arial" w:hAnsi="Arial" w:cs="Arial"/>
        </w:rPr>
        <w:t xml:space="preserve"> Responsable du Service des Affaires Juridiques de l’Amue – </w:t>
      </w:r>
      <w:r>
        <w:rPr>
          <w:rFonts w:ascii="Arial" w:hAnsi="Arial" w:cs="Arial"/>
        </w:rPr>
        <w:t>25 rue de Tolbiac, 75013 Paris</w:t>
      </w:r>
    </w:p>
    <w:p w:rsidR="000D2DE2" w:rsidRDefault="000D2DE2" w:rsidP="000D2DE2">
      <w:pPr>
        <w:tabs>
          <w:tab w:val="left" w:pos="851"/>
        </w:tabs>
        <w:jc w:val="both"/>
        <w:rPr>
          <w:rFonts w:ascii="Arial" w:hAnsi="Arial" w:cs="Arial"/>
        </w:rPr>
      </w:pPr>
    </w:p>
    <w:p w:rsidR="000D2DE2" w:rsidRDefault="000D2DE2" w:rsidP="000D2DE2">
      <w:pPr>
        <w:pStyle w:val="fcase2metab"/>
        <w:ind w:left="0" w:firstLine="0"/>
        <w:rPr>
          <w:rFonts w:ascii="Arial" w:hAnsi="Arial" w:cs="Arial"/>
        </w:rPr>
      </w:pPr>
    </w:p>
    <w:p w:rsidR="000D2DE2" w:rsidRDefault="000D2DE2" w:rsidP="000D2DE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0D2DE2" w:rsidRDefault="000D2DE2" w:rsidP="000D2DE2">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0D2DE2" w:rsidRDefault="000D2DE2" w:rsidP="000D2DE2">
      <w:pPr>
        <w:pStyle w:val="fcase2metab"/>
        <w:rPr>
          <w:rFonts w:ascii="Arial" w:hAnsi="Arial" w:cs="Arial"/>
        </w:rPr>
      </w:pPr>
    </w:p>
    <w:p w:rsidR="000D2DE2" w:rsidRPr="00973EC2" w:rsidRDefault="009745C8" w:rsidP="000D2DE2">
      <w:pPr>
        <w:pStyle w:val="fcase2metab"/>
        <w:rPr>
          <w:rFonts w:ascii="Arial" w:hAnsi="Arial" w:cs="Arial"/>
        </w:rPr>
      </w:pPr>
      <w:r>
        <w:rPr>
          <w:rFonts w:ascii="Arial" w:hAnsi="Arial" w:cs="Arial"/>
        </w:rPr>
        <w:t>L’</w:t>
      </w:r>
      <w:r w:rsidR="000D2DE2" w:rsidRPr="00973EC2">
        <w:rPr>
          <w:rFonts w:ascii="Arial" w:hAnsi="Arial" w:cs="Arial"/>
        </w:rPr>
        <w:t>Agent comptable de l’Amue</w:t>
      </w:r>
    </w:p>
    <w:p w:rsidR="000D2DE2" w:rsidRPr="00973EC2" w:rsidRDefault="000D2DE2" w:rsidP="000D2DE2">
      <w:pPr>
        <w:tabs>
          <w:tab w:val="left" w:pos="851"/>
        </w:tabs>
        <w:jc w:val="both"/>
        <w:rPr>
          <w:rFonts w:ascii="Arial" w:hAnsi="Arial" w:cs="Arial"/>
        </w:rPr>
      </w:pPr>
      <w:r w:rsidRPr="00973EC2">
        <w:rPr>
          <w:rFonts w:ascii="Arial" w:hAnsi="Arial" w:cs="Arial"/>
        </w:rPr>
        <w:t xml:space="preserve">Adresse : </w:t>
      </w:r>
      <w:r w:rsidR="009745C8">
        <w:rPr>
          <w:rFonts w:ascii="Arial" w:hAnsi="Arial" w:cs="Arial"/>
        </w:rPr>
        <w:t>25 rue de Tolbiac, 75013 Paris</w:t>
      </w:r>
      <w:bookmarkStart w:id="0" w:name="_GoBack"/>
      <w:bookmarkEnd w:id="0"/>
    </w:p>
    <w:p w:rsidR="000D2DE2" w:rsidRPr="00973EC2" w:rsidRDefault="000D2DE2" w:rsidP="000D2DE2">
      <w:pPr>
        <w:tabs>
          <w:tab w:val="left" w:pos="851"/>
        </w:tabs>
        <w:jc w:val="both"/>
        <w:rPr>
          <w:rFonts w:ascii="Arial" w:hAnsi="Arial" w:cs="Arial"/>
        </w:rPr>
      </w:pPr>
      <w:r w:rsidRPr="00973EC2">
        <w:rPr>
          <w:rFonts w:ascii="Arial" w:hAnsi="Arial" w:cs="Arial"/>
        </w:rPr>
        <w:t>Courriel : service.facturier@amue.fr</w:t>
      </w:r>
    </w:p>
    <w:p w:rsidR="000D2DE2" w:rsidRPr="00973EC2" w:rsidRDefault="000D2DE2" w:rsidP="000D2DE2">
      <w:pPr>
        <w:tabs>
          <w:tab w:val="left" w:pos="851"/>
        </w:tabs>
        <w:jc w:val="both"/>
        <w:rPr>
          <w:rFonts w:ascii="Arial" w:hAnsi="Arial" w:cs="Arial"/>
        </w:rPr>
      </w:pPr>
      <w:r w:rsidRPr="00973EC2">
        <w:rPr>
          <w:rFonts w:ascii="Arial" w:hAnsi="Arial" w:cs="Arial"/>
        </w:rPr>
        <w:t>Téléphone : 01 44 32 90 00</w:t>
      </w:r>
    </w:p>
    <w:p w:rsidR="000D2DE2" w:rsidRDefault="000D2DE2" w:rsidP="000D2DE2">
      <w:pPr>
        <w:tabs>
          <w:tab w:val="left" w:pos="851"/>
        </w:tabs>
        <w:jc w:val="both"/>
        <w:rPr>
          <w:rFonts w:ascii="Arial" w:hAnsi="Arial" w:cs="Arial"/>
        </w:rPr>
      </w:pPr>
    </w:p>
    <w:p w:rsidR="000D2DE2" w:rsidRDefault="000D2DE2" w:rsidP="000D2DE2">
      <w:pPr>
        <w:pStyle w:val="fcase2metab"/>
        <w:ind w:left="0" w:firstLine="0"/>
        <w:rPr>
          <w:rFonts w:ascii="Arial" w:hAnsi="Arial" w:cs="Arial"/>
        </w:rPr>
      </w:pPr>
    </w:p>
    <w:p w:rsidR="000D2DE2" w:rsidRDefault="000D2DE2" w:rsidP="000D2DE2">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0D2DE2" w:rsidRDefault="000D2DE2" w:rsidP="000D2DE2">
      <w:pPr>
        <w:pStyle w:val="fcase2metab"/>
        <w:rPr>
          <w:rFonts w:ascii="Arial" w:hAnsi="Arial" w:cs="Arial"/>
        </w:rPr>
      </w:pPr>
    </w:p>
    <w:p w:rsidR="000D2DE2" w:rsidRDefault="000D2DE2" w:rsidP="000D2DE2">
      <w:pPr>
        <w:tabs>
          <w:tab w:val="left" w:pos="851"/>
        </w:tabs>
        <w:rPr>
          <w:rFonts w:ascii="Arial" w:hAnsi="Arial" w:cs="Arial"/>
        </w:rPr>
      </w:pPr>
    </w:p>
    <w:p w:rsidR="000D2DE2" w:rsidRDefault="000D2DE2" w:rsidP="000D2DE2">
      <w:pPr>
        <w:tabs>
          <w:tab w:val="left" w:pos="851"/>
          <w:tab w:val="left" w:pos="3402"/>
          <w:tab w:val="left" w:pos="6237"/>
          <w:tab w:val="left" w:pos="9072"/>
        </w:tabs>
        <w:jc w:val="both"/>
        <w:rPr>
          <w:rFonts w:ascii="Arial" w:hAnsi="Arial" w:cs="Arial"/>
          <w:i/>
          <w:sz w:val="18"/>
          <w:szCs w:val="18"/>
        </w:rPr>
      </w:pPr>
      <w:r>
        <w:rPr>
          <w:rFonts w:ascii="Arial" w:hAnsi="Arial" w:cs="Arial"/>
          <w:b/>
          <w:caps/>
        </w:rPr>
        <w:lastRenderedPageBreak/>
        <w:t>P</w:t>
      </w:r>
      <w:r>
        <w:rPr>
          <w:rFonts w:ascii="Arial" w:hAnsi="Arial" w:cs="Arial"/>
          <w:b/>
        </w:rPr>
        <w:t>our l</w:t>
      </w:r>
      <w:r>
        <w:rPr>
          <w:rFonts w:ascii="Arial" w:hAnsi="Arial" w:cs="Arial"/>
          <w:b/>
          <w:caps/>
        </w:rPr>
        <w:t>’É</w:t>
      </w:r>
      <w:r>
        <w:rPr>
          <w:rFonts w:ascii="Arial" w:hAnsi="Arial" w:cs="Arial"/>
          <w:b/>
        </w:rPr>
        <w:t>tat et ses établissements :</w:t>
      </w:r>
    </w:p>
    <w:p w:rsidR="000D2DE2" w:rsidRDefault="000D2DE2" w:rsidP="000D2DE2">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0D2DE2" w:rsidRDefault="000D2DE2" w:rsidP="000D2DE2">
      <w:pPr>
        <w:tabs>
          <w:tab w:val="left" w:pos="851"/>
        </w:tabs>
        <w:rPr>
          <w:rFonts w:ascii="Arial" w:hAnsi="Arial" w:cs="Arial"/>
        </w:rPr>
      </w:pPr>
    </w:p>
    <w:p w:rsidR="000D2DE2" w:rsidRDefault="000D2DE2" w:rsidP="000D2DE2">
      <w:pPr>
        <w:tabs>
          <w:tab w:val="left" w:pos="851"/>
        </w:tabs>
        <w:rPr>
          <w:rFonts w:ascii="Arial" w:hAnsi="Arial" w:cs="Arial"/>
        </w:rPr>
      </w:pPr>
    </w:p>
    <w:p w:rsidR="000D2DE2" w:rsidRDefault="000D2DE2" w:rsidP="000D2DE2">
      <w:pPr>
        <w:tabs>
          <w:tab w:val="left" w:pos="851"/>
        </w:tabs>
        <w:rPr>
          <w:rFonts w:ascii="Arial" w:hAnsi="Arial" w:cs="Arial"/>
        </w:rPr>
      </w:pPr>
    </w:p>
    <w:p w:rsidR="000D2DE2" w:rsidRDefault="000D2DE2" w:rsidP="000D2DE2">
      <w:pPr>
        <w:tabs>
          <w:tab w:val="left" w:pos="851"/>
        </w:tabs>
        <w:rPr>
          <w:rFonts w:ascii="Arial" w:hAnsi="Arial" w:cs="Arial"/>
        </w:rPr>
      </w:pPr>
    </w:p>
    <w:p w:rsidR="000D2DE2" w:rsidRDefault="000D2DE2" w:rsidP="000D2DE2">
      <w:pPr>
        <w:tabs>
          <w:tab w:val="left" w:pos="851"/>
        </w:tabs>
        <w:rPr>
          <w:rFonts w:ascii="Arial" w:hAnsi="Arial" w:cs="Arial"/>
        </w:rPr>
      </w:pPr>
    </w:p>
    <w:p w:rsidR="000D2DE2" w:rsidRDefault="000D2DE2" w:rsidP="000D2DE2">
      <w:pPr>
        <w:tabs>
          <w:tab w:val="left" w:pos="851"/>
        </w:tabs>
        <w:rPr>
          <w:rFonts w:ascii="Arial" w:hAnsi="Arial" w:cs="Arial"/>
        </w:rPr>
      </w:pPr>
    </w:p>
    <w:p w:rsidR="000D2DE2" w:rsidRDefault="000D2DE2" w:rsidP="000D2DE2">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0D2DE2" w:rsidRDefault="000D2DE2" w:rsidP="000D2DE2">
      <w:pPr>
        <w:tabs>
          <w:tab w:val="left" w:pos="851"/>
        </w:tabs>
      </w:pPr>
    </w:p>
    <w:p w:rsidR="000D2DE2" w:rsidRDefault="000D2DE2" w:rsidP="000D2DE2">
      <w:pPr>
        <w:tabs>
          <w:tab w:val="left" w:pos="851"/>
        </w:tabs>
      </w:pPr>
    </w:p>
    <w:p w:rsidR="000D2DE2" w:rsidRDefault="000D2DE2" w:rsidP="000D2DE2">
      <w:pPr>
        <w:tabs>
          <w:tab w:val="left" w:pos="851"/>
        </w:tabs>
      </w:pPr>
    </w:p>
    <w:p w:rsidR="000D2DE2" w:rsidRDefault="000D2DE2" w:rsidP="000D2DE2">
      <w:pPr>
        <w:tabs>
          <w:tab w:val="left" w:pos="851"/>
        </w:tabs>
      </w:pPr>
    </w:p>
    <w:p w:rsidR="000D2DE2" w:rsidRDefault="000D2DE2" w:rsidP="000D2DE2">
      <w:pPr>
        <w:tabs>
          <w:tab w:val="left" w:pos="851"/>
        </w:tabs>
        <w:ind w:left="6804"/>
        <w:jc w:val="both"/>
        <w:rPr>
          <w:rFonts w:ascii="Arial" w:hAnsi="Arial" w:cs="Arial"/>
          <w:i/>
          <w:sz w:val="18"/>
          <w:szCs w:val="18"/>
        </w:rPr>
      </w:pPr>
      <w:r>
        <w:rPr>
          <w:rFonts w:ascii="Arial" w:hAnsi="Arial" w:cs="Arial"/>
        </w:rPr>
        <w:t>Signature</w:t>
      </w:r>
    </w:p>
    <w:p w:rsidR="000D2DE2" w:rsidRDefault="000D2DE2" w:rsidP="000D2DE2">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0D2DE2" w:rsidRDefault="000D2DE2" w:rsidP="000D2DE2">
      <w:pPr>
        <w:tabs>
          <w:tab w:val="left" w:pos="851"/>
        </w:tabs>
        <w:jc w:val="both"/>
      </w:pPr>
    </w:p>
    <w:p w:rsidR="000D2DE2" w:rsidRDefault="000D2DE2" w:rsidP="000D2DE2">
      <w:pPr>
        <w:tabs>
          <w:tab w:val="left" w:pos="851"/>
        </w:tabs>
        <w:jc w:val="both"/>
      </w:pPr>
    </w:p>
    <w:p w:rsidR="009B1CD0" w:rsidRPr="002E1B34" w:rsidRDefault="009B1CD0" w:rsidP="000D2DE2">
      <w:pPr>
        <w:pStyle w:val="fcase1ertab"/>
        <w:tabs>
          <w:tab w:val="left" w:pos="851"/>
        </w:tabs>
        <w:ind w:left="0" w:firstLine="0"/>
      </w:pPr>
    </w:p>
    <w:sectPr w:rsidR="009B1CD0" w:rsidRPr="002E1B34" w:rsidSect="000D2DE2">
      <w:headerReference w:type="default" r:id="rId14"/>
      <w:footerReference w:type="default" r:id="rId15"/>
      <w:headerReference w:type="first" r:id="rId16"/>
      <w:footerReference w:type="first" r:id="rId17"/>
      <w:type w:val="continuous"/>
      <w:pgSz w:w="11906" w:h="16838"/>
      <w:pgMar w:top="1704" w:right="851" w:bottom="736" w:left="851" w:header="170"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2A86" w:rsidRDefault="00662A86">
      <w:r>
        <w:separator/>
      </w:r>
    </w:p>
  </w:endnote>
  <w:endnote w:type="continuationSeparator" w:id="0">
    <w:p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0A6A" w:rsidRDefault="009745C8" w:rsidP="00D10A6A">
    <w:pPr>
      <w:pBdr>
        <w:top w:val="single" w:sz="48" w:space="1" w:color="00ABE9"/>
      </w:pBdr>
      <w:tabs>
        <w:tab w:val="right" w:pos="9070"/>
      </w:tabs>
      <w:spacing w:line="280" w:lineRule="atLeast"/>
      <w:rPr>
        <w:rFonts w:eastAsia="Calibri"/>
        <w:color w:val="00ABE9"/>
        <w:szCs w:val="22"/>
        <w:lang w:eastAsia="en-US"/>
      </w:rPr>
    </w:pPr>
    <w:r>
      <w:rPr>
        <w:rFonts w:eastAsia="Calibri"/>
        <w:color w:val="00ABE9"/>
        <w:szCs w:val="22"/>
        <w:lang w:eastAsia="en-US"/>
      </w:rPr>
      <w:t>25-23 + SINFO</w:t>
    </w:r>
    <w:r w:rsidR="003920F1">
      <w:rPr>
        <w:rFonts w:eastAsia="Calibri"/>
        <w:color w:val="00ABE9"/>
        <w:szCs w:val="22"/>
        <w:lang w:eastAsia="en-US"/>
      </w:rPr>
      <w:t>-Multi-éditeurs</w:t>
    </w:r>
    <w:r w:rsidR="00D10A6A" w:rsidRPr="00E54E19">
      <w:rPr>
        <w:rFonts w:eastAsia="Calibri"/>
        <w:color w:val="00ABE9"/>
        <w:szCs w:val="22"/>
        <w:lang w:eastAsia="en-US"/>
      </w:rPr>
      <w:t xml:space="preserve"> +</w:t>
    </w:r>
    <w:r w:rsidR="00D10A6A">
      <w:rPr>
        <w:rFonts w:eastAsia="Calibri"/>
        <w:color w:val="00ABE9"/>
        <w:szCs w:val="22"/>
        <w:lang w:eastAsia="en-US"/>
      </w:rPr>
      <w:t xml:space="preserve"> Acte d’engagement</w:t>
    </w:r>
    <w:r w:rsidR="00D10A6A">
      <w:rPr>
        <w:rFonts w:eastAsia="Calibri"/>
        <w:color w:val="00ABE9"/>
        <w:szCs w:val="22"/>
        <w:lang w:eastAsia="en-US"/>
      </w:rPr>
      <w:tab/>
    </w:r>
  </w:p>
  <w:p w:rsidR="00D10A6A" w:rsidRDefault="00D10A6A" w:rsidP="00D10A6A">
    <w:pPr>
      <w:pStyle w:val="Pieddepage"/>
    </w:pPr>
  </w:p>
  <w:p w:rsidR="00D10A6A" w:rsidRDefault="00D10A6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4DB" w:rsidRDefault="009745C8" w:rsidP="000534DB">
    <w:pPr>
      <w:pBdr>
        <w:top w:val="single" w:sz="48" w:space="1" w:color="00ABE9"/>
      </w:pBdr>
      <w:tabs>
        <w:tab w:val="right" w:pos="9070"/>
      </w:tabs>
      <w:spacing w:line="280" w:lineRule="atLeast"/>
      <w:rPr>
        <w:rFonts w:eastAsia="Calibri"/>
        <w:color w:val="00ABE9"/>
        <w:szCs w:val="22"/>
        <w:lang w:eastAsia="en-US"/>
      </w:rPr>
    </w:pPr>
    <w:r>
      <w:rPr>
        <w:rFonts w:eastAsia="Calibri"/>
        <w:color w:val="00ABE9"/>
        <w:szCs w:val="22"/>
        <w:lang w:eastAsia="en-US"/>
      </w:rPr>
      <w:t>25-23</w:t>
    </w:r>
    <w:r w:rsidR="003920F1">
      <w:rPr>
        <w:rFonts w:eastAsia="Calibri"/>
        <w:color w:val="00ABE9"/>
        <w:szCs w:val="22"/>
        <w:lang w:eastAsia="en-US"/>
      </w:rPr>
      <w:t xml:space="preserve"> </w:t>
    </w:r>
    <w:r w:rsidR="000D2DE2">
      <w:rPr>
        <w:rFonts w:eastAsia="Calibri"/>
        <w:color w:val="00ABE9"/>
        <w:szCs w:val="22"/>
        <w:lang w:eastAsia="en-US"/>
      </w:rPr>
      <w:t xml:space="preserve">+ </w:t>
    </w:r>
    <w:r w:rsidR="003920F1">
      <w:rPr>
        <w:rFonts w:eastAsia="Calibri"/>
        <w:color w:val="00ABE9"/>
        <w:szCs w:val="22"/>
        <w:lang w:eastAsia="en-US"/>
      </w:rPr>
      <w:t>S</w:t>
    </w:r>
    <w:r>
      <w:rPr>
        <w:rFonts w:eastAsia="Calibri"/>
        <w:color w:val="00ABE9"/>
        <w:szCs w:val="22"/>
        <w:lang w:eastAsia="en-US"/>
      </w:rPr>
      <w:t>INFO</w:t>
    </w:r>
    <w:r w:rsidR="003920F1">
      <w:rPr>
        <w:rFonts w:eastAsia="Calibri"/>
        <w:color w:val="00ABE9"/>
        <w:szCs w:val="22"/>
        <w:lang w:eastAsia="en-US"/>
      </w:rPr>
      <w:t>-Multi-éditeurs</w:t>
    </w:r>
    <w:r w:rsidR="000D2DE2" w:rsidRPr="00E54E19">
      <w:rPr>
        <w:rFonts w:eastAsia="Calibri"/>
        <w:color w:val="00ABE9"/>
        <w:szCs w:val="22"/>
        <w:lang w:eastAsia="en-US"/>
      </w:rPr>
      <w:t xml:space="preserve"> +</w:t>
    </w:r>
    <w:r w:rsidR="000D2DE2">
      <w:rPr>
        <w:rFonts w:eastAsia="Calibri"/>
        <w:color w:val="00ABE9"/>
        <w:szCs w:val="22"/>
        <w:lang w:eastAsia="en-US"/>
      </w:rPr>
      <w:t xml:space="preserve"> Acte d’engagement</w:t>
    </w:r>
    <w:r w:rsidR="000534DB">
      <w:rPr>
        <w:rFonts w:eastAsia="Calibri"/>
        <w:color w:val="00ABE9"/>
        <w:szCs w:val="22"/>
        <w:lang w:eastAsia="en-US"/>
      </w:rPr>
      <w:tab/>
    </w:r>
  </w:p>
  <w:p w:rsidR="00D10A6A" w:rsidRDefault="00D10A6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2A86" w:rsidRDefault="00662A86">
      <w:r>
        <w:separator/>
      </w:r>
    </w:p>
  </w:footnote>
  <w:footnote w:type="continuationSeparator" w:id="0">
    <w:p w:rsidR="00662A86" w:rsidRDefault="00662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B34" w:rsidRDefault="000D2DE2">
    <w:pPr>
      <w:pStyle w:val="En-tte"/>
    </w:pPr>
    <w:r>
      <w:rPr>
        <w:noProof/>
      </w:rPr>
      <w:drawing>
        <wp:inline distT="0" distB="0" distL="0" distR="0" wp14:anchorId="2264CC7C" wp14:editId="26B4944E">
          <wp:extent cx="942975" cy="8572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42975" cy="85725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324" w:rsidRPr="00F36324" w:rsidRDefault="000D2DE2" w:rsidP="00F36324">
    <w:pPr>
      <w:pStyle w:val="En-tte"/>
    </w:pPr>
    <w:r>
      <w:rPr>
        <w:noProof/>
        <w:lang w:eastAsia="fr-FR"/>
      </w:rPr>
      <w:drawing>
        <wp:anchor distT="0" distB="0" distL="114300" distR="114300" simplePos="0" relativeHeight="251659264" behindDoc="0" locked="0" layoutInCell="1" allowOverlap="1" wp14:anchorId="3D8B491B" wp14:editId="238069E7">
          <wp:simplePos x="0" y="0"/>
          <wp:positionH relativeFrom="column">
            <wp:posOffset>0</wp:posOffset>
          </wp:positionH>
          <wp:positionV relativeFrom="paragraph">
            <wp:posOffset>-635</wp:posOffset>
          </wp:positionV>
          <wp:extent cx="3691890" cy="1151890"/>
          <wp:effectExtent l="0" t="0" r="3810" b="0"/>
          <wp:wrapNone/>
          <wp:docPr id="23"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9189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51E231C"/>
    <w:multiLevelType w:val="hybridMultilevel"/>
    <w:tmpl w:val="38CE7FA6"/>
    <w:lvl w:ilvl="0" w:tplc="F1D6539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D846A8"/>
    <w:multiLevelType w:val="hybridMultilevel"/>
    <w:tmpl w:val="A80C63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E0A2494"/>
    <w:multiLevelType w:val="hybridMultilevel"/>
    <w:tmpl w:val="0F0EF94C"/>
    <w:lvl w:ilvl="0" w:tplc="F1D6539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5"/>
  </w:num>
  <w:num w:numId="6">
    <w:abstractNumId w:val="8"/>
  </w:num>
  <w:num w:numId="7">
    <w:abstractNumId w:val="4"/>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534DB"/>
    <w:rsid w:val="00067F94"/>
    <w:rsid w:val="000934CB"/>
    <w:rsid w:val="000A2E05"/>
    <w:rsid w:val="000D2DE2"/>
    <w:rsid w:val="000E0020"/>
    <w:rsid w:val="00136472"/>
    <w:rsid w:val="00156924"/>
    <w:rsid w:val="00166B56"/>
    <w:rsid w:val="00172DAA"/>
    <w:rsid w:val="00174505"/>
    <w:rsid w:val="001C40C0"/>
    <w:rsid w:val="001C733C"/>
    <w:rsid w:val="001D1F26"/>
    <w:rsid w:val="001F5CEF"/>
    <w:rsid w:val="0021527A"/>
    <w:rsid w:val="0021797C"/>
    <w:rsid w:val="00225A1A"/>
    <w:rsid w:val="002904AF"/>
    <w:rsid w:val="002C022F"/>
    <w:rsid w:val="002C2CA3"/>
    <w:rsid w:val="002C4B3E"/>
    <w:rsid w:val="002C79D6"/>
    <w:rsid w:val="002D169E"/>
    <w:rsid w:val="002E1B34"/>
    <w:rsid w:val="002E56C1"/>
    <w:rsid w:val="00332B12"/>
    <w:rsid w:val="00354C04"/>
    <w:rsid w:val="00385E76"/>
    <w:rsid w:val="003920F1"/>
    <w:rsid w:val="003A7270"/>
    <w:rsid w:val="0043706E"/>
    <w:rsid w:val="0044597F"/>
    <w:rsid w:val="00452BE1"/>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2325D"/>
    <w:rsid w:val="0064560F"/>
    <w:rsid w:val="00660727"/>
    <w:rsid w:val="00662A86"/>
    <w:rsid w:val="006A37B0"/>
    <w:rsid w:val="006B5057"/>
    <w:rsid w:val="006C4269"/>
    <w:rsid w:val="006C4338"/>
    <w:rsid w:val="006F3DF9"/>
    <w:rsid w:val="007060E5"/>
    <w:rsid w:val="00710FD6"/>
    <w:rsid w:val="00730A78"/>
    <w:rsid w:val="00742180"/>
    <w:rsid w:val="00757151"/>
    <w:rsid w:val="007909E0"/>
    <w:rsid w:val="0079785C"/>
    <w:rsid w:val="007C6928"/>
    <w:rsid w:val="007D4001"/>
    <w:rsid w:val="007D7A65"/>
    <w:rsid w:val="007F68A6"/>
    <w:rsid w:val="0083205E"/>
    <w:rsid w:val="00840934"/>
    <w:rsid w:val="00844DAA"/>
    <w:rsid w:val="008450C7"/>
    <w:rsid w:val="00876A73"/>
    <w:rsid w:val="008B2A38"/>
    <w:rsid w:val="00930A5C"/>
    <w:rsid w:val="00934503"/>
    <w:rsid w:val="00972598"/>
    <w:rsid w:val="009745C8"/>
    <w:rsid w:val="00983FF3"/>
    <w:rsid w:val="009B1CD0"/>
    <w:rsid w:val="009B45B9"/>
    <w:rsid w:val="009C4738"/>
    <w:rsid w:val="009D661E"/>
    <w:rsid w:val="00A10167"/>
    <w:rsid w:val="00A34D04"/>
    <w:rsid w:val="00A96B40"/>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10A6A"/>
    <w:rsid w:val="00D26AD2"/>
    <w:rsid w:val="00D337D7"/>
    <w:rsid w:val="00D412FD"/>
    <w:rsid w:val="00D46BC7"/>
    <w:rsid w:val="00D90A00"/>
    <w:rsid w:val="00DA486C"/>
    <w:rsid w:val="00E20DB0"/>
    <w:rsid w:val="00E47798"/>
    <w:rsid w:val="00E74C76"/>
    <w:rsid w:val="00E96FF6"/>
    <w:rsid w:val="00F36324"/>
    <w:rsid w:val="00F92811"/>
    <w:rsid w:val="00FE48C9"/>
    <w:rsid w:val="00FF30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4C3209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136472"/>
    <w:rPr>
      <w:color w:val="605E5C"/>
      <w:shd w:val="clear" w:color="auto" w:fill="E1DFDD"/>
    </w:rPr>
  </w:style>
  <w:style w:type="paragraph" w:styleId="Paragraphedeliste">
    <w:name w:val="List Paragraph"/>
    <w:basedOn w:val="Normal"/>
    <w:uiPriority w:val="34"/>
    <w:qFormat/>
    <w:rsid w:val="001D1F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675598">
      <w:bodyDiv w:val="1"/>
      <w:marLeft w:val="0"/>
      <w:marRight w:val="0"/>
      <w:marTop w:val="0"/>
      <w:marBottom w:val="0"/>
      <w:divBdr>
        <w:top w:val="none" w:sz="0" w:space="0" w:color="auto"/>
        <w:left w:val="none" w:sz="0" w:space="0" w:color="auto"/>
        <w:bottom w:val="none" w:sz="0" w:space="0" w:color="auto"/>
        <w:right w:val="none" w:sz="0" w:space="0" w:color="auto"/>
      </w:divBdr>
      <w:divsChild>
        <w:div w:id="1858275241">
          <w:marLeft w:val="750"/>
          <w:marRight w:val="0"/>
          <w:marTop w:val="0"/>
          <w:marBottom w:val="0"/>
          <w:divBdr>
            <w:top w:val="none" w:sz="0" w:space="0" w:color="auto"/>
            <w:left w:val="none" w:sz="0" w:space="0" w:color="auto"/>
            <w:bottom w:val="none" w:sz="0" w:space="0" w:color="auto"/>
            <w:right w:val="none" w:sz="0" w:space="0" w:color="auto"/>
          </w:divBdr>
        </w:div>
        <w:div w:id="1850605892">
          <w:marLeft w:val="750"/>
          <w:marRight w:val="0"/>
          <w:marTop w:val="0"/>
          <w:marBottom w:val="0"/>
          <w:divBdr>
            <w:top w:val="none" w:sz="0" w:space="0" w:color="auto"/>
            <w:left w:val="none" w:sz="0" w:space="0" w:color="auto"/>
            <w:bottom w:val="none" w:sz="0" w:space="0" w:color="auto"/>
            <w:right w:val="none" w:sz="0" w:space="0" w:color="auto"/>
          </w:divBdr>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66160010">
      <w:bodyDiv w:val="1"/>
      <w:marLeft w:val="0"/>
      <w:marRight w:val="0"/>
      <w:marTop w:val="0"/>
      <w:marBottom w:val="0"/>
      <w:divBdr>
        <w:top w:val="none" w:sz="0" w:space="0" w:color="auto"/>
        <w:left w:val="none" w:sz="0" w:space="0" w:color="auto"/>
        <w:bottom w:val="none" w:sz="0" w:space="0" w:color="auto"/>
        <w:right w:val="none" w:sz="0" w:space="0" w:color="auto"/>
      </w:divBdr>
      <w:divsChild>
        <w:div w:id="548807106">
          <w:marLeft w:val="750"/>
          <w:marRight w:val="0"/>
          <w:marTop w:val="0"/>
          <w:marBottom w:val="0"/>
          <w:divBdr>
            <w:top w:val="none" w:sz="0" w:space="0" w:color="auto"/>
            <w:left w:val="none" w:sz="0" w:space="0" w:color="auto"/>
            <w:bottom w:val="none" w:sz="0" w:space="0" w:color="auto"/>
            <w:right w:val="none" w:sz="0" w:space="0" w:color="auto"/>
          </w:divBdr>
        </w:div>
        <w:div w:id="342166404">
          <w:marLeft w:val="750"/>
          <w:marRight w:val="0"/>
          <w:marTop w:val="0"/>
          <w:marBottom w:val="0"/>
          <w:divBdr>
            <w:top w:val="none" w:sz="0" w:space="0" w:color="auto"/>
            <w:left w:val="none" w:sz="0" w:space="0" w:color="auto"/>
            <w:bottom w:val="none" w:sz="0" w:space="0" w:color="auto"/>
            <w:right w:val="none" w:sz="0" w:space="0" w:color="auto"/>
          </w:divBdr>
        </w:div>
      </w:divsChild>
    </w:div>
    <w:div w:id="1666978985">
      <w:bodyDiv w:val="1"/>
      <w:marLeft w:val="0"/>
      <w:marRight w:val="0"/>
      <w:marTop w:val="0"/>
      <w:marBottom w:val="0"/>
      <w:divBdr>
        <w:top w:val="none" w:sz="0" w:space="0" w:color="auto"/>
        <w:left w:val="none" w:sz="0" w:space="0" w:color="auto"/>
        <w:bottom w:val="none" w:sz="0" w:space="0" w:color="auto"/>
        <w:right w:val="none" w:sz="0" w:space="0" w:color="auto"/>
      </w:divBdr>
      <w:divsChild>
        <w:div w:id="1961299622">
          <w:marLeft w:val="750"/>
          <w:marRight w:val="0"/>
          <w:marTop w:val="0"/>
          <w:marBottom w:val="0"/>
          <w:divBdr>
            <w:top w:val="none" w:sz="0" w:space="0" w:color="auto"/>
            <w:left w:val="none" w:sz="0" w:space="0" w:color="auto"/>
            <w:bottom w:val="none" w:sz="0" w:space="0" w:color="auto"/>
            <w:right w:val="none" w:sz="0" w:space="0" w:color="auto"/>
          </w:divBdr>
        </w:div>
        <w:div w:id="2088841068">
          <w:marLeft w:val="75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75AC0-8556-44F0-BA07-44ADCFCE4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1238</Words>
  <Characters>7035</Characters>
  <Application>Microsoft Office Word</Application>
  <DocSecurity>0</DocSecurity>
  <Lines>156</Lines>
  <Paragraphs>82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8191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2025-10-23T06:57:00Z</dcterms:created>
  <dcterms:modified xsi:type="dcterms:W3CDTF">2025-10-23T06:57:00Z</dcterms:modified>
</cp:coreProperties>
</file>