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190184">
              <w:rPr>
                <w:rFonts w:ascii="Arial" w:hAnsi="Arial" w:cs="Arial"/>
                <w:b/>
                <w:bCs/>
                <w:sz w:val="28"/>
                <w:szCs w:val="28"/>
              </w:rPr>
              <w:t xml:space="preserve"> N° 2025 0 </w:t>
            </w:r>
            <w:r w:rsidR="00D22392">
              <w:rPr>
                <w:rFonts w:ascii="Arial" w:hAnsi="Arial" w:cs="Arial"/>
                <w:b/>
                <w:bCs/>
                <w:sz w:val="28"/>
                <w:szCs w:val="28"/>
              </w:rPr>
              <w:t>1</w:t>
            </w:r>
            <w:r w:rsidR="000A09C2">
              <w:rPr>
                <w:rFonts w:ascii="Arial" w:hAnsi="Arial" w:cs="Arial"/>
                <w:b/>
                <w:bCs/>
                <w:sz w:val="28"/>
                <w:szCs w:val="28"/>
              </w:rPr>
              <w:t>4</w:t>
            </w:r>
            <w:r w:rsidR="00D22392">
              <w:rPr>
                <w:rFonts w:ascii="Arial" w:hAnsi="Arial" w:cs="Arial"/>
                <w:b/>
                <w:bCs/>
                <w:sz w:val="28"/>
                <w:szCs w:val="28"/>
              </w:rPr>
              <w:t>9</w:t>
            </w:r>
            <w:r w:rsidR="00E248D9">
              <w:rPr>
                <w:rFonts w:ascii="Arial" w:hAnsi="Arial" w:cs="Arial"/>
                <w:b/>
                <w:bCs/>
                <w:sz w:val="28"/>
                <w:szCs w:val="28"/>
              </w:rPr>
              <w:t> </w:t>
            </w:r>
            <w:r w:rsidR="00190184">
              <w:rPr>
                <w:rFonts w:ascii="Arial" w:hAnsi="Arial" w:cs="Arial"/>
                <w:b/>
                <w:bCs/>
                <w:sz w:val="28"/>
                <w:szCs w:val="28"/>
              </w:rPr>
              <w:t>00</w:t>
            </w:r>
            <w:r w:rsidR="00E248D9">
              <w:rPr>
                <w:rFonts w:ascii="Arial" w:hAnsi="Arial" w:cs="Arial"/>
                <w:b/>
                <w:bCs/>
                <w:sz w:val="28"/>
                <w:szCs w:val="28"/>
              </w:rPr>
              <w:t>1 000</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CD2A1A" w:rsidRPr="00CD2A1A" w:rsidRDefault="00CD2A1A" w:rsidP="00CD2A1A">
      <w:pPr>
        <w:pStyle w:val="Corpsdetexte31"/>
        <w:rPr>
          <w:sz w:val="18"/>
          <w:szCs w:val="18"/>
        </w:rPr>
      </w:pPr>
      <w:r w:rsidRPr="00CD2A1A">
        <w:rPr>
          <w:sz w:val="18"/>
          <w:szCs w:val="18"/>
        </w:rPr>
        <w:t>Alors qu’un acte d’engagement était autrefois requis de l’opérateur économique soumissionnaire lors du dépôt de son offre, sa signature n’est plus aujourd’hui requise qu’au stade de l’attribution du marché public.</w:t>
      </w:r>
    </w:p>
    <w:p w:rsidR="00CD2A1A" w:rsidRPr="00CD2A1A" w:rsidRDefault="00CD2A1A" w:rsidP="00CD2A1A">
      <w:pPr>
        <w:pStyle w:val="Corpsdetexte31"/>
        <w:rPr>
          <w:sz w:val="18"/>
          <w:szCs w:val="18"/>
        </w:rPr>
      </w:pPr>
    </w:p>
    <w:p w:rsidR="00CD2A1A" w:rsidRPr="00CD2A1A" w:rsidRDefault="00CD2A1A" w:rsidP="00CD2A1A">
      <w:pPr>
        <w:pStyle w:val="Corpsdetexte31"/>
        <w:rPr>
          <w:sz w:val="18"/>
          <w:szCs w:val="18"/>
        </w:rPr>
      </w:pPr>
      <w:r w:rsidRPr="00CD2A1A">
        <w:rPr>
          <w:sz w:val="18"/>
          <w:szCs w:val="18"/>
        </w:rPr>
        <w:t>Le formulaire ATTRI1 est un modèle d’acte d’engagement qui peut être utilisé par l’acheteur, s’il le souhaite, pour conclure un marché public avec le titulaire pressenti.</w:t>
      </w:r>
    </w:p>
    <w:p w:rsidR="00CD2A1A" w:rsidRPr="00CD2A1A" w:rsidRDefault="00CD2A1A" w:rsidP="00CD2A1A">
      <w:pPr>
        <w:pStyle w:val="Corpsdetexte31"/>
        <w:rPr>
          <w:sz w:val="18"/>
          <w:szCs w:val="18"/>
        </w:rPr>
      </w:pPr>
    </w:p>
    <w:p w:rsidR="00CD2A1A" w:rsidRPr="00CD2A1A" w:rsidRDefault="00CD2A1A" w:rsidP="00CD2A1A">
      <w:pPr>
        <w:pStyle w:val="Corpsdetexte31"/>
        <w:rPr>
          <w:sz w:val="18"/>
          <w:szCs w:val="18"/>
        </w:rPr>
      </w:pPr>
      <w:r w:rsidRPr="00CD2A1A">
        <w:rPr>
          <w:sz w:val="18"/>
          <w:szCs w:val="18"/>
        </w:rPr>
        <w:t>Il est conseillé aux acheteurs de renseigner les différentes rubriques de ce formulaire avant de l’adresser à l’attributaire. Ce dernier retourne l’acte d’engagement signé, permettant à l’acheteur de le signer à son tour.</w:t>
      </w:r>
    </w:p>
    <w:p w:rsidR="00CD2A1A" w:rsidRPr="00CD2A1A" w:rsidRDefault="00CD2A1A" w:rsidP="00CD2A1A">
      <w:pPr>
        <w:pStyle w:val="Corpsdetexte31"/>
        <w:rPr>
          <w:sz w:val="18"/>
          <w:szCs w:val="18"/>
        </w:rPr>
      </w:pPr>
    </w:p>
    <w:p w:rsidR="00CD2A1A" w:rsidRPr="00CD2A1A" w:rsidRDefault="00CD2A1A" w:rsidP="00CD2A1A">
      <w:pPr>
        <w:pStyle w:val="Corpsdetexte31"/>
        <w:rPr>
          <w:sz w:val="18"/>
          <w:szCs w:val="18"/>
        </w:rPr>
      </w:pPr>
      <w:r w:rsidRPr="00CD2A1A">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D2A1A" w:rsidRPr="00CD2A1A" w:rsidRDefault="00CD2A1A" w:rsidP="00CD2A1A">
      <w:pPr>
        <w:pStyle w:val="Corpsdetexte31"/>
        <w:rPr>
          <w:sz w:val="18"/>
          <w:szCs w:val="18"/>
        </w:rPr>
      </w:pPr>
    </w:p>
    <w:p w:rsidR="00CD2A1A" w:rsidRPr="00CD2A1A" w:rsidRDefault="00CD2A1A" w:rsidP="00CD2A1A">
      <w:pPr>
        <w:pStyle w:val="Corpsdetexte31"/>
        <w:rPr>
          <w:sz w:val="18"/>
          <w:szCs w:val="18"/>
        </w:rPr>
      </w:pPr>
      <w:r w:rsidRPr="00CD2A1A">
        <w:rPr>
          <w:sz w:val="18"/>
          <w:szCs w:val="18"/>
        </w:rPr>
        <w:t>En cas de groupement d’entreprises, un acte d’engagement unique est rempli pour le groupement d’entreprises.</w:t>
      </w:r>
    </w:p>
    <w:p w:rsidR="00E248D9" w:rsidRPr="00C630AD" w:rsidRDefault="00E248D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248D9" w:rsidRDefault="00E248D9" w:rsidP="006C4338">
      <w:pPr>
        <w:tabs>
          <w:tab w:val="left" w:pos="426"/>
          <w:tab w:val="left" w:pos="851"/>
        </w:tabs>
        <w:jc w:val="both"/>
        <w:rPr>
          <w:rFonts w:ascii="Arial" w:hAnsi="Arial" w:cs="Arial"/>
          <w:i/>
          <w:sz w:val="18"/>
          <w:szCs w:val="18"/>
        </w:rPr>
      </w:pPr>
    </w:p>
    <w:p w:rsidR="00E248D9" w:rsidRDefault="00E248D9" w:rsidP="006C4338">
      <w:pPr>
        <w:tabs>
          <w:tab w:val="left" w:pos="426"/>
          <w:tab w:val="left" w:pos="851"/>
        </w:tabs>
        <w:jc w:val="both"/>
        <w:rPr>
          <w:rFonts w:ascii="Arial" w:hAnsi="Arial" w:cs="Arial"/>
          <w:i/>
          <w:sz w:val="18"/>
          <w:szCs w:val="18"/>
        </w:rPr>
      </w:pPr>
    </w:p>
    <w:p w:rsidR="00E248D9" w:rsidRDefault="00E248D9" w:rsidP="006C4338">
      <w:pPr>
        <w:tabs>
          <w:tab w:val="left" w:pos="426"/>
          <w:tab w:val="left" w:pos="851"/>
        </w:tabs>
        <w:jc w:val="both"/>
        <w:rPr>
          <w:rFonts w:ascii="Arial" w:hAnsi="Arial" w:cs="Arial"/>
          <w:i/>
          <w:sz w:val="18"/>
          <w:szCs w:val="18"/>
        </w:rPr>
      </w:pPr>
    </w:p>
    <w:p w:rsidR="003D0502" w:rsidRPr="007B6A7F" w:rsidRDefault="003D0502" w:rsidP="003D0502">
      <w:pPr>
        <w:suppressAutoHyphens w:val="0"/>
        <w:jc w:val="center"/>
        <w:rPr>
          <w:rFonts w:ascii="Arial" w:hAnsi="Arial"/>
          <w:b/>
          <w:iCs/>
        </w:rPr>
      </w:pPr>
      <w:bookmarkStart w:id="0" w:name="_Hlk200552436"/>
      <w:r w:rsidRPr="007B6A7F">
        <w:rPr>
          <w:rFonts w:ascii="Arial" w:hAnsi="Arial"/>
          <w:b/>
          <w:iCs/>
          <w:u w:val="dottedHeavy"/>
        </w:rPr>
        <w:t xml:space="preserve">PROCEDURE </w:t>
      </w:r>
      <w:r w:rsidR="000A09C2">
        <w:rPr>
          <w:rFonts w:ascii="Arial" w:hAnsi="Arial"/>
          <w:b/>
          <w:iCs/>
          <w:u w:val="dottedHeavy"/>
        </w:rPr>
        <w:t>ADAPTEE</w:t>
      </w:r>
      <w:r w:rsidRPr="007B6A7F">
        <w:rPr>
          <w:rFonts w:ascii="Arial" w:hAnsi="Arial"/>
          <w:b/>
          <w:iCs/>
          <w:u w:val="dottedHeavy"/>
        </w:rPr>
        <w:t xml:space="preserve"> n°</w:t>
      </w:r>
      <w:r w:rsidRPr="007B6A7F">
        <w:rPr>
          <w:rFonts w:ascii="Arial" w:hAnsi="Arial"/>
          <w:b/>
          <w:iCs/>
        </w:rPr>
        <w:t xml:space="preserve"> </w:t>
      </w:r>
      <w:r w:rsidR="000A09C2">
        <w:rPr>
          <w:rFonts w:ascii="Arial" w:hAnsi="Arial"/>
          <w:b/>
          <w:iCs/>
        </w:rPr>
        <w:t>BIO</w:t>
      </w:r>
      <w:r w:rsidRPr="007B6A7F">
        <w:rPr>
          <w:rFonts w:ascii="Arial" w:hAnsi="Arial"/>
          <w:b/>
          <w:iCs/>
        </w:rPr>
        <w:t>202</w:t>
      </w:r>
      <w:r>
        <w:rPr>
          <w:rFonts w:ascii="Arial" w:hAnsi="Arial"/>
          <w:b/>
          <w:iCs/>
        </w:rPr>
        <w:t>5</w:t>
      </w:r>
      <w:r w:rsidRPr="007B6A7F">
        <w:rPr>
          <w:rFonts w:ascii="Arial" w:hAnsi="Arial"/>
          <w:b/>
          <w:iCs/>
        </w:rPr>
        <w:t>-</w:t>
      </w:r>
      <w:r w:rsidR="00D22392">
        <w:rPr>
          <w:rFonts w:ascii="Arial" w:hAnsi="Arial"/>
          <w:b/>
          <w:iCs/>
        </w:rPr>
        <w:t>1</w:t>
      </w:r>
      <w:r w:rsidR="000A09C2">
        <w:rPr>
          <w:rFonts w:ascii="Arial" w:hAnsi="Arial"/>
          <w:b/>
          <w:iCs/>
        </w:rPr>
        <w:t>4</w:t>
      </w:r>
      <w:r w:rsidR="00D22392">
        <w:rPr>
          <w:rFonts w:ascii="Arial" w:hAnsi="Arial"/>
          <w:b/>
          <w:iCs/>
        </w:rPr>
        <w:t>9</w:t>
      </w:r>
    </w:p>
    <w:p w:rsidR="003D0502" w:rsidRDefault="003D0502" w:rsidP="003D0502">
      <w:pPr>
        <w:suppressAutoHyphens w:val="0"/>
        <w:jc w:val="center"/>
        <w:rPr>
          <w:rFonts w:ascii="Arial" w:hAnsi="Arial"/>
          <w:b/>
          <w:iCs/>
        </w:rPr>
      </w:pPr>
    </w:p>
    <w:p w:rsidR="003D0502" w:rsidRDefault="003D0502" w:rsidP="003D0502">
      <w:pPr>
        <w:suppressAutoHyphens w:val="0"/>
        <w:jc w:val="center"/>
        <w:rPr>
          <w:rFonts w:ascii="Arial" w:hAnsi="Arial"/>
          <w:b/>
          <w:iCs/>
        </w:rPr>
      </w:pPr>
      <w:r w:rsidRPr="007B6A7F">
        <w:rPr>
          <w:rFonts w:ascii="Arial" w:hAnsi="Arial"/>
          <w:b/>
          <w:iCs/>
        </w:rPr>
        <w:t>OBJET</w:t>
      </w:r>
    </w:p>
    <w:p w:rsidR="00D22392" w:rsidRDefault="00D22392" w:rsidP="003D0502">
      <w:pPr>
        <w:suppressAutoHyphens w:val="0"/>
        <w:jc w:val="center"/>
        <w:rPr>
          <w:rFonts w:ascii="Arial" w:hAnsi="Arial"/>
          <w:b/>
          <w:iCs/>
        </w:rPr>
      </w:pPr>
    </w:p>
    <w:p w:rsidR="00D22392" w:rsidRDefault="00D22392" w:rsidP="003D0502">
      <w:pPr>
        <w:suppressAutoHyphens w:val="0"/>
        <w:jc w:val="center"/>
        <w:rPr>
          <w:rFonts w:ascii="Arial" w:hAnsi="Arial"/>
          <w:b/>
          <w:iCs/>
        </w:rPr>
      </w:pPr>
    </w:p>
    <w:p w:rsidR="000A09C2" w:rsidRPr="000A09C2" w:rsidRDefault="000A09C2" w:rsidP="000A09C2">
      <w:pPr>
        <w:suppressAutoHyphens w:val="0"/>
        <w:overflowPunct w:val="0"/>
        <w:autoSpaceDE w:val="0"/>
        <w:autoSpaceDN w:val="0"/>
        <w:adjustRightInd w:val="0"/>
        <w:jc w:val="center"/>
        <w:textAlignment w:val="baseline"/>
        <w:rPr>
          <w:rFonts w:ascii="Calibri" w:hAnsi="Calibri" w:cs="Times New Roman"/>
          <w:b/>
          <w:bCs/>
          <w:sz w:val="28"/>
          <w:szCs w:val="28"/>
          <w:lang w:eastAsia="fr-FR"/>
        </w:rPr>
      </w:pPr>
      <w:bookmarkStart w:id="1" w:name="_Hlk192516619"/>
      <w:bookmarkEnd w:id="0"/>
      <w:r w:rsidRPr="000A09C2">
        <w:rPr>
          <w:rFonts w:ascii="Calibri" w:hAnsi="Calibri" w:cs="Times New Roman"/>
          <w:b/>
          <w:bCs/>
          <w:sz w:val="28"/>
          <w:szCs w:val="28"/>
          <w:lang w:eastAsia="fr-FR"/>
        </w:rPr>
        <w:t>Prestations de mises à disposition d’enregistreurs holters ECG avec interprétation pour le CHU Caen Normandie</w:t>
      </w:r>
    </w:p>
    <w:bookmarkEnd w:id="1"/>
    <w:p w:rsidR="00E248D9" w:rsidRDefault="00E248D9" w:rsidP="00DD3432">
      <w:pPr>
        <w:tabs>
          <w:tab w:val="left" w:pos="426"/>
          <w:tab w:val="left" w:pos="851"/>
        </w:tabs>
        <w:jc w:val="center"/>
        <w:rPr>
          <w:rFonts w:ascii="Arial" w:hAnsi="Arial" w:cs="Arial"/>
        </w:rPr>
      </w:pPr>
    </w:p>
    <w:p w:rsidR="00E248D9" w:rsidRPr="00DD3432" w:rsidRDefault="00E248D9" w:rsidP="00DD3432">
      <w:pPr>
        <w:tabs>
          <w:tab w:val="left" w:pos="426"/>
          <w:tab w:val="left" w:pos="851"/>
        </w:tabs>
        <w:jc w:val="center"/>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sidRPr="00F4647C">
        <w:rPr>
          <w:rFonts w:ascii="Wingdings" w:eastAsia="Wingdings" w:hAnsi="Wingdings" w:cs="Wingdings"/>
          <w:b/>
          <w:color w:val="66CCFF"/>
          <w:spacing w:val="-10"/>
        </w:rPr>
        <w:t></w:t>
      </w:r>
      <w:r w:rsidRPr="00F4647C">
        <w:rPr>
          <w:rFonts w:ascii="Arial" w:eastAsia="Arial" w:hAnsi="Arial" w:cs="Arial"/>
          <w:spacing w:val="-10"/>
        </w:rPr>
        <w:t xml:space="preserve">  </w:t>
      </w:r>
      <w:r w:rsidRPr="00F4647C">
        <w:rPr>
          <w:rFonts w:ascii="Arial" w:hAnsi="Arial" w:cs="Arial"/>
        </w:rPr>
        <w:t>Cet</w:t>
      </w:r>
      <w:proofErr w:type="gramEnd"/>
      <w:r w:rsidRPr="00F4647C">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E248D9"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227EC">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E248D9">
      <w:pPr>
        <w:pStyle w:val="fcasegauche"/>
        <w:tabs>
          <w:tab w:val="left" w:pos="851"/>
        </w:tabs>
        <w:spacing w:before="120" w:after="0"/>
        <w:ind w:left="0" w:firstLine="0"/>
        <w:rPr>
          <w:rFonts w:ascii="Arial" w:hAnsi="Arial" w:cs="Arial"/>
          <w:iCs/>
        </w:rPr>
      </w:pPr>
    </w:p>
    <w:p w:rsidR="009B1CD0" w:rsidRDefault="000A09C2"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B227E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Pr="00CF48E3" w:rsidRDefault="007D7A65" w:rsidP="005846FB">
      <w:pPr>
        <w:pStyle w:val="fcasegauche"/>
        <w:tabs>
          <w:tab w:val="left" w:pos="851"/>
        </w:tabs>
        <w:spacing w:after="0"/>
        <w:ind w:left="851" w:firstLine="0"/>
        <w:rPr>
          <w:rFonts w:ascii="Arial" w:hAnsi="Arial" w:cs="Arial"/>
        </w:rPr>
      </w:pPr>
      <w:r w:rsidRPr="00CF48E3">
        <w:fldChar w:fldCharType="begin">
          <w:ffData>
            <w:name w:val=""/>
            <w:enabled/>
            <w:calcOnExit w:val="0"/>
            <w:checkBox>
              <w:size w:val="20"/>
              <w:default w:val="0"/>
            </w:checkBox>
          </w:ffData>
        </w:fldChar>
      </w:r>
      <w:r w:rsidRPr="00CF48E3">
        <w:instrText xml:space="preserve"> FORMCHECKBOX </w:instrText>
      </w:r>
      <w:r w:rsidR="00B227EC">
        <w:fldChar w:fldCharType="separate"/>
      </w:r>
      <w:r w:rsidRPr="00CF48E3">
        <w:fldChar w:fldCharType="end"/>
      </w:r>
      <w:r w:rsidR="009B1CD0" w:rsidRPr="00CF48E3">
        <w:rPr>
          <w:rFonts w:ascii="Arial" w:hAnsi="Arial" w:cs="Arial"/>
        </w:rPr>
        <w:tab/>
      </w:r>
      <w:proofErr w:type="gramStart"/>
      <w:r w:rsidR="009B1CD0" w:rsidRPr="00CF48E3">
        <w:rPr>
          <w:rFonts w:ascii="Arial" w:hAnsi="Arial" w:cs="Arial"/>
        </w:rPr>
        <w:t>à</w:t>
      </w:r>
      <w:proofErr w:type="gramEnd"/>
      <w:r w:rsidR="009B1CD0" w:rsidRPr="00CF48E3">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D64188" w:rsidRPr="00E248D9" w:rsidRDefault="006B5057" w:rsidP="00E248D9">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B227EC">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E248D9" w:rsidRDefault="00E248D9">
      <w:pPr>
        <w:suppressAutoHyphens w:val="0"/>
        <w:rPr>
          <w:rFonts w:ascii="Arial" w:hAnsi="Arial" w:cs="Arial"/>
        </w:rPr>
      </w:pPr>
      <w:r>
        <w:rPr>
          <w:rFonts w:ascii="Arial" w:hAnsi="Arial" w:cs="Arial"/>
        </w:rPr>
        <w:br w:type="page"/>
      </w:r>
    </w:p>
    <w:p w:rsidR="00E248D9" w:rsidRDefault="00E248D9"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B227EC">
        <w:fldChar w:fldCharType="separate"/>
      </w:r>
      <w:r>
        <w:fldChar w:fldCharType="end"/>
      </w:r>
      <w:r w:rsidR="009B1CD0" w:rsidRPr="003A77D1">
        <w:rPr>
          <w:rFonts w:ascii="Arial" w:hAnsi="Arial" w:cs="Arial"/>
        </w:rPr>
        <w:t xml:space="preserve"> </w:t>
      </w:r>
      <w:proofErr w:type="gramStart"/>
      <w:r w:rsidR="00C93FA2">
        <w:rPr>
          <w:rFonts w:ascii="Arial" w:hAnsi="Arial" w:cs="Arial"/>
          <w:b/>
        </w:rPr>
        <w:t>document</w:t>
      </w:r>
      <w:proofErr w:type="gramEnd"/>
      <w:r w:rsidR="00C93FA2">
        <w:rPr>
          <w:rFonts w:ascii="Arial" w:hAnsi="Arial" w:cs="Arial"/>
          <w:b/>
        </w:rPr>
        <w:t xml:space="preserve"> de consultation</w:t>
      </w:r>
      <w:r w:rsidR="00C93FA2" w:rsidRPr="00BB2638">
        <w:rPr>
          <w:rFonts w:ascii="Arial" w:hAnsi="Arial" w:cs="Arial"/>
        </w:rPr>
        <w:t xml:space="preserve"> </w:t>
      </w:r>
      <w:r w:rsidR="009B1CD0" w:rsidRPr="00BB2638">
        <w:rPr>
          <w:rFonts w:ascii="Arial" w:hAnsi="Arial" w:cs="Arial"/>
          <w:b/>
        </w:rPr>
        <w:t>n°</w:t>
      </w:r>
      <w:r w:rsidR="00EB6459" w:rsidRPr="00BB2638">
        <w:rPr>
          <w:rFonts w:ascii="Arial" w:hAnsi="Arial" w:cs="Arial"/>
          <w:b/>
        </w:rPr>
        <w:t>20</w:t>
      </w:r>
      <w:r w:rsidR="00BB2638" w:rsidRPr="00BB2638">
        <w:rPr>
          <w:rFonts w:ascii="Arial" w:hAnsi="Arial" w:cs="Arial"/>
          <w:b/>
        </w:rPr>
        <w:t>2</w:t>
      </w:r>
      <w:r w:rsidR="00190184">
        <w:rPr>
          <w:rFonts w:ascii="Arial" w:hAnsi="Arial" w:cs="Arial"/>
          <w:b/>
        </w:rPr>
        <w:t>5</w:t>
      </w:r>
      <w:r w:rsidR="00EB6459" w:rsidRPr="00BB2638">
        <w:rPr>
          <w:rFonts w:ascii="Arial" w:hAnsi="Arial" w:cs="Arial"/>
          <w:b/>
        </w:rPr>
        <w:t>-</w:t>
      </w:r>
      <w:r w:rsidR="00D22392">
        <w:rPr>
          <w:rFonts w:ascii="Arial" w:hAnsi="Arial" w:cs="Arial"/>
          <w:b/>
        </w:rPr>
        <w:t>1</w:t>
      </w:r>
      <w:r w:rsidR="000A09C2">
        <w:rPr>
          <w:rFonts w:ascii="Arial" w:hAnsi="Arial" w:cs="Arial"/>
          <w:b/>
        </w:rPr>
        <w:t>4</w:t>
      </w:r>
      <w:r w:rsidR="00D22392">
        <w:rPr>
          <w:rFonts w:ascii="Arial" w:hAnsi="Arial" w:cs="Arial"/>
          <w:b/>
        </w:rPr>
        <w:t>9</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B227EC">
        <w:fldChar w:fldCharType="separate"/>
      </w:r>
      <w:r>
        <w:fldChar w:fldCharType="end"/>
      </w:r>
      <w:r w:rsidR="009B1CD0" w:rsidRPr="003A77D1">
        <w:rPr>
          <w:rFonts w:ascii="Arial" w:hAnsi="Arial" w:cs="Arial"/>
        </w:rPr>
        <w:t xml:space="preserve"> </w:t>
      </w:r>
      <w:r w:rsidR="009B1CD0" w:rsidRPr="003A77D1">
        <w:rPr>
          <w:rFonts w:ascii="Arial" w:hAnsi="Arial" w:cs="Arial"/>
          <w:b/>
        </w:rPr>
        <w:t>CCAG</w:t>
      </w:r>
      <w:r w:rsidR="00D64188" w:rsidRPr="003A77D1">
        <w:rPr>
          <w:rFonts w:ascii="Arial" w:hAnsi="Arial" w:cs="Arial"/>
          <w:b/>
        </w:rPr>
        <w:t xml:space="preserve"> </w:t>
      </w:r>
      <w:r w:rsidR="003C4D81">
        <w:t>applicables aux marchés publics de fournitures courantes et de services, issu de l’arrêté du 30 mars 2021</w:t>
      </w:r>
    </w:p>
    <w:p w:rsidR="009B1CD0" w:rsidRPr="003A77D1" w:rsidRDefault="00C93FA2"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B227EC">
        <w:fldChar w:fldCharType="separate"/>
      </w:r>
      <w:r>
        <w:fldChar w:fldCharType="end"/>
      </w:r>
      <w:r w:rsidR="009B1CD0" w:rsidRPr="00BB2638">
        <w:rPr>
          <w:rFonts w:ascii="Arial" w:hAnsi="Arial" w:cs="Arial"/>
        </w:rPr>
        <w:t xml:space="preserve"> </w:t>
      </w:r>
      <w:r w:rsidR="009B1CD0" w:rsidRPr="00BB2638">
        <w:rPr>
          <w:rFonts w:ascii="Arial" w:hAnsi="Arial" w:cs="Arial"/>
          <w:b/>
        </w:rPr>
        <w:t>CCTP</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227EC">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r w:rsidR="00D64188">
        <w:rPr>
          <w:rFonts w:ascii="Arial" w:hAnsi="Arial" w:cs="Arial"/>
        </w:rPr>
        <w:t>…………</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E248D9" w:rsidRDefault="00E248D9">
      <w:pPr>
        <w:suppressAutoHyphens w:val="0"/>
        <w:rPr>
          <w:rFonts w:ascii="Arial" w:hAnsi="Arial" w:cs="Arial"/>
        </w:rPr>
      </w:pP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227EC">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27E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27EC">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27EC">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proofErr w:type="gramStart"/>
      <w:r w:rsidRPr="00D64188">
        <w:rPr>
          <w:rFonts w:ascii="Arial" w:hAnsi="Arial" w:cs="Arial"/>
          <w:lang w:eastAsia="fr-FR"/>
        </w:rPr>
        <w:t>à</w:t>
      </w:r>
      <w:proofErr w:type="gramEnd"/>
      <w:r w:rsidRPr="00D64188">
        <w:rPr>
          <w:rFonts w:ascii="Arial" w:hAnsi="Arial" w:cs="Arial"/>
          <w:lang w:eastAsia="fr-FR"/>
        </w:rPr>
        <w:t xml:space="preserve"> livrer les fournitures demandées ou à exécuter les prestations demandées :</w:t>
      </w:r>
    </w:p>
    <w:p w:rsidR="009B1CD0" w:rsidRDefault="00E248D9"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B227E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64188" w:rsidRDefault="00D64188" w:rsidP="009B45B9">
      <w:pPr>
        <w:pStyle w:val="fcasegauche"/>
        <w:tabs>
          <w:tab w:val="left" w:pos="851"/>
        </w:tabs>
        <w:spacing w:after="0"/>
        <w:ind w:left="0" w:firstLine="0"/>
        <w:rPr>
          <w:rFonts w:ascii="Arial" w:hAnsi="Arial" w:cs="Arial"/>
        </w:rPr>
      </w:pPr>
    </w:p>
    <w:p w:rsidR="00D22392" w:rsidRDefault="00D22392">
      <w:pPr>
        <w:suppressAutoHyphens w:val="0"/>
        <w:rPr>
          <w:rFonts w:ascii="Arial" w:hAnsi="Arial" w:cs="Arial"/>
          <w:b/>
          <w:sz w:val="22"/>
          <w:szCs w:val="22"/>
        </w:rPr>
      </w:pPr>
      <w:r>
        <w:rPr>
          <w:rFonts w:ascii="Arial" w:hAnsi="Arial" w:cs="Arial"/>
          <w:b/>
          <w:sz w:val="22"/>
          <w:szCs w:val="22"/>
        </w:rPr>
        <w:br w:type="page"/>
      </w: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227E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227EC">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B227EC">
        <w:trPr>
          <w:trHeight w:val="742"/>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B227EC">
        <w:trPr>
          <w:trHeight w:val="852"/>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B227EC">
        <w:trPr>
          <w:trHeight w:val="888"/>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Pr="002E3B63" w:rsidRDefault="009B1CD0" w:rsidP="006C4338">
      <w:pPr>
        <w:pStyle w:val="fcasegauche"/>
        <w:tabs>
          <w:tab w:val="left" w:pos="851"/>
        </w:tabs>
        <w:spacing w:after="0"/>
        <w:ind w:left="0" w:firstLine="0"/>
        <w:rPr>
          <w:rFonts w:ascii="Arial" w:hAnsi="Arial" w:cs="Arial"/>
          <w:bCs/>
          <w:iCs/>
        </w:rPr>
      </w:pPr>
    </w:p>
    <w:p w:rsidR="00EB6459" w:rsidRPr="002E3B63" w:rsidRDefault="00EB6459" w:rsidP="00EB6459">
      <w:pPr>
        <w:pStyle w:val="Titre3"/>
        <w:jc w:val="left"/>
        <w:rPr>
          <w:i/>
          <w:sz w:val="18"/>
          <w:szCs w:val="18"/>
        </w:rPr>
      </w:pPr>
      <w:r w:rsidRPr="002E3B63">
        <w:t>B3 - Compte (s) à créditer</w:t>
      </w:r>
    </w:p>
    <w:p w:rsidR="00EB6459" w:rsidRPr="002E3B63" w:rsidRDefault="00EB6459" w:rsidP="00EB6459">
      <w:pPr>
        <w:pStyle w:val="fcase1ertab"/>
        <w:tabs>
          <w:tab w:val="left" w:pos="851"/>
        </w:tabs>
        <w:spacing w:before="120"/>
        <w:ind w:left="0" w:firstLine="0"/>
        <w:rPr>
          <w:rFonts w:ascii="Arial" w:hAnsi="Arial" w:cs="Arial"/>
          <w:b/>
          <w:color w:val="FF0000"/>
          <w:sz w:val="16"/>
          <w:szCs w:val="16"/>
        </w:rPr>
      </w:pPr>
      <w:r w:rsidRPr="002E3B63">
        <w:rPr>
          <w:rFonts w:ascii="Arial" w:hAnsi="Arial" w:cs="Arial"/>
          <w:b/>
          <w:i/>
          <w:color w:val="FF0000"/>
          <w:sz w:val="16"/>
          <w:szCs w:val="16"/>
        </w:rPr>
        <w:t>(Joindre un ou des relevé(s) d’identité bancaire ou postal.)</w:t>
      </w:r>
    </w:p>
    <w:p w:rsidR="00EB6459" w:rsidRPr="002E3B63" w:rsidRDefault="00EB6459" w:rsidP="00EB6459">
      <w:pPr>
        <w:pStyle w:val="fcasegauche"/>
        <w:tabs>
          <w:tab w:val="left" w:pos="426"/>
          <w:tab w:val="left" w:pos="851"/>
        </w:tabs>
        <w:spacing w:after="0"/>
        <w:ind w:left="0" w:firstLine="0"/>
        <w:jc w:val="left"/>
        <w:rPr>
          <w:rFonts w:ascii="Arial" w:hAnsi="Arial" w:cs="Arial"/>
          <w:b/>
        </w:rPr>
      </w:pPr>
    </w:p>
    <w:p w:rsidR="00EB6459" w:rsidRPr="002E3B63" w:rsidRDefault="00EB6459" w:rsidP="00EB6459">
      <w:pPr>
        <w:pStyle w:val="Titre2"/>
        <w:rPr>
          <w:rFonts w:ascii="Arial" w:hAnsi="Arial" w:cs="Arial"/>
        </w:rPr>
      </w:pPr>
      <w:proofErr w:type="gramStart"/>
      <w:r w:rsidRPr="002E3B63">
        <w:rPr>
          <w:rFonts w:ascii="Arial" w:eastAsia="Wingdings" w:hAnsi="Arial" w:cs="Arial"/>
          <w:color w:val="66CCFF"/>
          <w:spacing w:val="-10"/>
        </w:rPr>
        <w:t></w:t>
      </w:r>
      <w:r w:rsidRPr="002E3B63">
        <w:rPr>
          <w:rFonts w:ascii="Arial" w:eastAsia="Arial" w:hAnsi="Arial" w:cs="Arial"/>
          <w:spacing w:val="-10"/>
        </w:rPr>
        <w:t xml:space="preserve">  </w:t>
      </w:r>
      <w:r w:rsidRPr="002E3B63">
        <w:rPr>
          <w:rFonts w:ascii="Arial" w:hAnsi="Arial" w:cs="Arial"/>
        </w:rPr>
        <w:t>Nom</w:t>
      </w:r>
      <w:proofErr w:type="gramEnd"/>
      <w:r w:rsidRPr="002E3B63">
        <w:rPr>
          <w:rFonts w:ascii="Arial" w:hAnsi="Arial" w:cs="Arial"/>
        </w:rPr>
        <w:t xml:space="preserve"> de l’établissement bancaire :</w:t>
      </w:r>
    </w:p>
    <w:p w:rsidR="00EB6459" w:rsidRPr="002E3B63" w:rsidRDefault="00EB6459" w:rsidP="00EB6459">
      <w:pPr>
        <w:pStyle w:val="fcasegauche"/>
        <w:tabs>
          <w:tab w:val="left" w:pos="426"/>
          <w:tab w:val="left" w:pos="851"/>
        </w:tabs>
        <w:spacing w:after="0"/>
        <w:ind w:left="0" w:firstLine="0"/>
        <w:jc w:val="left"/>
        <w:rPr>
          <w:rFonts w:ascii="Arial" w:hAnsi="Arial" w:cs="Arial"/>
        </w:rPr>
      </w:pPr>
    </w:p>
    <w:p w:rsidR="00EB6459" w:rsidRPr="002E3B63" w:rsidRDefault="00EB6459" w:rsidP="00EB6459">
      <w:pPr>
        <w:pStyle w:val="fcasegauche"/>
        <w:tabs>
          <w:tab w:val="left" w:pos="426"/>
          <w:tab w:val="left" w:pos="851"/>
        </w:tabs>
        <w:spacing w:after="0"/>
        <w:ind w:left="0" w:firstLine="0"/>
        <w:jc w:val="left"/>
        <w:rPr>
          <w:rFonts w:ascii="Arial" w:hAnsi="Arial" w:cs="Arial"/>
        </w:rPr>
      </w:pPr>
    </w:p>
    <w:p w:rsidR="00EB6459" w:rsidRPr="002E3B63" w:rsidRDefault="00EB6459" w:rsidP="00EB6459">
      <w:pPr>
        <w:pStyle w:val="fcasegauche"/>
        <w:tabs>
          <w:tab w:val="left" w:pos="426"/>
          <w:tab w:val="left" w:pos="851"/>
        </w:tabs>
        <w:spacing w:after="0"/>
        <w:ind w:left="0" w:firstLine="0"/>
        <w:jc w:val="left"/>
        <w:rPr>
          <w:rFonts w:ascii="Arial" w:hAnsi="Arial" w:cs="Arial"/>
        </w:rPr>
      </w:pPr>
    </w:p>
    <w:p w:rsidR="00EB6459" w:rsidRPr="002E3B63" w:rsidRDefault="00EB6459" w:rsidP="00EB6459">
      <w:pPr>
        <w:pStyle w:val="Titre2"/>
        <w:rPr>
          <w:rFonts w:ascii="Arial" w:hAnsi="Arial" w:cs="Arial"/>
        </w:rPr>
      </w:pPr>
      <w:proofErr w:type="gramStart"/>
      <w:r w:rsidRPr="002E3B63">
        <w:rPr>
          <w:rFonts w:ascii="Arial" w:eastAsia="Wingdings" w:hAnsi="Arial" w:cs="Arial"/>
          <w:color w:val="66CCFF"/>
          <w:spacing w:val="-10"/>
        </w:rPr>
        <w:t></w:t>
      </w:r>
      <w:r w:rsidRPr="002E3B63">
        <w:rPr>
          <w:rFonts w:ascii="Arial" w:eastAsia="Arial" w:hAnsi="Arial" w:cs="Arial"/>
          <w:spacing w:val="-10"/>
        </w:rPr>
        <w:t xml:space="preserve">  </w:t>
      </w:r>
      <w:r w:rsidRPr="002E3B63">
        <w:rPr>
          <w:rFonts w:ascii="Arial" w:hAnsi="Arial" w:cs="Arial"/>
        </w:rPr>
        <w:t>Numéro</w:t>
      </w:r>
      <w:proofErr w:type="gramEnd"/>
      <w:r w:rsidRPr="002E3B63">
        <w:rPr>
          <w:rFonts w:ascii="Arial" w:hAnsi="Arial" w:cs="Arial"/>
        </w:rPr>
        <w:t xml:space="preserve"> de compte : </w:t>
      </w:r>
      <w:r w:rsidRPr="002E3B63">
        <w:rPr>
          <w:rFonts w:ascii="Arial" w:hAnsi="Arial" w:cs="Arial"/>
          <w:b w:val="0"/>
          <w:i/>
          <w:sz w:val="16"/>
          <w:szCs w:val="16"/>
        </w:rPr>
        <w:t>(</w:t>
      </w:r>
      <w:r w:rsidRPr="002E3B63">
        <w:rPr>
          <w:rFonts w:ascii="Arial" w:hAnsi="Arial" w:cs="Arial"/>
          <w:b w:val="0"/>
          <w:i/>
          <w:color w:val="FF0000"/>
          <w:sz w:val="16"/>
          <w:szCs w:val="16"/>
        </w:rPr>
        <w:t>IBAN complet et code BIC</w:t>
      </w:r>
      <w:r w:rsidRPr="002E3B63">
        <w:rPr>
          <w:rFonts w:ascii="Arial" w:hAnsi="Arial" w:cs="Arial"/>
          <w:b w:val="0"/>
          <w:i/>
          <w:sz w:val="16"/>
          <w:szCs w:val="16"/>
        </w:rPr>
        <w:t>)</w:t>
      </w: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227EC">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227EC">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Pr="00BB2638" w:rsidRDefault="009B1CD0" w:rsidP="009B45B9">
      <w:pPr>
        <w:pStyle w:val="Titre4"/>
        <w:tabs>
          <w:tab w:val="clear" w:pos="4111"/>
          <w:tab w:val="left" w:pos="426"/>
          <w:tab w:val="left" w:pos="851"/>
        </w:tabs>
      </w:pPr>
      <w:r>
        <w:rPr>
          <w:sz w:val="22"/>
          <w:szCs w:val="22"/>
        </w:rPr>
        <w:t>B5 -</w:t>
      </w:r>
      <w:r>
        <w:rPr>
          <w:b w:val="0"/>
          <w:sz w:val="22"/>
          <w:szCs w:val="22"/>
        </w:rPr>
        <w:t xml:space="preserve"> </w:t>
      </w:r>
      <w:r w:rsidRPr="00BB2638">
        <w:rPr>
          <w:sz w:val="22"/>
          <w:szCs w:val="22"/>
        </w:rPr>
        <w:t xml:space="preserve">Durée d’exécution du marché </w:t>
      </w:r>
      <w:r w:rsidR="00FE48C9" w:rsidRPr="00BB2638">
        <w:rPr>
          <w:sz w:val="22"/>
          <w:szCs w:val="22"/>
        </w:rPr>
        <w:t>public</w:t>
      </w:r>
    </w:p>
    <w:p w:rsidR="009B1CD0" w:rsidRDefault="009B1CD0" w:rsidP="009B45B9">
      <w:pPr>
        <w:tabs>
          <w:tab w:val="left" w:pos="576"/>
          <w:tab w:val="left" w:pos="851"/>
        </w:tabs>
        <w:jc w:val="both"/>
        <w:rPr>
          <w:rFonts w:ascii="Arial" w:hAnsi="Arial" w:cs="Arial"/>
        </w:rPr>
      </w:pPr>
    </w:p>
    <w:p w:rsidR="009B1CD0" w:rsidRDefault="00D22392" w:rsidP="009B45B9">
      <w:pPr>
        <w:tabs>
          <w:tab w:val="left" w:pos="851"/>
        </w:tabs>
        <w:rPr>
          <w:rFonts w:ascii="Arial" w:hAnsi="Arial" w:cs="Arial"/>
        </w:rPr>
      </w:pPr>
      <w:r w:rsidRPr="00D22392">
        <w:rPr>
          <w:rFonts w:ascii="Arial" w:hAnsi="Arial" w:cs="Arial"/>
        </w:rPr>
        <w:t xml:space="preserve">La durée d’exécution du marché public est de </w:t>
      </w:r>
      <w:r w:rsidR="008F7F54">
        <w:rPr>
          <w:rFonts w:ascii="Arial" w:hAnsi="Arial" w:cs="Arial"/>
          <w:b/>
        </w:rPr>
        <w:t>24</w:t>
      </w:r>
      <w:r w:rsidRPr="00D22392">
        <w:rPr>
          <w:rFonts w:ascii="Arial" w:hAnsi="Arial" w:cs="Arial"/>
          <w:b/>
        </w:rPr>
        <w:t xml:space="preserve"> mois</w:t>
      </w:r>
      <w:r w:rsidRPr="00D22392">
        <w:rPr>
          <w:rFonts w:ascii="Arial" w:hAnsi="Arial" w:cs="Arial"/>
        </w:rPr>
        <w:t xml:space="preserve"> à compter de :</w:t>
      </w:r>
    </w:p>
    <w:p w:rsidR="00D22392" w:rsidRDefault="00D22392" w:rsidP="009B45B9">
      <w:pPr>
        <w:tabs>
          <w:tab w:val="left" w:pos="851"/>
        </w:tabs>
      </w:pPr>
    </w:p>
    <w:p w:rsidR="00D64188" w:rsidRDefault="00844DAA" w:rsidP="00F01CCE">
      <w:pPr>
        <w:tabs>
          <w:tab w:val="left" w:pos="851"/>
        </w:tabs>
        <w:spacing w:before="120"/>
        <w:ind w:left="567"/>
        <w:jc w:val="both"/>
        <w:rPr>
          <w:rFonts w:ascii="Arial" w:hAnsi="Arial" w:cs="Arial"/>
          <w:b/>
        </w:rPr>
      </w:pPr>
      <w:r>
        <w:tab/>
      </w:r>
      <w:r w:rsidR="00F01CCE">
        <w:fldChar w:fldCharType="begin">
          <w:ffData>
            <w:name w:val=""/>
            <w:enabled/>
            <w:calcOnExit w:val="0"/>
            <w:checkBox>
              <w:size w:val="20"/>
              <w:default w:val="1"/>
            </w:checkBox>
          </w:ffData>
        </w:fldChar>
      </w:r>
      <w:r w:rsidR="00F01CCE">
        <w:instrText xml:space="preserve"> FORMCHECKBOX </w:instrText>
      </w:r>
      <w:r w:rsidR="00B227EC">
        <w:fldChar w:fldCharType="separate"/>
      </w:r>
      <w:r w:rsidR="00F01CCE">
        <w:fldChar w:fldCharType="end"/>
      </w:r>
      <w:r w:rsidR="009B1CD0">
        <w:rPr>
          <w:rFonts w:ascii="Arial" w:hAnsi="Arial" w:cs="Arial"/>
        </w:rPr>
        <w:tab/>
      </w:r>
      <w:r w:rsidR="000A09C2">
        <w:rPr>
          <w:rFonts w:ascii="Arial" w:hAnsi="Arial" w:cs="Arial"/>
        </w:rPr>
        <w:t xml:space="preserve"> </w:t>
      </w:r>
      <w:r w:rsidR="00ED34FA">
        <w:rPr>
          <w:rFonts w:ascii="Arial" w:hAnsi="Arial" w:cs="Arial"/>
        </w:rPr>
        <w:t xml:space="preserve">de </w:t>
      </w:r>
      <w:r w:rsidR="009B1CD0">
        <w:rPr>
          <w:rFonts w:ascii="Arial" w:hAnsi="Arial" w:cs="Arial"/>
        </w:rPr>
        <w:t>la date de notification</w:t>
      </w:r>
      <w:r w:rsidR="00E248D9">
        <w:t xml:space="preserve"> </w:t>
      </w:r>
      <w:bookmarkStart w:id="2" w:name="_GoBack"/>
      <w:bookmarkEnd w:id="2"/>
    </w:p>
    <w:p w:rsidR="00D22392" w:rsidRDefault="00D22392" w:rsidP="00F01CCE">
      <w:pPr>
        <w:tabs>
          <w:tab w:val="left" w:pos="851"/>
        </w:tabs>
        <w:spacing w:before="120"/>
        <w:ind w:left="567"/>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D22392">
        <w:fldChar w:fldCharType="begin">
          <w:ffData>
            <w:name w:val=""/>
            <w:enabled/>
            <w:calcOnExit w:val="0"/>
            <w:checkBox>
              <w:size w:val="20"/>
              <w:default w:val="0"/>
            </w:checkBox>
          </w:ffData>
        </w:fldChar>
      </w:r>
      <w:r w:rsidR="00D22392">
        <w:instrText xml:space="preserve"> FORMCHECKBOX </w:instrText>
      </w:r>
      <w:r w:rsidR="00B227EC">
        <w:fldChar w:fldCharType="separate"/>
      </w:r>
      <w:r w:rsidR="00D22392">
        <w:fldChar w:fldCharType="end"/>
      </w:r>
      <w:r>
        <w:tab/>
      </w:r>
      <w:r w:rsidR="009D661E">
        <w:t>Non</w:t>
      </w:r>
      <w:r>
        <w:tab/>
      </w:r>
      <w:r>
        <w:tab/>
      </w:r>
      <w:r>
        <w:tab/>
      </w:r>
      <w:r w:rsidR="00D22392">
        <w:fldChar w:fldCharType="begin">
          <w:ffData>
            <w:name w:val=""/>
            <w:enabled/>
            <w:calcOnExit w:val="0"/>
            <w:checkBox>
              <w:size w:val="20"/>
              <w:default w:val="1"/>
            </w:checkBox>
          </w:ffData>
        </w:fldChar>
      </w:r>
      <w:r w:rsidR="00D22392">
        <w:instrText xml:space="preserve"> FORMCHECKBOX </w:instrText>
      </w:r>
      <w:r w:rsidR="00B227EC">
        <w:fldChar w:fldCharType="separate"/>
      </w:r>
      <w:r w:rsidR="00D22392">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D22392" w:rsidRDefault="00D22392" w:rsidP="00D22392">
      <w:pPr>
        <w:tabs>
          <w:tab w:val="left" w:pos="851"/>
        </w:tabs>
        <w:rPr>
          <w:rFonts w:ascii="Arial" w:hAnsi="Arial" w:cs="Arial"/>
        </w:rPr>
      </w:pPr>
    </w:p>
    <w:p w:rsidR="00D22392" w:rsidRDefault="00D22392" w:rsidP="00D22392">
      <w:pPr>
        <w:tabs>
          <w:tab w:val="left" w:pos="426"/>
          <w:tab w:val="left" w:pos="851"/>
        </w:tabs>
        <w:jc w:val="both"/>
        <w:rPr>
          <w:rFonts w:ascii="Arial" w:hAnsi="Arial" w:cs="Arial"/>
        </w:rPr>
      </w:pPr>
      <w:r>
        <w:rPr>
          <w:rFonts w:ascii="Arial" w:hAnsi="Arial" w:cs="Arial"/>
        </w:rPr>
        <w:t>Si oui, préciser :</w:t>
      </w:r>
    </w:p>
    <w:p w:rsidR="00D22392" w:rsidRPr="00BB2638" w:rsidRDefault="00D22392" w:rsidP="00D22392">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Nombre des reconductions : </w:t>
      </w:r>
      <w:r w:rsidR="00C93FA2">
        <w:rPr>
          <w:rFonts w:ascii="Arial" w:hAnsi="Arial" w:cs="Arial"/>
        </w:rPr>
        <w:tab/>
      </w:r>
      <w:r w:rsidR="000A09C2">
        <w:rPr>
          <w:rFonts w:ascii="Arial" w:hAnsi="Arial" w:cs="Arial"/>
          <w:b/>
        </w:rPr>
        <w:t>2</w:t>
      </w:r>
    </w:p>
    <w:p w:rsidR="00D22392" w:rsidRPr="00EB4E3A" w:rsidRDefault="00D22392" w:rsidP="00D22392">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C93FA2">
        <w:rPr>
          <w:rFonts w:ascii="Arial" w:hAnsi="Arial" w:cs="Arial"/>
        </w:rPr>
        <w:tab/>
      </w:r>
      <w:r w:rsidR="00C93FA2">
        <w:rPr>
          <w:rFonts w:ascii="Arial" w:hAnsi="Arial" w:cs="Arial"/>
        </w:rPr>
        <w:tab/>
      </w:r>
      <w:r w:rsidR="000A09C2">
        <w:rPr>
          <w:rFonts w:ascii="Arial" w:hAnsi="Arial" w:cs="Arial"/>
          <w:b/>
        </w:rPr>
        <w:t>12</w:t>
      </w:r>
      <w:r w:rsidRPr="00BB2638">
        <w:rPr>
          <w:rFonts w:ascii="Arial" w:hAnsi="Arial" w:cs="Arial"/>
          <w:b/>
        </w:rPr>
        <w:t xml:space="preserve"> mois</w:t>
      </w:r>
    </w:p>
    <w:p w:rsidR="00F01CCE" w:rsidRDefault="00F01CCE">
      <w:pPr>
        <w:suppressAutoHyphens w:val="0"/>
        <w:rPr>
          <w:rFonts w:ascii="Arial" w:hAnsi="Arial" w:cs="Arial"/>
          <w:b/>
        </w:rPr>
      </w:pPr>
      <w:r>
        <w:rPr>
          <w:rFonts w:ascii="Arial" w:hAnsi="Arial" w:cs="Arial"/>
          <w:b/>
        </w:rPr>
        <w:br w:type="page"/>
      </w:r>
    </w:p>
    <w:p w:rsidR="00D64188" w:rsidRDefault="00D64188" w:rsidP="00EB4E3A">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227E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227EC">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227E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227E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227E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227E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27E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227E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227E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227E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p w:rsidR="00F01CCE" w:rsidRDefault="00F01CCE">
      <w:pPr>
        <w:suppressAutoHyphens w:val="0"/>
        <w:rPr>
          <w:rFonts w:ascii="Arial" w:hAnsi="Arial" w:cs="Arial"/>
        </w:rPr>
      </w:pPr>
      <w:r>
        <w:rPr>
          <w:rFonts w:ascii="Arial" w:hAnsi="Arial" w:cs="Arial"/>
        </w:rPr>
        <w:br w:type="page"/>
      </w:r>
    </w:p>
    <w:p w:rsidR="00D64188" w:rsidRDefault="00D6418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B4E3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9B45B9">
      <w:pPr>
        <w:pStyle w:val="Titre1"/>
        <w:tabs>
          <w:tab w:val="left" w:pos="851"/>
        </w:tabs>
        <w:ind w:left="0"/>
        <w:jc w:val="both"/>
        <w:rPr>
          <w:rFonts w:ascii="Arial" w:hAnsi="Arial" w:cs="Arial"/>
        </w:rPr>
      </w:pPr>
    </w:p>
    <w:p w:rsidR="00EB6459" w:rsidRDefault="00EB6459" w:rsidP="00EB6459">
      <w:pPr>
        <w:pStyle w:val="En-tte"/>
        <w:jc w:val="center"/>
        <w:rPr>
          <w:rFonts w:ascii="Arial" w:hAnsi="Arial" w:cs="Arial"/>
          <w:b/>
        </w:rPr>
      </w:pPr>
      <w:r w:rsidRPr="001A0C28">
        <w:rPr>
          <w:rFonts w:ascii="Arial" w:hAnsi="Arial" w:cs="Arial"/>
          <w:b/>
        </w:rPr>
        <w:t>CENTRE HOSPITALIER UNIVERSITAIRE CAEN NORMANDIE</w:t>
      </w:r>
    </w:p>
    <w:p w:rsidR="00A408F6" w:rsidRPr="00A408F6" w:rsidRDefault="00A408F6" w:rsidP="00A408F6">
      <w:pPr>
        <w:pStyle w:val="En-tte"/>
        <w:jc w:val="center"/>
        <w:rPr>
          <w:rFonts w:ascii="Arial" w:hAnsi="Arial" w:cs="Arial"/>
        </w:rPr>
      </w:pPr>
      <w:r w:rsidRPr="00A408F6">
        <w:rPr>
          <w:rFonts w:ascii="Arial" w:hAnsi="Arial" w:cs="Arial"/>
        </w:rPr>
        <w:t>Département en charge des infrastructures et de la reconstruction / service biomédical</w:t>
      </w:r>
    </w:p>
    <w:p w:rsidR="00ED34FA" w:rsidRPr="001A0C28" w:rsidRDefault="00ED34FA" w:rsidP="00F0138B">
      <w:pPr>
        <w:pStyle w:val="En-tte"/>
        <w:jc w:val="center"/>
        <w:rPr>
          <w:rFonts w:ascii="Arial" w:hAnsi="Arial" w:cs="Arial"/>
        </w:rPr>
      </w:pPr>
      <w:r>
        <w:rPr>
          <w:rFonts w:ascii="Arial" w:hAnsi="Arial" w:cs="Arial"/>
        </w:rPr>
        <w:t xml:space="preserve">Cellule marchés - </w:t>
      </w:r>
      <w:r w:rsidR="00190184">
        <w:rPr>
          <w:rFonts w:ascii="Arial" w:hAnsi="Arial" w:cs="Arial"/>
        </w:rPr>
        <w:t>DAJ</w:t>
      </w:r>
    </w:p>
    <w:p w:rsidR="00EB6459" w:rsidRPr="001A0C28" w:rsidRDefault="00EB6459" w:rsidP="00EB6459">
      <w:pPr>
        <w:pStyle w:val="En-tte"/>
        <w:jc w:val="center"/>
        <w:rPr>
          <w:rFonts w:ascii="Arial" w:hAnsi="Arial" w:cs="Arial"/>
        </w:rPr>
      </w:pPr>
      <w:r w:rsidRPr="001A0C28">
        <w:rPr>
          <w:rFonts w:ascii="Arial" w:hAnsi="Arial" w:cs="Arial"/>
        </w:rPr>
        <w:t>CS 30001</w:t>
      </w:r>
    </w:p>
    <w:p w:rsidR="00EB6459" w:rsidRPr="001A0C28" w:rsidRDefault="00EB6459" w:rsidP="00EB6459">
      <w:pPr>
        <w:pStyle w:val="En-tte"/>
        <w:jc w:val="center"/>
        <w:rPr>
          <w:rFonts w:ascii="Arial" w:hAnsi="Arial" w:cs="Arial"/>
        </w:rPr>
      </w:pPr>
      <w:r w:rsidRPr="001A0C28">
        <w:rPr>
          <w:rFonts w:ascii="Arial" w:hAnsi="Arial" w:cs="Arial"/>
        </w:rPr>
        <w:t>14033 CAEN CEDEX 9</w:t>
      </w:r>
    </w:p>
    <w:p w:rsidR="00DF44B0" w:rsidRDefault="00DF44B0" w:rsidP="00DF44B0">
      <w:pPr>
        <w:pStyle w:val="En-tte"/>
        <w:jc w:val="center"/>
        <w:rPr>
          <w:rFonts w:ascii="Arial" w:hAnsi="Arial" w:cs="Arial"/>
        </w:rPr>
      </w:pPr>
      <w:r>
        <w:rPr>
          <w:rFonts w:ascii="Arial" w:hAnsi="Arial" w:cs="Arial"/>
        </w:rPr>
        <w:t>SIRET : 261 400 931 00018</w:t>
      </w:r>
    </w:p>
    <w:p w:rsidR="00564C78" w:rsidRDefault="00564C78" w:rsidP="00564C78">
      <w:pPr>
        <w:pStyle w:val="En-tte"/>
        <w:jc w:val="center"/>
        <w:rPr>
          <w:rFonts w:ascii="Arial" w:hAnsi="Arial" w:cs="Arial"/>
        </w:rPr>
      </w:pPr>
      <w:r w:rsidRPr="001A0C28">
        <w:rPr>
          <w:rFonts w:ascii="Arial" w:hAnsi="Arial" w:cs="Arial"/>
        </w:rPr>
        <w:t>Tél. : 02.31.06.47.80</w:t>
      </w:r>
    </w:p>
    <w:p w:rsidR="00EB6459" w:rsidRDefault="00EB6459" w:rsidP="00EB6459">
      <w:pPr>
        <w:pStyle w:val="En-tte"/>
        <w:jc w:val="center"/>
        <w:rPr>
          <w:rFonts w:ascii="Arial" w:hAnsi="Arial" w:cs="Arial"/>
        </w:rPr>
      </w:pPr>
      <w:r w:rsidRPr="001A0C28">
        <w:rPr>
          <w:rFonts w:ascii="Arial" w:hAnsi="Arial" w:cs="Arial"/>
        </w:rPr>
        <w:t xml:space="preserve">Courriel : </w:t>
      </w:r>
      <w:hyperlink r:id="rId14" w:history="1">
        <w:r w:rsidRPr="00A30BAE">
          <w:rPr>
            <w:rStyle w:val="Lienhypertexte"/>
            <w:rFonts w:ascii="Arial" w:hAnsi="Arial" w:cs="Arial"/>
          </w:rPr>
          <w:t>fontaine-ca@chu-caen.fr</w:t>
        </w:r>
      </w:hyperlink>
    </w:p>
    <w:p w:rsidR="00E77026" w:rsidRDefault="00E77026" w:rsidP="00E77026">
      <w:pPr>
        <w:pStyle w:val="En-tte"/>
        <w:tabs>
          <w:tab w:val="clear" w:pos="4536"/>
          <w:tab w:val="clear" w:pos="9072"/>
        </w:tabs>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D32221" w:rsidRDefault="00D32221" w:rsidP="00D32221">
      <w:pPr>
        <w:tabs>
          <w:tab w:val="left" w:pos="426"/>
          <w:tab w:val="left" w:pos="5103"/>
        </w:tabs>
        <w:suppressAutoHyphens w:val="0"/>
        <w:jc w:val="both"/>
        <w:rPr>
          <w:rFonts w:ascii="Arial" w:hAnsi="Arial" w:cs="Times New Roman"/>
          <w:b/>
          <w:i/>
          <w:lang w:eastAsia="fr-FR"/>
        </w:rPr>
      </w:pPr>
      <w:r>
        <w:rPr>
          <w:rFonts w:ascii="Arial" w:hAnsi="Arial" w:cs="Times New Roman"/>
          <w:b/>
          <w:i/>
          <w:lang w:eastAsia="fr-FR"/>
        </w:rPr>
        <w:t xml:space="preserve">Monsieur Frédéric VARNIER - Directeur Général du C.H.U. </w:t>
      </w:r>
      <w:r>
        <w:rPr>
          <w:rFonts w:ascii="Arial" w:hAnsi="Arial" w:cs="Times New Roman"/>
          <w:b/>
          <w:i/>
          <w:smallCaps/>
          <w:lang w:eastAsia="fr-FR"/>
        </w:rPr>
        <w:t>Caen Normandie</w:t>
      </w:r>
    </w:p>
    <w:p w:rsidR="009B1CD0" w:rsidRDefault="009B1CD0" w:rsidP="0083205E">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EB6459" w:rsidRDefault="00EB6459" w:rsidP="00EB6459">
      <w:pPr>
        <w:pStyle w:val="fcase2metab"/>
        <w:ind w:left="0" w:firstLine="0"/>
        <w:rPr>
          <w:rStyle w:val="Lienhypertexte"/>
          <w:rFonts w:ascii="Arial" w:hAnsi="Arial"/>
          <w:iCs/>
        </w:rPr>
      </w:pPr>
      <w:r>
        <w:rPr>
          <w:rFonts w:ascii="Arial" w:hAnsi="Arial" w:cs="Arial"/>
          <w:b/>
          <w:bCs/>
          <w:i/>
          <w:iCs/>
        </w:rPr>
        <w:t xml:space="preserve">Madame Catherine FONTAINE C.H.U. de Caen / Cellule marché </w:t>
      </w:r>
      <w:r w:rsidR="004F2F4A">
        <w:rPr>
          <w:rFonts w:ascii="Arial" w:hAnsi="Arial" w:cs="Arial"/>
          <w:b/>
          <w:bCs/>
          <w:i/>
          <w:iCs/>
        </w:rPr>
        <w:t>– </w:t>
      </w:r>
      <w:r>
        <w:rPr>
          <w:rFonts w:ascii="Arial" w:hAnsi="Arial" w:cs="Arial"/>
          <w:b/>
          <w:bCs/>
          <w:i/>
          <w:iCs/>
        </w:rPr>
        <w:t xml:space="preserve">courriel : </w:t>
      </w:r>
      <w:hyperlink r:id="rId17" w:history="1">
        <w:r w:rsidRPr="00925826">
          <w:rPr>
            <w:rStyle w:val="Lienhypertexte"/>
            <w:rFonts w:ascii="Arial" w:hAnsi="Arial"/>
            <w:iCs/>
          </w:rPr>
          <w:t>fontaine-ca@chu-caen.fr</w:t>
        </w:r>
      </w:hyperlink>
    </w:p>
    <w:p w:rsidR="000A09C2" w:rsidRDefault="000A09C2" w:rsidP="00EB6459">
      <w:pPr>
        <w:pStyle w:val="fcase2metab"/>
        <w:ind w:left="0" w:firstLine="0"/>
        <w:rPr>
          <w:rFonts w:ascii="Arial" w:hAnsi="Arial"/>
          <w:b/>
          <w:iCs/>
        </w:rPr>
      </w:pPr>
      <w:r w:rsidRPr="000A09C2">
        <w:rPr>
          <w:rFonts w:ascii="Arial" w:hAnsi="Arial"/>
          <w:b/>
          <w:i/>
          <w:iCs/>
        </w:rPr>
        <w:t>Madame Sophie HINCOURT</w:t>
      </w:r>
      <w:r>
        <w:rPr>
          <w:rFonts w:ascii="Arial" w:hAnsi="Arial"/>
          <w:b/>
          <w:iCs/>
        </w:rPr>
        <w:t xml:space="preserve"> </w:t>
      </w:r>
      <w:r>
        <w:rPr>
          <w:rFonts w:ascii="Arial" w:hAnsi="Arial" w:cs="Arial"/>
          <w:b/>
          <w:bCs/>
          <w:i/>
          <w:iCs/>
        </w:rPr>
        <w:t xml:space="preserve">C.H.U. de Caen / Cellule marché – courriel : </w:t>
      </w:r>
      <w:hyperlink r:id="rId18" w:history="1">
        <w:r w:rsidRPr="008730FB">
          <w:rPr>
            <w:rStyle w:val="Lienhypertexte"/>
            <w:rFonts w:ascii="Arial" w:hAnsi="Arial"/>
            <w:iCs/>
          </w:rPr>
          <w:t>hincourt-s@chu-caen.fr</w:t>
        </w:r>
      </w:hyperlink>
    </w:p>
    <w:p w:rsidR="001C40C0" w:rsidRDefault="001C40C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5D4692" w:rsidRPr="002A6939" w:rsidRDefault="005D4692" w:rsidP="005D4692">
      <w:pPr>
        <w:suppressAutoHyphens w:val="0"/>
        <w:jc w:val="both"/>
        <w:rPr>
          <w:rFonts w:ascii="Arial" w:hAnsi="Arial" w:cs="Arial"/>
          <w:i/>
          <w:lang w:eastAsia="fr-FR"/>
        </w:rPr>
      </w:pPr>
      <w:r w:rsidRPr="00805412">
        <w:rPr>
          <w:rFonts w:ascii="Arial" w:hAnsi="Arial" w:cs="Times New Roman"/>
          <w:b/>
          <w:i/>
          <w:lang w:eastAsia="fr-FR"/>
        </w:rPr>
        <w:t xml:space="preserve">Madame la </w:t>
      </w:r>
      <w:r>
        <w:rPr>
          <w:rFonts w:ascii="Arial" w:hAnsi="Arial" w:cs="Times New Roman"/>
          <w:b/>
          <w:i/>
          <w:lang w:eastAsia="fr-FR"/>
        </w:rPr>
        <w:t>t</w:t>
      </w:r>
      <w:r w:rsidRPr="00805412">
        <w:rPr>
          <w:rFonts w:ascii="Arial" w:hAnsi="Arial" w:cs="Times New Roman"/>
          <w:b/>
          <w:i/>
          <w:lang w:eastAsia="fr-FR"/>
        </w:rPr>
        <w:t>résorière, 145 rue de la Délivrande – 140</w:t>
      </w:r>
      <w:r>
        <w:rPr>
          <w:rFonts w:ascii="Arial" w:hAnsi="Arial" w:cs="Times New Roman"/>
          <w:b/>
          <w:i/>
          <w:lang w:eastAsia="fr-FR"/>
        </w:rPr>
        <w:t>97</w:t>
      </w:r>
      <w:r w:rsidRPr="00805412">
        <w:rPr>
          <w:rFonts w:ascii="Arial" w:hAnsi="Arial" w:cs="Times New Roman"/>
          <w:b/>
          <w:i/>
          <w:lang w:eastAsia="fr-FR"/>
        </w:rPr>
        <w:t xml:space="preserve"> Caen</w:t>
      </w:r>
      <w:r>
        <w:rPr>
          <w:rFonts w:ascii="Arial" w:hAnsi="Arial" w:cs="Times New Roman"/>
          <w:b/>
          <w:i/>
          <w:lang w:eastAsia="fr-FR"/>
        </w:rPr>
        <w:t xml:space="preserve"> CEDEX 9 </w:t>
      </w:r>
      <w:r w:rsidRPr="002A6939">
        <w:rPr>
          <w:rFonts w:ascii="Arial" w:hAnsi="Arial" w:cs="Arial"/>
          <w:i/>
          <w:lang w:eastAsia="fr-FR"/>
        </w:rPr>
        <w:t>(</w:t>
      </w:r>
      <w:hyperlink r:id="rId19" w:history="1">
        <w:r w:rsidRPr="002A6939">
          <w:rPr>
            <w:rStyle w:val="Lienhypertexte"/>
            <w:rFonts w:ascii="Arial" w:hAnsi="Arial" w:cs="Arial"/>
            <w:i/>
          </w:rPr>
          <w:t>t014014@dgfip.finances.gouv.fr</w:t>
        </w:r>
      </w:hyperlink>
      <w:r w:rsidRPr="002A6939">
        <w:rPr>
          <w:rFonts w:ascii="Arial" w:hAnsi="Arial" w:cs="Arial"/>
          <w:i/>
        </w:rPr>
        <w:t xml:space="preserve"> )</w:t>
      </w:r>
    </w:p>
    <w:p w:rsidR="00F81DE2" w:rsidRPr="00E77026" w:rsidRDefault="00F81DE2" w:rsidP="00E77026">
      <w:pPr>
        <w:suppressAutoHyphens w:val="0"/>
        <w:jc w:val="both"/>
        <w:rPr>
          <w:rFonts w:ascii="Arial" w:hAnsi="Arial" w:cs="Times New Roman"/>
          <w:b/>
          <w:i/>
          <w:lang w:eastAsia="fr-FR"/>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D64188" w:rsidRDefault="00D64188">
      <w:pPr>
        <w:suppressAutoHyphens w:val="0"/>
        <w:rPr>
          <w:rFonts w:ascii="Arial" w:hAnsi="Arial" w:cs="Arial"/>
        </w:rPr>
      </w:pPr>
      <w:r>
        <w:rPr>
          <w:rFonts w:ascii="Arial" w:hAnsi="Arial" w:cs="Arial"/>
        </w:rPr>
        <w:br w:type="page"/>
      </w:r>
    </w:p>
    <w:p w:rsidR="009B1CD0" w:rsidRDefault="009B1CD0" w:rsidP="009B45B9">
      <w:pPr>
        <w:tabs>
          <w:tab w:val="left" w:pos="851"/>
        </w:tabs>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C2DAA" w:rsidTr="00E34995">
        <w:tc>
          <w:tcPr>
            <w:tcW w:w="10277" w:type="dxa"/>
            <w:tcBorders>
              <w:top w:val="nil"/>
              <w:left w:val="nil"/>
              <w:bottom w:val="nil"/>
              <w:right w:val="nil"/>
            </w:tcBorders>
            <w:shd w:val="solid" w:color="66CCFF" w:fill="auto"/>
          </w:tcPr>
          <w:p w:rsidR="006C2DAA" w:rsidRDefault="006C2DAA" w:rsidP="00E34995">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227EC">
        <w:rPr>
          <w:rFonts w:ascii="Arial" w:hAnsi="Arial" w:cs="Arial"/>
        </w:rPr>
      </w:r>
      <w:r w:rsidR="00B227EC">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227EC">
        <w:rPr>
          <w:rFonts w:ascii="Arial" w:hAnsi="Arial" w:cs="Arial"/>
        </w:rPr>
      </w:r>
      <w:r w:rsidR="00B227EC">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B227EC">
        <w:rPr>
          <w:rFonts w:ascii="Arial" w:hAnsi="Arial" w:cs="Arial"/>
        </w:rPr>
      </w:r>
      <w:r w:rsidR="00B227EC">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ED34F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1"/>
            </w:checkBox>
          </w:ffData>
        </w:fldChar>
      </w:r>
      <w:bookmarkStart w:id="3" w:name="CaseACocher111"/>
      <w:r>
        <w:rPr>
          <w:rFonts w:ascii="Arial" w:hAnsi="Arial" w:cs="Arial"/>
        </w:rPr>
        <w:instrText xml:space="preserve"> FORMCHECKBOX </w:instrText>
      </w:r>
      <w:r w:rsidR="00B227EC">
        <w:rPr>
          <w:rFonts w:ascii="Arial" w:hAnsi="Arial" w:cs="Arial"/>
        </w:rPr>
      </w:r>
      <w:r w:rsidR="00B227EC">
        <w:rPr>
          <w:rFonts w:ascii="Arial" w:hAnsi="Arial" w:cs="Arial"/>
        </w:rPr>
        <w:fldChar w:fldCharType="separate"/>
      </w:r>
      <w:r>
        <w:rPr>
          <w:rFonts w:ascii="Arial" w:hAnsi="Arial" w:cs="Arial"/>
        </w:rPr>
        <w:fldChar w:fldCharType="end"/>
      </w:r>
      <w:bookmarkEnd w:id="3"/>
      <w:r w:rsidR="006C2DAA">
        <w:rPr>
          <w:rFonts w:ascii="Arial" w:hAnsi="Arial" w:cs="Arial"/>
        </w:rPr>
        <w:t xml:space="preserve"> Autres annexes </w:t>
      </w:r>
      <w:r w:rsidR="006C2DAA">
        <w:rPr>
          <w:rFonts w:ascii="Arial" w:hAnsi="Arial" w:cs="Arial"/>
          <w:i/>
          <w:iCs/>
          <w:sz w:val="18"/>
          <w:szCs w:val="18"/>
        </w:rPr>
        <w:t>(A préciser)</w:t>
      </w:r>
      <w:r w:rsidR="006C2DAA">
        <w:rPr>
          <w:rFonts w:ascii="Arial" w:hAnsi="Arial" w:cs="Arial"/>
        </w:rPr>
        <w:t> ;</w:t>
      </w:r>
      <w:r>
        <w:rPr>
          <w:rFonts w:ascii="Arial" w:hAnsi="Arial" w:cs="Arial"/>
        </w:rPr>
        <w:t xml:space="preserve"> </w:t>
      </w:r>
      <w:r w:rsidR="00D22392">
        <w:rPr>
          <w:rFonts w:ascii="Arial" w:hAnsi="Arial" w:cs="Arial"/>
        </w:rPr>
        <w:t>Bordereau de prix unitaire</w:t>
      </w: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w:t>
      </w:r>
      <w:r w:rsidR="00DD3432">
        <w:rPr>
          <w:rFonts w:ascii="Arial" w:hAnsi="Arial" w:cs="Arial"/>
          <w:lang w:eastAsia="fr-FR"/>
        </w:rPr>
        <w:t>,</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rsidR="00D64188" w:rsidRP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lang w:eastAsia="fr-FR"/>
        </w:rPr>
      </w:pPr>
    </w:p>
    <w:p w:rsidR="005D4692" w:rsidRPr="00D64188" w:rsidRDefault="000A09C2" w:rsidP="005D4692">
      <w:pPr>
        <w:suppressAutoHyphens w:val="0"/>
        <w:ind w:left="3828"/>
        <w:jc w:val="center"/>
        <w:rPr>
          <w:b/>
          <w:lang w:eastAsia="fr-FR"/>
        </w:rPr>
      </w:pPr>
      <w:r>
        <w:rPr>
          <w:b/>
          <w:lang w:eastAsia="fr-FR"/>
        </w:rPr>
        <w:t xml:space="preserve">P/o    </w:t>
      </w:r>
      <w:r w:rsidR="005D4692">
        <w:rPr>
          <w:b/>
          <w:lang w:eastAsia="fr-FR"/>
        </w:rPr>
        <w:t>Frédéric</w:t>
      </w:r>
      <w:r w:rsidR="005D4692" w:rsidRPr="00D64188">
        <w:rPr>
          <w:b/>
          <w:lang w:eastAsia="fr-FR"/>
        </w:rPr>
        <w:t xml:space="preserve"> </w:t>
      </w:r>
      <w:r w:rsidR="005D4692">
        <w:rPr>
          <w:b/>
          <w:lang w:eastAsia="fr-FR"/>
        </w:rPr>
        <w:t>VARNIER</w:t>
      </w:r>
    </w:p>
    <w:p w:rsidR="005D4692" w:rsidRDefault="005D4692" w:rsidP="005D4692">
      <w:pPr>
        <w:suppressAutoHyphens w:val="0"/>
        <w:ind w:left="3828"/>
        <w:jc w:val="center"/>
        <w:rPr>
          <w:b/>
          <w:smallCaps/>
          <w:lang w:eastAsia="fr-FR"/>
        </w:rPr>
      </w:pPr>
      <w:r>
        <w:rPr>
          <w:b/>
          <w:lang w:eastAsia="fr-FR"/>
        </w:rPr>
        <w:t>Directeur g</w:t>
      </w:r>
      <w:r w:rsidRPr="00D64188">
        <w:rPr>
          <w:b/>
          <w:lang w:eastAsia="fr-FR"/>
        </w:rPr>
        <w:t xml:space="preserve">énéral </w:t>
      </w:r>
      <w:r w:rsidRPr="00E77026">
        <w:rPr>
          <w:b/>
          <w:lang w:eastAsia="fr-FR"/>
        </w:rPr>
        <w:t xml:space="preserve">du CHU de </w:t>
      </w:r>
      <w:r w:rsidRPr="00E77026">
        <w:rPr>
          <w:b/>
          <w:smallCaps/>
          <w:lang w:eastAsia="fr-FR"/>
        </w:rPr>
        <w:t>Caen Normandie</w:t>
      </w:r>
    </w:p>
    <w:p w:rsidR="005D4692" w:rsidRPr="00B21BA8" w:rsidRDefault="005D4692" w:rsidP="005D4692">
      <w:pPr>
        <w:suppressAutoHyphens w:val="0"/>
        <w:ind w:left="3828"/>
        <w:jc w:val="center"/>
        <w:rPr>
          <w:rFonts w:ascii="Arial" w:hAnsi="Arial" w:cs="Arial"/>
          <w:lang w:eastAsia="fr-FR"/>
        </w:rPr>
      </w:pPr>
    </w:p>
    <w:p w:rsidR="005D4692" w:rsidRDefault="005D4692" w:rsidP="005D4692">
      <w:pPr>
        <w:suppressAutoHyphens w:val="0"/>
        <w:ind w:left="3828"/>
        <w:jc w:val="center"/>
        <w:rPr>
          <w:b/>
          <w:lang w:eastAsia="fr-FR"/>
        </w:rPr>
      </w:pPr>
    </w:p>
    <w:p w:rsidR="00062B7C" w:rsidRPr="00E77026" w:rsidRDefault="00062B7C" w:rsidP="005D4692">
      <w:pPr>
        <w:suppressAutoHyphens w:val="0"/>
        <w:ind w:left="3828"/>
        <w:jc w:val="center"/>
        <w:rPr>
          <w:b/>
          <w:lang w:eastAsia="fr-FR"/>
        </w:rPr>
      </w:pPr>
    </w:p>
    <w:sectPr w:rsidR="00062B7C" w:rsidRPr="00E7702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2638" w:rsidRDefault="00BB2638">
      <w:r>
        <w:separator/>
      </w:r>
    </w:p>
  </w:endnote>
  <w:endnote w:type="continuationSeparator" w:id="0">
    <w:p w:rsidR="00BB2638" w:rsidRDefault="00BB2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34995" w:rsidTr="0083205E">
      <w:trPr>
        <w:tblHeader/>
      </w:trPr>
      <w:tc>
        <w:tcPr>
          <w:tcW w:w="2906" w:type="dxa"/>
          <w:shd w:val="clear" w:color="auto" w:fill="66CCFF"/>
        </w:tcPr>
        <w:p w:rsidR="00E34995" w:rsidRDefault="00E34995"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E34995" w:rsidRDefault="00190184" w:rsidP="00FE48C9">
          <w:pPr>
            <w:jc w:val="center"/>
            <w:rPr>
              <w:rFonts w:ascii="Arial" w:hAnsi="Arial" w:cs="Arial"/>
              <w:b/>
            </w:rPr>
          </w:pPr>
          <w:r>
            <w:rPr>
              <w:rFonts w:ascii="Arial" w:hAnsi="Arial" w:cs="Arial"/>
              <w:b/>
            </w:rPr>
            <w:t xml:space="preserve">N° </w:t>
          </w:r>
          <w:r w:rsidR="00E248D9" w:rsidRPr="00E248D9">
            <w:rPr>
              <w:rFonts w:ascii="Arial" w:hAnsi="Arial" w:cs="Arial"/>
              <w:b/>
              <w:bCs/>
              <w:sz w:val="24"/>
              <w:szCs w:val="24"/>
            </w:rPr>
            <w:t>2025 0 </w:t>
          </w:r>
          <w:r w:rsidR="00D22392">
            <w:rPr>
              <w:rFonts w:ascii="Arial" w:hAnsi="Arial" w:cs="Arial"/>
              <w:b/>
              <w:bCs/>
              <w:sz w:val="24"/>
              <w:szCs w:val="24"/>
            </w:rPr>
            <w:t>1</w:t>
          </w:r>
          <w:r w:rsidR="000A09C2">
            <w:rPr>
              <w:rFonts w:ascii="Arial" w:hAnsi="Arial" w:cs="Arial"/>
              <w:b/>
              <w:bCs/>
              <w:sz w:val="24"/>
              <w:szCs w:val="24"/>
            </w:rPr>
            <w:t>4</w:t>
          </w:r>
          <w:r w:rsidR="00D22392">
            <w:rPr>
              <w:rFonts w:ascii="Arial" w:hAnsi="Arial" w:cs="Arial"/>
              <w:b/>
              <w:bCs/>
              <w:sz w:val="24"/>
              <w:szCs w:val="24"/>
            </w:rPr>
            <w:t>9</w:t>
          </w:r>
          <w:r w:rsidR="00E248D9" w:rsidRPr="00E248D9">
            <w:rPr>
              <w:rFonts w:ascii="Arial" w:hAnsi="Arial" w:cs="Arial"/>
              <w:b/>
              <w:bCs/>
              <w:sz w:val="24"/>
              <w:szCs w:val="24"/>
            </w:rPr>
            <w:t> 001 000</w:t>
          </w:r>
        </w:p>
      </w:tc>
      <w:tc>
        <w:tcPr>
          <w:tcW w:w="896" w:type="dxa"/>
          <w:shd w:val="clear" w:color="auto" w:fill="66CCFF"/>
        </w:tcPr>
        <w:p w:rsidR="00E34995" w:rsidRDefault="00E34995">
          <w:pPr>
            <w:tabs>
              <w:tab w:val="center" w:pos="1366"/>
              <w:tab w:val="right" w:pos="2733"/>
            </w:tabs>
          </w:pPr>
          <w:r>
            <w:rPr>
              <w:rFonts w:ascii="Arial" w:hAnsi="Arial" w:cs="Arial"/>
              <w:b/>
            </w:rPr>
            <w:t xml:space="preserve">Page : </w:t>
          </w:r>
        </w:p>
      </w:tc>
      <w:tc>
        <w:tcPr>
          <w:tcW w:w="567" w:type="dxa"/>
          <w:shd w:val="clear" w:color="auto" w:fill="66CCFF"/>
        </w:tcPr>
        <w:p w:rsidR="00E34995" w:rsidRDefault="00E3499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975F1">
            <w:rPr>
              <w:rStyle w:val="Numrodepage"/>
              <w:rFonts w:cs="Arial"/>
              <w:b/>
              <w:noProof/>
            </w:rPr>
            <w:t>1</w:t>
          </w:r>
          <w:r>
            <w:rPr>
              <w:rStyle w:val="Numrodepage"/>
              <w:rFonts w:cs="Arial"/>
              <w:b/>
            </w:rPr>
            <w:fldChar w:fldCharType="end"/>
          </w:r>
        </w:p>
      </w:tc>
      <w:tc>
        <w:tcPr>
          <w:tcW w:w="165" w:type="dxa"/>
          <w:shd w:val="clear" w:color="auto" w:fill="66CCFF"/>
        </w:tcPr>
        <w:p w:rsidR="00E34995" w:rsidRDefault="00E34995">
          <w:pPr>
            <w:jc w:val="center"/>
          </w:pPr>
          <w:r>
            <w:rPr>
              <w:rFonts w:ascii="Arial" w:hAnsi="Arial" w:cs="Arial"/>
              <w:b/>
            </w:rPr>
            <w:t>/</w:t>
          </w:r>
        </w:p>
      </w:tc>
      <w:tc>
        <w:tcPr>
          <w:tcW w:w="544" w:type="dxa"/>
          <w:shd w:val="clear" w:color="auto" w:fill="66CCFF"/>
        </w:tcPr>
        <w:p w:rsidR="00E34995" w:rsidRDefault="00E3499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975F1">
            <w:rPr>
              <w:rStyle w:val="Numrodepage"/>
              <w:rFonts w:cs="Arial"/>
              <w:b/>
              <w:noProof/>
            </w:rPr>
            <w:t>6</w:t>
          </w:r>
          <w:r>
            <w:rPr>
              <w:rStyle w:val="Numrodepage"/>
              <w:rFonts w:cs="Arial"/>
              <w:b/>
            </w:rPr>
            <w:fldChar w:fldCharType="end"/>
          </w:r>
        </w:p>
      </w:tc>
    </w:tr>
  </w:tbl>
  <w:p w:rsidR="00E34995" w:rsidRPr="00EB4E3A" w:rsidRDefault="00E34995"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2638" w:rsidRDefault="00BB2638">
      <w:r>
        <w:separator/>
      </w:r>
    </w:p>
  </w:footnote>
  <w:footnote w:type="continuationSeparator" w:id="0">
    <w:p w:rsidR="00BB2638" w:rsidRDefault="00BB2638">
      <w:r>
        <w:continuationSeparator/>
      </w:r>
    </w:p>
  </w:footnote>
  <w:footnote w:id="1">
    <w:p w:rsidR="00E34995" w:rsidRDefault="00E3499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638"/>
    <w:rsid w:val="00006EAD"/>
    <w:rsid w:val="00036500"/>
    <w:rsid w:val="00062B7C"/>
    <w:rsid w:val="00067F94"/>
    <w:rsid w:val="000975F1"/>
    <w:rsid w:val="000A09C2"/>
    <w:rsid w:val="000A2E05"/>
    <w:rsid w:val="000E0020"/>
    <w:rsid w:val="0012553B"/>
    <w:rsid w:val="00164DE9"/>
    <w:rsid w:val="00166B56"/>
    <w:rsid w:val="00174505"/>
    <w:rsid w:val="00190184"/>
    <w:rsid w:val="001C40C0"/>
    <w:rsid w:val="001C733C"/>
    <w:rsid w:val="0021527A"/>
    <w:rsid w:val="0021797C"/>
    <w:rsid w:val="00225A1A"/>
    <w:rsid w:val="002904AF"/>
    <w:rsid w:val="002C2CA3"/>
    <w:rsid w:val="002C4B3E"/>
    <w:rsid w:val="002C79D6"/>
    <w:rsid w:val="002E3B63"/>
    <w:rsid w:val="002E56C1"/>
    <w:rsid w:val="002F5B08"/>
    <w:rsid w:val="00332B12"/>
    <w:rsid w:val="00354C04"/>
    <w:rsid w:val="00385E76"/>
    <w:rsid w:val="003A7270"/>
    <w:rsid w:val="003A77D1"/>
    <w:rsid w:val="003C4D81"/>
    <w:rsid w:val="003D0502"/>
    <w:rsid w:val="00403011"/>
    <w:rsid w:val="0043706E"/>
    <w:rsid w:val="0044597F"/>
    <w:rsid w:val="00454380"/>
    <w:rsid w:val="00471BB9"/>
    <w:rsid w:val="0047790F"/>
    <w:rsid w:val="004A7169"/>
    <w:rsid w:val="004C5755"/>
    <w:rsid w:val="004E75A6"/>
    <w:rsid w:val="004F2F4A"/>
    <w:rsid w:val="00511C8F"/>
    <w:rsid w:val="00514DAF"/>
    <w:rsid w:val="00532EC7"/>
    <w:rsid w:val="00541CA3"/>
    <w:rsid w:val="005507B6"/>
    <w:rsid w:val="005546A9"/>
    <w:rsid w:val="005609DD"/>
    <w:rsid w:val="00564C78"/>
    <w:rsid w:val="005824AE"/>
    <w:rsid w:val="005846FB"/>
    <w:rsid w:val="005A05C1"/>
    <w:rsid w:val="005A4A3B"/>
    <w:rsid w:val="005A4CB5"/>
    <w:rsid w:val="005B2316"/>
    <w:rsid w:val="005D4692"/>
    <w:rsid w:val="005F0DCE"/>
    <w:rsid w:val="0061068C"/>
    <w:rsid w:val="0064560F"/>
    <w:rsid w:val="00660727"/>
    <w:rsid w:val="006A37B0"/>
    <w:rsid w:val="006B5057"/>
    <w:rsid w:val="006C2DAA"/>
    <w:rsid w:val="006C4338"/>
    <w:rsid w:val="006F3DF9"/>
    <w:rsid w:val="007060E5"/>
    <w:rsid w:val="00710FD6"/>
    <w:rsid w:val="007115C0"/>
    <w:rsid w:val="00730A78"/>
    <w:rsid w:val="00757151"/>
    <w:rsid w:val="007909E0"/>
    <w:rsid w:val="0079785C"/>
    <w:rsid w:val="007D4001"/>
    <w:rsid w:val="007D7A65"/>
    <w:rsid w:val="007F68A6"/>
    <w:rsid w:val="0083205E"/>
    <w:rsid w:val="00840934"/>
    <w:rsid w:val="00844DAA"/>
    <w:rsid w:val="008450C7"/>
    <w:rsid w:val="00876A73"/>
    <w:rsid w:val="008B2A38"/>
    <w:rsid w:val="008F7F54"/>
    <w:rsid w:val="00925826"/>
    <w:rsid w:val="00930A5C"/>
    <w:rsid w:val="00934503"/>
    <w:rsid w:val="00972598"/>
    <w:rsid w:val="00983FF3"/>
    <w:rsid w:val="009966DE"/>
    <w:rsid w:val="009B1CD0"/>
    <w:rsid w:val="009B45B9"/>
    <w:rsid w:val="009C4738"/>
    <w:rsid w:val="009D661E"/>
    <w:rsid w:val="00A34D04"/>
    <w:rsid w:val="00A408F6"/>
    <w:rsid w:val="00A956CB"/>
    <w:rsid w:val="00AE7831"/>
    <w:rsid w:val="00B019B1"/>
    <w:rsid w:val="00B02608"/>
    <w:rsid w:val="00B0289C"/>
    <w:rsid w:val="00B054DA"/>
    <w:rsid w:val="00B13016"/>
    <w:rsid w:val="00B227EC"/>
    <w:rsid w:val="00B23AC7"/>
    <w:rsid w:val="00B87564"/>
    <w:rsid w:val="00BA44E5"/>
    <w:rsid w:val="00BB2638"/>
    <w:rsid w:val="00BD767E"/>
    <w:rsid w:val="00BE6078"/>
    <w:rsid w:val="00C109D5"/>
    <w:rsid w:val="00C15FF5"/>
    <w:rsid w:val="00C23457"/>
    <w:rsid w:val="00C630AD"/>
    <w:rsid w:val="00C83930"/>
    <w:rsid w:val="00C91060"/>
    <w:rsid w:val="00C911FE"/>
    <w:rsid w:val="00C93FA2"/>
    <w:rsid w:val="00CD185D"/>
    <w:rsid w:val="00CD2A1A"/>
    <w:rsid w:val="00CD46CC"/>
    <w:rsid w:val="00CE67FD"/>
    <w:rsid w:val="00CF0281"/>
    <w:rsid w:val="00CF48E3"/>
    <w:rsid w:val="00D22392"/>
    <w:rsid w:val="00D26AD2"/>
    <w:rsid w:val="00D32221"/>
    <w:rsid w:val="00D337D7"/>
    <w:rsid w:val="00D412FD"/>
    <w:rsid w:val="00D46BC7"/>
    <w:rsid w:val="00D64188"/>
    <w:rsid w:val="00D87961"/>
    <w:rsid w:val="00D90A00"/>
    <w:rsid w:val="00DD3432"/>
    <w:rsid w:val="00DF44B0"/>
    <w:rsid w:val="00E20DB0"/>
    <w:rsid w:val="00E248D9"/>
    <w:rsid w:val="00E34995"/>
    <w:rsid w:val="00E440FC"/>
    <w:rsid w:val="00E47798"/>
    <w:rsid w:val="00E74309"/>
    <w:rsid w:val="00E74C76"/>
    <w:rsid w:val="00E77026"/>
    <w:rsid w:val="00E86B47"/>
    <w:rsid w:val="00E9421F"/>
    <w:rsid w:val="00E96FF6"/>
    <w:rsid w:val="00EB4E3A"/>
    <w:rsid w:val="00EB6459"/>
    <w:rsid w:val="00ED34FA"/>
    <w:rsid w:val="00F0138B"/>
    <w:rsid w:val="00F01CCE"/>
    <w:rsid w:val="00F4647C"/>
    <w:rsid w:val="00F81DE2"/>
    <w:rsid w:val="00F92811"/>
    <w:rsid w:val="00FB3530"/>
    <w:rsid w:val="00FE48C9"/>
    <w:rsid w:val="00FF322A"/>
    <w:rsid w:val="00FF3F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oNotEmbedSmartTags/>
  <w:decimalSymbol w:val=","/>
  <w:listSeparator w:val=";"/>
  <w15:chartTrackingRefBased/>
  <w15:docId w15:val="{AAA0A20D-DB6C-47B2-BCDC-C3A74476C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0A09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80356496">
      <w:bodyDiv w:val="1"/>
      <w:marLeft w:val="0"/>
      <w:marRight w:val="0"/>
      <w:marTop w:val="0"/>
      <w:marBottom w:val="0"/>
      <w:divBdr>
        <w:top w:val="none" w:sz="0" w:space="0" w:color="auto"/>
        <w:left w:val="none" w:sz="0" w:space="0" w:color="auto"/>
        <w:bottom w:val="none" w:sz="0" w:space="0" w:color="auto"/>
        <w:right w:val="none" w:sz="0" w:space="0" w:color="auto"/>
      </w:divBdr>
    </w:div>
    <w:div w:id="704331112">
      <w:bodyDiv w:val="1"/>
      <w:marLeft w:val="0"/>
      <w:marRight w:val="0"/>
      <w:marTop w:val="0"/>
      <w:marBottom w:val="0"/>
      <w:divBdr>
        <w:top w:val="none" w:sz="0" w:space="0" w:color="auto"/>
        <w:left w:val="none" w:sz="0" w:space="0" w:color="auto"/>
        <w:bottom w:val="none" w:sz="0" w:space="0" w:color="auto"/>
        <w:right w:val="none" w:sz="0" w:space="0" w:color="auto"/>
      </w:divBdr>
    </w:div>
    <w:div w:id="1618020226">
      <w:bodyDiv w:val="1"/>
      <w:marLeft w:val="0"/>
      <w:marRight w:val="0"/>
      <w:marTop w:val="0"/>
      <w:marBottom w:val="0"/>
      <w:divBdr>
        <w:top w:val="none" w:sz="0" w:space="0" w:color="auto"/>
        <w:left w:val="none" w:sz="0" w:space="0" w:color="auto"/>
        <w:bottom w:val="none" w:sz="0" w:space="0" w:color="auto"/>
        <w:right w:val="none" w:sz="0" w:space="0" w:color="auto"/>
      </w:divBdr>
    </w:div>
    <w:div w:id="20151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hyperlink" Target="mailto:hincourt-s@chu-caen.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fontaine-ca@chu-caen.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mailto:t014014@dgfip.finances.gouv.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fontaine-ca@chu-cae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4B543-C600-4BC2-9675-EDF0569BD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1739</Words>
  <Characters>9566</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_ATTRI1</vt:lpstr>
    </vt:vector>
  </TitlesOfParts>
  <Company>MINEFI</Company>
  <LinksUpToDate>false</LinksUpToDate>
  <CharactersWithSpaces>11283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_ATTRI1</dc:title>
  <dc:subject/>
  <dc:creator>FONTAINE CATHERINE</dc:creator>
  <cp:keywords/>
  <cp:lastModifiedBy>HINCOURT SOPHIE</cp:lastModifiedBy>
  <cp:revision>2</cp:revision>
  <cp:lastPrinted>2016-11-04T11:53:00Z</cp:lastPrinted>
  <dcterms:created xsi:type="dcterms:W3CDTF">2025-11-06T14:48:00Z</dcterms:created>
  <dcterms:modified xsi:type="dcterms:W3CDTF">2025-11-06T14:48:00Z</dcterms:modified>
</cp:coreProperties>
</file>