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362ACF9" w14:textId="77777777" w:rsidR="00512582" w:rsidRPr="00412557" w:rsidRDefault="00512582" w:rsidP="00512582">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FOURNITURE DE VEHICULES 2 ROUES A USAGE PEDAGOGIQUE POUR LA FILIERE MECANIQUE - CARROSSERIE – PEINTURE DU CFA CCI LE MANS</w:t>
      </w:r>
    </w:p>
    <w:p w14:paraId="1B928A0D" w14:textId="77777777" w:rsidR="00512582" w:rsidRDefault="00512582" w:rsidP="00512582">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MARCHE N° 2025RTPN5110</w:t>
      </w: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0B167F"/>
    <w:rsid w:val="001F65A5"/>
    <w:rsid w:val="002973DF"/>
    <w:rsid w:val="0035369D"/>
    <w:rsid w:val="00512582"/>
    <w:rsid w:val="00540191"/>
    <w:rsid w:val="00685CE0"/>
    <w:rsid w:val="006C37D9"/>
    <w:rsid w:val="006D2D88"/>
    <w:rsid w:val="006F11AF"/>
    <w:rsid w:val="00776C1F"/>
    <w:rsid w:val="009335F0"/>
    <w:rsid w:val="0099126A"/>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3563</Words>
  <Characters>19598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23115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13</cp:revision>
  <cp:lastPrinted>2023-09-26T08:15:00Z</cp:lastPrinted>
  <dcterms:created xsi:type="dcterms:W3CDTF">2024-01-31T14:23:00Z</dcterms:created>
  <dcterms:modified xsi:type="dcterms:W3CDTF">2025-10-17T09:54:00Z</dcterms:modified>
</cp:coreProperties>
</file>