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553BF9D6" w14:textId="77777777" w:rsidR="004B0FEA" w:rsidRPr="00412557" w:rsidRDefault="004B0FEA" w:rsidP="004B0FEA">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FOURNITURE DE VEHICULES 2 ROUES A USAGE PEDAGOGIQUE POUR LA FILIERE MECANIQUE - CARROSSERIE – PEINTURE DU CFA CCI LE MANS</w:t>
      </w:r>
    </w:p>
    <w:p w14:paraId="78EC5869" w14:textId="77777777" w:rsidR="004B0FEA" w:rsidRDefault="004B0FEA" w:rsidP="004B0FEA">
      <w:pPr>
        <w:widowControl w:val="0"/>
        <w:suppressAutoHyphens w:val="0"/>
        <w:autoSpaceDE w:val="0"/>
        <w:autoSpaceDN w:val="0"/>
        <w:ind w:right="761"/>
        <w:rPr>
          <w:rFonts w:asciiTheme="minorHAnsi" w:hAnsiTheme="minorHAnsi" w:cstheme="minorHAnsi"/>
          <w:b/>
          <w:bCs/>
          <w:caps/>
          <w:sz w:val="24"/>
          <w:szCs w:val="28"/>
          <w:lang w:bidi="fr-FR"/>
        </w:rPr>
      </w:pPr>
      <w:r w:rsidRPr="00412557">
        <w:rPr>
          <w:rFonts w:asciiTheme="minorHAnsi" w:hAnsiTheme="minorHAnsi" w:cstheme="minorHAnsi"/>
          <w:b/>
          <w:bCs/>
          <w:caps/>
          <w:sz w:val="24"/>
          <w:szCs w:val="28"/>
          <w:lang w:bidi="fr-FR"/>
        </w:rPr>
        <w:t>MARCHE N° 2025RTPN5110</w:t>
      </w:r>
    </w:p>
    <w:p w14:paraId="54C0A82F" w14:textId="77777777" w:rsidR="004B0FEA" w:rsidRDefault="004B0FEA" w:rsidP="00C3595C">
      <w:pPr>
        <w:widowControl w:val="0"/>
        <w:suppressAutoHyphens w:val="0"/>
        <w:autoSpaceDE w:val="0"/>
        <w:autoSpaceDN w:val="0"/>
        <w:ind w:right="761"/>
        <w:rPr>
          <w:rFonts w:asciiTheme="minorHAnsi" w:hAnsiTheme="minorHAnsi" w:cstheme="minorHAnsi"/>
          <w:b/>
          <w:bCs/>
          <w:sz w:val="24"/>
          <w:szCs w:val="28"/>
          <w:lang w:bidi="fr-FR"/>
        </w:rPr>
      </w:pP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1C20A652" w:rsidR="009B1CD0" w:rsidRDefault="003A75B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27A92F81"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w:t>
      </w:r>
      <w:r w:rsidR="003A75BE">
        <w:rPr>
          <w:rFonts w:ascii="Arial" w:hAnsi="Arial" w:cs="Arial"/>
        </w:rPr>
        <w:t>au</w:t>
      </w:r>
      <w:r w:rsidR="007C4FD2">
        <w:rPr>
          <w:rFonts w:ascii="Arial" w:hAnsi="Arial" w:cs="Arial"/>
        </w:rPr>
        <w:t xml:space="preserve">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036257E"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au</w:t>
      </w:r>
      <w:r w:rsidR="004B0FEA">
        <w:t>(</w:t>
      </w:r>
      <w:r w:rsidR="00E93FF8">
        <w:t>x</w:t>
      </w:r>
      <w:r w:rsidR="004B0FEA">
        <w:t>)</w:t>
      </w:r>
      <w:r w:rsidRPr="003752B8">
        <w:t xml:space="preserve"> </w:t>
      </w:r>
      <w:r w:rsidR="004B0FEA">
        <w:t>devis</w:t>
      </w:r>
      <w:r w:rsidR="00E93FF8">
        <w:t xml:space="preserve"> ci annexé</w:t>
      </w:r>
      <w:r w:rsidR="004B0FEA">
        <w:t>(s)</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5FE3"/>
    <w:rsid w:val="00156924"/>
    <w:rsid w:val="00166B56"/>
    <w:rsid w:val="00174505"/>
    <w:rsid w:val="001C40C0"/>
    <w:rsid w:val="001C733C"/>
    <w:rsid w:val="001F6529"/>
    <w:rsid w:val="00202D3C"/>
    <w:rsid w:val="0021527A"/>
    <w:rsid w:val="0021797C"/>
    <w:rsid w:val="00225A1A"/>
    <w:rsid w:val="00256D8B"/>
    <w:rsid w:val="002904AF"/>
    <w:rsid w:val="002A6B34"/>
    <w:rsid w:val="002C2CA3"/>
    <w:rsid w:val="002C4B3E"/>
    <w:rsid w:val="002C79D6"/>
    <w:rsid w:val="002E56C1"/>
    <w:rsid w:val="00332B12"/>
    <w:rsid w:val="00341192"/>
    <w:rsid w:val="00354C04"/>
    <w:rsid w:val="00385E76"/>
    <w:rsid w:val="003A7270"/>
    <w:rsid w:val="003A75BE"/>
    <w:rsid w:val="003B62D3"/>
    <w:rsid w:val="00406D0C"/>
    <w:rsid w:val="0043706E"/>
    <w:rsid w:val="004409CF"/>
    <w:rsid w:val="0044597F"/>
    <w:rsid w:val="004A7169"/>
    <w:rsid w:val="004B0FEA"/>
    <w:rsid w:val="004C5755"/>
    <w:rsid w:val="004E75A6"/>
    <w:rsid w:val="004F04E3"/>
    <w:rsid w:val="00511067"/>
    <w:rsid w:val="00514DAF"/>
    <w:rsid w:val="00527973"/>
    <w:rsid w:val="00532EC7"/>
    <w:rsid w:val="00541CA3"/>
    <w:rsid w:val="005546A9"/>
    <w:rsid w:val="005824AE"/>
    <w:rsid w:val="005846FB"/>
    <w:rsid w:val="005A05C1"/>
    <w:rsid w:val="005A4A3B"/>
    <w:rsid w:val="005A4CB5"/>
    <w:rsid w:val="005B2316"/>
    <w:rsid w:val="005F0DCE"/>
    <w:rsid w:val="005F2F98"/>
    <w:rsid w:val="0061068C"/>
    <w:rsid w:val="0064560F"/>
    <w:rsid w:val="00660727"/>
    <w:rsid w:val="00662A86"/>
    <w:rsid w:val="00680C12"/>
    <w:rsid w:val="006A37B0"/>
    <w:rsid w:val="006B5057"/>
    <w:rsid w:val="006C4338"/>
    <w:rsid w:val="006F3DF9"/>
    <w:rsid w:val="007060E5"/>
    <w:rsid w:val="00710FD6"/>
    <w:rsid w:val="00725716"/>
    <w:rsid w:val="00730A78"/>
    <w:rsid w:val="0073758A"/>
    <w:rsid w:val="00757151"/>
    <w:rsid w:val="00776C1F"/>
    <w:rsid w:val="00787278"/>
    <w:rsid w:val="007909E0"/>
    <w:rsid w:val="00791F26"/>
    <w:rsid w:val="0079785C"/>
    <w:rsid w:val="007B14C7"/>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57861"/>
    <w:rsid w:val="00A63C4B"/>
    <w:rsid w:val="00A85EF7"/>
    <w:rsid w:val="00AB5529"/>
    <w:rsid w:val="00AE7831"/>
    <w:rsid w:val="00B02608"/>
    <w:rsid w:val="00B0289C"/>
    <w:rsid w:val="00B054DA"/>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063BC"/>
    <w:rsid w:val="00D26AD2"/>
    <w:rsid w:val="00D337D7"/>
    <w:rsid w:val="00D412FD"/>
    <w:rsid w:val="00D424CA"/>
    <w:rsid w:val="00D46BC7"/>
    <w:rsid w:val="00D62522"/>
    <w:rsid w:val="00D85009"/>
    <w:rsid w:val="00D90A00"/>
    <w:rsid w:val="00DC2D2A"/>
    <w:rsid w:val="00E20DB0"/>
    <w:rsid w:val="00E31724"/>
    <w:rsid w:val="00E47798"/>
    <w:rsid w:val="00E74C76"/>
    <w:rsid w:val="00E93FF8"/>
    <w:rsid w:val="00E96FF6"/>
    <w:rsid w:val="00ED67B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38</TotalTime>
  <Pages>6</Pages>
  <Words>1950</Words>
  <Characters>10725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12650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GUEDET Francesca</dc:creator>
  <cp:keywords/>
  <cp:lastModifiedBy>PINCHON Sebastien</cp:lastModifiedBy>
  <cp:revision>24</cp:revision>
  <cp:lastPrinted>2016-11-04T12:53:00Z</cp:lastPrinted>
  <dcterms:created xsi:type="dcterms:W3CDTF">2024-01-31T14:28:00Z</dcterms:created>
  <dcterms:modified xsi:type="dcterms:W3CDTF">2025-10-17T09:54:00Z</dcterms:modified>
</cp:coreProperties>
</file>