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2EA970EE" w14:textId="77777777" w:rsid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292B04C1" w14:textId="77777777" w:rsidR="00D526E3" w:rsidRPr="00E7448D" w:rsidRDefault="00D526E3" w:rsidP="00D526E3">
      <w:pPr>
        <w:autoSpaceDE w:val="0"/>
        <w:autoSpaceDN w:val="0"/>
        <w:adjustRightInd w:val="0"/>
        <w:jc w:val="center"/>
        <w:rPr>
          <w:rFonts w:cs="Arial"/>
          <w:b/>
          <w:caps/>
          <w:sz w:val="28"/>
          <w:szCs w:val="30"/>
        </w:rPr>
      </w:pPr>
      <w:r w:rsidRPr="000E49F2">
        <w:rPr>
          <w:rFonts w:cstheme="minorHAnsi"/>
          <w:b/>
          <w:caps/>
          <w:sz w:val="28"/>
          <w:szCs w:val="30"/>
        </w:rPr>
        <w:t>PRESTATION D’IMPRESSION et faconnage de supports de communication MULTI-FORMATS</w:t>
      </w:r>
    </w:p>
    <w:p w14:paraId="72622844" w14:textId="77777777" w:rsidR="00D526E3" w:rsidRDefault="00D526E3" w:rsidP="00D526E3">
      <w:pPr>
        <w:pStyle w:val="Corpsdetexte"/>
        <w:jc w:val="center"/>
        <w:rPr>
          <w:sz w:val="24"/>
          <w:szCs w:val="24"/>
        </w:rPr>
      </w:pPr>
    </w:p>
    <w:p w14:paraId="3AAFB5D6" w14:textId="7EB0C6F5" w:rsidR="00D526E3" w:rsidRDefault="00D526E3" w:rsidP="00D526E3">
      <w:pPr>
        <w:pStyle w:val="Corpsdetexte"/>
        <w:jc w:val="center"/>
        <w:rPr>
          <w:sz w:val="24"/>
          <w:szCs w:val="24"/>
        </w:rPr>
      </w:pPr>
      <w:bookmarkStart w:id="0" w:name="_Hlk178930613"/>
      <w:r w:rsidRPr="00AF535E">
        <w:rPr>
          <w:sz w:val="24"/>
          <w:szCs w:val="24"/>
        </w:rPr>
        <w:t>MARCHE N°202</w:t>
      </w:r>
      <w:r w:rsidR="00916997">
        <w:rPr>
          <w:sz w:val="24"/>
          <w:szCs w:val="24"/>
        </w:rPr>
        <w:t>5</w:t>
      </w:r>
      <w:r w:rsidRPr="00AF535E">
        <w:rPr>
          <w:sz w:val="24"/>
          <w:szCs w:val="24"/>
        </w:rPr>
        <w:t xml:space="preserve"> RTP</w:t>
      </w:r>
      <w:r>
        <w:rPr>
          <w:sz w:val="24"/>
          <w:szCs w:val="24"/>
        </w:rPr>
        <w:t>N</w:t>
      </w:r>
      <w:r w:rsidRPr="00AF535E">
        <w:rPr>
          <w:sz w:val="24"/>
          <w:szCs w:val="24"/>
        </w:rPr>
        <w:t xml:space="preserve"> 50</w:t>
      </w:r>
      <w:r w:rsidR="00916997">
        <w:rPr>
          <w:sz w:val="24"/>
          <w:szCs w:val="24"/>
        </w:rPr>
        <w:t>16</w:t>
      </w:r>
    </w:p>
    <w:bookmarkEnd w:id="0"/>
    <w:p w14:paraId="005CF3E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16997">
        <w:rPr>
          <w:rFonts w:ascii="Marianne" w:hAnsi="Marianne"/>
        </w:rPr>
      </w:r>
      <w:r w:rsidR="0091699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16997">
        <w:rPr>
          <w:rFonts w:ascii="Marianne" w:hAnsi="Marianne"/>
        </w:rPr>
      </w:r>
      <w:r w:rsidR="0091699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w:t>
      </w:r>
      <w:r>
        <w:rPr>
          <w:rFonts w:ascii="Marianne" w:hAnsi="Marianne" w:cs="Arial"/>
          <w:i/>
          <w:iCs/>
          <w:szCs w:val="18"/>
        </w:rPr>
        <w:lastRenderedPageBreak/>
        <w:t>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16997">
              <w:rPr>
                <w:rFonts w:ascii="Marianne" w:eastAsia="MS Gothic" w:hAnsi="Marianne" w:cs="Arial"/>
              </w:rPr>
            </w:r>
            <w:r w:rsidR="0091699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16997">
              <w:rPr>
                <w:rFonts w:ascii="Marianne" w:eastAsia="MS Gothic" w:hAnsi="Marianne" w:cs="Arial"/>
              </w:rPr>
            </w:r>
            <w:r w:rsidR="0091699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16997">
              <w:rPr>
                <w:rFonts w:ascii="Marianne" w:eastAsia="MS Gothic" w:hAnsi="Marianne" w:cs="Arial"/>
              </w:rPr>
            </w:r>
            <w:r w:rsidR="0091699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16997">
              <w:rPr>
                <w:rFonts w:ascii="Marianne" w:hAnsi="Marianne" w:cs="Arial"/>
              </w:rPr>
            </w:r>
            <w:r w:rsidR="00916997">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16997">
              <w:rPr>
                <w:rFonts w:ascii="Marianne" w:eastAsia="MS Gothic" w:hAnsi="Marianne" w:cs="Arial"/>
              </w:rPr>
            </w:r>
            <w:r w:rsidR="0091699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16997">
        <w:rPr>
          <w:rFonts w:ascii="Marianne" w:hAnsi="Marianne"/>
        </w:rPr>
      </w:r>
      <w:r w:rsidR="0091699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16997">
        <w:rPr>
          <w:rFonts w:ascii="Marianne" w:hAnsi="Marianne"/>
        </w:rPr>
      </w:r>
      <w:r w:rsidR="0091699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proofErr w:type="gramStart"/>
            <w:r>
              <w:rPr>
                <w:rFonts w:ascii="Marianne" w:hAnsi="Marianne" w:cs="Arial"/>
                <w:b/>
              </w:rPr>
              <w:t>du</w:t>
            </w:r>
            <w:proofErr w:type="gramEnd"/>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0214C1"/>
    <w:rsid w:val="00423B9D"/>
    <w:rsid w:val="00685CE0"/>
    <w:rsid w:val="006D2D88"/>
    <w:rsid w:val="00745213"/>
    <w:rsid w:val="00916997"/>
    <w:rsid w:val="0099126A"/>
    <w:rsid w:val="00B34C6D"/>
    <w:rsid w:val="00B562BD"/>
    <w:rsid w:val="00D526E3"/>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3557</Words>
  <Characters>19567</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23078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GUEDET Francesca</cp:lastModifiedBy>
  <cp:revision>10</cp:revision>
  <cp:lastPrinted>2023-09-26T08:15:00Z</cp:lastPrinted>
  <dcterms:created xsi:type="dcterms:W3CDTF">2024-01-31T14:23:00Z</dcterms:created>
  <dcterms:modified xsi:type="dcterms:W3CDTF">2025-02-24T08:50:00Z</dcterms:modified>
</cp:coreProperties>
</file>