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6CF6DA6A" w14:textId="77777777" w:rsidTr="00AF057D">
        <w:trPr>
          <w:cantSplit/>
          <w:trHeight w:val="2406"/>
        </w:trPr>
        <w:tc>
          <w:tcPr>
            <w:tcW w:w="10627" w:type="dxa"/>
            <w:hideMark/>
          </w:tcPr>
          <w:p w14:paraId="7ED5D91B" w14:textId="7C653E2F" w:rsidR="00AF057D" w:rsidRPr="00F3752C" w:rsidRDefault="00AF689F" w:rsidP="00AF057D">
            <w:pPr>
              <w:tabs>
                <w:tab w:val="center" w:pos="8080"/>
              </w:tabs>
              <w:autoSpaceDE w:val="0"/>
              <w:autoSpaceDN w:val="0"/>
              <w:adjustRightInd w:val="0"/>
              <w:ind w:left="-142" w:right="1347"/>
            </w:pPr>
            <w:r>
              <w:rPr>
                <w:b/>
                <w:bCs/>
                <w:i/>
                <w:iCs/>
                <w:noProof/>
                <w:color w:val="000000"/>
              </w:rPr>
              <w:drawing>
                <wp:anchor distT="0" distB="0" distL="114300" distR="114300" simplePos="0" relativeHeight="251659776" behindDoc="0" locked="0" layoutInCell="1" allowOverlap="1" wp14:anchorId="6381950F" wp14:editId="1672F14D">
                  <wp:simplePos x="0" y="0"/>
                  <wp:positionH relativeFrom="margin">
                    <wp:posOffset>5274894</wp:posOffset>
                  </wp:positionH>
                  <wp:positionV relativeFrom="margin">
                    <wp:posOffset>-150216</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AF057D" w:rsidRPr="00F3752C">
              <w:rPr>
                <w:b/>
                <w:bCs/>
                <w:i/>
                <w:iCs/>
                <w:color w:val="000000"/>
              </w:rPr>
              <w:t xml:space="preserve"> </w:t>
            </w:r>
            <w:r w:rsidR="00955CD0">
              <w:rPr>
                <w:noProof/>
              </w:rPr>
              <w:drawing>
                <wp:inline distT="0" distB="0" distL="0" distR="0" wp14:anchorId="2147BBAD" wp14:editId="14542909">
                  <wp:extent cx="1436982" cy="1301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137" cy="1303702"/>
                          </a:xfrm>
                          <a:prstGeom prst="rect">
                            <a:avLst/>
                          </a:prstGeom>
                          <a:noFill/>
                          <a:ln>
                            <a:noFill/>
                          </a:ln>
                        </pic:spPr>
                      </pic:pic>
                    </a:graphicData>
                  </a:graphic>
                </wp:inline>
              </w:drawing>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p w14:paraId="55260D37" w14:textId="28FF264C"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357E39" w14:textId="77777777">
        <w:tc>
          <w:tcPr>
            <w:tcW w:w="9288" w:type="dxa"/>
            <w:shd w:val="clear" w:color="auto" w:fill="66CCFF"/>
          </w:tcPr>
          <w:p w14:paraId="2FD5E8C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50B094" w14:textId="77777777" w:rsidR="00472B25" w:rsidRDefault="00472B25">
            <w:pPr>
              <w:pStyle w:val="Titre8"/>
              <w:tabs>
                <w:tab w:val="num" w:pos="0"/>
                <w:tab w:val="right" w:pos="9639"/>
              </w:tabs>
              <w:rPr>
                <w:sz w:val="28"/>
                <w:szCs w:val="28"/>
              </w:rPr>
            </w:pPr>
            <w:r>
              <w:rPr>
                <w:caps/>
                <w:sz w:val="28"/>
                <w:szCs w:val="28"/>
              </w:rPr>
              <w:t>DECLARATION DU candidat INDIVIDUEL</w:t>
            </w:r>
          </w:p>
          <w:p w14:paraId="7E92E8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4F8A096" w14:textId="77777777" w:rsidR="00472B25" w:rsidRDefault="00472B25">
            <w:pPr>
              <w:pStyle w:val="Titre8"/>
              <w:tabs>
                <w:tab w:val="num" w:pos="0"/>
                <w:tab w:val="right" w:pos="9639"/>
              </w:tabs>
              <w:spacing w:before="120" w:after="120"/>
            </w:pPr>
            <w:r>
              <w:rPr>
                <w:caps/>
                <w:sz w:val="28"/>
                <w:szCs w:val="28"/>
              </w:rPr>
              <w:t>DC2</w:t>
            </w:r>
          </w:p>
        </w:tc>
      </w:tr>
    </w:tbl>
    <w:p w14:paraId="6C38217A" w14:textId="77777777" w:rsidR="003C025D" w:rsidRDefault="003C025D" w:rsidP="003C025D">
      <w:pPr>
        <w:jc w:val="both"/>
        <w:rPr>
          <w:rFonts w:ascii="Arial" w:hAnsi="Arial" w:cs="Arial"/>
          <w:i/>
          <w:sz w:val="18"/>
          <w:szCs w:val="18"/>
        </w:rPr>
      </w:pPr>
    </w:p>
    <w:p w14:paraId="40693E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D867AB" w14:textId="77777777">
        <w:tc>
          <w:tcPr>
            <w:tcW w:w="10331" w:type="dxa"/>
            <w:shd w:val="clear" w:color="auto" w:fill="66CCFF"/>
          </w:tcPr>
          <w:p w14:paraId="2083441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70DFD3D" w14:textId="77777777" w:rsidR="001C2023" w:rsidRPr="001272C5" w:rsidRDefault="001C2023" w:rsidP="001C2023">
      <w:pPr>
        <w:pStyle w:val="En-tte"/>
        <w:jc w:val="both"/>
        <w:rPr>
          <w:rFonts w:ascii="Calibri" w:hAnsi="Calibri" w:cs="Arial"/>
        </w:rPr>
      </w:pPr>
    </w:p>
    <w:p w14:paraId="0EB8D924" w14:textId="77777777" w:rsidR="0046756B" w:rsidRPr="0046756B" w:rsidRDefault="0046756B" w:rsidP="0046756B">
      <w:pPr>
        <w:pStyle w:val="En-tte"/>
        <w:jc w:val="both"/>
        <w:rPr>
          <w:rFonts w:ascii="Arial" w:hAnsi="Arial" w:cs="Arial"/>
          <w:b/>
          <w:bCs/>
          <w:iCs/>
        </w:rPr>
      </w:pPr>
      <w:r w:rsidRPr="0046756B">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646EF498"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BC917" w14:textId="77777777">
        <w:tc>
          <w:tcPr>
            <w:tcW w:w="10331" w:type="dxa"/>
            <w:shd w:val="clear" w:color="auto" w:fill="66CCFF"/>
          </w:tcPr>
          <w:p w14:paraId="0FAA66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EAEEC6" w14:textId="77777777" w:rsidR="00955CD0" w:rsidRDefault="00955CD0">
      <w:pPr>
        <w:jc w:val="both"/>
        <w:rPr>
          <w:rFonts w:ascii="Arial" w:hAnsi="Arial" w:cs="Arial"/>
          <w:lang w:eastAsia="en-US"/>
        </w:rPr>
      </w:pPr>
    </w:p>
    <w:p w14:paraId="1E269543" w14:textId="77777777" w:rsidR="00B821E9" w:rsidRDefault="00B821E9" w:rsidP="00B821E9">
      <w:pPr>
        <w:jc w:val="both"/>
        <w:rPr>
          <w:rFonts w:ascii="Arial" w:eastAsia="Calibri" w:hAnsi="Arial"/>
          <w:szCs w:val="22"/>
          <w:lang w:eastAsia="en-US"/>
        </w:rPr>
      </w:pPr>
      <w:bookmarkStart w:id="9" w:name="_Hlk197508022"/>
      <w:r>
        <w:rPr>
          <w:rFonts w:ascii="Arial" w:hAnsi="Arial" w:cs="Arial"/>
          <w:szCs w:val="22"/>
        </w:rPr>
        <w:t xml:space="preserve">Mission de </w:t>
      </w:r>
      <w:r>
        <w:rPr>
          <w:rFonts w:ascii="Arial" w:eastAsia="Calibri" w:hAnsi="Arial"/>
          <w:szCs w:val="22"/>
          <w:lang w:eastAsia="en-US"/>
        </w:rPr>
        <w:t>maîtrise d’œuvre privée concernant l’opération de restructuration du bâtiment Central de l’Institution nationale des Invalides.</w:t>
      </w:r>
      <w:bookmarkEnd w:id="9"/>
    </w:p>
    <w:p w14:paraId="1F568353" w14:textId="77777777" w:rsidR="00955CD0" w:rsidRDefault="00955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A3B7B3" w14:textId="77777777">
        <w:tc>
          <w:tcPr>
            <w:tcW w:w="10331" w:type="dxa"/>
            <w:shd w:val="clear" w:color="auto" w:fill="66CCFF"/>
          </w:tcPr>
          <w:p w14:paraId="6AB85BB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CCB32A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A632EB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A03506F"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C31902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4735214" w14:textId="77777777" w:rsidR="00472B25" w:rsidRPr="00D63502" w:rsidRDefault="00472B25">
      <w:pPr>
        <w:jc w:val="both"/>
        <w:rPr>
          <w:rFonts w:ascii="Arial" w:hAnsi="Arial" w:cs="Arial"/>
          <w:b/>
          <w:bCs/>
          <w:sz w:val="12"/>
        </w:rPr>
      </w:pPr>
    </w:p>
    <w:p w14:paraId="5720880E"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1610632C" w14:textId="77777777" w:rsidR="007507FF" w:rsidRDefault="007507FF" w:rsidP="007507FF">
      <w:pPr>
        <w:pStyle w:val="En-tte"/>
        <w:ind w:left="360"/>
        <w:jc w:val="both"/>
        <w:rPr>
          <w:rFonts w:ascii="Arial" w:hAnsi="Arial" w:cs="Arial"/>
        </w:rPr>
      </w:pPr>
    </w:p>
    <w:p w14:paraId="0DB9398C" w14:textId="77777777" w:rsidR="007507FF" w:rsidRDefault="007507FF" w:rsidP="007507FF">
      <w:pPr>
        <w:pStyle w:val="En-tte"/>
        <w:ind w:left="360"/>
        <w:jc w:val="both"/>
        <w:rPr>
          <w:rFonts w:ascii="Arial" w:hAnsi="Arial" w:cs="Arial"/>
        </w:rPr>
      </w:pPr>
    </w:p>
    <w:p w14:paraId="15E169E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3A9A08A" w14:textId="77777777" w:rsidR="007507FF" w:rsidRDefault="007507FF" w:rsidP="007507FF">
      <w:pPr>
        <w:tabs>
          <w:tab w:val="center" w:pos="4536"/>
          <w:tab w:val="right" w:pos="9072"/>
        </w:tabs>
        <w:ind w:left="360"/>
        <w:jc w:val="both"/>
        <w:rPr>
          <w:rFonts w:ascii="Arial" w:hAnsi="Arial" w:cs="Arial"/>
        </w:rPr>
      </w:pPr>
    </w:p>
    <w:p w14:paraId="1D806FC7"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34CEE1F" w14:textId="77777777" w:rsidR="007507FF" w:rsidRDefault="007507FF" w:rsidP="007507FF">
      <w:pPr>
        <w:pStyle w:val="En-tte"/>
        <w:ind w:left="360"/>
        <w:jc w:val="both"/>
        <w:rPr>
          <w:rFonts w:ascii="Arial" w:hAnsi="Arial" w:cs="Arial"/>
        </w:rPr>
      </w:pPr>
    </w:p>
    <w:p w14:paraId="19580A62" w14:textId="77777777" w:rsidR="007507FF" w:rsidRPr="00775F55" w:rsidRDefault="007507FF" w:rsidP="007507FF">
      <w:pPr>
        <w:pStyle w:val="En-tte"/>
        <w:ind w:left="360"/>
        <w:jc w:val="both"/>
        <w:rPr>
          <w:rFonts w:ascii="Arial" w:hAnsi="Arial" w:cs="Arial"/>
        </w:rPr>
      </w:pPr>
    </w:p>
    <w:p w14:paraId="61931363"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25BA93C" w14:textId="77777777" w:rsidR="007507FF" w:rsidRDefault="007507FF" w:rsidP="007507FF">
      <w:pPr>
        <w:pStyle w:val="En-tte"/>
        <w:ind w:left="360"/>
        <w:jc w:val="both"/>
        <w:rPr>
          <w:rFonts w:ascii="Arial" w:hAnsi="Arial" w:cs="Arial"/>
        </w:rPr>
      </w:pPr>
    </w:p>
    <w:p w14:paraId="71784EB1" w14:textId="77777777" w:rsidR="007507FF" w:rsidRDefault="007507FF" w:rsidP="007507FF">
      <w:pPr>
        <w:pStyle w:val="En-tte"/>
        <w:ind w:left="360"/>
        <w:jc w:val="both"/>
        <w:rPr>
          <w:rFonts w:ascii="Arial" w:hAnsi="Arial" w:cs="Arial"/>
        </w:rPr>
      </w:pPr>
    </w:p>
    <w:p w14:paraId="2F6FCBB8" w14:textId="77777777" w:rsidR="007507FF" w:rsidRPr="00775F55" w:rsidRDefault="007507FF" w:rsidP="007507FF">
      <w:pPr>
        <w:pStyle w:val="En-tte"/>
        <w:ind w:left="360"/>
        <w:jc w:val="both"/>
        <w:rPr>
          <w:rFonts w:ascii="Arial" w:hAnsi="Arial" w:cs="Arial"/>
        </w:rPr>
      </w:pPr>
    </w:p>
    <w:p w14:paraId="6EE72F9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36192386" w14:textId="77777777" w:rsidR="007507FF" w:rsidRPr="00775F55" w:rsidRDefault="007507FF" w:rsidP="007507FF">
      <w:pPr>
        <w:pStyle w:val="En-tte"/>
        <w:ind w:left="360"/>
        <w:jc w:val="both"/>
        <w:rPr>
          <w:rFonts w:ascii="Arial" w:hAnsi="Arial" w:cs="Arial"/>
        </w:rPr>
      </w:pPr>
    </w:p>
    <w:p w14:paraId="7D748EBD" w14:textId="77777777" w:rsidR="007507FF" w:rsidRPr="00775F55" w:rsidRDefault="007507FF" w:rsidP="007507FF">
      <w:pPr>
        <w:pStyle w:val="En-tte"/>
        <w:ind w:left="360"/>
        <w:jc w:val="both"/>
        <w:rPr>
          <w:rFonts w:ascii="Arial" w:hAnsi="Arial" w:cs="Arial"/>
        </w:rPr>
      </w:pPr>
    </w:p>
    <w:p w14:paraId="7B94D84D"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83AF4B1" w14:textId="77777777" w:rsidR="007507FF" w:rsidRDefault="007507FF" w:rsidP="007507FF">
      <w:pPr>
        <w:pStyle w:val="En-tte"/>
        <w:ind w:left="360"/>
        <w:jc w:val="both"/>
        <w:rPr>
          <w:rFonts w:ascii="Arial" w:hAnsi="Arial" w:cs="Arial"/>
        </w:rPr>
      </w:pPr>
    </w:p>
    <w:p w14:paraId="28C9E160" w14:textId="77777777" w:rsidR="007507FF" w:rsidRPr="00775F55" w:rsidRDefault="007507FF" w:rsidP="007507FF">
      <w:pPr>
        <w:pStyle w:val="En-tte"/>
        <w:ind w:left="360"/>
        <w:jc w:val="both"/>
        <w:rPr>
          <w:rFonts w:ascii="Arial" w:hAnsi="Arial" w:cs="Arial"/>
        </w:rPr>
      </w:pPr>
    </w:p>
    <w:p w14:paraId="63D7E6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6CBC73DF" w14:textId="77777777" w:rsidR="007507FF" w:rsidRDefault="007507FF" w:rsidP="007507FF">
      <w:pPr>
        <w:pStyle w:val="En-tte"/>
        <w:ind w:left="360"/>
        <w:jc w:val="both"/>
        <w:rPr>
          <w:rFonts w:ascii="Arial" w:hAnsi="Arial" w:cs="Arial"/>
        </w:rPr>
      </w:pPr>
    </w:p>
    <w:p w14:paraId="14B61239" w14:textId="77777777" w:rsidR="007507FF" w:rsidRDefault="007507FF" w:rsidP="007507FF">
      <w:pPr>
        <w:pStyle w:val="En-tte"/>
        <w:ind w:left="360"/>
        <w:jc w:val="both"/>
        <w:rPr>
          <w:rFonts w:ascii="Arial" w:hAnsi="Arial" w:cs="Arial"/>
        </w:rPr>
      </w:pPr>
    </w:p>
    <w:p w14:paraId="27E5D0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368AF5BF" w14:textId="77777777" w:rsidR="007507FF" w:rsidRDefault="007507FF" w:rsidP="007507FF">
      <w:pPr>
        <w:pStyle w:val="En-tte"/>
        <w:ind w:left="360"/>
        <w:jc w:val="both"/>
        <w:rPr>
          <w:rFonts w:ascii="Arial" w:hAnsi="Arial" w:cs="Arial"/>
        </w:rPr>
      </w:pPr>
    </w:p>
    <w:p w14:paraId="0C026819" w14:textId="77777777" w:rsidR="007507FF" w:rsidRDefault="007507FF" w:rsidP="007507FF">
      <w:pPr>
        <w:pStyle w:val="En-tte"/>
        <w:ind w:left="360"/>
        <w:jc w:val="both"/>
        <w:rPr>
          <w:rFonts w:ascii="Arial" w:hAnsi="Arial" w:cs="Arial"/>
        </w:rPr>
      </w:pPr>
    </w:p>
    <w:p w14:paraId="5360340A" w14:textId="77777777" w:rsidR="007507FF" w:rsidRPr="00775F55" w:rsidRDefault="007507FF" w:rsidP="007507FF">
      <w:pPr>
        <w:pStyle w:val="En-tte"/>
        <w:ind w:left="360"/>
        <w:jc w:val="both"/>
        <w:rPr>
          <w:rFonts w:ascii="Arial" w:hAnsi="Arial" w:cs="Arial"/>
        </w:rPr>
      </w:pPr>
    </w:p>
    <w:p w14:paraId="2CB93C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9611DAA" w14:textId="77777777" w:rsidR="007507FF" w:rsidRDefault="007507FF" w:rsidP="007507FF">
      <w:pPr>
        <w:pStyle w:val="En-tte"/>
        <w:ind w:left="360"/>
        <w:jc w:val="both"/>
        <w:rPr>
          <w:rFonts w:ascii="Arial" w:hAnsi="Arial" w:cs="Arial"/>
        </w:rPr>
      </w:pPr>
    </w:p>
    <w:p w14:paraId="7DBBD6C0" w14:textId="77777777" w:rsidR="007507FF" w:rsidRPr="00775F55" w:rsidRDefault="007507FF" w:rsidP="007507FF">
      <w:pPr>
        <w:pStyle w:val="En-tte"/>
        <w:ind w:left="360"/>
        <w:jc w:val="both"/>
        <w:rPr>
          <w:rFonts w:ascii="Arial" w:hAnsi="Arial" w:cs="Arial"/>
        </w:rPr>
      </w:pPr>
    </w:p>
    <w:p w14:paraId="2A2A755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9E47288" w14:textId="77777777" w:rsidR="007507FF" w:rsidRDefault="007507FF" w:rsidP="007507FF">
      <w:pPr>
        <w:pStyle w:val="En-tte"/>
        <w:ind w:left="360"/>
        <w:jc w:val="both"/>
        <w:rPr>
          <w:rFonts w:ascii="Arial" w:hAnsi="Arial" w:cs="Arial"/>
        </w:rPr>
      </w:pPr>
    </w:p>
    <w:p w14:paraId="0C0AA2C7" w14:textId="77777777" w:rsidR="007507FF" w:rsidRDefault="007507FF" w:rsidP="007507FF">
      <w:pPr>
        <w:pStyle w:val="En-tte"/>
        <w:ind w:left="360"/>
        <w:jc w:val="both"/>
        <w:rPr>
          <w:rFonts w:ascii="Arial" w:hAnsi="Arial" w:cs="Arial"/>
        </w:rPr>
      </w:pPr>
    </w:p>
    <w:p w14:paraId="0F1357D4" w14:textId="77777777" w:rsidR="007507FF" w:rsidRPr="00775F55" w:rsidRDefault="007507FF" w:rsidP="007507FF">
      <w:pPr>
        <w:pStyle w:val="En-tte"/>
        <w:ind w:left="360"/>
        <w:jc w:val="both"/>
        <w:rPr>
          <w:rFonts w:ascii="Arial" w:hAnsi="Arial" w:cs="Arial"/>
        </w:rPr>
      </w:pPr>
    </w:p>
    <w:p w14:paraId="741D27F2"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D925724" w14:textId="77777777" w:rsidR="007507FF" w:rsidRPr="00775F55" w:rsidRDefault="007507FF" w:rsidP="007507FF">
      <w:pPr>
        <w:pStyle w:val="En-tte"/>
        <w:ind w:left="360"/>
        <w:jc w:val="both"/>
        <w:rPr>
          <w:rFonts w:ascii="Arial" w:hAnsi="Arial" w:cs="Arial"/>
        </w:rPr>
      </w:pPr>
    </w:p>
    <w:p w14:paraId="1225CD08" w14:textId="77777777" w:rsidR="007507FF" w:rsidRDefault="007507FF" w:rsidP="007507FF">
      <w:pPr>
        <w:pStyle w:val="En-tte"/>
        <w:ind w:left="360"/>
        <w:jc w:val="both"/>
        <w:rPr>
          <w:rFonts w:ascii="Arial" w:hAnsi="Arial" w:cs="Arial"/>
        </w:rPr>
      </w:pPr>
    </w:p>
    <w:p w14:paraId="4F377449"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1D750032" w14:textId="77777777" w:rsidR="00D63502" w:rsidRPr="00775F55" w:rsidRDefault="00D63502" w:rsidP="00D63502">
      <w:pPr>
        <w:pStyle w:val="En-tte"/>
        <w:ind w:left="360"/>
        <w:jc w:val="both"/>
        <w:rPr>
          <w:rFonts w:ascii="Arial" w:hAnsi="Arial" w:cs="Arial"/>
        </w:rPr>
      </w:pPr>
    </w:p>
    <w:p w14:paraId="2C953251" w14:textId="77777777" w:rsidR="003C025D" w:rsidRPr="00025EC9" w:rsidRDefault="003C025D" w:rsidP="003C025D"/>
    <w:p w14:paraId="72B811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A7453A8" w14:textId="77777777" w:rsidR="00472B25" w:rsidRDefault="00472B25">
      <w:pPr>
        <w:jc w:val="both"/>
        <w:rPr>
          <w:rFonts w:ascii="Arial" w:hAnsi="Arial" w:cs="Arial"/>
          <w:b/>
          <w:bCs/>
        </w:rPr>
      </w:pPr>
    </w:p>
    <w:p w14:paraId="7BBA25C6" w14:textId="77777777" w:rsidR="00472B25" w:rsidRDefault="00472B25">
      <w:pPr>
        <w:jc w:val="both"/>
        <w:rPr>
          <w:rFonts w:ascii="Arial" w:hAnsi="Arial" w:cs="Arial"/>
          <w:b/>
          <w:bCs/>
        </w:rPr>
      </w:pPr>
    </w:p>
    <w:p w14:paraId="2F4823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6"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17"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7D8C87EB" w14:textId="77777777" w:rsidR="00472B25" w:rsidRPr="00D63502" w:rsidRDefault="00472B25">
      <w:pPr>
        <w:jc w:val="both"/>
        <w:rPr>
          <w:rFonts w:ascii="Arial" w:hAnsi="Arial" w:cs="Arial"/>
          <w:sz w:val="16"/>
        </w:rPr>
      </w:pPr>
    </w:p>
    <w:p w14:paraId="134742CD" w14:textId="013F452B" w:rsidR="00D63502" w:rsidRPr="00D417ED" w:rsidRDefault="00B821E9"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0"/>
            <w14:checkedState w14:val="2612" w14:font="MS Gothic"/>
            <w14:uncheckedState w14:val="2610" w14:font="MS Gothic"/>
          </w14:checkbox>
        </w:sdtPr>
        <w:sdtEndPr/>
        <w:sdtContent>
          <w:r w:rsidR="008652C2">
            <w:rPr>
              <w:rFonts w:ascii="MS Gothic" w:eastAsia="MS Gothic" w:hAnsi="MS Gothic" w:cs="Arial"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2FDA72D6"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A7456B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19"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C2F24D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7A5F43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82C878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497028E"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049BEE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76DD44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58B61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rPr>
                <w:rFonts w:ascii="Arial" w:hAnsi="Arial" w:cs="Arial"/>
                <w:bCs/>
              </w:rPr>
              <w:t xml:space="preserve"> </w:t>
            </w:r>
            <w:r>
              <w:rPr>
                <w:rFonts w:ascii="Arial" w:hAnsi="Arial" w:cs="Arial"/>
              </w:rPr>
              <w:t>Entreprise adaptée</w:t>
            </w:r>
          </w:p>
          <w:p w14:paraId="094F4F7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A8C62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C7716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15774F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32DC4DA" w14:textId="77777777" w:rsidR="006F6740" w:rsidRDefault="006F6740">
            <w:pPr>
              <w:ind w:left="170" w:right="170"/>
              <w:jc w:val="both"/>
              <w:rPr>
                <w:rFonts w:ascii="Arial" w:hAnsi="Arial" w:cs="Arial"/>
                <w:sz w:val="16"/>
                <w:szCs w:val="16"/>
              </w:rPr>
            </w:pPr>
          </w:p>
          <w:p w14:paraId="5DE5925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2D2E2D" w14:textId="77777777" w:rsidR="006F6740" w:rsidRDefault="006F6740">
            <w:pPr>
              <w:ind w:left="170" w:right="170"/>
              <w:jc w:val="both"/>
              <w:rPr>
                <w:rFonts w:ascii="Arial" w:hAnsi="Arial" w:cs="Arial"/>
                <w:sz w:val="12"/>
                <w:szCs w:val="16"/>
              </w:rPr>
            </w:pPr>
          </w:p>
          <w:p w14:paraId="1F514679" w14:textId="77777777" w:rsidR="00872C42" w:rsidRDefault="00872C42">
            <w:pPr>
              <w:ind w:left="170" w:right="170"/>
              <w:jc w:val="both"/>
              <w:rPr>
                <w:rFonts w:ascii="Arial" w:hAnsi="Arial" w:cs="Arial"/>
                <w:sz w:val="12"/>
                <w:szCs w:val="16"/>
              </w:rPr>
            </w:pPr>
          </w:p>
          <w:p w14:paraId="0C09466F" w14:textId="77777777" w:rsidR="00872C42" w:rsidRPr="00A70756" w:rsidRDefault="00872C42">
            <w:pPr>
              <w:ind w:left="170" w:right="170"/>
              <w:jc w:val="both"/>
              <w:rPr>
                <w:rFonts w:ascii="Arial" w:hAnsi="Arial" w:cs="Arial"/>
                <w:sz w:val="12"/>
                <w:szCs w:val="16"/>
              </w:rPr>
            </w:pPr>
          </w:p>
          <w:p w14:paraId="5ADFC5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4FDA7" w14:textId="77777777" w:rsidR="006F6740" w:rsidRPr="00A70756" w:rsidRDefault="006F6740">
            <w:pPr>
              <w:ind w:left="170" w:right="170"/>
              <w:jc w:val="both"/>
              <w:rPr>
                <w:rFonts w:ascii="Arial" w:hAnsi="Arial" w:cs="Arial"/>
                <w:sz w:val="12"/>
                <w:szCs w:val="16"/>
              </w:rPr>
            </w:pPr>
          </w:p>
          <w:p w14:paraId="1B73CCE2" w14:textId="77777777" w:rsidR="006F6740" w:rsidRDefault="006F6740">
            <w:pPr>
              <w:ind w:left="170" w:right="170"/>
              <w:jc w:val="both"/>
              <w:rPr>
                <w:rFonts w:ascii="Arial" w:hAnsi="Arial" w:cs="Arial"/>
                <w:sz w:val="16"/>
                <w:szCs w:val="16"/>
              </w:rPr>
            </w:pPr>
          </w:p>
          <w:p w14:paraId="4487AC14" w14:textId="77777777" w:rsidR="006F6740" w:rsidRDefault="006F6740">
            <w:pPr>
              <w:ind w:left="170" w:right="170"/>
              <w:jc w:val="both"/>
              <w:rPr>
                <w:rFonts w:ascii="Arial" w:hAnsi="Arial" w:cs="Arial"/>
                <w:sz w:val="16"/>
                <w:szCs w:val="16"/>
              </w:rPr>
            </w:pPr>
          </w:p>
          <w:p w14:paraId="23E15B07" w14:textId="77777777" w:rsidR="006F6740" w:rsidRDefault="006F6740">
            <w:pPr>
              <w:snapToGrid w:val="0"/>
              <w:jc w:val="both"/>
              <w:rPr>
                <w:rFonts w:ascii="Arial" w:hAnsi="Arial" w:cs="Arial"/>
                <w:b/>
                <w:bCs/>
              </w:rPr>
            </w:pPr>
          </w:p>
        </w:tc>
      </w:tr>
      <w:tr w:rsidR="006F6740" w14:paraId="5C5147C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74FB6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3"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1DEBD2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0B1CF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A63187C" w14:textId="77777777" w:rsidR="006F6740" w:rsidRDefault="006F6740">
            <w:pPr>
              <w:ind w:left="170" w:right="170"/>
              <w:jc w:val="both"/>
              <w:rPr>
                <w:rFonts w:ascii="Arial" w:hAnsi="Arial" w:cs="Arial"/>
                <w:sz w:val="16"/>
                <w:szCs w:val="16"/>
              </w:rPr>
            </w:pPr>
          </w:p>
          <w:p w14:paraId="66AF14F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5C4A30B"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AFD03C" w14:textId="77777777" w:rsidR="006F6740" w:rsidRPr="006F6740" w:rsidRDefault="006F6740" w:rsidP="006F6740">
            <w:pPr>
              <w:ind w:left="170" w:right="170"/>
              <w:jc w:val="both"/>
              <w:rPr>
                <w:rFonts w:ascii="Arial" w:hAnsi="Arial" w:cs="Arial"/>
                <w:sz w:val="16"/>
                <w:szCs w:val="16"/>
              </w:rPr>
            </w:pPr>
          </w:p>
          <w:p w14:paraId="4AD475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Adresse internet :</w:t>
            </w:r>
          </w:p>
          <w:p w14:paraId="53AF51D5" w14:textId="77777777" w:rsidR="006F6740" w:rsidRDefault="006F6740" w:rsidP="006F6740">
            <w:pPr>
              <w:ind w:left="170" w:right="170"/>
              <w:jc w:val="both"/>
              <w:rPr>
                <w:rFonts w:ascii="Arial" w:hAnsi="Arial" w:cs="Arial"/>
                <w:sz w:val="12"/>
                <w:szCs w:val="16"/>
              </w:rPr>
            </w:pPr>
          </w:p>
          <w:p w14:paraId="07E33285" w14:textId="77777777" w:rsidR="00872C42" w:rsidRDefault="00872C42" w:rsidP="006F6740">
            <w:pPr>
              <w:ind w:left="170" w:right="170"/>
              <w:jc w:val="both"/>
              <w:rPr>
                <w:rFonts w:ascii="Arial" w:hAnsi="Arial" w:cs="Arial"/>
                <w:sz w:val="12"/>
                <w:szCs w:val="16"/>
              </w:rPr>
            </w:pPr>
          </w:p>
          <w:p w14:paraId="3215DF80" w14:textId="77777777" w:rsidR="00872C42" w:rsidRPr="00A70756" w:rsidRDefault="00872C42" w:rsidP="006F6740">
            <w:pPr>
              <w:ind w:left="170" w:right="170"/>
              <w:jc w:val="both"/>
              <w:rPr>
                <w:rFonts w:ascii="Arial" w:hAnsi="Arial" w:cs="Arial"/>
                <w:sz w:val="12"/>
                <w:szCs w:val="16"/>
              </w:rPr>
            </w:pPr>
          </w:p>
          <w:p w14:paraId="0C2BFA6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23782" w14:textId="77777777" w:rsidR="006F6740" w:rsidRDefault="006F6740" w:rsidP="006F6740">
            <w:pPr>
              <w:ind w:left="170" w:right="170"/>
              <w:jc w:val="both"/>
              <w:rPr>
                <w:rFonts w:ascii="Arial" w:hAnsi="Arial" w:cs="Arial"/>
                <w:sz w:val="16"/>
                <w:szCs w:val="16"/>
              </w:rPr>
            </w:pPr>
          </w:p>
          <w:p w14:paraId="378833E5" w14:textId="77777777" w:rsidR="006F6740" w:rsidRDefault="006F6740" w:rsidP="006F6740">
            <w:pPr>
              <w:ind w:left="170" w:right="170"/>
              <w:jc w:val="both"/>
              <w:rPr>
                <w:rFonts w:ascii="Arial" w:hAnsi="Arial" w:cs="Arial"/>
                <w:sz w:val="16"/>
                <w:szCs w:val="16"/>
              </w:rPr>
            </w:pPr>
          </w:p>
          <w:p w14:paraId="7F3B9E78" w14:textId="77777777" w:rsidR="006F6740" w:rsidRDefault="006F6740" w:rsidP="006F6740">
            <w:pPr>
              <w:ind w:left="170" w:right="170"/>
              <w:jc w:val="both"/>
              <w:rPr>
                <w:rFonts w:ascii="Arial" w:hAnsi="Arial" w:cs="Arial"/>
                <w:sz w:val="16"/>
                <w:szCs w:val="16"/>
              </w:rPr>
            </w:pPr>
          </w:p>
          <w:p w14:paraId="2D3B7055" w14:textId="77777777" w:rsidR="006F6740" w:rsidRDefault="006F6740">
            <w:pPr>
              <w:snapToGrid w:val="0"/>
              <w:jc w:val="both"/>
              <w:rPr>
                <w:rFonts w:ascii="Arial" w:hAnsi="Arial" w:cs="Arial"/>
                <w:b/>
                <w:bCs/>
              </w:rPr>
            </w:pPr>
          </w:p>
        </w:tc>
      </w:tr>
      <w:tr w:rsidR="006F6740" w14:paraId="56F596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3B10B5"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FCB5D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D7C00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1EEDA1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31360A" w14:textId="77777777" w:rsidR="006F6740" w:rsidRDefault="006F6740" w:rsidP="00A70756">
            <w:pPr>
              <w:ind w:left="170" w:right="170"/>
              <w:jc w:val="both"/>
              <w:rPr>
                <w:rFonts w:ascii="Arial" w:hAnsi="Arial" w:cs="Arial"/>
                <w:sz w:val="16"/>
                <w:szCs w:val="16"/>
              </w:rPr>
            </w:pPr>
          </w:p>
          <w:p w14:paraId="51F2F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494E6C" w14:textId="77777777" w:rsidR="006F6740" w:rsidRDefault="006F6740" w:rsidP="00A70756">
            <w:pPr>
              <w:ind w:left="170" w:right="170"/>
              <w:jc w:val="both"/>
              <w:rPr>
                <w:rFonts w:ascii="Arial" w:hAnsi="Arial" w:cs="Arial"/>
                <w:sz w:val="12"/>
                <w:szCs w:val="16"/>
              </w:rPr>
            </w:pPr>
          </w:p>
          <w:p w14:paraId="4752879C" w14:textId="77777777" w:rsidR="00872C42" w:rsidRDefault="00872C42" w:rsidP="00A70756">
            <w:pPr>
              <w:ind w:left="170" w:right="170"/>
              <w:jc w:val="both"/>
              <w:rPr>
                <w:rFonts w:ascii="Arial" w:hAnsi="Arial" w:cs="Arial"/>
                <w:sz w:val="12"/>
                <w:szCs w:val="16"/>
              </w:rPr>
            </w:pPr>
          </w:p>
          <w:p w14:paraId="4429479C" w14:textId="77777777" w:rsidR="00872C42" w:rsidRPr="00A70756" w:rsidRDefault="00872C42" w:rsidP="00A70756">
            <w:pPr>
              <w:ind w:left="170" w:right="170"/>
              <w:jc w:val="both"/>
              <w:rPr>
                <w:rFonts w:ascii="Arial" w:hAnsi="Arial" w:cs="Arial"/>
                <w:sz w:val="12"/>
                <w:szCs w:val="16"/>
              </w:rPr>
            </w:pPr>
          </w:p>
          <w:p w14:paraId="7EAD00A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FE6CAB" w14:textId="77777777" w:rsidR="006F6740" w:rsidRPr="00A70756" w:rsidRDefault="006F6740" w:rsidP="006F6740">
            <w:pPr>
              <w:ind w:left="170" w:right="170"/>
              <w:jc w:val="both"/>
              <w:rPr>
                <w:rFonts w:ascii="Arial" w:hAnsi="Arial" w:cs="Arial"/>
                <w:sz w:val="12"/>
                <w:szCs w:val="16"/>
              </w:rPr>
            </w:pPr>
          </w:p>
          <w:p w14:paraId="349BB4EA" w14:textId="77777777" w:rsidR="006F6740" w:rsidRDefault="006F6740" w:rsidP="006F6740">
            <w:pPr>
              <w:ind w:left="170" w:right="170"/>
              <w:jc w:val="both"/>
              <w:rPr>
                <w:rFonts w:ascii="Arial" w:hAnsi="Arial" w:cs="Arial"/>
                <w:sz w:val="16"/>
                <w:szCs w:val="16"/>
              </w:rPr>
            </w:pPr>
          </w:p>
          <w:p w14:paraId="547831D9" w14:textId="77777777" w:rsidR="006F6740" w:rsidRDefault="006F6740" w:rsidP="00224E9C">
            <w:pPr>
              <w:snapToGrid w:val="0"/>
              <w:jc w:val="both"/>
              <w:rPr>
                <w:rFonts w:ascii="Arial" w:hAnsi="Arial" w:cs="Arial"/>
                <w:sz w:val="16"/>
                <w:szCs w:val="16"/>
              </w:rPr>
            </w:pPr>
          </w:p>
          <w:p w14:paraId="221D3E8E" w14:textId="77777777" w:rsidR="00872C42" w:rsidRDefault="00872C42" w:rsidP="00224E9C">
            <w:pPr>
              <w:snapToGrid w:val="0"/>
              <w:jc w:val="both"/>
              <w:rPr>
                <w:rFonts w:ascii="Arial" w:hAnsi="Arial" w:cs="Arial"/>
                <w:b/>
                <w:bCs/>
              </w:rPr>
            </w:pPr>
          </w:p>
        </w:tc>
      </w:tr>
      <w:tr w:rsidR="006F6740" w14:paraId="0BD7EF9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9E0F5F"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C0690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88B2B1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E018F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F132F8" w14:textId="77777777" w:rsidR="006F6740" w:rsidRDefault="006F6740" w:rsidP="006F6740">
            <w:pPr>
              <w:ind w:left="170" w:right="170"/>
              <w:jc w:val="both"/>
              <w:rPr>
                <w:rFonts w:ascii="Arial" w:hAnsi="Arial" w:cs="Arial"/>
                <w:sz w:val="16"/>
                <w:szCs w:val="16"/>
              </w:rPr>
            </w:pPr>
          </w:p>
          <w:p w14:paraId="6C3D0F3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7D7084" w14:textId="77777777" w:rsidR="006F6740" w:rsidRDefault="006F6740" w:rsidP="006F6740">
            <w:pPr>
              <w:ind w:left="170" w:right="170"/>
              <w:jc w:val="both"/>
              <w:rPr>
                <w:rFonts w:ascii="Arial" w:hAnsi="Arial" w:cs="Arial"/>
                <w:sz w:val="12"/>
                <w:szCs w:val="16"/>
              </w:rPr>
            </w:pPr>
          </w:p>
          <w:p w14:paraId="5052795B" w14:textId="77777777" w:rsidR="00872C42" w:rsidRDefault="00872C42" w:rsidP="006F6740">
            <w:pPr>
              <w:ind w:left="170" w:right="170"/>
              <w:jc w:val="both"/>
              <w:rPr>
                <w:rFonts w:ascii="Arial" w:hAnsi="Arial" w:cs="Arial"/>
                <w:sz w:val="12"/>
                <w:szCs w:val="16"/>
              </w:rPr>
            </w:pPr>
          </w:p>
          <w:p w14:paraId="07066636" w14:textId="77777777" w:rsidR="00872C42" w:rsidRPr="00A70756" w:rsidRDefault="00872C42" w:rsidP="006F6740">
            <w:pPr>
              <w:ind w:left="170" w:right="170"/>
              <w:jc w:val="both"/>
              <w:rPr>
                <w:rFonts w:ascii="Arial" w:hAnsi="Arial" w:cs="Arial"/>
                <w:sz w:val="12"/>
                <w:szCs w:val="16"/>
              </w:rPr>
            </w:pPr>
          </w:p>
          <w:p w14:paraId="1B8BEA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AC4184" w14:textId="77777777" w:rsidR="006F6740" w:rsidRPr="00A70756" w:rsidRDefault="006F6740" w:rsidP="006F6740">
            <w:pPr>
              <w:ind w:left="170" w:right="170"/>
              <w:jc w:val="both"/>
              <w:rPr>
                <w:rFonts w:ascii="Arial" w:hAnsi="Arial" w:cs="Arial"/>
                <w:sz w:val="12"/>
                <w:szCs w:val="16"/>
              </w:rPr>
            </w:pPr>
          </w:p>
          <w:p w14:paraId="285A4576" w14:textId="77777777" w:rsidR="006F6740" w:rsidRDefault="006F6740" w:rsidP="006F6740">
            <w:pPr>
              <w:ind w:left="170" w:right="170"/>
              <w:jc w:val="both"/>
              <w:rPr>
                <w:rFonts w:ascii="Arial" w:hAnsi="Arial" w:cs="Arial"/>
                <w:sz w:val="16"/>
                <w:szCs w:val="16"/>
              </w:rPr>
            </w:pPr>
          </w:p>
          <w:p w14:paraId="2A2797E9" w14:textId="77777777" w:rsidR="006F6740" w:rsidRDefault="006F6740" w:rsidP="006F6740">
            <w:pPr>
              <w:ind w:left="170" w:right="170"/>
              <w:jc w:val="both"/>
              <w:rPr>
                <w:rFonts w:ascii="Arial" w:hAnsi="Arial" w:cs="Arial"/>
                <w:sz w:val="16"/>
                <w:szCs w:val="16"/>
              </w:rPr>
            </w:pPr>
          </w:p>
          <w:p w14:paraId="4BFB8987" w14:textId="77777777" w:rsidR="006F6740" w:rsidRDefault="006F6740">
            <w:pPr>
              <w:snapToGrid w:val="0"/>
              <w:jc w:val="both"/>
              <w:rPr>
                <w:rFonts w:ascii="Arial" w:hAnsi="Arial" w:cs="Arial"/>
                <w:b/>
                <w:bCs/>
              </w:rPr>
            </w:pPr>
          </w:p>
        </w:tc>
      </w:tr>
    </w:tbl>
    <w:p w14:paraId="76101F44" w14:textId="77777777" w:rsidR="007507FF" w:rsidRDefault="007507FF" w:rsidP="008C2177">
      <w:pPr>
        <w:jc w:val="both"/>
        <w:rPr>
          <w:rFonts w:ascii="Arial" w:hAnsi="Arial" w:cs="Arial"/>
          <w:b/>
          <w:bCs/>
          <w:sz w:val="22"/>
          <w:szCs w:val="22"/>
        </w:rPr>
      </w:pPr>
    </w:p>
    <w:p w14:paraId="03ADF71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ECD7FD" w14:textId="77777777" w:rsidR="00427375" w:rsidRDefault="00427375" w:rsidP="008C2177">
      <w:pPr>
        <w:tabs>
          <w:tab w:val="left" w:pos="-142"/>
          <w:tab w:val="left" w:pos="4111"/>
        </w:tabs>
        <w:jc w:val="both"/>
        <w:rPr>
          <w:rFonts w:ascii="Arial" w:hAnsi="Arial" w:cs="Arial"/>
          <w:b/>
          <w:bCs/>
          <w:sz w:val="22"/>
          <w:szCs w:val="22"/>
        </w:rPr>
      </w:pPr>
    </w:p>
    <w:p w14:paraId="7026EC4F"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4486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FD60FE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2D29E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9AE194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70C8AC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34501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CF1D98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533C3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DDEDD3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9D93BC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DD829D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8CA45C6" w14:textId="77777777" w:rsidR="00BD1236" w:rsidRPr="008C2177" w:rsidRDefault="00BD1236" w:rsidP="00171BF1">
      <w:pPr>
        <w:pStyle w:val="En-tte"/>
        <w:tabs>
          <w:tab w:val="left" w:pos="2160"/>
        </w:tabs>
        <w:ind w:left="284"/>
        <w:jc w:val="both"/>
        <w:rPr>
          <w:rFonts w:ascii="Arial" w:hAnsi="Arial" w:cs="Arial"/>
          <w:iCs/>
          <w:sz w:val="16"/>
          <w:szCs w:val="18"/>
        </w:rPr>
      </w:pPr>
    </w:p>
    <w:p w14:paraId="22E36B9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9A41FBC" w14:textId="77777777" w:rsidR="00BD1236" w:rsidRPr="00171BF1" w:rsidRDefault="00BD1236" w:rsidP="00171BF1">
      <w:pPr>
        <w:pStyle w:val="En-tte"/>
        <w:ind w:left="993"/>
        <w:jc w:val="both"/>
        <w:rPr>
          <w:rFonts w:ascii="Arial" w:hAnsi="Arial" w:cs="Arial"/>
          <w:iCs/>
          <w:sz w:val="16"/>
          <w:szCs w:val="18"/>
        </w:rPr>
      </w:pPr>
    </w:p>
    <w:p w14:paraId="78621D86" w14:textId="77777777" w:rsidR="00BD1236" w:rsidRPr="00171BF1" w:rsidRDefault="00BD1236" w:rsidP="00171BF1">
      <w:pPr>
        <w:pStyle w:val="En-tte"/>
        <w:ind w:left="993"/>
        <w:jc w:val="both"/>
        <w:rPr>
          <w:rFonts w:ascii="Arial" w:hAnsi="Arial" w:cs="Arial"/>
          <w:iCs/>
          <w:sz w:val="16"/>
          <w:szCs w:val="18"/>
        </w:rPr>
      </w:pPr>
    </w:p>
    <w:p w14:paraId="6713A0A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70713F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96AB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03578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6302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67968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C07798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CD6BB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A9E5C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54E0FA2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5E8A0F9"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2B75BBD" w14:textId="77777777" w:rsidTr="005C765E">
        <w:tc>
          <w:tcPr>
            <w:tcW w:w="10344" w:type="dxa"/>
            <w:shd w:val="clear" w:color="auto" w:fill="66CCFF"/>
          </w:tcPr>
          <w:p w14:paraId="58745A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F471942" w14:textId="77777777" w:rsidR="00D21AD8" w:rsidRDefault="00D21AD8" w:rsidP="00D21AD8">
      <w:pPr>
        <w:tabs>
          <w:tab w:val="left" w:pos="-142"/>
          <w:tab w:val="left" w:pos="4111"/>
        </w:tabs>
        <w:rPr>
          <w:rFonts w:ascii="Arial" w:hAnsi="Arial" w:cs="Arial"/>
          <w:b/>
          <w:bCs/>
          <w:sz w:val="22"/>
          <w:szCs w:val="22"/>
        </w:rPr>
      </w:pPr>
    </w:p>
    <w:p w14:paraId="75A0CA4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47CD358"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lastRenderedPageBreak/>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C4B0CF" w14:textId="77777777" w:rsidR="00472B25" w:rsidRDefault="00472B25">
      <w:pPr>
        <w:rPr>
          <w:rFonts w:ascii="Arial" w:hAnsi="Arial" w:cs="Arial"/>
        </w:rPr>
      </w:pPr>
    </w:p>
    <w:p w14:paraId="1BBFC6E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73D3267" w14:textId="77777777" w:rsidR="00555AC1" w:rsidRDefault="00555AC1" w:rsidP="00171BF1">
      <w:pPr>
        <w:jc w:val="both"/>
        <w:rPr>
          <w:rFonts w:ascii="Arial" w:hAnsi="Arial" w:cs="Arial"/>
          <w:i/>
          <w:sz w:val="18"/>
        </w:rPr>
      </w:pPr>
    </w:p>
    <w:p w14:paraId="71C367A4" w14:textId="77777777" w:rsidR="00555AC1" w:rsidRDefault="00555AC1" w:rsidP="00171BF1">
      <w:pPr>
        <w:jc w:val="both"/>
        <w:rPr>
          <w:rFonts w:ascii="Arial" w:hAnsi="Arial" w:cs="Arial"/>
          <w:i/>
          <w:sz w:val="18"/>
        </w:rPr>
      </w:pPr>
    </w:p>
    <w:p w14:paraId="706BF0B1" w14:textId="77777777" w:rsidR="00555AC1" w:rsidRDefault="00555AC1" w:rsidP="00171BF1">
      <w:pPr>
        <w:jc w:val="both"/>
        <w:rPr>
          <w:rFonts w:ascii="Arial" w:hAnsi="Arial" w:cs="Arial"/>
          <w:i/>
          <w:sz w:val="18"/>
        </w:rPr>
      </w:pPr>
    </w:p>
    <w:p w14:paraId="77FDA8B7" w14:textId="77777777" w:rsidR="00555AC1" w:rsidRDefault="00555AC1" w:rsidP="00171BF1">
      <w:pPr>
        <w:jc w:val="both"/>
        <w:rPr>
          <w:rFonts w:ascii="Arial" w:hAnsi="Arial" w:cs="Arial"/>
          <w:i/>
          <w:sz w:val="18"/>
        </w:rPr>
      </w:pPr>
    </w:p>
    <w:p w14:paraId="593E5C68" w14:textId="77777777" w:rsidR="00555AC1" w:rsidRDefault="00555AC1" w:rsidP="00171BF1">
      <w:pPr>
        <w:jc w:val="both"/>
        <w:rPr>
          <w:rFonts w:ascii="Arial" w:hAnsi="Arial" w:cs="Arial"/>
          <w:i/>
          <w:sz w:val="18"/>
        </w:rPr>
      </w:pPr>
    </w:p>
    <w:p w14:paraId="486BD939" w14:textId="77777777" w:rsidR="00555AC1" w:rsidRDefault="00555AC1" w:rsidP="00171BF1">
      <w:pPr>
        <w:jc w:val="both"/>
        <w:rPr>
          <w:rFonts w:ascii="Arial" w:hAnsi="Arial" w:cs="Arial"/>
          <w:i/>
          <w:sz w:val="18"/>
        </w:rPr>
      </w:pPr>
    </w:p>
    <w:p w14:paraId="6C793892" w14:textId="77777777" w:rsidR="00555AC1" w:rsidRDefault="00555AC1" w:rsidP="00171BF1">
      <w:pPr>
        <w:jc w:val="both"/>
        <w:rPr>
          <w:rFonts w:ascii="Arial" w:hAnsi="Arial" w:cs="Arial"/>
          <w:i/>
          <w:sz w:val="18"/>
        </w:rPr>
      </w:pPr>
    </w:p>
    <w:p w14:paraId="017C233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5FB74C" w14:textId="77777777" w:rsidR="00555AC1" w:rsidRDefault="00555AC1" w:rsidP="00171BF1">
      <w:pPr>
        <w:jc w:val="both"/>
        <w:rPr>
          <w:rFonts w:ascii="Arial" w:hAnsi="Arial" w:cs="Arial"/>
          <w:i/>
          <w:sz w:val="18"/>
        </w:rPr>
      </w:pPr>
    </w:p>
    <w:p w14:paraId="7D078891" w14:textId="77777777" w:rsidR="00555AC1" w:rsidRDefault="00555AC1" w:rsidP="00171BF1">
      <w:pPr>
        <w:jc w:val="both"/>
        <w:rPr>
          <w:rFonts w:ascii="Arial" w:hAnsi="Arial" w:cs="Arial"/>
          <w:i/>
          <w:sz w:val="18"/>
        </w:rPr>
      </w:pPr>
    </w:p>
    <w:p w14:paraId="250F2398" w14:textId="77777777" w:rsidR="00555AC1" w:rsidRDefault="00555AC1" w:rsidP="00171BF1">
      <w:pPr>
        <w:jc w:val="both"/>
        <w:rPr>
          <w:rFonts w:ascii="Arial" w:hAnsi="Arial" w:cs="Arial"/>
          <w:i/>
          <w:sz w:val="18"/>
        </w:rPr>
      </w:pPr>
    </w:p>
    <w:p w14:paraId="50D5324B" w14:textId="77777777" w:rsidR="00AE7E56" w:rsidRPr="007507FF" w:rsidRDefault="00AE7E56" w:rsidP="007507FF">
      <w:pPr>
        <w:jc w:val="both"/>
        <w:rPr>
          <w:rFonts w:ascii="Arial" w:hAnsi="Arial" w:cs="Arial"/>
          <w:i/>
          <w:sz w:val="18"/>
        </w:rPr>
      </w:pPr>
    </w:p>
    <w:p w14:paraId="1DF74A4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EA4A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6142C5B2" w14:textId="77777777" w:rsidR="00663B7E" w:rsidRPr="00171BF1" w:rsidRDefault="00663B7E" w:rsidP="00171BF1">
      <w:pPr>
        <w:jc w:val="both"/>
        <w:rPr>
          <w:rFonts w:ascii="Arial" w:hAnsi="Arial" w:cs="Arial"/>
          <w:sz w:val="18"/>
        </w:rPr>
      </w:pPr>
    </w:p>
    <w:p w14:paraId="59A739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F67C60B" w14:textId="77777777" w:rsidR="00663B7E" w:rsidRDefault="00663B7E" w:rsidP="00171BF1">
      <w:pPr>
        <w:ind w:left="284"/>
        <w:jc w:val="both"/>
        <w:rPr>
          <w:rFonts w:ascii="Arial" w:hAnsi="Arial" w:cs="Arial"/>
          <w:sz w:val="16"/>
        </w:rPr>
      </w:pPr>
    </w:p>
    <w:p w14:paraId="4B2583DD" w14:textId="77777777" w:rsidR="00717070" w:rsidRPr="00171BF1" w:rsidRDefault="00717070" w:rsidP="00171BF1">
      <w:pPr>
        <w:ind w:left="284"/>
        <w:jc w:val="both"/>
        <w:rPr>
          <w:rFonts w:ascii="Arial" w:hAnsi="Arial" w:cs="Arial"/>
          <w:sz w:val="16"/>
        </w:rPr>
      </w:pPr>
    </w:p>
    <w:p w14:paraId="79409677" w14:textId="77777777" w:rsidR="00663B7E" w:rsidRPr="00171BF1" w:rsidRDefault="00663B7E" w:rsidP="00171BF1">
      <w:pPr>
        <w:ind w:left="284"/>
        <w:jc w:val="both"/>
        <w:rPr>
          <w:rFonts w:ascii="Arial" w:hAnsi="Arial" w:cs="Arial"/>
          <w:sz w:val="16"/>
        </w:rPr>
      </w:pPr>
    </w:p>
    <w:p w14:paraId="3DD943A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041648" w14:textId="77777777" w:rsidR="00663B7E" w:rsidRPr="00171BF1" w:rsidRDefault="00663B7E" w:rsidP="00171BF1">
      <w:pPr>
        <w:ind w:left="284"/>
        <w:jc w:val="both"/>
        <w:rPr>
          <w:rFonts w:ascii="Arial" w:hAnsi="Arial" w:cs="Arial"/>
          <w:sz w:val="16"/>
        </w:rPr>
      </w:pPr>
    </w:p>
    <w:p w14:paraId="5ED7BB18" w14:textId="77777777" w:rsidR="00663B7E" w:rsidRDefault="00663B7E" w:rsidP="00171BF1">
      <w:pPr>
        <w:ind w:left="284"/>
        <w:jc w:val="both"/>
        <w:rPr>
          <w:rFonts w:ascii="Arial" w:hAnsi="Arial" w:cs="Arial"/>
          <w:sz w:val="16"/>
        </w:rPr>
      </w:pPr>
    </w:p>
    <w:p w14:paraId="153179FD"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FC9181" w14:textId="77777777" w:rsidTr="00261FC1">
        <w:tc>
          <w:tcPr>
            <w:tcW w:w="10331" w:type="dxa"/>
            <w:shd w:val="clear" w:color="auto" w:fill="66CCFF"/>
          </w:tcPr>
          <w:p w14:paraId="2621927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466FD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17BFE4"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10293DA3" w14:textId="77777777" w:rsidR="00646B4F" w:rsidRPr="00171BF1" w:rsidRDefault="00646B4F" w:rsidP="00171BF1">
      <w:pPr>
        <w:ind w:left="284"/>
        <w:rPr>
          <w:rFonts w:ascii="Arial" w:hAnsi="Arial" w:cs="Arial"/>
        </w:rPr>
      </w:pPr>
    </w:p>
    <w:p w14:paraId="192E45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F2724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F798193" w14:textId="77777777" w:rsidTr="007507FF">
        <w:trPr>
          <w:trHeight w:val="737"/>
        </w:trPr>
        <w:tc>
          <w:tcPr>
            <w:tcW w:w="2566" w:type="dxa"/>
            <w:tcBorders>
              <w:top w:val="nil"/>
              <w:left w:val="nil"/>
            </w:tcBorders>
            <w:shd w:val="clear" w:color="auto" w:fill="auto"/>
          </w:tcPr>
          <w:p w14:paraId="3BAF1830"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473FC8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74F3E3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4B7701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F065A32" w14:textId="77777777" w:rsidTr="007507FF">
        <w:trPr>
          <w:trHeight w:val="737"/>
        </w:trPr>
        <w:tc>
          <w:tcPr>
            <w:tcW w:w="2566" w:type="dxa"/>
            <w:shd w:val="clear" w:color="auto" w:fill="auto"/>
          </w:tcPr>
          <w:p w14:paraId="636CAA6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AD16477" w14:textId="77777777" w:rsidR="00472B25" w:rsidRDefault="00472B25">
            <w:pPr>
              <w:tabs>
                <w:tab w:val="left" w:pos="864"/>
              </w:tabs>
              <w:snapToGrid w:val="0"/>
              <w:spacing w:before="120" w:after="120"/>
              <w:rPr>
                <w:rFonts w:ascii="Arial" w:hAnsi="Arial" w:cs="Arial"/>
                <w:sz w:val="16"/>
                <w:szCs w:val="16"/>
              </w:rPr>
            </w:pPr>
          </w:p>
          <w:p w14:paraId="2E081487"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07085D15"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66E7A087" w14:textId="77777777" w:rsidR="00472B25" w:rsidRDefault="00472B25">
            <w:pPr>
              <w:tabs>
                <w:tab w:val="left" w:pos="864"/>
              </w:tabs>
              <w:snapToGrid w:val="0"/>
              <w:spacing w:before="120" w:after="120"/>
              <w:jc w:val="right"/>
              <w:rPr>
                <w:rFonts w:ascii="Arial" w:hAnsi="Arial" w:cs="Arial"/>
                <w:sz w:val="16"/>
                <w:szCs w:val="16"/>
              </w:rPr>
            </w:pPr>
          </w:p>
        </w:tc>
      </w:tr>
      <w:tr w:rsidR="00472B25" w14:paraId="12D9BE07" w14:textId="77777777" w:rsidTr="007507FF">
        <w:trPr>
          <w:trHeight w:val="737"/>
        </w:trPr>
        <w:tc>
          <w:tcPr>
            <w:tcW w:w="2566" w:type="dxa"/>
            <w:shd w:val="clear" w:color="auto" w:fill="auto"/>
          </w:tcPr>
          <w:p w14:paraId="11BF13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6A56E9DE" w14:textId="77777777" w:rsidR="00472B25" w:rsidRDefault="00472B25">
            <w:pPr>
              <w:tabs>
                <w:tab w:val="left" w:pos="864"/>
              </w:tabs>
              <w:snapToGrid w:val="0"/>
              <w:spacing w:before="120" w:after="120"/>
              <w:rPr>
                <w:rFonts w:ascii="Arial" w:hAnsi="Arial" w:cs="Arial"/>
                <w:sz w:val="16"/>
                <w:szCs w:val="16"/>
              </w:rPr>
            </w:pPr>
          </w:p>
          <w:p w14:paraId="2356D8F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55CF5EF7" w14:textId="77777777" w:rsidR="00472B25" w:rsidRDefault="00472B25">
            <w:pPr>
              <w:tabs>
                <w:tab w:val="left" w:pos="864"/>
              </w:tabs>
              <w:snapToGrid w:val="0"/>
              <w:spacing w:before="120" w:after="120"/>
              <w:jc w:val="right"/>
              <w:rPr>
                <w:rFonts w:ascii="Arial" w:hAnsi="Arial" w:cs="Arial"/>
                <w:sz w:val="16"/>
                <w:szCs w:val="16"/>
              </w:rPr>
            </w:pPr>
          </w:p>
          <w:p w14:paraId="0F7B09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7E2D9F3B" w14:textId="77777777" w:rsidR="00472B25" w:rsidRDefault="00472B25">
            <w:pPr>
              <w:tabs>
                <w:tab w:val="left" w:pos="864"/>
              </w:tabs>
              <w:snapToGrid w:val="0"/>
              <w:spacing w:before="120" w:after="120"/>
              <w:jc w:val="right"/>
              <w:rPr>
                <w:rFonts w:ascii="Arial" w:hAnsi="Arial" w:cs="Arial"/>
                <w:sz w:val="16"/>
                <w:szCs w:val="16"/>
              </w:rPr>
            </w:pPr>
          </w:p>
          <w:p w14:paraId="3742A5A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65BDB86" w14:textId="77777777" w:rsidR="00472B25" w:rsidRDefault="00472B25">
      <w:pPr>
        <w:tabs>
          <w:tab w:val="left" w:pos="864"/>
        </w:tabs>
        <w:jc w:val="both"/>
        <w:rPr>
          <w:rFonts w:ascii="Arial" w:hAnsi="Arial" w:cs="Arial"/>
        </w:rPr>
      </w:pPr>
    </w:p>
    <w:p w14:paraId="4D017A5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CC06E6B" w14:textId="77777777" w:rsidR="00646B4F" w:rsidRDefault="00646B4F">
      <w:pPr>
        <w:tabs>
          <w:tab w:val="left" w:pos="864"/>
        </w:tabs>
        <w:jc w:val="both"/>
        <w:rPr>
          <w:rFonts w:ascii="Arial" w:hAnsi="Arial" w:cs="Arial"/>
        </w:rPr>
      </w:pPr>
    </w:p>
    <w:p w14:paraId="0D58EBE5" w14:textId="77777777" w:rsidR="00646B4F" w:rsidRDefault="00685900" w:rsidP="00171BF1">
      <w:pPr>
        <w:tabs>
          <w:tab w:val="left" w:pos="864"/>
        </w:tabs>
        <w:ind w:left="567"/>
        <w:jc w:val="both"/>
        <w:rPr>
          <w:rFonts w:ascii="Arial" w:hAnsi="Arial" w:cs="Arial"/>
        </w:rPr>
      </w:pPr>
      <w:r>
        <w:rPr>
          <w:rFonts w:ascii="Arial" w:hAnsi="Arial" w:cs="Arial"/>
        </w:rPr>
        <w:t>……./…………./……</w:t>
      </w:r>
    </w:p>
    <w:p w14:paraId="275E6EAF" w14:textId="77777777" w:rsidR="00646B4F" w:rsidRDefault="00646B4F">
      <w:pPr>
        <w:tabs>
          <w:tab w:val="left" w:pos="864"/>
        </w:tabs>
        <w:jc w:val="both"/>
        <w:rPr>
          <w:rFonts w:ascii="Arial" w:hAnsi="Arial" w:cs="Arial"/>
        </w:rPr>
      </w:pPr>
    </w:p>
    <w:p w14:paraId="6CC8F5C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489DB0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7A5D3BF" w14:textId="77777777" w:rsidR="00646B4F" w:rsidRDefault="00646B4F">
      <w:pPr>
        <w:tabs>
          <w:tab w:val="left" w:pos="864"/>
        </w:tabs>
        <w:jc w:val="both"/>
        <w:rPr>
          <w:rFonts w:ascii="Arial" w:hAnsi="Arial" w:cs="Arial"/>
        </w:rPr>
      </w:pPr>
    </w:p>
    <w:p w14:paraId="5FB9259E" w14:textId="77777777" w:rsidR="00646B4F" w:rsidRDefault="00646B4F">
      <w:pPr>
        <w:tabs>
          <w:tab w:val="left" w:pos="864"/>
        </w:tabs>
        <w:jc w:val="both"/>
        <w:rPr>
          <w:rFonts w:ascii="Arial" w:hAnsi="Arial" w:cs="Arial"/>
        </w:rPr>
      </w:pPr>
    </w:p>
    <w:p w14:paraId="5CE5196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C0D748A" w14:textId="77777777" w:rsidR="00C56E90" w:rsidRDefault="00C56E90">
      <w:pPr>
        <w:tabs>
          <w:tab w:val="left" w:pos="864"/>
        </w:tabs>
        <w:jc w:val="both"/>
        <w:rPr>
          <w:rFonts w:ascii="Arial" w:hAnsi="Arial" w:cs="Arial"/>
        </w:rPr>
      </w:pPr>
    </w:p>
    <w:p w14:paraId="0B3CBB56" w14:textId="77777777" w:rsidR="00826CBB" w:rsidRPr="00F15FE2" w:rsidRDefault="00826CBB" w:rsidP="00826CBB">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B821E9">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3EB869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D9833F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30E590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87A5AB3" w14:textId="77777777" w:rsidR="00C56E90" w:rsidRDefault="00C56E90">
      <w:pPr>
        <w:tabs>
          <w:tab w:val="left" w:pos="864"/>
        </w:tabs>
        <w:jc w:val="both"/>
        <w:rPr>
          <w:rFonts w:ascii="Arial" w:hAnsi="Arial" w:cs="Arial"/>
        </w:rPr>
      </w:pPr>
    </w:p>
    <w:p w14:paraId="68F67A3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2BB841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7EC86190" w14:textId="77777777" w:rsidR="00685900" w:rsidRPr="00F15FE2" w:rsidRDefault="00685900" w:rsidP="00685900">
      <w:pPr>
        <w:rPr>
          <w:rFonts w:ascii="Arial" w:hAnsi="Arial" w:cs="Arial"/>
          <w:sz w:val="18"/>
        </w:rPr>
      </w:pPr>
    </w:p>
    <w:p w14:paraId="6853DC6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3A53DF" w14:textId="77777777" w:rsidR="00685900" w:rsidRDefault="00685900" w:rsidP="00685900">
      <w:pPr>
        <w:ind w:left="284"/>
        <w:rPr>
          <w:rFonts w:ascii="Arial" w:hAnsi="Arial" w:cs="Arial"/>
          <w:sz w:val="16"/>
        </w:rPr>
      </w:pPr>
    </w:p>
    <w:p w14:paraId="7CB07BA8" w14:textId="77777777" w:rsidR="00717070" w:rsidRPr="00F15FE2" w:rsidRDefault="00717070" w:rsidP="00685900">
      <w:pPr>
        <w:ind w:left="284"/>
        <w:rPr>
          <w:rFonts w:ascii="Arial" w:hAnsi="Arial" w:cs="Arial"/>
          <w:sz w:val="16"/>
        </w:rPr>
      </w:pPr>
    </w:p>
    <w:p w14:paraId="1984E0BB" w14:textId="77777777" w:rsidR="00685900" w:rsidRPr="00F15FE2" w:rsidRDefault="00685900" w:rsidP="00685900">
      <w:pPr>
        <w:ind w:left="284"/>
        <w:rPr>
          <w:rFonts w:ascii="Arial" w:hAnsi="Arial" w:cs="Arial"/>
          <w:sz w:val="16"/>
        </w:rPr>
      </w:pPr>
    </w:p>
    <w:p w14:paraId="19AE3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B05754B" w14:textId="77777777" w:rsidR="00685900" w:rsidRDefault="00685900" w:rsidP="00685900">
      <w:pPr>
        <w:ind w:left="284"/>
        <w:rPr>
          <w:rFonts w:ascii="Arial" w:hAnsi="Arial" w:cs="Arial"/>
        </w:rPr>
      </w:pPr>
    </w:p>
    <w:p w14:paraId="2B719ED5" w14:textId="77777777" w:rsidR="00717070" w:rsidRPr="00663B7E" w:rsidRDefault="00717070" w:rsidP="00685900">
      <w:pPr>
        <w:ind w:left="284"/>
        <w:rPr>
          <w:rFonts w:ascii="Arial" w:hAnsi="Arial" w:cs="Arial"/>
        </w:rPr>
      </w:pPr>
    </w:p>
    <w:p w14:paraId="40E70A06" w14:textId="77777777" w:rsidR="00685900" w:rsidRPr="00663B7E" w:rsidRDefault="00685900" w:rsidP="00685900">
      <w:pPr>
        <w:ind w:left="284"/>
        <w:rPr>
          <w:rFonts w:ascii="Arial" w:hAnsi="Arial" w:cs="Arial"/>
        </w:rPr>
      </w:pPr>
    </w:p>
    <w:p w14:paraId="7A786E4E" w14:textId="77777777" w:rsidR="00685900" w:rsidRDefault="00685900" w:rsidP="00685900">
      <w:pPr>
        <w:ind w:left="284"/>
        <w:rPr>
          <w:rFonts w:ascii="Arial" w:hAnsi="Arial" w:cs="Arial"/>
        </w:rPr>
      </w:pPr>
    </w:p>
    <w:p w14:paraId="792C964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232EC4" w14:textId="77777777" w:rsidTr="00224E9C">
        <w:tc>
          <w:tcPr>
            <w:tcW w:w="10331" w:type="dxa"/>
            <w:shd w:val="clear" w:color="auto" w:fill="66CCFF"/>
          </w:tcPr>
          <w:p w14:paraId="3E8E0A0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C603F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1924696"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43AAC301"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907E76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F449BA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6134116" w14:textId="77777777" w:rsidR="00614607" w:rsidRDefault="00614607">
      <w:pPr>
        <w:pStyle w:val="En-tte"/>
        <w:tabs>
          <w:tab w:val="clear" w:pos="4536"/>
          <w:tab w:val="clear" w:pos="9072"/>
          <w:tab w:val="left" w:pos="864"/>
        </w:tabs>
        <w:rPr>
          <w:rFonts w:ascii="Arial" w:hAnsi="Arial" w:cs="Arial"/>
        </w:rPr>
      </w:pPr>
    </w:p>
    <w:p w14:paraId="3BB4BB6A" w14:textId="77777777" w:rsidR="00764264" w:rsidRDefault="00764264">
      <w:pPr>
        <w:pStyle w:val="En-tte"/>
        <w:tabs>
          <w:tab w:val="clear" w:pos="4536"/>
          <w:tab w:val="clear" w:pos="9072"/>
          <w:tab w:val="left" w:pos="864"/>
        </w:tabs>
        <w:rPr>
          <w:rFonts w:ascii="Arial" w:hAnsi="Arial" w:cs="Arial"/>
        </w:rPr>
      </w:pPr>
    </w:p>
    <w:p w14:paraId="1F86A3DB" w14:textId="77777777" w:rsidR="00764264" w:rsidRDefault="00764264">
      <w:pPr>
        <w:pStyle w:val="En-tte"/>
        <w:tabs>
          <w:tab w:val="clear" w:pos="4536"/>
          <w:tab w:val="clear" w:pos="9072"/>
          <w:tab w:val="left" w:pos="864"/>
        </w:tabs>
        <w:rPr>
          <w:rFonts w:ascii="Arial" w:hAnsi="Arial" w:cs="Arial"/>
        </w:rPr>
      </w:pPr>
    </w:p>
    <w:p w14:paraId="0B48D3F1" w14:textId="77777777" w:rsidR="00912339" w:rsidRDefault="00912339">
      <w:pPr>
        <w:pStyle w:val="En-tte"/>
        <w:tabs>
          <w:tab w:val="clear" w:pos="4536"/>
          <w:tab w:val="clear" w:pos="9072"/>
          <w:tab w:val="left" w:pos="864"/>
        </w:tabs>
        <w:rPr>
          <w:rFonts w:ascii="Arial" w:hAnsi="Arial" w:cs="Arial"/>
        </w:rPr>
      </w:pPr>
    </w:p>
    <w:p w14:paraId="03F76DB1" w14:textId="77777777" w:rsidR="00912339" w:rsidRDefault="00912339">
      <w:pPr>
        <w:pStyle w:val="En-tte"/>
        <w:tabs>
          <w:tab w:val="clear" w:pos="4536"/>
          <w:tab w:val="clear" w:pos="9072"/>
          <w:tab w:val="left" w:pos="864"/>
        </w:tabs>
        <w:rPr>
          <w:rFonts w:ascii="Arial" w:hAnsi="Arial" w:cs="Arial"/>
        </w:rPr>
      </w:pPr>
    </w:p>
    <w:p w14:paraId="4637C810" w14:textId="77777777" w:rsidR="00912339" w:rsidRDefault="00912339">
      <w:pPr>
        <w:pStyle w:val="En-tte"/>
        <w:tabs>
          <w:tab w:val="clear" w:pos="4536"/>
          <w:tab w:val="clear" w:pos="9072"/>
          <w:tab w:val="left" w:pos="864"/>
        </w:tabs>
        <w:rPr>
          <w:rFonts w:ascii="Arial" w:hAnsi="Arial" w:cs="Arial"/>
        </w:rPr>
      </w:pPr>
    </w:p>
    <w:p w14:paraId="6502E07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A69CFC1" w14:textId="77777777" w:rsidR="00764264" w:rsidRDefault="00764264">
      <w:pPr>
        <w:pStyle w:val="En-tte"/>
        <w:tabs>
          <w:tab w:val="clear" w:pos="4536"/>
          <w:tab w:val="clear" w:pos="9072"/>
          <w:tab w:val="left" w:pos="864"/>
        </w:tabs>
        <w:rPr>
          <w:rFonts w:ascii="Arial" w:hAnsi="Arial" w:cs="Arial"/>
        </w:rPr>
      </w:pPr>
    </w:p>
    <w:p w14:paraId="085404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3D2666"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6F6DB9D" w14:textId="77777777" w:rsidR="00411396" w:rsidRPr="00411396" w:rsidRDefault="00411396" w:rsidP="00411396">
      <w:pPr>
        <w:pStyle w:val="En-tte"/>
        <w:tabs>
          <w:tab w:val="left" w:pos="864"/>
        </w:tabs>
        <w:rPr>
          <w:rFonts w:ascii="Arial" w:hAnsi="Arial" w:cs="Arial"/>
        </w:rPr>
      </w:pPr>
    </w:p>
    <w:p w14:paraId="3753F798"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4E48BA" w14:textId="77777777" w:rsidR="00411396" w:rsidRDefault="00411396" w:rsidP="00411396">
      <w:pPr>
        <w:pStyle w:val="En-tte"/>
        <w:tabs>
          <w:tab w:val="left" w:pos="864"/>
        </w:tabs>
        <w:rPr>
          <w:rFonts w:ascii="Arial" w:hAnsi="Arial" w:cs="Arial"/>
        </w:rPr>
      </w:pPr>
    </w:p>
    <w:p w14:paraId="7548DE7C" w14:textId="77777777" w:rsidR="00717070" w:rsidRPr="00411396" w:rsidRDefault="00717070" w:rsidP="00411396">
      <w:pPr>
        <w:pStyle w:val="En-tte"/>
        <w:tabs>
          <w:tab w:val="left" w:pos="864"/>
        </w:tabs>
        <w:rPr>
          <w:rFonts w:ascii="Arial" w:hAnsi="Arial" w:cs="Arial"/>
        </w:rPr>
      </w:pPr>
    </w:p>
    <w:p w14:paraId="078C2FDD" w14:textId="77777777" w:rsidR="00411396" w:rsidRPr="00411396" w:rsidRDefault="00411396" w:rsidP="00411396">
      <w:pPr>
        <w:pStyle w:val="En-tte"/>
        <w:tabs>
          <w:tab w:val="left" w:pos="864"/>
        </w:tabs>
        <w:rPr>
          <w:rFonts w:ascii="Arial" w:hAnsi="Arial" w:cs="Arial"/>
        </w:rPr>
      </w:pPr>
    </w:p>
    <w:p w14:paraId="2814EBA8"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5A1529D" w14:textId="77777777" w:rsidR="00411396" w:rsidRPr="00411396" w:rsidRDefault="00411396" w:rsidP="00411396">
      <w:pPr>
        <w:pStyle w:val="En-tte"/>
        <w:tabs>
          <w:tab w:val="left" w:pos="864"/>
        </w:tabs>
        <w:rPr>
          <w:rFonts w:ascii="Arial" w:hAnsi="Arial" w:cs="Arial"/>
        </w:rPr>
      </w:pPr>
    </w:p>
    <w:p w14:paraId="58EB2EEB" w14:textId="77777777" w:rsidR="00717070" w:rsidRDefault="00717070" w:rsidP="00411396">
      <w:pPr>
        <w:pStyle w:val="En-tte"/>
        <w:tabs>
          <w:tab w:val="left" w:pos="864"/>
        </w:tabs>
        <w:rPr>
          <w:rFonts w:ascii="Arial" w:hAnsi="Arial" w:cs="Arial"/>
        </w:rPr>
      </w:pPr>
    </w:p>
    <w:p w14:paraId="5173DE10" w14:textId="77777777" w:rsidR="00D63502" w:rsidRPr="00411396" w:rsidRDefault="00D6350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7FDD81" w14:textId="77777777">
        <w:tc>
          <w:tcPr>
            <w:tcW w:w="10331" w:type="dxa"/>
            <w:shd w:val="clear" w:color="auto" w:fill="66CCFF"/>
          </w:tcPr>
          <w:p w14:paraId="54FCFCEC" w14:textId="17B515BA" w:rsidR="00472B25" w:rsidRDefault="00D63502" w:rsidP="00D21AD8">
            <w:pPr>
              <w:tabs>
                <w:tab w:val="left" w:pos="-142"/>
              </w:tabs>
              <w:jc w:val="both"/>
              <w:rPr>
                <w:rFonts w:ascii="Arial" w:hAnsi="Arial" w:cs="Arial"/>
                <w:i/>
                <w:iCs/>
                <w:sz w:val="18"/>
                <w:szCs w:val="18"/>
              </w:rPr>
            </w:pPr>
            <w:r>
              <w:rPr>
                <w:rFonts w:ascii="Arial" w:hAnsi="Arial" w:cs="Arial"/>
              </w:rPr>
              <w:br w:type="page"/>
            </w:r>
            <w:r w:rsidR="001A1D05">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C61435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2A60C0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CC44BA1" w14:textId="77777777" w:rsidR="00472B25" w:rsidRDefault="00472B25">
      <w:pPr>
        <w:tabs>
          <w:tab w:val="left" w:pos="576"/>
        </w:tabs>
        <w:rPr>
          <w:rFonts w:ascii="Arial" w:hAnsi="Arial" w:cs="Arial"/>
          <w:iCs/>
        </w:rPr>
      </w:pPr>
    </w:p>
    <w:p w14:paraId="7196346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A6465BA"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689F470B"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1683"/>
        <w:gridCol w:w="3543"/>
        <w:gridCol w:w="5103"/>
      </w:tblGrid>
      <w:tr w:rsidR="009A04B2" w14:paraId="70275377" w14:textId="77777777" w:rsidTr="00AF689F">
        <w:trPr>
          <w:trHeight w:val="1200"/>
        </w:trPr>
        <w:tc>
          <w:tcPr>
            <w:tcW w:w="1683" w:type="dxa"/>
            <w:tcBorders>
              <w:top w:val="single" w:sz="4" w:space="0" w:color="000000"/>
              <w:left w:val="single" w:sz="4" w:space="0" w:color="000000"/>
              <w:bottom w:val="single" w:sz="4" w:space="0" w:color="000000"/>
            </w:tcBorders>
            <w:vAlign w:val="center"/>
          </w:tcPr>
          <w:p w14:paraId="41754CDC" w14:textId="77777777" w:rsidR="009A04B2" w:rsidRDefault="009A04B2" w:rsidP="00A02975">
            <w:pPr>
              <w:jc w:val="center"/>
              <w:rPr>
                <w:rFonts w:ascii="Arial" w:hAnsi="Arial" w:cs="Arial"/>
                <w:b/>
              </w:rPr>
            </w:pPr>
            <w:r>
              <w:rPr>
                <w:rFonts w:ascii="Arial" w:hAnsi="Arial" w:cs="Arial"/>
                <w:b/>
              </w:rPr>
              <w:lastRenderedPageBreak/>
              <w:t>N°</w:t>
            </w:r>
          </w:p>
          <w:p w14:paraId="4C1261EC" w14:textId="77777777" w:rsidR="009A04B2" w:rsidRDefault="009A04B2" w:rsidP="00827FD0">
            <w:pPr>
              <w:jc w:val="center"/>
              <w:rPr>
                <w:rFonts w:ascii="Arial" w:hAnsi="Arial" w:cs="Arial"/>
                <w:b/>
              </w:rPr>
            </w:pPr>
            <w:r>
              <w:rPr>
                <w:rFonts w:ascii="Arial" w:hAnsi="Arial" w:cs="Arial"/>
                <w:b/>
              </w:rPr>
              <w:t>du</w:t>
            </w:r>
          </w:p>
          <w:p w14:paraId="784377F1" w14:textId="77777777" w:rsidR="009A04B2" w:rsidRDefault="009A04B2" w:rsidP="00827FD0">
            <w:pPr>
              <w:snapToGrid w:val="0"/>
              <w:jc w:val="center"/>
              <w:rPr>
                <w:rFonts w:ascii="Arial" w:hAnsi="Arial" w:cs="Arial"/>
                <w:b/>
              </w:rPr>
            </w:pPr>
            <w:r>
              <w:rPr>
                <w:rFonts w:ascii="Arial" w:hAnsi="Arial" w:cs="Arial"/>
                <w:b/>
              </w:rPr>
              <w:t>Lot</w:t>
            </w:r>
          </w:p>
        </w:tc>
        <w:tc>
          <w:tcPr>
            <w:tcW w:w="3543" w:type="dxa"/>
            <w:tcBorders>
              <w:top w:val="single" w:sz="4" w:space="0" w:color="000000"/>
              <w:left w:val="single" w:sz="4" w:space="0" w:color="000000"/>
              <w:bottom w:val="single" w:sz="4" w:space="0" w:color="000000"/>
            </w:tcBorders>
            <w:shd w:val="clear" w:color="auto" w:fill="auto"/>
            <w:vAlign w:val="center"/>
          </w:tcPr>
          <w:p w14:paraId="4F5D5741"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387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5602CCD" w14:textId="77777777" w:rsidTr="00AF689F">
        <w:trPr>
          <w:trHeight w:val="1021"/>
        </w:trPr>
        <w:tc>
          <w:tcPr>
            <w:tcW w:w="1683" w:type="dxa"/>
            <w:tcBorders>
              <w:top w:val="single" w:sz="4" w:space="0" w:color="000000"/>
              <w:left w:val="single" w:sz="4" w:space="0" w:color="000000"/>
            </w:tcBorders>
            <w:shd w:val="clear" w:color="auto" w:fill="CCFFFF"/>
          </w:tcPr>
          <w:p w14:paraId="2FB9E535" w14:textId="77777777" w:rsidR="009A04B2" w:rsidRDefault="009A04B2" w:rsidP="00310F9B">
            <w:pPr>
              <w:snapToGrid w:val="0"/>
              <w:jc w:val="both"/>
              <w:rPr>
                <w:rFonts w:ascii="Arial" w:hAnsi="Arial" w:cs="Arial"/>
              </w:rPr>
            </w:pPr>
          </w:p>
        </w:tc>
        <w:tc>
          <w:tcPr>
            <w:tcW w:w="3543" w:type="dxa"/>
            <w:tcBorders>
              <w:top w:val="single" w:sz="4" w:space="0" w:color="000000"/>
              <w:left w:val="single" w:sz="4" w:space="0" w:color="000000"/>
            </w:tcBorders>
            <w:shd w:val="clear" w:color="auto" w:fill="CCFFFF"/>
          </w:tcPr>
          <w:p w14:paraId="099AE82A"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16C958CB" w14:textId="77777777" w:rsidR="009A04B2" w:rsidRDefault="009A04B2" w:rsidP="00310F9B">
            <w:pPr>
              <w:snapToGrid w:val="0"/>
              <w:jc w:val="both"/>
              <w:rPr>
                <w:rFonts w:ascii="Arial" w:hAnsi="Arial" w:cs="Arial"/>
              </w:rPr>
            </w:pPr>
          </w:p>
        </w:tc>
      </w:tr>
      <w:tr w:rsidR="009A04B2" w14:paraId="3DB17D81" w14:textId="77777777" w:rsidTr="00AF689F">
        <w:trPr>
          <w:trHeight w:val="1021"/>
        </w:trPr>
        <w:tc>
          <w:tcPr>
            <w:tcW w:w="1683" w:type="dxa"/>
            <w:tcBorders>
              <w:left w:val="single" w:sz="4" w:space="0" w:color="000000"/>
            </w:tcBorders>
          </w:tcPr>
          <w:p w14:paraId="15A39223" w14:textId="77777777" w:rsidR="009A04B2" w:rsidRDefault="009A04B2" w:rsidP="00310F9B">
            <w:pPr>
              <w:snapToGrid w:val="0"/>
              <w:jc w:val="both"/>
              <w:rPr>
                <w:rFonts w:ascii="Arial" w:hAnsi="Arial" w:cs="Arial"/>
              </w:rPr>
            </w:pPr>
          </w:p>
        </w:tc>
        <w:tc>
          <w:tcPr>
            <w:tcW w:w="3543" w:type="dxa"/>
            <w:tcBorders>
              <w:left w:val="single" w:sz="4" w:space="0" w:color="000000"/>
            </w:tcBorders>
            <w:shd w:val="clear" w:color="auto" w:fill="auto"/>
          </w:tcPr>
          <w:p w14:paraId="3F29FE24"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907721C" w14:textId="77777777" w:rsidR="009A04B2" w:rsidRDefault="009A04B2" w:rsidP="00310F9B">
            <w:pPr>
              <w:snapToGrid w:val="0"/>
              <w:jc w:val="both"/>
              <w:rPr>
                <w:rFonts w:ascii="Arial" w:hAnsi="Arial" w:cs="Arial"/>
              </w:rPr>
            </w:pPr>
          </w:p>
        </w:tc>
      </w:tr>
      <w:tr w:rsidR="002F1469" w14:paraId="0564FD0D" w14:textId="77777777" w:rsidTr="00AF689F">
        <w:trPr>
          <w:trHeight w:val="1021"/>
        </w:trPr>
        <w:tc>
          <w:tcPr>
            <w:tcW w:w="1683" w:type="dxa"/>
            <w:tcBorders>
              <w:left w:val="single" w:sz="4" w:space="0" w:color="000000"/>
            </w:tcBorders>
            <w:shd w:val="clear" w:color="auto" w:fill="CCFFFF"/>
          </w:tcPr>
          <w:p w14:paraId="5D2895D4"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7908C94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611F35EF" w14:textId="77777777" w:rsidR="002F1469" w:rsidRDefault="002F1469" w:rsidP="00C00E04">
            <w:pPr>
              <w:snapToGrid w:val="0"/>
              <w:jc w:val="both"/>
              <w:rPr>
                <w:rFonts w:ascii="Arial" w:hAnsi="Arial" w:cs="Arial"/>
              </w:rPr>
            </w:pPr>
          </w:p>
        </w:tc>
      </w:tr>
      <w:tr w:rsidR="009051AC" w14:paraId="5E8D4818" w14:textId="77777777" w:rsidTr="00AF689F">
        <w:trPr>
          <w:trHeight w:val="1021"/>
        </w:trPr>
        <w:tc>
          <w:tcPr>
            <w:tcW w:w="1683" w:type="dxa"/>
            <w:tcBorders>
              <w:left w:val="single" w:sz="4" w:space="0" w:color="000000"/>
            </w:tcBorders>
          </w:tcPr>
          <w:p w14:paraId="0E4C8C6E"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auto"/>
          </w:tcPr>
          <w:p w14:paraId="29B40DFC"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B8954F5" w14:textId="77777777" w:rsidR="009051AC" w:rsidRDefault="009051AC" w:rsidP="00C00E04">
            <w:pPr>
              <w:snapToGrid w:val="0"/>
              <w:jc w:val="both"/>
              <w:rPr>
                <w:rFonts w:ascii="Arial" w:hAnsi="Arial" w:cs="Arial"/>
              </w:rPr>
            </w:pPr>
          </w:p>
        </w:tc>
      </w:tr>
      <w:tr w:rsidR="009051AC" w14:paraId="14F6BB62" w14:textId="77777777" w:rsidTr="00AF689F">
        <w:trPr>
          <w:trHeight w:val="1021"/>
        </w:trPr>
        <w:tc>
          <w:tcPr>
            <w:tcW w:w="1683" w:type="dxa"/>
            <w:tcBorders>
              <w:left w:val="single" w:sz="4" w:space="0" w:color="000000"/>
            </w:tcBorders>
            <w:shd w:val="clear" w:color="auto" w:fill="CCFFFF"/>
          </w:tcPr>
          <w:p w14:paraId="6D139BC1"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CCFFFF"/>
          </w:tcPr>
          <w:p w14:paraId="244B2F8E"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36C188C" w14:textId="77777777" w:rsidR="009051AC" w:rsidRDefault="009051AC" w:rsidP="00C00E04">
            <w:pPr>
              <w:snapToGrid w:val="0"/>
              <w:jc w:val="both"/>
              <w:rPr>
                <w:rFonts w:ascii="Arial" w:hAnsi="Arial" w:cs="Arial"/>
              </w:rPr>
            </w:pPr>
          </w:p>
        </w:tc>
      </w:tr>
      <w:tr w:rsidR="002F1469" w14:paraId="501DF120" w14:textId="77777777" w:rsidTr="00AF689F">
        <w:trPr>
          <w:trHeight w:val="1021"/>
        </w:trPr>
        <w:tc>
          <w:tcPr>
            <w:tcW w:w="1683" w:type="dxa"/>
            <w:tcBorders>
              <w:left w:val="single" w:sz="4" w:space="0" w:color="000000"/>
            </w:tcBorders>
          </w:tcPr>
          <w:p w14:paraId="587F5047"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7379E0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B6D534" w14:textId="77777777" w:rsidR="002F1469" w:rsidRDefault="002F1469" w:rsidP="00C00E04">
            <w:pPr>
              <w:snapToGrid w:val="0"/>
              <w:jc w:val="both"/>
              <w:rPr>
                <w:rFonts w:ascii="Arial" w:hAnsi="Arial" w:cs="Arial"/>
              </w:rPr>
            </w:pPr>
          </w:p>
        </w:tc>
      </w:tr>
      <w:tr w:rsidR="002F1469" w14:paraId="1B3DDEE5" w14:textId="77777777" w:rsidTr="00AF689F">
        <w:trPr>
          <w:trHeight w:val="1021"/>
        </w:trPr>
        <w:tc>
          <w:tcPr>
            <w:tcW w:w="1683" w:type="dxa"/>
            <w:tcBorders>
              <w:left w:val="single" w:sz="4" w:space="0" w:color="000000"/>
            </w:tcBorders>
            <w:shd w:val="clear" w:color="auto" w:fill="CCFFFF"/>
          </w:tcPr>
          <w:p w14:paraId="27B82C2C"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5F835BC4"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4D64487E" w14:textId="77777777" w:rsidR="002F1469" w:rsidRDefault="002F1469" w:rsidP="00C00E04">
            <w:pPr>
              <w:snapToGrid w:val="0"/>
              <w:jc w:val="both"/>
              <w:rPr>
                <w:rFonts w:ascii="Arial" w:hAnsi="Arial" w:cs="Arial"/>
              </w:rPr>
            </w:pPr>
          </w:p>
        </w:tc>
      </w:tr>
      <w:tr w:rsidR="002F1469" w14:paraId="1CFA4CA1" w14:textId="77777777" w:rsidTr="00AF689F">
        <w:trPr>
          <w:trHeight w:val="1021"/>
        </w:trPr>
        <w:tc>
          <w:tcPr>
            <w:tcW w:w="1683" w:type="dxa"/>
            <w:tcBorders>
              <w:left w:val="single" w:sz="4" w:space="0" w:color="000000"/>
            </w:tcBorders>
          </w:tcPr>
          <w:p w14:paraId="2F9CB7DB"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A461D09"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ED498E4" w14:textId="77777777" w:rsidR="002F1469" w:rsidRDefault="002F1469" w:rsidP="00C00E04">
            <w:pPr>
              <w:snapToGrid w:val="0"/>
              <w:jc w:val="both"/>
              <w:rPr>
                <w:rFonts w:ascii="Arial" w:hAnsi="Arial" w:cs="Arial"/>
              </w:rPr>
            </w:pPr>
          </w:p>
        </w:tc>
      </w:tr>
      <w:tr w:rsidR="009A04B2" w14:paraId="6DBBD4E6" w14:textId="77777777" w:rsidTr="00AF689F">
        <w:trPr>
          <w:trHeight w:val="1021"/>
        </w:trPr>
        <w:tc>
          <w:tcPr>
            <w:tcW w:w="1683" w:type="dxa"/>
            <w:tcBorders>
              <w:left w:val="single" w:sz="4" w:space="0" w:color="000000"/>
              <w:bottom w:val="single" w:sz="4" w:space="0" w:color="000000"/>
            </w:tcBorders>
            <w:shd w:val="clear" w:color="auto" w:fill="CCFFFF"/>
          </w:tcPr>
          <w:p w14:paraId="495A823F" w14:textId="77777777" w:rsidR="009A04B2" w:rsidRDefault="009A04B2" w:rsidP="00310F9B">
            <w:pPr>
              <w:snapToGrid w:val="0"/>
              <w:jc w:val="both"/>
              <w:rPr>
                <w:rFonts w:ascii="Arial" w:hAnsi="Arial" w:cs="Arial"/>
              </w:rPr>
            </w:pPr>
          </w:p>
        </w:tc>
        <w:tc>
          <w:tcPr>
            <w:tcW w:w="3543" w:type="dxa"/>
            <w:tcBorders>
              <w:left w:val="single" w:sz="4" w:space="0" w:color="000000"/>
              <w:bottom w:val="single" w:sz="4" w:space="0" w:color="000000"/>
            </w:tcBorders>
            <w:shd w:val="clear" w:color="auto" w:fill="CCFFFF"/>
          </w:tcPr>
          <w:p w14:paraId="304388D9"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CCFFFF"/>
          </w:tcPr>
          <w:p w14:paraId="29E5BE22" w14:textId="77777777" w:rsidR="009A04B2" w:rsidRDefault="009A04B2" w:rsidP="00310F9B">
            <w:pPr>
              <w:snapToGrid w:val="0"/>
              <w:jc w:val="both"/>
              <w:rPr>
                <w:rFonts w:ascii="Arial" w:hAnsi="Arial" w:cs="Arial"/>
              </w:rPr>
            </w:pPr>
          </w:p>
        </w:tc>
      </w:tr>
    </w:tbl>
    <w:p w14:paraId="59E35E6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A8C5E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BDACE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A9FD0C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701A04A3" w14:textId="77777777" w:rsidR="006A5F71" w:rsidRDefault="006A5F71">
      <w:pPr>
        <w:pStyle w:val="En-tte"/>
        <w:tabs>
          <w:tab w:val="clear" w:pos="4536"/>
          <w:tab w:val="clear" w:pos="9072"/>
          <w:tab w:val="left" w:pos="864"/>
        </w:tabs>
        <w:rPr>
          <w:rFonts w:ascii="Arial" w:hAnsi="Arial" w:cs="Arial"/>
        </w:rPr>
      </w:pPr>
    </w:p>
    <w:p w14:paraId="3130DBF3" w14:textId="77777777" w:rsidR="007029F3" w:rsidRDefault="007029F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68169B" w14:textId="77777777">
        <w:tc>
          <w:tcPr>
            <w:tcW w:w="10331" w:type="dxa"/>
            <w:shd w:val="clear" w:color="auto" w:fill="66CCFF"/>
          </w:tcPr>
          <w:p w14:paraId="3A72C122"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7382FAC" w14:textId="77777777" w:rsidR="00472B25" w:rsidRDefault="00472B25">
      <w:pPr>
        <w:tabs>
          <w:tab w:val="left" w:pos="426"/>
        </w:tabs>
        <w:jc w:val="both"/>
        <w:rPr>
          <w:rFonts w:ascii="Arial" w:hAnsi="Arial" w:cs="Arial"/>
          <w:spacing w:val="-10"/>
        </w:rPr>
      </w:pPr>
    </w:p>
    <w:p w14:paraId="01899A8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6F9D3A2" w14:textId="77777777" w:rsidR="00472B25" w:rsidRDefault="00472B25">
      <w:pPr>
        <w:tabs>
          <w:tab w:val="left" w:pos="426"/>
        </w:tabs>
        <w:jc w:val="both"/>
        <w:rPr>
          <w:rFonts w:ascii="Arial" w:hAnsi="Arial" w:cs="Arial"/>
          <w:spacing w:val="-10"/>
        </w:rPr>
      </w:pPr>
    </w:p>
    <w:p w14:paraId="0938B63D" w14:textId="77777777" w:rsidR="007314F1" w:rsidRDefault="007314F1">
      <w:pPr>
        <w:tabs>
          <w:tab w:val="left" w:pos="426"/>
        </w:tabs>
        <w:jc w:val="both"/>
        <w:rPr>
          <w:rFonts w:ascii="Arial" w:hAnsi="Arial" w:cs="Arial"/>
          <w:spacing w:val="-10"/>
        </w:rPr>
      </w:pPr>
    </w:p>
    <w:p w14:paraId="4B1496DE" w14:textId="77777777" w:rsidR="00472B25" w:rsidRDefault="00472B25">
      <w:pPr>
        <w:tabs>
          <w:tab w:val="left" w:pos="426"/>
        </w:tabs>
        <w:jc w:val="both"/>
        <w:rPr>
          <w:rFonts w:ascii="Arial" w:hAnsi="Arial" w:cs="Arial"/>
          <w:spacing w:val="-10"/>
        </w:rPr>
      </w:pPr>
    </w:p>
    <w:p w14:paraId="6FEC9A16" w14:textId="77777777" w:rsidR="00472B25" w:rsidRDefault="00472B25">
      <w:pPr>
        <w:tabs>
          <w:tab w:val="left" w:pos="426"/>
        </w:tabs>
        <w:jc w:val="both"/>
        <w:rPr>
          <w:rFonts w:ascii="Arial" w:hAnsi="Arial" w:cs="Arial"/>
          <w:spacing w:val="-10"/>
        </w:rPr>
      </w:pPr>
    </w:p>
    <w:p w14:paraId="62E03D3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9977AB" w14:textId="77777777" w:rsidR="00472B25" w:rsidRDefault="00472B25">
      <w:pPr>
        <w:tabs>
          <w:tab w:val="left" w:pos="426"/>
        </w:tabs>
        <w:jc w:val="both"/>
        <w:rPr>
          <w:rFonts w:ascii="Arial" w:hAnsi="Arial" w:cs="Arial"/>
          <w:spacing w:val="-10"/>
          <w:sz w:val="22"/>
          <w:szCs w:val="22"/>
        </w:rPr>
      </w:pPr>
    </w:p>
    <w:p w14:paraId="6AE46DF7"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194B" w14:textId="77777777" w:rsidR="0004196B" w:rsidRDefault="0004196B">
      <w:r>
        <w:separator/>
      </w:r>
    </w:p>
  </w:endnote>
  <w:endnote w:type="continuationSeparator" w:id="0">
    <w:p w14:paraId="6DEBDB7B" w14:textId="77777777" w:rsidR="0004196B" w:rsidRDefault="000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333E077" w14:textId="77777777" w:rsidTr="00D63502">
      <w:trPr>
        <w:tblHeader/>
      </w:trPr>
      <w:tc>
        <w:tcPr>
          <w:tcW w:w="3403" w:type="dxa"/>
          <w:shd w:val="clear" w:color="auto" w:fill="66CCFF"/>
        </w:tcPr>
        <w:p w14:paraId="70D9313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741369C" w14:textId="3EA33831" w:rsidR="00472B25" w:rsidRPr="00944A6A" w:rsidRDefault="0053469E" w:rsidP="0046756B">
          <w:pPr>
            <w:shd w:val="clear" w:color="auto" w:fill="66CCFF"/>
            <w:snapToGrid w:val="0"/>
            <w:jc w:val="center"/>
            <w:rPr>
              <w:rFonts w:ascii="Arial" w:hAnsi="Arial" w:cs="Arial"/>
              <w:b/>
              <w:bCs/>
            </w:rPr>
          </w:pPr>
          <w:r w:rsidRPr="00944A6A">
            <w:rPr>
              <w:rFonts w:ascii="Arial" w:hAnsi="Arial" w:cs="Arial"/>
              <w:b/>
              <w:iCs/>
              <w:sz w:val="18"/>
            </w:rPr>
            <w:t>Consultation n°</w:t>
          </w:r>
          <w:r w:rsidR="00AF689F" w:rsidRPr="00342AA6">
            <w:rPr>
              <w:rFonts w:ascii="Arial" w:hAnsi="Arial" w:cs="Arial"/>
              <w:b/>
            </w:rPr>
            <w:t>20</w:t>
          </w:r>
          <w:r w:rsidR="00AF689F">
            <w:rPr>
              <w:rFonts w:ascii="Arial" w:hAnsi="Arial" w:cs="Arial"/>
              <w:b/>
            </w:rPr>
            <w:t xml:space="preserve">25 </w:t>
          </w:r>
          <w:r w:rsidR="00E5361E">
            <w:rPr>
              <w:rFonts w:ascii="Arial" w:hAnsi="Arial" w:cs="Arial"/>
              <w:b/>
            </w:rPr>
            <w:t>1</w:t>
          </w:r>
          <w:r w:rsidR="00B821E9">
            <w:rPr>
              <w:rFonts w:ascii="Arial" w:hAnsi="Arial" w:cs="Arial"/>
              <w:b/>
            </w:rPr>
            <w:t>5</w:t>
          </w:r>
          <w:r w:rsidR="00AF689F" w:rsidRPr="00342AA6">
            <w:rPr>
              <w:rFonts w:ascii="Arial" w:hAnsi="Arial" w:cs="Arial"/>
              <w:b/>
            </w:rPr>
            <w:t xml:space="preserve"> 0</w:t>
          </w:r>
          <w:r w:rsidR="008652C2">
            <w:rPr>
              <w:rFonts w:ascii="Arial" w:hAnsi="Arial" w:cs="Arial"/>
              <w:b/>
            </w:rPr>
            <w:t>0</w:t>
          </w:r>
          <w:r w:rsidR="00AF689F" w:rsidRPr="00342AA6">
            <w:rPr>
              <w:rFonts w:ascii="Arial" w:hAnsi="Arial" w:cs="Arial"/>
              <w:b/>
            </w:rPr>
            <w:t> 751 75 00 00</w:t>
          </w:r>
        </w:p>
      </w:tc>
      <w:tc>
        <w:tcPr>
          <w:tcW w:w="851" w:type="dxa"/>
          <w:shd w:val="clear" w:color="auto" w:fill="66CCFF"/>
        </w:tcPr>
        <w:p w14:paraId="7BD8EACA"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BB44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56B">
            <w:rPr>
              <w:rStyle w:val="Numrodepage"/>
              <w:rFonts w:cs="Arial"/>
              <w:b/>
              <w:noProof/>
            </w:rPr>
            <w:t>1</w:t>
          </w:r>
          <w:r>
            <w:rPr>
              <w:rStyle w:val="Numrodepage"/>
              <w:rFonts w:cs="Arial"/>
              <w:b/>
            </w:rPr>
            <w:fldChar w:fldCharType="end"/>
          </w:r>
        </w:p>
      </w:tc>
      <w:tc>
        <w:tcPr>
          <w:tcW w:w="284" w:type="dxa"/>
          <w:shd w:val="clear" w:color="auto" w:fill="66CCFF"/>
        </w:tcPr>
        <w:p w14:paraId="5EC93033"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74AFF5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56B">
            <w:rPr>
              <w:rStyle w:val="Numrodepage"/>
              <w:rFonts w:cs="Arial"/>
              <w:b/>
              <w:noProof/>
            </w:rPr>
            <w:t>7</w:t>
          </w:r>
          <w:r>
            <w:rPr>
              <w:rStyle w:val="Numrodepage"/>
              <w:rFonts w:cs="Arial"/>
              <w:b/>
            </w:rPr>
            <w:fldChar w:fldCharType="end"/>
          </w:r>
        </w:p>
      </w:tc>
    </w:tr>
  </w:tbl>
  <w:p w14:paraId="3836FFDC"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D954" w14:textId="77777777" w:rsidR="0004196B" w:rsidRDefault="0004196B">
      <w:r>
        <w:separator/>
      </w:r>
    </w:p>
  </w:footnote>
  <w:footnote w:type="continuationSeparator" w:id="0">
    <w:p w14:paraId="61B8932E" w14:textId="77777777" w:rsidR="0004196B" w:rsidRDefault="0004196B">
      <w:r>
        <w:continuationSeparator/>
      </w:r>
    </w:p>
  </w:footnote>
  <w:footnote w:id="1">
    <w:p w14:paraId="1958FD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4196B"/>
    <w:rsid w:val="00050CDC"/>
    <w:rsid w:val="0005330A"/>
    <w:rsid w:val="000625CC"/>
    <w:rsid w:val="00092585"/>
    <w:rsid w:val="000D4E2E"/>
    <w:rsid w:val="000E0EFF"/>
    <w:rsid w:val="000E3A79"/>
    <w:rsid w:val="000F3F78"/>
    <w:rsid w:val="0010486E"/>
    <w:rsid w:val="001272C5"/>
    <w:rsid w:val="0013398C"/>
    <w:rsid w:val="001520C6"/>
    <w:rsid w:val="001535C7"/>
    <w:rsid w:val="00154F97"/>
    <w:rsid w:val="00171BF1"/>
    <w:rsid w:val="00191902"/>
    <w:rsid w:val="001A0066"/>
    <w:rsid w:val="001A1D05"/>
    <w:rsid w:val="001A5A4C"/>
    <w:rsid w:val="001C1FEF"/>
    <w:rsid w:val="001C2023"/>
    <w:rsid w:val="001D25B2"/>
    <w:rsid w:val="001D58F2"/>
    <w:rsid w:val="001E05BD"/>
    <w:rsid w:val="001E68EF"/>
    <w:rsid w:val="001F35D5"/>
    <w:rsid w:val="002228BD"/>
    <w:rsid w:val="00224E9C"/>
    <w:rsid w:val="0025478A"/>
    <w:rsid w:val="00261FC1"/>
    <w:rsid w:val="002871EE"/>
    <w:rsid w:val="0029764E"/>
    <w:rsid w:val="002A37D3"/>
    <w:rsid w:val="002B54BB"/>
    <w:rsid w:val="002C1767"/>
    <w:rsid w:val="002D13A0"/>
    <w:rsid w:val="002F1469"/>
    <w:rsid w:val="003024CC"/>
    <w:rsid w:val="00306640"/>
    <w:rsid w:val="00310F9B"/>
    <w:rsid w:val="00312505"/>
    <w:rsid w:val="00315D25"/>
    <w:rsid w:val="00331DDB"/>
    <w:rsid w:val="00340F85"/>
    <w:rsid w:val="0036146E"/>
    <w:rsid w:val="00373023"/>
    <w:rsid w:val="00374F82"/>
    <w:rsid w:val="00383081"/>
    <w:rsid w:val="003C025D"/>
    <w:rsid w:val="003C4A1B"/>
    <w:rsid w:val="003D7667"/>
    <w:rsid w:val="003F2B90"/>
    <w:rsid w:val="00411396"/>
    <w:rsid w:val="00425B7A"/>
    <w:rsid w:val="00427375"/>
    <w:rsid w:val="0046756B"/>
    <w:rsid w:val="00472B25"/>
    <w:rsid w:val="00483E5B"/>
    <w:rsid w:val="00491009"/>
    <w:rsid w:val="004A6D4B"/>
    <w:rsid w:val="004A7F71"/>
    <w:rsid w:val="004C221B"/>
    <w:rsid w:val="004E403E"/>
    <w:rsid w:val="005036C5"/>
    <w:rsid w:val="00513F06"/>
    <w:rsid w:val="00516C8B"/>
    <w:rsid w:val="005254E3"/>
    <w:rsid w:val="0053469E"/>
    <w:rsid w:val="00541850"/>
    <w:rsid w:val="00543160"/>
    <w:rsid w:val="00553297"/>
    <w:rsid w:val="00555AC1"/>
    <w:rsid w:val="0056052C"/>
    <w:rsid w:val="00564953"/>
    <w:rsid w:val="0059116B"/>
    <w:rsid w:val="005A325E"/>
    <w:rsid w:val="005A5386"/>
    <w:rsid w:val="005B4D8D"/>
    <w:rsid w:val="005C6314"/>
    <w:rsid w:val="005C765E"/>
    <w:rsid w:val="005D3750"/>
    <w:rsid w:val="005F4173"/>
    <w:rsid w:val="006050F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9F3"/>
    <w:rsid w:val="00717070"/>
    <w:rsid w:val="007314F1"/>
    <w:rsid w:val="00735CAC"/>
    <w:rsid w:val="00741ECB"/>
    <w:rsid w:val="007507FF"/>
    <w:rsid w:val="00755416"/>
    <w:rsid w:val="00764264"/>
    <w:rsid w:val="00787E55"/>
    <w:rsid w:val="007A7713"/>
    <w:rsid w:val="007B4FB2"/>
    <w:rsid w:val="007C0A0D"/>
    <w:rsid w:val="007F47D8"/>
    <w:rsid w:val="00815797"/>
    <w:rsid w:val="00826CBB"/>
    <w:rsid w:val="00827FD0"/>
    <w:rsid w:val="00833F59"/>
    <w:rsid w:val="008652C2"/>
    <w:rsid w:val="00866311"/>
    <w:rsid w:val="00872C42"/>
    <w:rsid w:val="00887F8C"/>
    <w:rsid w:val="008A2089"/>
    <w:rsid w:val="008A3707"/>
    <w:rsid w:val="008C2177"/>
    <w:rsid w:val="008D2EFB"/>
    <w:rsid w:val="009051AC"/>
    <w:rsid w:val="0090530B"/>
    <w:rsid w:val="00906660"/>
    <w:rsid w:val="00912339"/>
    <w:rsid w:val="0094174C"/>
    <w:rsid w:val="00941EE4"/>
    <w:rsid w:val="00944A6A"/>
    <w:rsid w:val="00955CD0"/>
    <w:rsid w:val="009679D4"/>
    <w:rsid w:val="009A04B2"/>
    <w:rsid w:val="009A394A"/>
    <w:rsid w:val="009B07B5"/>
    <w:rsid w:val="009B23A7"/>
    <w:rsid w:val="009C509A"/>
    <w:rsid w:val="009D0426"/>
    <w:rsid w:val="009D52FB"/>
    <w:rsid w:val="009D57E9"/>
    <w:rsid w:val="009D6D88"/>
    <w:rsid w:val="00A02975"/>
    <w:rsid w:val="00A056B1"/>
    <w:rsid w:val="00A05A3B"/>
    <w:rsid w:val="00A247B5"/>
    <w:rsid w:val="00A600D6"/>
    <w:rsid w:val="00A70756"/>
    <w:rsid w:val="00A745B5"/>
    <w:rsid w:val="00A83BDF"/>
    <w:rsid w:val="00A840BB"/>
    <w:rsid w:val="00A86C63"/>
    <w:rsid w:val="00A97E02"/>
    <w:rsid w:val="00AA0A54"/>
    <w:rsid w:val="00AA372E"/>
    <w:rsid w:val="00AE632A"/>
    <w:rsid w:val="00AE7E56"/>
    <w:rsid w:val="00AF057D"/>
    <w:rsid w:val="00AF62F9"/>
    <w:rsid w:val="00AF689F"/>
    <w:rsid w:val="00B80B6A"/>
    <w:rsid w:val="00B821E9"/>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64B54"/>
    <w:rsid w:val="00D82167"/>
    <w:rsid w:val="00DA0E8D"/>
    <w:rsid w:val="00DA5F03"/>
    <w:rsid w:val="00DC3F69"/>
    <w:rsid w:val="00DD3915"/>
    <w:rsid w:val="00DD6954"/>
    <w:rsid w:val="00DF1359"/>
    <w:rsid w:val="00E10A15"/>
    <w:rsid w:val="00E205DA"/>
    <w:rsid w:val="00E50B22"/>
    <w:rsid w:val="00E5361E"/>
    <w:rsid w:val="00EA3323"/>
    <w:rsid w:val="00EA338D"/>
    <w:rsid w:val="00ED68E8"/>
    <w:rsid w:val="00EE435B"/>
    <w:rsid w:val="00EE5B56"/>
    <w:rsid w:val="00F12F30"/>
    <w:rsid w:val="00F1353C"/>
    <w:rsid w:val="00F32D70"/>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6E08D"/>
  <w15:docId w15:val="{94CF21A8-BBAB-4A79-88F6-5E575457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2360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5F4E-46A0-4614-A42D-5E272C5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3307</Words>
  <Characters>18190</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21455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Hanane Fartout</cp:lastModifiedBy>
  <cp:revision>47</cp:revision>
  <cp:lastPrinted>2016-11-02T14:02:00Z</cp:lastPrinted>
  <dcterms:created xsi:type="dcterms:W3CDTF">2020-05-28T13:58:00Z</dcterms:created>
  <dcterms:modified xsi:type="dcterms:W3CDTF">2025-09-26T09:22:00Z</dcterms:modified>
</cp:coreProperties>
</file>