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90851"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2DB1053" w14:textId="77777777">
        <w:tc>
          <w:tcPr>
            <w:tcW w:w="10419" w:type="dxa"/>
            <w:shd w:val="clear" w:color="auto" w:fill="auto"/>
          </w:tcPr>
          <w:p w14:paraId="50B0ECFB" w14:textId="77777777" w:rsidR="00472B25" w:rsidRDefault="002630C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C823E8B" wp14:editId="0BA64A71">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2E80460E" w14:textId="77777777" w:rsidR="00472B25" w:rsidRDefault="00472B25">
            <w:pPr>
              <w:pStyle w:val="Pieddepage"/>
              <w:tabs>
                <w:tab w:val="clear" w:pos="4536"/>
                <w:tab w:val="clear" w:pos="9072"/>
              </w:tabs>
              <w:jc w:val="center"/>
              <w:rPr>
                <w:rFonts w:ascii="Arial" w:hAnsi="Arial" w:cs="Arial"/>
              </w:rPr>
            </w:pPr>
          </w:p>
          <w:p w14:paraId="0A0C5E02"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77F1AD1"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2347E39" w14:textId="77777777" w:rsidR="00472B25" w:rsidRDefault="00472B25">
            <w:pPr>
              <w:pStyle w:val="Pieddepage"/>
              <w:tabs>
                <w:tab w:val="clear" w:pos="4536"/>
                <w:tab w:val="clear" w:pos="9072"/>
              </w:tabs>
              <w:jc w:val="center"/>
            </w:pPr>
          </w:p>
        </w:tc>
      </w:tr>
    </w:tbl>
    <w:p w14:paraId="190DFBCD" w14:textId="77777777"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D0B8024" w14:textId="77777777">
        <w:tc>
          <w:tcPr>
            <w:tcW w:w="9288" w:type="dxa"/>
            <w:shd w:val="clear" w:color="auto" w:fill="66CCFF"/>
          </w:tcPr>
          <w:p w14:paraId="4881A211"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03341AA" w14:textId="77777777" w:rsidR="00472B25" w:rsidRDefault="00472B25">
            <w:pPr>
              <w:pStyle w:val="Titre8"/>
              <w:tabs>
                <w:tab w:val="num" w:pos="0"/>
                <w:tab w:val="right" w:pos="9639"/>
              </w:tabs>
              <w:rPr>
                <w:sz w:val="28"/>
                <w:szCs w:val="28"/>
              </w:rPr>
            </w:pPr>
            <w:r>
              <w:rPr>
                <w:caps/>
                <w:sz w:val="28"/>
                <w:szCs w:val="28"/>
              </w:rPr>
              <w:t>DECLARATION DU candidat INDIVIDUEL</w:t>
            </w:r>
          </w:p>
          <w:p w14:paraId="396AE848"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555DDD9C" w14:textId="77777777" w:rsidR="00472B25" w:rsidRDefault="00472B25">
            <w:pPr>
              <w:pStyle w:val="Titre8"/>
              <w:tabs>
                <w:tab w:val="num" w:pos="0"/>
                <w:tab w:val="right" w:pos="9639"/>
              </w:tabs>
              <w:spacing w:before="120" w:after="120"/>
            </w:pPr>
            <w:r>
              <w:rPr>
                <w:caps/>
                <w:sz w:val="28"/>
                <w:szCs w:val="28"/>
              </w:rPr>
              <w:t>DC2</w:t>
            </w:r>
          </w:p>
        </w:tc>
      </w:tr>
    </w:tbl>
    <w:p w14:paraId="0D3FB016" w14:textId="77777777" w:rsidR="00472B25" w:rsidRDefault="00472B25">
      <w:pPr>
        <w:jc w:val="both"/>
        <w:rPr>
          <w:rFonts w:ascii="Arial" w:hAnsi="Arial" w:cs="Arial"/>
        </w:rPr>
      </w:pPr>
    </w:p>
    <w:p w14:paraId="5F52E8A6" w14:textId="77777777" w:rsidR="00472B25" w:rsidRPr="00753AC6" w:rsidRDefault="00472B25" w:rsidP="00753AC6">
      <w:pPr>
        <w:pStyle w:val="Lgende"/>
        <w:spacing w:before="0" w:after="0"/>
        <w:jc w:val="both"/>
        <w:rPr>
          <w:rFonts w:ascii="Arial" w:hAnsi="Arial" w:cs="Arial"/>
          <w:sz w:val="18"/>
          <w:szCs w:val="18"/>
        </w:rPr>
      </w:pPr>
      <w:r w:rsidRPr="00753AC6">
        <w:rPr>
          <w:rFonts w:ascii="Arial" w:hAnsi="Arial" w:cs="Arial"/>
          <w:sz w:val="18"/>
          <w:szCs w:val="18"/>
        </w:rPr>
        <w:t xml:space="preserve">Le formulaire DC2 est un modèle de déclaration qui peut être utilisé par les candidats aux marchés publics </w:t>
      </w:r>
      <w:r w:rsidR="001D25B2" w:rsidRPr="00753AC6">
        <w:rPr>
          <w:rFonts w:ascii="Arial" w:hAnsi="Arial" w:cs="Arial"/>
          <w:sz w:val="18"/>
          <w:szCs w:val="18"/>
        </w:rPr>
        <w:t xml:space="preserve">(marchés </w:t>
      </w:r>
      <w:r w:rsidRPr="00753AC6">
        <w:rPr>
          <w:rFonts w:ascii="Arial" w:hAnsi="Arial" w:cs="Arial"/>
          <w:sz w:val="18"/>
          <w:szCs w:val="18"/>
        </w:rPr>
        <w:t>ou accords-cadres</w:t>
      </w:r>
      <w:r w:rsidR="001E68EF" w:rsidRPr="00753AC6">
        <w:rPr>
          <w:rFonts w:ascii="Arial" w:hAnsi="Arial" w:cs="Arial"/>
          <w:sz w:val="18"/>
          <w:szCs w:val="18"/>
        </w:rPr>
        <w:t>)</w:t>
      </w:r>
      <w:r w:rsidRPr="00753AC6">
        <w:rPr>
          <w:rFonts w:ascii="Arial" w:hAnsi="Arial" w:cs="Arial"/>
          <w:sz w:val="18"/>
          <w:szCs w:val="18"/>
        </w:rPr>
        <w:t xml:space="preserve"> à l'appui de leur candidature (formulaire DC1).</w:t>
      </w:r>
    </w:p>
    <w:p w14:paraId="0AB40C0A" w14:textId="77777777" w:rsidR="00472B25" w:rsidRPr="00753AC6" w:rsidRDefault="00472B25" w:rsidP="00753AC6">
      <w:pPr>
        <w:pStyle w:val="Lgende"/>
        <w:spacing w:before="0" w:after="0"/>
        <w:jc w:val="both"/>
        <w:rPr>
          <w:rFonts w:ascii="Arial" w:hAnsi="Arial" w:cs="Arial"/>
          <w:sz w:val="18"/>
          <w:szCs w:val="18"/>
        </w:rPr>
      </w:pPr>
      <w:r w:rsidRPr="00753AC6">
        <w:rPr>
          <w:rFonts w:ascii="Arial" w:hAnsi="Arial" w:cs="Arial"/>
          <w:sz w:val="18"/>
          <w:szCs w:val="18"/>
        </w:rPr>
        <w:t>En cas d’allotissement, ce document doit être fourni pour chacun des lots de la consultation.</w:t>
      </w:r>
    </w:p>
    <w:p w14:paraId="383E860B" w14:textId="77777777" w:rsidR="00614AE6" w:rsidRPr="00753AC6" w:rsidRDefault="00614AE6" w:rsidP="00614AE6">
      <w:pPr>
        <w:rPr>
          <w:sz w:val="16"/>
          <w:szCs w:val="16"/>
        </w:rPr>
      </w:pPr>
    </w:p>
    <w:p w14:paraId="51A9267E"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1368916" w14:textId="77777777" w:rsidR="00614AE6" w:rsidRPr="00753AC6" w:rsidRDefault="00614AE6" w:rsidP="00614AE6">
      <w:pPr>
        <w:rPr>
          <w:sz w:val="16"/>
          <w:szCs w:val="16"/>
        </w:rPr>
      </w:pPr>
    </w:p>
    <w:p w14:paraId="0435FE9E"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26759CE9" w14:textId="77777777" w:rsidR="00614AE6" w:rsidRPr="00753AC6" w:rsidRDefault="00614AE6">
      <w:pPr>
        <w:jc w:val="both"/>
        <w:rPr>
          <w:rFonts w:ascii="Arial" w:hAnsi="Arial" w:cs="Arial"/>
          <w:i/>
          <w:iCs/>
          <w:sz w:val="16"/>
          <w:szCs w:val="16"/>
        </w:rPr>
      </w:pPr>
    </w:p>
    <w:p w14:paraId="09116240"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AF2EF4A" w14:textId="77777777" w:rsidR="003C025D" w:rsidRPr="001C7D87" w:rsidRDefault="003C025D" w:rsidP="003C025D">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6F5C792" w14:textId="77777777">
        <w:tc>
          <w:tcPr>
            <w:tcW w:w="10331" w:type="dxa"/>
            <w:shd w:val="clear" w:color="auto" w:fill="66CCFF"/>
          </w:tcPr>
          <w:p w14:paraId="54D2D302"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0DF60FB2" w14:textId="77777777" w:rsidR="008772E0" w:rsidRDefault="008772E0" w:rsidP="008772E0">
      <w:pPr>
        <w:pStyle w:val="En-tte"/>
        <w:tabs>
          <w:tab w:val="clear" w:pos="4536"/>
          <w:tab w:val="clear" w:pos="9072"/>
        </w:tabs>
        <w:rPr>
          <w:rFonts w:ascii="Arial" w:hAnsi="Arial" w:cs="Arial"/>
        </w:rPr>
      </w:pPr>
    </w:p>
    <w:p w14:paraId="33C4E978" w14:textId="77777777" w:rsidR="008772E0" w:rsidRPr="00EA268B" w:rsidRDefault="008772E0" w:rsidP="008772E0">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243D7736" w14:textId="77777777" w:rsidR="008772E0" w:rsidRPr="00545F2F" w:rsidRDefault="008772E0" w:rsidP="008772E0">
      <w:pPr>
        <w:pStyle w:val="En-tte"/>
        <w:rPr>
          <w:rFonts w:ascii="Arial" w:hAnsi="Arial" w:cs="Arial"/>
          <w:iCs/>
        </w:rPr>
      </w:pPr>
      <w:r w:rsidRPr="00545F2F">
        <w:rPr>
          <w:rFonts w:ascii="Arial" w:hAnsi="Arial" w:cs="Arial"/>
          <w:iCs/>
        </w:rPr>
        <w:t>35 place Pey Berland</w:t>
      </w:r>
    </w:p>
    <w:p w14:paraId="65132B8E" w14:textId="77777777" w:rsidR="008772E0" w:rsidRDefault="008772E0" w:rsidP="008772E0">
      <w:pPr>
        <w:pStyle w:val="En-tte"/>
        <w:rPr>
          <w:rFonts w:ascii="Arial" w:hAnsi="Arial" w:cs="Arial"/>
          <w:iCs/>
        </w:rPr>
      </w:pPr>
      <w:r w:rsidRPr="00545F2F">
        <w:rPr>
          <w:rFonts w:ascii="Arial" w:hAnsi="Arial" w:cs="Arial"/>
          <w:iCs/>
        </w:rPr>
        <w:t>33000 BORDEAUX</w:t>
      </w:r>
    </w:p>
    <w:p w14:paraId="2B7AD7BB" w14:textId="77777777" w:rsidR="002630CF" w:rsidRDefault="002630CF" w:rsidP="008772E0">
      <w:pPr>
        <w:pStyle w:val="En-tte"/>
        <w:rPr>
          <w:rFonts w:ascii="Arial" w:hAnsi="Arial" w:cs="Arial"/>
        </w:rPr>
      </w:pPr>
    </w:p>
    <w:p w14:paraId="22B2DF0D"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D7494CA" w14:textId="77777777">
        <w:tc>
          <w:tcPr>
            <w:tcW w:w="10331" w:type="dxa"/>
            <w:shd w:val="clear" w:color="auto" w:fill="66CCFF"/>
          </w:tcPr>
          <w:p w14:paraId="4323BF7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0C7CE672" w14:textId="77777777" w:rsidR="008772E0" w:rsidRDefault="008772E0" w:rsidP="008772E0">
      <w:pPr>
        <w:rPr>
          <w:rFonts w:ascii="Arial" w:hAnsi="Arial" w:cs="Arial"/>
          <w:b/>
          <w:bCs/>
        </w:rPr>
      </w:pPr>
    </w:p>
    <w:p w14:paraId="1278A5BE" w14:textId="77777777" w:rsidR="00EA7EAC" w:rsidRDefault="00EA7EAC" w:rsidP="00EA7EAC">
      <w:pPr>
        <w:rPr>
          <w:rFonts w:ascii="Arial" w:hAnsi="Arial" w:cs="Arial"/>
          <w:b/>
          <w:bCs/>
        </w:rPr>
      </w:pPr>
      <w:r w:rsidRPr="00236746">
        <w:rPr>
          <w:rFonts w:ascii="Arial" w:hAnsi="Arial" w:cs="Arial"/>
          <w:b/>
          <w:bCs/>
        </w:rPr>
        <w:t>Marché n°2025-0</w:t>
      </w:r>
      <w:r>
        <w:rPr>
          <w:rFonts w:ascii="Arial" w:hAnsi="Arial" w:cs="Arial"/>
          <w:b/>
          <w:bCs/>
        </w:rPr>
        <w:t xml:space="preserve">88 : </w:t>
      </w:r>
      <w:r w:rsidRPr="00547E8C">
        <w:rPr>
          <w:rFonts w:ascii="Arial" w:hAnsi="Arial" w:cs="Arial"/>
          <w:b/>
          <w:bCs/>
        </w:rPr>
        <w:t>Fourniture, correction et délivrance des résultats des tests en anglais au profit des étudiants de l’université de Bordeaux</w:t>
      </w:r>
    </w:p>
    <w:p w14:paraId="01FED2EE" w14:textId="77777777" w:rsidR="008772E0" w:rsidRDefault="008772E0" w:rsidP="008772E0">
      <w:pPr>
        <w:rPr>
          <w:rFonts w:ascii="Arial" w:hAnsi="Arial" w:cs="Arial"/>
          <w:b/>
          <w:bCs/>
        </w:rPr>
      </w:pPr>
    </w:p>
    <w:p w14:paraId="27EEAC6F" w14:textId="77777777" w:rsidR="008772E0" w:rsidRDefault="008772E0" w:rsidP="008772E0">
      <w:pPr>
        <w:rPr>
          <w:rFonts w:ascii="Arial" w:hAnsi="Arial" w:cs="Arial"/>
          <w:b/>
          <w:bCs/>
        </w:rPr>
      </w:pPr>
    </w:p>
    <w:p w14:paraId="0A59EC1B" w14:textId="77777777" w:rsidR="008772E0" w:rsidRDefault="008772E0" w:rsidP="008772E0">
      <w:pPr>
        <w:rPr>
          <w:rFonts w:ascii="Arial" w:hAnsi="Arial" w:cs="Arial"/>
          <w:b/>
          <w:bCs/>
        </w:rPr>
      </w:pPr>
    </w:p>
    <w:p w14:paraId="36C380C1" w14:textId="77777777" w:rsidR="009A394A" w:rsidRDefault="009A394A">
      <w:pPr>
        <w:jc w:val="both"/>
        <w:rPr>
          <w:rFonts w:ascii="Arial" w:hAnsi="Arial" w:cs="Arial"/>
          <w:bCs/>
        </w:rPr>
      </w:pPr>
    </w:p>
    <w:p w14:paraId="052F47C1" w14:textId="77777777" w:rsidR="008772E0" w:rsidRDefault="008772E0">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A3D8AD5" w14:textId="77777777">
        <w:tc>
          <w:tcPr>
            <w:tcW w:w="10331" w:type="dxa"/>
            <w:shd w:val="clear" w:color="auto" w:fill="66CCFF"/>
          </w:tcPr>
          <w:p w14:paraId="01E07036"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4603BE3C" w14:textId="77777777" w:rsidR="00472B25" w:rsidRDefault="00472B25" w:rsidP="008772E0">
      <w:pPr>
        <w:rPr>
          <w:i/>
        </w:rPr>
      </w:pPr>
    </w:p>
    <w:p w14:paraId="18A5DEC3"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2E5FA5F3" w14:textId="77777777" w:rsidR="00472B25" w:rsidRPr="008772E0" w:rsidRDefault="00472B25" w:rsidP="008772E0"/>
    <w:p w14:paraId="266E1D37"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5"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9639AD3" w14:textId="77777777" w:rsidR="00472B25" w:rsidRDefault="00472B25">
      <w:pPr>
        <w:jc w:val="both"/>
        <w:rPr>
          <w:rFonts w:ascii="Arial" w:hAnsi="Arial" w:cs="Arial"/>
          <w:b/>
          <w:bCs/>
        </w:rPr>
      </w:pPr>
    </w:p>
    <w:p w14:paraId="2D37744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375C481" w14:textId="77777777" w:rsidR="003C025D" w:rsidRDefault="003C025D" w:rsidP="003C025D"/>
    <w:p w14:paraId="18005F7C" w14:textId="77777777" w:rsidR="003C025D" w:rsidRPr="00025EC9" w:rsidRDefault="003C025D" w:rsidP="003C025D"/>
    <w:p w14:paraId="615BCA9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97926E8" w14:textId="77777777" w:rsidR="003C025D" w:rsidRDefault="003C025D" w:rsidP="003C025D"/>
    <w:p w14:paraId="57D65065" w14:textId="77777777" w:rsidR="003C025D" w:rsidRPr="00025EC9" w:rsidRDefault="003C025D" w:rsidP="003C025D"/>
    <w:p w14:paraId="53D722C9"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7F5E48AA" w14:textId="77777777" w:rsidR="003C025D" w:rsidRDefault="003C025D" w:rsidP="003C025D"/>
    <w:p w14:paraId="5F16A52E" w14:textId="77777777" w:rsidR="003C025D" w:rsidRPr="00025EC9" w:rsidRDefault="003C025D" w:rsidP="003C025D"/>
    <w:p w14:paraId="02CBC6A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5E8FDE10" w14:textId="77777777" w:rsidR="003C025D" w:rsidRDefault="003C025D" w:rsidP="003C025D"/>
    <w:p w14:paraId="5046E1E8" w14:textId="77777777" w:rsidR="003C025D" w:rsidRDefault="003C025D" w:rsidP="003C025D"/>
    <w:p w14:paraId="4A5566CF"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6" w:history="1">
        <w:r w:rsidRPr="002347A4">
          <w:rPr>
            <w:rStyle w:val="Lienhypertexte"/>
            <w:sz w:val="20"/>
            <w:szCs w:val="20"/>
          </w:rPr>
          <w:t>ICD</w:t>
        </w:r>
      </w:hyperlink>
      <w:r>
        <w:rPr>
          <w:sz w:val="20"/>
          <w:szCs w:val="20"/>
        </w:rPr>
        <w:t> </w:t>
      </w:r>
      <w:r w:rsidRPr="000E2FF3">
        <w:rPr>
          <w:sz w:val="20"/>
          <w:szCs w:val="20"/>
        </w:rPr>
        <w:t>:</w:t>
      </w:r>
    </w:p>
    <w:p w14:paraId="4955F1C2" w14:textId="77777777" w:rsidR="003C025D" w:rsidRDefault="003C025D" w:rsidP="003C025D"/>
    <w:p w14:paraId="01288229" w14:textId="77777777" w:rsidR="003C025D" w:rsidRPr="00025EC9" w:rsidRDefault="003C025D" w:rsidP="003C025D"/>
    <w:p w14:paraId="0A161AD7"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D106993" w14:textId="77777777" w:rsidR="00472B25" w:rsidRDefault="00472B25">
      <w:pPr>
        <w:jc w:val="both"/>
        <w:rPr>
          <w:rFonts w:ascii="Arial" w:hAnsi="Arial" w:cs="Arial"/>
          <w:b/>
          <w:bCs/>
        </w:rPr>
      </w:pPr>
    </w:p>
    <w:p w14:paraId="49AEE59C" w14:textId="77777777" w:rsidR="00472B25" w:rsidRDefault="00472B25">
      <w:pPr>
        <w:jc w:val="both"/>
        <w:rPr>
          <w:rFonts w:ascii="Arial" w:hAnsi="Arial" w:cs="Arial"/>
          <w:b/>
          <w:bCs/>
        </w:rPr>
      </w:pPr>
    </w:p>
    <w:p w14:paraId="55AB7284"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7"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8"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9" w:history="1">
        <w:r w:rsidRPr="00025EC9">
          <w:rPr>
            <w:rStyle w:val="Lienhypertexte"/>
            <w:rFonts w:ascii="Arial" w:hAnsi="Arial" w:cs="Arial"/>
            <w:color w:val="0070C0"/>
          </w:rPr>
          <w:t>Art. R. 2151-13</w:t>
        </w:r>
      </w:hyperlink>
      <w:r>
        <w:rPr>
          <w:rFonts w:ascii="Arial" w:hAnsi="Arial" w:cs="Arial"/>
        </w:rPr>
        <w:t xml:space="preserve"> et </w:t>
      </w:r>
      <w:hyperlink r:id="rId30" w:history="1">
        <w:r w:rsidRPr="00052C0B">
          <w:rPr>
            <w:rStyle w:val="Lienhypertexte"/>
            <w:rFonts w:ascii="Arial" w:hAnsi="Arial" w:cs="Arial"/>
          </w:rPr>
          <w:t>R. 2351-12</w:t>
        </w:r>
      </w:hyperlink>
      <w:r>
        <w:rPr>
          <w:rFonts w:ascii="Arial" w:hAnsi="Arial" w:cs="Arial"/>
        </w:rPr>
        <w:t xml:space="preserve"> du code de la commande publique) ?</w:t>
      </w:r>
    </w:p>
    <w:p w14:paraId="2D551635" w14:textId="77777777" w:rsidR="00472B25" w:rsidRDefault="00472B25">
      <w:pPr>
        <w:jc w:val="both"/>
        <w:rPr>
          <w:rFonts w:ascii="Arial" w:hAnsi="Arial" w:cs="Arial"/>
        </w:rPr>
      </w:pPr>
    </w:p>
    <w:p w14:paraId="3441CA71"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B02B5">
        <w:fldChar w:fldCharType="separate"/>
      </w:r>
      <w:r>
        <w:fldChar w:fldCharType="end"/>
      </w:r>
      <w:r>
        <w:rPr>
          <w:rFonts w:ascii="Arial" w:hAnsi="Arial" w:cs="Arial"/>
          <w:bCs/>
        </w:rPr>
        <w:t xml:space="preserve"> </w:t>
      </w:r>
      <w:r>
        <w:rPr>
          <w:rFonts w:ascii="Arial" w:hAnsi="Arial" w:cs="Arial"/>
        </w:rPr>
        <w:t>Oui</w:t>
      </w:r>
    </w:p>
    <w:p w14:paraId="5B002D10" w14:textId="77777777" w:rsidR="00427375" w:rsidRDefault="00427375" w:rsidP="00427375">
      <w:pPr>
        <w:ind w:left="567"/>
        <w:jc w:val="both"/>
        <w:rPr>
          <w:rFonts w:ascii="Arial" w:hAnsi="Arial" w:cs="Arial"/>
        </w:rPr>
      </w:pPr>
    </w:p>
    <w:p w14:paraId="30CD9AC0"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BB02B5">
        <w:fldChar w:fldCharType="separate"/>
      </w:r>
      <w:r>
        <w:fldChar w:fldCharType="end"/>
      </w:r>
      <w:r>
        <w:rPr>
          <w:rFonts w:ascii="Arial" w:hAnsi="Arial" w:cs="Arial"/>
          <w:bCs/>
        </w:rPr>
        <w:t xml:space="preserve"> </w:t>
      </w:r>
      <w:r>
        <w:rPr>
          <w:rFonts w:ascii="Arial" w:hAnsi="Arial" w:cs="Arial"/>
        </w:rPr>
        <w:t>Non.</w:t>
      </w:r>
    </w:p>
    <w:p w14:paraId="5AB68CB8"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284147EF"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1"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2"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3"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6B717489"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4"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7A90AE5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03696FB8"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B7E3D11"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4F984D3"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18867DA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EEF89E1"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B02B5">
              <w:fldChar w:fldCharType="separate"/>
            </w:r>
            <w:r>
              <w:fldChar w:fldCharType="end"/>
            </w:r>
            <w:r>
              <w:rPr>
                <w:rFonts w:ascii="Arial" w:hAnsi="Arial" w:cs="Arial"/>
                <w:bCs/>
              </w:rPr>
              <w:t xml:space="preserve"> </w:t>
            </w:r>
            <w:r>
              <w:rPr>
                <w:rFonts w:ascii="Arial" w:hAnsi="Arial" w:cs="Arial"/>
              </w:rPr>
              <w:t>Entreprise adaptée</w:t>
            </w:r>
          </w:p>
          <w:p w14:paraId="46898B1A"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5"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25AA42C8"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FD0C06F"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6732AA1"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B374732" w14:textId="77777777" w:rsidR="006F6740" w:rsidRDefault="006F6740">
            <w:pPr>
              <w:ind w:left="170" w:right="170"/>
              <w:jc w:val="both"/>
              <w:rPr>
                <w:rFonts w:ascii="Arial" w:hAnsi="Arial" w:cs="Arial"/>
                <w:sz w:val="16"/>
                <w:szCs w:val="16"/>
              </w:rPr>
            </w:pPr>
          </w:p>
          <w:p w14:paraId="32B3017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84AE8FA" w14:textId="77777777" w:rsidR="00872C42" w:rsidRDefault="00872C42">
            <w:pPr>
              <w:ind w:left="170" w:right="170"/>
              <w:jc w:val="both"/>
              <w:rPr>
                <w:rFonts w:ascii="Arial" w:hAnsi="Arial" w:cs="Arial"/>
                <w:sz w:val="12"/>
                <w:szCs w:val="16"/>
              </w:rPr>
            </w:pPr>
          </w:p>
          <w:p w14:paraId="0CD876A5" w14:textId="77777777" w:rsidR="00872C42" w:rsidRPr="00A70756" w:rsidRDefault="00872C42">
            <w:pPr>
              <w:ind w:left="170" w:right="170"/>
              <w:jc w:val="both"/>
              <w:rPr>
                <w:rFonts w:ascii="Arial" w:hAnsi="Arial" w:cs="Arial"/>
                <w:sz w:val="12"/>
                <w:szCs w:val="16"/>
              </w:rPr>
            </w:pPr>
          </w:p>
          <w:p w14:paraId="674C57C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6D06433" w14:textId="77777777" w:rsidR="006F6740" w:rsidRPr="00A70756" w:rsidRDefault="006F6740">
            <w:pPr>
              <w:ind w:left="170" w:right="170"/>
              <w:jc w:val="both"/>
              <w:rPr>
                <w:rFonts w:ascii="Arial" w:hAnsi="Arial" w:cs="Arial"/>
                <w:sz w:val="12"/>
                <w:szCs w:val="16"/>
              </w:rPr>
            </w:pPr>
          </w:p>
          <w:p w14:paraId="33A102D9" w14:textId="77777777" w:rsidR="006F6740" w:rsidRDefault="006F6740">
            <w:pPr>
              <w:ind w:left="170" w:right="170"/>
              <w:jc w:val="both"/>
              <w:rPr>
                <w:rFonts w:ascii="Arial" w:hAnsi="Arial" w:cs="Arial"/>
                <w:sz w:val="16"/>
                <w:szCs w:val="16"/>
              </w:rPr>
            </w:pPr>
          </w:p>
          <w:p w14:paraId="42F6FE4C" w14:textId="77777777" w:rsidR="006F6740" w:rsidRDefault="006F6740">
            <w:pPr>
              <w:snapToGrid w:val="0"/>
              <w:jc w:val="both"/>
              <w:rPr>
                <w:rFonts w:ascii="Arial" w:hAnsi="Arial" w:cs="Arial"/>
                <w:b/>
                <w:bCs/>
              </w:rPr>
            </w:pPr>
          </w:p>
        </w:tc>
      </w:tr>
      <w:tr w:rsidR="006F6740" w14:paraId="22B9228D"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A904E67"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B02B5">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6"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0D1CCF97"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554853C"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6881D2C" w14:textId="77777777" w:rsidR="006F6740" w:rsidRDefault="006F6740">
            <w:pPr>
              <w:ind w:left="170" w:right="170"/>
              <w:jc w:val="both"/>
              <w:rPr>
                <w:rFonts w:ascii="Arial" w:hAnsi="Arial" w:cs="Arial"/>
                <w:sz w:val="16"/>
                <w:szCs w:val="16"/>
              </w:rPr>
            </w:pPr>
          </w:p>
          <w:p w14:paraId="1ED3FAAD"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45448295"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0526FC2" w14:textId="77777777" w:rsidR="006F6740" w:rsidRPr="006F6740" w:rsidRDefault="006F6740" w:rsidP="006F6740">
            <w:pPr>
              <w:ind w:left="170" w:right="170"/>
              <w:jc w:val="both"/>
              <w:rPr>
                <w:rFonts w:ascii="Arial" w:hAnsi="Arial" w:cs="Arial"/>
                <w:sz w:val="16"/>
                <w:szCs w:val="16"/>
              </w:rPr>
            </w:pPr>
          </w:p>
          <w:p w14:paraId="25965951"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3ED4B60" w14:textId="77777777" w:rsidR="00872C42" w:rsidRDefault="00872C42" w:rsidP="006F6740">
            <w:pPr>
              <w:ind w:left="170" w:right="170"/>
              <w:jc w:val="both"/>
              <w:rPr>
                <w:rFonts w:ascii="Arial" w:hAnsi="Arial" w:cs="Arial"/>
                <w:sz w:val="12"/>
                <w:szCs w:val="16"/>
              </w:rPr>
            </w:pPr>
          </w:p>
          <w:p w14:paraId="11715847" w14:textId="77777777" w:rsidR="00872C42" w:rsidRPr="00A70756" w:rsidRDefault="00872C42" w:rsidP="006F6740">
            <w:pPr>
              <w:ind w:left="170" w:right="170"/>
              <w:jc w:val="both"/>
              <w:rPr>
                <w:rFonts w:ascii="Arial" w:hAnsi="Arial" w:cs="Arial"/>
                <w:sz w:val="12"/>
                <w:szCs w:val="16"/>
              </w:rPr>
            </w:pPr>
          </w:p>
          <w:p w14:paraId="44544A53"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0B42445" w14:textId="77777777" w:rsidR="006F6740" w:rsidRDefault="006F6740" w:rsidP="006F6740">
            <w:pPr>
              <w:ind w:left="170" w:right="170"/>
              <w:jc w:val="both"/>
              <w:rPr>
                <w:rFonts w:ascii="Arial" w:hAnsi="Arial" w:cs="Arial"/>
                <w:sz w:val="16"/>
                <w:szCs w:val="16"/>
              </w:rPr>
            </w:pPr>
          </w:p>
          <w:p w14:paraId="49E06E44" w14:textId="77777777" w:rsidR="006F6740" w:rsidRDefault="006F6740" w:rsidP="006F6740">
            <w:pPr>
              <w:ind w:left="170" w:right="170"/>
              <w:jc w:val="both"/>
              <w:rPr>
                <w:rFonts w:ascii="Arial" w:hAnsi="Arial" w:cs="Arial"/>
                <w:sz w:val="16"/>
                <w:szCs w:val="16"/>
              </w:rPr>
            </w:pPr>
          </w:p>
          <w:p w14:paraId="41F302A4" w14:textId="77777777" w:rsidR="006F6740" w:rsidRDefault="006F6740">
            <w:pPr>
              <w:snapToGrid w:val="0"/>
              <w:jc w:val="both"/>
              <w:rPr>
                <w:rFonts w:ascii="Arial" w:hAnsi="Arial" w:cs="Arial"/>
                <w:b/>
                <w:bCs/>
              </w:rPr>
            </w:pPr>
          </w:p>
        </w:tc>
      </w:tr>
      <w:tr w:rsidR="006F6740" w14:paraId="34E30BE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36F2DF3"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B02B5">
              <w:fldChar w:fldCharType="separate"/>
            </w:r>
            <w:r>
              <w:fldChar w:fldCharType="end"/>
            </w:r>
            <w:r>
              <w:t xml:space="preserve"> </w:t>
            </w:r>
            <w:r>
              <w:rPr>
                <w:rFonts w:ascii="Arial" w:hAnsi="Arial" w:cs="Arial"/>
              </w:rPr>
              <w:t>Structures d’insertion par l’activité économique (</w:t>
            </w:r>
            <w:hyperlink r:id="rId37"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4B429BFE"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55673B82"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462DB11"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F7B0A26" w14:textId="77777777" w:rsidR="006F6740" w:rsidRDefault="006F6740" w:rsidP="00A70756">
            <w:pPr>
              <w:ind w:left="170" w:right="170"/>
              <w:jc w:val="both"/>
              <w:rPr>
                <w:rFonts w:ascii="Arial" w:hAnsi="Arial" w:cs="Arial"/>
                <w:sz w:val="16"/>
                <w:szCs w:val="16"/>
              </w:rPr>
            </w:pPr>
          </w:p>
          <w:p w14:paraId="7E4107BA"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FD2660E" w14:textId="77777777" w:rsidR="00872C42" w:rsidRDefault="00872C42" w:rsidP="00A70756">
            <w:pPr>
              <w:ind w:left="170" w:right="170"/>
              <w:jc w:val="both"/>
              <w:rPr>
                <w:rFonts w:ascii="Arial" w:hAnsi="Arial" w:cs="Arial"/>
                <w:sz w:val="12"/>
                <w:szCs w:val="16"/>
              </w:rPr>
            </w:pPr>
          </w:p>
          <w:p w14:paraId="65A1E7BF" w14:textId="77777777" w:rsidR="00872C42" w:rsidRPr="00A70756" w:rsidRDefault="00872C42" w:rsidP="00A70756">
            <w:pPr>
              <w:ind w:left="170" w:right="170"/>
              <w:jc w:val="both"/>
              <w:rPr>
                <w:rFonts w:ascii="Arial" w:hAnsi="Arial" w:cs="Arial"/>
                <w:sz w:val="12"/>
                <w:szCs w:val="16"/>
              </w:rPr>
            </w:pPr>
          </w:p>
          <w:p w14:paraId="0F44813A"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21E44B1" w14:textId="77777777" w:rsidR="006F6740" w:rsidRPr="00A70756" w:rsidRDefault="006F6740" w:rsidP="006F6740">
            <w:pPr>
              <w:ind w:left="170" w:right="170"/>
              <w:jc w:val="both"/>
              <w:rPr>
                <w:rFonts w:ascii="Arial" w:hAnsi="Arial" w:cs="Arial"/>
                <w:sz w:val="12"/>
                <w:szCs w:val="16"/>
              </w:rPr>
            </w:pPr>
          </w:p>
          <w:p w14:paraId="6E3E2419" w14:textId="77777777" w:rsidR="006F6740" w:rsidRDefault="006F6740" w:rsidP="006F6740">
            <w:pPr>
              <w:ind w:left="170" w:right="170"/>
              <w:jc w:val="both"/>
              <w:rPr>
                <w:rFonts w:ascii="Arial" w:hAnsi="Arial" w:cs="Arial"/>
                <w:sz w:val="16"/>
                <w:szCs w:val="16"/>
              </w:rPr>
            </w:pPr>
          </w:p>
          <w:p w14:paraId="60FBBF34" w14:textId="77777777" w:rsidR="00872C42" w:rsidRDefault="00872C42" w:rsidP="00224E9C">
            <w:pPr>
              <w:snapToGrid w:val="0"/>
              <w:jc w:val="both"/>
              <w:rPr>
                <w:rFonts w:ascii="Arial" w:hAnsi="Arial" w:cs="Arial"/>
                <w:b/>
                <w:bCs/>
              </w:rPr>
            </w:pPr>
          </w:p>
        </w:tc>
      </w:tr>
      <w:tr w:rsidR="006F6740" w14:paraId="1557213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54D5B5E"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B02B5">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8"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03B6D794"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879059C"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75D8F807"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FB013E4" w14:textId="77777777" w:rsidR="006F6740" w:rsidRDefault="006F6740" w:rsidP="006F6740">
            <w:pPr>
              <w:ind w:left="170" w:right="170"/>
              <w:jc w:val="both"/>
              <w:rPr>
                <w:rFonts w:ascii="Arial" w:hAnsi="Arial" w:cs="Arial"/>
                <w:sz w:val="16"/>
                <w:szCs w:val="16"/>
              </w:rPr>
            </w:pPr>
          </w:p>
          <w:p w14:paraId="40F7C24F"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E6182D" w14:textId="77777777" w:rsidR="00872C42" w:rsidRDefault="00872C42" w:rsidP="006F6740">
            <w:pPr>
              <w:ind w:left="170" w:right="170"/>
              <w:jc w:val="both"/>
              <w:rPr>
                <w:rFonts w:ascii="Arial" w:hAnsi="Arial" w:cs="Arial"/>
                <w:sz w:val="12"/>
                <w:szCs w:val="16"/>
              </w:rPr>
            </w:pPr>
          </w:p>
          <w:p w14:paraId="453A817D" w14:textId="77777777" w:rsidR="00872C42" w:rsidRPr="00A70756" w:rsidRDefault="00872C42" w:rsidP="006F6740">
            <w:pPr>
              <w:ind w:left="170" w:right="170"/>
              <w:jc w:val="both"/>
              <w:rPr>
                <w:rFonts w:ascii="Arial" w:hAnsi="Arial" w:cs="Arial"/>
                <w:sz w:val="12"/>
                <w:szCs w:val="16"/>
              </w:rPr>
            </w:pPr>
          </w:p>
          <w:p w14:paraId="70867E1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29FFE7C" w14:textId="77777777" w:rsidR="006F6740" w:rsidRPr="00A70756" w:rsidRDefault="006F6740" w:rsidP="006F6740">
            <w:pPr>
              <w:ind w:left="170" w:right="170"/>
              <w:jc w:val="both"/>
              <w:rPr>
                <w:rFonts w:ascii="Arial" w:hAnsi="Arial" w:cs="Arial"/>
                <w:sz w:val="12"/>
                <w:szCs w:val="16"/>
              </w:rPr>
            </w:pPr>
          </w:p>
          <w:p w14:paraId="7EF2DBD8" w14:textId="77777777" w:rsidR="006F6740" w:rsidRDefault="006F6740" w:rsidP="006F6740">
            <w:pPr>
              <w:ind w:left="170" w:right="170"/>
              <w:jc w:val="both"/>
              <w:rPr>
                <w:rFonts w:ascii="Arial" w:hAnsi="Arial" w:cs="Arial"/>
                <w:sz w:val="16"/>
                <w:szCs w:val="16"/>
              </w:rPr>
            </w:pPr>
          </w:p>
          <w:p w14:paraId="45E8F6F6" w14:textId="77777777" w:rsidR="006F6740" w:rsidRDefault="006F6740">
            <w:pPr>
              <w:snapToGrid w:val="0"/>
              <w:jc w:val="both"/>
              <w:rPr>
                <w:rFonts w:ascii="Arial" w:hAnsi="Arial" w:cs="Arial"/>
                <w:b/>
                <w:bCs/>
              </w:rPr>
            </w:pPr>
          </w:p>
        </w:tc>
      </w:tr>
    </w:tbl>
    <w:p w14:paraId="4AA14F3C" w14:textId="77777777" w:rsidR="002D13A0" w:rsidRDefault="002D13A0" w:rsidP="00D21AD8">
      <w:pPr>
        <w:tabs>
          <w:tab w:val="left" w:pos="-142"/>
          <w:tab w:val="left" w:pos="4111"/>
        </w:tabs>
        <w:rPr>
          <w:rFonts w:ascii="Arial" w:hAnsi="Arial" w:cs="Arial"/>
          <w:b/>
          <w:bCs/>
          <w:sz w:val="22"/>
          <w:szCs w:val="22"/>
        </w:rPr>
      </w:pPr>
    </w:p>
    <w:p w14:paraId="296982FF" w14:textId="77777777" w:rsidR="002D13A0" w:rsidRDefault="002D13A0" w:rsidP="00D21AD8">
      <w:pPr>
        <w:tabs>
          <w:tab w:val="left" w:pos="-142"/>
          <w:tab w:val="left" w:pos="4111"/>
        </w:tabs>
        <w:rPr>
          <w:rFonts w:ascii="Arial" w:hAnsi="Arial" w:cs="Arial"/>
          <w:b/>
          <w:bCs/>
          <w:sz w:val="22"/>
          <w:szCs w:val="22"/>
        </w:rPr>
      </w:pPr>
    </w:p>
    <w:p w14:paraId="4FD32E14"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39B8D01" w14:textId="77777777" w:rsidR="00427375" w:rsidRDefault="00427375" w:rsidP="008C2177">
      <w:pPr>
        <w:tabs>
          <w:tab w:val="left" w:pos="-142"/>
          <w:tab w:val="left" w:pos="4111"/>
        </w:tabs>
        <w:jc w:val="both"/>
        <w:rPr>
          <w:rFonts w:ascii="Arial" w:hAnsi="Arial" w:cs="Arial"/>
          <w:b/>
          <w:bCs/>
          <w:sz w:val="22"/>
          <w:szCs w:val="22"/>
        </w:rPr>
      </w:pPr>
    </w:p>
    <w:p w14:paraId="317D541A"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4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0104349"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AF21930"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34BD4631"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C3A9419"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4E507C2A"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0B8457B"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384E3A94"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C2A10C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4D1FBB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6B213B0"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58AA24F9"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2593CBA" w14:textId="77777777" w:rsidR="00BD1236" w:rsidRPr="008C2177" w:rsidRDefault="00BD1236" w:rsidP="00171BF1">
      <w:pPr>
        <w:pStyle w:val="En-tte"/>
        <w:tabs>
          <w:tab w:val="left" w:pos="2160"/>
        </w:tabs>
        <w:ind w:left="284"/>
        <w:jc w:val="both"/>
        <w:rPr>
          <w:rFonts w:ascii="Arial" w:hAnsi="Arial" w:cs="Arial"/>
          <w:iCs/>
          <w:sz w:val="16"/>
          <w:szCs w:val="18"/>
        </w:rPr>
      </w:pPr>
    </w:p>
    <w:p w14:paraId="047B5E00"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BD1E2D8" w14:textId="77777777" w:rsidR="00BD1236" w:rsidRPr="00171BF1" w:rsidRDefault="00BD1236" w:rsidP="00171BF1">
      <w:pPr>
        <w:pStyle w:val="En-tte"/>
        <w:ind w:left="993"/>
        <w:jc w:val="both"/>
        <w:rPr>
          <w:rFonts w:ascii="Arial" w:hAnsi="Arial" w:cs="Arial"/>
          <w:iCs/>
          <w:sz w:val="16"/>
          <w:szCs w:val="18"/>
        </w:rPr>
      </w:pPr>
    </w:p>
    <w:p w14:paraId="0DF83ED4" w14:textId="77777777" w:rsidR="00BD1236" w:rsidRPr="00171BF1" w:rsidRDefault="00BD1236" w:rsidP="00171BF1">
      <w:pPr>
        <w:pStyle w:val="En-tte"/>
        <w:ind w:left="993"/>
        <w:jc w:val="both"/>
        <w:rPr>
          <w:rFonts w:ascii="Arial" w:hAnsi="Arial" w:cs="Arial"/>
          <w:iCs/>
          <w:sz w:val="16"/>
          <w:szCs w:val="18"/>
        </w:rPr>
      </w:pPr>
    </w:p>
    <w:p w14:paraId="078F140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6FEF45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DF01A6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F328E4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188387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1EB19CE"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3349AEE1"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2CC6CCAD"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B02B5">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61A6D8A5"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58D21CF0"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0FAD0BB7"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49774F1" w14:textId="77777777" w:rsidTr="005C765E">
        <w:tc>
          <w:tcPr>
            <w:tcW w:w="10344" w:type="dxa"/>
            <w:shd w:val="clear" w:color="auto" w:fill="66CCFF"/>
          </w:tcPr>
          <w:p w14:paraId="7CA72DDD"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16E0C8E" w14:textId="77777777" w:rsidR="00D21AD8" w:rsidRDefault="00D21AD8" w:rsidP="00D21AD8">
      <w:pPr>
        <w:tabs>
          <w:tab w:val="left" w:pos="-142"/>
          <w:tab w:val="left" w:pos="4111"/>
        </w:tabs>
        <w:rPr>
          <w:rFonts w:ascii="Arial" w:hAnsi="Arial" w:cs="Arial"/>
          <w:b/>
          <w:bCs/>
          <w:sz w:val="22"/>
          <w:szCs w:val="22"/>
        </w:rPr>
      </w:pPr>
    </w:p>
    <w:p w14:paraId="65E4769B"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08A6FC0B"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091FDC69" w14:textId="77777777" w:rsidR="00472B25" w:rsidRDefault="00472B25">
      <w:pPr>
        <w:rPr>
          <w:rFonts w:ascii="Arial" w:hAnsi="Arial" w:cs="Arial"/>
        </w:rPr>
      </w:pPr>
    </w:p>
    <w:p w14:paraId="26575447"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F49011B" w14:textId="77777777" w:rsidR="00555AC1" w:rsidRDefault="00555AC1" w:rsidP="00171BF1">
      <w:pPr>
        <w:jc w:val="both"/>
        <w:rPr>
          <w:rFonts w:ascii="Arial" w:hAnsi="Arial" w:cs="Arial"/>
          <w:i/>
          <w:sz w:val="18"/>
        </w:rPr>
      </w:pPr>
    </w:p>
    <w:p w14:paraId="2EBC566E" w14:textId="77777777" w:rsidR="00555AC1" w:rsidRDefault="00555AC1" w:rsidP="00171BF1">
      <w:pPr>
        <w:jc w:val="both"/>
        <w:rPr>
          <w:rFonts w:ascii="Arial" w:hAnsi="Arial" w:cs="Arial"/>
          <w:i/>
          <w:sz w:val="18"/>
        </w:rPr>
      </w:pPr>
    </w:p>
    <w:p w14:paraId="0A4C89EA" w14:textId="77777777" w:rsidR="00555AC1" w:rsidRDefault="00555AC1" w:rsidP="00171BF1">
      <w:pPr>
        <w:jc w:val="both"/>
        <w:rPr>
          <w:rFonts w:ascii="Arial" w:hAnsi="Arial" w:cs="Arial"/>
          <w:i/>
          <w:sz w:val="18"/>
        </w:rPr>
      </w:pPr>
    </w:p>
    <w:p w14:paraId="35538237" w14:textId="77777777" w:rsidR="00555AC1" w:rsidRDefault="00555AC1" w:rsidP="00171BF1">
      <w:pPr>
        <w:jc w:val="both"/>
        <w:rPr>
          <w:rFonts w:ascii="Arial" w:hAnsi="Arial" w:cs="Arial"/>
          <w:i/>
          <w:sz w:val="18"/>
        </w:rPr>
      </w:pPr>
    </w:p>
    <w:p w14:paraId="5FB75843" w14:textId="77777777" w:rsidR="00555AC1" w:rsidRDefault="00555AC1" w:rsidP="00171BF1">
      <w:pPr>
        <w:jc w:val="both"/>
        <w:rPr>
          <w:rFonts w:ascii="Arial" w:hAnsi="Arial" w:cs="Arial"/>
          <w:i/>
          <w:sz w:val="18"/>
        </w:rPr>
      </w:pPr>
    </w:p>
    <w:p w14:paraId="17C1EBD7" w14:textId="77777777" w:rsidR="00555AC1" w:rsidRDefault="00555AC1" w:rsidP="00171BF1">
      <w:pPr>
        <w:jc w:val="both"/>
        <w:rPr>
          <w:rFonts w:ascii="Arial" w:hAnsi="Arial" w:cs="Arial"/>
          <w:i/>
          <w:sz w:val="18"/>
        </w:rPr>
      </w:pPr>
    </w:p>
    <w:p w14:paraId="0581675C" w14:textId="77777777" w:rsidR="00555AC1" w:rsidRDefault="00555AC1" w:rsidP="00171BF1">
      <w:pPr>
        <w:jc w:val="both"/>
        <w:rPr>
          <w:rFonts w:ascii="Arial" w:hAnsi="Arial" w:cs="Arial"/>
          <w:i/>
          <w:sz w:val="18"/>
        </w:rPr>
      </w:pPr>
    </w:p>
    <w:p w14:paraId="5066D624"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1431F2E1" w14:textId="77777777" w:rsidR="00555AC1" w:rsidRDefault="00555AC1" w:rsidP="00171BF1">
      <w:pPr>
        <w:jc w:val="both"/>
        <w:rPr>
          <w:rFonts w:ascii="Arial" w:hAnsi="Arial" w:cs="Arial"/>
          <w:i/>
          <w:sz w:val="18"/>
        </w:rPr>
      </w:pPr>
    </w:p>
    <w:p w14:paraId="5B3F665F" w14:textId="77777777" w:rsidR="00555AC1" w:rsidRDefault="00555AC1" w:rsidP="00171BF1">
      <w:pPr>
        <w:jc w:val="both"/>
        <w:rPr>
          <w:rFonts w:ascii="Arial" w:hAnsi="Arial" w:cs="Arial"/>
          <w:i/>
          <w:sz w:val="18"/>
        </w:rPr>
      </w:pPr>
    </w:p>
    <w:p w14:paraId="2A47330A" w14:textId="77777777" w:rsidR="00555AC1" w:rsidRDefault="00555AC1" w:rsidP="00171BF1">
      <w:pPr>
        <w:jc w:val="both"/>
        <w:rPr>
          <w:rFonts w:ascii="Arial" w:hAnsi="Arial" w:cs="Arial"/>
          <w:i/>
          <w:sz w:val="18"/>
        </w:rPr>
      </w:pPr>
    </w:p>
    <w:p w14:paraId="087DC906" w14:textId="77777777" w:rsidR="00555AC1" w:rsidRDefault="00555AC1" w:rsidP="00171BF1">
      <w:pPr>
        <w:jc w:val="both"/>
        <w:rPr>
          <w:rFonts w:ascii="Arial" w:hAnsi="Arial" w:cs="Arial"/>
          <w:i/>
          <w:sz w:val="18"/>
        </w:rPr>
      </w:pPr>
    </w:p>
    <w:p w14:paraId="5C959C1B" w14:textId="77777777" w:rsidR="00755416" w:rsidRDefault="00755416" w:rsidP="00171BF1">
      <w:pPr>
        <w:jc w:val="both"/>
        <w:rPr>
          <w:rFonts w:ascii="Arial" w:hAnsi="Arial" w:cs="Arial"/>
          <w:i/>
          <w:sz w:val="18"/>
        </w:rPr>
      </w:pPr>
    </w:p>
    <w:p w14:paraId="7292A919" w14:textId="77777777" w:rsidR="00755416" w:rsidRDefault="00755416" w:rsidP="00171BF1">
      <w:pPr>
        <w:jc w:val="both"/>
        <w:rPr>
          <w:rFonts w:ascii="Arial" w:hAnsi="Arial" w:cs="Arial"/>
          <w:i/>
          <w:sz w:val="18"/>
        </w:rPr>
      </w:pPr>
    </w:p>
    <w:p w14:paraId="7F6E167E" w14:textId="77777777" w:rsidR="00755416" w:rsidRDefault="00755416" w:rsidP="00171BF1">
      <w:pPr>
        <w:jc w:val="both"/>
        <w:rPr>
          <w:rFonts w:ascii="Arial" w:hAnsi="Arial" w:cs="Arial"/>
          <w:i/>
          <w:sz w:val="18"/>
        </w:rPr>
      </w:pPr>
    </w:p>
    <w:p w14:paraId="3D61EE10" w14:textId="77777777" w:rsidR="00717070" w:rsidRDefault="00717070" w:rsidP="00171BF1">
      <w:pPr>
        <w:jc w:val="both"/>
        <w:rPr>
          <w:rFonts w:ascii="Arial" w:hAnsi="Arial" w:cs="Arial"/>
          <w:i/>
          <w:sz w:val="18"/>
        </w:rPr>
      </w:pPr>
    </w:p>
    <w:p w14:paraId="70F6B340" w14:textId="77777777" w:rsidR="00717070" w:rsidRDefault="00717070" w:rsidP="00171BF1">
      <w:pPr>
        <w:jc w:val="both"/>
        <w:rPr>
          <w:rFonts w:ascii="Arial" w:hAnsi="Arial" w:cs="Arial"/>
          <w:i/>
          <w:sz w:val="18"/>
        </w:rPr>
      </w:pPr>
    </w:p>
    <w:p w14:paraId="43479D7A" w14:textId="77777777" w:rsidR="00717070" w:rsidRDefault="00717070" w:rsidP="00171BF1">
      <w:pPr>
        <w:jc w:val="both"/>
        <w:rPr>
          <w:rFonts w:ascii="Arial" w:hAnsi="Arial" w:cs="Arial"/>
          <w:i/>
          <w:sz w:val="18"/>
        </w:rPr>
      </w:pPr>
    </w:p>
    <w:p w14:paraId="2D713BA5" w14:textId="77777777" w:rsidR="00755416" w:rsidRDefault="00755416" w:rsidP="00171BF1">
      <w:pPr>
        <w:jc w:val="both"/>
        <w:rPr>
          <w:rFonts w:ascii="Arial" w:hAnsi="Arial" w:cs="Arial"/>
          <w:i/>
          <w:sz w:val="18"/>
        </w:rPr>
      </w:pPr>
    </w:p>
    <w:p w14:paraId="6C09F91D" w14:textId="77777777" w:rsidR="00755416" w:rsidRDefault="00755416" w:rsidP="00171BF1">
      <w:pPr>
        <w:jc w:val="both"/>
        <w:rPr>
          <w:rFonts w:ascii="Arial" w:hAnsi="Arial" w:cs="Arial"/>
          <w:i/>
          <w:sz w:val="18"/>
        </w:rPr>
      </w:pPr>
    </w:p>
    <w:p w14:paraId="55A6B503" w14:textId="77777777" w:rsidR="00755416" w:rsidRDefault="00755416" w:rsidP="00171BF1">
      <w:pPr>
        <w:jc w:val="both"/>
        <w:rPr>
          <w:rFonts w:ascii="Arial" w:hAnsi="Arial" w:cs="Arial"/>
          <w:i/>
          <w:sz w:val="18"/>
        </w:rPr>
      </w:pPr>
    </w:p>
    <w:p w14:paraId="777B0815" w14:textId="77777777" w:rsidR="00755416" w:rsidRDefault="00755416" w:rsidP="00171BF1">
      <w:pPr>
        <w:jc w:val="both"/>
        <w:rPr>
          <w:rFonts w:ascii="Arial" w:hAnsi="Arial" w:cs="Arial"/>
          <w:i/>
          <w:sz w:val="18"/>
        </w:rPr>
      </w:pPr>
    </w:p>
    <w:p w14:paraId="45F1FF38" w14:textId="77777777" w:rsidR="00755416" w:rsidRDefault="00755416" w:rsidP="00663B7E">
      <w:pPr>
        <w:rPr>
          <w:rFonts w:ascii="Arial" w:hAnsi="Arial" w:cs="Arial"/>
          <w:i/>
          <w:sz w:val="18"/>
        </w:rPr>
      </w:pPr>
    </w:p>
    <w:p w14:paraId="6FD8EF44" w14:textId="77777777" w:rsidR="00755416" w:rsidRDefault="00755416" w:rsidP="00663B7E">
      <w:pPr>
        <w:rPr>
          <w:rFonts w:ascii="Arial" w:hAnsi="Arial" w:cs="Arial"/>
          <w:i/>
          <w:sz w:val="18"/>
        </w:rPr>
      </w:pPr>
    </w:p>
    <w:p w14:paraId="7060016E" w14:textId="77777777" w:rsidR="00555AC1" w:rsidRDefault="00555AC1" w:rsidP="00663B7E">
      <w:pPr>
        <w:rPr>
          <w:rFonts w:ascii="Arial" w:hAnsi="Arial" w:cs="Arial"/>
          <w:i/>
          <w:sz w:val="18"/>
        </w:rPr>
      </w:pPr>
    </w:p>
    <w:p w14:paraId="2E23D15F" w14:textId="77777777" w:rsidR="00663B7E" w:rsidRPr="00171BF1" w:rsidRDefault="00BE43AA"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br w:type="page"/>
      </w:r>
      <w:r w:rsidR="00755416">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2F23FF75"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30BEC18" w14:textId="77777777" w:rsidR="00663B7E" w:rsidRPr="00171BF1" w:rsidRDefault="00663B7E" w:rsidP="00171BF1">
      <w:pPr>
        <w:jc w:val="both"/>
        <w:rPr>
          <w:rFonts w:ascii="Arial" w:hAnsi="Arial" w:cs="Arial"/>
          <w:sz w:val="18"/>
        </w:rPr>
      </w:pPr>
    </w:p>
    <w:p w14:paraId="4B6D1E39"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342D51D1" w14:textId="77777777" w:rsidR="00663B7E" w:rsidRDefault="00663B7E" w:rsidP="00171BF1">
      <w:pPr>
        <w:ind w:left="284"/>
        <w:jc w:val="both"/>
        <w:rPr>
          <w:rFonts w:ascii="Arial" w:hAnsi="Arial" w:cs="Arial"/>
          <w:sz w:val="16"/>
        </w:rPr>
      </w:pPr>
    </w:p>
    <w:p w14:paraId="49A881FD" w14:textId="77777777" w:rsidR="00717070" w:rsidRPr="00171BF1" w:rsidRDefault="00717070" w:rsidP="00171BF1">
      <w:pPr>
        <w:ind w:left="284"/>
        <w:jc w:val="both"/>
        <w:rPr>
          <w:rFonts w:ascii="Arial" w:hAnsi="Arial" w:cs="Arial"/>
          <w:sz w:val="16"/>
        </w:rPr>
      </w:pPr>
    </w:p>
    <w:p w14:paraId="608F9030" w14:textId="77777777" w:rsidR="00663B7E" w:rsidRPr="00171BF1" w:rsidRDefault="00663B7E" w:rsidP="00171BF1">
      <w:pPr>
        <w:ind w:left="284"/>
        <w:jc w:val="both"/>
        <w:rPr>
          <w:rFonts w:ascii="Arial" w:hAnsi="Arial" w:cs="Arial"/>
          <w:sz w:val="16"/>
        </w:rPr>
      </w:pPr>
    </w:p>
    <w:p w14:paraId="7E9B7400"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2CBE19CA" w14:textId="77777777" w:rsidR="00663B7E" w:rsidRPr="00171BF1" w:rsidRDefault="00663B7E" w:rsidP="00171BF1">
      <w:pPr>
        <w:ind w:left="284"/>
        <w:jc w:val="both"/>
        <w:rPr>
          <w:rFonts w:ascii="Arial" w:hAnsi="Arial" w:cs="Arial"/>
          <w:sz w:val="16"/>
        </w:rPr>
      </w:pPr>
    </w:p>
    <w:p w14:paraId="13F0228B" w14:textId="77777777" w:rsidR="00663B7E" w:rsidRPr="00171BF1" w:rsidRDefault="00663B7E" w:rsidP="00171BF1">
      <w:pPr>
        <w:ind w:left="284"/>
        <w:jc w:val="both"/>
        <w:rPr>
          <w:rFonts w:ascii="Arial" w:hAnsi="Arial" w:cs="Arial"/>
          <w:sz w:val="16"/>
        </w:rPr>
      </w:pPr>
    </w:p>
    <w:p w14:paraId="7E69DEE5" w14:textId="77777777" w:rsidR="00663B7E" w:rsidRPr="00171BF1" w:rsidRDefault="00663B7E" w:rsidP="00171BF1">
      <w:pPr>
        <w:ind w:left="284"/>
        <w:jc w:val="both"/>
        <w:rPr>
          <w:rFonts w:ascii="Arial" w:hAnsi="Arial" w:cs="Arial"/>
          <w:sz w:val="16"/>
        </w:rPr>
      </w:pPr>
    </w:p>
    <w:p w14:paraId="3E99046F" w14:textId="77777777" w:rsidR="00663B7E" w:rsidRDefault="00663B7E" w:rsidP="00171BF1">
      <w:pPr>
        <w:ind w:left="284"/>
        <w:jc w:val="both"/>
        <w:rPr>
          <w:rFonts w:ascii="Arial" w:hAnsi="Arial" w:cs="Arial"/>
          <w:sz w:val="16"/>
        </w:rPr>
      </w:pPr>
    </w:p>
    <w:p w14:paraId="0F4BD8F0"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0D4E5BE" w14:textId="77777777" w:rsidTr="00261FC1">
        <w:tc>
          <w:tcPr>
            <w:tcW w:w="10331" w:type="dxa"/>
            <w:shd w:val="clear" w:color="auto" w:fill="66CCFF"/>
          </w:tcPr>
          <w:p w14:paraId="6BCE3505"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27E9DA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E725A78"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740588C7" w14:textId="77777777" w:rsidR="00646B4F" w:rsidRPr="00171BF1" w:rsidRDefault="00646B4F" w:rsidP="00171BF1">
      <w:pPr>
        <w:ind w:left="284"/>
        <w:rPr>
          <w:rFonts w:ascii="Arial" w:hAnsi="Arial" w:cs="Arial"/>
        </w:rPr>
      </w:pPr>
    </w:p>
    <w:p w14:paraId="135D3CA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7AED480E"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DA8BD6C"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BF23C6A"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704AE1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9984EE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317A88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CF7156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D77C088"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6221B9D" w14:textId="77777777" w:rsidR="00472B25" w:rsidRDefault="00472B25">
            <w:pPr>
              <w:tabs>
                <w:tab w:val="left" w:pos="864"/>
              </w:tabs>
              <w:snapToGrid w:val="0"/>
              <w:spacing w:before="120" w:after="120"/>
              <w:rPr>
                <w:rFonts w:ascii="Arial" w:hAnsi="Arial" w:cs="Arial"/>
                <w:sz w:val="16"/>
                <w:szCs w:val="16"/>
              </w:rPr>
            </w:pPr>
          </w:p>
          <w:p w14:paraId="758A39B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2D4051B"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AD4B381" w14:textId="77777777" w:rsidR="00472B25" w:rsidRDefault="00472B25">
            <w:pPr>
              <w:tabs>
                <w:tab w:val="left" w:pos="864"/>
              </w:tabs>
              <w:snapToGrid w:val="0"/>
              <w:spacing w:before="120" w:after="120"/>
              <w:jc w:val="right"/>
              <w:rPr>
                <w:rFonts w:ascii="Arial" w:hAnsi="Arial" w:cs="Arial"/>
                <w:sz w:val="16"/>
                <w:szCs w:val="16"/>
              </w:rPr>
            </w:pPr>
          </w:p>
        </w:tc>
      </w:tr>
      <w:tr w:rsidR="00472B25" w14:paraId="5ECD0D93" w14:textId="77777777">
        <w:trPr>
          <w:trHeight w:val="737"/>
        </w:trPr>
        <w:tc>
          <w:tcPr>
            <w:tcW w:w="2566" w:type="dxa"/>
            <w:tcBorders>
              <w:left w:val="single" w:sz="8" w:space="0" w:color="000000"/>
              <w:bottom w:val="single" w:sz="8" w:space="0" w:color="000000"/>
            </w:tcBorders>
            <w:shd w:val="clear" w:color="auto" w:fill="auto"/>
          </w:tcPr>
          <w:p w14:paraId="6DFD23CD"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23535454" w14:textId="77777777" w:rsidR="00472B25" w:rsidRDefault="00472B25">
            <w:pPr>
              <w:tabs>
                <w:tab w:val="left" w:pos="864"/>
              </w:tabs>
              <w:snapToGrid w:val="0"/>
              <w:spacing w:before="120" w:after="120"/>
              <w:rPr>
                <w:rFonts w:ascii="Arial" w:hAnsi="Arial" w:cs="Arial"/>
                <w:sz w:val="16"/>
                <w:szCs w:val="16"/>
              </w:rPr>
            </w:pPr>
          </w:p>
          <w:p w14:paraId="4ED6E0D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47DBA5B" w14:textId="77777777" w:rsidR="00472B25" w:rsidRDefault="00472B25">
            <w:pPr>
              <w:tabs>
                <w:tab w:val="left" w:pos="864"/>
              </w:tabs>
              <w:snapToGrid w:val="0"/>
              <w:spacing w:before="120" w:after="120"/>
              <w:jc w:val="right"/>
              <w:rPr>
                <w:rFonts w:ascii="Arial" w:hAnsi="Arial" w:cs="Arial"/>
                <w:sz w:val="16"/>
                <w:szCs w:val="16"/>
              </w:rPr>
            </w:pPr>
          </w:p>
          <w:p w14:paraId="06630BC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0C6A4A9" w14:textId="77777777" w:rsidR="00472B25" w:rsidRDefault="00472B25">
            <w:pPr>
              <w:tabs>
                <w:tab w:val="left" w:pos="864"/>
              </w:tabs>
              <w:snapToGrid w:val="0"/>
              <w:spacing w:before="120" w:after="120"/>
              <w:jc w:val="right"/>
              <w:rPr>
                <w:rFonts w:ascii="Arial" w:hAnsi="Arial" w:cs="Arial"/>
                <w:sz w:val="16"/>
                <w:szCs w:val="16"/>
              </w:rPr>
            </w:pPr>
          </w:p>
          <w:p w14:paraId="7FA7AE0C"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B8EAD1F" w14:textId="77777777" w:rsidR="00472B25" w:rsidRDefault="00472B25">
      <w:pPr>
        <w:tabs>
          <w:tab w:val="left" w:pos="864"/>
        </w:tabs>
        <w:jc w:val="both"/>
        <w:rPr>
          <w:rFonts w:ascii="Arial" w:hAnsi="Arial" w:cs="Arial"/>
        </w:rPr>
      </w:pPr>
    </w:p>
    <w:p w14:paraId="2B946D9B"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83DAA26" w14:textId="77777777" w:rsidR="00646B4F" w:rsidRDefault="00646B4F">
      <w:pPr>
        <w:tabs>
          <w:tab w:val="left" w:pos="864"/>
        </w:tabs>
        <w:jc w:val="both"/>
        <w:rPr>
          <w:rFonts w:ascii="Arial" w:hAnsi="Arial" w:cs="Arial"/>
        </w:rPr>
      </w:pPr>
    </w:p>
    <w:p w14:paraId="70B561A6" w14:textId="77777777" w:rsidR="00646B4F" w:rsidRDefault="00685900" w:rsidP="00171BF1">
      <w:pPr>
        <w:tabs>
          <w:tab w:val="left" w:pos="864"/>
        </w:tabs>
        <w:ind w:left="567"/>
        <w:jc w:val="both"/>
        <w:rPr>
          <w:rFonts w:ascii="Arial" w:hAnsi="Arial" w:cs="Arial"/>
        </w:rPr>
      </w:pPr>
      <w:r>
        <w:rPr>
          <w:rFonts w:ascii="Arial" w:hAnsi="Arial" w:cs="Arial"/>
        </w:rPr>
        <w:t>……./…………./……</w:t>
      </w:r>
    </w:p>
    <w:p w14:paraId="7970023B" w14:textId="77777777" w:rsidR="00646B4F" w:rsidRDefault="00646B4F">
      <w:pPr>
        <w:tabs>
          <w:tab w:val="left" w:pos="864"/>
        </w:tabs>
        <w:jc w:val="both"/>
        <w:rPr>
          <w:rFonts w:ascii="Arial" w:hAnsi="Arial" w:cs="Arial"/>
        </w:rPr>
      </w:pPr>
    </w:p>
    <w:p w14:paraId="5912850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68701B0"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4589F17" w14:textId="77777777" w:rsidR="00646B4F" w:rsidRDefault="00646B4F">
      <w:pPr>
        <w:tabs>
          <w:tab w:val="left" w:pos="864"/>
        </w:tabs>
        <w:jc w:val="both"/>
        <w:rPr>
          <w:rFonts w:ascii="Arial" w:hAnsi="Arial" w:cs="Arial"/>
        </w:rPr>
      </w:pPr>
    </w:p>
    <w:p w14:paraId="06DC339D" w14:textId="77777777" w:rsidR="00646B4F" w:rsidRDefault="00646B4F">
      <w:pPr>
        <w:tabs>
          <w:tab w:val="left" w:pos="864"/>
        </w:tabs>
        <w:jc w:val="both"/>
        <w:rPr>
          <w:rFonts w:ascii="Arial" w:hAnsi="Arial" w:cs="Arial"/>
        </w:rPr>
      </w:pPr>
    </w:p>
    <w:p w14:paraId="48B4C40F" w14:textId="77777777" w:rsidR="001A1D05" w:rsidRDefault="001A1D05">
      <w:pPr>
        <w:tabs>
          <w:tab w:val="left" w:pos="864"/>
        </w:tabs>
        <w:jc w:val="both"/>
        <w:rPr>
          <w:rFonts w:ascii="Arial" w:hAnsi="Arial" w:cs="Arial"/>
        </w:rPr>
      </w:pPr>
    </w:p>
    <w:p w14:paraId="59D24BDD" w14:textId="77777777" w:rsidR="001A1D05" w:rsidRDefault="001A1D05">
      <w:pPr>
        <w:tabs>
          <w:tab w:val="left" w:pos="864"/>
        </w:tabs>
        <w:jc w:val="both"/>
        <w:rPr>
          <w:rFonts w:ascii="Arial" w:hAnsi="Arial" w:cs="Arial"/>
        </w:rPr>
      </w:pPr>
    </w:p>
    <w:p w14:paraId="73B54402" w14:textId="77777777" w:rsidR="00646B4F" w:rsidRDefault="00646B4F">
      <w:pPr>
        <w:tabs>
          <w:tab w:val="left" w:pos="864"/>
        </w:tabs>
        <w:jc w:val="both"/>
        <w:rPr>
          <w:rFonts w:ascii="Arial" w:hAnsi="Arial" w:cs="Arial"/>
        </w:rPr>
      </w:pPr>
    </w:p>
    <w:p w14:paraId="0BFF020E" w14:textId="77777777" w:rsidR="00826CBB" w:rsidRDefault="00826CBB">
      <w:pPr>
        <w:tabs>
          <w:tab w:val="left" w:pos="864"/>
        </w:tabs>
        <w:jc w:val="both"/>
        <w:rPr>
          <w:rFonts w:ascii="Arial" w:hAnsi="Arial" w:cs="Arial"/>
        </w:rPr>
      </w:pPr>
    </w:p>
    <w:p w14:paraId="50FE9A58" w14:textId="77777777" w:rsidR="00826CBB" w:rsidRDefault="00826CBB">
      <w:pPr>
        <w:tabs>
          <w:tab w:val="left" w:pos="864"/>
        </w:tabs>
        <w:jc w:val="both"/>
        <w:rPr>
          <w:rFonts w:ascii="Arial" w:hAnsi="Arial" w:cs="Arial"/>
        </w:rPr>
      </w:pPr>
    </w:p>
    <w:p w14:paraId="5273F1D7" w14:textId="77777777" w:rsidR="00826CBB" w:rsidRDefault="00826CBB">
      <w:pPr>
        <w:tabs>
          <w:tab w:val="left" w:pos="864"/>
        </w:tabs>
        <w:jc w:val="both"/>
        <w:rPr>
          <w:rFonts w:ascii="Arial" w:hAnsi="Arial" w:cs="Arial"/>
        </w:rPr>
      </w:pPr>
    </w:p>
    <w:p w14:paraId="4511B712" w14:textId="77777777" w:rsidR="00826CBB" w:rsidRDefault="00826CBB">
      <w:pPr>
        <w:tabs>
          <w:tab w:val="left" w:pos="864"/>
        </w:tabs>
        <w:jc w:val="both"/>
        <w:rPr>
          <w:rFonts w:ascii="Arial" w:hAnsi="Arial" w:cs="Arial"/>
        </w:rPr>
      </w:pPr>
    </w:p>
    <w:p w14:paraId="53A911F1"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82233AE" w14:textId="77777777" w:rsidR="00C56E90" w:rsidRDefault="00C56E90">
      <w:pPr>
        <w:tabs>
          <w:tab w:val="left" w:pos="864"/>
        </w:tabs>
        <w:jc w:val="both"/>
        <w:rPr>
          <w:rFonts w:ascii="Arial" w:hAnsi="Arial" w:cs="Arial"/>
        </w:rPr>
      </w:pPr>
    </w:p>
    <w:p w14:paraId="7325479D"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B02B5">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3"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78395515"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4A81FAFE"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786BF8E"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4"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076FB043" w14:textId="77777777" w:rsidR="00C56E90" w:rsidRDefault="00C56E90">
      <w:pPr>
        <w:tabs>
          <w:tab w:val="left" w:pos="864"/>
        </w:tabs>
        <w:jc w:val="both"/>
        <w:rPr>
          <w:rFonts w:ascii="Arial" w:hAnsi="Arial" w:cs="Arial"/>
        </w:rPr>
      </w:pPr>
    </w:p>
    <w:p w14:paraId="62C9AF9D"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E62F97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60A4058" w14:textId="77777777" w:rsidR="00685900" w:rsidRPr="00F15FE2" w:rsidRDefault="00685900" w:rsidP="00685900">
      <w:pPr>
        <w:rPr>
          <w:rFonts w:ascii="Arial" w:hAnsi="Arial" w:cs="Arial"/>
          <w:sz w:val="18"/>
        </w:rPr>
      </w:pPr>
    </w:p>
    <w:p w14:paraId="32536DA0"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5A15E0E" w14:textId="77777777" w:rsidR="00685900" w:rsidRDefault="00685900" w:rsidP="00685900">
      <w:pPr>
        <w:ind w:left="284"/>
        <w:rPr>
          <w:rFonts w:ascii="Arial" w:hAnsi="Arial" w:cs="Arial"/>
          <w:sz w:val="16"/>
        </w:rPr>
      </w:pPr>
    </w:p>
    <w:p w14:paraId="5AA20B23" w14:textId="77777777" w:rsidR="00717070" w:rsidRPr="00F15FE2" w:rsidRDefault="00717070" w:rsidP="00685900">
      <w:pPr>
        <w:ind w:left="284"/>
        <w:rPr>
          <w:rFonts w:ascii="Arial" w:hAnsi="Arial" w:cs="Arial"/>
          <w:sz w:val="16"/>
        </w:rPr>
      </w:pPr>
    </w:p>
    <w:p w14:paraId="15922592" w14:textId="77777777" w:rsidR="00685900" w:rsidRPr="00F15FE2" w:rsidRDefault="00685900" w:rsidP="00685900">
      <w:pPr>
        <w:ind w:left="284"/>
        <w:rPr>
          <w:rFonts w:ascii="Arial" w:hAnsi="Arial" w:cs="Arial"/>
          <w:sz w:val="16"/>
        </w:rPr>
      </w:pPr>
    </w:p>
    <w:p w14:paraId="22B7FC13"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74E3AEC" w14:textId="77777777" w:rsidR="00685900" w:rsidRDefault="00685900" w:rsidP="00685900">
      <w:pPr>
        <w:ind w:left="284"/>
        <w:rPr>
          <w:rFonts w:ascii="Arial" w:hAnsi="Arial" w:cs="Arial"/>
        </w:rPr>
      </w:pPr>
    </w:p>
    <w:p w14:paraId="5F37374A" w14:textId="77777777" w:rsidR="00717070" w:rsidRPr="00663B7E" w:rsidRDefault="00717070" w:rsidP="00685900">
      <w:pPr>
        <w:ind w:left="284"/>
        <w:rPr>
          <w:rFonts w:ascii="Arial" w:hAnsi="Arial" w:cs="Arial"/>
        </w:rPr>
      </w:pPr>
    </w:p>
    <w:p w14:paraId="6450FDA1" w14:textId="77777777" w:rsidR="00685900" w:rsidRPr="00663B7E" w:rsidRDefault="00685900" w:rsidP="00685900">
      <w:pPr>
        <w:ind w:left="284"/>
        <w:rPr>
          <w:rFonts w:ascii="Arial" w:hAnsi="Arial" w:cs="Arial"/>
        </w:rPr>
      </w:pPr>
    </w:p>
    <w:p w14:paraId="121EEAF9" w14:textId="77777777" w:rsidR="00685900" w:rsidRDefault="00685900" w:rsidP="00685900">
      <w:pPr>
        <w:ind w:left="284"/>
        <w:rPr>
          <w:rFonts w:ascii="Arial" w:hAnsi="Arial" w:cs="Arial"/>
        </w:rPr>
      </w:pPr>
    </w:p>
    <w:p w14:paraId="472911FF"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10540EC" w14:textId="77777777" w:rsidTr="00224E9C">
        <w:tc>
          <w:tcPr>
            <w:tcW w:w="10331" w:type="dxa"/>
            <w:shd w:val="clear" w:color="auto" w:fill="66CCFF"/>
          </w:tcPr>
          <w:p w14:paraId="0DA43EAE"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19881E9"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02BCC24E"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1E76EB27"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327EF37"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3E10FCBA" w14:textId="77777777" w:rsidR="00614607" w:rsidRDefault="00614607">
      <w:pPr>
        <w:pStyle w:val="En-tte"/>
        <w:tabs>
          <w:tab w:val="clear" w:pos="4536"/>
          <w:tab w:val="clear" w:pos="9072"/>
          <w:tab w:val="left" w:pos="864"/>
        </w:tabs>
        <w:rPr>
          <w:rFonts w:ascii="Arial" w:hAnsi="Arial" w:cs="Arial"/>
        </w:rPr>
      </w:pPr>
    </w:p>
    <w:p w14:paraId="2CBC4D0E" w14:textId="77777777" w:rsidR="00764264" w:rsidRDefault="00764264">
      <w:pPr>
        <w:pStyle w:val="En-tte"/>
        <w:tabs>
          <w:tab w:val="clear" w:pos="4536"/>
          <w:tab w:val="clear" w:pos="9072"/>
          <w:tab w:val="left" w:pos="864"/>
        </w:tabs>
        <w:rPr>
          <w:rFonts w:ascii="Arial" w:hAnsi="Arial" w:cs="Arial"/>
        </w:rPr>
      </w:pPr>
    </w:p>
    <w:p w14:paraId="4EE4D1A0" w14:textId="77777777" w:rsidR="00764264" w:rsidRDefault="00764264">
      <w:pPr>
        <w:pStyle w:val="En-tte"/>
        <w:tabs>
          <w:tab w:val="clear" w:pos="4536"/>
          <w:tab w:val="clear" w:pos="9072"/>
          <w:tab w:val="left" w:pos="864"/>
        </w:tabs>
        <w:rPr>
          <w:rFonts w:ascii="Arial" w:hAnsi="Arial" w:cs="Arial"/>
        </w:rPr>
      </w:pPr>
    </w:p>
    <w:p w14:paraId="3B4AC22A" w14:textId="77777777" w:rsidR="00764264" w:rsidRDefault="00764264">
      <w:pPr>
        <w:pStyle w:val="En-tte"/>
        <w:tabs>
          <w:tab w:val="clear" w:pos="4536"/>
          <w:tab w:val="clear" w:pos="9072"/>
          <w:tab w:val="left" w:pos="864"/>
        </w:tabs>
        <w:rPr>
          <w:rFonts w:ascii="Arial" w:hAnsi="Arial" w:cs="Arial"/>
        </w:rPr>
      </w:pPr>
    </w:p>
    <w:p w14:paraId="3E079355" w14:textId="77777777" w:rsidR="00764264" w:rsidRDefault="00764264">
      <w:pPr>
        <w:pStyle w:val="En-tte"/>
        <w:tabs>
          <w:tab w:val="clear" w:pos="4536"/>
          <w:tab w:val="clear" w:pos="9072"/>
          <w:tab w:val="left" w:pos="864"/>
        </w:tabs>
        <w:rPr>
          <w:rFonts w:ascii="Arial" w:hAnsi="Arial" w:cs="Arial"/>
        </w:rPr>
      </w:pPr>
    </w:p>
    <w:p w14:paraId="43AC080F" w14:textId="77777777" w:rsidR="00764264" w:rsidRDefault="00764264">
      <w:pPr>
        <w:pStyle w:val="En-tte"/>
        <w:tabs>
          <w:tab w:val="clear" w:pos="4536"/>
          <w:tab w:val="clear" w:pos="9072"/>
          <w:tab w:val="left" w:pos="864"/>
        </w:tabs>
        <w:rPr>
          <w:rFonts w:ascii="Arial" w:hAnsi="Arial" w:cs="Arial"/>
        </w:rPr>
      </w:pPr>
    </w:p>
    <w:p w14:paraId="39BDFBAB" w14:textId="77777777" w:rsidR="00764264" w:rsidRDefault="00764264">
      <w:pPr>
        <w:pStyle w:val="En-tte"/>
        <w:tabs>
          <w:tab w:val="clear" w:pos="4536"/>
          <w:tab w:val="clear" w:pos="9072"/>
          <w:tab w:val="left" w:pos="864"/>
        </w:tabs>
        <w:rPr>
          <w:rFonts w:ascii="Arial" w:hAnsi="Arial" w:cs="Arial"/>
        </w:rPr>
      </w:pPr>
    </w:p>
    <w:p w14:paraId="486CAF41" w14:textId="77777777" w:rsidR="00764264" w:rsidRDefault="00764264">
      <w:pPr>
        <w:pStyle w:val="En-tte"/>
        <w:tabs>
          <w:tab w:val="clear" w:pos="4536"/>
          <w:tab w:val="clear" w:pos="9072"/>
          <w:tab w:val="left" w:pos="864"/>
        </w:tabs>
        <w:rPr>
          <w:rFonts w:ascii="Arial" w:hAnsi="Arial" w:cs="Arial"/>
        </w:rPr>
      </w:pPr>
    </w:p>
    <w:p w14:paraId="0C8C2C2E" w14:textId="77777777" w:rsidR="00764264" w:rsidRDefault="00764264">
      <w:pPr>
        <w:pStyle w:val="En-tte"/>
        <w:tabs>
          <w:tab w:val="clear" w:pos="4536"/>
          <w:tab w:val="clear" w:pos="9072"/>
          <w:tab w:val="left" w:pos="864"/>
        </w:tabs>
        <w:rPr>
          <w:rFonts w:ascii="Arial" w:hAnsi="Arial" w:cs="Arial"/>
        </w:rPr>
      </w:pPr>
    </w:p>
    <w:p w14:paraId="788792D6" w14:textId="77777777" w:rsidR="00764264" w:rsidRDefault="00764264">
      <w:pPr>
        <w:pStyle w:val="En-tte"/>
        <w:tabs>
          <w:tab w:val="clear" w:pos="4536"/>
          <w:tab w:val="clear" w:pos="9072"/>
          <w:tab w:val="left" w:pos="864"/>
        </w:tabs>
        <w:rPr>
          <w:rFonts w:ascii="Arial" w:hAnsi="Arial" w:cs="Arial"/>
        </w:rPr>
      </w:pPr>
    </w:p>
    <w:p w14:paraId="04190971" w14:textId="77777777" w:rsidR="00FB44EA" w:rsidRDefault="00FB44EA">
      <w:pPr>
        <w:pStyle w:val="En-tte"/>
        <w:tabs>
          <w:tab w:val="clear" w:pos="4536"/>
          <w:tab w:val="clear" w:pos="9072"/>
          <w:tab w:val="left" w:pos="864"/>
        </w:tabs>
        <w:rPr>
          <w:rFonts w:ascii="Arial" w:hAnsi="Arial" w:cs="Arial"/>
        </w:rPr>
      </w:pPr>
    </w:p>
    <w:p w14:paraId="4F8BE487" w14:textId="77777777" w:rsidR="00764264" w:rsidRDefault="00764264">
      <w:pPr>
        <w:pStyle w:val="En-tte"/>
        <w:tabs>
          <w:tab w:val="clear" w:pos="4536"/>
          <w:tab w:val="clear" w:pos="9072"/>
          <w:tab w:val="left" w:pos="864"/>
        </w:tabs>
        <w:rPr>
          <w:rFonts w:ascii="Arial" w:hAnsi="Arial" w:cs="Arial"/>
        </w:rPr>
      </w:pPr>
    </w:p>
    <w:p w14:paraId="44CAFCE3" w14:textId="77777777" w:rsidR="00764264" w:rsidRDefault="00764264">
      <w:pPr>
        <w:pStyle w:val="En-tte"/>
        <w:tabs>
          <w:tab w:val="clear" w:pos="4536"/>
          <w:tab w:val="clear" w:pos="9072"/>
          <w:tab w:val="left" w:pos="864"/>
        </w:tabs>
        <w:rPr>
          <w:rFonts w:ascii="Arial" w:hAnsi="Arial" w:cs="Arial"/>
        </w:rPr>
      </w:pPr>
    </w:p>
    <w:p w14:paraId="3A54753E" w14:textId="77777777" w:rsidR="00764264" w:rsidRDefault="00764264">
      <w:pPr>
        <w:pStyle w:val="En-tte"/>
        <w:tabs>
          <w:tab w:val="clear" w:pos="4536"/>
          <w:tab w:val="clear" w:pos="9072"/>
          <w:tab w:val="left" w:pos="864"/>
        </w:tabs>
        <w:rPr>
          <w:rFonts w:ascii="Arial" w:hAnsi="Arial" w:cs="Arial"/>
        </w:rPr>
      </w:pPr>
    </w:p>
    <w:p w14:paraId="5522B120" w14:textId="77777777" w:rsidR="00912339" w:rsidRDefault="00912339">
      <w:pPr>
        <w:pStyle w:val="En-tte"/>
        <w:tabs>
          <w:tab w:val="clear" w:pos="4536"/>
          <w:tab w:val="clear" w:pos="9072"/>
          <w:tab w:val="left" w:pos="864"/>
        </w:tabs>
        <w:rPr>
          <w:rFonts w:ascii="Arial" w:hAnsi="Arial" w:cs="Arial"/>
        </w:rPr>
      </w:pPr>
    </w:p>
    <w:p w14:paraId="2EF1FE27" w14:textId="77777777" w:rsidR="00912339" w:rsidRDefault="00912339">
      <w:pPr>
        <w:pStyle w:val="En-tte"/>
        <w:tabs>
          <w:tab w:val="clear" w:pos="4536"/>
          <w:tab w:val="clear" w:pos="9072"/>
          <w:tab w:val="left" w:pos="864"/>
        </w:tabs>
        <w:rPr>
          <w:rFonts w:ascii="Arial" w:hAnsi="Arial" w:cs="Arial"/>
        </w:rPr>
      </w:pPr>
    </w:p>
    <w:p w14:paraId="14AFFCBB" w14:textId="77777777" w:rsidR="00912339" w:rsidRDefault="00912339">
      <w:pPr>
        <w:pStyle w:val="En-tte"/>
        <w:tabs>
          <w:tab w:val="clear" w:pos="4536"/>
          <w:tab w:val="clear" w:pos="9072"/>
          <w:tab w:val="left" w:pos="864"/>
        </w:tabs>
        <w:rPr>
          <w:rFonts w:ascii="Arial" w:hAnsi="Arial" w:cs="Arial"/>
        </w:rPr>
      </w:pPr>
    </w:p>
    <w:p w14:paraId="3E7F4E40"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4E9CF8F" w14:textId="77777777" w:rsidR="00764264" w:rsidRDefault="00764264">
      <w:pPr>
        <w:pStyle w:val="En-tte"/>
        <w:tabs>
          <w:tab w:val="clear" w:pos="4536"/>
          <w:tab w:val="clear" w:pos="9072"/>
          <w:tab w:val="left" w:pos="864"/>
        </w:tabs>
        <w:rPr>
          <w:rFonts w:ascii="Arial" w:hAnsi="Arial" w:cs="Arial"/>
        </w:rPr>
      </w:pPr>
    </w:p>
    <w:p w14:paraId="08CC606B"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39B9694"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2EC7DF7" w14:textId="77777777" w:rsidR="00411396" w:rsidRPr="00411396" w:rsidRDefault="00411396" w:rsidP="00411396">
      <w:pPr>
        <w:pStyle w:val="En-tte"/>
        <w:tabs>
          <w:tab w:val="left" w:pos="864"/>
        </w:tabs>
        <w:rPr>
          <w:rFonts w:ascii="Arial" w:hAnsi="Arial" w:cs="Arial"/>
        </w:rPr>
      </w:pPr>
    </w:p>
    <w:p w14:paraId="65A92A2B"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5C3B1BA" w14:textId="77777777" w:rsidR="00411396" w:rsidRDefault="00411396" w:rsidP="00411396">
      <w:pPr>
        <w:pStyle w:val="En-tte"/>
        <w:tabs>
          <w:tab w:val="left" w:pos="864"/>
        </w:tabs>
        <w:rPr>
          <w:rFonts w:ascii="Arial" w:hAnsi="Arial" w:cs="Arial"/>
        </w:rPr>
      </w:pPr>
    </w:p>
    <w:p w14:paraId="5F85FAF2" w14:textId="77777777" w:rsidR="00717070" w:rsidRPr="00411396" w:rsidRDefault="00717070" w:rsidP="00411396">
      <w:pPr>
        <w:pStyle w:val="En-tte"/>
        <w:tabs>
          <w:tab w:val="left" w:pos="864"/>
        </w:tabs>
        <w:rPr>
          <w:rFonts w:ascii="Arial" w:hAnsi="Arial" w:cs="Arial"/>
        </w:rPr>
      </w:pPr>
    </w:p>
    <w:p w14:paraId="31F8EF9B" w14:textId="77777777" w:rsidR="00411396" w:rsidRPr="00411396" w:rsidRDefault="00411396" w:rsidP="00411396">
      <w:pPr>
        <w:pStyle w:val="En-tte"/>
        <w:tabs>
          <w:tab w:val="left" w:pos="864"/>
        </w:tabs>
        <w:rPr>
          <w:rFonts w:ascii="Arial" w:hAnsi="Arial" w:cs="Arial"/>
        </w:rPr>
      </w:pPr>
    </w:p>
    <w:p w14:paraId="360CD10B"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24BC74A1" w14:textId="77777777" w:rsidR="00411396" w:rsidRPr="00411396" w:rsidRDefault="00411396" w:rsidP="00411396">
      <w:pPr>
        <w:pStyle w:val="En-tte"/>
        <w:tabs>
          <w:tab w:val="left" w:pos="864"/>
        </w:tabs>
        <w:rPr>
          <w:rFonts w:ascii="Arial" w:hAnsi="Arial" w:cs="Arial"/>
        </w:rPr>
      </w:pPr>
    </w:p>
    <w:p w14:paraId="6CD311F6" w14:textId="77777777" w:rsidR="00411396" w:rsidRPr="00411396" w:rsidRDefault="00411396" w:rsidP="00411396">
      <w:pPr>
        <w:pStyle w:val="En-tte"/>
        <w:tabs>
          <w:tab w:val="left" w:pos="864"/>
        </w:tabs>
        <w:rPr>
          <w:rFonts w:ascii="Arial" w:hAnsi="Arial" w:cs="Arial"/>
        </w:rPr>
      </w:pPr>
    </w:p>
    <w:p w14:paraId="78650386" w14:textId="77777777" w:rsidR="00411396" w:rsidRDefault="00411396" w:rsidP="00411396">
      <w:pPr>
        <w:pStyle w:val="En-tte"/>
        <w:tabs>
          <w:tab w:val="left" w:pos="864"/>
        </w:tabs>
        <w:rPr>
          <w:rFonts w:ascii="Arial" w:hAnsi="Arial" w:cs="Arial"/>
        </w:rPr>
      </w:pPr>
    </w:p>
    <w:p w14:paraId="564520F1" w14:textId="77777777" w:rsidR="00717070" w:rsidRDefault="00717070" w:rsidP="00411396">
      <w:pPr>
        <w:pStyle w:val="En-tte"/>
        <w:tabs>
          <w:tab w:val="left" w:pos="864"/>
        </w:tabs>
        <w:rPr>
          <w:rFonts w:ascii="Arial" w:hAnsi="Arial" w:cs="Arial"/>
        </w:rPr>
      </w:pPr>
    </w:p>
    <w:p w14:paraId="350DA1BB" w14:textId="77777777" w:rsidR="00717070" w:rsidRDefault="00717070" w:rsidP="00411396">
      <w:pPr>
        <w:pStyle w:val="En-tte"/>
        <w:tabs>
          <w:tab w:val="left" w:pos="864"/>
        </w:tabs>
        <w:rPr>
          <w:rFonts w:ascii="Arial" w:hAnsi="Arial" w:cs="Arial"/>
        </w:rPr>
      </w:pPr>
    </w:p>
    <w:p w14:paraId="67025727" w14:textId="77777777" w:rsidR="00717070" w:rsidRDefault="00717070" w:rsidP="00411396">
      <w:pPr>
        <w:pStyle w:val="En-tte"/>
        <w:tabs>
          <w:tab w:val="left" w:pos="864"/>
        </w:tabs>
        <w:rPr>
          <w:rFonts w:ascii="Arial" w:hAnsi="Arial" w:cs="Arial"/>
        </w:rPr>
      </w:pPr>
    </w:p>
    <w:p w14:paraId="5FD6534D" w14:textId="77777777" w:rsidR="00717070" w:rsidRDefault="00717070" w:rsidP="00411396">
      <w:pPr>
        <w:pStyle w:val="En-tte"/>
        <w:tabs>
          <w:tab w:val="left" w:pos="864"/>
        </w:tabs>
        <w:rPr>
          <w:rFonts w:ascii="Arial" w:hAnsi="Arial" w:cs="Arial"/>
        </w:rPr>
      </w:pPr>
    </w:p>
    <w:p w14:paraId="3C468C89" w14:textId="77777777" w:rsidR="00717070" w:rsidRDefault="00717070" w:rsidP="00411396">
      <w:pPr>
        <w:pStyle w:val="En-tte"/>
        <w:tabs>
          <w:tab w:val="left" w:pos="864"/>
        </w:tabs>
        <w:rPr>
          <w:rFonts w:ascii="Arial" w:hAnsi="Arial" w:cs="Arial"/>
        </w:rPr>
      </w:pPr>
    </w:p>
    <w:p w14:paraId="798A3C42" w14:textId="77777777" w:rsidR="00717070" w:rsidRDefault="00717070" w:rsidP="00411396">
      <w:pPr>
        <w:pStyle w:val="En-tte"/>
        <w:tabs>
          <w:tab w:val="left" w:pos="864"/>
        </w:tabs>
        <w:rPr>
          <w:rFonts w:ascii="Arial" w:hAnsi="Arial" w:cs="Arial"/>
        </w:rPr>
      </w:pPr>
    </w:p>
    <w:p w14:paraId="47369DAC" w14:textId="77777777" w:rsidR="00717070" w:rsidRPr="00411396" w:rsidRDefault="00717070" w:rsidP="00411396">
      <w:pPr>
        <w:pStyle w:val="En-tte"/>
        <w:tabs>
          <w:tab w:val="left" w:pos="864"/>
        </w:tabs>
        <w:rPr>
          <w:rFonts w:ascii="Arial" w:hAnsi="Arial" w:cs="Arial"/>
        </w:rPr>
      </w:pPr>
    </w:p>
    <w:p w14:paraId="154BA654"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2B3A6B" w14:textId="77777777">
        <w:tc>
          <w:tcPr>
            <w:tcW w:w="10331" w:type="dxa"/>
            <w:shd w:val="clear" w:color="auto" w:fill="66CCFF"/>
          </w:tcPr>
          <w:p w14:paraId="1238AC0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C6CDA1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6"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7"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06F849B4"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E303695" w14:textId="77777777" w:rsidR="00472B25" w:rsidRDefault="00472B25">
      <w:pPr>
        <w:tabs>
          <w:tab w:val="left" w:pos="576"/>
        </w:tabs>
        <w:rPr>
          <w:rFonts w:ascii="Arial" w:hAnsi="Arial" w:cs="Arial"/>
          <w:iCs/>
        </w:rPr>
      </w:pPr>
    </w:p>
    <w:p w14:paraId="1AAAFB2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C72A95E"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45D84195" w14:textId="77777777" w:rsidR="009A04B2" w:rsidRDefault="009A04B2" w:rsidP="009A04B2">
      <w:pPr>
        <w:jc w:val="both"/>
        <w:rPr>
          <w:rFonts w:ascii="Arial" w:hAnsi="Arial" w:cs="Arial"/>
          <w:i/>
          <w:iCs/>
          <w:sz w:val="18"/>
          <w:szCs w:val="18"/>
        </w:rPr>
      </w:pPr>
    </w:p>
    <w:tbl>
      <w:tblPr>
        <w:tblW w:w="10329" w:type="dxa"/>
        <w:tblInd w:w="-15" w:type="dxa"/>
        <w:tblLayout w:type="fixed"/>
        <w:tblLook w:val="0000" w:firstRow="0" w:lastRow="0" w:firstColumn="0" w:lastColumn="0" w:noHBand="0" w:noVBand="0"/>
      </w:tblPr>
      <w:tblGrid>
        <w:gridCol w:w="832"/>
        <w:gridCol w:w="4111"/>
        <w:gridCol w:w="5386"/>
      </w:tblGrid>
      <w:tr w:rsidR="009A04B2" w14:paraId="00737CF4" w14:textId="77777777" w:rsidTr="008772E0">
        <w:trPr>
          <w:trHeight w:val="1200"/>
        </w:trPr>
        <w:tc>
          <w:tcPr>
            <w:tcW w:w="832" w:type="dxa"/>
            <w:tcBorders>
              <w:top w:val="single" w:sz="4" w:space="0" w:color="000000"/>
              <w:left w:val="single" w:sz="4" w:space="0" w:color="000000"/>
              <w:bottom w:val="single" w:sz="4" w:space="0" w:color="000000"/>
            </w:tcBorders>
            <w:vAlign w:val="center"/>
          </w:tcPr>
          <w:p w14:paraId="1458C115" w14:textId="77777777" w:rsidR="009A04B2" w:rsidRDefault="009A04B2" w:rsidP="00A02975">
            <w:pPr>
              <w:jc w:val="center"/>
              <w:rPr>
                <w:rFonts w:ascii="Arial" w:hAnsi="Arial" w:cs="Arial"/>
                <w:b/>
              </w:rPr>
            </w:pPr>
            <w:r>
              <w:rPr>
                <w:rFonts w:ascii="Arial" w:hAnsi="Arial" w:cs="Arial"/>
                <w:b/>
              </w:rPr>
              <w:t>N°</w:t>
            </w:r>
          </w:p>
          <w:p w14:paraId="2BF3EED7" w14:textId="77777777" w:rsidR="009A04B2" w:rsidRDefault="009A04B2" w:rsidP="00827FD0">
            <w:pPr>
              <w:jc w:val="center"/>
              <w:rPr>
                <w:rFonts w:ascii="Arial" w:hAnsi="Arial" w:cs="Arial"/>
                <w:b/>
              </w:rPr>
            </w:pPr>
            <w:r>
              <w:rPr>
                <w:rFonts w:ascii="Arial" w:hAnsi="Arial" w:cs="Arial"/>
                <w:b/>
              </w:rPr>
              <w:t>du</w:t>
            </w:r>
          </w:p>
          <w:p w14:paraId="481E6806" w14:textId="77777777" w:rsidR="009A04B2" w:rsidRDefault="009A04B2" w:rsidP="00827FD0">
            <w:pPr>
              <w:snapToGrid w:val="0"/>
              <w:jc w:val="center"/>
              <w:rPr>
                <w:rFonts w:ascii="Arial" w:hAnsi="Arial" w:cs="Arial"/>
                <w:b/>
              </w:rPr>
            </w:pPr>
            <w:r>
              <w:rPr>
                <w:rFonts w:ascii="Arial" w:hAnsi="Arial" w:cs="Arial"/>
                <w:b/>
              </w:rPr>
              <w:t>Lot</w:t>
            </w:r>
          </w:p>
        </w:tc>
        <w:tc>
          <w:tcPr>
            <w:tcW w:w="4111" w:type="dxa"/>
            <w:tcBorders>
              <w:top w:val="single" w:sz="4" w:space="0" w:color="000000"/>
              <w:left w:val="single" w:sz="4" w:space="0" w:color="000000"/>
              <w:bottom w:val="single" w:sz="4" w:space="0" w:color="000000"/>
            </w:tcBorders>
            <w:shd w:val="clear" w:color="auto" w:fill="auto"/>
            <w:vAlign w:val="center"/>
          </w:tcPr>
          <w:p w14:paraId="518997AE" w14:textId="77777777" w:rsidR="009A04B2" w:rsidRDefault="009A04B2" w:rsidP="00827FD0">
            <w:pPr>
              <w:jc w:val="center"/>
              <w:rPr>
                <w:rFonts w:ascii="Arial" w:hAnsi="Arial" w:cs="Arial"/>
                <w:b/>
              </w:rPr>
            </w:pPr>
            <w:r>
              <w:rPr>
                <w:rFonts w:ascii="Arial" w:hAnsi="Arial" w:cs="Arial"/>
                <w:b/>
              </w:rPr>
              <w:t>Nom du membre du groupement concerné (*)</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CBE76"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05070D3C" w14:textId="77777777" w:rsidTr="008772E0">
        <w:trPr>
          <w:trHeight w:val="1021"/>
        </w:trPr>
        <w:tc>
          <w:tcPr>
            <w:tcW w:w="832" w:type="dxa"/>
            <w:tcBorders>
              <w:top w:val="single" w:sz="4" w:space="0" w:color="000000"/>
              <w:left w:val="single" w:sz="4" w:space="0" w:color="000000"/>
            </w:tcBorders>
            <w:shd w:val="clear" w:color="auto" w:fill="CCFFFF"/>
          </w:tcPr>
          <w:p w14:paraId="698D4613" w14:textId="77777777" w:rsidR="009A04B2" w:rsidRDefault="009A04B2" w:rsidP="00310F9B">
            <w:pPr>
              <w:snapToGrid w:val="0"/>
              <w:jc w:val="both"/>
              <w:rPr>
                <w:rFonts w:ascii="Arial" w:hAnsi="Arial" w:cs="Arial"/>
              </w:rPr>
            </w:pPr>
          </w:p>
        </w:tc>
        <w:tc>
          <w:tcPr>
            <w:tcW w:w="4111" w:type="dxa"/>
            <w:tcBorders>
              <w:top w:val="single" w:sz="4" w:space="0" w:color="000000"/>
              <w:left w:val="single" w:sz="4" w:space="0" w:color="000000"/>
            </w:tcBorders>
            <w:shd w:val="clear" w:color="auto" w:fill="CCFFFF"/>
          </w:tcPr>
          <w:p w14:paraId="6BC631E6" w14:textId="77777777" w:rsidR="009A04B2" w:rsidRDefault="009A04B2" w:rsidP="00310F9B">
            <w:pPr>
              <w:snapToGrid w:val="0"/>
              <w:jc w:val="both"/>
              <w:rPr>
                <w:rFonts w:ascii="Arial" w:hAnsi="Arial" w:cs="Arial"/>
              </w:rPr>
            </w:pPr>
          </w:p>
        </w:tc>
        <w:tc>
          <w:tcPr>
            <w:tcW w:w="5386" w:type="dxa"/>
            <w:tcBorders>
              <w:top w:val="single" w:sz="4" w:space="0" w:color="000000"/>
              <w:left w:val="single" w:sz="4" w:space="0" w:color="000000"/>
              <w:right w:val="single" w:sz="4" w:space="0" w:color="000000"/>
            </w:tcBorders>
            <w:shd w:val="clear" w:color="auto" w:fill="CCFFFF"/>
          </w:tcPr>
          <w:p w14:paraId="2D75388C" w14:textId="77777777" w:rsidR="009A04B2" w:rsidRDefault="009A04B2" w:rsidP="00310F9B">
            <w:pPr>
              <w:snapToGrid w:val="0"/>
              <w:jc w:val="both"/>
              <w:rPr>
                <w:rFonts w:ascii="Arial" w:hAnsi="Arial" w:cs="Arial"/>
              </w:rPr>
            </w:pPr>
          </w:p>
        </w:tc>
      </w:tr>
      <w:tr w:rsidR="009A04B2" w14:paraId="762D5ABA" w14:textId="77777777" w:rsidTr="008772E0">
        <w:trPr>
          <w:trHeight w:val="1021"/>
        </w:trPr>
        <w:tc>
          <w:tcPr>
            <w:tcW w:w="832" w:type="dxa"/>
            <w:tcBorders>
              <w:left w:val="single" w:sz="4" w:space="0" w:color="000000"/>
            </w:tcBorders>
          </w:tcPr>
          <w:p w14:paraId="7A935703" w14:textId="77777777" w:rsidR="009A04B2" w:rsidRDefault="009A04B2" w:rsidP="00310F9B">
            <w:pPr>
              <w:snapToGrid w:val="0"/>
              <w:jc w:val="both"/>
              <w:rPr>
                <w:rFonts w:ascii="Arial" w:hAnsi="Arial" w:cs="Arial"/>
              </w:rPr>
            </w:pPr>
          </w:p>
        </w:tc>
        <w:tc>
          <w:tcPr>
            <w:tcW w:w="4111" w:type="dxa"/>
            <w:tcBorders>
              <w:left w:val="single" w:sz="4" w:space="0" w:color="000000"/>
            </w:tcBorders>
            <w:shd w:val="clear" w:color="auto" w:fill="auto"/>
          </w:tcPr>
          <w:p w14:paraId="017E1258" w14:textId="77777777" w:rsidR="009A04B2" w:rsidRDefault="009A04B2" w:rsidP="00310F9B">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5C925E02" w14:textId="77777777" w:rsidR="009A04B2" w:rsidRDefault="009A04B2" w:rsidP="00310F9B">
            <w:pPr>
              <w:snapToGrid w:val="0"/>
              <w:jc w:val="both"/>
              <w:rPr>
                <w:rFonts w:ascii="Arial" w:hAnsi="Arial" w:cs="Arial"/>
              </w:rPr>
            </w:pPr>
          </w:p>
        </w:tc>
      </w:tr>
      <w:tr w:rsidR="002F1469" w14:paraId="251917FE" w14:textId="77777777" w:rsidTr="008772E0">
        <w:trPr>
          <w:trHeight w:val="1021"/>
        </w:trPr>
        <w:tc>
          <w:tcPr>
            <w:tcW w:w="832" w:type="dxa"/>
            <w:tcBorders>
              <w:left w:val="single" w:sz="4" w:space="0" w:color="000000"/>
            </w:tcBorders>
            <w:shd w:val="clear" w:color="auto" w:fill="CCFFFF"/>
          </w:tcPr>
          <w:p w14:paraId="44FE7B5E"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CCFFFF"/>
          </w:tcPr>
          <w:p w14:paraId="71CFB144"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CCFFFF"/>
          </w:tcPr>
          <w:p w14:paraId="47D08207" w14:textId="77777777" w:rsidR="002F1469" w:rsidRDefault="002F1469" w:rsidP="00C00E04">
            <w:pPr>
              <w:snapToGrid w:val="0"/>
              <w:jc w:val="both"/>
              <w:rPr>
                <w:rFonts w:ascii="Arial" w:hAnsi="Arial" w:cs="Arial"/>
              </w:rPr>
            </w:pPr>
          </w:p>
        </w:tc>
      </w:tr>
      <w:tr w:rsidR="009051AC" w14:paraId="0CC0F362" w14:textId="77777777" w:rsidTr="008772E0">
        <w:trPr>
          <w:trHeight w:val="1021"/>
        </w:trPr>
        <w:tc>
          <w:tcPr>
            <w:tcW w:w="832" w:type="dxa"/>
            <w:tcBorders>
              <w:left w:val="single" w:sz="4" w:space="0" w:color="000000"/>
            </w:tcBorders>
          </w:tcPr>
          <w:p w14:paraId="4EBA2FC2" w14:textId="77777777" w:rsidR="009051AC" w:rsidRDefault="009051AC" w:rsidP="00C00E04">
            <w:pPr>
              <w:snapToGrid w:val="0"/>
              <w:jc w:val="both"/>
              <w:rPr>
                <w:rFonts w:ascii="Arial" w:hAnsi="Arial" w:cs="Arial"/>
              </w:rPr>
            </w:pPr>
          </w:p>
        </w:tc>
        <w:tc>
          <w:tcPr>
            <w:tcW w:w="4111" w:type="dxa"/>
            <w:tcBorders>
              <w:left w:val="single" w:sz="4" w:space="0" w:color="000000"/>
            </w:tcBorders>
            <w:shd w:val="clear" w:color="auto" w:fill="auto"/>
          </w:tcPr>
          <w:p w14:paraId="57C70010" w14:textId="77777777" w:rsidR="009051AC" w:rsidRDefault="009051AC"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085A56CF" w14:textId="77777777" w:rsidR="009051AC" w:rsidRDefault="009051AC" w:rsidP="00C00E04">
            <w:pPr>
              <w:snapToGrid w:val="0"/>
              <w:jc w:val="both"/>
              <w:rPr>
                <w:rFonts w:ascii="Arial" w:hAnsi="Arial" w:cs="Arial"/>
              </w:rPr>
            </w:pPr>
          </w:p>
        </w:tc>
      </w:tr>
      <w:tr w:rsidR="009051AC" w14:paraId="6D9848B3" w14:textId="77777777" w:rsidTr="008772E0">
        <w:trPr>
          <w:trHeight w:val="1021"/>
        </w:trPr>
        <w:tc>
          <w:tcPr>
            <w:tcW w:w="832" w:type="dxa"/>
            <w:tcBorders>
              <w:left w:val="single" w:sz="4" w:space="0" w:color="000000"/>
            </w:tcBorders>
            <w:shd w:val="clear" w:color="auto" w:fill="CCFFFF"/>
          </w:tcPr>
          <w:p w14:paraId="6145A235" w14:textId="77777777" w:rsidR="009051AC" w:rsidRDefault="009051AC" w:rsidP="00C00E04">
            <w:pPr>
              <w:snapToGrid w:val="0"/>
              <w:jc w:val="both"/>
              <w:rPr>
                <w:rFonts w:ascii="Arial" w:hAnsi="Arial" w:cs="Arial"/>
              </w:rPr>
            </w:pPr>
          </w:p>
        </w:tc>
        <w:tc>
          <w:tcPr>
            <w:tcW w:w="4111" w:type="dxa"/>
            <w:tcBorders>
              <w:left w:val="single" w:sz="4" w:space="0" w:color="000000"/>
            </w:tcBorders>
            <w:shd w:val="clear" w:color="auto" w:fill="CCFFFF"/>
          </w:tcPr>
          <w:p w14:paraId="476CC084" w14:textId="77777777" w:rsidR="009051AC" w:rsidRDefault="009051AC"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CCFFFF"/>
          </w:tcPr>
          <w:p w14:paraId="32226C0F" w14:textId="77777777" w:rsidR="009051AC" w:rsidRDefault="009051AC" w:rsidP="00C00E04">
            <w:pPr>
              <w:snapToGrid w:val="0"/>
              <w:jc w:val="both"/>
              <w:rPr>
                <w:rFonts w:ascii="Arial" w:hAnsi="Arial" w:cs="Arial"/>
              </w:rPr>
            </w:pPr>
          </w:p>
        </w:tc>
      </w:tr>
      <w:tr w:rsidR="002F1469" w14:paraId="254233E7" w14:textId="77777777" w:rsidTr="008772E0">
        <w:trPr>
          <w:trHeight w:val="1021"/>
        </w:trPr>
        <w:tc>
          <w:tcPr>
            <w:tcW w:w="832" w:type="dxa"/>
            <w:tcBorders>
              <w:left w:val="single" w:sz="4" w:space="0" w:color="000000"/>
            </w:tcBorders>
          </w:tcPr>
          <w:p w14:paraId="0629DF49"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auto"/>
          </w:tcPr>
          <w:p w14:paraId="0F67A87F"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16B7D3BA" w14:textId="77777777" w:rsidR="002F1469" w:rsidRDefault="002F1469" w:rsidP="00C00E04">
            <w:pPr>
              <w:snapToGrid w:val="0"/>
              <w:jc w:val="both"/>
              <w:rPr>
                <w:rFonts w:ascii="Arial" w:hAnsi="Arial" w:cs="Arial"/>
              </w:rPr>
            </w:pPr>
          </w:p>
        </w:tc>
      </w:tr>
      <w:tr w:rsidR="002F1469" w14:paraId="78BE6A1B" w14:textId="77777777" w:rsidTr="008772E0">
        <w:trPr>
          <w:trHeight w:val="1021"/>
        </w:trPr>
        <w:tc>
          <w:tcPr>
            <w:tcW w:w="832" w:type="dxa"/>
            <w:tcBorders>
              <w:left w:val="single" w:sz="4" w:space="0" w:color="000000"/>
            </w:tcBorders>
            <w:shd w:val="clear" w:color="auto" w:fill="CCFFFF"/>
          </w:tcPr>
          <w:p w14:paraId="77CDFAA2"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CCFFFF"/>
          </w:tcPr>
          <w:p w14:paraId="34151143"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CCFFFF"/>
          </w:tcPr>
          <w:p w14:paraId="27440D49" w14:textId="77777777" w:rsidR="002F1469" w:rsidRDefault="002F1469" w:rsidP="00C00E04">
            <w:pPr>
              <w:snapToGrid w:val="0"/>
              <w:jc w:val="both"/>
              <w:rPr>
                <w:rFonts w:ascii="Arial" w:hAnsi="Arial" w:cs="Arial"/>
              </w:rPr>
            </w:pPr>
          </w:p>
        </w:tc>
      </w:tr>
      <w:tr w:rsidR="002F1469" w14:paraId="48C27759" w14:textId="77777777" w:rsidTr="008772E0">
        <w:trPr>
          <w:trHeight w:val="1021"/>
        </w:trPr>
        <w:tc>
          <w:tcPr>
            <w:tcW w:w="832" w:type="dxa"/>
            <w:tcBorders>
              <w:left w:val="single" w:sz="4" w:space="0" w:color="000000"/>
            </w:tcBorders>
          </w:tcPr>
          <w:p w14:paraId="3BF97DAD"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auto"/>
          </w:tcPr>
          <w:p w14:paraId="6D573707"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45E6F7EF" w14:textId="77777777" w:rsidR="002F1469" w:rsidRDefault="002F1469" w:rsidP="00C00E04">
            <w:pPr>
              <w:snapToGrid w:val="0"/>
              <w:jc w:val="both"/>
              <w:rPr>
                <w:rFonts w:ascii="Arial" w:hAnsi="Arial" w:cs="Arial"/>
              </w:rPr>
            </w:pPr>
          </w:p>
        </w:tc>
      </w:tr>
      <w:tr w:rsidR="009A04B2" w14:paraId="54773F92" w14:textId="77777777" w:rsidTr="008772E0">
        <w:trPr>
          <w:trHeight w:val="1021"/>
        </w:trPr>
        <w:tc>
          <w:tcPr>
            <w:tcW w:w="832" w:type="dxa"/>
            <w:tcBorders>
              <w:left w:val="single" w:sz="4" w:space="0" w:color="000000"/>
              <w:bottom w:val="single" w:sz="4" w:space="0" w:color="000000"/>
            </w:tcBorders>
            <w:shd w:val="clear" w:color="auto" w:fill="CCFFFF"/>
          </w:tcPr>
          <w:p w14:paraId="67695DE8" w14:textId="77777777" w:rsidR="009A04B2" w:rsidRDefault="009A04B2" w:rsidP="00310F9B">
            <w:pPr>
              <w:snapToGrid w:val="0"/>
              <w:jc w:val="both"/>
              <w:rPr>
                <w:rFonts w:ascii="Arial" w:hAnsi="Arial" w:cs="Arial"/>
              </w:rPr>
            </w:pPr>
          </w:p>
        </w:tc>
        <w:tc>
          <w:tcPr>
            <w:tcW w:w="4111" w:type="dxa"/>
            <w:tcBorders>
              <w:left w:val="single" w:sz="4" w:space="0" w:color="000000"/>
              <w:bottom w:val="single" w:sz="4" w:space="0" w:color="000000"/>
            </w:tcBorders>
            <w:shd w:val="clear" w:color="auto" w:fill="CCFFFF"/>
          </w:tcPr>
          <w:p w14:paraId="50447F8C" w14:textId="77777777" w:rsidR="009A04B2" w:rsidRDefault="009A04B2" w:rsidP="00310F9B">
            <w:pPr>
              <w:snapToGrid w:val="0"/>
              <w:jc w:val="both"/>
              <w:rPr>
                <w:rFonts w:ascii="Arial" w:hAnsi="Arial" w:cs="Arial"/>
              </w:rPr>
            </w:pPr>
          </w:p>
        </w:tc>
        <w:tc>
          <w:tcPr>
            <w:tcW w:w="5386" w:type="dxa"/>
            <w:tcBorders>
              <w:left w:val="single" w:sz="4" w:space="0" w:color="000000"/>
              <w:bottom w:val="single" w:sz="4" w:space="0" w:color="000000"/>
              <w:right w:val="single" w:sz="4" w:space="0" w:color="000000"/>
            </w:tcBorders>
            <w:shd w:val="clear" w:color="auto" w:fill="CCFFFF"/>
          </w:tcPr>
          <w:p w14:paraId="6EDDF7C5" w14:textId="77777777" w:rsidR="009A04B2" w:rsidRDefault="009A04B2" w:rsidP="00310F9B">
            <w:pPr>
              <w:snapToGrid w:val="0"/>
              <w:jc w:val="both"/>
              <w:rPr>
                <w:rFonts w:ascii="Arial" w:hAnsi="Arial" w:cs="Arial"/>
              </w:rPr>
            </w:pPr>
          </w:p>
        </w:tc>
      </w:tr>
    </w:tbl>
    <w:p w14:paraId="7DCE9961" w14:textId="77777777" w:rsidR="009A04B2" w:rsidRDefault="009A04B2" w:rsidP="008772E0">
      <w:pPr>
        <w:spacing w:before="60"/>
        <w:jc w:val="both"/>
        <w:rPr>
          <w:rFonts w:ascii="Arial" w:hAnsi="Arial" w:cs="Arial"/>
          <w:sz w:val="18"/>
          <w:szCs w:val="18"/>
        </w:rPr>
      </w:pPr>
      <w:r>
        <w:rPr>
          <w:rFonts w:ascii="Arial" w:hAnsi="Arial" w:cs="Arial"/>
          <w:sz w:val="18"/>
          <w:szCs w:val="18"/>
        </w:rPr>
        <w:t>(*) En cas de candidature individuelle, le renseignement de cette rubrique est inutile.</w:t>
      </w:r>
    </w:p>
    <w:p w14:paraId="79DF1A2B"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FBCE3E"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D240CA6"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8" w:history="1">
        <w:r w:rsidRPr="00386724">
          <w:rPr>
            <w:rStyle w:val="Lienhypertexte"/>
            <w:rFonts w:ascii="Arial" w:hAnsi="Arial" w:cs="Arial"/>
            <w:sz w:val="18"/>
            <w:szCs w:val="18"/>
          </w:rPr>
          <w:t>ICD</w:t>
        </w:r>
      </w:hyperlink>
      <w:r>
        <w:rPr>
          <w:rFonts w:ascii="Arial" w:hAnsi="Arial" w:cs="Arial"/>
          <w:sz w:val="18"/>
          <w:szCs w:val="18"/>
        </w:rPr>
        <w:t>.</w:t>
      </w:r>
    </w:p>
    <w:p w14:paraId="0B05F3FB" w14:textId="77777777" w:rsidR="008772E0" w:rsidRDefault="008772E0">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D23A2C8" w14:textId="77777777">
        <w:tc>
          <w:tcPr>
            <w:tcW w:w="10331" w:type="dxa"/>
            <w:shd w:val="clear" w:color="auto" w:fill="66CCFF"/>
          </w:tcPr>
          <w:p w14:paraId="7E6D9615"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6B28B5EF" w14:textId="77777777" w:rsidR="00472B25" w:rsidRDefault="00472B25">
      <w:pPr>
        <w:tabs>
          <w:tab w:val="left" w:pos="426"/>
        </w:tabs>
        <w:jc w:val="both"/>
        <w:rPr>
          <w:rFonts w:ascii="Arial" w:hAnsi="Arial" w:cs="Arial"/>
          <w:spacing w:val="-10"/>
        </w:rPr>
      </w:pPr>
    </w:p>
    <w:p w14:paraId="13D88584"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486DDCF" w14:textId="77777777" w:rsidR="00472B25" w:rsidRDefault="00472B25">
      <w:pPr>
        <w:tabs>
          <w:tab w:val="left" w:pos="426"/>
        </w:tabs>
        <w:jc w:val="both"/>
        <w:rPr>
          <w:rFonts w:ascii="Arial" w:hAnsi="Arial" w:cs="Arial"/>
          <w:spacing w:val="-10"/>
        </w:rPr>
      </w:pPr>
    </w:p>
    <w:p w14:paraId="74F84BA0" w14:textId="77777777" w:rsidR="007314F1" w:rsidRDefault="007314F1">
      <w:pPr>
        <w:tabs>
          <w:tab w:val="left" w:pos="426"/>
        </w:tabs>
        <w:jc w:val="both"/>
        <w:rPr>
          <w:rFonts w:ascii="Arial" w:hAnsi="Arial" w:cs="Arial"/>
          <w:spacing w:val="-10"/>
        </w:rPr>
      </w:pPr>
    </w:p>
    <w:p w14:paraId="747A3C06" w14:textId="77777777" w:rsidR="007314F1" w:rsidRDefault="007314F1">
      <w:pPr>
        <w:tabs>
          <w:tab w:val="left" w:pos="426"/>
        </w:tabs>
        <w:jc w:val="both"/>
        <w:rPr>
          <w:rFonts w:ascii="Arial" w:hAnsi="Arial" w:cs="Arial"/>
          <w:spacing w:val="-10"/>
        </w:rPr>
      </w:pPr>
    </w:p>
    <w:p w14:paraId="105D989C" w14:textId="77777777" w:rsidR="007314F1" w:rsidRDefault="007314F1">
      <w:pPr>
        <w:tabs>
          <w:tab w:val="left" w:pos="426"/>
        </w:tabs>
        <w:jc w:val="both"/>
        <w:rPr>
          <w:rFonts w:ascii="Arial" w:hAnsi="Arial" w:cs="Arial"/>
          <w:spacing w:val="-10"/>
        </w:rPr>
      </w:pPr>
    </w:p>
    <w:p w14:paraId="71B457D5" w14:textId="77777777" w:rsidR="007314F1" w:rsidRDefault="007314F1">
      <w:pPr>
        <w:tabs>
          <w:tab w:val="left" w:pos="426"/>
        </w:tabs>
        <w:jc w:val="both"/>
        <w:rPr>
          <w:rFonts w:ascii="Arial" w:hAnsi="Arial" w:cs="Arial"/>
          <w:spacing w:val="-10"/>
        </w:rPr>
      </w:pPr>
    </w:p>
    <w:p w14:paraId="2E9A8B4E" w14:textId="77777777" w:rsidR="007314F1" w:rsidRDefault="007314F1">
      <w:pPr>
        <w:tabs>
          <w:tab w:val="left" w:pos="426"/>
        </w:tabs>
        <w:jc w:val="both"/>
        <w:rPr>
          <w:rFonts w:ascii="Arial" w:hAnsi="Arial" w:cs="Arial"/>
          <w:spacing w:val="-10"/>
        </w:rPr>
      </w:pPr>
    </w:p>
    <w:p w14:paraId="79DEEBCD" w14:textId="77777777" w:rsidR="007314F1" w:rsidRDefault="007314F1">
      <w:pPr>
        <w:tabs>
          <w:tab w:val="left" w:pos="426"/>
        </w:tabs>
        <w:jc w:val="both"/>
        <w:rPr>
          <w:rFonts w:ascii="Arial" w:hAnsi="Arial" w:cs="Arial"/>
          <w:spacing w:val="-10"/>
        </w:rPr>
      </w:pPr>
    </w:p>
    <w:p w14:paraId="780907B6" w14:textId="77777777" w:rsidR="007314F1" w:rsidRDefault="007314F1">
      <w:pPr>
        <w:tabs>
          <w:tab w:val="left" w:pos="426"/>
        </w:tabs>
        <w:jc w:val="both"/>
        <w:rPr>
          <w:rFonts w:ascii="Arial" w:hAnsi="Arial" w:cs="Arial"/>
          <w:spacing w:val="-10"/>
        </w:rPr>
      </w:pPr>
    </w:p>
    <w:p w14:paraId="0D79D538" w14:textId="77777777" w:rsidR="00472B25" w:rsidRDefault="00472B25">
      <w:pPr>
        <w:tabs>
          <w:tab w:val="left" w:pos="426"/>
        </w:tabs>
        <w:jc w:val="both"/>
        <w:rPr>
          <w:rFonts w:ascii="Arial" w:hAnsi="Arial" w:cs="Arial"/>
          <w:spacing w:val="-10"/>
        </w:rPr>
      </w:pPr>
    </w:p>
    <w:p w14:paraId="15F581D0" w14:textId="77777777" w:rsidR="00472B25" w:rsidRDefault="00472B25">
      <w:pPr>
        <w:tabs>
          <w:tab w:val="left" w:pos="426"/>
        </w:tabs>
        <w:jc w:val="both"/>
        <w:rPr>
          <w:rFonts w:ascii="Arial" w:hAnsi="Arial" w:cs="Arial"/>
          <w:spacing w:val="-10"/>
        </w:rPr>
      </w:pPr>
    </w:p>
    <w:p w14:paraId="0681D272"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3D7316A3" w14:textId="77777777" w:rsidR="00472B25" w:rsidRDefault="00472B25">
      <w:pPr>
        <w:tabs>
          <w:tab w:val="left" w:pos="426"/>
        </w:tabs>
        <w:jc w:val="both"/>
        <w:rPr>
          <w:rFonts w:ascii="Arial" w:hAnsi="Arial" w:cs="Arial"/>
          <w:spacing w:val="-10"/>
          <w:sz w:val="22"/>
          <w:szCs w:val="22"/>
        </w:rPr>
      </w:pPr>
    </w:p>
    <w:p w14:paraId="0338400A" w14:textId="77777777" w:rsidR="007314F1" w:rsidRDefault="007314F1">
      <w:pPr>
        <w:tabs>
          <w:tab w:val="left" w:pos="426"/>
        </w:tabs>
        <w:jc w:val="both"/>
        <w:rPr>
          <w:rFonts w:ascii="Arial" w:hAnsi="Arial" w:cs="Arial"/>
          <w:spacing w:val="-10"/>
          <w:sz w:val="22"/>
          <w:szCs w:val="22"/>
        </w:rPr>
      </w:pPr>
    </w:p>
    <w:p w14:paraId="1FFD646D" w14:textId="77777777" w:rsidR="007314F1" w:rsidRDefault="007314F1">
      <w:pPr>
        <w:tabs>
          <w:tab w:val="left" w:pos="426"/>
        </w:tabs>
        <w:jc w:val="both"/>
        <w:rPr>
          <w:rFonts w:ascii="Arial" w:hAnsi="Arial" w:cs="Arial"/>
          <w:spacing w:val="-10"/>
          <w:sz w:val="22"/>
          <w:szCs w:val="22"/>
        </w:rPr>
      </w:pPr>
    </w:p>
    <w:p w14:paraId="57026431" w14:textId="77777777" w:rsidR="007314F1" w:rsidRDefault="007314F1">
      <w:pPr>
        <w:tabs>
          <w:tab w:val="left" w:pos="426"/>
        </w:tabs>
        <w:jc w:val="both"/>
        <w:rPr>
          <w:rFonts w:ascii="Arial" w:hAnsi="Arial" w:cs="Arial"/>
          <w:spacing w:val="-10"/>
          <w:sz w:val="22"/>
          <w:szCs w:val="22"/>
        </w:rPr>
      </w:pPr>
    </w:p>
    <w:p w14:paraId="11CA9E4B" w14:textId="77777777" w:rsidR="007314F1" w:rsidRDefault="007314F1">
      <w:pPr>
        <w:tabs>
          <w:tab w:val="left" w:pos="426"/>
        </w:tabs>
        <w:jc w:val="both"/>
        <w:rPr>
          <w:rFonts w:ascii="Arial" w:hAnsi="Arial" w:cs="Arial"/>
          <w:spacing w:val="-10"/>
          <w:sz w:val="22"/>
          <w:szCs w:val="22"/>
        </w:rPr>
      </w:pPr>
    </w:p>
    <w:p w14:paraId="25276BB4" w14:textId="77777777" w:rsidR="007314F1" w:rsidRDefault="007314F1">
      <w:pPr>
        <w:tabs>
          <w:tab w:val="left" w:pos="426"/>
        </w:tabs>
        <w:jc w:val="both"/>
        <w:rPr>
          <w:rFonts w:ascii="Arial" w:hAnsi="Arial" w:cs="Arial"/>
          <w:spacing w:val="-10"/>
          <w:sz w:val="22"/>
          <w:szCs w:val="22"/>
        </w:rPr>
      </w:pPr>
    </w:p>
    <w:p w14:paraId="745BA4AA" w14:textId="77777777" w:rsidR="007314F1" w:rsidRDefault="007314F1">
      <w:pPr>
        <w:tabs>
          <w:tab w:val="left" w:pos="426"/>
        </w:tabs>
        <w:jc w:val="both"/>
        <w:rPr>
          <w:rFonts w:ascii="Arial" w:hAnsi="Arial" w:cs="Arial"/>
          <w:spacing w:val="-10"/>
          <w:sz w:val="22"/>
          <w:szCs w:val="22"/>
        </w:rPr>
      </w:pPr>
    </w:p>
    <w:p w14:paraId="7AC90A83" w14:textId="77777777" w:rsidR="007314F1" w:rsidRDefault="007314F1">
      <w:pPr>
        <w:tabs>
          <w:tab w:val="left" w:pos="426"/>
        </w:tabs>
        <w:jc w:val="both"/>
        <w:rPr>
          <w:rFonts w:ascii="Arial" w:hAnsi="Arial" w:cs="Arial"/>
          <w:spacing w:val="-10"/>
          <w:sz w:val="22"/>
          <w:szCs w:val="22"/>
        </w:rPr>
      </w:pPr>
    </w:p>
    <w:p w14:paraId="0DA52E11" w14:textId="77777777" w:rsidR="007314F1" w:rsidRDefault="007314F1">
      <w:pPr>
        <w:tabs>
          <w:tab w:val="left" w:pos="426"/>
        </w:tabs>
        <w:jc w:val="both"/>
        <w:rPr>
          <w:rFonts w:ascii="Arial" w:hAnsi="Arial" w:cs="Arial"/>
          <w:spacing w:val="-10"/>
          <w:sz w:val="22"/>
          <w:szCs w:val="22"/>
        </w:rPr>
      </w:pPr>
    </w:p>
    <w:p w14:paraId="14E4FA00" w14:textId="77777777" w:rsidR="007314F1" w:rsidRDefault="007314F1">
      <w:pPr>
        <w:tabs>
          <w:tab w:val="left" w:pos="426"/>
        </w:tabs>
        <w:jc w:val="both"/>
        <w:rPr>
          <w:rFonts w:ascii="Arial" w:hAnsi="Arial" w:cs="Arial"/>
          <w:spacing w:val="-10"/>
          <w:sz w:val="22"/>
          <w:szCs w:val="22"/>
        </w:rPr>
      </w:pPr>
    </w:p>
    <w:p w14:paraId="2F5791D7" w14:textId="77777777" w:rsidR="007314F1" w:rsidRDefault="007314F1">
      <w:pPr>
        <w:tabs>
          <w:tab w:val="left" w:pos="426"/>
        </w:tabs>
        <w:jc w:val="both"/>
        <w:rPr>
          <w:rFonts w:ascii="Arial" w:hAnsi="Arial" w:cs="Arial"/>
          <w:spacing w:val="-10"/>
          <w:sz w:val="22"/>
          <w:szCs w:val="22"/>
        </w:rPr>
      </w:pPr>
    </w:p>
    <w:p w14:paraId="4D82B5A7" w14:textId="77777777" w:rsidR="007314F1" w:rsidRDefault="007314F1">
      <w:pPr>
        <w:tabs>
          <w:tab w:val="left" w:pos="426"/>
        </w:tabs>
        <w:jc w:val="both"/>
        <w:rPr>
          <w:rFonts w:ascii="Arial" w:hAnsi="Arial" w:cs="Arial"/>
          <w:spacing w:val="-10"/>
          <w:sz w:val="22"/>
          <w:szCs w:val="22"/>
        </w:rPr>
      </w:pPr>
    </w:p>
    <w:p w14:paraId="2A7FABA0" w14:textId="77777777" w:rsidR="007314F1" w:rsidRDefault="007314F1">
      <w:pPr>
        <w:tabs>
          <w:tab w:val="left" w:pos="426"/>
        </w:tabs>
        <w:jc w:val="both"/>
        <w:rPr>
          <w:rFonts w:ascii="Arial" w:hAnsi="Arial" w:cs="Arial"/>
          <w:spacing w:val="-10"/>
          <w:sz w:val="22"/>
          <w:szCs w:val="22"/>
        </w:rPr>
      </w:pPr>
    </w:p>
    <w:p w14:paraId="7EE7D870" w14:textId="77777777" w:rsidR="007314F1" w:rsidRDefault="007314F1">
      <w:pPr>
        <w:tabs>
          <w:tab w:val="left" w:pos="426"/>
        </w:tabs>
        <w:jc w:val="both"/>
        <w:rPr>
          <w:rFonts w:ascii="Arial" w:hAnsi="Arial" w:cs="Arial"/>
          <w:spacing w:val="-10"/>
          <w:sz w:val="22"/>
          <w:szCs w:val="22"/>
        </w:rPr>
      </w:pPr>
    </w:p>
    <w:p w14:paraId="1F672D30" w14:textId="77777777" w:rsidR="007314F1" w:rsidRDefault="007314F1">
      <w:pPr>
        <w:tabs>
          <w:tab w:val="left" w:pos="426"/>
        </w:tabs>
        <w:jc w:val="both"/>
        <w:rPr>
          <w:rFonts w:ascii="Arial" w:hAnsi="Arial" w:cs="Arial"/>
          <w:spacing w:val="-10"/>
          <w:sz w:val="22"/>
          <w:szCs w:val="22"/>
        </w:rPr>
      </w:pPr>
    </w:p>
    <w:p w14:paraId="543D3E83" w14:textId="77777777" w:rsidR="007314F1" w:rsidRDefault="007314F1">
      <w:pPr>
        <w:tabs>
          <w:tab w:val="left" w:pos="426"/>
        </w:tabs>
        <w:jc w:val="both"/>
        <w:rPr>
          <w:rFonts w:ascii="Arial" w:hAnsi="Arial" w:cs="Arial"/>
          <w:spacing w:val="-10"/>
          <w:sz w:val="22"/>
          <w:szCs w:val="22"/>
        </w:rPr>
      </w:pPr>
    </w:p>
    <w:p w14:paraId="4C940AA5" w14:textId="77777777" w:rsidR="007314F1" w:rsidRDefault="007314F1">
      <w:pPr>
        <w:tabs>
          <w:tab w:val="left" w:pos="426"/>
        </w:tabs>
        <w:jc w:val="both"/>
        <w:rPr>
          <w:rFonts w:ascii="Arial" w:hAnsi="Arial" w:cs="Arial"/>
          <w:spacing w:val="-10"/>
          <w:sz w:val="22"/>
          <w:szCs w:val="22"/>
        </w:rPr>
      </w:pPr>
    </w:p>
    <w:p w14:paraId="66693AB9" w14:textId="77777777" w:rsidR="007314F1" w:rsidRDefault="007314F1">
      <w:pPr>
        <w:tabs>
          <w:tab w:val="left" w:pos="426"/>
        </w:tabs>
        <w:jc w:val="both"/>
        <w:rPr>
          <w:rFonts w:ascii="Arial" w:hAnsi="Arial" w:cs="Arial"/>
          <w:spacing w:val="-10"/>
          <w:sz w:val="22"/>
          <w:szCs w:val="22"/>
        </w:rPr>
      </w:pPr>
    </w:p>
    <w:p w14:paraId="6DFEC2CA" w14:textId="77777777" w:rsidR="007314F1" w:rsidRDefault="007314F1">
      <w:pPr>
        <w:tabs>
          <w:tab w:val="left" w:pos="426"/>
        </w:tabs>
        <w:jc w:val="both"/>
        <w:rPr>
          <w:rFonts w:ascii="Arial" w:hAnsi="Arial" w:cs="Arial"/>
          <w:spacing w:val="-10"/>
          <w:sz w:val="22"/>
          <w:szCs w:val="22"/>
        </w:rPr>
      </w:pPr>
    </w:p>
    <w:p w14:paraId="6183BBB0" w14:textId="77777777" w:rsidR="007314F1" w:rsidRDefault="007314F1">
      <w:pPr>
        <w:tabs>
          <w:tab w:val="left" w:pos="426"/>
        </w:tabs>
        <w:jc w:val="both"/>
        <w:rPr>
          <w:rFonts w:ascii="Arial" w:hAnsi="Arial" w:cs="Arial"/>
          <w:spacing w:val="-10"/>
          <w:sz w:val="22"/>
          <w:szCs w:val="22"/>
        </w:rPr>
      </w:pPr>
    </w:p>
    <w:p w14:paraId="15C435F8" w14:textId="77777777" w:rsidR="007314F1" w:rsidRDefault="007314F1">
      <w:pPr>
        <w:tabs>
          <w:tab w:val="left" w:pos="426"/>
        </w:tabs>
        <w:jc w:val="both"/>
        <w:rPr>
          <w:rFonts w:ascii="Arial" w:hAnsi="Arial" w:cs="Arial"/>
          <w:spacing w:val="-10"/>
          <w:sz w:val="22"/>
          <w:szCs w:val="22"/>
        </w:rPr>
      </w:pPr>
    </w:p>
    <w:p w14:paraId="23571535" w14:textId="77777777" w:rsidR="007314F1" w:rsidRDefault="007314F1">
      <w:pPr>
        <w:tabs>
          <w:tab w:val="left" w:pos="426"/>
        </w:tabs>
        <w:jc w:val="both"/>
        <w:rPr>
          <w:rFonts w:ascii="Arial" w:hAnsi="Arial" w:cs="Arial"/>
          <w:spacing w:val="-10"/>
          <w:sz w:val="22"/>
          <w:szCs w:val="22"/>
        </w:rPr>
      </w:pPr>
    </w:p>
    <w:p w14:paraId="5ED548E0" w14:textId="77777777" w:rsidR="007314F1" w:rsidRDefault="007314F1">
      <w:pPr>
        <w:tabs>
          <w:tab w:val="left" w:pos="426"/>
        </w:tabs>
        <w:jc w:val="both"/>
        <w:rPr>
          <w:rFonts w:ascii="Arial" w:hAnsi="Arial" w:cs="Arial"/>
          <w:spacing w:val="-10"/>
          <w:sz w:val="22"/>
          <w:szCs w:val="22"/>
        </w:rPr>
      </w:pPr>
    </w:p>
    <w:p w14:paraId="3759A32D" w14:textId="77777777" w:rsidR="007314F1" w:rsidRDefault="007314F1">
      <w:pPr>
        <w:tabs>
          <w:tab w:val="left" w:pos="426"/>
        </w:tabs>
        <w:jc w:val="both"/>
        <w:rPr>
          <w:rFonts w:ascii="Arial" w:hAnsi="Arial" w:cs="Arial"/>
          <w:spacing w:val="-10"/>
          <w:sz w:val="22"/>
          <w:szCs w:val="22"/>
        </w:rPr>
      </w:pPr>
    </w:p>
    <w:p w14:paraId="04D5BB1C" w14:textId="77777777" w:rsidR="007314F1" w:rsidRDefault="007314F1">
      <w:pPr>
        <w:tabs>
          <w:tab w:val="left" w:pos="426"/>
        </w:tabs>
        <w:jc w:val="both"/>
        <w:rPr>
          <w:rFonts w:ascii="Arial" w:hAnsi="Arial" w:cs="Arial"/>
          <w:spacing w:val="-10"/>
          <w:sz w:val="22"/>
          <w:szCs w:val="22"/>
        </w:rPr>
      </w:pPr>
    </w:p>
    <w:p w14:paraId="1677D8C6" w14:textId="77777777" w:rsidR="007314F1" w:rsidRDefault="007314F1">
      <w:pPr>
        <w:tabs>
          <w:tab w:val="left" w:pos="426"/>
        </w:tabs>
        <w:jc w:val="both"/>
        <w:rPr>
          <w:rFonts w:ascii="Arial" w:hAnsi="Arial" w:cs="Arial"/>
          <w:spacing w:val="-10"/>
          <w:sz w:val="22"/>
          <w:szCs w:val="22"/>
        </w:rPr>
      </w:pPr>
    </w:p>
    <w:p w14:paraId="0EC3CEDE" w14:textId="77777777" w:rsidR="007314F1" w:rsidRDefault="007314F1">
      <w:pPr>
        <w:tabs>
          <w:tab w:val="left" w:pos="426"/>
        </w:tabs>
        <w:jc w:val="both"/>
        <w:rPr>
          <w:rFonts w:ascii="Arial" w:hAnsi="Arial" w:cs="Arial"/>
          <w:spacing w:val="-10"/>
          <w:sz w:val="22"/>
          <w:szCs w:val="22"/>
        </w:rPr>
      </w:pPr>
    </w:p>
    <w:p w14:paraId="08E3D133" w14:textId="77777777" w:rsidR="007314F1" w:rsidRDefault="007314F1">
      <w:pPr>
        <w:tabs>
          <w:tab w:val="left" w:pos="426"/>
        </w:tabs>
        <w:jc w:val="both"/>
        <w:rPr>
          <w:rFonts w:ascii="Arial" w:hAnsi="Arial" w:cs="Arial"/>
          <w:spacing w:val="-10"/>
          <w:sz w:val="22"/>
          <w:szCs w:val="22"/>
        </w:rPr>
      </w:pPr>
    </w:p>
    <w:p w14:paraId="26DD4DFF" w14:textId="77777777" w:rsidR="007314F1" w:rsidRDefault="007314F1">
      <w:pPr>
        <w:tabs>
          <w:tab w:val="left" w:pos="426"/>
        </w:tabs>
        <w:jc w:val="both"/>
        <w:rPr>
          <w:rFonts w:ascii="Arial" w:hAnsi="Arial" w:cs="Arial"/>
          <w:spacing w:val="-10"/>
          <w:sz w:val="22"/>
          <w:szCs w:val="22"/>
        </w:rPr>
      </w:pPr>
    </w:p>
    <w:p w14:paraId="1305F985" w14:textId="77777777" w:rsidR="007314F1" w:rsidRDefault="007314F1">
      <w:pPr>
        <w:tabs>
          <w:tab w:val="left" w:pos="426"/>
        </w:tabs>
        <w:jc w:val="both"/>
        <w:rPr>
          <w:rFonts w:ascii="Arial" w:hAnsi="Arial" w:cs="Arial"/>
          <w:spacing w:val="-10"/>
          <w:sz w:val="22"/>
          <w:szCs w:val="22"/>
        </w:rPr>
      </w:pPr>
    </w:p>
    <w:p w14:paraId="67421A89" w14:textId="77777777" w:rsidR="007314F1" w:rsidRDefault="007314F1">
      <w:pPr>
        <w:tabs>
          <w:tab w:val="left" w:pos="426"/>
        </w:tabs>
        <w:jc w:val="both"/>
        <w:rPr>
          <w:rFonts w:ascii="Arial" w:hAnsi="Arial" w:cs="Arial"/>
          <w:spacing w:val="-10"/>
          <w:sz w:val="22"/>
          <w:szCs w:val="22"/>
        </w:rPr>
      </w:pPr>
    </w:p>
    <w:p w14:paraId="6E00F4F3" w14:textId="77777777" w:rsidR="007314F1" w:rsidRDefault="007314F1">
      <w:pPr>
        <w:tabs>
          <w:tab w:val="left" w:pos="426"/>
        </w:tabs>
        <w:jc w:val="both"/>
        <w:rPr>
          <w:rFonts w:ascii="Arial" w:hAnsi="Arial" w:cs="Arial"/>
          <w:spacing w:val="-10"/>
          <w:sz w:val="22"/>
          <w:szCs w:val="22"/>
        </w:rPr>
      </w:pPr>
    </w:p>
    <w:p w14:paraId="35C1FFCB" w14:textId="77777777" w:rsidR="007314F1" w:rsidRDefault="007314F1">
      <w:pPr>
        <w:tabs>
          <w:tab w:val="left" w:pos="426"/>
        </w:tabs>
        <w:jc w:val="both"/>
        <w:rPr>
          <w:rFonts w:ascii="Arial" w:hAnsi="Arial" w:cs="Arial"/>
          <w:spacing w:val="-10"/>
          <w:sz w:val="22"/>
          <w:szCs w:val="22"/>
        </w:rPr>
      </w:pPr>
    </w:p>
    <w:p w14:paraId="6E7EEFC7" w14:textId="77777777" w:rsidR="007314F1" w:rsidRDefault="007314F1">
      <w:pPr>
        <w:tabs>
          <w:tab w:val="left" w:pos="426"/>
        </w:tabs>
        <w:jc w:val="both"/>
        <w:rPr>
          <w:rFonts w:ascii="Arial" w:hAnsi="Arial" w:cs="Arial"/>
          <w:spacing w:val="-10"/>
          <w:sz w:val="22"/>
          <w:szCs w:val="22"/>
        </w:rPr>
      </w:pPr>
    </w:p>
    <w:p w14:paraId="16C187C0" w14:textId="77777777" w:rsidR="007314F1" w:rsidRDefault="007314F1">
      <w:pPr>
        <w:tabs>
          <w:tab w:val="left" w:pos="426"/>
        </w:tabs>
        <w:jc w:val="both"/>
        <w:rPr>
          <w:rFonts w:ascii="Arial" w:hAnsi="Arial" w:cs="Arial"/>
          <w:spacing w:val="-10"/>
          <w:sz w:val="22"/>
          <w:szCs w:val="22"/>
        </w:rPr>
      </w:pPr>
    </w:p>
    <w:p w14:paraId="19819E4E" w14:textId="77777777" w:rsidR="007314F1" w:rsidRDefault="007314F1">
      <w:pPr>
        <w:tabs>
          <w:tab w:val="left" w:pos="426"/>
        </w:tabs>
        <w:jc w:val="both"/>
        <w:rPr>
          <w:rFonts w:ascii="Arial" w:hAnsi="Arial" w:cs="Arial"/>
          <w:spacing w:val="-10"/>
          <w:sz w:val="22"/>
          <w:szCs w:val="22"/>
        </w:rPr>
      </w:pPr>
    </w:p>
    <w:p w14:paraId="1CA2C9BD" w14:textId="77777777" w:rsidR="007314F1" w:rsidRDefault="007314F1">
      <w:pPr>
        <w:tabs>
          <w:tab w:val="left" w:pos="426"/>
        </w:tabs>
        <w:jc w:val="both"/>
        <w:rPr>
          <w:rFonts w:ascii="Arial" w:hAnsi="Arial" w:cs="Arial"/>
          <w:spacing w:val="-10"/>
          <w:sz w:val="22"/>
          <w:szCs w:val="22"/>
        </w:rPr>
      </w:pPr>
    </w:p>
    <w:p w14:paraId="2C22225D" w14:textId="77777777" w:rsidR="007314F1" w:rsidRDefault="007314F1">
      <w:pPr>
        <w:tabs>
          <w:tab w:val="left" w:pos="426"/>
        </w:tabs>
        <w:jc w:val="both"/>
        <w:rPr>
          <w:rFonts w:ascii="Arial" w:hAnsi="Arial" w:cs="Arial"/>
          <w:spacing w:val="-10"/>
          <w:sz w:val="22"/>
          <w:szCs w:val="22"/>
        </w:rPr>
      </w:pPr>
    </w:p>
    <w:p w14:paraId="348D274C" w14:textId="77777777" w:rsidR="007314F1" w:rsidRDefault="007314F1">
      <w:pPr>
        <w:tabs>
          <w:tab w:val="left" w:pos="426"/>
        </w:tabs>
        <w:jc w:val="both"/>
        <w:rPr>
          <w:rFonts w:ascii="Arial" w:hAnsi="Arial" w:cs="Arial"/>
          <w:spacing w:val="-10"/>
          <w:sz w:val="22"/>
          <w:szCs w:val="22"/>
        </w:rPr>
      </w:pPr>
    </w:p>
    <w:p w14:paraId="26295C76" w14:textId="77777777" w:rsidR="007314F1" w:rsidRDefault="007314F1">
      <w:pPr>
        <w:tabs>
          <w:tab w:val="left" w:pos="426"/>
        </w:tabs>
        <w:jc w:val="both"/>
        <w:rPr>
          <w:rFonts w:ascii="Arial" w:hAnsi="Arial" w:cs="Arial"/>
          <w:spacing w:val="-10"/>
          <w:sz w:val="22"/>
          <w:szCs w:val="22"/>
        </w:rPr>
      </w:pPr>
    </w:p>
    <w:p w14:paraId="1BCCEA25" w14:textId="77777777" w:rsidR="007314F1" w:rsidRDefault="007314F1">
      <w:pPr>
        <w:tabs>
          <w:tab w:val="left" w:pos="426"/>
        </w:tabs>
        <w:jc w:val="both"/>
        <w:rPr>
          <w:rFonts w:ascii="Arial" w:hAnsi="Arial" w:cs="Arial"/>
          <w:spacing w:val="-10"/>
          <w:sz w:val="22"/>
          <w:szCs w:val="22"/>
        </w:rPr>
      </w:pPr>
    </w:p>
    <w:p w14:paraId="1F3F47AA" w14:textId="77777777" w:rsidR="007314F1" w:rsidRPr="0013398C" w:rsidRDefault="007314F1">
      <w:pPr>
        <w:tabs>
          <w:tab w:val="left" w:pos="426"/>
        </w:tabs>
        <w:jc w:val="both"/>
        <w:rPr>
          <w:rFonts w:ascii="Arial" w:hAnsi="Arial" w:cs="Arial"/>
          <w:spacing w:val="-10"/>
          <w:sz w:val="22"/>
          <w:szCs w:val="22"/>
        </w:rPr>
      </w:pPr>
    </w:p>
    <w:p w14:paraId="59ACFD67"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753AC6">
      <w:type w:val="continuous"/>
      <w:pgSz w:w="11906" w:h="16838" w:code="9"/>
      <w:pgMar w:top="680" w:right="851" w:bottom="567"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789E5" w14:textId="77777777" w:rsidR="00AA1BBA" w:rsidRDefault="00AA1BBA">
      <w:r>
        <w:separator/>
      </w:r>
    </w:p>
  </w:endnote>
  <w:endnote w:type="continuationSeparator" w:id="0">
    <w:p w14:paraId="0C1B56B9" w14:textId="77777777" w:rsidR="00AA1BBA" w:rsidRDefault="00AA1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ECA3" w14:textId="77777777" w:rsidR="00BB02B5" w:rsidRDefault="00BB02B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25388858" w14:textId="77777777">
      <w:trPr>
        <w:tblHeader/>
      </w:trPr>
      <w:tc>
        <w:tcPr>
          <w:tcW w:w="3513" w:type="dxa"/>
          <w:shd w:val="clear" w:color="auto" w:fill="66CCFF"/>
        </w:tcPr>
        <w:p w14:paraId="30F26B1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5F028C7F" w14:textId="2578A342" w:rsidR="00472B25" w:rsidRDefault="00873066" w:rsidP="00FD5E94">
          <w:pPr>
            <w:shd w:val="clear" w:color="auto" w:fill="66CCFF"/>
            <w:snapToGrid w:val="0"/>
            <w:jc w:val="center"/>
            <w:rPr>
              <w:rFonts w:ascii="Arial" w:hAnsi="Arial" w:cs="Arial"/>
              <w:b/>
              <w:bCs/>
            </w:rPr>
          </w:pPr>
          <w:r>
            <w:rPr>
              <w:rFonts w:ascii="Arial" w:hAnsi="Arial" w:cs="Arial"/>
              <w:b/>
              <w:bCs/>
            </w:rPr>
            <w:t>202</w:t>
          </w:r>
          <w:r w:rsidR="00003697">
            <w:rPr>
              <w:rFonts w:ascii="Arial" w:hAnsi="Arial" w:cs="Arial"/>
              <w:b/>
              <w:bCs/>
            </w:rPr>
            <w:t>5</w:t>
          </w:r>
          <w:r>
            <w:rPr>
              <w:rFonts w:ascii="Arial" w:hAnsi="Arial" w:cs="Arial"/>
              <w:b/>
              <w:bCs/>
            </w:rPr>
            <w:t>-0</w:t>
          </w:r>
          <w:r w:rsidR="00BB02B5">
            <w:rPr>
              <w:rFonts w:ascii="Arial" w:hAnsi="Arial" w:cs="Arial"/>
              <w:b/>
              <w:bCs/>
            </w:rPr>
            <w:t>88</w:t>
          </w:r>
        </w:p>
      </w:tc>
      <w:tc>
        <w:tcPr>
          <w:tcW w:w="900" w:type="dxa"/>
          <w:shd w:val="clear" w:color="auto" w:fill="66CCFF"/>
        </w:tcPr>
        <w:p w14:paraId="7FD4C0BF"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FF34CB6"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73066">
            <w:rPr>
              <w:rStyle w:val="Numrodepage"/>
              <w:rFonts w:cs="Arial"/>
              <w:b/>
              <w:noProof/>
            </w:rPr>
            <w:t>1</w:t>
          </w:r>
          <w:r>
            <w:rPr>
              <w:rStyle w:val="Numrodepage"/>
              <w:rFonts w:cs="Arial"/>
              <w:b/>
            </w:rPr>
            <w:fldChar w:fldCharType="end"/>
          </w:r>
        </w:p>
      </w:tc>
      <w:tc>
        <w:tcPr>
          <w:tcW w:w="180" w:type="dxa"/>
          <w:shd w:val="clear" w:color="auto" w:fill="66CCFF"/>
        </w:tcPr>
        <w:p w14:paraId="53D29631"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50D8B8DB"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73066">
            <w:rPr>
              <w:rStyle w:val="Numrodepage"/>
              <w:rFonts w:cs="Arial"/>
              <w:b/>
              <w:noProof/>
            </w:rPr>
            <w:t>8</w:t>
          </w:r>
          <w:r>
            <w:rPr>
              <w:rStyle w:val="Numrodepage"/>
              <w:rFonts w:cs="Arial"/>
              <w:b/>
            </w:rPr>
            <w:fldChar w:fldCharType="end"/>
          </w:r>
        </w:p>
      </w:tc>
    </w:tr>
  </w:tbl>
  <w:p w14:paraId="04D36932"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215AD" w14:textId="77777777" w:rsidR="00BB02B5" w:rsidRDefault="00BB02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292C4" w14:textId="77777777" w:rsidR="00AA1BBA" w:rsidRDefault="00AA1BBA">
      <w:r>
        <w:separator/>
      </w:r>
    </w:p>
  </w:footnote>
  <w:footnote w:type="continuationSeparator" w:id="0">
    <w:p w14:paraId="6121DD18" w14:textId="77777777" w:rsidR="00AA1BBA" w:rsidRDefault="00AA1BBA">
      <w:r>
        <w:continuationSeparator/>
      </w:r>
    </w:p>
  </w:footnote>
  <w:footnote w:id="1">
    <w:p w14:paraId="55DCB63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9BEC3" w14:textId="77777777" w:rsidR="00BB02B5" w:rsidRDefault="00BB02B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1EDB3" w14:textId="77777777" w:rsidR="00BB02B5" w:rsidRDefault="00BB02B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09C41" w14:textId="77777777" w:rsidR="00BB02B5" w:rsidRDefault="00BB02B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2126464753">
    <w:abstractNumId w:val="0"/>
  </w:num>
  <w:num w:numId="2" w16cid:durableId="133715340">
    <w:abstractNumId w:val="1"/>
  </w:num>
  <w:num w:numId="3" w16cid:durableId="1436749846">
    <w:abstractNumId w:val="2"/>
  </w:num>
  <w:num w:numId="4" w16cid:durableId="618494411">
    <w:abstractNumId w:val="0"/>
  </w:num>
  <w:num w:numId="5" w16cid:durableId="950160479">
    <w:abstractNumId w:val="3"/>
  </w:num>
  <w:num w:numId="6" w16cid:durableId="712073054">
    <w:abstractNumId w:val="4"/>
  </w:num>
  <w:num w:numId="7" w16cid:durableId="2997255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3697"/>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630CF"/>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B3FD5"/>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3AC6"/>
    <w:rsid w:val="00755416"/>
    <w:rsid w:val="00764264"/>
    <w:rsid w:val="00787E55"/>
    <w:rsid w:val="007A751B"/>
    <w:rsid w:val="007A7713"/>
    <w:rsid w:val="007B4FB2"/>
    <w:rsid w:val="007C0A0D"/>
    <w:rsid w:val="007E2D5E"/>
    <w:rsid w:val="00815797"/>
    <w:rsid w:val="00826CBB"/>
    <w:rsid w:val="00827FD0"/>
    <w:rsid w:val="00833F59"/>
    <w:rsid w:val="008531D7"/>
    <w:rsid w:val="00866311"/>
    <w:rsid w:val="00872C42"/>
    <w:rsid w:val="00873066"/>
    <w:rsid w:val="008772E0"/>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158A"/>
    <w:rsid w:val="00A83BDF"/>
    <w:rsid w:val="00A840BB"/>
    <w:rsid w:val="00A86C63"/>
    <w:rsid w:val="00A97E02"/>
    <w:rsid w:val="00AA1BBA"/>
    <w:rsid w:val="00AA372E"/>
    <w:rsid w:val="00AE632A"/>
    <w:rsid w:val="00B80B6A"/>
    <w:rsid w:val="00BA7752"/>
    <w:rsid w:val="00BB02B5"/>
    <w:rsid w:val="00BB7109"/>
    <w:rsid w:val="00BD1236"/>
    <w:rsid w:val="00BE43AA"/>
    <w:rsid w:val="00C00E04"/>
    <w:rsid w:val="00C05C6A"/>
    <w:rsid w:val="00C07A1D"/>
    <w:rsid w:val="00C10C87"/>
    <w:rsid w:val="00C279F4"/>
    <w:rsid w:val="00C301F0"/>
    <w:rsid w:val="00C56C9E"/>
    <w:rsid w:val="00C56E90"/>
    <w:rsid w:val="00C61C85"/>
    <w:rsid w:val="00C82B82"/>
    <w:rsid w:val="00CB66F6"/>
    <w:rsid w:val="00CC0527"/>
    <w:rsid w:val="00CC29D9"/>
    <w:rsid w:val="00CC35CA"/>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A7EAC"/>
    <w:rsid w:val="00EE435B"/>
    <w:rsid w:val="00EE5B56"/>
    <w:rsid w:val="00F12F30"/>
    <w:rsid w:val="00F1353C"/>
    <w:rsid w:val="00F9673C"/>
    <w:rsid w:val="00FB44EA"/>
    <w:rsid w:val="00FB6488"/>
    <w:rsid w:val="00FD11D9"/>
    <w:rsid w:val="00FD5C88"/>
    <w:rsid w:val="00FD5E94"/>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50C34D"/>
  <w15:chartTrackingRefBased/>
  <w15:docId w15:val="{683738F2-345E-4BF6-A9D2-94FDA007A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09229644">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7" Type="http://schemas.openxmlformats.org/officeDocument/2006/relationships/hyperlink" Target="https://www.legifrance.gouv.fr/affichCodeArticle.do?cidTexte=LEGITEXT000006072050&amp;idArticle=LEGIARTI000006903498" TargetMode="External"/><Relationship Id="rId4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idArticle=LEGIARTI000006795912&amp;cidTexte=LEGITEXT000006073984" TargetMode="External"/><Relationship Id="rId48"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8782B-70BF-4E84-9961-A0C326F74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3501</Words>
  <Characters>19259</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Université de Bordeaux</Company>
  <LinksUpToDate>false</LinksUpToDate>
  <CharactersWithSpaces>22715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Remi Marty</cp:lastModifiedBy>
  <cp:revision>8</cp:revision>
  <cp:lastPrinted>2016-11-02T14:02:00Z</cp:lastPrinted>
  <dcterms:created xsi:type="dcterms:W3CDTF">2020-11-18T08:59:00Z</dcterms:created>
  <dcterms:modified xsi:type="dcterms:W3CDTF">2025-09-12T14:41:00Z</dcterms:modified>
</cp:coreProperties>
</file>