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655D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403E90">
              <w:rPr>
                <w:rFonts w:ascii="Arial" w:hAnsi="Arial" w:cs="Arial"/>
                <w:b/>
                <w:bCs/>
                <w:sz w:val="28"/>
                <w:szCs w:val="28"/>
              </w:rPr>
              <w:t xml:space="preserve"> N° 2025-11</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093C8F" w:rsidRDefault="00403E90" w:rsidP="005846FB">
      <w:pPr>
        <w:tabs>
          <w:tab w:val="left" w:pos="426"/>
          <w:tab w:val="left" w:pos="851"/>
        </w:tabs>
        <w:jc w:val="both"/>
        <w:rPr>
          <w:rFonts w:ascii="Arial" w:hAnsi="Arial" w:cs="Arial"/>
          <w:b/>
          <w:bCs/>
        </w:rPr>
      </w:pPr>
      <w:r w:rsidRPr="00403E90">
        <w:rPr>
          <w:rFonts w:ascii="Arial" w:hAnsi="Arial" w:cs="Arial"/>
          <w:b/>
          <w:bCs/>
        </w:rPr>
        <w:t>Accord-cadre pour la réalisation des prestations des Centres d’Examens de Santé (CES) – Relance de la consultation n°2025-05</w:t>
      </w:r>
    </w:p>
    <w:p w:rsidR="00403E90" w:rsidRDefault="00403E90" w:rsidP="005846FB">
      <w:pPr>
        <w:tabs>
          <w:tab w:val="left" w:pos="426"/>
          <w:tab w:val="left" w:pos="851"/>
        </w:tabs>
        <w:jc w:val="both"/>
        <w:rPr>
          <w:rFonts w:ascii="Arial" w:hAnsi="Arial" w:cs="Arial"/>
        </w:rPr>
      </w:pPr>
    </w:p>
    <w:p w:rsidR="009B1CD0" w:rsidRPr="00697711"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697711">
        <w:rPr>
          <w:rFonts w:ascii="Arial" w:hAnsi="Arial" w:cs="Arial"/>
        </w:rPr>
        <w:t>Cet acte d'engagement correspond :</w:t>
      </w:r>
    </w:p>
    <w:p w:rsidR="009B1CD0" w:rsidRPr="00697711" w:rsidRDefault="009B1CD0" w:rsidP="0083205E">
      <w:pPr>
        <w:tabs>
          <w:tab w:val="left" w:pos="851"/>
        </w:tabs>
        <w:rPr>
          <w:rFonts w:ascii="Arial" w:hAnsi="Arial" w:cs="Arial"/>
        </w:rPr>
      </w:pPr>
      <w:r w:rsidRPr="00697711">
        <w:rPr>
          <w:rFonts w:ascii="Arial" w:hAnsi="Arial" w:cs="Arial"/>
          <w:i/>
          <w:sz w:val="18"/>
          <w:szCs w:val="18"/>
        </w:rPr>
        <w:t>(Cocher les cases correspondantes.)</w:t>
      </w:r>
    </w:p>
    <w:p w:rsidR="009B1CD0" w:rsidRPr="00697711" w:rsidRDefault="009B1CD0" w:rsidP="00934503">
      <w:pPr>
        <w:tabs>
          <w:tab w:val="left" w:pos="426"/>
          <w:tab w:val="left" w:pos="851"/>
        </w:tabs>
        <w:jc w:val="both"/>
        <w:rPr>
          <w:rFonts w:ascii="Arial" w:hAnsi="Arial" w:cs="Arial"/>
        </w:rPr>
      </w:pPr>
    </w:p>
    <w:p w:rsidR="009B1CD0" w:rsidRPr="00697711" w:rsidRDefault="00B40989" w:rsidP="006B5057">
      <w:pPr>
        <w:numPr>
          <w:ilvl w:val="0"/>
          <w:numId w:val="5"/>
        </w:numPr>
        <w:tabs>
          <w:tab w:val="left" w:pos="426"/>
          <w:tab w:val="left" w:pos="851"/>
        </w:tabs>
        <w:ind w:left="851"/>
        <w:jc w:val="both"/>
        <w:rPr>
          <w:rFonts w:ascii="Arial" w:hAnsi="Arial" w:cs="Arial"/>
        </w:rPr>
      </w:pPr>
      <w:r w:rsidRPr="00697711">
        <w:rPr>
          <w:rFonts w:ascii="Arial" w:hAnsi="Arial" w:cs="Arial"/>
        </w:rPr>
        <w:fldChar w:fldCharType="begin">
          <w:ffData>
            <w:name w:val=""/>
            <w:enabled/>
            <w:calcOnExit w:val="0"/>
            <w:checkBox>
              <w:size w:val="20"/>
              <w:default w:val="1"/>
            </w:checkBox>
          </w:ffData>
        </w:fldChar>
      </w:r>
      <w:r w:rsidRPr="00697711">
        <w:rPr>
          <w:rFonts w:ascii="Arial" w:hAnsi="Arial" w:cs="Arial"/>
        </w:rPr>
        <w:instrText xml:space="preserve"> FORMCHECKBOX </w:instrText>
      </w:r>
      <w:r w:rsidR="005552EA">
        <w:rPr>
          <w:rFonts w:ascii="Arial" w:hAnsi="Arial" w:cs="Arial"/>
        </w:rPr>
      </w:r>
      <w:r w:rsidR="005552EA">
        <w:rPr>
          <w:rFonts w:ascii="Arial" w:hAnsi="Arial" w:cs="Arial"/>
        </w:rPr>
        <w:fldChar w:fldCharType="separate"/>
      </w:r>
      <w:r w:rsidRPr="00697711">
        <w:rPr>
          <w:rFonts w:ascii="Arial" w:hAnsi="Arial" w:cs="Arial"/>
        </w:rPr>
        <w:fldChar w:fldCharType="end"/>
      </w:r>
      <w:r w:rsidR="009B1CD0" w:rsidRPr="00697711">
        <w:rPr>
          <w:rFonts w:ascii="Arial" w:hAnsi="Arial" w:cs="Arial"/>
        </w:rPr>
        <w:tab/>
        <w:t xml:space="preserve">à l’ensemble du marché </w:t>
      </w:r>
      <w:r w:rsidR="00FE48C9" w:rsidRPr="00697711">
        <w:rPr>
          <w:rFonts w:ascii="Arial" w:hAnsi="Arial" w:cs="Arial"/>
        </w:rPr>
        <w:t xml:space="preserve">public </w:t>
      </w:r>
      <w:r w:rsidR="009B1CD0" w:rsidRPr="00697711">
        <w:rPr>
          <w:rFonts w:ascii="Arial" w:hAnsi="Arial" w:cs="Arial"/>
          <w:i/>
          <w:iCs/>
          <w:sz w:val="18"/>
          <w:szCs w:val="18"/>
        </w:rPr>
        <w:t>(en cas de non allotissement)</w:t>
      </w:r>
      <w:r w:rsidR="00B87564" w:rsidRPr="00697711">
        <w:rPr>
          <w:rFonts w:ascii="Arial" w:hAnsi="Arial" w:cs="Arial"/>
          <w:i/>
          <w:iCs/>
          <w:sz w:val="18"/>
          <w:szCs w:val="18"/>
        </w:rPr>
        <w:t> </w:t>
      </w:r>
      <w:r w:rsidR="00B87564" w:rsidRPr="00697711">
        <w:rPr>
          <w:rFonts w:ascii="Arial" w:hAnsi="Arial" w:cs="Arial"/>
          <w:iCs/>
        </w:rPr>
        <w:t>;</w:t>
      </w:r>
    </w:p>
    <w:p w:rsidR="009B1CD0" w:rsidRPr="00697711" w:rsidRDefault="009B1CD0" w:rsidP="00403E90">
      <w:pPr>
        <w:pStyle w:val="fcasegauche"/>
        <w:tabs>
          <w:tab w:val="left" w:pos="851"/>
        </w:tabs>
        <w:spacing w:after="0"/>
        <w:ind w:left="0" w:firstLine="0"/>
        <w:rPr>
          <w:rFonts w:ascii="Arial" w:hAnsi="Arial" w:cs="Arial"/>
        </w:rPr>
      </w:pPr>
    </w:p>
    <w:p w:rsidR="009B1CD0" w:rsidRPr="00697711" w:rsidRDefault="009B1CD0" w:rsidP="006B5057">
      <w:pPr>
        <w:pStyle w:val="fcasegauche"/>
        <w:tabs>
          <w:tab w:val="left" w:pos="851"/>
        </w:tabs>
        <w:spacing w:before="120" w:after="0"/>
        <w:ind w:left="426" w:firstLine="0"/>
        <w:rPr>
          <w:rFonts w:ascii="Arial" w:hAnsi="Arial" w:cs="Arial"/>
          <w:iCs/>
        </w:rPr>
      </w:pPr>
    </w:p>
    <w:p w:rsidR="009B1CD0" w:rsidRPr="00697711" w:rsidRDefault="00093C8F" w:rsidP="006B5057">
      <w:pPr>
        <w:pStyle w:val="fcasegauche"/>
        <w:numPr>
          <w:ilvl w:val="0"/>
          <w:numId w:val="5"/>
        </w:numPr>
        <w:tabs>
          <w:tab w:val="left" w:pos="851"/>
        </w:tabs>
        <w:spacing w:after="0"/>
        <w:ind w:left="851"/>
        <w:rPr>
          <w:rFonts w:ascii="Arial" w:hAnsi="Arial" w:cs="Arial"/>
        </w:rPr>
      </w:pPr>
      <w:r w:rsidRPr="00697711">
        <w:rPr>
          <w:rFonts w:ascii="Arial" w:hAnsi="Arial" w:cs="Arial"/>
        </w:rPr>
        <w:fldChar w:fldCharType="begin">
          <w:ffData>
            <w:name w:val=""/>
            <w:enabled/>
            <w:calcOnExit w:val="0"/>
            <w:checkBox>
              <w:size w:val="20"/>
              <w:default w:val="0"/>
            </w:checkBox>
          </w:ffData>
        </w:fldChar>
      </w:r>
      <w:r w:rsidRPr="00697711">
        <w:rPr>
          <w:rFonts w:ascii="Arial" w:hAnsi="Arial" w:cs="Arial"/>
        </w:rPr>
        <w:instrText xml:space="preserve"> FORMCHECKBOX </w:instrText>
      </w:r>
      <w:r w:rsidR="005552EA">
        <w:rPr>
          <w:rFonts w:ascii="Arial" w:hAnsi="Arial" w:cs="Arial"/>
        </w:rPr>
      </w:r>
      <w:r w:rsidR="005552EA">
        <w:rPr>
          <w:rFonts w:ascii="Arial" w:hAnsi="Arial" w:cs="Arial"/>
        </w:rPr>
        <w:fldChar w:fldCharType="separate"/>
      </w:r>
      <w:r w:rsidRPr="00697711">
        <w:rPr>
          <w:rFonts w:ascii="Arial" w:hAnsi="Arial" w:cs="Arial"/>
        </w:rPr>
        <w:fldChar w:fldCharType="end"/>
      </w:r>
      <w:r w:rsidR="009B1CD0" w:rsidRPr="00697711">
        <w:rPr>
          <w:rFonts w:ascii="Arial" w:hAnsi="Arial" w:cs="Arial"/>
        </w:rPr>
        <w:tab/>
        <w:t>à l’offre de base</w:t>
      </w:r>
      <w:r w:rsidR="004C5755" w:rsidRPr="00697711">
        <w:rPr>
          <w:rFonts w:ascii="Arial" w:hAnsi="Arial" w:cs="Arial"/>
        </w:rPr>
        <w:t> ;</w:t>
      </w:r>
    </w:p>
    <w:p w:rsidR="009B1CD0" w:rsidRPr="00697711" w:rsidRDefault="009B1CD0" w:rsidP="005846FB">
      <w:pPr>
        <w:pStyle w:val="fcasegauche"/>
        <w:tabs>
          <w:tab w:val="left" w:pos="851"/>
        </w:tabs>
        <w:spacing w:after="0"/>
        <w:rPr>
          <w:rFonts w:ascii="Arial" w:hAnsi="Arial" w:cs="Arial"/>
        </w:rPr>
      </w:pPr>
    </w:p>
    <w:p w:rsidR="009B1CD0" w:rsidRPr="00697711" w:rsidRDefault="007D7A65" w:rsidP="005846FB">
      <w:pPr>
        <w:pStyle w:val="fcasegauche"/>
        <w:tabs>
          <w:tab w:val="left" w:pos="851"/>
        </w:tabs>
        <w:spacing w:after="0"/>
        <w:ind w:left="851" w:firstLine="0"/>
        <w:rPr>
          <w:rFonts w:ascii="Arial" w:hAnsi="Arial" w:cs="Arial"/>
        </w:rPr>
      </w:pPr>
      <w:r w:rsidRPr="00697711">
        <w:rPr>
          <w:rFonts w:ascii="Arial" w:hAnsi="Arial" w:cs="Arial"/>
        </w:rPr>
        <w:fldChar w:fldCharType="begin">
          <w:ffData>
            <w:name w:val=""/>
            <w:enabled/>
            <w:calcOnExit w:val="0"/>
            <w:checkBox>
              <w:size w:val="20"/>
              <w:default w:val="0"/>
            </w:checkBox>
          </w:ffData>
        </w:fldChar>
      </w:r>
      <w:r w:rsidRPr="00697711">
        <w:rPr>
          <w:rFonts w:ascii="Arial" w:hAnsi="Arial" w:cs="Arial"/>
        </w:rPr>
        <w:instrText xml:space="preserve"> FORMCHECKBOX </w:instrText>
      </w:r>
      <w:r w:rsidR="005552EA">
        <w:rPr>
          <w:rFonts w:ascii="Arial" w:hAnsi="Arial" w:cs="Arial"/>
        </w:rPr>
      </w:r>
      <w:r w:rsidR="005552EA">
        <w:rPr>
          <w:rFonts w:ascii="Arial" w:hAnsi="Arial" w:cs="Arial"/>
        </w:rPr>
        <w:fldChar w:fldCharType="separate"/>
      </w:r>
      <w:r w:rsidRPr="00697711">
        <w:rPr>
          <w:rFonts w:ascii="Arial" w:hAnsi="Arial" w:cs="Arial"/>
        </w:rPr>
        <w:fldChar w:fldCharType="end"/>
      </w:r>
      <w:r w:rsidR="009B1CD0" w:rsidRPr="00697711">
        <w:rPr>
          <w:rFonts w:ascii="Arial" w:hAnsi="Arial" w:cs="Arial"/>
        </w:rPr>
        <w:tab/>
        <w:t xml:space="preserve">à la variante suivante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B25EE1" w:rsidRDefault="00B25EE1"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4B6267" w:rsidRDefault="00B40989"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552EA">
        <w:fldChar w:fldCharType="separate"/>
      </w:r>
      <w:r>
        <w:fldChar w:fldCharType="end"/>
      </w:r>
      <w:r w:rsidR="009B1CD0" w:rsidRPr="004B6267">
        <w:rPr>
          <w:rFonts w:ascii="Arial" w:hAnsi="Arial" w:cs="Arial"/>
        </w:rPr>
        <w:t xml:space="preserve"> CCAP </w:t>
      </w:r>
      <w:r w:rsidR="009926AD">
        <w:rPr>
          <w:rFonts w:ascii="Arial" w:hAnsi="Arial" w:cs="Arial"/>
        </w:rPr>
        <w:t>202</w:t>
      </w:r>
      <w:r w:rsidR="00562475">
        <w:rPr>
          <w:rFonts w:ascii="Arial" w:hAnsi="Arial" w:cs="Arial"/>
        </w:rPr>
        <w:t>5</w:t>
      </w:r>
      <w:r w:rsidR="009926AD">
        <w:rPr>
          <w:rFonts w:ascii="Arial" w:hAnsi="Arial" w:cs="Arial"/>
        </w:rPr>
        <w:t>-</w:t>
      </w:r>
      <w:r w:rsidR="00403E90">
        <w:rPr>
          <w:rFonts w:ascii="Arial" w:hAnsi="Arial" w:cs="Arial"/>
        </w:rPr>
        <w:t>11</w:t>
      </w:r>
      <w:r w:rsidR="009B1CD0" w:rsidRPr="004B6267">
        <w:rPr>
          <w:rFonts w:ascii="Arial" w:hAnsi="Arial" w:cs="Arial"/>
        </w:rPr>
        <w:t>…………………………………………………………………………………………..</w:t>
      </w:r>
    </w:p>
    <w:p w:rsidR="009B1CD0" w:rsidRPr="004B6267" w:rsidRDefault="00B40989"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552EA">
        <w:fldChar w:fldCharType="separate"/>
      </w:r>
      <w:r>
        <w:fldChar w:fldCharType="end"/>
      </w:r>
      <w:r w:rsidR="009B1CD0" w:rsidRPr="004B6267">
        <w:rPr>
          <w:rFonts w:ascii="Arial" w:hAnsi="Arial" w:cs="Arial"/>
        </w:rPr>
        <w:t xml:space="preserve"> CCAG</w:t>
      </w:r>
      <w:r w:rsidR="009926AD">
        <w:rPr>
          <w:rFonts w:ascii="Arial" w:hAnsi="Arial" w:cs="Arial"/>
        </w:rPr>
        <w:t>-</w:t>
      </w:r>
      <w:r w:rsidR="003E7AA2" w:rsidRPr="004B6267">
        <w:rPr>
          <w:rFonts w:ascii="Arial" w:hAnsi="Arial" w:cs="Arial"/>
        </w:rPr>
        <w:t>F</w:t>
      </w:r>
      <w:r w:rsidR="009926AD">
        <w:rPr>
          <w:rFonts w:ascii="Arial" w:hAnsi="Arial" w:cs="Arial"/>
        </w:rPr>
        <w:t>CS</w:t>
      </w:r>
      <w:r w:rsidR="0021088D" w:rsidRPr="004B6267">
        <w:rPr>
          <w:rFonts w:ascii="Arial" w:hAnsi="Arial" w:cs="Arial"/>
        </w:rPr>
        <w:t xml:space="preserve"> </w:t>
      </w:r>
      <w:r w:rsidR="009926AD">
        <w:rPr>
          <w:rFonts w:ascii="Arial" w:hAnsi="Arial" w:cs="Arial"/>
        </w:rPr>
        <w:t>2021</w:t>
      </w:r>
      <w:r w:rsidR="0021088D" w:rsidRPr="004B6267">
        <w:rPr>
          <w:rFonts w:ascii="Arial" w:hAnsi="Arial" w:cs="Arial"/>
        </w:rPr>
        <w:t xml:space="preserve"> </w:t>
      </w:r>
      <w:r w:rsidR="009B1CD0" w:rsidRPr="004B6267">
        <w:rPr>
          <w:rFonts w:ascii="Arial" w:hAnsi="Arial" w:cs="Arial"/>
        </w:rPr>
        <w:t>……………………………………………………………………</w:t>
      </w:r>
      <w:r w:rsidR="00326819">
        <w:rPr>
          <w:rFonts w:ascii="Arial" w:hAnsi="Arial" w:cs="Arial"/>
        </w:rPr>
        <w:t>….</w:t>
      </w:r>
      <w:r w:rsidR="009B1CD0" w:rsidRPr="004B6267">
        <w:rPr>
          <w:rFonts w:ascii="Arial" w:hAnsi="Arial" w:cs="Arial"/>
        </w:rPr>
        <w:t>………………</w:t>
      </w:r>
    </w:p>
    <w:p w:rsidR="009B1CD0" w:rsidRPr="004B6267" w:rsidRDefault="00B40989"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552EA">
        <w:fldChar w:fldCharType="separate"/>
      </w:r>
      <w:r>
        <w:fldChar w:fldCharType="end"/>
      </w:r>
      <w:r w:rsidR="009B1CD0" w:rsidRPr="004B6267">
        <w:rPr>
          <w:rFonts w:ascii="Arial" w:hAnsi="Arial" w:cs="Arial"/>
        </w:rPr>
        <w:t xml:space="preserve"> CCTP </w:t>
      </w:r>
      <w:r w:rsidR="009926AD">
        <w:rPr>
          <w:rFonts w:ascii="Arial" w:hAnsi="Arial" w:cs="Arial"/>
        </w:rPr>
        <w:t>202</w:t>
      </w:r>
      <w:r w:rsidR="00562475">
        <w:rPr>
          <w:rFonts w:ascii="Arial" w:hAnsi="Arial" w:cs="Arial"/>
        </w:rPr>
        <w:t>5</w:t>
      </w:r>
      <w:r w:rsidR="009926AD">
        <w:rPr>
          <w:rFonts w:ascii="Arial" w:hAnsi="Arial" w:cs="Arial"/>
        </w:rPr>
        <w:t>-</w:t>
      </w:r>
      <w:r w:rsidR="00403E90">
        <w:rPr>
          <w:rFonts w:ascii="Arial" w:hAnsi="Arial" w:cs="Arial"/>
        </w:rPr>
        <w:t>11</w:t>
      </w:r>
      <w:r w:rsidR="009B1CD0" w:rsidRPr="004B6267">
        <w:rPr>
          <w:rFonts w:ascii="Arial" w:hAnsi="Arial" w:cs="Arial"/>
        </w:rPr>
        <w:t>…………………………………………………………………………………………..</w:t>
      </w:r>
    </w:p>
    <w:p w:rsidR="009B1CD0" w:rsidRPr="004D0C6B" w:rsidRDefault="00326819" w:rsidP="00326819">
      <w:pPr>
        <w:tabs>
          <w:tab w:val="left" w:pos="851"/>
        </w:tabs>
        <w:spacing w:before="120"/>
        <w:ind w:left="1135" w:hanging="284"/>
        <w:rPr>
          <w:rFonts w:ascii="Arial" w:hAnsi="Arial" w:cs="Arial"/>
        </w:rPr>
      </w:pPr>
      <w:r w:rsidRPr="004D0C6B">
        <w:fldChar w:fldCharType="begin">
          <w:ffData>
            <w:name w:val=""/>
            <w:enabled/>
            <w:calcOnExit w:val="0"/>
            <w:checkBox>
              <w:size w:val="20"/>
              <w:default w:val="1"/>
            </w:checkBox>
          </w:ffData>
        </w:fldChar>
      </w:r>
      <w:r w:rsidRPr="004D0C6B">
        <w:instrText xml:space="preserve"> FORMCHECKBOX </w:instrText>
      </w:r>
      <w:r w:rsidR="005552EA">
        <w:fldChar w:fldCharType="separate"/>
      </w:r>
      <w:r w:rsidRPr="004D0C6B">
        <w:fldChar w:fldCharType="end"/>
      </w:r>
      <w:r w:rsidR="009B1CD0" w:rsidRPr="004D0C6B">
        <w:rPr>
          <w:rFonts w:ascii="Arial" w:hAnsi="Arial" w:cs="Arial"/>
        </w:rPr>
        <w:t xml:space="preserve"> Autres :</w:t>
      </w:r>
      <w:r w:rsidR="00C03BFC" w:rsidRPr="004D0C6B">
        <w:rPr>
          <w:rFonts w:ascii="Arial" w:hAnsi="Arial" w:cs="Arial"/>
        </w:rPr>
        <w:t xml:space="preserve"> </w:t>
      </w:r>
      <w:r w:rsidR="00093C8F" w:rsidRPr="004D0C6B">
        <w:rPr>
          <w:rFonts w:ascii="Arial" w:hAnsi="Arial" w:cs="Arial"/>
        </w:rPr>
        <w:t>RC</w:t>
      </w:r>
      <w:r w:rsidR="00562475" w:rsidRPr="004D0C6B">
        <w:rPr>
          <w:rFonts w:ascii="Arial" w:hAnsi="Arial" w:cs="Arial"/>
        </w:rPr>
        <w:t xml:space="preserve"> 2025-</w:t>
      </w:r>
      <w:r w:rsidR="00403E90">
        <w:rPr>
          <w:rFonts w:ascii="Arial" w:hAnsi="Arial" w:cs="Arial"/>
        </w:rPr>
        <w:t>11</w:t>
      </w:r>
      <w:r w:rsidR="00093C8F" w:rsidRPr="004D0C6B">
        <w:rPr>
          <w:rFonts w:ascii="Arial" w:hAnsi="Arial" w:cs="Arial"/>
        </w:rPr>
        <w:t xml:space="preserve">, </w:t>
      </w:r>
      <w:r w:rsidR="00AB5887">
        <w:rPr>
          <w:rFonts w:ascii="Arial" w:hAnsi="Arial" w:cs="Arial"/>
        </w:rPr>
        <w:t>TMT</w:t>
      </w:r>
      <w:r w:rsidR="00562475" w:rsidRPr="004D0C6B">
        <w:rPr>
          <w:rFonts w:ascii="Arial" w:hAnsi="Arial" w:cs="Arial"/>
        </w:rPr>
        <w:t xml:space="preserve"> 2025-</w:t>
      </w:r>
      <w:r w:rsidR="00403E90">
        <w:rPr>
          <w:rFonts w:ascii="Arial" w:hAnsi="Arial" w:cs="Arial"/>
        </w:rPr>
        <w:t>11</w:t>
      </w:r>
      <w:r w:rsidR="0026520A" w:rsidRPr="004D0C6B">
        <w:rPr>
          <w:rFonts w:ascii="Arial" w:hAnsi="Arial" w:cs="Arial"/>
        </w:rPr>
        <w:t xml:space="preserve">, </w:t>
      </w:r>
      <w:r w:rsidR="00AB5887">
        <w:rPr>
          <w:rFonts w:ascii="Arial" w:hAnsi="Arial" w:cs="Arial"/>
        </w:rPr>
        <w:t>BPU/DQE 2025-</w:t>
      </w:r>
      <w:r w:rsidR="00403E90">
        <w:rPr>
          <w:rFonts w:ascii="Arial" w:hAnsi="Arial" w:cs="Arial"/>
        </w:rPr>
        <w:t>11</w:t>
      </w:r>
      <w:r w:rsidR="00AB5887">
        <w:rPr>
          <w:rFonts w:ascii="Arial" w:hAnsi="Arial" w:cs="Arial"/>
        </w:rPr>
        <w:t xml:space="preserve">, </w:t>
      </w:r>
      <w:r w:rsidR="0026520A" w:rsidRPr="004D0C6B">
        <w:rPr>
          <w:rFonts w:ascii="Arial" w:hAnsi="Arial" w:cs="Arial"/>
        </w:rPr>
        <w:t>2025-</w:t>
      </w:r>
      <w:r w:rsidR="00403E90">
        <w:rPr>
          <w:rFonts w:ascii="Arial" w:hAnsi="Arial" w:cs="Arial"/>
        </w:rPr>
        <w:t>11</w:t>
      </w:r>
      <w:r w:rsidR="0026520A" w:rsidRPr="004D0C6B">
        <w:rPr>
          <w:rFonts w:ascii="Arial" w:hAnsi="Arial" w:cs="Arial"/>
        </w:rPr>
        <w:t xml:space="preserve"> Formulaire de déclaration TVA.</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403E90" w:rsidRDefault="00403E90" w:rsidP="009B45B9">
      <w:pPr>
        <w:pStyle w:val="fcase1ertab"/>
        <w:tabs>
          <w:tab w:val="left" w:pos="851"/>
        </w:tabs>
        <w:ind w:left="0" w:firstLine="0"/>
      </w:pPr>
    </w:p>
    <w:p w:rsidR="009B1CD0" w:rsidRDefault="0056247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552EA">
        <w:fldChar w:fldCharType="separate"/>
      </w:r>
      <w:r>
        <w:fldChar w:fldCharType="end"/>
      </w:r>
      <w:r w:rsidR="009B1CD0">
        <w:rPr>
          <w:rFonts w:ascii="Arial" w:hAnsi="Arial" w:cs="Arial"/>
        </w:rPr>
        <w:t xml:space="preserve"> </w:t>
      </w:r>
      <w:r w:rsidR="00093C8F">
        <w:rPr>
          <w:rFonts w:ascii="Arial" w:hAnsi="Arial" w:cs="Arial"/>
        </w:rPr>
        <w:t>a</w:t>
      </w:r>
      <w:r w:rsidR="00093C8F" w:rsidRPr="00093C8F">
        <w:rPr>
          <w:rFonts w:ascii="Arial" w:hAnsi="Arial" w:cs="Arial"/>
        </w:rPr>
        <w:t xml:space="preserve">ux prix indiqués dans l’annexe financière </w:t>
      </w:r>
      <w:r w:rsidR="000733AB">
        <w:rPr>
          <w:rFonts w:ascii="Arial" w:hAnsi="Arial" w:cs="Arial"/>
        </w:rPr>
        <w:t>« </w:t>
      </w:r>
      <w:r w:rsidR="00330BE9">
        <w:rPr>
          <w:rFonts w:ascii="Arial" w:hAnsi="Arial" w:cs="Arial"/>
          <w:b/>
        </w:rPr>
        <w:t>Bordere</w:t>
      </w:r>
      <w:r w:rsidR="00AB5887">
        <w:rPr>
          <w:rFonts w:ascii="Arial" w:hAnsi="Arial" w:cs="Arial"/>
          <w:b/>
        </w:rPr>
        <w:t>au des P</w:t>
      </w:r>
      <w:r w:rsidR="00330BE9">
        <w:rPr>
          <w:rFonts w:ascii="Arial" w:hAnsi="Arial" w:cs="Arial"/>
          <w:b/>
        </w:rPr>
        <w:t>rix</w:t>
      </w:r>
      <w:r w:rsidR="00AB5887">
        <w:rPr>
          <w:rFonts w:ascii="Arial" w:hAnsi="Arial" w:cs="Arial"/>
          <w:b/>
        </w:rPr>
        <w:t xml:space="preserve"> U</w:t>
      </w:r>
      <w:r w:rsidR="00330BE9">
        <w:rPr>
          <w:rFonts w:ascii="Arial" w:hAnsi="Arial" w:cs="Arial"/>
          <w:b/>
        </w:rPr>
        <w:t>nitaire</w:t>
      </w:r>
      <w:r w:rsidR="00AB5887">
        <w:rPr>
          <w:rFonts w:ascii="Arial" w:hAnsi="Arial" w:cs="Arial"/>
          <w:b/>
        </w:rPr>
        <w:t>s</w:t>
      </w:r>
      <w:r w:rsidR="00330BE9">
        <w:rPr>
          <w:rFonts w:ascii="Arial" w:hAnsi="Arial" w:cs="Arial"/>
          <w:b/>
        </w:rPr>
        <w:t xml:space="preserve"> (BPU) – Dét</w:t>
      </w:r>
      <w:r w:rsidR="00AB5887">
        <w:rPr>
          <w:rFonts w:ascii="Arial" w:hAnsi="Arial" w:cs="Arial"/>
          <w:b/>
        </w:rPr>
        <w:t>ail Quantitatif E</w:t>
      </w:r>
      <w:r w:rsidR="00330BE9">
        <w:rPr>
          <w:rFonts w:ascii="Arial" w:hAnsi="Arial" w:cs="Arial"/>
          <w:b/>
        </w:rPr>
        <w:t>stimatif (DQE)</w:t>
      </w:r>
      <w:r w:rsidR="000733AB" w:rsidRPr="00697711">
        <w:rPr>
          <w:rFonts w:ascii="Arial" w:hAnsi="Arial" w:cs="Arial"/>
          <w:b/>
        </w:rPr>
        <w:t xml:space="preserve"> – 202</w:t>
      </w:r>
      <w:r w:rsidRPr="00697711">
        <w:rPr>
          <w:rFonts w:ascii="Arial" w:hAnsi="Arial" w:cs="Arial"/>
          <w:b/>
        </w:rPr>
        <w:t>5</w:t>
      </w:r>
      <w:r w:rsidR="000733AB" w:rsidRPr="00697711">
        <w:rPr>
          <w:rFonts w:ascii="Arial" w:hAnsi="Arial" w:cs="Arial"/>
          <w:b/>
        </w:rPr>
        <w:t>-</w:t>
      </w:r>
      <w:r w:rsidR="00403E90">
        <w:rPr>
          <w:rFonts w:ascii="Arial" w:hAnsi="Arial" w:cs="Arial"/>
          <w:b/>
        </w:rPr>
        <w:t>11</w:t>
      </w:r>
      <w:r w:rsidR="000733AB">
        <w:rPr>
          <w:rFonts w:ascii="Arial" w:hAnsi="Arial" w:cs="Arial"/>
        </w:rPr>
        <w:t>» jointe au présent document</w:t>
      </w:r>
      <w:r w:rsidR="009B1CD0">
        <w:rPr>
          <w:rFonts w:ascii="Arial" w:hAnsi="Arial" w:cs="Arial"/>
        </w:rPr>
        <w:t>.</w:t>
      </w:r>
    </w:p>
    <w:p w:rsidR="00697711" w:rsidRDefault="00697711" w:rsidP="009B45B9">
      <w:pPr>
        <w:pStyle w:val="fcase1ertab"/>
        <w:tabs>
          <w:tab w:val="clear" w:pos="426"/>
          <w:tab w:val="left" w:pos="851"/>
        </w:tabs>
        <w:spacing w:before="120"/>
        <w:ind w:firstLine="142"/>
        <w:rPr>
          <w:rFonts w:ascii="Arial" w:hAnsi="Arial" w:cs="Arial"/>
        </w:rPr>
      </w:pPr>
    </w:p>
    <w:p w:rsidR="00697711" w:rsidRDefault="00697711" w:rsidP="009B45B9">
      <w:pPr>
        <w:pStyle w:val="fcase1ertab"/>
        <w:tabs>
          <w:tab w:val="clear" w:pos="426"/>
          <w:tab w:val="left" w:pos="851"/>
        </w:tabs>
        <w:spacing w:before="120"/>
        <w:ind w:firstLine="142"/>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697711" w:rsidRDefault="00697711" w:rsidP="00697711">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697711" w:rsidRDefault="00697711" w:rsidP="00697711">
      <w:pPr>
        <w:pStyle w:val="fcase1ertab"/>
        <w:tabs>
          <w:tab w:val="left" w:pos="851"/>
        </w:tabs>
        <w:rPr>
          <w:rFonts w:ascii="Arial" w:hAnsi="Arial" w:cs="Arial"/>
        </w:rPr>
      </w:pPr>
      <w:r>
        <w:rPr>
          <w:rFonts w:ascii="Arial" w:hAnsi="Arial" w:cs="Arial"/>
          <w:i/>
          <w:iCs/>
          <w:sz w:val="18"/>
          <w:szCs w:val="18"/>
        </w:rPr>
        <w:t>(En cas de groupement d’opérateurs économiques.)</w:t>
      </w:r>
    </w:p>
    <w:p w:rsidR="00697711" w:rsidRDefault="00697711" w:rsidP="00697711">
      <w:pPr>
        <w:tabs>
          <w:tab w:val="left" w:pos="851"/>
          <w:tab w:val="left" w:pos="6237"/>
        </w:tabs>
        <w:rPr>
          <w:rFonts w:ascii="Arial" w:hAnsi="Arial" w:cs="Arial"/>
          <w:i/>
          <w:iCs/>
          <w:sz w:val="18"/>
          <w:szCs w:val="18"/>
        </w:rPr>
      </w:pPr>
    </w:p>
    <w:p w:rsidR="00697711" w:rsidRDefault="00697711" w:rsidP="00697711">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697711" w:rsidRDefault="00697711" w:rsidP="00697711">
      <w:pPr>
        <w:pStyle w:val="fcase1ertab"/>
        <w:tabs>
          <w:tab w:val="left" w:pos="851"/>
        </w:tabs>
        <w:rPr>
          <w:rFonts w:ascii="Arial" w:hAnsi="Arial" w:cs="Arial"/>
        </w:rPr>
      </w:pPr>
      <w:r>
        <w:rPr>
          <w:rFonts w:ascii="Arial" w:hAnsi="Arial" w:cs="Arial"/>
          <w:i/>
          <w:iCs/>
          <w:sz w:val="18"/>
          <w:szCs w:val="18"/>
        </w:rPr>
        <w:t>(Cocher la case correspondante.)</w:t>
      </w:r>
    </w:p>
    <w:p w:rsidR="00697711" w:rsidRDefault="00697711" w:rsidP="0069771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iCs/>
        </w:rPr>
        <w:t xml:space="preserve"> </w:t>
      </w:r>
      <w:r>
        <w:rPr>
          <w:rFonts w:ascii="Arial" w:hAnsi="Arial" w:cs="Arial"/>
        </w:rPr>
        <w:t>solidaire</w:t>
      </w:r>
    </w:p>
    <w:p w:rsidR="00697711" w:rsidRDefault="00697711" w:rsidP="0069771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697711" w:rsidTr="00A9553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rPr>
            </w:pPr>
            <w:r>
              <w:rPr>
                <w:rFonts w:ascii="Arial" w:hAnsi="Arial" w:cs="Arial"/>
                <w:b/>
              </w:rPr>
              <w:t xml:space="preserve">Désignation des membres </w:t>
            </w:r>
          </w:p>
          <w:p w:rsidR="00697711" w:rsidRDefault="00697711" w:rsidP="00FD5E3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7711" w:rsidRDefault="00697711" w:rsidP="00FD5E35">
            <w:pPr>
              <w:pStyle w:val="Titre5"/>
              <w:tabs>
                <w:tab w:val="left" w:pos="851"/>
              </w:tabs>
              <w:ind w:left="0" w:hanging="1008"/>
              <w:jc w:val="center"/>
              <w:rPr>
                <w:b/>
                <w:i w:val="0"/>
                <w:sz w:val="20"/>
              </w:rPr>
            </w:pPr>
            <w:r>
              <w:rPr>
                <w:b/>
                <w:i w:val="0"/>
                <w:sz w:val="20"/>
              </w:rPr>
              <w:t>Prestations exécutées par les membres</w:t>
            </w:r>
          </w:p>
          <w:p w:rsidR="00697711" w:rsidRDefault="00697711" w:rsidP="00FD5E35">
            <w:pPr>
              <w:pStyle w:val="Titre5"/>
              <w:tabs>
                <w:tab w:val="left" w:pos="851"/>
              </w:tabs>
              <w:ind w:left="0" w:hanging="1008"/>
              <w:jc w:val="center"/>
              <w:rPr>
                <w:b/>
              </w:rPr>
            </w:pPr>
            <w:r>
              <w:rPr>
                <w:b/>
                <w:i w:val="0"/>
                <w:sz w:val="20"/>
              </w:rPr>
              <w:t>du groupement conjoint</w:t>
            </w:r>
          </w:p>
        </w:tc>
      </w:tr>
      <w:tr w:rsidR="00697711" w:rsidTr="00A9553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697711" w:rsidRDefault="00697711" w:rsidP="00FD5E3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697711" w:rsidRDefault="00697711" w:rsidP="00FD5E3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97711" w:rsidRDefault="00697711" w:rsidP="00FD5E35">
            <w:pPr>
              <w:tabs>
                <w:tab w:val="left" w:pos="851"/>
              </w:tabs>
              <w:jc w:val="center"/>
              <w:rPr>
                <w:rFonts w:ascii="Arial" w:hAnsi="Arial" w:cs="Arial"/>
                <w:b/>
              </w:rPr>
            </w:pPr>
            <w:r>
              <w:rPr>
                <w:rFonts w:ascii="Arial" w:hAnsi="Arial" w:cs="Arial"/>
                <w:b/>
              </w:rPr>
              <w:t xml:space="preserve">Montant HT </w:t>
            </w:r>
          </w:p>
          <w:p w:rsidR="00697711" w:rsidRDefault="00697711" w:rsidP="00FD5E35">
            <w:pPr>
              <w:tabs>
                <w:tab w:val="left" w:pos="851"/>
              </w:tabs>
              <w:jc w:val="center"/>
              <w:rPr>
                <w:rFonts w:ascii="Arial" w:hAnsi="Arial" w:cs="Arial"/>
              </w:rPr>
            </w:pPr>
            <w:r>
              <w:rPr>
                <w:rFonts w:ascii="Arial" w:hAnsi="Arial" w:cs="Arial"/>
                <w:b/>
              </w:rPr>
              <w:t>de la prestation</w:t>
            </w:r>
          </w:p>
        </w:tc>
      </w:tr>
      <w:tr w:rsidR="00697711" w:rsidTr="00A95533">
        <w:trPr>
          <w:trHeight w:val="1021"/>
        </w:trPr>
        <w:tc>
          <w:tcPr>
            <w:tcW w:w="4503" w:type="dxa"/>
            <w:tcBorders>
              <w:top w:val="single" w:sz="4" w:space="0" w:color="000000"/>
              <w:left w:val="single" w:sz="4" w:space="0" w:color="000000"/>
            </w:tcBorders>
            <w:shd w:val="clear" w:color="auto" w:fill="CCFFFF"/>
          </w:tcPr>
          <w:p w:rsidR="00697711" w:rsidRDefault="00697711" w:rsidP="00FD5E3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697711" w:rsidRDefault="00697711" w:rsidP="00FD5E3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697711" w:rsidRDefault="00697711" w:rsidP="00FD5E35">
            <w:pPr>
              <w:tabs>
                <w:tab w:val="left" w:pos="851"/>
              </w:tabs>
              <w:snapToGrid w:val="0"/>
              <w:jc w:val="both"/>
              <w:rPr>
                <w:rFonts w:ascii="Arial" w:hAnsi="Arial" w:cs="Arial"/>
              </w:rPr>
            </w:pPr>
          </w:p>
        </w:tc>
      </w:tr>
      <w:tr w:rsidR="00697711" w:rsidTr="00A95533">
        <w:trPr>
          <w:trHeight w:val="1021"/>
        </w:trPr>
        <w:tc>
          <w:tcPr>
            <w:tcW w:w="4503" w:type="dxa"/>
            <w:tcBorders>
              <w:left w:val="single" w:sz="4" w:space="0" w:color="000000"/>
              <w:bottom w:val="single" w:sz="4" w:space="0" w:color="000000"/>
            </w:tcBorders>
            <w:shd w:val="clear" w:color="auto" w:fill="auto"/>
          </w:tcPr>
          <w:p w:rsidR="00697711" w:rsidRDefault="00697711" w:rsidP="00FD5E3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697711" w:rsidRDefault="00697711" w:rsidP="00FD5E3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697711" w:rsidRDefault="00697711" w:rsidP="00FD5E35">
            <w:pPr>
              <w:tabs>
                <w:tab w:val="left" w:pos="851"/>
              </w:tabs>
              <w:snapToGrid w:val="0"/>
              <w:jc w:val="both"/>
              <w:rPr>
                <w:rFonts w:ascii="Arial" w:hAnsi="Arial" w:cs="Arial"/>
              </w:rPr>
            </w:pPr>
          </w:p>
        </w:tc>
      </w:tr>
    </w:tbl>
    <w:p w:rsidR="00697711" w:rsidRDefault="00697711" w:rsidP="00697711">
      <w:pPr>
        <w:tabs>
          <w:tab w:val="left" w:pos="851"/>
          <w:tab w:val="left" w:pos="6237"/>
        </w:tabs>
      </w:pPr>
    </w:p>
    <w:p w:rsidR="00697711" w:rsidRDefault="00697711" w:rsidP="00697711">
      <w:pPr>
        <w:pStyle w:val="fcasegauche"/>
        <w:tabs>
          <w:tab w:val="left" w:pos="851"/>
        </w:tabs>
        <w:spacing w:after="0"/>
        <w:ind w:left="0" w:firstLine="0"/>
        <w:rPr>
          <w:rFonts w:ascii="Arial" w:hAnsi="Arial" w:cs="Arial"/>
          <w:bCs/>
          <w:iCs/>
        </w:rPr>
      </w:pPr>
    </w:p>
    <w:p w:rsidR="00697711" w:rsidRDefault="00697711" w:rsidP="00697711">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697711" w:rsidRDefault="00697711" w:rsidP="00697711">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697711" w:rsidRDefault="00697711" w:rsidP="00697711">
      <w:pPr>
        <w:pStyle w:val="fcasegauche"/>
        <w:tabs>
          <w:tab w:val="left" w:pos="426"/>
          <w:tab w:val="left" w:pos="851"/>
        </w:tabs>
        <w:spacing w:after="0"/>
        <w:ind w:left="0" w:firstLine="0"/>
        <w:jc w:val="left"/>
        <w:rPr>
          <w:rFonts w:ascii="Arial" w:hAnsi="Arial" w:cs="Arial"/>
        </w:rPr>
      </w:pPr>
    </w:p>
    <w:p w:rsidR="00697711" w:rsidRDefault="00697711" w:rsidP="00697711">
      <w:pPr>
        <w:pStyle w:val="fcasegauche"/>
        <w:tabs>
          <w:tab w:val="left" w:pos="426"/>
          <w:tab w:val="left" w:pos="851"/>
        </w:tabs>
        <w:spacing w:after="0"/>
        <w:ind w:left="0" w:firstLine="0"/>
        <w:jc w:val="left"/>
        <w:rPr>
          <w:rFonts w:ascii="Arial" w:hAnsi="Arial" w:cs="Arial"/>
        </w:rPr>
      </w:pPr>
    </w:p>
    <w:p w:rsidR="00697711" w:rsidRDefault="00697711" w:rsidP="00697711">
      <w:pPr>
        <w:pStyle w:val="fcasegauche"/>
        <w:tabs>
          <w:tab w:val="left" w:pos="426"/>
          <w:tab w:val="left" w:pos="851"/>
        </w:tabs>
        <w:spacing w:after="0"/>
        <w:ind w:left="0" w:firstLine="0"/>
        <w:jc w:val="left"/>
        <w:rPr>
          <w:rFonts w:ascii="Arial" w:hAnsi="Arial" w:cs="Arial"/>
        </w:rPr>
      </w:pPr>
    </w:p>
    <w:p w:rsidR="00697711" w:rsidRDefault="00697711" w:rsidP="00697711">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697711" w:rsidRDefault="00697711" w:rsidP="00697711">
      <w:pPr>
        <w:tabs>
          <w:tab w:val="left" w:pos="426"/>
          <w:tab w:val="left" w:pos="851"/>
        </w:tabs>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tab/>
        <w:t>Oui</w:t>
      </w:r>
    </w:p>
    <w:p w:rsidR="00697711" w:rsidRDefault="00697711" w:rsidP="00697711">
      <w:pPr>
        <w:tabs>
          <w:tab w:val="left" w:pos="851"/>
        </w:tabs>
        <w:rPr>
          <w:rFonts w:ascii="Arial" w:hAnsi="Arial" w:cs="Arial"/>
          <w:b/>
        </w:rPr>
      </w:pPr>
      <w:r>
        <w:rPr>
          <w:rFonts w:ascii="Arial" w:hAnsi="Arial" w:cs="Arial"/>
          <w:i/>
          <w:sz w:val="18"/>
          <w:szCs w:val="18"/>
        </w:rPr>
        <w:t>(Cocher la case correspondante.)</w:t>
      </w:r>
    </w:p>
    <w:p w:rsidR="00697711" w:rsidRDefault="00697711" w:rsidP="00697711">
      <w:pPr>
        <w:tabs>
          <w:tab w:val="left" w:pos="426"/>
          <w:tab w:val="left" w:pos="851"/>
        </w:tabs>
        <w:jc w:val="both"/>
        <w:rPr>
          <w:rFonts w:ascii="Arial" w:hAnsi="Arial" w:cs="Arial"/>
          <w:b/>
        </w:rPr>
      </w:pPr>
    </w:p>
    <w:p w:rsidR="00697711" w:rsidRDefault="00697711" w:rsidP="00697711">
      <w:pPr>
        <w:tabs>
          <w:tab w:val="left" w:pos="426"/>
          <w:tab w:val="left" w:pos="851"/>
        </w:tabs>
        <w:jc w:val="both"/>
        <w:rPr>
          <w:rFonts w:ascii="Arial" w:hAnsi="Arial" w:cs="Arial"/>
          <w:b/>
        </w:rPr>
      </w:pPr>
    </w:p>
    <w:p w:rsidR="00697711" w:rsidRDefault="00697711" w:rsidP="00697711">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697711" w:rsidRDefault="00697711" w:rsidP="00697711">
      <w:pPr>
        <w:tabs>
          <w:tab w:val="left" w:pos="576"/>
          <w:tab w:val="left" w:pos="851"/>
        </w:tabs>
        <w:jc w:val="both"/>
        <w:rPr>
          <w:rFonts w:ascii="Arial" w:hAnsi="Arial" w:cs="Arial"/>
        </w:rPr>
      </w:pPr>
    </w:p>
    <w:p w:rsidR="00697711" w:rsidRDefault="00697711" w:rsidP="00697711">
      <w:pPr>
        <w:tabs>
          <w:tab w:val="left" w:pos="576"/>
          <w:tab w:val="left" w:pos="851"/>
        </w:tabs>
        <w:jc w:val="both"/>
      </w:pPr>
      <w:r>
        <w:rPr>
          <w:rFonts w:ascii="Arial" w:hAnsi="Arial" w:cs="Arial"/>
        </w:rPr>
        <w:t xml:space="preserve">La durée d’exécution maximale du marché public est de 2 ans et 6 mois à compter du 01/07/ 2025 : </w:t>
      </w:r>
      <w:r>
        <w:rPr>
          <w:rFonts w:ascii="Arial" w:hAnsi="Arial" w:cs="Arial"/>
          <w:i/>
          <w:sz w:val="18"/>
          <w:szCs w:val="18"/>
        </w:rPr>
        <w:t>(Cocher la case correspondante.)</w:t>
      </w:r>
    </w:p>
    <w:p w:rsidR="00697711" w:rsidRDefault="00697711" w:rsidP="00697711">
      <w:pPr>
        <w:tabs>
          <w:tab w:val="left" w:pos="851"/>
        </w:tabs>
        <w:spacing w:before="120"/>
        <w:ind w:left="567"/>
        <w:jc w:val="both"/>
      </w:pPr>
      <w:r>
        <w:lastRenderedPageBreak/>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rPr>
        <w:tab/>
        <w:t>la date de notification du marché public ;</w:t>
      </w:r>
    </w:p>
    <w:p w:rsidR="00697711" w:rsidRDefault="00697711" w:rsidP="0069771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rPr>
        <w:tab/>
        <w:t>la date de notification de l’ordre de service ;</w:t>
      </w:r>
    </w:p>
    <w:p w:rsidR="00697711" w:rsidRDefault="00697711" w:rsidP="00697711">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rsidR="005552EA">
        <w:fldChar w:fldCharType="separate"/>
      </w:r>
      <w:r>
        <w:fldChar w:fldCharType="end"/>
      </w:r>
      <w:r>
        <w:rPr>
          <w:rFonts w:ascii="Arial" w:hAnsi="Arial" w:cs="Arial"/>
        </w:rPr>
        <w:tab/>
        <w:t>la date de début d’exécution prévue par le marché public lorsqu’elle est postérieure à la date de notification.</w:t>
      </w:r>
    </w:p>
    <w:p w:rsidR="00697711" w:rsidRDefault="00697711" w:rsidP="00697711">
      <w:pPr>
        <w:tabs>
          <w:tab w:val="left" w:pos="426"/>
          <w:tab w:val="left" w:pos="851"/>
        </w:tabs>
        <w:jc w:val="both"/>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5552EA">
        <w:fldChar w:fldCharType="separate"/>
      </w:r>
      <w:r>
        <w:fldChar w:fldCharType="end"/>
      </w:r>
      <w:r>
        <w:tab/>
        <w:t>Oui</w:t>
      </w:r>
    </w:p>
    <w:p w:rsidR="00697711" w:rsidRDefault="00697711" w:rsidP="00697711">
      <w:pPr>
        <w:tabs>
          <w:tab w:val="left" w:pos="851"/>
        </w:tabs>
        <w:rPr>
          <w:rFonts w:ascii="Arial" w:hAnsi="Arial" w:cs="Arial"/>
        </w:rPr>
      </w:pPr>
      <w:r>
        <w:rPr>
          <w:rFonts w:ascii="Arial" w:hAnsi="Arial" w:cs="Arial"/>
          <w:i/>
          <w:sz w:val="18"/>
          <w:szCs w:val="18"/>
        </w:rPr>
        <w:t>(Cocher la case correspondante.)</w:t>
      </w:r>
      <w:bookmarkStart w:id="0" w:name="_GoBack"/>
      <w:bookmarkEnd w:id="0"/>
    </w:p>
    <w:p w:rsidR="00697711" w:rsidRDefault="00697711" w:rsidP="00697711">
      <w:pPr>
        <w:tabs>
          <w:tab w:val="left" w:pos="426"/>
          <w:tab w:val="left" w:pos="851"/>
        </w:tabs>
        <w:jc w:val="both"/>
        <w:rPr>
          <w:rFonts w:ascii="Arial" w:hAnsi="Arial" w:cs="Arial"/>
        </w:rPr>
      </w:pPr>
    </w:p>
    <w:p w:rsidR="00697711" w:rsidRDefault="00697711" w:rsidP="00697711">
      <w:pPr>
        <w:tabs>
          <w:tab w:val="left" w:pos="426"/>
          <w:tab w:val="left" w:pos="851"/>
        </w:tabs>
        <w:jc w:val="both"/>
        <w:rPr>
          <w:rFonts w:ascii="Arial" w:hAnsi="Arial" w:cs="Arial"/>
        </w:rPr>
      </w:pPr>
      <w:r>
        <w:rPr>
          <w:rFonts w:ascii="Arial" w:hAnsi="Arial" w:cs="Arial"/>
        </w:rPr>
        <w:t>Si oui, préciser :</w:t>
      </w:r>
    </w:p>
    <w:p w:rsidR="00697711" w:rsidRDefault="00697711" w:rsidP="00697711">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403E90">
        <w:rPr>
          <w:rFonts w:ascii="Arial" w:hAnsi="Arial" w:cs="Arial"/>
        </w:rPr>
        <w:t>1</w:t>
      </w:r>
    </w:p>
    <w:p w:rsidR="00697711" w:rsidRPr="008E51E6" w:rsidRDefault="00697711" w:rsidP="00697711">
      <w:pPr>
        <w:numPr>
          <w:ilvl w:val="0"/>
          <w:numId w:val="2"/>
        </w:numPr>
        <w:tabs>
          <w:tab w:val="left" w:pos="426"/>
          <w:tab w:val="left" w:pos="851"/>
        </w:tabs>
        <w:spacing w:before="120"/>
        <w:ind w:left="924" w:hanging="357"/>
        <w:jc w:val="both"/>
        <w:rPr>
          <w:rFonts w:ascii="Arial" w:hAnsi="Arial" w:cs="Arial"/>
        </w:rPr>
      </w:pPr>
      <w:r w:rsidRPr="008E51E6">
        <w:rPr>
          <w:rFonts w:ascii="Arial" w:hAnsi="Arial" w:cs="Arial"/>
        </w:rPr>
        <w:t>Durée des reconductions : 1 an</w:t>
      </w:r>
    </w:p>
    <w:p w:rsidR="00697711" w:rsidRDefault="00697711" w:rsidP="00697711">
      <w:pPr>
        <w:suppressAutoHyphens w:val="0"/>
        <w:spacing w:line="233" w:lineRule="exact"/>
        <w:ind w:left="20" w:right="20"/>
        <w:jc w:val="both"/>
        <w:rPr>
          <w:rFonts w:eastAsia="Lucida Sans" w:cs="Lucida Sans"/>
          <w:color w:val="000000"/>
          <w:szCs w:val="24"/>
          <w:lang w:eastAsia="en-US"/>
        </w:rPr>
      </w:pPr>
    </w:p>
    <w:p w:rsidR="00697711" w:rsidRDefault="00697711" w:rsidP="00697711">
      <w:pPr>
        <w:suppressAutoHyphens w:val="0"/>
        <w:spacing w:line="233" w:lineRule="exact"/>
        <w:ind w:left="20" w:right="20"/>
        <w:jc w:val="both"/>
        <w:rPr>
          <w:rFonts w:eastAsia="Lucida Sans" w:cs="Lucida Sans"/>
          <w:color w:val="000000"/>
          <w:szCs w:val="24"/>
          <w:lang w:eastAsia="en-US"/>
        </w:rPr>
      </w:pPr>
    </w:p>
    <w:p w:rsidR="00697711" w:rsidRDefault="00697711" w:rsidP="00697711">
      <w:pPr>
        <w:pStyle w:val="Titre4"/>
        <w:tabs>
          <w:tab w:val="clear" w:pos="4111"/>
          <w:tab w:val="left" w:pos="426"/>
          <w:tab w:val="left" w:pos="851"/>
        </w:tabs>
      </w:pPr>
      <w:r>
        <w:rPr>
          <w:sz w:val="22"/>
          <w:szCs w:val="22"/>
        </w:rPr>
        <w:t>B6 -</w:t>
      </w:r>
      <w:r>
        <w:rPr>
          <w:b w:val="0"/>
          <w:sz w:val="22"/>
          <w:szCs w:val="22"/>
        </w:rPr>
        <w:t xml:space="preserve"> </w:t>
      </w:r>
      <w:r w:rsidRPr="00E017F1">
        <w:rPr>
          <w:sz w:val="22"/>
          <w:szCs w:val="22"/>
        </w:rPr>
        <w:t>Désignation des référents du marché</w:t>
      </w:r>
    </w:p>
    <w:p w:rsidR="00697711" w:rsidRDefault="00697711" w:rsidP="00697711">
      <w:pPr>
        <w:suppressAutoHyphens w:val="0"/>
        <w:spacing w:line="233" w:lineRule="exact"/>
        <w:ind w:left="20" w:right="20"/>
        <w:jc w:val="both"/>
        <w:rPr>
          <w:rFonts w:eastAsia="Lucida Sans" w:cs="Lucida Sans"/>
          <w:color w:val="000000"/>
          <w:szCs w:val="24"/>
          <w:lang w:eastAsia="en-US"/>
        </w:rPr>
      </w:pPr>
    </w:p>
    <w:p w:rsidR="00697711" w:rsidRPr="00E017F1" w:rsidRDefault="00697711" w:rsidP="00697711">
      <w:pPr>
        <w:suppressAutoHyphens w:val="0"/>
        <w:spacing w:line="233" w:lineRule="exact"/>
        <w:ind w:left="20" w:right="20"/>
        <w:jc w:val="both"/>
        <w:rPr>
          <w:rFonts w:eastAsia="Lucida Sans" w:cs="Lucida Sans"/>
          <w:color w:val="000000"/>
          <w:szCs w:val="24"/>
          <w:lang w:eastAsia="en-US"/>
        </w:rPr>
      </w:pPr>
      <w:r>
        <w:rPr>
          <w:rFonts w:eastAsia="Lucida Sans" w:cs="Lucida Sans"/>
          <w:color w:val="000000"/>
          <w:szCs w:val="24"/>
          <w:lang w:eastAsia="en-US"/>
        </w:rPr>
        <w:t>L</w:t>
      </w:r>
      <w:r w:rsidRPr="00E017F1">
        <w:rPr>
          <w:rFonts w:eastAsia="Lucida Sans" w:cs="Lucida Sans"/>
          <w:color w:val="000000"/>
          <w:szCs w:val="24"/>
          <w:lang w:eastAsia="en-US"/>
        </w:rPr>
        <w:t xml:space="preserve">e titulaire </w:t>
      </w:r>
      <w:r>
        <w:rPr>
          <w:rFonts w:eastAsia="Lucida Sans" w:cs="Lucida Sans"/>
          <w:color w:val="000000"/>
          <w:szCs w:val="24"/>
          <w:lang w:eastAsia="en-US"/>
        </w:rPr>
        <w:t>désigne</w:t>
      </w:r>
      <w:r w:rsidRPr="00E017F1">
        <w:rPr>
          <w:rFonts w:eastAsia="Lucida Sans" w:cs="Lucida Sans"/>
          <w:color w:val="000000"/>
          <w:szCs w:val="24"/>
          <w:lang w:eastAsia="en-US"/>
        </w:rPr>
        <w:t xml:space="preserve"> les personnes référentes de ce marché qui seront les seuls interlocuteurs de l'organisme (responsable technique, commercial, responsable facturation).</w:t>
      </w:r>
    </w:p>
    <w:p w:rsidR="00697711" w:rsidRPr="00663EC0" w:rsidRDefault="00697711" w:rsidP="00697711"/>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3827"/>
        <w:gridCol w:w="5103"/>
      </w:tblGrid>
      <w:tr w:rsidR="00697711" w:rsidRPr="00663EC0" w:rsidTr="00FD5E35">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97711" w:rsidRPr="00663EC0" w:rsidRDefault="00697711" w:rsidP="00FD5E35">
            <w:pPr>
              <w:rPr>
                <w:b/>
              </w:rPr>
            </w:pPr>
            <w:r w:rsidRPr="00663EC0">
              <w:rPr>
                <w:b/>
              </w:rPr>
              <w:t>Fonctions</w:t>
            </w:r>
          </w:p>
        </w:tc>
        <w:tc>
          <w:tcPr>
            <w:tcW w:w="3827" w:type="dxa"/>
            <w:tcBorders>
              <w:top w:val="single" w:sz="4" w:space="0" w:color="auto"/>
              <w:left w:val="single" w:sz="4" w:space="0" w:color="auto"/>
              <w:bottom w:val="single" w:sz="4" w:space="0" w:color="auto"/>
              <w:right w:val="single" w:sz="4" w:space="0" w:color="auto"/>
            </w:tcBorders>
            <w:shd w:val="clear" w:color="auto" w:fill="D9D9D9"/>
            <w:vAlign w:val="center"/>
          </w:tcPr>
          <w:p w:rsidR="00697711" w:rsidRPr="00663EC0" w:rsidRDefault="00697711" w:rsidP="00FD5E35">
            <w:pPr>
              <w:rPr>
                <w:b/>
              </w:rPr>
            </w:pPr>
            <w:r w:rsidRPr="00663EC0">
              <w:rPr>
                <w:b/>
              </w:rPr>
              <w:t>Nom &amp; prénom</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tcPr>
          <w:p w:rsidR="00697711" w:rsidRPr="00663EC0" w:rsidRDefault="00697711" w:rsidP="00FD5E35">
            <w:pPr>
              <w:rPr>
                <w:b/>
              </w:rPr>
            </w:pPr>
            <w:r w:rsidRPr="00663EC0">
              <w:rPr>
                <w:b/>
              </w:rPr>
              <w:t>Coordonnées (tél. portable, adresse courriel)</w:t>
            </w:r>
          </w:p>
        </w:tc>
      </w:tr>
      <w:tr w:rsidR="00697711" w:rsidRPr="00663EC0" w:rsidTr="00FD5E35">
        <w:trPr>
          <w:trHeight w:val="54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p w:rsidR="00697711" w:rsidRPr="00663EC0" w:rsidRDefault="00697711" w:rsidP="00FD5E35">
            <w:r w:rsidRPr="00663EC0">
              <w:t>Responsable technique</w:t>
            </w:r>
          </w:p>
          <w:p w:rsidR="00697711" w:rsidRPr="00663EC0" w:rsidRDefault="00697711" w:rsidP="00FD5E35"/>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r>
      <w:tr w:rsidR="00697711" w:rsidRPr="00663EC0" w:rsidTr="00FD5E35">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p w:rsidR="00697711" w:rsidRPr="00663EC0" w:rsidRDefault="00697711" w:rsidP="00FD5E35">
            <w:r w:rsidRPr="00663EC0">
              <w:t>Responsable commercial</w:t>
            </w:r>
          </w:p>
          <w:p w:rsidR="00697711" w:rsidRPr="00663EC0" w:rsidRDefault="00697711" w:rsidP="00FD5E35"/>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r>
      <w:tr w:rsidR="00697711" w:rsidRPr="00663EC0" w:rsidTr="00FD5E35">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p w:rsidR="00697711" w:rsidRPr="00663EC0" w:rsidRDefault="00697711" w:rsidP="00FD5E35">
            <w:r w:rsidRPr="00663EC0">
              <w:t>Responsable facturation</w:t>
            </w:r>
          </w:p>
          <w:p w:rsidR="00697711" w:rsidRPr="00663EC0" w:rsidRDefault="00697711" w:rsidP="00FD5E35"/>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r>
    </w:tbl>
    <w:p w:rsidR="00697711" w:rsidRPr="00A80E9D" w:rsidRDefault="00697711" w:rsidP="00697711">
      <w:pPr>
        <w:suppressAutoHyphens w:val="0"/>
        <w:spacing w:line="233" w:lineRule="exact"/>
        <w:ind w:left="20" w:right="20"/>
        <w:jc w:val="both"/>
        <w:rPr>
          <w:rFonts w:cs="Times New Roman"/>
          <w:sz w:val="24"/>
          <w:szCs w:val="24"/>
          <w:lang w:val="en-US" w:eastAsia="en-US"/>
        </w:rPr>
      </w:pPr>
      <w:r w:rsidRPr="00A80E9D">
        <w:rPr>
          <w:rFonts w:cs="Times New Roman"/>
          <w:sz w:val="24"/>
          <w:szCs w:val="24"/>
          <w:lang w:val="en-US" w:eastAsia="en-US"/>
        </w:rPr>
        <w:t xml:space="preserve"> </w:t>
      </w:r>
    </w:p>
    <w:p w:rsidR="00697711" w:rsidRDefault="00697711" w:rsidP="00697711">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697711" w:rsidTr="00FD5E35">
        <w:tc>
          <w:tcPr>
            <w:tcW w:w="10419" w:type="dxa"/>
            <w:shd w:val="clear" w:color="auto" w:fill="66CCFF"/>
          </w:tcPr>
          <w:p w:rsidR="00697711" w:rsidRDefault="00697711" w:rsidP="00FD5E35">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697711" w:rsidRDefault="00697711" w:rsidP="00697711">
      <w:pPr>
        <w:tabs>
          <w:tab w:val="left" w:pos="851"/>
        </w:tabs>
        <w:jc w:val="both"/>
      </w:pPr>
    </w:p>
    <w:p w:rsidR="00697711" w:rsidRPr="006F3DD1" w:rsidRDefault="00697711" w:rsidP="00697711">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697711" w:rsidRDefault="00697711" w:rsidP="00697711">
      <w:pPr>
        <w:tabs>
          <w:tab w:val="left" w:pos="851"/>
        </w:tabs>
        <w:jc w:val="both"/>
      </w:pPr>
    </w:p>
    <w:p w:rsidR="00697711" w:rsidRDefault="00697711" w:rsidP="00697711">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697711" w:rsidRDefault="00697711" w:rsidP="00697711">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97711" w:rsidTr="00FD5E35">
        <w:tc>
          <w:tcPr>
            <w:tcW w:w="4644" w:type="dxa"/>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Nom, prénom et qualité</w:t>
            </w:r>
          </w:p>
          <w:p w:rsidR="00697711" w:rsidRDefault="00697711" w:rsidP="00FD5E3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Signature</w:t>
            </w:r>
          </w:p>
        </w:tc>
      </w:tr>
      <w:tr w:rsidR="00697711" w:rsidTr="00FD5E35">
        <w:trPr>
          <w:trHeight w:val="1021"/>
        </w:trPr>
        <w:tc>
          <w:tcPr>
            <w:tcW w:w="4644" w:type="dxa"/>
            <w:tcBorders>
              <w:top w:val="single" w:sz="4" w:space="0" w:color="000000"/>
              <w:left w:val="single" w:sz="4" w:space="0" w:color="000000"/>
              <w:bottom w:val="single" w:sz="4" w:space="0" w:color="auto"/>
            </w:tcBorders>
            <w:shd w:val="clear" w:color="auto" w:fill="auto"/>
          </w:tcPr>
          <w:p w:rsidR="00697711" w:rsidRDefault="00697711" w:rsidP="00FD5E3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97711" w:rsidRDefault="00697711" w:rsidP="00FD5E3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r>
    </w:tbl>
    <w:p w:rsidR="00697711" w:rsidRDefault="00697711" w:rsidP="00697711">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697711" w:rsidRDefault="00697711" w:rsidP="00697711">
      <w:pPr>
        <w:tabs>
          <w:tab w:val="left" w:pos="851"/>
        </w:tabs>
        <w:jc w:val="both"/>
        <w:rPr>
          <w:rFonts w:ascii="Arial" w:hAnsi="Arial" w:cs="Arial"/>
          <w:b/>
          <w:sz w:val="22"/>
          <w:szCs w:val="22"/>
        </w:rPr>
      </w:pPr>
      <w:r>
        <w:rPr>
          <w:rFonts w:ascii="Arial" w:hAnsi="Arial" w:cs="Arial"/>
          <w:b/>
          <w:sz w:val="22"/>
          <w:szCs w:val="22"/>
        </w:rPr>
        <w:t xml:space="preserve"> </w:t>
      </w:r>
    </w:p>
    <w:p w:rsidR="00697711" w:rsidRDefault="00697711" w:rsidP="00697711">
      <w:pPr>
        <w:tabs>
          <w:tab w:val="left" w:pos="851"/>
        </w:tabs>
        <w:jc w:val="both"/>
        <w:rPr>
          <w:rFonts w:ascii="Arial" w:hAnsi="Arial" w:cs="Arial"/>
          <w:b/>
          <w:sz w:val="22"/>
          <w:szCs w:val="22"/>
        </w:rPr>
      </w:pPr>
    </w:p>
    <w:p w:rsidR="00697711" w:rsidRDefault="00697711" w:rsidP="00697711">
      <w:pPr>
        <w:tabs>
          <w:tab w:val="left" w:pos="851"/>
        </w:tabs>
        <w:jc w:val="both"/>
        <w:rPr>
          <w:rFonts w:ascii="Arial" w:hAnsi="Arial" w:cs="Arial"/>
          <w:i/>
          <w:sz w:val="18"/>
          <w:szCs w:val="18"/>
        </w:rPr>
      </w:pPr>
      <w:r>
        <w:rPr>
          <w:rFonts w:ascii="Arial" w:hAnsi="Arial" w:cs="Arial"/>
          <w:b/>
          <w:sz w:val="22"/>
          <w:szCs w:val="22"/>
        </w:rPr>
        <w:t>C2 – Signature du marché public en cas de groupement :</w:t>
      </w:r>
    </w:p>
    <w:p w:rsidR="00697711" w:rsidRDefault="00697711" w:rsidP="00697711">
      <w:pPr>
        <w:tabs>
          <w:tab w:val="left" w:pos="851"/>
        </w:tabs>
        <w:jc w:val="both"/>
      </w:pPr>
    </w:p>
    <w:p w:rsidR="00697711" w:rsidRDefault="00697711" w:rsidP="00697711">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697711" w:rsidRPr="009B45B9" w:rsidRDefault="00697711" w:rsidP="00697711">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697711" w:rsidRDefault="00697711" w:rsidP="00697711">
      <w:pPr>
        <w:tabs>
          <w:tab w:val="left" w:pos="851"/>
        </w:tabs>
        <w:rPr>
          <w:rFonts w:ascii="Arial" w:hAnsi="Arial" w:cs="Arial"/>
        </w:rPr>
      </w:pPr>
    </w:p>
    <w:p w:rsidR="00697711" w:rsidRDefault="00697711" w:rsidP="00697711">
      <w:pPr>
        <w:tabs>
          <w:tab w:val="left" w:pos="851"/>
        </w:tabs>
        <w:rPr>
          <w:rFonts w:ascii="Arial" w:hAnsi="Arial" w:cs="Arial"/>
        </w:rPr>
      </w:pPr>
    </w:p>
    <w:p w:rsidR="00697711" w:rsidRDefault="00697711" w:rsidP="00697711">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697711" w:rsidRDefault="00697711" w:rsidP="00697711">
      <w:pPr>
        <w:pStyle w:val="fcase1ertab"/>
        <w:tabs>
          <w:tab w:val="left" w:pos="851"/>
        </w:tabs>
        <w:rPr>
          <w:rFonts w:ascii="Arial" w:hAnsi="Arial" w:cs="Arial"/>
        </w:rPr>
      </w:pPr>
      <w:r>
        <w:rPr>
          <w:rFonts w:ascii="Arial" w:hAnsi="Arial" w:cs="Arial"/>
          <w:i/>
          <w:iCs/>
          <w:sz w:val="18"/>
          <w:szCs w:val="18"/>
        </w:rPr>
        <w:t>(Cocher la case correspondante.)</w:t>
      </w:r>
    </w:p>
    <w:p w:rsidR="00697711" w:rsidRDefault="00697711" w:rsidP="0069771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iCs/>
        </w:rPr>
        <w:t xml:space="preserve"> </w:t>
      </w:r>
      <w:r>
        <w:rPr>
          <w:rFonts w:ascii="Arial" w:hAnsi="Arial" w:cs="Arial"/>
        </w:rPr>
        <w:t>solidaire</w:t>
      </w:r>
    </w:p>
    <w:p w:rsidR="00697711" w:rsidRDefault="00697711" w:rsidP="00697711">
      <w:pPr>
        <w:tabs>
          <w:tab w:val="left" w:pos="851"/>
        </w:tabs>
        <w:rPr>
          <w:rFonts w:ascii="Arial" w:hAnsi="Arial" w:cs="Arial"/>
        </w:rPr>
      </w:pPr>
    </w:p>
    <w:p w:rsidR="00697711" w:rsidRDefault="00697711" w:rsidP="00697711">
      <w:pPr>
        <w:tabs>
          <w:tab w:val="left" w:pos="851"/>
        </w:tabs>
        <w:rPr>
          <w:rFonts w:ascii="Arial" w:hAnsi="Arial" w:cs="Arial"/>
        </w:rPr>
      </w:pPr>
    </w:p>
    <w:p w:rsidR="00697711" w:rsidRDefault="00697711" w:rsidP="0069771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t xml:space="preserve"> </w:t>
      </w:r>
      <w:r>
        <w:rPr>
          <w:rFonts w:ascii="Arial" w:hAnsi="Arial" w:cs="Arial"/>
        </w:rPr>
        <w:t>Les membres du groupement ont donné mandat au mandataire, qui signe le présent acte d’engagement :</w:t>
      </w:r>
    </w:p>
    <w:p w:rsidR="00697711" w:rsidRDefault="00697711" w:rsidP="00697711">
      <w:pPr>
        <w:tabs>
          <w:tab w:val="left" w:pos="851"/>
        </w:tabs>
        <w:rPr>
          <w:rFonts w:ascii="Arial" w:hAnsi="Arial" w:cs="Arial"/>
        </w:rPr>
      </w:pPr>
      <w:r>
        <w:rPr>
          <w:rFonts w:ascii="Arial" w:hAnsi="Arial" w:cs="Arial"/>
          <w:i/>
          <w:sz w:val="18"/>
          <w:szCs w:val="18"/>
        </w:rPr>
        <w:t>(Cocher la ou les cases correspondantes.)</w:t>
      </w:r>
    </w:p>
    <w:p w:rsidR="00697711" w:rsidRDefault="00697711" w:rsidP="00697711">
      <w:pPr>
        <w:pStyle w:val="fcasegauche"/>
        <w:tabs>
          <w:tab w:val="left" w:pos="426"/>
          <w:tab w:val="left" w:pos="851"/>
        </w:tabs>
        <w:spacing w:after="0"/>
        <w:ind w:left="0" w:firstLine="0"/>
        <w:jc w:val="left"/>
        <w:rPr>
          <w:rFonts w:ascii="Arial" w:hAnsi="Arial" w:cs="Arial"/>
        </w:rPr>
      </w:pPr>
    </w:p>
    <w:p w:rsidR="00697711" w:rsidRDefault="00697711" w:rsidP="00697711">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697711" w:rsidRDefault="00697711" w:rsidP="00697711">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697711" w:rsidRDefault="00697711" w:rsidP="00697711">
      <w:pPr>
        <w:tabs>
          <w:tab w:val="left" w:pos="851"/>
        </w:tabs>
        <w:rPr>
          <w:rFonts w:ascii="Arial" w:hAnsi="Arial" w:cs="Arial"/>
        </w:rPr>
      </w:pPr>
    </w:p>
    <w:p w:rsidR="00697711" w:rsidRDefault="00697711" w:rsidP="0069771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tab/>
      </w:r>
      <w:r>
        <w:rPr>
          <w:rFonts w:ascii="Arial" w:hAnsi="Arial" w:cs="Arial"/>
        </w:rPr>
        <w:t>pour signer, en leur nom et pour leur compte, les modifications ultérieures du marché public ;</w:t>
      </w:r>
    </w:p>
    <w:p w:rsidR="00697711" w:rsidRDefault="00697711" w:rsidP="00697711">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697711" w:rsidRDefault="00697711" w:rsidP="00697711">
      <w:pPr>
        <w:tabs>
          <w:tab w:val="left" w:pos="851"/>
        </w:tabs>
        <w:rPr>
          <w:rFonts w:ascii="Arial" w:hAnsi="Arial" w:cs="Arial"/>
          <w:iCs/>
        </w:rPr>
      </w:pPr>
    </w:p>
    <w:p w:rsidR="00697711" w:rsidRDefault="00697711" w:rsidP="00697711">
      <w:pPr>
        <w:tabs>
          <w:tab w:val="left" w:pos="851"/>
        </w:tabs>
        <w:ind w:left="1134" w:hanging="850"/>
        <w:rPr>
          <w:rFonts w:ascii="Arial" w:hAnsi="Arial" w:cs="Arial"/>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i/>
          <w:iCs/>
        </w:rPr>
        <w:t xml:space="preserve"> </w:t>
      </w:r>
      <w:r>
        <w:rPr>
          <w:rFonts w:ascii="Arial" w:hAnsi="Arial" w:cs="Arial"/>
        </w:rPr>
        <w:tab/>
      </w:r>
      <w:r>
        <w:rPr>
          <w:rFonts w:ascii="Arial" w:hAnsi="Arial" w:cs="Arial"/>
        </w:rPr>
        <w:tab/>
        <w:t>ont donné mandat au mandataire dans les conditions définies par les pouvoirs joints en annexe.</w:t>
      </w:r>
    </w:p>
    <w:p w:rsidR="00697711" w:rsidRPr="00C83930" w:rsidRDefault="00697711" w:rsidP="00697711">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697711" w:rsidRDefault="00697711" w:rsidP="00697711">
      <w:pPr>
        <w:tabs>
          <w:tab w:val="left" w:pos="851"/>
        </w:tabs>
        <w:ind w:left="1134" w:hanging="850"/>
        <w:rPr>
          <w:rFonts w:ascii="Arial" w:hAnsi="Arial" w:cs="Arial"/>
          <w:i/>
          <w:sz w:val="18"/>
          <w:szCs w:val="18"/>
        </w:rPr>
      </w:pPr>
    </w:p>
    <w:p w:rsidR="00697711" w:rsidRDefault="00697711" w:rsidP="00697711">
      <w:pPr>
        <w:tabs>
          <w:tab w:val="left" w:pos="851"/>
        </w:tabs>
        <w:rPr>
          <w:rFonts w:ascii="Arial" w:hAnsi="Arial" w:cs="Arial"/>
          <w:i/>
          <w:sz w:val="18"/>
          <w:szCs w:val="18"/>
        </w:rPr>
      </w:pPr>
    </w:p>
    <w:p w:rsidR="00697711" w:rsidRDefault="00697711" w:rsidP="00697711">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t xml:space="preserve"> </w:t>
      </w:r>
      <w:r>
        <w:rPr>
          <w:rFonts w:ascii="Arial" w:hAnsi="Arial" w:cs="Arial"/>
        </w:rPr>
        <w:t>Les membres du groupement, qui signent le présent acte d’engagement :</w:t>
      </w:r>
    </w:p>
    <w:p w:rsidR="00697711" w:rsidRDefault="00697711" w:rsidP="00697711">
      <w:pPr>
        <w:tabs>
          <w:tab w:val="left" w:pos="851"/>
        </w:tabs>
        <w:rPr>
          <w:rFonts w:ascii="Arial" w:hAnsi="Arial" w:cs="Arial"/>
        </w:rPr>
      </w:pPr>
      <w:r>
        <w:rPr>
          <w:rFonts w:ascii="Arial" w:hAnsi="Arial" w:cs="Arial"/>
          <w:i/>
          <w:sz w:val="18"/>
          <w:szCs w:val="18"/>
        </w:rPr>
        <w:t>(Cocher la case correspondante.)</w:t>
      </w:r>
    </w:p>
    <w:p w:rsidR="00697711" w:rsidRDefault="00697711" w:rsidP="00697711">
      <w:pPr>
        <w:tabs>
          <w:tab w:val="left" w:pos="851"/>
        </w:tabs>
        <w:rPr>
          <w:rFonts w:ascii="Arial" w:hAnsi="Arial" w:cs="Arial"/>
        </w:rPr>
      </w:pPr>
    </w:p>
    <w:p w:rsidR="00697711" w:rsidRDefault="00697711" w:rsidP="0069771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697711" w:rsidRDefault="00697711" w:rsidP="00697711">
      <w:pPr>
        <w:tabs>
          <w:tab w:val="left" w:pos="851"/>
        </w:tabs>
        <w:ind w:left="1701" w:hanging="850"/>
        <w:jc w:val="both"/>
      </w:pPr>
    </w:p>
    <w:p w:rsidR="00697711" w:rsidRDefault="00697711" w:rsidP="0069771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697711" w:rsidRDefault="00697711" w:rsidP="00697711">
      <w:pPr>
        <w:tabs>
          <w:tab w:val="left" w:pos="851"/>
        </w:tabs>
        <w:rPr>
          <w:rFonts w:ascii="Arial" w:hAnsi="Arial" w:cs="Arial"/>
          <w:iCs/>
        </w:rPr>
      </w:pPr>
    </w:p>
    <w:p w:rsidR="00697711" w:rsidRDefault="00697711" w:rsidP="00697711">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552EA">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697711" w:rsidRDefault="00697711" w:rsidP="00697711">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697711" w:rsidRDefault="00697711" w:rsidP="00697711">
      <w:pPr>
        <w:tabs>
          <w:tab w:val="left" w:pos="851"/>
        </w:tabs>
        <w:rPr>
          <w:rFonts w:ascii="Arial" w:hAnsi="Arial" w:cs="Arial"/>
        </w:rPr>
      </w:pPr>
    </w:p>
    <w:p w:rsidR="00697711" w:rsidRDefault="00697711" w:rsidP="00697711">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697711" w:rsidTr="00FD5E35">
        <w:tc>
          <w:tcPr>
            <w:tcW w:w="4644" w:type="dxa"/>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Nom, prénom et qualité</w:t>
            </w:r>
          </w:p>
          <w:p w:rsidR="00697711" w:rsidRDefault="00697711" w:rsidP="00FD5E3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Signature</w:t>
            </w:r>
          </w:p>
        </w:tc>
      </w:tr>
      <w:tr w:rsidR="00697711" w:rsidTr="00FD5E35">
        <w:trPr>
          <w:trHeight w:val="1021"/>
        </w:trPr>
        <w:tc>
          <w:tcPr>
            <w:tcW w:w="4644" w:type="dxa"/>
            <w:tcBorders>
              <w:top w:val="single" w:sz="4" w:space="0" w:color="000000"/>
              <w:lef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r>
      <w:tr w:rsidR="00697711" w:rsidTr="00FD5E35">
        <w:trPr>
          <w:trHeight w:val="1021"/>
        </w:trPr>
        <w:tc>
          <w:tcPr>
            <w:tcW w:w="4644" w:type="dxa"/>
            <w:tcBorders>
              <w:lef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r>
      <w:tr w:rsidR="00697711" w:rsidTr="00FD5E35">
        <w:trPr>
          <w:trHeight w:val="1021"/>
        </w:trPr>
        <w:tc>
          <w:tcPr>
            <w:tcW w:w="4644" w:type="dxa"/>
            <w:tcBorders>
              <w:lef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r>
      <w:tr w:rsidR="00697711" w:rsidTr="00FD5E35">
        <w:trPr>
          <w:trHeight w:val="1021"/>
        </w:trPr>
        <w:tc>
          <w:tcPr>
            <w:tcW w:w="4644" w:type="dxa"/>
            <w:tcBorders>
              <w:lef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r>
      <w:tr w:rsidR="00697711" w:rsidTr="00FD5E35">
        <w:trPr>
          <w:trHeight w:val="1021"/>
        </w:trPr>
        <w:tc>
          <w:tcPr>
            <w:tcW w:w="4644" w:type="dxa"/>
            <w:tcBorders>
              <w:left w:val="single" w:sz="4" w:space="0" w:color="000000"/>
              <w:bottom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r>
    </w:tbl>
    <w:p w:rsidR="00697711" w:rsidRDefault="00697711" w:rsidP="00697711">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697711" w:rsidRDefault="00697711" w:rsidP="00697711">
      <w:pPr>
        <w:tabs>
          <w:tab w:val="left" w:pos="851"/>
        </w:tabs>
        <w:jc w:val="both"/>
        <w:rPr>
          <w:rFonts w:ascii="Arial" w:hAnsi="Arial" w:cs="Arial"/>
        </w:rPr>
      </w:pPr>
    </w:p>
    <w:p w:rsidR="00697711" w:rsidRDefault="00697711" w:rsidP="0069771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97711" w:rsidTr="00FD5E35">
        <w:tc>
          <w:tcPr>
            <w:tcW w:w="10277" w:type="dxa"/>
            <w:shd w:val="clear" w:color="auto" w:fill="66CCFF"/>
          </w:tcPr>
          <w:p w:rsidR="00697711" w:rsidRPr="00B25EE1" w:rsidRDefault="00697711" w:rsidP="00FD5E35">
            <w:pPr>
              <w:rPr>
                <w:b/>
              </w:rPr>
            </w:pPr>
            <w:r w:rsidRPr="00B25EE1">
              <w:rPr>
                <w:rFonts w:ascii="Arial" w:hAnsi="Arial" w:cs="Arial"/>
                <w:b/>
              </w:rPr>
              <w:br w:type="page"/>
            </w:r>
            <w:r w:rsidRPr="00B25EE1">
              <w:rPr>
                <w:b/>
                <w:sz w:val="22"/>
                <w:szCs w:val="22"/>
              </w:rPr>
              <w:t>D - Identification et signature de l’acheteur.</w:t>
            </w:r>
          </w:p>
        </w:tc>
      </w:tr>
    </w:tbl>
    <w:p w:rsidR="00697711" w:rsidRDefault="00697711" w:rsidP="00697711">
      <w:pPr>
        <w:tabs>
          <w:tab w:val="left" w:pos="851"/>
        </w:tabs>
      </w:pPr>
    </w:p>
    <w:p w:rsidR="00697711" w:rsidRDefault="00697711" w:rsidP="00697711">
      <w:pPr>
        <w:tabs>
          <w:tab w:val="left" w:pos="851"/>
        </w:tabs>
      </w:pPr>
    </w:p>
    <w:p w:rsidR="00697711" w:rsidRDefault="00697711" w:rsidP="00697711">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697711" w:rsidRDefault="00697711" w:rsidP="00697711">
      <w:pPr>
        <w:pStyle w:val="Titre1"/>
        <w:tabs>
          <w:tab w:val="left" w:pos="851"/>
        </w:tabs>
        <w:ind w:left="0"/>
        <w:jc w:val="both"/>
        <w:rPr>
          <w:rFonts w:ascii="Arial" w:hAnsi="Arial" w:cs="Arial"/>
        </w:rPr>
      </w:pPr>
    </w:p>
    <w:p w:rsidR="00697711" w:rsidRPr="009926AD" w:rsidRDefault="00697711" w:rsidP="00697711">
      <w:pPr>
        <w:pStyle w:val="En-tte"/>
        <w:numPr>
          <w:ilvl w:val="0"/>
          <w:numId w:val="1"/>
        </w:numPr>
        <w:tabs>
          <w:tab w:val="clear" w:pos="4536"/>
          <w:tab w:val="clear" w:pos="9072"/>
          <w:tab w:val="left" w:pos="851"/>
        </w:tabs>
        <w:jc w:val="both"/>
        <w:rPr>
          <w:rFonts w:ascii="Arial" w:hAnsi="Arial" w:cs="Arial"/>
          <w:b/>
        </w:rPr>
      </w:pPr>
      <w:r w:rsidRPr="008C740B">
        <w:rPr>
          <w:rFonts w:ascii="Arial" w:hAnsi="Arial" w:cs="Arial"/>
          <w:b/>
        </w:rPr>
        <w:t>Caisse Primaire d’Assurance Maladie de l’Aisne - 29 boulevard Roosev</w:t>
      </w:r>
      <w:r>
        <w:rPr>
          <w:rFonts w:ascii="Arial" w:hAnsi="Arial" w:cs="Arial"/>
          <w:b/>
        </w:rPr>
        <w:t>elt - 02323 SAINT-QUENTIN CEDEX</w:t>
      </w:r>
    </w:p>
    <w:p w:rsidR="00697711" w:rsidRDefault="00697711" w:rsidP="00697711">
      <w:pPr>
        <w:pStyle w:val="En-tte"/>
        <w:tabs>
          <w:tab w:val="clear" w:pos="4536"/>
          <w:tab w:val="clear" w:pos="9072"/>
          <w:tab w:val="left" w:pos="851"/>
        </w:tabs>
        <w:jc w:val="both"/>
        <w:rPr>
          <w:rFonts w:ascii="Arial" w:hAnsi="Arial" w:cs="Arial"/>
        </w:rPr>
      </w:pPr>
    </w:p>
    <w:p w:rsidR="00697711" w:rsidRDefault="00697711" w:rsidP="00697711">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697711" w:rsidRDefault="00697711" w:rsidP="00697711">
      <w:pPr>
        <w:tabs>
          <w:tab w:val="left" w:pos="851"/>
        </w:tabs>
        <w:jc w:val="both"/>
        <w:rPr>
          <w:rFonts w:ascii="Arial" w:hAnsi="Arial" w:cs="Arial"/>
          <w:b/>
        </w:rPr>
      </w:pPr>
    </w:p>
    <w:p w:rsidR="00697711" w:rsidRPr="00E765A4" w:rsidRDefault="00697711" w:rsidP="00697711">
      <w:pPr>
        <w:tabs>
          <w:tab w:val="left" w:pos="851"/>
        </w:tabs>
        <w:jc w:val="both"/>
        <w:rPr>
          <w:rFonts w:ascii="Arial" w:hAnsi="Arial" w:cs="Arial"/>
          <w:b/>
        </w:rPr>
      </w:pPr>
      <w:r w:rsidRPr="00E765A4">
        <w:rPr>
          <w:rFonts w:ascii="Arial" w:hAnsi="Arial" w:cs="Arial"/>
          <w:b/>
        </w:rPr>
        <w:t>M. Philippe LAGUITTON, Directeur de la CPAM de l’Aisne</w:t>
      </w:r>
    </w:p>
    <w:p w:rsidR="00697711" w:rsidRDefault="00697711" w:rsidP="00697711">
      <w:pPr>
        <w:tabs>
          <w:tab w:val="left" w:pos="851"/>
        </w:tabs>
        <w:jc w:val="both"/>
        <w:rPr>
          <w:rFonts w:ascii="Arial" w:hAnsi="Arial" w:cs="Arial"/>
        </w:rPr>
      </w:pPr>
    </w:p>
    <w:p w:rsidR="00697711" w:rsidRDefault="00697711" w:rsidP="00697711">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697711" w:rsidRDefault="00697711" w:rsidP="00697711">
      <w:pPr>
        <w:tabs>
          <w:tab w:val="left" w:pos="851"/>
        </w:tabs>
        <w:jc w:val="both"/>
        <w:rPr>
          <w:rFonts w:ascii="Arial" w:hAnsi="Arial" w:cs="Arial"/>
        </w:rPr>
      </w:pPr>
    </w:p>
    <w:p w:rsidR="00697711" w:rsidRPr="00E765A4" w:rsidRDefault="00697711" w:rsidP="00697711">
      <w:pPr>
        <w:tabs>
          <w:tab w:val="left" w:pos="851"/>
        </w:tabs>
        <w:jc w:val="both"/>
        <w:rPr>
          <w:rFonts w:ascii="Arial" w:hAnsi="Arial" w:cs="Arial"/>
          <w:b/>
        </w:rPr>
      </w:pPr>
      <w:r w:rsidRPr="00E765A4">
        <w:rPr>
          <w:rFonts w:ascii="Arial" w:hAnsi="Arial" w:cs="Arial"/>
          <w:b/>
        </w:rPr>
        <w:t>M. Philippe LAGUITTON, Directeur de la CPAM de l’Aisne</w:t>
      </w:r>
    </w:p>
    <w:p w:rsidR="00697711" w:rsidRPr="009E2FDE" w:rsidRDefault="00697711" w:rsidP="00697711">
      <w:pPr>
        <w:tabs>
          <w:tab w:val="left" w:pos="851"/>
        </w:tabs>
        <w:jc w:val="both"/>
        <w:rPr>
          <w:rFonts w:ascii="Arial" w:hAnsi="Arial" w:cs="Arial"/>
        </w:rPr>
      </w:pPr>
      <w:r w:rsidRPr="009E2FDE">
        <w:rPr>
          <w:rFonts w:ascii="Arial" w:hAnsi="Arial" w:cs="Arial"/>
        </w:rPr>
        <w:t>CPAM de l’Aisne - 29, boulevard Roosevelt - 02323 SAINT-QUENTIN CEDEX</w:t>
      </w:r>
    </w:p>
    <w:p w:rsidR="00697711" w:rsidRPr="009E2FDE" w:rsidRDefault="00697711" w:rsidP="00697711">
      <w:pPr>
        <w:tabs>
          <w:tab w:val="left" w:pos="851"/>
        </w:tabs>
        <w:jc w:val="both"/>
        <w:rPr>
          <w:rFonts w:ascii="Arial" w:hAnsi="Arial" w:cs="Arial"/>
        </w:rPr>
      </w:pPr>
      <w:r w:rsidRPr="009E2FDE">
        <w:rPr>
          <w:rFonts w:ascii="Arial" w:hAnsi="Arial" w:cs="Arial"/>
        </w:rPr>
        <w:t xml:space="preserve">Courriel : </w:t>
      </w:r>
      <w:hyperlink r:id="rId16" w:history="1">
        <w:r w:rsidRPr="00191FD2">
          <w:rPr>
            <w:rStyle w:val="Lienhypertexte"/>
            <w:rFonts w:ascii="Arial" w:hAnsi="Arial" w:cs="Arial"/>
          </w:rPr>
          <w:t>directeur.cpam-aisne@assurance-maladie.fr</w:t>
        </w:r>
      </w:hyperlink>
      <w:r>
        <w:rPr>
          <w:rFonts w:ascii="Arial" w:hAnsi="Arial" w:cs="Arial"/>
        </w:rPr>
        <w:t xml:space="preserve"> </w:t>
      </w:r>
      <w:r w:rsidRPr="009E2FDE">
        <w:rPr>
          <w:rFonts w:ascii="Arial" w:hAnsi="Arial" w:cs="Arial"/>
        </w:rPr>
        <w:t xml:space="preserve"> </w:t>
      </w:r>
    </w:p>
    <w:p w:rsidR="00697711" w:rsidRDefault="00697711" w:rsidP="00697711">
      <w:pPr>
        <w:tabs>
          <w:tab w:val="left" w:pos="851"/>
        </w:tabs>
        <w:jc w:val="both"/>
        <w:rPr>
          <w:rFonts w:ascii="Arial" w:hAnsi="Arial" w:cs="Arial"/>
        </w:rPr>
      </w:pPr>
      <w:r w:rsidRPr="009E2FDE">
        <w:rPr>
          <w:rFonts w:ascii="Arial" w:hAnsi="Arial" w:cs="Arial"/>
        </w:rPr>
        <w:t>Téléphone fixe (secrétariat) : 03 23 26 23 39 - Numéro de fax : 03 23 26 42 44</w:t>
      </w:r>
    </w:p>
    <w:p w:rsidR="00697711" w:rsidRDefault="00697711" w:rsidP="00697711">
      <w:pPr>
        <w:pStyle w:val="fcase2metab"/>
        <w:ind w:left="0" w:firstLine="0"/>
        <w:rPr>
          <w:rFonts w:ascii="Arial" w:hAnsi="Arial" w:cs="Arial"/>
        </w:rPr>
      </w:pPr>
    </w:p>
    <w:p w:rsidR="00697711" w:rsidRDefault="00697711" w:rsidP="00697711">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697711" w:rsidRDefault="00697711" w:rsidP="00697711">
      <w:pPr>
        <w:pStyle w:val="fcase2metab"/>
        <w:ind w:left="0" w:firstLine="0"/>
        <w:rPr>
          <w:rFonts w:ascii="Arial" w:hAnsi="Arial" w:cs="Arial"/>
        </w:rPr>
      </w:pPr>
    </w:p>
    <w:p w:rsidR="00697711" w:rsidRPr="002351D8" w:rsidRDefault="00697711" w:rsidP="00697711">
      <w:pPr>
        <w:pStyle w:val="fcase2metab"/>
        <w:ind w:left="0" w:firstLine="0"/>
        <w:rPr>
          <w:rFonts w:ascii="Arial" w:hAnsi="Arial" w:cs="Arial"/>
          <w:b/>
        </w:rPr>
      </w:pPr>
      <w:r w:rsidRPr="002351D8">
        <w:rPr>
          <w:rFonts w:ascii="Arial" w:hAnsi="Arial" w:cs="Arial"/>
          <w:b/>
        </w:rPr>
        <w:t>Mme Véronique HELMERS, Direction Comptable et Financière de la CPAM de l’Aisne</w:t>
      </w:r>
    </w:p>
    <w:p w:rsidR="00697711" w:rsidRPr="002351D8" w:rsidRDefault="00697711" w:rsidP="00697711">
      <w:pPr>
        <w:pStyle w:val="fcase2metab"/>
        <w:rPr>
          <w:rFonts w:ascii="Arial" w:hAnsi="Arial" w:cs="Arial"/>
        </w:rPr>
      </w:pPr>
      <w:r w:rsidRPr="002351D8">
        <w:rPr>
          <w:rFonts w:ascii="Arial" w:hAnsi="Arial" w:cs="Arial"/>
        </w:rPr>
        <w:t>CPAM de l’Aisne - 29, boulevard Roosevelt - 02323 SAINT-QUENTIN CEDEX</w:t>
      </w:r>
    </w:p>
    <w:p w:rsidR="00697711" w:rsidRDefault="00697711" w:rsidP="00697711">
      <w:pPr>
        <w:pStyle w:val="fcase2metab"/>
        <w:ind w:left="0" w:firstLine="0"/>
        <w:rPr>
          <w:rFonts w:ascii="Arial" w:hAnsi="Arial" w:cs="Arial"/>
        </w:rPr>
      </w:pPr>
      <w:r w:rsidRPr="002351D8">
        <w:rPr>
          <w:rFonts w:ascii="Arial" w:hAnsi="Arial" w:cs="Arial"/>
        </w:rPr>
        <w:t xml:space="preserve">Courriel : </w:t>
      </w:r>
      <w:hyperlink r:id="rId17" w:history="1">
        <w:r w:rsidRPr="00967D05">
          <w:rPr>
            <w:rStyle w:val="Lienhypertexte"/>
            <w:rFonts w:ascii="Arial" w:hAnsi="Arial" w:cs="Arial"/>
          </w:rPr>
          <w:t>groupe3-comptabilite@cpam-aisne.cnamts.fr</w:t>
        </w:r>
      </w:hyperlink>
      <w:r>
        <w:rPr>
          <w:rFonts w:ascii="Arial" w:hAnsi="Arial" w:cs="Arial"/>
        </w:rPr>
        <w:t xml:space="preserve"> </w:t>
      </w:r>
      <w:r w:rsidRPr="002351D8">
        <w:rPr>
          <w:rFonts w:ascii="Arial" w:hAnsi="Arial" w:cs="Arial"/>
        </w:rPr>
        <w:t xml:space="preserve"> - Tél. (secrétariat) : 03 23 26 23 39 Fax : 03 23 65 21 63</w:t>
      </w:r>
    </w:p>
    <w:p w:rsidR="00697711" w:rsidRDefault="00697711" w:rsidP="00697711">
      <w:pPr>
        <w:pStyle w:val="fcase2metab"/>
        <w:ind w:left="0" w:firstLine="0"/>
        <w:rPr>
          <w:rFonts w:ascii="Arial" w:hAnsi="Arial" w:cs="Arial"/>
        </w:rPr>
      </w:pPr>
    </w:p>
    <w:p w:rsidR="00697711" w:rsidRDefault="00697711" w:rsidP="00697711">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 xml:space="preserve">Imputation budgétaire : </w:t>
      </w:r>
      <w:r w:rsidRPr="00A90EAF">
        <w:rPr>
          <w:rFonts w:ascii="Arial" w:hAnsi="Arial" w:cs="Arial"/>
        </w:rPr>
        <w:t>Fonds de financement nationaux</w:t>
      </w:r>
    </w:p>
    <w:p w:rsidR="00697711" w:rsidRDefault="00697711" w:rsidP="00697711">
      <w:pPr>
        <w:tabs>
          <w:tab w:val="left" w:pos="851"/>
        </w:tabs>
        <w:rPr>
          <w:rFonts w:ascii="Arial" w:hAnsi="Arial" w:cs="Arial"/>
        </w:rPr>
      </w:pPr>
    </w:p>
    <w:p w:rsidR="00697711" w:rsidRDefault="00697711" w:rsidP="00697711">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697711" w:rsidRDefault="00697711" w:rsidP="00697711">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697711" w:rsidRDefault="00697711" w:rsidP="00697711">
      <w:pPr>
        <w:tabs>
          <w:tab w:val="left" w:pos="851"/>
        </w:tabs>
        <w:rPr>
          <w:rFonts w:ascii="Arial" w:hAnsi="Arial" w:cs="Arial"/>
        </w:rPr>
      </w:pPr>
    </w:p>
    <w:p w:rsidR="00697711" w:rsidRDefault="00697711" w:rsidP="00697711">
      <w:pPr>
        <w:tabs>
          <w:tab w:val="left" w:pos="851"/>
        </w:tabs>
        <w:rPr>
          <w:rFonts w:ascii="Arial" w:hAnsi="Arial" w:cs="Arial"/>
        </w:rPr>
      </w:pPr>
    </w:p>
    <w:p w:rsidR="00697711" w:rsidRDefault="00697711" w:rsidP="00697711">
      <w:pPr>
        <w:tabs>
          <w:tab w:val="left" w:pos="851"/>
          <w:tab w:val="left" w:pos="5245"/>
          <w:tab w:val="left" w:pos="7371"/>
          <w:tab w:val="left" w:pos="7655"/>
        </w:tabs>
        <w:jc w:val="both"/>
      </w:pPr>
      <w:r>
        <w:rPr>
          <w:rFonts w:ascii="Arial" w:hAnsi="Arial" w:cs="Arial"/>
        </w:rPr>
        <w:tab/>
        <w:t>A : ……………………, le …………………</w:t>
      </w:r>
    </w:p>
    <w:p w:rsidR="00697711" w:rsidRDefault="00697711" w:rsidP="00697711">
      <w:pPr>
        <w:tabs>
          <w:tab w:val="left" w:pos="851"/>
        </w:tabs>
        <w:ind w:left="6804"/>
        <w:jc w:val="both"/>
        <w:rPr>
          <w:rFonts w:ascii="Arial" w:hAnsi="Arial" w:cs="Arial"/>
          <w:i/>
          <w:sz w:val="18"/>
          <w:szCs w:val="18"/>
        </w:rPr>
      </w:pPr>
      <w:r>
        <w:rPr>
          <w:rFonts w:ascii="Arial" w:hAnsi="Arial" w:cs="Arial"/>
        </w:rPr>
        <w:t>Signature</w:t>
      </w:r>
    </w:p>
    <w:p w:rsidR="00697711" w:rsidRDefault="00697711" w:rsidP="00697711">
      <w:pPr>
        <w:tabs>
          <w:tab w:val="left" w:pos="851"/>
        </w:tabs>
        <w:ind w:left="4820"/>
        <w:jc w:val="center"/>
      </w:pPr>
      <w:r>
        <w:rPr>
          <w:rFonts w:ascii="Arial" w:hAnsi="Arial" w:cs="Arial"/>
          <w:i/>
          <w:sz w:val="18"/>
          <w:szCs w:val="18"/>
        </w:rPr>
        <w:t>(représentant de l’acheteur habilité à signer le marché public)</w:t>
      </w:r>
    </w:p>
    <w:p w:rsidR="00697711" w:rsidRDefault="00697711" w:rsidP="00697711">
      <w:pPr>
        <w:tabs>
          <w:tab w:val="left" w:pos="851"/>
          <w:tab w:val="left" w:pos="3402"/>
        </w:tabs>
        <w:spacing w:before="120" w:after="120"/>
        <w:jc w:val="both"/>
        <w:rPr>
          <w:rFonts w:ascii="Arial" w:hAnsi="Arial" w:cs="Arial"/>
          <w:sz w:val="16"/>
          <w:szCs w:val="16"/>
        </w:rPr>
      </w:pPr>
    </w:p>
    <w:p w:rsidR="00697711" w:rsidRDefault="00697711" w:rsidP="00697711">
      <w:pPr>
        <w:tabs>
          <w:tab w:val="left" w:pos="851"/>
          <w:tab w:val="left" w:pos="3402"/>
        </w:tabs>
        <w:spacing w:before="120" w:after="120"/>
        <w:jc w:val="both"/>
        <w:rPr>
          <w:rFonts w:ascii="Arial" w:hAnsi="Arial" w:cs="Arial"/>
          <w:sz w:val="16"/>
          <w:szCs w:val="16"/>
        </w:rPr>
      </w:pPr>
    </w:p>
    <w:p w:rsidR="00697711" w:rsidRDefault="00697711" w:rsidP="00697711">
      <w:pPr>
        <w:tabs>
          <w:tab w:val="left" w:pos="851"/>
          <w:tab w:val="left" w:pos="3402"/>
        </w:tabs>
        <w:spacing w:before="120" w:after="120"/>
        <w:jc w:val="both"/>
        <w:rPr>
          <w:rFonts w:ascii="Arial" w:hAnsi="Arial" w:cs="Arial"/>
          <w:sz w:val="16"/>
          <w:szCs w:val="16"/>
        </w:rPr>
      </w:pPr>
    </w:p>
    <w:p w:rsidR="00697711" w:rsidRDefault="00697711" w:rsidP="00697711">
      <w:pPr>
        <w:tabs>
          <w:tab w:val="left" w:pos="851"/>
          <w:tab w:val="left" w:pos="3402"/>
        </w:tabs>
        <w:spacing w:before="120" w:after="120"/>
        <w:jc w:val="both"/>
        <w:rPr>
          <w:rFonts w:ascii="Arial" w:hAnsi="Arial" w:cs="Arial"/>
          <w:sz w:val="16"/>
          <w:szCs w:val="16"/>
        </w:rPr>
      </w:pPr>
    </w:p>
    <w:p w:rsidR="009B1CD0" w:rsidRDefault="00697711" w:rsidP="00697711">
      <w:pPr>
        <w:tabs>
          <w:tab w:val="left" w:pos="851"/>
          <w:tab w:val="left" w:pos="3402"/>
        </w:tabs>
        <w:spacing w:before="120" w:after="120"/>
        <w:jc w:val="both"/>
        <w:rPr>
          <w:rFonts w:ascii="Arial" w:hAnsi="Arial" w:cs="Arial"/>
        </w:rPr>
      </w:pPr>
      <w:r>
        <w:rPr>
          <w:rFonts w:ascii="Arial" w:hAnsi="Arial" w:cs="Arial"/>
          <w:sz w:val="16"/>
          <w:szCs w:val="16"/>
        </w:rPr>
        <w:t>Date de la dernière mise à jour : 01/04/2019</w:t>
      </w:r>
      <w:r w:rsidRPr="00BB4CE8">
        <w:rPr>
          <w:rFonts w:ascii="Arial" w:hAnsi="Arial" w:cs="Arial"/>
          <w:sz w:val="16"/>
          <w:szCs w:val="16"/>
        </w:rPr>
        <w:t>.</w:t>
      </w:r>
      <w:r>
        <w:rPr>
          <w:rFonts w:ascii="Arial" w:hAnsi="Arial" w:cs="Arial"/>
        </w:rPr>
        <w:t xml:space="preserve"> </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5EF" w:rsidRDefault="005065EF">
      <w:r>
        <w:separator/>
      </w:r>
    </w:p>
  </w:endnote>
  <w:endnote w:type="continuationSeparator" w:id="0">
    <w:p w:rsidR="005065EF" w:rsidRDefault="0050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9926AD" w:rsidP="00403E90">
          <w:pPr>
            <w:jc w:val="center"/>
            <w:rPr>
              <w:rFonts w:ascii="Arial" w:hAnsi="Arial" w:cs="Arial"/>
              <w:b/>
            </w:rPr>
          </w:pPr>
          <w:r>
            <w:rPr>
              <w:rFonts w:ascii="Arial" w:hAnsi="Arial" w:cs="Arial"/>
              <w:b/>
              <w:i/>
            </w:rPr>
            <w:t>202</w:t>
          </w:r>
          <w:r w:rsidR="00562475">
            <w:rPr>
              <w:rFonts w:ascii="Arial" w:hAnsi="Arial" w:cs="Arial"/>
              <w:b/>
              <w:i/>
            </w:rPr>
            <w:t>5</w:t>
          </w:r>
          <w:r>
            <w:rPr>
              <w:rFonts w:ascii="Arial" w:hAnsi="Arial" w:cs="Arial"/>
              <w:b/>
              <w:i/>
            </w:rPr>
            <w:t>-</w:t>
          </w:r>
          <w:r w:rsidR="00403E90">
            <w:rPr>
              <w:rFonts w:ascii="Arial" w:hAnsi="Arial" w:cs="Arial"/>
              <w:b/>
              <w:i/>
            </w:rPr>
            <w:t>11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552EA">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552EA">
            <w:rPr>
              <w:rStyle w:val="Numrodepage"/>
              <w:rFonts w:cs="Arial"/>
              <w:b/>
              <w:noProof/>
            </w:rPr>
            <w:t>5</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5EF" w:rsidRDefault="005065EF">
      <w:r>
        <w:separator/>
      </w:r>
    </w:p>
  </w:footnote>
  <w:footnote w:type="continuationSeparator" w:id="0">
    <w:p w:rsidR="005065EF" w:rsidRDefault="005065EF">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733AB"/>
    <w:rsid w:val="00082866"/>
    <w:rsid w:val="00093C8F"/>
    <w:rsid w:val="000A2E05"/>
    <w:rsid w:val="000E0020"/>
    <w:rsid w:val="00156924"/>
    <w:rsid w:val="00166B56"/>
    <w:rsid w:val="00174505"/>
    <w:rsid w:val="001C40C0"/>
    <w:rsid w:val="001C733C"/>
    <w:rsid w:val="00203E60"/>
    <w:rsid w:val="0021088D"/>
    <w:rsid w:val="0021527A"/>
    <w:rsid w:val="0021797C"/>
    <w:rsid w:val="00225166"/>
    <w:rsid w:val="00225A1A"/>
    <w:rsid w:val="002351D8"/>
    <w:rsid w:val="0026520A"/>
    <w:rsid w:val="00281865"/>
    <w:rsid w:val="002904AF"/>
    <w:rsid w:val="002C2CA3"/>
    <w:rsid w:val="002C4B3E"/>
    <w:rsid w:val="002C79D6"/>
    <w:rsid w:val="002E56C1"/>
    <w:rsid w:val="00326819"/>
    <w:rsid w:val="00330BE9"/>
    <w:rsid w:val="00332B12"/>
    <w:rsid w:val="00354C04"/>
    <w:rsid w:val="00385E76"/>
    <w:rsid w:val="003A7270"/>
    <w:rsid w:val="003E7AA2"/>
    <w:rsid w:val="00403E90"/>
    <w:rsid w:val="0041197A"/>
    <w:rsid w:val="0043706E"/>
    <w:rsid w:val="0044597F"/>
    <w:rsid w:val="004A7169"/>
    <w:rsid w:val="004B6267"/>
    <w:rsid w:val="004C5755"/>
    <w:rsid w:val="004D0C6B"/>
    <w:rsid w:val="004E75A6"/>
    <w:rsid w:val="005065EF"/>
    <w:rsid w:val="00514DAF"/>
    <w:rsid w:val="00532EC7"/>
    <w:rsid w:val="00541CA3"/>
    <w:rsid w:val="005546A9"/>
    <w:rsid w:val="005552EA"/>
    <w:rsid w:val="00562475"/>
    <w:rsid w:val="005824AE"/>
    <w:rsid w:val="005846FB"/>
    <w:rsid w:val="005A05C1"/>
    <w:rsid w:val="005A4A3B"/>
    <w:rsid w:val="005A4CB5"/>
    <w:rsid w:val="005B2316"/>
    <w:rsid w:val="005F0DCE"/>
    <w:rsid w:val="0061068C"/>
    <w:rsid w:val="0064560F"/>
    <w:rsid w:val="00660727"/>
    <w:rsid w:val="00662A86"/>
    <w:rsid w:val="00697711"/>
    <w:rsid w:val="006A1280"/>
    <w:rsid w:val="006A37B0"/>
    <w:rsid w:val="006B5057"/>
    <w:rsid w:val="006B6709"/>
    <w:rsid w:val="006C4338"/>
    <w:rsid w:val="006D0517"/>
    <w:rsid w:val="006F3DF9"/>
    <w:rsid w:val="007060E5"/>
    <w:rsid w:val="00710FD6"/>
    <w:rsid w:val="00720EA5"/>
    <w:rsid w:val="00730A78"/>
    <w:rsid w:val="00757151"/>
    <w:rsid w:val="007909E0"/>
    <w:rsid w:val="0079785C"/>
    <w:rsid w:val="007B0AD7"/>
    <w:rsid w:val="007D4001"/>
    <w:rsid w:val="007D7A65"/>
    <w:rsid w:val="007F68A6"/>
    <w:rsid w:val="0083205E"/>
    <w:rsid w:val="00840934"/>
    <w:rsid w:val="00844DAA"/>
    <w:rsid w:val="008450C7"/>
    <w:rsid w:val="00876A73"/>
    <w:rsid w:val="008B2A38"/>
    <w:rsid w:val="008E51E6"/>
    <w:rsid w:val="00930A5C"/>
    <w:rsid w:val="00934503"/>
    <w:rsid w:val="009433DD"/>
    <w:rsid w:val="0094614B"/>
    <w:rsid w:val="00972598"/>
    <w:rsid w:val="00983FF3"/>
    <w:rsid w:val="009926AD"/>
    <w:rsid w:val="009B1CD0"/>
    <w:rsid w:val="009B45B9"/>
    <w:rsid w:val="009C4738"/>
    <w:rsid w:val="009D661E"/>
    <w:rsid w:val="009E21EE"/>
    <w:rsid w:val="00A34D04"/>
    <w:rsid w:val="00A655D2"/>
    <w:rsid w:val="00A90EAF"/>
    <w:rsid w:val="00A95533"/>
    <w:rsid w:val="00AB5887"/>
    <w:rsid w:val="00AC2B0F"/>
    <w:rsid w:val="00AE7831"/>
    <w:rsid w:val="00B02608"/>
    <w:rsid w:val="00B0289C"/>
    <w:rsid w:val="00B054DA"/>
    <w:rsid w:val="00B25EE1"/>
    <w:rsid w:val="00B40989"/>
    <w:rsid w:val="00B634E2"/>
    <w:rsid w:val="00B87564"/>
    <w:rsid w:val="00BA44E5"/>
    <w:rsid w:val="00BD767E"/>
    <w:rsid w:val="00BE6078"/>
    <w:rsid w:val="00C03BFC"/>
    <w:rsid w:val="00C23457"/>
    <w:rsid w:val="00C630AD"/>
    <w:rsid w:val="00C70696"/>
    <w:rsid w:val="00C83930"/>
    <w:rsid w:val="00C91060"/>
    <w:rsid w:val="00C911FE"/>
    <w:rsid w:val="00CD185D"/>
    <w:rsid w:val="00CD46CC"/>
    <w:rsid w:val="00CE67FD"/>
    <w:rsid w:val="00D26AD2"/>
    <w:rsid w:val="00D337D7"/>
    <w:rsid w:val="00D412FD"/>
    <w:rsid w:val="00D46BC7"/>
    <w:rsid w:val="00D90A00"/>
    <w:rsid w:val="00DA5AB1"/>
    <w:rsid w:val="00DE1B7F"/>
    <w:rsid w:val="00E017F1"/>
    <w:rsid w:val="00E20DB0"/>
    <w:rsid w:val="00E44077"/>
    <w:rsid w:val="00E47798"/>
    <w:rsid w:val="00E74C76"/>
    <w:rsid w:val="00E96FF6"/>
    <w:rsid w:val="00ED1AE2"/>
    <w:rsid w:val="00F92811"/>
    <w:rsid w:val="00FC3C7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60F10F3A"/>
  <w15:chartTrackingRefBased/>
  <w15:docId w15:val="{C6254F1B-5F41-49D7-B0CC-8EDE35606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groupe3-comptabilite@cpam-aisne.cnamts.fr" TargetMode="External"/><Relationship Id="rId2" Type="http://schemas.openxmlformats.org/officeDocument/2006/relationships/numbering" Target="numbering.xml"/><Relationship Id="rId16" Type="http://schemas.openxmlformats.org/officeDocument/2006/relationships/hyperlink" Target="mailto:directeur.cpam-aisne@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8F0D2-DEB2-496A-A5B6-19911BBDD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1580</Words>
  <Characters>8696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10256</CharactersWithSpaces>
  <SharedDoc>false</SharedDoc>
  <HLinks>
    <vt:vector size="102" baseType="variant">
      <vt:variant>
        <vt:i4>2686990</vt:i4>
      </vt:variant>
      <vt:variant>
        <vt:i4>122</vt:i4>
      </vt:variant>
      <vt:variant>
        <vt:i4>0</vt:i4>
      </vt:variant>
      <vt:variant>
        <vt:i4>5</vt:i4>
      </vt:variant>
      <vt:variant>
        <vt:lpwstr>mailto:groupe3-comptabilite@cpam-aisne.cnamts.fr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DELISLE ERIC (CPAM AISNE)</cp:lastModifiedBy>
  <cp:revision>2</cp:revision>
  <cp:lastPrinted>2016-11-04T12:53:00Z</cp:lastPrinted>
  <dcterms:created xsi:type="dcterms:W3CDTF">2025-09-25T09:13:00Z</dcterms:created>
  <dcterms:modified xsi:type="dcterms:W3CDTF">2025-09-25T09:13:00Z</dcterms:modified>
</cp:coreProperties>
</file>