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900B26">
        <w:rPr>
          <w:rFonts w:ascii="Arial" w:hAnsi="Arial" w:cs="Arial"/>
          <w:sz w:val="18"/>
          <w:szCs w:val="18"/>
          <w:highlight w:val="yellow"/>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F61FF2" w:rsidRDefault="00F61FF2" w:rsidP="00F61FF2">
      <w:pPr>
        <w:pStyle w:val="En-tte"/>
        <w:tabs>
          <w:tab w:val="clear" w:pos="4536"/>
          <w:tab w:val="clear" w:pos="9072"/>
        </w:tabs>
        <w:rPr>
          <w:rFonts w:ascii="Arial" w:hAnsi="Arial" w:cs="Arial"/>
        </w:rPr>
      </w:pPr>
    </w:p>
    <w:p w:rsidR="00A423D0" w:rsidRPr="00266FC8" w:rsidRDefault="00A423D0" w:rsidP="00A423D0">
      <w:pPr>
        <w:pStyle w:val="En-tte"/>
        <w:jc w:val="center"/>
        <w:rPr>
          <w:rFonts w:ascii="Arial" w:hAnsi="Arial"/>
          <w:b/>
          <w:iCs/>
          <w:lang w:eastAsia="fr-FR"/>
        </w:rPr>
      </w:pPr>
      <w:r w:rsidRPr="00266FC8">
        <w:rPr>
          <w:rFonts w:ascii="Arial" w:hAnsi="Arial"/>
          <w:b/>
          <w:iCs/>
          <w:lang w:eastAsia="fr-FR"/>
        </w:rPr>
        <w:t>CENTRE HOSPITALIER UNIVERSITAIRE CAEN NORMANDIE</w:t>
      </w:r>
    </w:p>
    <w:p w:rsidR="00A423D0" w:rsidRPr="00266FC8" w:rsidRDefault="00A423D0" w:rsidP="00A423D0">
      <w:pPr>
        <w:pStyle w:val="En-tte"/>
        <w:jc w:val="center"/>
        <w:rPr>
          <w:rFonts w:ascii="Arial" w:hAnsi="Arial"/>
          <w:b/>
          <w:iCs/>
          <w:lang w:eastAsia="fr-FR"/>
        </w:rPr>
      </w:pPr>
      <w:r w:rsidRPr="00266FC8">
        <w:rPr>
          <w:rFonts w:ascii="Arial" w:hAnsi="Arial"/>
          <w:b/>
          <w:iCs/>
          <w:lang w:eastAsia="fr-FR"/>
        </w:rPr>
        <w:t>Etablissement support du GHT NORMANDIE CENTRE</w:t>
      </w:r>
    </w:p>
    <w:p w:rsidR="00A423D0" w:rsidRPr="00266FC8" w:rsidRDefault="00A423D0" w:rsidP="00A423D0">
      <w:pPr>
        <w:pStyle w:val="En-tte"/>
        <w:jc w:val="center"/>
        <w:rPr>
          <w:rFonts w:ascii="Arial" w:hAnsi="Arial"/>
          <w:b/>
          <w:iCs/>
          <w:lang w:eastAsia="fr-FR"/>
        </w:rPr>
      </w:pPr>
      <w:r w:rsidRPr="00266FC8">
        <w:rPr>
          <w:rFonts w:ascii="Arial" w:hAnsi="Arial"/>
          <w:b/>
          <w:iCs/>
          <w:lang w:eastAsia="fr-FR"/>
        </w:rPr>
        <w:t>Direction des achats</w:t>
      </w:r>
    </w:p>
    <w:p w:rsidR="00A423D0" w:rsidRPr="00266FC8" w:rsidRDefault="00A423D0" w:rsidP="00A423D0">
      <w:pPr>
        <w:pStyle w:val="En-tte"/>
        <w:jc w:val="center"/>
        <w:rPr>
          <w:rFonts w:ascii="Arial" w:hAnsi="Arial"/>
          <w:b/>
          <w:iCs/>
          <w:lang w:eastAsia="fr-FR"/>
        </w:rPr>
      </w:pPr>
      <w:r w:rsidRPr="00266FC8">
        <w:rPr>
          <w:rFonts w:ascii="Arial" w:hAnsi="Arial"/>
          <w:b/>
          <w:iCs/>
          <w:lang w:eastAsia="fr-FR"/>
        </w:rPr>
        <w:t>Cellule marchés publics – DAJ</w:t>
      </w:r>
    </w:p>
    <w:p w:rsidR="00A423D0" w:rsidRPr="00266FC8" w:rsidRDefault="00A423D0" w:rsidP="00A423D0">
      <w:pPr>
        <w:pStyle w:val="En-tte"/>
        <w:jc w:val="center"/>
        <w:rPr>
          <w:rFonts w:ascii="Arial" w:hAnsi="Arial"/>
          <w:b/>
          <w:iCs/>
          <w:lang w:eastAsia="fr-FR"/>
        </w:rPr>
      </w:pPr>
      <w:r w:rsidRPr="00266FC8">
        <w:rPr>
          <w:rFonts w:ascii="Arial" w:hAnsi="Arial"/>
          <w:b/>
          <w:iCs/>
          <w:lang w:eastAsia="fr-FR"/>
        </w:rPr>
        <w:t>Avenue Côte de Nacre</w:t>
      </w:r>
    </w:p>
    <w:p w:rsidR="00A423D0" w:rsidRPr="00266FC8" w:rsidRDefault="00A423D0" w:rsidP="00A423D0">
      <w:pPr>
        <w:pStyle w:val="En-tte"/>
        <w:jc w:val="center"/>
        <w:rPr>
          <w:rFonts w:ascii="Arial" w:hAnsi="Arial"/>
          <w:b/>
          <w:iCs/>
          <w:lang w:eastAsia="fr-FR"/>
        </w:rPr>
      </w:pPr>
      <w:r w:rsidRPr="00266FC8">
        <w:rPr>
          <w:rFonts w:ascii="Arial" w:hAnsi="Arial"/>
          <w:b/>
          <w:iCs/>
          <w:lang w:eastAsia="fr-FR"/>
        </w:rPr>
        <w:t>CS 30001</w:t>
      </w:r>
    </w:p>
    <w:p w:rsidR="00A423D0" w:rsidRPr="00266FC8" w:rsidRDefault="00A423D0" w:rsidP="00A423D0">
      <w:pPr>
        <w:pStyle w:val="En-tte"/>
        <w:jc w:val="center"/>
        <w:rPr>
          <w:rFonts w:ascii="Arial" w:hAnsi="Arial"/>
          <w:b/>
          <w:iCs/>
          <w:lang w:eastAsia="fr-FR"/>
        </w:rPr>
      </w:pPr>
      <w:r w:rsidRPr="00266FC8">
        <w:rPr>
          <w:rFonts w:ascii="Arial" w:hAnsi="Arial"/>
          <w:b/>
          <w:iCs/>
          <w:lang w:eastAsia="fr-FR"/>
        </w:rPr>
        <w:t>14033 CAEN CEDEX 9</w:t>
      </w:r>
    </w:p>
    <w:p w:rsidR="00A423D0" w:rsidRDefault="00A423D0" w:rsidP="00A423D0">
      <w:pPr>
        <w:pStyle w:val="En-tte"/>
        <w:tabs>
          <w:tab w:val="clear" w:pos="4536"/>
          <w:tab w:val="clear" w:pos="9072"/>
        </w:tabs>
        <w:jc w:val="center"/>
        <w:rPr>
          <w:rFonts w:ascii="Arial" w:hAnsi="Arial" w:cs="Arial"/>
        </w:rPr>
      </w:pPr>
      <w:r w:rsidRPr="00266FC8">
        <w:rPr>
          <w:rFonts w:ascii="Arial" w:hAnsi="Arial"/>
          <w:b/>
          <w:iCs/>
          <w:lang w:eastAsia="fr-FR"/>
        </w:rPr>
        <w:t>Courriel : marchesin-c@chu-caen.fr</w:t>
      </w:r>
    </w:p>
    <w:p w:rsidR="00A423D0" w:rsidRDefault="00A423D0" w:rsidP="00A423D0">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A423D0" w:rsidTr="00E30CBA">
        <w:trPr>
          <w:trHeight w:val="160"/>
        </w:trPr>
        <w:tc>
          <w:tcPr>
            <w:tcW w:w="10277" w:type="dxa"/>
            <w:shd w:val="clear" w:color="auto" w:fill="66CCFF"/>
          </w:tcPr>
          <w:p w:rsidR="00A423D0" w:rsidRDefault="00A423D0" w:rsidP="00E30CBA">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A423D0" w:rsidRDefault="00A423D0" w:rsidP="00A423D0">
      <w:pPr>
        <w:rPr>
          <w:rFonts w:ascii="Arial" w:hAnsi="Arial" w:cs="Arial"/>
          <w:b/>
          <w:bCs/>
        </w:rPr>
      </w:pPr>
    </w:p>
    <w:p w:rsidR="00A423D0" w:rsidRPr="00B43DAE" w:rsidRDefault="00A423D0" w:rsidP="00A423D0">
      <w:pPr>
        <w:keepNext/>
        <w:suppressAutoHyphens w:val="0"/>
        <w:jc w:val="center"/>
        <w:outlineLvl w:val="4"/>
        <w:rPr>
          <w:rFonts w:ascii="Arial" w:hAnsi="Arial" w:cs="Arial"/>
          <w:sz w:val="19"/>
          <w:szCs w:val="19"/>
          <w:lang w:eastAsia="fr-FR"/>
        </w:rPr>
      </w:pPr>
      <w:r>
        <w:rPr>
          <w:rFonts w:ascii="Arial" w:hAnsi="Arial" w:cs="Arial"/>
          <w:b/>
          <w:bCs/>
          <w:lang w:eastAsia="fr-FR"/>
        </w:rPr>
        <w:t>FOURNITURE D’EQUIPEMENTS DEDIES A UN ENVIRONNEMENT DIFFICILE DE PSYCHIATRIE EN PREVENTION DES RISQUES SUICIDAIRES ET DE VANDALISMES POUR 3 ETABLISSEMENTS DU GHT NORMANDIE CENTRE</w:t>
      </w:r>
    </w:p>
    <w:p w:rsidR="00472B25" w:rsidRDefault="00472B25">
      <w:pPr>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025EC9">
          <w:rPr>
            <w:rStyle w:val="Lienhypertexte"/>
            <w:rFonts w:ascii="Arial" w:hAnsi="Arial" w:cs="Arial"/>
            <w:color w:val="0070C0"/>
          </w:rPr>
          <w:t>Art. R. 2151-13</w:t>
        </w:r>
      </w:hyperlink>
      <w:r>
        <w:rPr>
          <w:rFonts w:ascii="Arial" w:hAnsi="Arial" w:cs="Arial"/>
        </w:rPr>
        <w:t xml:space="preserve"> et </w:t>
      </w:r>
      <w:hyperlink r:id="rId1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423D0">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423D0">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1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423D0">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423D0">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423D0">
              <w:fldChar w:fldCharType="separate"/>
            </w:r>
            <w:r>
              <w:fldChar w:fldCharType="end"/>
            </w:r>
            <w:r>
              <w:t xml:space="preserve"> </w:t>
            </w:r>
            <w:r>
              <w:rPr>
                <w:rFonts w:ascii="Arial" w:hAnsi="Arial" w:cs="Arial"/>
              </w:rPr>
              <w:t>Structures d’insertion par l’activité économique (</w:t>
            </w:r>
            <w:hyperlink r:id="rId2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423D0">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423D0">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r>
        <w:rPr>
          <w:rFonts w:ascii="Arial" w:hAnsi="Arial" w:cs="Arial"/>
          <w:sz w:val="16"/>
        </w:rPr>
        <w:br w:type="page"/>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Pr="00A73CCA" w:rsidRDefault="00646B4F">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A423D0">
        <w:rPr>
          <w:rFonts w:ascii="Arial" w:hAnsi="Arial" w:cs="Arial"/>
        </w:rPr>
      </w:r>
      <w:r w:rsidR="00A423D0">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423D0">
        <w:rPr>
          <w:rFonts w:ascii="Arial" w:hAnsi="Arial" w:cs="Arial"/>
        </w:rPr>
      </w:r>
      <w:r w:rsidR="00A423D0">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423D0">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F61FF2" w:rsidRDefault="00F61FF2">
      <w:pPr>
        <w:suppressAutoHyphens w:val="0"/>
        <w:rPr>
          <w:rFonts w:ascii="Arial" w:hAnsi="Arial" w:cs="Arial"/>
        </w:rPr>
      </w:pPr>
      <w:r>
        <w:rPr>
          <w:rFonts w:ascii="Arial" w:hAnsi="Arial" w:cs="Arial"/>
        </w:rPr>
        <w:br w:type="page"/>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3"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23D0" w:rsidRDefault="00A423D0">
      <w:r>
        <w:separator/>
      </w:r>
    </w:p>
  </w:endnote>
  <w:endnote w:type="continuationSeparator" w:id="0">
    <w:p w:rsidR="00A423D0" w:rsidRDefault="00A42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A423D0">
          <w:pPr>
            <w:shd w:val="clear" w:color="auto" w:fill="66CCFF"/>
            <w:snapToGrid w:val="0"/>
            <w:jc w:val="center"/>
            <w:rPr>
              <w:rFonts w:ascii="Arial" w:hAnsi="Arial" w:cs="Arial"/>
              <w:b/>
              <w:bCs/>
            </w:rPr>
          </w:pPr>
          <w:r>
            <w:rPr>
              <w:rFonts w:ascii="Arial" w:hAnsi="Arial" w:cs="Arial"/>
              <w:b/>
              <w:i/>
              <w:iCs/>
            </w:rPr>
            <w:t>GHT2025141</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B517E">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B517E">
            <w:rPr>
              <w:rStyle w:val="Numrodepage"/>
              <w:rFonts w:cs="Arial"/>
              <w:b/>
              <w:noProof/>
            </w:rPr>
            <w:t>7</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23D0" w:rsidRDefault="00A423D0">
      <w:r>
        <w:separator/>
      </w:r>
    </w:p>
  </w:footnote>
  <w:footnote w:type="continuationSeparator" w:id="0">
    <w:p w:rsidR="00A423D0" w:rsidRDefault="00A423D0">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w:t>
      </w:r>
      <w:bookmarkStart w:id="0" w:name="_GoBack"/>
      <w:bookmarkEnd w:id="0"/>
      <w:r>
        <w:rPr>
          <w:rFonts w:ascii="Arial" w:hAnsi="Arial" w:cs="Arial"/>
          <w:sz w:val="16"/>
          <w:szCs w:val="16"/>
        </w:rPr>
        <w:t>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3D0"/>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B517E"/>
    <w:rsid w:val="001C1FEF"/>
    <w:rsid w:val="001D25B2"/>
    <w:rsid w:val="001D58F2"/>
    <w:rsid w:val="001E68EF"/>
    <w:rsid w:val="001F35D5"/>
    <w:rsid w:val="002228BD"/>
    <w:rsid w:val="00224E9C"/>
    <w:rsid w:val="002527D6"/>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0B26"/>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423D0"/>
    <w:rsid w:val="00A600D6"/>
    <w:rsid w:val="00A70756"/>
    <w:rsid w:val="00A73CCA"/>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8471C"/>
    <w:rsid w:val="00EA3323"/>
    <w:rsid w:val="00EE435B"/>
    <w:rsid w:val="00EE5B56"/>
    <w:rsid w:val="00F12F30"/>
    <w:rsid w:val="00F1353C"/>
    <w:rsid w:val="00F61FF2"/>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92BEE3"/>
  <w15:chartTrackingRefBased/>
  <w15:docId w15:val="{1AD59EE0-AF98-4DDA-BE67-92DAEF16E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69052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admin-srv2\GHT-Achat\CJ\0_COM-CJ\00%20-%20DOCUMENTS_TYPES\DOC%20DE%20TRAVAIL\02%20-%20CONSULTATION\DC2%20-%20D&#233;claration%20du%20candidat%20-%20MAJ%20202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A5B13-C389-47A5-901A-15FE14564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DC2 - Déclaration du candidat - MAJ 2022.dotx</Template>
  <TotalTime>1</TotalTime>
  <Pages>7</Pages>
  <Words>3075</Words>
  <Characters>16914</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19950</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MARCHESIN CHANTAL</dc:creator>
  <cp:keywords/>
  <cp:lastModifiedBy>MARCHESIN CHANTAL</cp:lastModifiedBy>
  <cp:revision>1</cp:revision>
  <cp:lastPrinted>2016-11-02T13:02:00Z</cp:lastPrinted>
  <dcterms:created xsi:type="dcterms:W3CDTF">2025-10-13T12:40:00Z</dcterms:created>
  <dcterms:modified xsi:type="dcterms:W3CDTF">2025-10-13T12:43:00Z</dcterms:modified>
</cp:coreProperties>
</file>