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64A857" w14:textId="2DD3BE76" w:rsidR="00D42099" w:rsidRPr="00F81E03" w:rsidRDefault="00F04989" w:rsidP="00332385">
      <w:pPr>
        <w:jc w:val="center"/>
        <w:rPr>
          <w:rFonts w:ascii="Marianne" w:hAnsi="Marianne" w:cs="Arial"/>
          <w:color w:val="1F497D"/>
          <w:sz w:val="20"/>
          <w:szCs w:val="20"/>
        </w:rPr>
      </w:pPr>
      <w:r w:rsidRPr="00F81E03">
        <w:rPr>
          <w:rFonts w:ascii="Marianne" w:hAnsi="Marianne"/>
          <w:noProof/>
          <w:sz w:val="20"/>
          <w:szCs w:val="20"/>
          <w:lang w:eastAsia="fr-FR"/>
        </w:rPr>
        <w:drawing>
          <wp:inline distT="0" distB="0" distL="0" distR="0" wp14:anchorId="7FA64E7C" wp14:editId="3D84E1B5">
            <wp:extent cx="1320800" cy="9271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927100"/>
                    </a:xfrm>
                    <a:prstGeom prst="rect">
                      <a:avLst/>
                    </a:prstGeom>
                    <a:noFill/>
                    <a:ln>
                      <a:noFill/>
                    </a:ln>
                  </pic:spPr>
                </pic:pic>
              </a:graphicData>
            </a:graphic>
          </wp:inline>
        </w:drawing>
      </w:r>
    </w:p>
    <w:p w14:paraId="119AEBF9" w14:textId="77777777" w:rsidR="00D42099" w:rsidRPr="00F81E03" w:rsidRDefault="00D42099" w:rsidP="00332385">
      <w:pPr>
        <w:rPr>
          <w:rFonts w:ascii="Marianne" w:hAnsi="Marianne" w:cs="Arial"/>
          <w:color w:val="1F497D"/>
          <w:sz w:val="20"/>
          <w:szCs w:val="20"/>
        </w:rPr>
      </w:pPr>
    </w:p>
    <w:p w14:paraId="7F5B652D" w14:textId="77777777" w:rsidR="00D42099" w:rsidRPr="00F81E03" w:rsidRDefault="00D42099" w:rsidP="00332385">
      <w:pPr>
        <w:rPr>
          <w:rFonts w:ascii="Marianne" w:hAnsi="Marianne" w:cs="Arial"/>
          <w:sz w:val="20"/>
          <w:szCs w:val="20"/>
        </w:rPr>
      </w:pPr>
    </w:p>
    <w:p w14:paraId="7045789D" w14:textId="77777777" w:rsidR="00D42099" w:rsidRPr="00F81E03" w:rsidRDefault="006D7AC9" w:rsidP="00332385">
      <w:pPr>
        <w:jc w:val="center"/>
        <w:rPr>
          <w:rFonts w:ascii="Marianne" w:hAnsi="Marianne" w:cs="Arial"/>
          <w:sz w:val="20"/>
          <w:szCs w:val="20"/>
          <w:lang w:eastAsia="zh-CN"/>
        </w:rPr>
      </w:pPr>
      <w:r w:rsidRPr="00F81E03">
        <w:rPr>
          <w:rFonts w:ascii="Marianne" w:hAnsi="Marianne" w:cs="Arial"/>
          <w:sz w:val="20"/>
          <w:szCs w:val="20"/>
          <w:lang w:eastAsia="zh-CN"/>
        </w:rPr>
        <w:t>CAHIER DES CLAUSES TECHNIQUES PARTICULIERES</w:t>
      </w:r>
    </w:p>
    <w:p w14:paraId="3431163F" w14:textId="77777777" w:rsidR="00D42099" w:rsidRPr="00F81E03" w:rsidRDefault="00D42099" w:rsidP="00332385">
      <w:pPr>
        <w:rPr>
          <w:rFonts w:ascii="Marianne" w:hAnsi="Marianne" w:cs="Arial"/>
          <w:sz w:val="20"/>
          <w:szCs w:val="20"/>
        </w:rPr>
      </w:pPr>
    </w:p>
    <w:p w14:paraId="5A2F486D" w14:textId="77777777" w:rsidR="00D42099" w:rsidRPr="00F81E03" w:rsidRDefault="00D42099" w:rsidP="00332385">
      <w:pPr>
        <w:rPr>
          <w:rFonts w:ascii="Marianne" w:hAnsi="Marianne" w:cs="Arial"/>
          <w:sz w:val="20"/>
          <w:szCs w:val="20"/>
        </w:rPr>
      </w:pPr>
    </w:p>
    <w:tbl>
      <w:tblPr>
        <w:tblW w:w="9637" w:type="dxa"/>
        <w:tblLayout w:type="fixed"/>
        <w:tblLook w:val="0000" w:firstRow="0" w:lastRow="0" w:firstColumn="0" w:lastColumn="0" w:noHBand="0" w:noVBand="0"/>
      </w:tblPr>
      <w:tblGrid>
        <w:gridCol w:w="3794"/>
        <w:gridCol w:w="5843"/>
      </w:tblGrid>
      <w:tr w:rsidR="001D71B1" w:rsidRPr="00F81E03" w14:paraId="2607B66C" w14:textId="77777777" w:rsidTr="0071353A">
        <w:tc>
          <w:tcPr>
            <w:tcW w:w="3794" w:type="dxa"/>
            <w:shd w:val="clear" w:color="auto" w:fill="auto"/>
          </w:tcPr>
          <w:p w14:paraId="62FA59C2" w14:textId="77777777" w:rsidR="001D71B1" w:rsidRPr="00F81E03" w:rsidRDefault="001D71B1" w:rsidP="00332385">
            <w:pPr>
              <w:rPr>
                <w:rFonts w:ascii="Marianne" w:hAnsi="Marianne"/>
                <w:sz w:val="20"/>
                <w:szCs w:val="20"/>
              </w:rPr>
            </w:pPr>
            <w:r w:rsidRPr="00F81E03">
              <w:rPr>
                <w:rFonts w:ascii="Marianne" w:hAnsi="Marianne" w:cs="Arial"/>
                <w:sz w:val="20"/>
                <w:szCs w:val="20"/>
                <w:u w:val="single"/>
              </w:rPr>
              <w:t>Numéro de la consultation</w:t>
            </w:r>
            <w:r w:rsidRPr="00F81E03">
              <w:rPr>
                <w:rFonts w:ascii="Marianne" w:hAnsi="Marianne"/>
                <w:sz w:val="20"/>
                <w:szCs w:val="20"/>
                <w:u w:val="single"/>
              </w:rPr>
              <w:t> </w:t>
            </w:r>
            <w:r w:rsidRPr="00F81E03">
              <w:rPr>
                <w:rFonts w:ascii="Marianne" w:hAnsi="Marianne" w:cs="Arial"/>
                <w:sz w:val="20"/>
                <w:szCs w:val="20"/>
              </w:rPr>
              <w:t xml:space="preserve">: </w:t>
            </w:r>
          </w:p>
        </w:tc>
        <w:tc>
          <w:tcPr>
            <w:tcW w:w="5843" w:type="dxa"/>
            <w:shd w:val="clear" w:color="auto" w:fill="auto"/>
          </w:tcPr>
          <w:p w14:paraId="3952515A" w14:textId="7A7C9B14" w:rsidR="001D71B1" w:rsidRPr="00F81E03" w:rsidRDefault="001D71B1" w:rsidP="00332385">
            <w:pPr>
              <w:rPr>
                <w:rFonts w:ascii="Marianne" w:hAnsi="Marianne"/>
                <w:sz w:val="20"/>
                <w:szCs w:val="20"/>
              </w:rPr>
            </w:pPr>
            <w:r w:rsidRPr="00F81E03">
              <w:rPr>
                <w:rFonts w:ascii="Marianne" w:hAnsi="Marianne" w:cs="Arial"/>
                <w:sz w:val="20"/>
                <w:szCs w:val="20"/>
              </w:rPr>
              <w:t xml:space="preserve">AOO </w:t>
            </w:r>
            <w:r w:rsidR="003D10D3">
              <w:rPr>
                <w:rFonts w:ascii="Marianne" w:hAnsi="Marianne" w:cs="Arial"/>
                <w:sz w:val="20"/>
                <w:szCs w:val="20"/>
              </w:rPr>
              <w:t>AGRASC</w:t>
            </w:r>
            <w:r w:rsidRPr="00F81E03">
              <w:rPr>
                <w:rFonts w:ascii="Marianne" w:hAnsi="Marianne" w:cs="Arial"/>
                <w:sz w:val="20"/>
                <w:szCs w:val="20"/>
              </w:rPr>
              <w:t xml:space="preserve"> 202</w:t>
            </w:r>
            <w:r w:rsidR="00816F96" w:rsidRPr="00F81E03">
              <w:rPr>
                <w:rFonts w:ascii="Marianne" w:hAnsi="Marianne" w:cs="Arial"/>
                <w:sz w:val="20"/>
                <w:szCs w:val="20"/>
              </w:rPr>
              <w:t>5</w:t>
            </w:r>
            <w:r w:rsidR="00CA2A97">
              <w:rPr>
                <w:rFonts w:ascii="Marianne" w:hAnsi="Marianne" w:cs="Arial"/>
                <w:sz w:val="20"/>
                <w:szCs w:val="20"/>
              </w:rPr>
              <w:t xml:space="preserve"> - 02</w:t>
            </w:r>
          </w:p>
        </w:tc>
      </w:tr>
      <w:tr w:rsidR="00D42099" w:rsidRPr="00F81E03" w14:paraId="79D741CA" w14:textId="77777777" w:rsidTr="0071353A">
        <w:tc>
          <w:tcPr>
            <w:tcW w:w="3794" w:type="dxa"/>
            <w:shd w:val="clear" w:color="auto" w:fill="auto"/>
          </w:tcPr>
          <w:p w14:paraId="10EE2714" w14:textId="77777777" w:rsidR="00D42099" w:rsidRPr="00F81E03" w:rsidRDefault="00D42099" w:rsidP="00332385">
            <w:pPr>
              <w:rPr>
                <w:rFonts w:ascii="Marianne" w:hAnsi="Marianne" w:cs="Arial"/>
                <w:sz w:val="20"/>
                <w:szCs w:val="20"/>
                <w:u w:val="single"/>
              </w:rPr>
            </w:pPr>
          </w:p>
        </w:tc>
        <w:tc>
          <w:tcPr>
            <w:tcW w:w="5843" w:type="dxa"/>
            <w:shd w:val="clear" w:color="auto" w:fill="auto"/>
          </w:tcPr>
          <w:p w14:paraId="1B5DD594" w14:textId="77777777" w:rsidR="00D42099" w:rsidRPr="00F81E03" w:rsidRDefault="00D42099" w:rsidP="00332385">
            <w:pPr>
              <w:rPr>
                <w:rFonts w:ascii="Marianne" w:hAnsi="Marianne" w:cs="Arial"/>
                <w:sz w:val="20"/>
                <w:szCs w:val="20"/>
                <w:u w:val="single"/>
              </w:rPr>
            </w:pPr>
          </w:p>
        </w:tc>
      </w:tr>
      <w:tr w:rsidR="00D42099" w:rsidRPr="00F81E03" w14:paraId="50721598" w14:textId="77777777" w:rsidTr="0071353A">
        <w:tc>
          <w:tcPr>
            <w:tcW w:w="3794" w:type="dxa"/>
            <w:shd w:val="clear" w:color="auto" w:fill="auto"/>
          </w:tcPr>
          <w:p w14:paraId="5203D6F8" w14:textId="77777777" w:rsidR="00D42099" w:rsidRPr="00F81E03" w:rsidRDefault="00D42099" w:rsidP="00332385">
            <w:pPr>
              <w:rPr>
                <w:rFonts w:ascii="Marianne" w:hAnsi="Marianne"/>
                <w:sz w:val="20"/>
                <w:szCs w:val="20"/>
              </w:rPr>
            </w:pPr>
            <w:r w:rsidRPr="00F81E03">
              <w:rPr>
                <w:rFonts w:ascii="Marianne" w:hAnsi="Marianne" w:cs="Arial"/>
                <w:sz w:val="20"/>
                <w:szCs w:val="20"/>
                <w:u w:val="single"/>
              </w:rPr>
              <w:t>Intitulé de la consultation</w:t>
            </w:r>
            <w:r w:rsidRPr="00F81E03">
              <w:rPr>
                <w:rFonts w:ascii="Marianne" w:hAnsi="Marianne"/>
                <w:sz w:val="20"/>
                <w:szCs w:val="20"/>
                <w:u w:val="single"/>
              </w:rPr>
              <w:t> </w:t>
            </w:r>
            <w:r w:rsidRPr="00F81E03">
              <w:rPr>
                <w:rFonts w:ascii="Marianne" w:hAnsi="Marianne" w:cs="Arial"/>
                <w:sz w:val="20"/>
                <w:szCs w:val="20"/>
              </w:rPr>
              <w:t xml:space="preserve">: </w:t>
            </w:r>
          </w:p>
        </w:tc>
        <w:tc>
          <w:tcPr>
            <w:tcW w:w="5843" w:type="dxa"/>
            <w:shd w:val="clear" w:color="auto" w:fill="auto"/>
          </w:tcPr>
          <w:p w14:paraId="785ADA35" w14:textId="2664F90B" w:rsidR="00D42099" w:rsidRPr="00F81E03" w:rsidRDefault="001D71B1" w:rsidP="000635F3">
            <w:pPr>
              <w:jc w:val="both"/>
              <w:rPr>
                <w:rFonts w:ascii="Marianne" w:hAnsi="Marianne"/>
                <w:sz w:val="20"/>
                <w:szCs w:val="20"/>
              </w:rPr>
            </w:pPr>
            <w:r w:rsidRPr="00F81E03">
              <w:rPr>
                <w:rFonts w:ascii="Marianne" w:hAnsi="Marianne" w:cs="Arial"/>
                <w:sz w:val="20"/>
                <w:szCs w:val="20"/>
              </w:rPr>
              <w:t>Prestations de service</w:t>
            </w:r>
            <w:r w:rsidR="000440F7">
              <w:rPr>
                <w:rFonts w:ascii="Marianne" w:hAnsi="Marianne" w:cs="Arial"/>
                <w:sz w:val="20"/>
                <w:szCs w:val="20"/>
              </w:rPr>
              <w:t>s</w:t>
            </w:r>
            <w:r w:rsidRPr="00F81E03">
              <w:rPr>
                <w:rFonts w:ascii="Marianne" w:hAnsi="Marianne" w:cs="Arial"/>
                <w:sz w:val="20"/>
                <w:szCs w:val="20"/>
              </w:rPr>
              <w:t xml:space="preserve"> </w:t>
            </w:r>
            <w:r w:rsidR="004F08DE" w:rsidRPr="00F81E03">
              <w:rPr>
                <w:rFonts w:ascii="Marianne" w:hAnsi="Marianne"/>
                <w:noProof/>
                <w:sz w:val="20"/>
                <w:szCs w:val="20"/>
              </w:rPr>
              <w:t>incluant l’ouverture d’un compte</w:t>
            </w:r>
            <w:r w:rsidR="006C7813" w:rsidRPr="00F81E03">
              <w:rPr>
                <w:rFonts w:ascii="Marianne" w:hAnsi="Marianne"/>
                <w:noProof/>
                <w:sz w:val="20"/>
                <w:szCs w:val="20"/>
              </w:rPr>
              <w:t xml:space="preserve"> client</w:t>
            </w:r>
            <w:r w:rsidR="004F08DE" w:rsidRPr="00F81E03">
              <w:rPr>
                <w:rFonts w:ascii="Marianne" w:hAnsi="Marianne"/>
                <w:noProof/>
                <w:sz w:val="20"/>
                <w:szCs w:val="20"/>
              </w:rPr>
              <w:t xml:space="preserve"> pour conserver</w:t>
            </w:r>
            <w:r w:rsidR="006C7813" w:rsidRPr="00F81E03">
              <w:rPr>
                <w:rFonts w:ascii="Marianne" w:hAnsi="Marianne"/>
                <w:noProof/>
                <w:sz w:val="20"/>
                <w:szCs w:val="20"/>
              </w:rPr>
              <w:t xml:space="preserve"> </w:t>
            </w:r>
            <w:r w:rsidR="00AC6FD3" w:rsidRPr="00F81E03">
              <w:rPr>
                <w:rFonts w:ascii="Marianne" w:hAnsi="Marianne"/>
                <w:noProof/>
                <w:sz w:val="20"/>
                <w:szCs w:val="20"/>
              </w:rPr>
              <w:t xml:space="preserve">les </w:t>
            </w:r>
            <w:r w:rsidR="00895E05" w:rsidRPr="00F81E03">
              <w:rPr>
                <w:rFonts w:ascii="Marianne" w:hAnsi="Marianne"/>
                <w:noProof/>
                <w:sz w:val="20"/>
                <w:szCs w:val="20"/>
              </w:rPr>
              <w:t>actifs numériques</w:t>
            </w:r>
            <w:r w:rsidR="004F08DE" w:rsidRPr="00F81E03">
              <w:rPr>
                <w:rFonts w:ascii="Marianne" w:hAnsi="Marianne"/>
                <w:noProof/>
                <w:sz w:val="20"/>
                <w:szCs w:val="20"/>
              </w:rPr>
              <w:t xml:space="preserve"> objet</w:t>
            </w:r>
            <w:r w:rsidR="00AC6FD3" w:rsidRPr="00F81E03">
              <w:rPr>
                <w:rFonts w:ascii="Marianne" w:hAnsi="Marianne"/>
                <w:noProof/>
                <w:sz w:val="20"/>
                <w:szCs w:val="20"/>
              </w:rPr>
              <w:t>s</w:t>
            </w:r>
            <w:r w:rsidR="004F08DE" w:rsidRPr="00F81E03">
              <w:rPr>
                <w:rFonts w:ascii="Marianne" w:hAnsi="Marianne"/>
                <w:noProof/>
                <w:sz w:val="20"/>
                <w:szCs w:val="20"/>
              </w:rPr>
              <w:t xml:space="preserve"> de la vente, le choix des places de marché </w:t>
            </w:r>
            <w:r w:rsidR="00AC6FD3" w:rsidRPr="00F81E03">
              <w:rPr>
                <w:rFonts w:ascii="Marianne" w:hAnsi="Marianne"/>
                <w:noProof/>
                <w:sz w:val="20"/>
                <w:szCs w:val="20"/>
              </w:rPr>
              <w:t>permettant une vente avec publicité et mise en concurrence des acquéreurs</w:t>
            </w:r>
            <w:r w:rsidR="004F08DE" w:rsidRPr="00F81E03">
              <w:rPr>
                <w:rFonts w:ascii="Marianne" w:hAnsi="Marianne"/>
                <w:noProof/>
                <w:sz w:val="20"/>
                <w:szCs w:val="20"/>
              </w:rPr>
              <w:t xml:space="preserve">, </w:t>
            </w:r>
            <w:r w:rsidR="00DE4741" w:rsidRPr="00F81E03">
              <w:rPr>
                <w:rFonts w:ascii="Marianne" w:hAnsi="Marianne"/>
                <w:noProof/>
                <w:sz w:val="20"/>
                <w:szCs w:val="20"/>
              </w:rPr>
              <w:t>la vente de ces actifs</w:t>
            </w:r>
            <w:r w:rsidR="001C0B5C" w:rsidRPr="00F81E03">
              <w:rPr>
                <w:rFonts w:ascii="Marianne" w:hAnsi="Marianne"/>
                <w:noProof/>
                <w:sz w:val="20"/>
                <w:szCs w:val="20"/>
              </w:rPr>
              <w:t xml:space="preserve"> numériques</w:t>
            </w:r>
            <w:r w:rsidR="00DE4741" w:rsidRPr="00F81E03">
              <w:rPr>
                <w:rFonts w:ascii="Marianne" w:hAnsi="Marianne"/>
                <w:noProof/>
                <w:sz w:val="20"/>
                <w:szCs w:val="20"/>
              </w:rPr>
              <w:t xml:space="preserve"> </w:t>
            </w:r>
            <w:r w:rsidR="004F08DE" w:rsidRPr="00F81E03">
              <w:rPr>
                <w:rFonts w:ascii="Marianne" w:hAnsi="Marianne"/>
                <w:noProof/>
                <w:sz w:val="20"/>
                <w:szCs w:val="20"/>
              </w:rPr>
              <w:t>et le virement du montant de la vente</w:t>
            </w:r>
            <w:r w:rsidR="00895E05" w:rsidRPr="00F81E03">
              <w:rPr>
                <w:rFonts w:ascii="Marianne" w:hAnsi="Marianne"/>
                <w:noProof/>
                <w:sz w:val="20"/>
                <w:szCs w:val="20"/>
              </w:rPr>
              <w:t xml:space="preserve"> en euros</w:t>
            </w:r>
            <w:r w:rsidR="004F08DE" w:rsidRPr="00F81E03">
              <w:rPr>
                <w:rFonts w:ascii="Marianne" w:hAnsi="Marianne"/>
                <w:noProof/>
                <w:sz w:val="20"/>
                <w:szCs w:val="20"/>
              </w:rPr>
              <w:t xml:space="preserve"> à l’</w:t>
            </w:r>
            <w:r w:rsidR="003D10D3">
              <w:rPr>
                <w:rFonts w:ascii="Marianne" w:hAnsi="Marianne"/>
                <w:noProof/>
                <w:sz w:val="20"/>
                <w:szCs w:val="20"/>
              </w:rPr>
              <w:t>AGRASC</w:t>
            </w:r>
            <w:r w:rsidR="004F08DE" w:rsidRPr="00F81E03">
              <w:rPr>
                <w:rFonts w:ascii="Marianne" w:hAnsi="Marianne"/>
                <w:noProof/>
                <w:sz w:val="20"/>
                <w:szCs w:val="20"/>
              </w:rPr>
              <w:t>.</w:t>
            </w:r>
          </w:p>
        </w:tc>
      </w:tr>
      <w:tr w:rsidR="00D42099" w:rsidRPr="00F81E03" w14:paraId="43F13328" w14:textId="77777777" w:rsidTr="0071353A">
        <w:tc>
          <w:tcPr>
            <w:tcW w:w="3794" w:type="dxa"/>
            <w:shd w:val="clear" w:color="auto" w:fill="auto"/>
          </w:tcPr>
          <w:p w14:paraId="43B34940" w14:textId="77777777" w:rsidR="00D42099" w:rsidRPr="00F81E03" w:rsidRDefault="00D42099">
            <w:pPr>
              <w:rPr>
                <w:rFonts w:ascii="Marianne" w:hAnsi="Marianne"/>
                <w:sz w:val="20"/>
                <w:szCs w:val="20"/>
              </w:rPr>
            </w:pPr>
            <w:r w:rsidRPr="00F81E03">
              <w:rPr>
                <w:rFonts w:ascii="Marianne" w:hAnsi="Marianne" w:cs="Arial"/>
                <w:sz w:val="20"/>
                <w:szCs w:val="20"/>
                <w:u w:val="single"/>
              </w:rPr>
              <w:t>Procédure de passation</w:t>
            </w:r>
          </w:p>
        </w:tc>
        <w:tc>
          <w:tcPr>
            <w:tcW w:w="5843" w:type="dxa"/>
            <w:shd w:val="clear" w:color="auto" w:fill="auto"/>
          </w:tcPr>
          <w:p w14:paraId="500DFEB5" w14:textId="77777777" w:rsidR="00D42099" w:rsidRPr="00F81E03" w:rsidRDefault="001D71B1" w:rsidP="000635F3">
            <w:pPr>
              <w:jc w:val="both"/>
              <w:rPr>
                <w:rFonts w:ascii="Marianne" w:hAnsi="Marianne"/>
                <w:sz w:val="20"/>
                <w:szCs w:val="20"/>
              </w:rPr>
            </w:pPr>
            <w:r w:rsidRPr="00F81E03">
              <w:rPr>
                <w:rFonts w:ascii="Marianne" w:hAnsi="Marianne" w:cs="Arial"/>
                <w:sz w:val="20"/>
                <w:szCs w:val="20"/>
              </w:rPr>
              <w:t>Marché ordinaire selon la procédure de l’appel d’offre ouvert en application des articles R. 2124</w:t>
            </w:r>
            <w:r w:rsidRPr="00F81E03">
              <w:rPr>
                <w:rFonts w:ascii="Times New Roman" w:hAnsi="Times New Roman" w:cs="Times New Roman"/>
                <w:sz w:val="20"/>
                <w:szCs w:val="20"/>
              </w:rPr>
              <w:t>‐</w:t>
            </w:r>
            <w:r w:rsidRPr="00F81E03">
              <w:rPr>
                <w:rFonts w:ascii="Marianne" w:hAnsi="Marianne" w:cs="Arial"/>
                <w:sz w:val="20"/>
                <w:szCs w:val="20"/>
              </w:rPr>
              <w:t>1, R.2124</w:t>
            </w:r>
            <w:r w:rsidRPr="00F81E03">
              <w:rPr>
                <w:rFonts w:ascii="Times New Roman" w:hAnsi="Times New Roman" w:cs="Times New Roman"/>
                <w:sz w:val="20"/>
                <w:szCs w:val="20"/>
              </w:rPr>
              <w:t>‐</w:t>
            </w:r>
            <w:r w:rsidRPr="00F81E03">
              <w:rPr>
                <w:rFonts w:ascii="Marianne" w:hAnsi="Marianne" w:cs="Arial"/>
                <w:sz w:val="20"/>
                <w:szCs w:val="20"/>
              </w:rPr>
              <w:t>2 et R. 2161</w:t>
            </w:r>
            <w:r w:rsidRPr="00F81E03">
              <w:rPr>
                <w:rFonts w:ascii="Times New Roman" w:hAnsi="Times New Roman" w:cs="Times New Roman"/>
                <w:sz w:val="20"/>
                <w:szCs w:val="20"/>
              </w:rPr>
              <w:t>‐</w:t>
            </w:r>
            <w:r w:rsidRPr="00F81E03">
              <w:rPr>
                <w:rFonts w:ascii="Marianne" w:hAnsi="Marianne" w:cs="Arial"/>
                <w:sz w:val="20"/>
                <w:szCs w:val="20"/>
              </w:rPr>
              <w:t xml:space="preserve">2 </w:t>
            </w:r>
            <w:r w:rsidRPr="00F81E03">
              <w:rPr>
                <w:rFonts w:ascii="Marianne" w:hAnsi="Marianne" w:cs="Marianne"/>
                <w:sz w:val="20"/>
                <w:szCs w:val="20"/>
              </w:rPr>
              <w:t>à</w:t>
            </w:r>
            <w:r w:rsidRPr="00F81E03">
              <w:rPr>
                <w:rFonts w:ascii="Marianne" w:hAnsi="Marianne" w:cs="Arial"/>
                <w:sz w:val="20"/>
                <w:szCs w:val="20"/>
              </w:rPr>
              <w:t xml:space="preserve"> R. 2162</w:t>
            </w:r>
            <w:r w:rsidRPr="00F81E03">
              <w:rPr>
                <w:rFonts w:ascii="Times New Roman" w:hAnsi="Times New Roman" w:cs="Times New Roman"/>
                <w:sz w:val="20"/>
                <w:szCs w:val="20"/>
              </w:rPr>
              <w:t>‐</w:t>
            </w:r>
            <w:r w:rsidRPr="00F81E03">
              <w:rPr>
                <w:rFonts w:ascii="Marianne" w:hAnsi="Marianne" w:cs="Arial"/>
                <w:sz w:val="20"/>
                <w:szCs w:val="20"/>
              </w:rPr>
              <w:t>5 du code de la commande publique.</w:t>
            </w:r>
          </w:p>
        </w:tc>
      </w:tr>
      <w:tr w:rsidR="00D42099" w:rsidRPr="00F81E03" w14:paraId="0A5E37EA" w14:textId="77777777" w:rsidTr="0071353A">
        <w:tc>
          <w:tcPr>
            <w:tcW w:w="3794" w:type="dxa"/>
            <w:shd w:val="clear" w:color="auto" w:fill="auto"/>
          </w:tcPr>
          <w:p w14:paraId="1744515D" w14:textId="77777777" w:rsidR="00D42099" w:rsidRPr="00F81E03" w:rsidRDefault="00603EFB">
            <w:pPr>
              <w:rPr>
                <w:rFonts w:ascii="Marianne" w:hAnsi="Marianne"/>
                <w:sz w:val="20"/>
                <w:szCs w:val="20"/>
              </w:rPr>
            </w:pPr>
            <w:r w:rsidRPr="00F81E03">
              <w:rPr>
                <w:rFonts w:ascii="Marianne" w:hAnsi="Marianne" w:cs="Arial"/>
                <w:sz w:val="20"/>
                <w:szCs w:val="20"/>
                <w:u w:val="single"/>
              </w:rPr>
              <w:t>Date limite de remise des plis</w:t>
            </w:r>
          </w:p>
        </w:tc>
        <w:tc>
          <w:tcPr>
            <w:tcW w:w="5843" w:type="dxa"/>
            <w:shd w:val="clear" w:color="auto" w:fill="auto"/>
          </w:tcPr>
          <w:p w14:paraId="32F2095E" w14:textId="1EF4290E" w:rsidR="00D42099" w:rsidRPr="00F81E03" w:rsidRDefault="00D42099">
            <w:pPr>
              <w:rPr>
                <w:rFonts w:ascii="Marianne" w:hAnsi="Marianne" w:cs="Arial"/>
                <w:sz w:val="20"/>
                <w:szCs w:val="20"/>
              </w:rPr>
            </w:pPr>
          </w:p>
        </w:tc>
      </w:tr>
    </w:tbl>
    <w:p w14:paraId="5B93BA89" w14:textId="77777777" w:rsidR="00D42099" w:rsidRPr="00F81E03" w:rsidRDefault="00D42099">
      <w:pPr>
        <w:rPr>
          <w:rFonts w:ascii="Marianne" w:hAnsi="Marianne" w:cs="Arial"/>
          <w:sz w:val="20"/>
          <w:szCs w:val="20"/>
        </w:rPr>
      </w:pPr>
    </w:p>
    <w:p w14:paraId="4D681241" w14:textId="77777777" w:rsidR="00D42099" w:rsidRPr="00F81E03" w:rsidRDefault="00D42099">
      <w:pPr>
        <w:rPr>
          <w:rFonts w:ascii="Marianne" w:hAnsi="Marianne" w:cs="Arial"/>
          <w:sz w:val="20"/>
          <w:szCs w:val="20"/>
        </w:rPr>
      </w:pPr>
    </w:p>
    <w:p w14:paraId="2C912473" w14:textId="77777777" w:rsidR="00D42099" w:rsidRPr="00F81E03" w:rsidRDefault="00D42099">
      <w:pPr>
        <w:rPr>
          <w:rFonts w:ascii="Marianne" w:hAnsi="Marianne"/>
          <w:color w:val="C00000"/>
          <w:sz w:val="20"/>
          <w:szCs w:val="20"/>
        </w:rPr>
      </w:pPr>
    </w:p>
    <w:p w14:paraId="57302BA3" w14:textId="77777777" w:rsidR="00D42099" w:rsidRPr="00F81E03" w:rsidRDefault="00D42099">
      <w:pPr>
        <w:rPr>
          <w:rFonts w:ascii="Marianne" w:hAnsi="Marianne"/>
          <w:color w:val="C00000"/>
          <w:sz w:val="20"/>
          <w:szCs w:val="20"/>
        </w:rPr>
      </w:pPr>
    </w:p>
    <w:p w14:paraId="6E070093" w14:textId="77777777" w:rsidR="00D42099" w:rsidRPr="00F81E03" w:rsidRDefault="00D42099">
      <w:pPr>
        <w:rPr>
          <w:rFonts w:ascii="Marianne" w:hAnsi="Marianne"/>
          <w:color w:val="C00000"/>
          <w:sz w:val="20"/>
          <w:szCs w:val="20"/>
        </w:rPr>
      </w:pPr>
    </w:p>
    <w:p w14:paraId="1DAE0AFB" w14:textId="77777777" w:rsidR="00195B63" w:rsidRPr="00F81E03" w:rsidRDefault="00195B63">
      <w:pPr>
        <w:rPr>
          <w:rFonts w:ascii="Marianne" w:hAnsi="Marianne" w:cs="Arial"/>
          <w:sz w:val="20"/>
          <w:szCs w:val="20"/>
        </w:rPr>
      </w:pPr>
    </w:p>
    <w:p w14:paraId="38E7F129" w14:textId="1550312E" w:rsidR="00C31913" w:rsidRDefault="00C31913">
      <w:pPr>
        <w:rPr>
          <w:rFonts w:ascii="Marianne" w:hAnsi="Marianne" w:cs="Arial"/>
          <w:sz w:val="20"/>
          <w:szCs w:val="20"/>
        </w:rPr>
      </w:pPr>
    </w:p>
    <w:p w14:paraId="407B66FC" w14:textId="77777777" w:rsidR="003A69E9" w:rsidRPr="00F81E03" w:rsidRDefault="003A69E9">
      <w:pPr>
        <w:rPr>
          <w:rFonts w:ascii="Marianne" w:hAnsi="Marianne" w:cs="Arial"/>
          <w:sz w:val="20"/>
          <w:szCs w:val="20"/>
        </w:rPr>
      </w:pPr>
    </w:p>
    <w:p w14:paraId="351B91A7" w14:textId="77777777" w:rsidR="00F4511B" w:rsidRPr="00F81E03" w:rsidRDefault="00F4511B">
      <w:pPr>
        <w:rPr>
          <w:rFonts w:ascii="Marianne" w:hAnsi="Marianne" w:cs="Arial"/>
          <w:sz w:val="20"/>
          <w:szCs w:val="20"/>
        </w:rPr>
      </w:pPr>
    </w:p>
    <w:p w14:paraId="48C1C80A" w14:textId="77777777" w:rsidR="001C0B5C" w:rsidRPr="00F81E03" w:rsidRDefault="001C0B5C" w:rsidP="001C0B5C">
      <w:pPr>
        <w:tabs>
          <w:tab w:val="left" w:pos="930"/>
        </w:tabs>
        <w:ind w:right="484"/>
        <w:jc w:val="both"/>
        <w:rPr>
          <w:rFonts w:ascii="Marianne" w:hAnsi="Marianne"/>
          <w:b/>
          <w:position w:val="1"/>
          <w:sz w:val="20"/>
          <w:szCs w:val="20"/>
          <w:lang w:eastAsia="zh-CN"/>
        </w:rPr>
      </w:pPr>
      <w:bookmarkStart w:id="0" w:name="_Hlk165628724"/>
      <w:bookmarkStart w:id="1" w:name="_Hlk202340399"/>
      <w:r w:rsidRPr="00F81E03">
        <w:rPr>
          <w:rFonts w:ascii="Marianne" w:hAnsi="Marianne"/>
          <w:b/>
          <w:position w:val="1"/>
          <w:sz w:val="20"/>
          <w:szCs w:val="20"/>
          <w:lang w:eastAsia="zh-CN"/>
        </w:rPr>
        <w:lastRenderedPageBreak/>
        <w:t>DÉFINITIONS</w:t>
      </w:r>
    </w:p>
    <w:p w14:paraId="5C400C34" w14:textId="77777777" w:rsidR="00DC100B" w:rsidRPr="00F81E03" w:rsidRDefault="00DC100B" w:rsidP="00DC100B">
      <w:pPr>
        <w:tabs>
          <w:tab w:val="left" w:pos="930"/>
        </w:tabs>
        <w:ind w:right="484"/>
        <w:jc w:val="both"/>
        <w:rPr>
          <w:rFonts w:ascii="Marianne" w:hAnsi="Marianne"/>
          <w:sz w:val="20"/>
          <w:szCs w:val="20"/>
        </w:rPr>
      </w:pPr>
      <w:bookmarkStart w:id="2" w:name="_Hlk202972912"/>
      <w:bookmarkEnd w:id="0"/>
      <w:bookmarkEnd w:id="1"/>
      <w:r w:rsidRPr="00F81E03">
        <w:rPr>
          <w:rFonts w:ascii="Marianne" w:hAnsi="Marianne"/>
          <w:sz w:val="20"/>
          <w:szCs w:val="20"/>
        </w:rPr>
        <w:t xml:space="preserve">Sauf stipulation contraire, les termes débutant par </w:t>
      </w:r>
      <w:proofErr w:type="gramStart"/>
      <w:r w:rsidRPr="00F81E03">
        <w:rPr>
          <w:rFonts w:ascii="Marianne" w:hAnsi="Marianne"/>
          <w:sz w:val="20"/>
          <w:szCs w:val="20"/>
        </w:rPr>
        <w:t>une majuscule utilisés</w:t>
      </w:r>
      <w:proofErr w:type="gramEnd"/>
      <w:r w:rsidRPr="00F81E03">
        <w:rPr>
          <w:rFonts w:ascii="Marianne" w:hAnsi="Marianne"/>
          <w:sz w:val="20"/>
          <w:szCs w:val="20"/>
        </w:rPr>
        <w:t xml:space="preserve"> dans cet appel d’offre ont la signification qui leur est donnée ci-dessous :</w:t>
      </w:r>
    </w:p>
    <w:p w14:paraId="402C27E3" w14:textId="77777777" w:rsidR="00A7322B" w:rsidRPr="00F81E03" w:rsidRDefault="00A7322B" w:rsidP="00A7322B">
      <w:pPr>
        <w:tabs>
          <w:tab w:val="left" w:pos="930"/>
        </w:tabs>
        <w:ind w:right="484"/>
        <w:jc w:val="both"/>
        <w:rPr>
          <w:rFonts w:ascii="Marianne" w:hAnsi="Marianne"/>
          <w:sz w:val="20"/>
          <w:szCs w:val="20"/>
        </w:rPr>
      </w:pPr>
      <w:bookmarkStart w:id="3" w:name="_Hlk166013279"/>
      <w:r w:rsidRPr="00F81E03">
        <w:rPr>
          <w:rFonts w:ascii="Marianne" w:hAnsi="Marianne"/>
          <w:sz w:val="20"/>
          <w:szCs w:val="20"/>
        </w:rPr>
        <w:t xml:space="preserve">Sauf stipulation contraire, les termes débutant par </w:t>
      </w:r>
      <w:proofErr w:type="gramStart"/>
      <w:r w:rsidRPr="00F81E03">
        <w:rPr>
          <w:rFonts w:ascii="Marianne" w:hAnsi="Marianne"/>
          <w:sz w:val="20"/>
          <w:szCs w:val="20"/>
        </w:rPr>
        <w:t>une majuscule utilisés</w:t>
      </w:r>
      <w:proofErr w:type="gramEnd"/>
      <w:r w:rsidRPr="00F81E03">
        <w:rPr>
          <w:rFonts w:ascii="Marianne" w:hAnsi="Marianne"/>
          <w:sz w:val="20"/>
          <w:szCs w:val="20"/>
        </w:rPr>
        <w:t xml:space="preserve"> dans cet appel d’offre ont la signification qui leur est donnée ci-dessous :</w:t>
      </w:r>
    </w:p>
    <w:p w14:paraId="79031810"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bCs/>
          <w:sz w:val="20"/>
          <w:szCs w:val="20"/>
        </w:rPr>
        <w:t>Actif Numérique</w:t>
      </w:r>
      <w:r w:rsidRPr="00F81E03">
        <w:rPr>
          <w:rFonts w:ascii="Marianne" w:hAnsi="Marianne"/>
          <w:sz w:val="20"/>
          <w:szCs w:val="20"/>
        </w:rPr>
        <w:t> : désigne tout actif numérique au sens de l’article L 54-10-1 du code monétaire et financier, incluant les actifs numériques non-fongibles</w:t>
      </w:r>
      <w:r>
        <w:rPr>
          <w:rFonts w:ascii="Marianne" w:hAnsi="Marianne"/>
          <w:sz w:val="20"/>
          <w:szCs w:val="20"/>
        </w:rPr>
        <w:t xml:space="preserve"> et </w:t>
      </w:r>
      <w:r w:rsidRPr="00F81E03">
        <w:rPr>
          <w:rFonts w:ascii="Marianne" w:hAnsi="Marianne"/>
          <w:bCs/>
          <w:position w:val="1"/>
          <w:sz w:val="20"/>
          <w:szCs w:val="20"/>
          <w:lang w:eastAsia="zh-CN"/>
        </w:rPr>
        <w:t>ayant été saisi ou confisqué au cours de procédures pénales et placé sous la gestion de l'</w:t>
      </w:r>
      <w:r>
        <w:rPr>
          <w:rFonts w:ascii="Marianne" w:hAnsi="Marianne"/>
          <w:bCs/>
          <w:position w:val="1"/>
          <w:sz w:val="20"/>
          <w:szCs w:val="20"/>
          <w:lang w:eastAsia="zh-CN"/>
        </w:rPr>
        <w:t>AGRASC</w:t>
      </w:r>
      <w:r w:rsidRPr="00F81E03">
        <w:rPr>
          <w:rFonts w:ascii="Marianne" w:hAnsi="Marianne"/>
          <w:bCs/>
          <w:position w:val="1"/>
          <w:sz w:val="20"/>
          <w:szCs w:val="20"/>
          <w:lang w:eastAsia="zh-CN"/>
        </w:rPr>
        <w:t>.</w:t>
      </w:r>
    </w:p>
    <w:p w14:paraId="06BF0D89"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Adresse</w:t>
      </w:r>
      <w:r w:rsidRPr="00F81E03">
        <w:rPr>
          <w:rFonts w:ascii="Marianne" w:hAnsi="Marianne"/>
          <w:bCs/>
          <w:position w:val="1"/>
          <w:sz w:val="20"/>
          <w:szCs w:val="20"/>
          <w:lang w:eastAsia="zh-CN"/>
        </w:rPr>
        <w:t> : désigne toute représentation d'une Clé Publique pour y associer un ou plusieurs Actifs Numériques.</w:t>
      </w:r>
    </w:p>
    <w:p w14:paraId="6A76EDA6"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Adresse AGRASC</w:t>
      </w:r>
      <w:r w:rsidRPr="00F81E03">
        <w:rPr>
          <w:rFonts w:ascii="Marianne" w:hAnsi="Marianne"/>
          <w:bCs/>
          <w:position w:val="1"/>
          <w:sz w:val="20"/>
          <w:szCs w:val="20"/>
          <w:lang w:eastAsia="zh-CN"/>
        </w:rPr>
        <w:t> : désigne toute Adresse détenue par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contenant des Actifs Numériques</w:t>
      </w:r>
      <w:r>
        <w:rPr>
          <w:rFonts w:ascii="Marianne" w:hAnsi="Marianne"/>
          <w:bCs/>
          <w:position w:val="1"/>
          <w:sz w:val="20"/>
          <w:szCs w:val="20"/>
          <w:lang w:eastAsia="zh-CN"/>
        </w:rPr>
        <w:t>.</w:t>
      </w:r>
    </w:p>
    <w:p w14:paraId="6F87F1F0" w14:textId="77777777" w:rsidR="00A7322B"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Adresse de Vente</w:t>
      </w:r>
      <w:r w:rsidRPr="00F81E03">
        <w:rPr>
          <w:rFonts w:ascii="Marianne" w:hAnsi="Marianne"/>
          <w:bCs/>
          <w:position w:val="1"/>
          <w:sz w:val="20"/>
          <w:szCs w:val="20"/>
          <w:lang w:eastAsia="zh-CN"/>
        </w:rPr>
        <w:t> : désigne toute Adresse du Titulaire afin d’exécuter d'une Opération de Vente.</w:t>
      </w:r>
    </w:p>
    <w:p w14:paraId="4D596EF6"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Affaire AGRASC (numéro</w:t>
      </w:r>
      <w:r>
        <w:rPr>
          <w:rFonts w:ascii="Marianne" w:hAnsi="Marianne"/>
          <w:bCs/>
          <w:position w:val="1"/>
          <w:sz w:val="20"/>
          <w:szCs w:val="20"/>
          <w:lang w:eastAsia="zh-CN"/>
        </w:rPr>
        <w:t>) : une affaire AGRASC correspond à une unité de référence administrative et informatique, identifiée par un numéro unique, sous laquelle sont centralisés dans l’application métier tous les biens saisis ou confisqués dont l’AGRASC a la gestion au titre d’une même procédure pénale.</w:t>
      </w:r>
    </w:p>
    <w:p w14:paraId="7B02A70F" w14:textId="77777777" w:rsidR="00A7322B"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AMF</w:t>
      </w:r>
      <w:r w:rsidRPr="00F81E03">
        <w:rPr>
          <w:rFonts w:ascii="Marianne" w:hAnsi="Marianne"/>
          <w:bCs/>
          <w:position w:val="1"/>
          <w:sz w:val="20"/>
          <w:szCs w:val="20"/>
          <w:lang w:eastAsia="zh-CN"/>
        </w:rPr>
        <w:t> : désigne l'Autorité des marchés financiers française ou toute autorité de supervision qui viendrait à lui être substituée.</w:t>
      </w:r>
    </w:p>
    <w:p w14:paraId="2FCFE688" w14:textId="77777777" w:rsidR="00A7322B"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Bien AGRASC (numéro)</w:t>
      </w:r>
      <w:r>
        <w:rPr>
          <w:rFonts w:ascii="Marianne" w:hAnsi="Marianne"/>
          <w:bCs/>
          <w:position w:val="1"/>
          <w:sz w:val="20"/>
          <w:szCs w:val="20"/>
          <w:lang w:eastAsia="zh-CN"/>
        </w:rPr>
        <w:t xml:space="preserve"> : un bien AGRASC correspond à un élément patrimonial saisi ou confisqué et remis à l’AGRASC. Cet élément de patrimoine est identifié par un numéro unique : numéro de Bien AGRASC. Ce numéro unique AGRASC permet d’assurer un suivi administratif, juridique et comptable.</w:t>
      </w:r>
    </w:p>
    <w:p w14:paraId="55CBC174"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Code général de la propriété des personnes publiques (CG3P</w:t>
      </w:r>
      <w:r>
        <w:rPr>
          <w:rFonts w:ascii="Marianne" w:hAnsi="Marianne"/>
          <w:bCs/>
          <w:position w:val="1"/>
          <w:sz w:val="20"/>
          <w:szCs w:val="20"/>
          <w:lang w:eastAsia="zh-CN"/>
        </w:rPr>
        <w:t>) : code qui régit l’ensemble des règles applicables aux biens appartenant à l’Etat, aux collectivités territoriales et aux établissements publics.</w:t>
      </w:r>
    </w:p>
    <w:p w14:paraId="04C95503" w14:textId="77777777" w:rsidR="00A7322B" w:rsidRDefault="00A7322B" w:rsidP="00A7322B">
      <w:pPr>
        <w:tabs>
          <w:tab w:val="left" w:pos="930"/>
        </w:tabs>
        <w:ind w:right="484"/>
        <w:jc w:val="both"/>
        <w:rPr>
          <w:rFonts w:ascii="Marianne" w:hAnsi="Marianne"/>
          <w:sz w:val="20"/>
          <w:szCs w:val="20"/>
        </w:rPr>
      </w:pPr>
      <w:r w:rsidRPr="00335202">
        <w:rPr>
          <w:rFonts w:ascii="Marianne" w:hAnsi="Marianne"/>
          <w:b/>
          <w:position w:val="1"/>
          <w:sz w:val="20"/>
          <w:szCs w:val="20"/>
          <w:lang w:eastAsia="zh-CN"/>
        </w:rPr>
        <w:t>Clé Privée et Clé Publique</w:t>
      </w:r>
      <w:r>
        <w:rPr>
          <w:rFonts w:ascii="Marianne" w:hAnsi="Marianne"/>
          <w:bCs/>
          <w:position w:val="1"/>
          <w:sz w:val="20"/>
          <w:szCs w:val="20"/>
          <w:lang w:eastAsia="zh-CN"/>
        </w:rPr>
        <w:t xml:space="preserve"> </w:t>
      </w:r>
      <w:r w:rsidRPr="00F81E03">
        <w:rPr>
          <w:rFonts w:ascii="Marianne" w:hAnsi="Marianne"/>
          <w:bCs/>
          <w:position w:val="1"/>
          <w:sz w:val="20"/>
          <w:szCs w:val="20"/>
          <w:lang w:eastAsia="zh-CN"/>
        </w:rPr>
        <w:t>:</w:t>
      </w:r>
      <w:r w:rsidRPr="00F81E03">
        <w:rPr>
          <w:rFonts w:ascii="Marianne" w:hAnsi="Marianne"/>
          <w:sz w:val="20"/>
          <w:szCs w:val="20"/>
        </w:rPr>
        <w:t xml:space="preserve"> </w:t>
      </w:r>
      <w:r>
        <w:rPr>
          <w:rFonts w:ascii="Marianne" w:hAnsi="Marianne"/>
          <w:sz w:val="20"/>
          <w:szCs w:val="20"/>
        </w:rPr>
        <w:t>suite de caractères alphanumériques. La Clé Publique représente l’adresse du portefeuille qui peut être connue de tous ; la Clé Privée est confidentielle et permet à celui qui la possède d’accéder au portefeuille.</w:t>
      </w:r>
    </w:p>
    <w:p w14:paraId="3ACF0DB6" w14:textId="77777777" w:rsidR="00A7322B" w:rsidRPr="00F81E03" w:rsidRDefault="00A7322B" w:rsidP="00A7322B">
      <w:pPr>
        <w:tabs>
          <w:tab w:val="left" w:pos="930"/>
        </w:tabs>
        <w:ind w:right="484"/>
        <w:jc w:val="both"/>
        <w:rPr>
          <w:rFonts w:ascii="Marianne" w:hAnsi="Marianne"/>
          <w:bCs/>
          <w:position w:val="1"/>
          <w:sz w:val="20"/>
          <w:szCs w:val="20"/>
          <w:lang w:eastAsia="zh-CN"/>
        </w:rPr>
      </w:pPr>
      <w:proofErr w:type="spellStart"/>
      <w:r w:rsidRPr="00335202">
        <w:rPr>
          <w:rFonts w:ascii="Marianne" w:hAnsi="Marianne"/>
          <w:b/>
          <w:bCs/>
          <w:sz w:val="20"/>
          <w:szCs w:val="20"/>
        </w:rPr>
        <w:t>Déteintage</w:t>
      </w:r>
      <w:proofErr w:type="spellEnd"/>
      <w:r>
        <w:rPr>
          <w:rFonts w:ascii="Marianne" w:hAnsi="Marianne"/>
          <w:sz w:val="20"/>
          <w:szCs w:val="20"/>
        </w:rPr>
        <w:t xml:space="preserve"> : </w:t>
      </w:r>
      <w:r w:rsidRPr="00642AB2">
        <w:rPr>
          <w:rFonts w:ascii="Marianne" w:hAnsi="Marianne"/>
          <w:sz w:val="20"/>
          <w:szCs w:val="20"/>
        </w:rPr>
        <w:t xml:space="preserve">désigne les démarches réalisées par le Titulaire auprès des acheteurs et </w:t>
      </w:r>
      <w:r>
        <w:rPr>
          <w:rFonts w:ascii="Marianne" w:hAnsi="Marianne"/>
          <w:sz w:val="20"/>
          <w:szCs w:val="20"/>
        </w:rPr>
        <w:t>l</w:t>
      </w:r>
      <w:r w:rsidRPr="00642AB2">
        <w:rPr>
          <w:rFonts w:ascii="Marianne" w:hAnsi="Marianne"/>
          <w:sz w:val="20"/>
          <w:szCs w:val="20"/>
        </w:rPr>
        <w:t xml:space="preserve">es outils d’analyse/tracing </w:t>
      </w:r>
      <w:r>
        <w:rPr>
          <w:rFonts w:ascii="Marianne" w:hAnsi="Marianne"/>
          <w:sz w:val="20"/>
          <w:szCs w:val="20"/>
        </w:rPr>
        <w:t xml:space="preserve">utilisés </w:t>
      </w:r>
      <w:r w:rsidRPr="00642AB2">
        <w:rPr>
          <w:rFonts w:ascii="Marianne" w:hAnsi="Marianne"/>
          <w:sz w:val="20"/>
          <w:szCs w:val="20"/>
        </w:rPr>
        <w:t xml:space="preserve">afin de permettre la vente des </w:t>
      </w:r>
      <w:r>
        <w:rPr>
          <w:rFonts w:ascii="Marianne" w:hAnsi="Marianne"/>
          <w:sz w:val="20"/>
          <w:szCs w:val="20"/>
        </w:rPr>
        <w:t>A</w:t>
      </w:r>
      <w:r w:rsidRPr="00642AB2">
        <w:rPr>
          <w:rFonts w:ascii="Marianne" w:hAnsi="Marianne"/>
          <w:sz w:val="20"/>
          <w:szCs w:val="20"/>
        </w:rPr>
        <w:t xml:space="preserve">ctifs </w:t>
      </w:r>
      <w:r>
        <w:rPr>
          <w:rFonts w:ascii="Marianne" w:hAnsi="Marianne"/>
          <w:sz w:val="20"/>
          <w:szCs w:val="20"/>
        </w:rPr>
        <w:t>N</w:t>
      </w:r>
      <w:r w:rsidRPr="00642AB2">
        <w:rPr>
          <w:rFonts w:ascii="Marianne" w:hAnsi="Marianne"/>
          <w:sz w:val="20"/>
          <w:szCs w:val="20"/>
        </w:rPr>
        <w:t>umériques remis par l’</w:t>
      </w:r>
      <w:r>
        <w:rPr>
          <w:rFonts w:ascii="Marianne" w:hAnsi="Marianne"/>
          <w:sz w:val="20"/>
          <w:szCs w:val="20"/>
        </w:rPr>
        <w:t>AGRASC</w:t>
      </w:r>
      <w:r w:rsidRPr="00642AB2">
        <w:rPr>
          <w:rFonts w:ascii="Marianne" w:hAnsi="Marianne"/>
          <w:sz w:val="20"/>
          <w:szCs w:val="20"/>
        </w:rPr>
        <w:t xml:space="preserve"> conformément aux règles LCB-FT. En effet, les </w:t>
      </w:r>
      <w:r>
        <w:rPr>
          <w:rFonts w:ascii="Marianne" w:hAnsi="Marianne"/>
          <w:sz w:val="20"/>
          <w:szCs w:val="20"/>
        </w:rPr>
        <w:t>A</w:t>
      </w:r>
      <w:r w:rsidRPr="00642AB2">
        <w:rPr>
          <w:rFonts w:ascii="Marianne" w:hAnsi="Marianne"/>
          <w:sz w:val="20"/>
          <w:szCs w:val="20"/>
        </w:rPr>
        <w:t xml:space="preserve">ctifs </w:t>
      </w:r>
      <w:r>
        <w:rPr>
          <w:rFonts w:ascii="Marianne" w:hAnsi="Marianne"/>
          <w:sz w:val="20"/>
          <w:szCs w:val="20"/>
        </w:rPr>
        <w:t>N</w:t>
      </w:r>
      <w:r w:rsidRPr="00642AB2">
        <w:rPr>
          <w:rFonts w:ascii="Marianne" w:hAnsi="Marianne"/>
          <w:sz w:val="20"/>
          <w:szCs w:val="20"/>
        </w:rPr>
        <w:t>umériques remis par l’</w:t>
      </w:r>
      <w:r>
        <w:rPr>
          <w:rFonts w:ascii="Marianne" w:hAnsi="Marianne"/>
          <w:sz w:val="20"/>
          <w:szCs w:val="20"/>
        </w:rPr>
        <w:t>AGRASC</w:t>
      </w:r>
      <w:r w:rsidRPr="00642AB2">
        <w:rPr>
          <w:rFonts w:ascii="Marianne" w:hAnsi="Marianne"/>
          <w:sz w:val="20"/>
          <w:szCs w:val="20"/>
        </w:rPr>
        <w:t xml:space="preserve"> </w:t>
      </w:r>
      <w:r>
        <w:rPr>
          <w:rFonts w:ascii="Marianne" w:hAnsi="Marianne"/>
          <w:sz w:val="20"/>
          <w:szCs w:val="20"/>
        </w:rPr>
        <w:t xml:space="preserve">ayant été saisis/confisqués dans le cadre de procédures pénales et </w:t>
      </w:r>
      <w:r w:rsidRPr="00642AB2">
        <w:rPr>
          <w:rFonts w:ascii="Marianne" w:hAnsi="Marianne"/>
          <w:sz w:val="20"/>
          <w:szCs w:val="20"/>
        </w:rPr>
        <w:t>issus de la commission d’infractions</w:t>
      </w:r>
      <w:r>
        <w:rPr>
          <w:rFonts w:ascii="Marianne" w:hAnsi="Marianne"/>
          <w:sz w:val="20"/>
          <w:szCs w:val="20"/>
        </w:rPr>
        <w:t xml:space="preserve">, ils sont susceptibles d’être tagués ou labellisés comme tel. </w:t>
      </w:r>
    </w:p>
    <w:p w14:paraId="344DCCBE"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lastRenderedPageBreak/>
        <w:t>Dispositif Sécurisé</w:t>
      </w:r>
      <w:r w:rsidRPr="00F81E03">
        <w:rPr>
          <w:rFonts w:ascii="Marianne" w:hAnsi="Marianne"/>
          <w:bCs/>
          <w:position w:val="1"/>
          <w:sz w:val="20"/>
          <w:szCs w:val="20"/>
          <w:lang w:eastAsia="zh-CN"/>
        </w:rPr>
        <w:t> : désigne tout périphérique physique permettant de stocker de manière sécurisée un ensemble de Clés Privées et de réaliser des opérations cryptographiques en lien avec ces Clés Privées telle la Vente.</w:t>
      </w:r>
    </w:p>
    <w:p w14:paraId="27B475C2"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Données Personnelles</w:t>
      </w:r>
      <w:r w:rsidRPr="00F81E03">
        <w:rPr>
          <w:rFonts w:ascii="Marianne" w:hAnsi="Marianne"/>
          <w:bCs/>
          <w:position w:val="1"/>
          <w:sz w:val="20"/>
          <w:szCs w:val="20"/>
          <w:lang w:eastAsia="zh-CN"/>
        </w:rPr>
        <w:t> : a le sens qui lui est donné à l'article 4 paragraphe 1 du Règlement RGPD.</w:t>
      </w:r>
    </w:p>
    <w:p w14:paraId="51165A0F"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Instruction</w:t>
      </w:r>
      <w:r w:rsidRPr="00F81E03">
        <w:rPr>
          <w:rFonts w:ascii="Marianne" w:hAnsi="Marianne"/>
          <w:bCs/>
          <w:position w:val="1"/>
          <w:sz w:val="20"/>
          <w:szCs w:val="20"/>
          <w:lang w:eastAsia="zh-CN"/>
        </w:rPr>
        <w:t> : désigne toute demande, instruction ou ordre formulé ou émis par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en vue d'obtenir du Titulaire du marché la vente des Actifs Numériques.</w:t>
      </w:r>
    </w:p>
    <w:p w14:paraId="6189CF55"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LCB-FT</w:t>
      </w:r>
      <w:r w:rsidRPr="00F81E03">
        <w:rPr>
          <w:rFonts w:ascii="Marianne" w:hAnsi="Marianne"/>
          <w:bCs/>
          <w:position w:val="1"/>
          <w:sz w:val="20"/>
          <w:szCs w:val="20"/>
          <w:lang w:eastAsia="zh-CN"/>
        </w:rPr>
        <w:t> : désigne la lutte contre le blanchiment de capitaux et le financement de terrorisme.</w:t>
      </w:r>
    </w:p>
    <w:p w14:paraId="7EE3E091"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Opération de Transfert</w:t>
      </w:r>
      <w:r w:rsidRPr="00F81E03">
        <w:rPr>
          <w:rFonts w:ascii="Marianne" w:hAnsi="Marianne"/>
          <w:bCs/>
          <w:position w:val="1"/>
          <w:sz w:val="20"/>
          <w:szCs w:val="20"/>
          <w:lang w:eastAsia="zh-CN"/>
        </w:rPr>
        <w:t> : désigne toute opération consistant à Transférer un ou plusieurs Actifs Numériques d'une ou plusieurs Adresses vers une ou plusieurs autres</w:t>
      </w:r>
      <w:r>
        <w:rPr>
          <w:rFonts w:ascii="Marianne" w:hAnsi="Marianne"/>
          <w:bCs/>
          <w:position w:val="1"/>
          <w:sz w:val="20"/>
          <w:szCs w:val="20"/>
          <w:lang w:eastAsia="zh-CN"/>
        </w:rPr>
        <w:t xml:space="preserve"> </w:t>
      </w:r>
      <w:r w:rsidRPr="00F81E03">
        <w:rPr>
          <w:rFonts w:ascii="Marianne" w:hAnsi="Marianne"/>
          <w:bCs/>
          <w:position w:val="1"/>
          <w:sz w:val="20"/>
          <w:szCs w:val="20"/>
          <w:lang w:eastAsia="zh-CN"/>
        </w:rPr>
        <w:t xml:space="preserve">en préparation d'une </w:t>
      </w:r>
      <w:r>
        <w:rPr>
          <w:rFonts w:ascii="Marianne" w:hAnsi="Marianne"/>
          <w:bCs/>
          <w:position w:val="1"/>
          <w:sz w:val="20"/>
          <w:szCs w:val="20"/>
          <w:lang w:eastAsia="zh-CN"/>
        </w:rPr>
        <w:t>O</w:t>
      </w:r>
      <w:r w:rsidRPr="00F81E03">
        <w:rPr>
          <w:rFonts w:ascii="Marianne" w:hAnsi="Marianne"/>
          <w:bCs/>
          <w:position w:val="1"/>
          <w:sz w:val="20"/>
          <w:szCs w:val="20"/>
          <w:lang w:eastAsia="zh-CN"/>
        </w:rPr>
        <w:t xml:space="preserve">pération de </w:t>
      </w:r>
      <w:r>
        <w:rPr>
          <w:rFonts w:ascii="Marianne" w:hAnsi="Marianne"/>
          <w:bCs/>
          <w:position w:val="1"/>
          <w:sz w:val="20"/>
          <w:szCs w:val="20"/>
          <w:lang w:eastAsia="zh-CN"/>
        </w:rPr>
        <w:t>V</w:t>
      </w:r>
      <w:r w:rsidRPr="00F81E03">
        <w:rPr>
          <w:rFonts w:ascii="Marianne" w:hAnsi="Marianne"/>
          <w:bCs/>
          <w:position w:val="1"/>
          <w:sz w:val="20"/>
          <w:szCs w:val="20"/>
          <w:lang w:eastAsia="zh-CN"/>
        </w:rPr>
        <w:t>ente</w:t>
      </w:r>
      <w:r>
        <w:rPr>
          <w:rFonts w:ascii="Marianne" w:hAnsi="Marianne"/>
          <w:bCs/>
          <w:position w:val="1"/>
          <w:sz w:val="20"/>
          <w:szCs w:val="20"/>
          <w:lang w:eastAsia="zh-CN"/>
        </w:rPr>
        <w:t>.</w:t>
      </w:r>
    </w:p>
    <w:p w14:paraId="072B2213" w14:textId="77777777" w:rsidR="00A7322B"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Opération de Vente / Vente</w:t>
      </w:r>
      <w:r w:rsidRPr="00F81E03">
        <w:rPr>
          <w:rFonts w:ascii="Marianne" w:hAnsi="Marianne"/>
          <w:bCs/>
          <w:position w:val="1"/>
          <w:sz w:val="20"/>
          <w:szCs w:val="20"/>
          <w:lang w:eastAsia="zh-CN"/>
        </w:rPr>
        <w:t xml:space="preserve"> : désigne une </w:t>
      </w:r>
      <w:r>
        <w:rPr>
          <w:rFonts w:ascii="Marianne" w:hAnsi="Marianne"/>
          <w:bCs/>
          <w:position w:val="1"/>
          <w:sz w:val="20"/>
          <w:szCs w:val="20"/>
          <w:lang w:eastAsia="zh-CN"/>
        </w:rPr>
        <w:t>action menée par le Titulaire, sur Instruction de l’AGRASC, visant à céder des Actifs Numériques en assurant leur publicité préalable, leur mise en concurrence effective, leur exécution technique sécurisée et la traçabilité complète de la transaction, conformément à l’article R.3211-36 du CG3P</w:t>
      </w:r>
    </w:p>
    <w:p w14:paraId="1CC6EF12" w14:textId="77777777" w:rsidR="00A7322B" w:rsidRPr="00272B75" w:rsidRDefault="00A7322B" w:rsidP="00A7322B">
      <w:pPr>
        <w:rPr>
          <w:rFonts w:ascii="Marianne" w:eastAsiaTheme="minorHAnsi" w:hAnsi="Marianne"/>
          <w:sz w:val="20"/>
          <w:szCs w:val="20"/>
          <w:lang w:eastAsia="en-US"/>
        </w:rPr>
      </w:pPr>
      <w:r w:rsidRPr="00335202">
        <w:rPr>
          <w:rFonts w:ascii="Marianne" w:hAnsi="Marianne"/>
          <w:b/>
          <w:bCs/>
          <w:sz w:val="20"/>
          <w:szCs w:val="20"/>
        </w:rPr>
        <w:t>Outil de gestion</w:t>
      </w:r>
      <w:r w:rsidRPr="00272B75">
        <w:rPr>
          <w:rFonts w:ascii="Marianne" w:hAnsi="Marianne"/>
          <w:sz w:val="20"/>
          <w:szCs w:val="20"/>
        </w:rPr>
        <w:t xml:space="preserve"> : ensemble des interfaces, services numériques et outils techniques mis à disposition de l’AGRASC par le titulaire pour assurer la conservation, la gestion, la traçabilité, la mise en vente, l’exécution et le suivi des opérations relatives aux </w:t>
      </w:r>
      <w:proofErr w:type="spellStart"/>
      <w:r w:rsidRPr="00272B75">
        <w:rPr>
          <w:rFonts w:ascii="Marianne" w:hAnsi="Marianne"/>
          <w:sz w:val="20"/>
          <w:szCs w:val="20"/>
        </w:rPr>
        <w:t>crypto-actifs</w:t>
      </w:r>
      <w:proofErr w:type="spellEnd"/>
      <w:r w:rsidRPr="00272B75">
        <w:rPr>
          <w:rFonts w:ascii="Marianne" w:hAnsi="Marianne"/>
          <w:sz w:val="20"/>
          <w:szCs w:val="20"/>
        </w:rPr>
        <w:t xml:space="preserve">. </w:t>
      </w:r>
      <w:r>
        <w:rPr>
          <w:rFonts w:ascii="Marianne" w:hAnsi="Marianne"/>
          <w:sz w:val="20"/>
          <w:szCs w:val="20"/>
        </w:rPr>
        <w:t>Cet Outil de gestion</w:t>
      </w:r>
      <w:r w:rsidRPr="00272B75">
        <w:rPr>
          <w:rFonts w:ascii="Marianne" w:hAnsi="Marianne"/>
          <w:sz w:val="20"/>
          <w:szCs w:val="20"/>
        </w:rPr>
        <w:t xml:space="preserve"> comprend notamment le module de </w:t>
      </w:r>
      <w:proofErr w:type="spellStart"/>
      <w:r w:rsidRPr="00272B75">
        <w:rPr>
          <w:rFonts w:ascii="Marianne" w:hAnsi="Marianne"/>
          <w:sz w:val="20"/>
          <w:szCs w:val="20"/>
        </w:rPr>
        <w:t>reporting</w:t>
      </w:r>
      <w:proofErr w:type="spellEnd"/>
      <w:r w:rsidRPr="00272B75">
        <w:rPr>
          <w:rFonts w:ascii="Marianne" w:hAnsi="Marianne"/>
          <w:sz w:val="20"/>
          <w:szCs w:val="20"/>
        </w:rPr>
        <w:t>, les fonctions de conformité (KYC/LCB-FT), les tableaux de bord d’activité, ainsi que tout dispositif de traçabilité technique des opérations.</w:t>
      </w:r>
    </w:p>
    <w:p w14:paraId="16CE59E9" w14:textId="77777777" w:rsidR="00A7322B" w:rsidRPr="00F81E03" w:rsidRDefault="00A7322B" w:rsidP="00A7322B">
      <w:pPr>
        <w:tabs>
          <w:tab w:val="left" w:pos="930"/>
        </w:tabs>
        <w:ind w:right="484"/>
        <w:jc w:val="both"/>
        <w:rPr>
          <w:rFonts w:ascii="Marianne" w:hAnsi="Marianne"/>
          <w:bCs/>
          <w:position w:val="1"/>
          <w:sz w:val="20"/>
          <w:szCs w:val="20"/>
          <w:lang w:eastAsia="zh-CN"/>
        </w:rPr>
      </w:pPr>
      <w:r>
        <w:rPr>
          <w:rFonts w:ascii="Marianne" w:hAnsi="Marianne"/>
          <w:bCs/>
          <w:position w:val="1"/>
          <w:sz w:val="20"/>
          <w:szCs w:val="20"/>
          <w:lang w:eastAsia="zh-CN"/>
        </w:rPr>
        <w:t>L’Outil de gestion doit être accessible de manière sécurisée, conformes aux exigences techniques du présent marché et disponible avec une continuité de service définie au présent cahier des charges.</w:t>
      </w:r>
    </w:p>
    <w:p w14:paraId="055C075B" w14:textId="77777777" w:rsidR="00A7322B" w:rsidRPr="00F81E03" w:rsidRDefault="00A7322B" w:rsidP="00A7322B">
      <w:pPr>
        <w:tabs>
          <w:tab w:val="left" w:pos="930"/>
        </w:tabs>
        <w:spacing w:after="0"/>
        <w:ind w:right="482"/>
        <w:jc w:val="both"/>
        <w:rPr>
          <w:rFonts w:ascii="Marianne" w:hAnsi="Marianne"/>
          <w:bCs/>
          <w:position w:val="1"/>
          <w:sz w:val="20"/>
          <w:szCs w:val="20"/>
          <w:lang w:eastAsia="zh-CN"/>
        </w:rPr>
      </w:pPr>
      <w:r w:rsidRPr="00335202">
        <w:rPr>
          <w:rFonts w:ascii="Marianne" w:hAnsi="Marianne"/>
          <w:b/>
          <w:position w:val="1"/>
          <w:sz w:val="20"/>
          <w:szCs w:val="20"/>
          <w:lang w:eastAsia="zh-CN"/>
        </w:rPr>
        <w:t>Personne Autorisée</w:t>
      </w:r>
      <w:r w:rsidRPr="00F81E03">
        <w:rPr>
          <w:rFonts w:ascii="Marianne" w:hAnsi="Marianne"/>
          <w:bCs/>
          <w:position w:val="1"/>
          <w:sz w:val="20"/>
          <w:szCs w:val="20"/>
          <w:lang w:eastAsia="zh-CN"/>
        </w:rPr>
        <w:t> : désigne toute personne physique habilitée par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aux fins d'effectuer pour son compte tout acte visé par le marché ou requis pour son exécution, y compris aux fins d'accéder et d'utiliser l'interface numérique et de formuler ou d'émettre des Instructions.</w:t>
      </w:r>
    </w:p>
    <w:p w14:paraId="3692DB04" w14:textId="77777777" w:rsidR="00A7322B" w:rsidRDefault="00A7322B" w:rsidP="00A7322B">
      <w:pPr>
        <w:tabs>
          <w:tab w:val="left" w:pos="930"/>
        </w:tabs>
        <w:ind w:right="484"/>
        <w:jc w:val="both"/>
        <w:rPr>
          <w:rFonts w:ascii="Marianne" w:hAnsi="Marianne"/>
          <w:bCs/>
          <w:position w:val="1"/>
          <w:sz w:val="20"/>
          <w:szCs w:val="20"/>
          <w:lang w:eastAsia="zh-CN"/>
        </w:rPr>
      </w:pPr>
      <w:r w:rsidRPr="00F81E03">
        <w:rPr>
          <w:rFonts w:ascii="Marianne" w:hAnsi="Marianne"/>
          <w:bCs/>
          <w:position w:val="1"/>
          <w:sz w:val="20"/>
          <w:szCs w:val="20"/>
          <w:lang w:eastAsia="zh-CN"/>
        </w:rPr>
        <w:t>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notifie par écrit au Titulaire toute nouvelle habilitation d'une nouvelle Personne Autorisée, et notifie également toute modification d'une habilitation ou toute résiliation d'une habilitation.</w:t>
      </w:r>
    </w:p>
    <w:p w14:paraId="3AE901B1" w14:textId="77777777" w:rsidR="00A7322B" w:rsidRPr="00F81E03" w:rsidRDefault="00A7322B" w:rsidP="00A7322B">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PSAN / PSCA</w:t>
      </w:r>
      <w:r w:rsidRPr="00F81E03">
        <w:rPr>
          <w:rFonts w:ascii="Marianne" w:hAnsi="Marianne"/>
          <w:bCs/>
          <w:position w:val="1"/>
          <w:sz w:val="20"/>
          <w:szCs w:val="20"/>
          <w:lang w:eastAsia="zh-CN"/>
        </w:rPr>
        <w:t> : désigne tout prestataire de services sur actifs numériques enregistré ou agréé auprès de l'AMF.</w:t>
      </w:r>
    </w:p>
    <w:p w14:paraId="17F2C9F5" w14:textId="77777777" w:rsidR="00A7322B" w:rsidRPr="00F81E03" w:rsidRDefault="00A7322B" w:rsidP="00A7322B">
      <w:pPr>
        <w:rPr>
          <w:rFonts w:ascii="Marianne" w:hAnsi="Marianne"/>
          <w:bCs/>
          <w:position w:val="1"/>
          <w:sz w:val="20"/>
          <w:szCs w:val="20"/>
          <w:lang w:eastAsia="zh-CN"/>
        </w:rPr>
      </w:pPr>
      <w:r w:rsidRPr="00335202">
        <w:rPr>
          <w:rFonts w:ascii="Marianne" w:hAnsi="Marianne"/>
          <w:b/>
          <w:position w:val="1"/>
          <w:sz w:val="20"/>
          <w:szCs w:val="20"/>
          <w:lang w:eastAsia="zh-CN"/>
        </w:rPr>
        <w:t>Services :</w:t>
      </w:r>
      <w:r w:rsidRPr="00F81E03">
        <w:rPr>
          <w:rFonts w:ascii="Marianne" w:hAnsi="Marianne"/>
          <w:bCs/>
          <w:position w:val="1"/>
          <w:sz w:val="20"/>
          <w:szCs w:val="20"/>
          <w:lang w:eastAsia="zh-CN"/>
        </w:rPr>
        <w:t xml:space="preserve"> désigne les services fournis par le Titulaire à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aux termes du marché.</w:t>
      </w:r>
    </w:p>
    <w:p w14:paraId="583A69A2" w14:textId="77777777" w:rsidR="00A7322B" w:rsidRPr="00F81E03" w:rsidRDefault="00A7322B" w:rsidP="00A7322B">
      <w:pPr>
        <w:rPr>
          <w:rFonts w:ascii="Marianne" w:hAnsi="Marianne"/>
          <w:bCs/>
          <w:position w:val="1"/>
          <w:sz w:val="20"/>
          <w:szCs w:val="20"/>
          <w:lang w:eastAsia="zh-CN"/>
        </w:rPr>
      </w:pPr>
      <w:r w:rsidRPr="00335202">
        <w:rPr>
          <w:rFonts w:ascii="Marianne" w:hAnsi="Marianne"/>
          <w:b/>
          <w:position w:val="1"/>
          <w:sz w:val="20"/>
          <w:szCs w:val="20"/>
          <w:lang w:eastAsia="zh-CN"/>
        </w:rPr>
        <w:t>Titulaire </w:t>
      </w:r>
      <w:r w:rsidRPr="00F81E03">
        <w:rPr>
          <w:rFonts w:ascii="Marianne" w:hAnsi="Marianne"/>
          <w:bCs/>
          <w:position w:val="1"/>
          <w:sz w:val="20"/>
          <w:szCs w:val="20"/>
          <w:lang w:eastAsia="zh-CN"/>
        </w:rPr>
        <w:t>: désigne le candidat ayant remporté l’appel d’offre.</w:t>
      </w:r>
    </w:p>
    <w:bookmarkEnd w:id="2"/>
    <w:bookmarkEnd w:id="3"/>
    <w:p w14:paraId="7475FF89" w14:textId="77777777" w:rsidR="00601CEF" w:rsidRPr="00F81E03" w:rsidRDefault="00601CEF">
      <w:pPr>
        <w:rPr>
          <w:rFonts w:ascii="Marianne" w:hAnsi="Marianne"/>
          <w:b/>
          <w:position w:val="1"/>
          <w:sz w:val="20"/>
          <w:szCs w:val="20"/>
          <w:lang w:eastAsia="zh-CN"/>
        </w:rPr>
      </w:pPr>
    </w:p>
    <w:p w14:paraId="6DD91F76" w14:textId="3F8F63CF" w:rsidR="006D7AC9" w:rsidRPr="00F81E03" w:rsidRDefault="006D7AC9">
      <w:pPr>
        <w:rPr>
          <w:rFonts w:ascii="Marianne" w:hAnsi="Marianne"/>
          <w:b/>
          <w:position w:val="1"/>
          <w:sz w:val="20"/>
          <w:szCs w:val="20"/>
          <w:lang w:eastAsia="zh-CN"/>
        </w:rPr>
      </w:pPr>
      <w:r w:rsidRPr="00F81E03">
        <w:rPr>
          <w:rFonts w:ascii="Marianne" w:hAnsi="Marianne"/>
          <w:b/>
          <w:position w:val="1"/>
          <w:sz w:val="20"/>
          <w:szCs w:val="20"/>
          <w:lang w:eastAsia="zh-CN"/>
        </w:rPr>
        <w:t>ARTICLE 1 – Objet</w:t>
      </w:r>
    </w:p>
    <w:p w14:paraId="4198AB9D" w14:textId="16FA40F5" w:rsidR="00351136" w:rsidRPr="00F81E03" w:rsidRDefault="001D71B1" w:rsidP="000635F3">
      <w:pPr>
        <w:jc w:val="both"/>
        <w:rPr>
          <w:rFonts w:ascii="Marianne" w:hAnsi="Marianne"/>
          <w:noProof/>
          <w:sz w:val="20"/>
          <w:szCs w:val="20"/>
        </w:rPr>
      </w:pPr>
      <w:bookmarkStart w:id="4" w:name="_Hlk190439504"/>
      <w:r w:rsidRPr="00F81E03">
        <w:rPr>
          <w:rFonts w:ascii="Marianne" w:hAnsi="Marianne"/>
          <w:sz w:val="20"/>
          <w:szCs w:val="20"/>
        </w:rPr>
        <w:t xml:space="preserve">Le présent marché a pour objet </w:t>
      </w:r>
      <w:bookmarkEnd w:id="4"/>
      <w:r w:rsidR="00351136" w:rsidRPr="00F81E03">
        <w:rPr>
          <w:rFonts w:ascii="Marianne" w:hAnsi="Marianne" w:cs="Arial"/>
          <w:sz w:val="20"/>
          <w:szCs w:val="20"/>
        </w:rPr>
        <w:t xml:space="preserve">des prestations de service </w:t>
      </w:r>
      <w:r w:rsidR="00351136" w:rsidRPr="00F81E03">
        <w:rPr>
          <w:rFonts w:ascii="Marianne" w:hAnsi="Marianne"/>
          <w:noProof/>
          <w:sz w:val="20"/>
          <w:szCs w:val="20"/>
        </w:rPr>
        <w:t>incluant l’ouverture d’un Compte Client pour conserver les Actifs Numériques objets de la vente, le choix des places de marché permettant une Vente avec publicité et mise en concurrence des acquéreurs, la Vente de ces Actifs Numériques et le virement du montant de la Vente en euros à l’</w:t>
      </w:r>
      <w:r w:rsidR="003D10D3">
        <w:rPr>
          <w:rFonts w:ascii="Marianne" w:hAnsi="Marianne"/>
          <w:noProof/>
          <w:sz w:val="20"/>
          <w:szCs w:val="20"/>
        </w:rPr>
        <w:t>AGRASC</w:t>
      </w:r>
      <w:r w:rsidR="00351136" w:rsidRPr="00F81E03">
        <w:rPr>
          <w:rFonts w:ascii="Marianne" w:hAnsi="Marianne"/>
          <w:noProof/>
          <w:sz w:val="20"/>
          <w:szCs w:val="20"/>
        </w:rPr>
        <w:t>.</w:t>
      </w:r>
    </w:p>
    <w:p w14:paraId="2821B8CD" w14:textId="77777777" w:rsidR="00351136" w:rsidRPr="00F81E03" w:rsidRDefault="00351136" w:rsidP="000635F3">
      <w:pPr>
        <w:jc w:val="both"/>
        <w:rPr>
          <w:rFonts w:ascii="Marianne" w:hAnsi="Marianne"/>
          <w:noProof/>
          <w:sz w:val="20"/>
          <w:szCs w:val="20"/>
        </w:rPr>
      </w:pPr>
    </w:p>
    <w:p w14:paraId="15B45996" w14:textId="43C5E050" w:rsidR="00101046" w:rsidRPr="00F81E03" w:rsidRDefault="006D7AC9" w:rsidP="000635F3">
      <w:pPr>
        <w:jc w:val="both"/>
        <w:rPr>
          <w:rFonts w:ascii="Marianne" w:hAnsi="Marianne"/>
          <w:sz w:val="20"/>
          <w:szCs w:val="20"/>
        </w:rPr>
      </w:pPr>
      <w:r w:rsidRPr="00F81E03">
        <w:rPr>
          <w:rFonts w:ascii="Marianne" w:hAnsi="Marianne"/>
          <w:b/>
          <w:position w:val="1"/>
          <w:sz w:val="20"/>
          <w:szCs w:val="20"/>
          <w:lang w:eastAsia="zh-CN"/>
        </w:rPr>
        <w:t xml:space="preserve">ARTICLE 2 – </w:t>
      </w:r>
      <w:r w:rsidR="00836912" w:rsidRPr="00F81E03">
        <w:rPr>
          <w:rFonts w:ascii="Marianne" w:hAnsi="Marianne"/>
          <w:b/>
          <w:position w:val="1"/>
          <w:sz w:val="20"/>
          <w:szCs w:val="20"/>
          <w:lang w:eastAsia="zh-CN"/>
        </w:rPr>
        <w:t>Contexte</w:t>
      </w:r>
    </w:p>
    <w:p w14:paraId="554F07AE" w14:textId="2FB12020" w:rsidR="00816F96" w:rsidRPr="00F81E03" w:rsidRDefault="00816F96">
      <w:pPr>
        <w:pStyle w:val="Corpsdetexte"/>
        <w:jc w:val="both"/>
        <w:rPr>
          <w:rFonts w:ascii="Marianne" w:hAnsi="Marianne"/>
          <w:noProof/>
          <w:sz w:val="20"/>
          <w:szCs w:val="20"/>
        </w:rPr>
      </w:pPr>
      <w:r w:rsidRPr="00F81E03">
        <w:rPr>
          <w:rFonts w:ascii="Marianne" w:hAnsi="Marianne"/>
          <w:noProof/>
          <w:sz w:val="20"/>
          <w:szCs w:val="20"/>
        </w:rPr>
        <w:t>La loi du 9 juillet 2010 a créé l'Agence de gestion et de recouvrement des avoirs saisis et confisqués (</w:t>
      </w:r>
      <w:r w:rsidR="003D10D3">
        <w:rPr>
          <w:rFonts w:ascii="Marianne" w:hAnsi="Marianne"/>
          <w:noProof/>
          <w:sz w:val="20"/>
          <w:szCs w:val="20"/>
        </w:rPr>
        <w:t>AGRASC</w:t>
      </w:r>
      <w:r w:rsidRPr="00F81E03">
        <w:rPr>
          <w:rFonts w:ascii="Marianne" w:hAnsi="Marianne"/>
          <w:noProof/>
          <w:sz w:val="20"/>
          <w:szCs w:val="20"/>
        </w:rPr>
        <w:t xml:space="preserve">) dont le fonctionnement a été précisé par décret n°2011-134 du 1er février 2011 puis codifié aux articles 706-159 à 706-165 et R54-1 à R54-9 du code de procédure pénale. </w:t>
      </w:r>
    </w:p>
    <w:p w14:paraId="53E67880" w14:textId="77777777" w:rsidR="00816F96" w:rsidRPr="00F81E03" w:rsidRDefault="00816F96">
      <w:pPr>
        <w:pStyle w:val="Corpsdetexte"/>
        <w:jc w:val="both"/>
        <w:rPr>
          <w:rFonts w:ascii="Marianne" w:hAnsi="Marianne"/>
          <w:noProof/>
          <w:sz w:val="20"/>
          <w:szCs w:val="20"/>
        </w:rPr>
      </w:pPr>
      <w:r w:rsidRPr="00F81E03">
        <w:rPr>
          <w:rFonts w:ascii="Marianne" w:hAnsi="Marianne"/>
          <w:noProof/>
          <w:sz w:val="20"/>
          <w:szCs w:val="20"/>
        </w:rPr>
        <w:t>L'Agence a débuté ses activités en 2011. Elle est chargée notamment :</w:t>
      </w:r>
    </w:p>
    <w:p w14:paraId="4BA99B9E" w14:textId="73D504C6" w:rsidR="00816F96" w:rsidRPr="00F81E03" w:rsidRDefault="00816F96">
      <w:pPr>
        <w:pStyle w:val="Corpsdetexte"/>
        <w:jc w:val="both"/>
        <w:rPr>
          <w:rFonts w:ascii="Marianne" w:hAnsi="Marianne"/>
          <w:noProof/>
          <w:sz w:val="20"/>
          <w:szCs w:val="20"/>
        </w:rPr>
      </w:pPr>
      <w:r w:rsidRPr="00F81E03">
        <w:rPr>
          <w:rFonts w:ascii="Marianne" w:hAnsi="Marianne"/>
          <w:noProof/>
          <w:sz w:val="20"/>
          <w:szCs w:val="20"/>
        </w:rPr>
        <w:t>-</w:t>
      </w:r>
      <w:r w:rsidRPr="00F81E03">
        <w:rPr>
          <w:rFonts w:ascii="Marianne" w:hAnsi="Marianne"/>
          <w:noProof/>
          <w:sz w:val="20"/>
          <w:szCs w:val="20"/>
        </w:rPr>
        <w:tab/>
        <w:t xml:space="preserve">de la gestion monopolistique des </w:t>
      </w:r>
      <w:r w:rsidR="003974BA" w:rsidRPr="00F81E03">
        <w:rPr>
          <w:rFonts w:ascii="Marianne" w:hAnsi="Marianne"/>
          <w:noProof/>
          <w:sz w:val="20"/>
          <w:szCs w:val="20"/>
        </w:rPr>
        <w:t>A</w:t>
      </w:r>
      <w:r w:rsidRPr="00F81E03">
        <w:rPr>
          <w:rFonts w:ascii="Marianne" w:hAnsi="Marianne"/>
          <w:noProof/>
          <w:sz w:val="20"/>
          <w:szCs w:val="20"/>
        </w:rPr>
        <w:t xml:space="preserve">ctifs </w:t>
      </w:r>
      <w:r w:rsidR="003974BA" w:rsidRPr="00F81E03">
        <w:rPr>
          <w:rFonts w:ascii="Marianne" w:hAnsi="Marianne"/>
          <w:noProof/>
          <w:sz w:val="20"/>
          <w:szCs w:val="20"/>
        </w:rPr>
        <w:t>N</w:t>
      </w:r>
      <w:r w:rsidRPr="00F81E03">
        <w:rPr>
          <w:rFonts w:ascii="Marianne" w:hAnsi="Marianne"/>
          <w:noProof/>
          <w:sz w:val="20"/>
          <w:szCs w:val="20"/>
        </w:rPr>
        <w:t xml:space="preserve">umériques. Dans ce cadre, elle conserve les </w:t>
      </w:r>
      <w:r w:rsidR="003974BA" w:rsidRPr="00F81E03">
        <w:rPr>
          <w:rFonts w:ascii="Marianne" w:hAnsi="Marianne"/>
          <w:noProof/>
          <w:sz w:val="20"/>
          <w:szCs w:val="20"/>
        </w:rPr>
        <w:t>A</w:t>
      </w:r>
      <w:r w:rsidRPr="00F81E03">
        <w:rPr>
          <w:rFonts w:ascii="Marianne" w:hAnsi="Marianne"/>
          <w:noProof/>
          <w:sz w:val="20"/>
          <w:szCs w:val="20"/>
        </w:rPr>
        <w:t xml:space="preserve">ctifs </w:t>
      </w:r>
      <w:r w:rsidR="003974BA" w:rsidRPr="00F81E03">
        <w:rPr>
          <w:rFonts w:ascii="Marianne" w:hAnsi="Marianne"/>
          <w:noProof/>
          <w:sz w:val="20"/>
          <w:szCs w:val="20"/>
        </w:rPr>
        <w:t>N</w:t>
      </w:r>
      <w:r w:rsidRPr="00F81E03">
        <w:rPr>
          <w:rFonts w:ascii="Marianne" w:hAnsi="Marianne"/>
          <w:noProof/>
          <w:sz w:val="20"/>
          <w:szCs w:val="20"/>
        </w:rPr>
        <w:t xml:space="preserve">umériques </w:t>
      </w:r>
      <w:r w:rsidR="00053816">
        <w:rPr>
          <w:rFonts w:ascii="Marianne" w:hAnsi="Marianne"/>
          <w:noProof/>
          <w:sz w:val="20"/>
          <w:szCs w:val="20"/>
        </w:rPr>
        <w:t>S</w:t>
      </w:r>
      <w:r w:rsidRPr="00F81E03">
        <w:rPr>
          <w:rFonts w:ascii="Marianne" w:hAnsi="Marianne"/>
          <w:noProof/>
          <w:sz w:val="20"/>
          <w:szCs w:val="20"/>
        </w:rPr>
        <w:t xml:space="preserve">aisis ou </w:t>
      </w:r>
      <w:r w:rsidR="003974BA" w:rsidRPr="00F81E03">
        <w:rPr>
          <w:rFonts w:ascii="Marianne" w:hAnsi="Marianne"/>
          <w:noProof/>
          <w:sz w:val="20"/>
          <w:szCs w:val="20"/>
        </w:rPr>
        <w:t>C</w:t>
      </w:r>
      <w:r w:rsidRPr="00F81E03">
        <w:rPr>
          <w:rFonts w:ascii="Marianne" w:hAnsi="Marianne"/>
          <w:noProof/>
          <w:sz w:val="20"/>
          <w:szCs w:val="20"/>
        </w:rPr>
        <w:t xml:space="preserve">onfisqués dans le cadre des procédures pénales sur des portefeuilles dédiés. </w:t>
      </w:r>
    </w:p>
    <w:p w14:paraId="5022C360" w14:textId="0D848044" w:rsidR="00FC0153" w:rsidRPr="00F81E03" w:rsidRDefault="00816F96">
      <w:pPr>
        <w:pStyle w:val="Corpsdetexte"/>
        <w:jc w:val="both"/>
        <w:rPr>
          <w:rFonts w:ascii="Marianne" w:hAnsi="Marianne"/>
          <w:noProof/>
          <w:sz w:val="20"/>
          <w:szCs w:val="20"/>
        </w:rPr>
      </w:pPr>
      <w:r w:rsidRPr="00F81E03">
        <w:rPr>
          <w:rFonts w:ascii="Marianne" w:hAnsi="Marianne"/>
          <w:noProof/>
          <w:sz w:val="20"/>
          <w:szCs w:val="20"/>
        </w:rPr>
        <w:t>-</w:t>
      </w:r>
      <w:r w:rsidRPr="00F81E03">
        <w:rPr>
          <w:rFonts w:ascii="Marianne" w:hAnsi="Marianne"/>
          <w:noProof/>
          <w:sz w:val="20"/>
          <w:szCs w:val="20"/>
        </w:rPr>
        <w:tab/>
        <w:t>dans les conditions prévues aux articles 41-5 et 99-2 du code de procédure pénale, de l’aliénation avant jugement des biens meubles saisis, appartenant aux personnes poursuivies, susceptibles de confiscation et dont la conservation n’est plus utile à la manifestation de la vérité, lorsque le maintien de la saisie serait de nature à diminuer leur valeur</w:t>
      </w:r>
      <w:r w:rsidR="00FC0153" w:rsidRPr="00F81E03">
        <w:rPr>
          <w:rFonts w:ascii="Marianne" w:hAnsi="Marianne"/>
          <w:noProof/>
          <w:sz w:val="20"/>
          <w:szCs w:val="20"/>
        </w:rPr>
        <w:t xml:space="preserve"> </w:t>
      </w:r>
      <w:r w:rsidRPr="00F81E03">
        <w:rPr>
          <w:rFonts w:ascii="Marianne" w:hAnsi="Marianne"/>
          <w:noProof/>
          <w:sz w:val="20"/>
          <w:szCs w:val="20"/>
        </w:rPr>
        <w:t xml:space="preserve"> </w:t>
      </w:r>
      <w:r w:rsidR="00FC0153" w:rsidRPr="00F81E03">
        <w:rPr>
          <w:rFonts w:ascii="Marianne" w:hAnsi="Marianne"/>
          <w:noProof/>
          <w:sz w:val="20"/>
          <w:szCs w:val="20"/>
        </w:rPr>
        <w:t>ou entraînerait des frais conservatoires disproportionnés au regard de sa valeur économique ou lorsque l'entretien du bien requiert une expertise particulière</w:t>
      </w:r>
      <w:r w:rsidRPr="00F81E03">
        <w:rPr>
          <w:rFonts w:ascii="Marianne" w:hAnsi="Marianne"/>
          <w:noProof/>
          <w:sz w:val="20"/>
          <w:szCs w:val="20"/>
        </w:rPr>
        <w:t>;</w:t>
      </w:r>
    </w:p>
    <w:p w14:paraId="41AE9886" w14:textId="475EAB82" w:rsidR="00816F96" w:rsidRPr="00F81E03" w:rsidRDefault="00816F96">
      <w:pPr>
        <w:pStyle w:val="Corpsdetexte"/>
        <w:jc w:val="both"/>
        <w:rPr>
          <w:rFonts w:ascii="Marianne" w:hAnsi="Marianne"/>
          <w:noProof/>
          <w:sz w:val="20"/>
          <w:szCs w:val="20"/>
        </w:rPr>
      </w:pPr>
      <w:r w:rsidRPr="00F81E03">
        <w:rPr>
          <w:rFonts w:ascii="Marianne" w:hAnsi="Marianne"/>
          <w:noProof/>
          <w:sz w:val="20"/>
          <w:szCs w:val="20"/>
        </w:rPr>
        <w:t>-</w:t>
      </w:r>
      <w:r w:rsidRPr="00F81E03">
        <w:rPr>
          <w:rFonts w:ascii="Marianne" w:hAnsi="Marianne"/>
          <w:noProof/>
          <w:sz w:val="20"/>
          <w:szCs w:val="20"/>
        </w:rPr>
        <w:tab/>
        <w:t>dans les conditions prévues à l’article 706-160-3° du code de procédure pénale, de l’aliénation des biens dont elle a été chargé d’assurer la gestion</w:t>
      </w:r>
      <w:r w:rsidR="00FC0153" w:rsidRPr="00F81E03">
        <w:rPr>
          <w:rFonts w:ascii="Marianne" w:hAnsi="Marianne"/>
          <w:noProof/>
          <w:sz w:val="20"/>
          <w:szCs w:val="20"/>
        </w:rPr>
        <w:t xml:space="preserve"> régie par l’article R. 3211-36 du CG3P</w:t>
      </w:r>
      <w:r w:rsidR="00851CAA">
        <w:rPr>
          <w:rFonts w:ascii="Marianne" w:hAnsi="Marianne"/>
          <w:noProof/>
          <w:sz w:val="20"/>
          <w:szCs w:val="20"/>
        </w:rPr>
        <w:t>.</w:t>
      </w:r>
    </w:p>
    <w:p w14:paraId="49F45081" w14:textId="77777777" w:rsidR="00D232E9" w:rsidRPr="00F81E03" w:rsidRDefault="00D232E9">
      <w:pPr>
        <w:pStyle w:val="Corpsdetexte"/>
        <w:jc w:val="both"/>
        <w:rPr>
          <w:rFonts w:ascii="Marianne" w:hAnsi="Marianne"/>
          <w:noProof/>
          <w:sz w:val="20"/>
          <w:szCs w:val="20"/>
        </w:rPr>
      </w:pPr>
    </w:p>
    <w:p w14:paraId="449AF85C" w14:textId="1311D66D" w:rsidR="00D232E9" w:rsidRPr="00F81E03" w:rsidRDefault="00D232E9" w:rsidP="00D232E9">
      <w:pPr>
        <w:rPr>
          <w:rFonts w:ascii="Marianne" w:hAnsi="Marianne"/>
          <w:sz w:val="20"/>
          <w:szCs w:val="20"/>
        </w:rPr>
      </w:pPr>
      <w:r w:rsidRPr="00F81E03">
        <w:rPr>
          <w:rFonts w:ascii="Marianne" w:hAnsi="Marianne"/>
          <w:b/>
          <w:position w:val="1"/>
          <w:sz w:val="20"/>
          <w:szCs w:val="20"/>
        </w:rPr>
        <w:t>Article 3 – Cadre juridique et réglementaire</w:t>
      </w:r>
    </w:p>
    <w:p w14:paraId="16F3D17A" w14:textId="77777777" w:rsidR="00D232E9" w:rsidRPr="00F81E03" w:rsidRDefault="00D232E9" w:rsidP="009F0012">
      <w:pPr>
        <w:jc w:val="both"/>
        <w:rPr>
          <w:rFonts w:ascii="Marianne" w:hAnsi="Marianne"/>
          <w:sz w:val="20"/>
          <w:szCs w:val="20"/>
        </w:rPr>
      </w:pPr>
      <w:r w:rsidRPr="00F81E03">
        <w:rPr>
          <w:rFonts w:ascii="Marianne" w:hAnsi="Marianne"/>
          <w:sz w:val="20"/>
          <w:szCs w:val="20"/>
        </w:rPr>
        <w:t>Le présent marché est régi notamment par les textes suivants :</w:t>
      </w:r>
    </w:p>
    <w:p w14:paraId="22B7E880"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 Code de la commande publique, notamment les articles R.2124-1 et suivants relatifs aux procédures adaptées et formalisées ;</w:t>
      </w:r>
    </w:p>
    <w:p w14:paraId="045F2C4D"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 Code général de la propriété des personnes publiques (CG3P), notamment l’article R.3211-36 concernant la vente des biens mobiliers de l’État ;</w:t>
      </w:r>
    </w:p>
    <w:p w14:paraId="5233497B"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 Code de procédure pénale, notamment les articles 41-5, 99-2 et 706-160-3°, relatifs à la gestion et à la vente des biens saisis et confisqués ;</w:t>
      </w:r>
    </w:p>
    <w:p w14:paraId="1496E6C7"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 Code monétaire et financier, notamment les articles L.54-10-1 et suivants encadrant le régime applicable aux prestataires de services sur actifs numériques (PSAN / PSCA) ;</w:t>
      </w:r>
    </w:p>
    <w:p w14:paraId="7C2013C4" w14:textId="77777777" w:rsidR="00D232E9" w:rsidRPr="00F81E03" w:rsidRDefault="00D232E9" w:rsidP="009F0012">
      <w:pPr>
        <w:jc w:val="both"/>
        <w:rPr>
          <w:rFonts w:ascii="Marianne" w:hAnsi="Marianne"/>
          <w:sz w:val="20"/>
          <w:szCs w:val="20"/>
        </w:rPr>
      </w:pPr>
      <w:r w:rsidRPr="00F81E03">
        <w:rPr>
          <w:rFonts w:ascii="Marianne" w:hAnsi="Marianne"/>
          <w:sz w:val="20"/>
          <w:szCs w:val="20"/>
        </w:rPr>
        <w:lastRenderedPageBreak/>
        <w:t>- Le Règlement (UE) 2016/679 relatif à la protection des données personnelles (RGPD) ;</w:t>
      </w:r>
    </w:p>
    <w:p w14:paraId="75A33E3C"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Les dispositions du Code des assurances concernant les garanties liées à la conservation d’actifs ;</w:t>
      </w:r>
    </w:p>
    <w:p w14:paraId="129783B4"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Les obligations de conformité en matière de LCB-FT (lutte contre le blanchiment et le financement du terrorisme) ;</w:t>
      </w:r>
    </w:p>
    <w:p w14:paraId="59A44643" w14:textId="77777777" w:rsidR="00D232E9" w:rsidRPr="00F81E03" w:rsidRDefault="00D232E9" w:rsidP="009F0012">
      <w:pPr>
        <w:jc w:val="both"/>
        <w:rPr>
          <w:rFonts w:ascii="Marianne" w:hAnsi="Marianne"/>
          <w:sz w:val="20"/>
          <w:szCs w:val="20"/>
        </w:rPr>
      </w:pPr>
      <w:r w:rsidRPr="00F81E03">
        <w:rPr>
          <w:rFonts w:ascii="Marianne" w:hAnsi="Marianne"/>
          <w:sz w:val="20"/>
          <w:szCs w:val="20"/>
        </w:rPr>
        <w:t>- Les règles de l’Autorité des marchés financiers (AMF) encadrant les PSAN / PSCA ;</w:t>
      </w:r>
    </w:p>
    <w:p w14:paraId="6272C925" w14:textId="1B68281C" w:rsidR="005F01F4" w:rsidRDefault="00D232E9" w:rsidP="009F0012">
      <w:pPr>
        <w:jc w:val="both"/>
        <w:rPr>
          <w:rFonts w:ascii="Marianne" w:hAnsi="Marianne"/>
          <w:sz w:val="20"/>
          <w:szCs w:val="20"/>
        </w:rPr>
      </w:pPr>
      <w:r w:rsidRPr="00F81E03">
        <w:rPr>
          <w:rFonts w:ascii="Marianne" w:hAnsi="Marianne"/>
          <w:sz w:val="20"/>
          <w:szCs w:val="20"/>
        </w:rPr>
        <w:t>- Le CCAG-</w:t>
      </w:r>
      <w:r w:rsidR="005F01F4">
        <w:rPr>
          <w:rFonts w:ascii="Marianne" w:hAnsi="Marianne"/>
          <w:sz w:val="20"/>
          <w:szCs w:val="20"/>
        </w:rPr>
        <w:t>PI ;</w:t>
      </w:r>
    </w:p>
    <w:p w14:paraId="37D90380" w14:textId="6DD0A4F4" w:rsidR="005F01F4" w:rsidRDefault="005F01F4" w:rsidP="009F0012">
      <w:pPr>
        <w:jc w:val="both"/>
        <w:rPr>
          <w:rFonts w:ascii="Marianne" w:hAnsi="Marianne"/>
          <w:sz w:val="20"/>
          <w:szCs w:val="20"/>
        </w:rPr>
      </w:pPr>
      <w:r>
        <w:rPr>
          <w:rFonts w:ascii="Marianne" w:hAnsi="Marianne"/>
          <w:sz w:val="20"/>
          <w:szCs w:val="20"/>
        </w:rPr>
        <w:t xml:space="preserve">- </w:t>
      </w:r>
      <w:r w:rsidRPr="005F01F4">
        <w:rPr>
          <w:rFonts w:ascii="Marianne" w:hAnsi="Marianne"/>
          <w:sz w:val="20"/>
          <w:szCs w:val="20"/>
        </w:rPr>
        <w:t>Le Cahier des clauses relatives à la gestion des technologies de l'information et de la communication (CCRGTIC)</w:t>
      </w:r>
    </w:p>
    <w:p w14:paraId="2ABC7C6E" w14:textId="7F9DC3F0" w:rsidR="00B91480" w:rsidRPr="00F81E03" w:rsidRDefault="00B91480" w:rsidP="009F0012">
      <w:pPr>
        <w:jc w:val="both"/>
        <w:rPr>
          <w:rFonts w:ascii="Marianne" w:hAnsi="Marianne"/>
          <w:bCs/>
          <w:position w:val="1"/>
          <w:sz w:val="20"/>
          <w:szCs w:val="20"/>
        </w:rPr>
      </w:pPr>
      <w:r w:rsidRPr="00F81E03">
        <w:rPr>
          <w:rFonts w:ascii="Marianne" w:hAnsi="Marianne"/>
          <w:sz w:val="20"/>
          <w:szCs w:val="20"/>
        </w:rPr>
        <w:t>Le Titulaire</w:t>
      </w:r>
      <w:r w:rsidR="00D232E9" w:rsidRPr="00F81E03">
        <w:rPr>
          <w:rFonts w:ascii="Marianne" w:hAnsi="Marianne"/>
          <w:sz w:val="20"/>
          <w:szCs w:val="20"/>
        </w:rPr>
        <w:t xml:space="preserve"> doit être enregistré PSAN / PSCA auprès de l’AMF</w:t>
      </w:r>
      <w:r w:rsidRPr="00F81E03">
        <w:rPr>
          <w:rFonts w:ascii="Marianne" w:hAnsi="Marianne"/>
          <w:sz w:val="20"/>
          <w:szCs w:val="20"/>
        </w:rPr>
        <w:t xml:space="preserve"> </w:t>
      </w:r>
      <w:r w:rsidRPr="00F81E03">
        <w:rPr>
          <w:rFonts w:ascii="Marianne" w:hAnsi="Marianne"/>
          <w:bCs/>
          <w:position w:val="1"/>
          <w:sz w:val="20"/>
          <w:szCs w:val="20"/>
        </w:rPr>
        <w:t>et d’être en conformité avec le code monétaire et financier.</w:t>
      </w:r>
    </w:p>
    <w:p w14:paraId="34973842" w14:textId="104E8B6F" w:rsidR="00460620" w:rsidRPr="00F81E03" w:rsidRDefault="00B91480" w:rsidP="009F0012">
      <w:pPr>
        <w:jc w:val="both"/>
        <w:rPr>
          <w:rFonts w:ascii="Marianne" w:hAnsi="Marianne"/>
          <w:bCs/>
          <w:position w:val="1"/>
          <w:sz w:val="20"/>
          <w:szCs w:val="20"/>
        </w:rPr>
      </w:pPr>
      <w:r w:rsidRPr="00F81E03">
        <w:rPr>
          <w:rFonts w:ascii="Marianne" w:hAnsi="Marianne"/>
          <w:bCs/>
          <w:position w:val="1"/>
          <w:sz w:val="20"/>
          <w:szCs w:val="20"/>
        </w:rPr>
        <w:t xml:space="preserve">Le </w:t>
      </w:r>
      <w:r w:rsidR="003974BA" w:rsidRPr="00F81E03">
        <w:rPr>
          <w:rFonts w:ascii="Marianne" w:hAnsi="Marianne"/>
          <w:bCs/>
          <w:position w:val="1"/>
          <w:sz w:val="20"/>
          <w:szCs w:val="20"/>
        </w:rPr>
        <w:t>T</w:t>
      </w:r>
      <w:r w:rsidRPr="00F81E03">
        <w:rPr>
          <w:rFonts w:ascii="Marianne" w:hAnsi="Marianne"/>
          <w:bCs/>
          <w:position w:val="1"/>
          <w:sz w:val="20"/>
          <w:szCs w:val="20"/>
        </w:rPr>
        <w:t xml:space="preserve">itulaire a l’obligation d’être assuré et de disposer d’une garantie destinée à protéger les </w:t>
      </w:r>
      <w:r w:rsidR="003974BA" w:rsidRPr="00F81E03">
        <w:rPr>
          <w:rFonts w:ascii="Marianne" w:hAnsi="Marianne"/>
          <w:bCs/>
          <w:position w:val="1"/>
          <w:sz w:val="20"/>
          <w:szCs w:val="20"/>
        </w:rPr>
        <w:t>A</w:t>
      </w:r>
      <w:r w:rsidRPr="00F81E03">
        <w:rPr>
          <w:rFonts w:ascii="Marianne" w:hAnsi="Marianne"/>
          <w:bCs/>
          <w:position w:val="1"/>
          <w:sz w:val="20"/>
          <w:szCs w:val="20"/>
        </w:rPr>
        <w:t xml:space="preserve">ctifs </w:t>
      </w:r>
      <w:r w:rsidR="003974BA" w:rsidRPr="00F81E03">
        <w:rPr>
          <w:rFonts w:ascii="Marianne" w:hAnsi="Marianne"/>
          <w:bCs/>
          <w:position w:val="1"/>
          <w:sz w:val="20"/>
          <w:szCs w:val="20"/>
        </w:rPr>
        <w:t>N</w:t>
      </w:r>
      <w:r w:rsidRPr="00F81E03">
        <w:rPr>
          <w:rFonts w:ascii="Marianne" w:hAnsi="Marianne"/>
          <w:bCs/>
          <w:position w:val="1"/>
          <w:sz w:val="20"/>
          <w:szCs w:val="20"/>
        </w:rPr>
        <w:t>umériques donnés pour vente en cas de défaillance (hack, perte, difficultés interne au PSAN/PSCA...)</w:t>
      </w:r>
    </w:p>
    <w:p w14:paraId="1573DA78" w14:textId="77777777" w:rsidR="00B91480" w:rsidRPr="00F81E03" w:rsidRDefault="00B91480">
      <w:pPr>
        <w:rPr>
          <w:rFonts w:ascii="Marianne" w:hAnsi="Marianne"/>
          <w:bCs/>
          <w:position w:val="1"/>
          <w:sz w:val="20"/>
          <w:szCs w:val="20"/>
        </w:rPr>
      </w:pPr>
    </w:p>
    <w:p w14:paraId="28561A3D" w14:textId="2869E2D6" w:rsidR="00E45767" w:rsidRPr="00F81E03" w:rsidRDefault="00E45767">
      <w:pPr>
        <w:rPr>
          <w:rFonts w:ascii="Marianne" w:hAnsi="Marianne"/>
          <w:sz w:val="20"/>
          <w:szCs w:val="20"/>
        </w:rPr>
      </w:pPr>
      <w:r w:rsidRPr="00F81E03">
        <w:rPr>
          <w:rFonts w:ascii="Marianne" w:hAnsi="Marianne"/>
          <w:b/>
          <w:position w:val="1"/>
          <w:sz w:val="20"/>
          <w:szCs w:val="20"/>
        </w:rPr>
        <w:t xml:space="preserve">Article </w:t>
      </w:r>
      <w:r w:rsidR="00D232E9" w:rsidRPr="00F81E03">
        <w:rPr>
          <w:rFonts w:ascii="Marianne" w:hAnsi="Marianne"/>
          <w:b/>
          <w:position w:val="1"/>
          <w:sz w:val="20"/>
          <w:szCs w:val="20"/>
        </w:rPr>
        <w:t>4</w:t>
      </w:r>
      <w:r w:rsidRPr="00F81E03">
        <w:rPr>
          <w:rFonts w:ascii="Marianne" w:hAnsi="Marianne"/>
          <w:b/>
          <w:position w:val="1"/>
          <w:sz w:val="20"/>
          <w:szCs w:val="20"/>
        </w:rPr>
        <w:t xml:space="preserve"> </w:t>
      </w:r>
      <w:r w:rsidR="00D232E9" w:rsidRPr="00F81E03">
        <w:rPr>
          <w:rFonts w:ascii="Marianne" w:hAnsi="Marianne"/>
          <w:b/>
          <w:position w:val="1"/>
          <w:sz w:val="20"/>
          <w:szCs w:val="20"/>
        </w:rPr>
        <w:t>–</w:t>
      </w:r>
      <w:r w:rsidRPr="00F81E03">
        <w:rPr>
          <w:rFonts w:ascii="Marianne" w:hAnsi="Marianne"/>
          <w:b/>
          <w:position w:val="1"/>
          <w:sz w:val="20"/>
          <w:szCs w:val="20"/>
        </w:rPr>
        <w:t xml:space="preserve"> </w:t>
      </w:r>
      <w:r w:rsidR="00D232E9" w:rsidRPr="00F81E03">
        <w:rPr>
          <w:rFonts w:ascii="Marianne" w:hAnsi="Marianne"/>
          <w:b/>
          <w:position w:val="1"/>
          <w:sz w:val="20"/>
          <w:szCs w:val="20"/>
        </w:rPr>
        <w:t>Besoin général</w:t>
      </w:r>
    </w:p>
    <w:p w14:paraId="42EB139D" w14:textId="0A787C7C" w:rsidR="00177641" w:rsidRPr="00F81E03" w:rsidRDefault="00816F96" w:rsidP="000635F3">
      <w:pPr>
        <w:jc w:val="both"/>
        <w:rPr>
          <w:rFonts w:ascii="Marianne" w:hAnsi="Marianne"/>
          <w:noProof/>
          <w:sz w:val="20"/>
          <w:szCs w:val="20"/>
        </w:rPr>
      </w:pPr>
      <w:r w:rsidRPr="00F81E03">
        <w:rPr>
          <w:rFonts w:ascii="Marianne" w:hAnsi="Marianne"/>
          <w:noProof/>
          <w:sz w:val="20"/>
          <w:szCs w:val="20"/>
        </w:rPr>
        <w:t xml:space="preserve">Pour l’exécution de cette mission, l’agence souhaite recourir à un </w:t>
      </w:r>
      <w:r w:rsidR="008017ED" w:rsidRPr="00F81E03">
        <w:rPr>
          <w:rFonts w:ascii="Marianne" w:hAnsi="Marianne"/>
          <w:noProof/>
          <w:sz w:val="20"/>
          <w:szCs w:val="20"/>
        </w:rPr>
        <w:t xml:space="preserve">prestataire de services sur </w:t>
      </w:r>
      <w:r w:rsidR="003974BA" w:rsidRPr="00F81E03">
        <w:rPr>
          <w:rFonts w:ascii="Marianne" w:hAnsi="Marianne"/>
          <w:noProof/>
          <w:sz w:val="20"/>
          <w:szCs w:val="20"/>
        </w:rPr>
        <w:t>A</w:t>
      </w:r>
      <w:r w:rsidR="008017ED" w:rsidRPr="00F81E03">
        <w:rPr>
          <w:rFonts w:ascii="Marianne" w:hAnsi="Marianne"/>
          <w:noProof/>
          <w:sz w:val="20"/>
          <w:szCs w:val="20"/>
        </w:rPr>
        <w:t xml:space="preserve">ctifs </w:t>
      </w:r>
      <w:r w:rsidR="003974BA" w:rsidRPr="00F81E03">
        <w:rPr>
          <w:rFonts w:ascii="Marianne" w:hAnsi="Marianne"/>
          <w:noProof/>
          <w:sz w:val="20"/>
          <w:szCs w:val="20"/>
        </w:rPr>
        <w:t>N</w:t>
      </w:r>
      <w:r w:rsidR="008017ED" w:rsidRPr="00F81E03">
        <w:rPr>
          <w:rFonts w:ascii="Marianne" w:hAnsi="Marianne"/>
          <w:noProof/>
          <w:sz w:val="20"/>
          <w:szCs w:val="20"/>
        </w:rPr>
        <w:t>umériques (PSAN</w:t>
      </w:r>
      <w:r w:rsidR="00177641" w:rsidRPr="00F81E03">
        <w:rPr>
          <w:rFonts w:ascii="Marianne" w:hAnsi="Marianne"/>
          <w:noProof/>
          <w:sz w:val="20"/>
          <w:szCs w:val="20"/>
        </w:rPr>
        <w:t>/PSCA</w:t>
      </w:r>
      <w:r w:rsidR="008017ED" w:rsidRPr="00F81E03">
        <w:rPr>
          <w:rFonts w:ascii="Marianne" w:hAnsi="Marianne"/>
          <w:noProof/>
          <w:sz w:val="20"/>
          <w:szCs w:val="20"/>
        </w:rPr>
        <w:t>)</w:t>
      </w:r>
      <w:r w:rsidRPr="00F81E03">
        <w:rPr>
          <w:rFonts w:ascii="Marianne" w:hAnsi="Marianne"/>
          <w:noProof/>
          <w:sz w:val="20"/>
          <w:szCs w:val="20"/>
        </w:rPr>
        <w:t xml:space="preserve"> afin que ce dernier procède à des prestations de services incluant l’ouverture d’un compte </w:t>
      </w:r>
      <w:r w:rsidR="007C1EDB" w:rsidRPr="00F81E03">
        <w:rPr>
          <w:rFonts w:ascii="Marianne" w:hAnsi="Marianne"/>
          <w:noProof/>
          <w:sz w:val="20"/>
          <w:szCs w:val="20"/>
        </w:rPr>
        <w:t xml:space="preserve">client </w:t>
      </w:r>
      <w:r w:rsidRPr="00F81E03">
        <w:rPr>
          <w:rFonts w:ascii="Marianne" w:hAnsi="Marianne"/>
          <w:noProof/>
          <w:sz w:val="20"/>
          <w:szCs w:val="20"/>
        </w:rPr>
        <w:t xml:space="preserve">pour conserver </w:t>
      </w:r>
      <w:r w:rsidR="00177641" w:rsidRPr="00F81E03">
        <w:rPr>
          <w:rFonts w:ascii="Marianne" w:hAnsi="Marianne"/>
          <w:noProof/>
          <w:sz w:val="20"/>
          <w:szCs w:val="20"/>
        </w:rPr>
        <w:t>les</w:t>
      </w:r>
      <w:r w:rsidRPr="00F81E03">
        <w:rPr>
          <w:rFonts w:ascii="Marianne" w:hAnsi="Marianne"/>
          <w:noProof/>
          <w:sz w:val="20"/>
          <w:szCs w:val="20"/>
        </w:rPr>
        <w:t xml:space="preserve"> </w:t>
      </w:r>
      <w:r w:rsidR="003974BA" w:rsidRPr="00F81E03">
        <w:rPr>
          <w:rFonts w:ascii="Marianne" w:hAnsi="Marianne"/>
          <w:noProof/>
          <w:sz w:val="20"/>
          <w:szCs w:val="20"/>
        </w:rPr>
        <w:t>A</w:t>
      </w:r>
      <w:r w:rsidR="00895E05" w:rsidRPr="00F81E03">
        <w:rPr>
          <w:rFonts w:ascii="Marianne" w:hAnsi="Marianne"/>
          <w:noProof/>
          <w:sz w:val="20"/>
          <w:szCs w:val="20"/>
        </w:rPr>
        <w:t xml:space="preserve">ctifs </w:t>
      </w:r>
      <w:r w:rsidR="003974BA" w:rsidRPr="00F81E03">
        <w:rPr>
          <w:rFonts w:ascii="Marianne" w:hAnsi="Marianne"/>
          <w:noProof/>
          <w:sz w:val="20"/>
          <w:szCs w:val="20"/>
        </w:rPr>
        <w:t>N</w:t>
      </w:r>
      <w:r w:rsidR="00895E05" w:rsidRPr="00F81E03">
        <w:rPr>
          <w:rFonts w:ascii="Marianne" w:hAnsi="Marianne"/>
          <w:noProof/>
          <w:sz w:val="20"/>
          <w:szCs w:val="20"/>
        </w:rPr>
        <w:t>umériques</w:t>
      </w:r>
      <w:r w:rsidRPr="00F81E03">
        <w:rPr>
          <w:rFonts w:ascii="Marianne" w:hAnsi="Marianne"/>
          <w:noProof/>
          <w:sz w:val="20"/>
          <w:szCs w:val="20"/>
        </w:rPr>
        <w:t xml:space="preserve"> objet</w:t>
      </w:r>
      <w:r w:rsidR="00B238C2">
        <w:rPr>
          <w:rFonts w:ascii="Marianne" w:hAnsi="Marianne"/>
          <w:noProof/>
          <w:sz w:val="20"/>
          <w:szCs w:val="20"/>
        </w:rPr>
        <w:t>s</w:t>
      </w:r>
      <w:r w:rsidRPr="00F81E03">
        <w:rPr>
          <w:rFonts w:ascii="Marianne" w:hAnsi="Marianne"/>
          <w:noProof/>
          <w:sz w:val="20"/>
          <w:szCs w:val="20"/>
        </w:rPr>
        <w:t xml:space="preserve"> de la vente</w:t>
      </w:r>
      <w:r w:rsidR="00B238C2">
        <w:rPr>
          <w:rFonts w:ascii="Marianne" w:hAnsi="Marianne"/>
          <w:noProof/>
          <w:sz w:val="20"/>
          <w:szCs w:val="20"/>
        </w:rPr>
        <w:t>,</w:t>
      </w:r>
      <w:r w:rsidRPr="00F81E03">
        <w:rPr>
          <w:rFonts w:ascii="Marianne" w:hAnsi="Marianne"/>
          <w:noProof/>
          <w:sz w:val="20"/>
          <w:szCs w:val="20"/>
        </w:rPr>
        <w:t xml:space="preserve"> </w:t>
      </w:r>
      <w:r w:rsidR="00177641" w:rsidRPr="00F81E03">
        <w:rPr>
          <w:rFonts w:ascii="Marianne" w:hAnsi="Marianne"/>
          <w:noProof/>
          <w:sz w:val="20"/>
          <w:szCs w:val="20"/>
        </w:rPr>
        <w:t xml:space="preserve">le choix des places de marché permettant une vente avec publicité et mise en concurrence des acquéreurs, la vente de ces </w:t>
      </w:r>
      <w:r w:rsidR="003974BA" w:rsidRPr="00F81E03">
        <w:rPr>
          <w:rFonts w:ascii="Marianne" w:hAnsi="Marianne"/>
          <w:noProof/>
          <w:sz w:val="20"/>
          <w:szCs w:val="20"/>
        </w:rPr>
        <w:t>Actifs Numériques</w:t>
      </w:r>
      <w:r w:rsidR="00177641" w:rsidRPr="00F81E03">
        <w:rPr>
          <w:rFonts w:ascii="Marianne" w:hAnsi="Marianne"/>
          <w:noProof/>
          <w:sz w:val="20"/>
          <w:szCs w:val="20"/>
        </w:rPr>
        <w:t xml:space="preserve"> et le virement du montant de la vente en euros à l’</w:t>
      </w:r>
      <w:r w:rsidR="003D10D3">
        <w:rPr>
          <w:rFonts w:ascii="Marianne" w:hAnsi="Marianne"/>
          <w:noProof/>
          <w:sz w:val="20"/>
          <w:szCs w:val="20"/>
        </w:rPr>
        <w:t>AGRASC</w:t>
      </w:r>
      <w:r w:rsidR="00177641" w:rsidRPr="00F81E03">
        <w:rPr>
          <w:rFonts w:ascii="Marianne" w:hAnsi="Marianne"/>
          <w:noProof/>
          <w:sz w:val="20"/>
          <w:szCs w:val="20"/>
        </w:rPr>
        <w:t>.</w:t>
      </w:r>
    </w:p>
    <w:p w14:paraId="1FA84A5C" w14:textId="22572F92" w:rsidR="00D232E9" w:rsidRPr="00F81E03" w:rsidRDefault="00D232E9" w:rsidP="00D232E9">
      <w:pPr>
        <w:pStyle w:val="Corpsdetexte"/>
        <w:jc w:val="both"/>
        <w:rPr>
          <w:rFonts w:ascii="Marianne" w:hAnsi="Marianne"/>
          <w:noProof/>
          <w:sz w:val="20"/>
          <w:szCs w:val="20"/>
        </w:rPr>
      </w:pPr>
      <w:r w:rsidRPr="00F81E03">
        <w:rPr>
          <w:rFonts w:ascii="Marianne" w:hAnsi="Marianne"/>
          <w:noProof/>
          <w:sz w:val="20"/>
          <w:szCs w:val="20"/>
        </w:rPr>
        <w:t xml:space="preserve">Les </w:t>
      </w:r>
      <w:r w:rsidR="003974BA" w:rsidRPr="00F81E03">
        <w:rPr>
          <w:rFonts w:ascii="Marianne" w:hAnsi="Marianne"/>
          <w:noProof/>
          <w:sz w:val="20"/>
          <w:szCs w:val="20"/>
        </w:rPr>
        <w:t>Actifs Numériques</w:t>
      </w:r>
      <w:r w:rsidRPr="00F81E03">
        <w:rPr>
          <w:rFonts w:ascii="Marianne" w:hAnsi="Marianne"/>
          <w:noProof/>
          <w:sz w:val="20"/>
          <w:szCs w:val="20"/>
        </w:rPr>
        <w:t xml:space="preserve"> concernés pourront être très divers et se trouver sur différentes blockchains (Bitcoin, Ethereum, Solana... – liste non exhaustive).</w:t>
      </w:r>
    </w:p>
    <w:p w14:paraId="530988D1" w14:textId="1B320A65" w:rsidR="00D232E9" w:rsidRPr="00F81E03" w:rsidRDefault="00D232E9" w:rsidP="00D232E9">
      <w:pPr>
        <w:jc w:val="both"/>
        <w:rPr>
          <w:rFonts w:ascii="Marianne" w:hAnsi="Marianne"/>
          <w:sz w:val="20"/>
          <w:szCs w:val="20"/>
        </w:rPr>
      </w:pPr>
      <w:r w:rsidRPr="00F81E03">
        <w:rPr>
          <w:rFonts w:ascii="Marianne" w:hAnsi="Marianne"/>
          <w:sz w:val="20"/>
          <w:szCs w:val="20"/>
        </w:rPr>
        <w:t xml:space="preserve">Le </w:t>
      </w:r>
      <w:r w:rsidR="00B91480" w:rsidRPr="00851CAA">
        <w:rPr>
          <w:rFonts w:ascii="Marianne" w:hAnsi="Marianne"/>
          <w:sz w:val="20"/>
          <w:szCs w:val="20"/>
        </w:rPr>
        <w:t>Titulaire</w:t>
      </w:r>
      <w:r w:rsidRPr="00851CAA">
        <w:rPr>
          <w:rFonts w:ascii="Marianne" w:hAnsi="Marianne"/>
          <w:sz w:val="20"/>
          <w:szCs w:val="20"/>
        </w:rPr>
        <w:t xml:space="preserve"> </w:t>
      </w:r>
      <w:r w:rsidR="00DC28FB" w:rsidRPr="00851CAA">
        <w:rPr>
          <w:rFonts w:ascii="Marianne" w:hAnsi="Marianne"/>
          <w:sz w:val="20"/>
          <w:szCs w:val="20"/>
        </w:rPr>
        <w:t>garantit</w:t>
      </w:r>
      <w:r w:rsidRPr="00851CAA">
        <w:rPr>
          <w:rFonts w:ascii="Marianne" w:hAnsi="Marianne"/>
          <w:sz w:val="20"/>
          <w:szCs w:val="20"/>
        </w:rPr>
        <w:t xml:space="preserve"> :</w:t>
      </w:r>
    </w:p>
    <w:p w14:paraId="2FD2950A" w14:textId="77777777" w:rsidR="00D232E9" w:rsidRPr="00F81E03" w:rsidRDefault="00D232E9" w:rsidP="00D232E9">
      <w:pPr>
        <w:ind w:firstLine="708"/>
        <w:jc w:val="both"/>
        <w:rPr>
          <w:rFonts w:ascii="Marianne" w:hAnsi="Marianne"/>
          <w:sz w:val="20"/>
          <w:szCs w:val="20"/>
        </w:rPr>
      </w:pPr>
      <w:r w:rsidRPr="00F81E03">
        <w:rPr>
          <w:rFonts w:ascii="Marianne" w:hAnsi="Marianne"/>
          <w:sz w:val="20"/>
          <w:szCs w:val="20"/>
        </w:rPr>
        <w:t>- La sécurité technique et juridique des opérations ;</w:t>
      </w:r>
    </w:p>
    <w:p w14:paraId="3CAC75AD" w14:textId="77777777" w:rsidR="00D232E9" w:rsidRPr="00F81E03" w:rsidRDefault="00D232E9" w:rsidP="00D232E9">
      <w:pPr>
        <w:ind w:firstLine="708"/>
        <w:jc w:val="both"/>
        <w:rPr>
          <w:rFonts w:ascii="Marianne" w:hAnsi="Marianne"/>
          <w:sz w:val="20"/>
          <w:szCs w:val="20"/>
        </w:rPr>
      </w:pPr>
      <w:r w:rsidRPr="00F81E03">
        <w:rPr>
          <w:rFonts w:ascii="Marianne" w:hAnsi="Marianne"/>
          <w:sz w:val="20"/>
          <w:szCs w:val="20"/>
        </w:rPr>
        <w:t>- La conformité à la réglementation LCB-FT ;</w:t>
      </w:r>
    </w:p>
    <w:p w14:paraId="3F2B4DE8" w14:textId="77777777" w:rsidR="00D232E9" w:rsidRPr="00F81E03" w:rsidRDefault="00D232E9" w:rsidP="00D232E9">
      <w:pPr>
        <w:ind w:firstLine="708"/>
        <w:jc w:val="both"/>
        <w:rPr>
          <w:rFonts w:ascii="Marianne" w:hAnsi="Marianne"/>
          <w:sz w:val="20"/>
          <w:szCs w:val="20"/>
        </w:rPr>
      </w:pPr>
      <w:r w:rsidRPr="00F81E03">
        <w:rPr>
          <w:rFonts w:ascii="Marianne" w:hAnsi="Marianne"/>
          <w:sz w:val="20"/>
          <w:szCs w:val="20"/>
        </w:rPr>
        <w:t>- La traçabilité complète des opérations ;</w:t>
      </w:r>
    </w:p>
    <w:p w14:paraId="7B5891DF" w14:textId="7B5B809B" w:rsidR="00D232E9" w:rsidRPr="00F81E03" w:rsidRDefault="00D232E9" w:rsidP="00D232E9">
      <w:pPr>
        <w:ind w:firstLine="708"/>
        <w:jc w:val="both"/>
        <w:rPr>
          <w:rFonts w:ascii="Marianne" w:hAnsi="Marianne"/>
          <w:sz w:val="20"/>
          <w:szCs w:val="20"/>
        </w:rPr>
      </w:pPr>
      <w:r w:rsidRPr="00F81E03">
        <w:rPr>
          <w:rFonts w:ascii="Marianne" w:hAnsi="Marianne"/>
          <w:sz w:val="20"/>
          <w:szCs w:val="20"/>
        </w:rPr>
        <w:t>- La rapidité d’exécution et la transparence économique.</w:t>
      </w:r>
    </w:p>
    <w:p w14:paraId="400F0768" w14:textId="02832129" w:rsidR="00D232E9" w:rsidRPr="00F81E03" w:rsidRDefault="00D232E9" w:rsidP="00D232E9">
      <w:pPr>
        <w:jc w:val="both"/>
        <w:rPr>
          <w:rFonts w:ascii="Marianne" w:hAnsi="Marianne"/>
          <w:sz w:val="20"/>
          <w:szCs w:val="20"/>
        </w:rPr>
      </w:pPr>
      <w:r w:rsidRPr="00F81E03">
        <w:rPr>
          <w:rFonts w:ascii="Marianne" w:hAnsi="Marianne"/>
          <w:sz w:val="20"/>
          <w:szCs w:val="20"/>
        </w:rPr>
        <w:t xml:space="preserve">Le </w:t>
      </w:r>
      <w:r w:rsidR="00B91480" w:rsidRPr="00F81E03">
        <w:rPr>
          <w:rFonts w:ascii="Marianne" w:hAnsi="Marianne"/>
          <w:sz w:val="20"/>
          <w:szCs w:val="20"/>
        </w:rPr>
        <w:t>Titulaire</w:t>
      </w:r>
      <w:r w:rsidRPr="00F81E03">
        <w:rPr>
          <w:rFonts w:ascii="Marianne" w:hAnsi="Marianne"/>
          <w:sz w:val="20"/>
          <w:szCs w:val="20"/>
        </w:rPr>
        <w:t xml:space="preserve"> </w:t>
      </w:r>
      <w:r w:rsidR="00DC28FB" w:rsidRPr="00851CAA">
        <w:rPr>
          <w:rFonts w:ascii="Marianne" w:hAnsi="Marianne"/>
          <w:sz w:val="20"/>
          <w:szCs w:val="20"/>
        </w:rPr>
        <w:t>assure</w:t>
      </w:r>
      <w:r w:rsidRPr="00F81E03">
        <w:rPr>
          <w:rFonts w:ascii="Marianne" w:hAnsi="Marianne"/>
          <w:sz w:val="20"/>
          <w:szCs w:val="20"/>
        </w:rPr>
        <w:t xml:space="preserve"> une conformité totale aux réglementations en vigueur, notamment :</w:t>
      </w:r>
    </w:p>
    <w:p w14:paraId="4946AD31" w14:textId="4E250B00" w:rsidR="00D232E9" w:rsidRPr="00F81E03" w:rsidRDefault="00D232E9" w:rsidP="00D232E9">
      <w:pPr>
        <w:ind w:firstLine="708"/>
        <w:jc w:val="both"/>
        <w:rPr>
          <w:rFonts w:ascii="Marianne" w:hAnsi="Marianne"/>
          <w:sz w:val="20"/>
          <w:szCs w:val="20"/>
        </w:rPr>
      </w:pPr>
      <w:r w:rsidRPr="00F81E03">
        <w:rPr>
          <w:rFonts w:ascii="Marianne" w:hAnsi="Marianne"/>
          <w:sz w:val="20"/>
          <w:szCs w:val="20"/>
        </w:rPr>
        <w:t xml:space="preserve">- </w:t>
      </w:r>
      <w:proofErr w:type="spellStart"/>
      <w:r w:rsidRPr="00F81E03">
        <w:rPr>
          <w:rFonts w:ascii="Marianne" w:hAnsi="Marianne"/>
          <w:sz w:val="20"/>
          <w:szCs w:val="20"/>
        </w:rPr>
        <w:t>Déteintage</w:t>
      </w:r>
      <w:proofErr w:type="spellEnd"/>
      <w:r w:rsidRPr="00F81E03">
        <w:rPr>
          <w:rFonts w:ascii="Marianne" w:hAnsi="Marianne"/>
          <w:sz w:val="20"/>
          <w:szCs w:val="20"/>
        </w:rPr>
        <w:t xml:space="preserve"> </w:t>
      </w:r>
      <w:r w:rsidR="00974B72">
        <w:rPr>
          <w:rFonts w:ascii="Marianne" w:hAnsi="Marianne"/>
          <w:sz w:val="20"/>
          <w:szCs w:val="20"/>
        </w:rPr>
        <w:t>si nécessaire</w:t>
      </w:r>
      <w:r w:rsidR="003D340C">
        <w:rPr>
          <w:rFonts w:ascii="Marianne" w:hAnsi="Marianne"/>
          <w:sz w:val="20"/>
          <w:szCs w:val="20"/>
        </w:rPr>
        <w:t xml:space="preserve"> </w:t>
      </w:r>
      <w:r w:rsidRPr="00F81E03">
        <w:rPr>
          <w:rFonts w:ascii="Marianne" w:hAnsi="Marianne"/>
          <w:sz w:val="20"/>
          <w:szCs w:val="20"/>
        </w:rPr>
        <w:t xml:space="preserve">des </w:t>
      </w:r>
      <w:r w:rsidR="003974BA" w:rsidRPr="00F81E03">
        <w:rPr>
          <w:rFonts w:ascii="Marianne" w:hAnsi="Marianne"/>
          <w:noProof/>
          <w:sz w:val="20"/>
          <w:szCs w:val="20"/>
        </w:rPr>
        <w:t>Actifs Numériques</w:t>
      </w:r>
      <w:r w:rsidRPr="00F81E03">
        <w:rPr>
          <w:rFonts w:ascii="Marianne" w:hAnsi="Marianne"/>
          <w:sz w:val="20"/>
          <w:szCs w:val="20"/>
        </w:rPr>
        <w:t xml:space="preserve"> qui lui seront confiés pour vente.</w:t>
      </w:r>
    </w:p>
    <w:p w14:paraId="376F0A1E" w14:textId="77777777" w:rsidR="00D232E9" w:rsidRPr="00F81E03" w:rsidRDefault="00D232E9" w:rsidP="00D232E9">
      <w:pPr>
        <w:ind w:firstLine="708"/>
        <w:jc w:val="both"/>
        <w:rPr>
          <w:rFonts w:ascii="Marianne" w:hAnsi="Marianne"/>
          <w:sz w:val="20"/>
          <w:szCs w:val="20"/>
        </w:rPr>
      </w:pPr>
      <w:r w:rsidRPr="00F81E03">
        <w:rPr>
          <w:rFonts w:ascii="Marianne" w:hAnsi="Marianne"/>
          <w:sz w:val="20"/>
          <w:szCs w:val="20"/>
        </w:rPr>
        <w:t>- Vérification de l’identité des acquéreurs et analyse des risques liés aux transactions.</w:t>
      </w:r>
    </w:p>
    <w:p w14:paraId="39E3E828" w14:textId="77777777" w:rsidR="00D232E9" w:rsidRPr="00F81E03" w:rsidRDefault="00D232E9" w:rsidP="00D232E9">
      <w:pPr>
        <w:ind w:firstLine="708"/>
        <w:jc w:val="both"/>
        <w:rPr>
          <w:rFonts w:ascii="Marianne" w:hAnsi="Marianne"/>
          <w:sz w:val="20"/>
          <w:szCs w:val="20"/>
        </w:rPr>
      </w:pPr>
      <w:r w:rsidRPr="00F81E03">
        <w:rPr>
          <w:rFonts w:ascii="Marianne" w:hAnsi="Marianne"/>
          <w:sz w:val="20"/>
          <w:szCs w:val="20"/>
        </w:rPr>
        <w:lastRenderedPageBreak/>
        <w:t>- Mise en place d’un suivi des transactions suspectes et déclaration aux autorités compétentes.</w:t>
      </w:r>
    </w:p>
    <w:p w14:paraId="774E1667" w14:textId="77777777" w:rsidR="00D232E9" w:rsidRPr="00F81E03" w:rsidRDefault="00D232E9" w:rsidP="00D232E9">
      <w:pPr>
        <w:ind w:firstLine="708"/>
        <w:jc w:val="both"/>
        <w:rPr>
          <w:rFonts w:ascii="Marianne" w:hAnsi="Marianne"/>
          <w:sz w:val="20"/>
          <w:szCs w:val="20"/>
        </w:rPr>
      </w:pPr>
      <w:r w:rsidRPr="00F81E03">
        <w:rPr>
          <w:rFonts w:ascii="Marianne" w:hAnsi="Marianne"/>
          <w:sz w:val="20"/>
          <w:szCs w:val="20"/>
        </w:rPr>
        <w:t>- Conservation des données relatives aux transactions et aux bénéficiaires effectifs pendant la durée légale.</w:t>
      </w:r>
    </w:p>
    <w:p w14:paraId="55B06285" w14:textId="6A6ADD79" w:rsidR="00860541" w:rsidRPr="00F81E03" w:rsidRDefault="00860541" w:rsidP="000635F3">
      <w:pPr>
        <w:jc w:val="both"/>
        <w:rPr>
          <w:rFonts w:ascii="Marianne" w:hAnsi="Marianne"/>
          <w:sz w:val="20"/>
          <w:szCs w:val="20"/>
        </w:rPr>
      </w:pPr>
      <w:r w:rsidRPr="00F81E03">
        <w:rPr>
          <w:rFonts w:ascii="Marianne" w:hAnsi="Marianne"/>
          <w:sz w:val="20"/>
          <w:szCs w:val="20"/>
        </w:rPr>
        <w:t xml:space="preserve">Le </w:t>
      </w:r>
      <w:r w:rsidR="00B91480" w:rsidRPr="00F81E03">
        <w:rPr>
          <w:rFonts w:ascii="Marianne" w:hAnsi="Marianne"/>
          <w:sz w:val="20"/>
          <w:szCs w:val="20"/>
        </w:rPr>
        <w:t>T</w:t>
      </w:r>
      <w:r w:rsidRPr="00F81E03">
        <w:rPr>
          <w:rFonts w:ascii="Marianne" w:hAnsi="Marianne"/>
          <w:sz w:val="20"/>
          <w:szCs w:val="20"/>
        </w:rPr>
        <w:t>itulaire communique à l’Agence, dès notification, le nom de l’interlocuteur attitré qu’il désigne pour l’exécution du présent marché. Il communique également le nom de son remplaçant en cas d’absence (congés, maladie, etc.). L’Agence doit disposer de leurs courriels nominatifs et de leurs lignes téléphoniques directes.</w:t>
      </w:r>
    </w:p>
    <w:p w14:paraId="6AC06CA5" w14:textId="77777777" w:rsidR="00860541" w:rsidRPr="00F81E03" w:rsidRDefault="00860541" w:rsidP="000635F3">
      <w:pPr>
        <w:jc w:val="both"/>
        <w:rPr>
          <w:rFonts w:ascii="Marianne" w:hAnsi="Marianne"/>
          <w:sz w:val="20"/>
          <w:szCs w:val="20"/>
        </w:rPr>
      </w:pPr>
      <w:r w:rsidRPr="00F81E03">
        <w:rPr>
          <w:rFonts w:ascii="Marianne" w:hAnsi="Marianne"/>
          <w:sz w:val="20"/>
          <w:szCs w:val="20"/>
        </w:rPr>
        <w:t>Ses missions sont les suivantes :</w:t>
      </w:r>
    </w:p>
    <w:p w14:paraId="7314D818" w14:textId="77777777" w:rsidR="00860541" w:rsidRPr="00F81E03" w:rsidRDefault="00860541" w:rsidP="00D232E9">
      <w:pPr>
        <w:ind w:firstLine="708"/>
        <w:jc w:val="both"/>
        <w:rPr>
          <w:rFonts w:ascii="Marianne" w:hAnsi="Marianne"/>
          <w:sz w:val="20"/>
          <w:szCs w:val="20"/>
        </w:rPr>
      </w:pPr>
      <w:r w:rsidRPr="00F81E03">
        <w:rPr>
          <w:rFonts w:ascii="Marianne" w:hAnsi="Marianne"/>
          <w:sz w:val="20"/>
          <w:szCs w:val="20"/>
        </w:rPr>
        <w:t>- être le garant de la bonne exécution du marché ;</w:t>
      </w:r>
    </w:p>
    <w:p w14:paraId="01B30EFA" w14:textId="7112E8AA" w:rsidR="00860541" w:rsidRPr="00F81E03" w:rsidRDefault="00860541" w:rsidP="00D232E9">
      <w:pPr>
        <w:ind w:firstLine="708"/>
        <w:jc w:val="both"/>
        <w:rPr>
          <w:rFonts w:ascii="Marianne" w:hAnsi="Marianne"/>
          <w:sz w:val="20"/>
          <w:szCs w:val="20"/>
        </w:rPr>
      </w:pPr>
      <w:r w:rsidRPr="00F81E03">
        <w:rPr>
          <w:rFonts w:ascii="Marianne" w:hAnsi="Marianne"/>
          <w:sz w:val="20"/>
          <w:szCs w:val="20"/>
        </w:rPr>
        <w:t>-</w:t>
      </w:r>
      <w:r w:rsidR="00B54829" w:rsidRPr="00F81E03">
        <w:rPr>
          <w:rFonts w:ascii="Marianne" w:hAnsi="Marianne"/>
          <w:sz w:val="20"/>
          <w:szCs w:val="20"/>
        </w:rPr>
        <w:t xml:space="preserve"> </w:t>
      </w:r>
      <w:r w:rsidRPr="00F81E03">
        <w:rPr>
          <w:rFonts w:ascii="Marianne" w:hAnsi="Marianne"/>
          <w:sz w:val="20"/>
          <w:szCs w:val="20"/>
        </w:rPr>
        <w:t>être le relai</w:t>
      </w:r>
      <w:r w:rsidR="00A710AA" w:rsidRPr="00F81E03">
        <w:rPr>
          <w:rFonts w:ascii="Marianne" w:hAnsi="Marianne"/>
          <w:sz w:val="20"/>
          <w:szCs w:val="20"/>
        </w:rPr>
        <w:t>s</w:t>
      </w:r>
      <w:r w:rsidRPr="00F81E03">
        <w:rPr>
          <w:rFonts w:ascii="Marianne" w:hAnsi="Marianne"/>
          <w:sz w:val="20"/>
          <w:szCs w:val="20"/>
        </w:rPr>
        <w:t xml:space="preserve"> de l’Agence pour les questions administratives, techniques, commerciales</w:t>
      </w:r>
      <w:r w:rsidR="00B51B18" w:rsidRPr="00F81E03">
        <w:rPr>
          <w:rFonts w:ascii="Marianne" w:hAnsi="Marianne"/>
          <w:sz w:val="20"/>
          <w:szCs w:val="20"/>
        </w:rPr>
        <w:t>.</w:t>
      </w:r>
    </w:p>
    <w:p w14:paraId="7D4A1F6A" w14:textId="338A4F0E" w:rsidR="00B91480" w:rsidRPr="00F81E03" w:rsidRDefault="00B91480" w:rsidP="00B91480">
      <w:pPr>
        <w:pStyle w:val="Corpsdetexte"/>
        <w:jc w:val="both"/>
        <w:rPr>
          <w:rFonts w:ascii="Marianne" w:hAnsi="Marianne"/>
          <w:bCs/>
          <w:noProof/>
          <w:sz w:val="20"/>
          <w:szCs w:val="20"/>
          <w:lang w:eastAsia="fr-FR"/>
        </w:rPr>
      </w:pPr>
      <w:r w:rsidRPr="00F81E03">
        <w:rPr>
          <w:rFonts w:ascii="Marianne" w:hAnsi="Marianne"/>
          <w:bCs/>
          <w:noProof/>
          <w:sz w:val="20"/>
          <w:szCs w:val="20"/>
          <w:lang w:eastAsia="fr-FR"/>
        </w:rPr>
        <w:t xml:space="preserve">Le </w:t>
      </w:r>
      <w:r w:rsidRPr="00851CAA">
        <w:rPr>
          <w:rFonts w:ascii="Marianne" w:hAnsi="Marianne"/>
          <w:bCs/>
          <w:noProof/>
          <w:sz w:val="20"/>
          <w:szCs w:val="20"/>
          <w:lang w:eastAsia="fr-FR"/>
        </w:rPr>
        <w:t xml:space="preserve">Titulaire </w:t>
      </w:r>
      <w:r w:rsidR="00DC28FB" w:rsidRPr="00851CAA">
        <w:rPr>
          <w:rFonts w:ascii="Marianne" w:hAnsi="Marianne"/>
          <w:bCs/>
          <w:noProof/>
          <w:sz w:val="20"/>
          <w:szCs w:val="20"/>
          <w:lang w:eastAsia="fr-FR"/>
        </w:rPr>
        <w:t>fournit</w:t>
      </w:r>
      <w:r w:rsidRPr="00F81E03">
        <w:rPr>
          <w:rFonts w:ascii="Marianne" w:hAnsi="Marianne"/>
          <w:bCs/>
          <w:noProof/>
          <w:sz w:val="20"/>
          <w:szCs w:val="20"/>
          <w:lang w:eastAsia="fr-FR"/>
        </w:rPr>
        <w:t xml:space="preserve"> une assurance couvrant les risques liés à la gestion et à la vente des </w:t>
      </w:r>
      <w:r w:rsidR="003974BA" w:rsidRPr="00F81E03">
        <w:rPr>
          <w:rFonts w:ascii="Marianne" w:hAnsi="Marianne"/>
          <w:noProof/>
          <w:sz w:val="20"/>
          <w:szCs w:val="20"/>
        </w:rPr>
        <w:t>Actifs Numériques</w:t>
      </w:r>
      <w:r w:rsidRPr="00F81E03">
        <w:rPr>
          <w:rFonts w:ascii="Marianne" w:hAnsi="Marianne"/>
          <w:bCs/>
          <w:noProof/>
          <w:sz w:val="20"/>
          <w:szCs w:val="20"/>
          <w:lang w:eastAsia="fr-FR"/>
        </w:rPr>
        <w:t>.</w:t>
      </w:r>
    </w:p>
    <w:p w14:paraId="1FA43140" w14:textId="7850C956" w:rsidR="00B91480" w:rsidRPr="00F81E03" w:rsidRDefault="00B91480" w:rsidP="00B91480">
      <w:pPr>
        <w:pStyle w:val="Corpsdetexte"/>
        <w:jc w:val="both"/>
        <w:rPr>
          <w:rFonts w:ascii="Marianne" w:hAnsi="Marianne"/>
          <w:bCs/>
          <w:noProof/>
          <w:sz w:val="20"/>
          <w:szCs w:val="20"/>
          <w:lang w:eastAsia="fr-FR"/>
        </w:rPr>
      </w:pPr>
      <w:r w:rsidRPr="00F81E03">
        <w:rPr>
          <w:rFonts w:ascii="Marianne" w:hAnsi="Marianne"/>
          <w:bCs/>
          <w:noProof/>
          <w:sz w:val="20"/>
          <w:szCs w:val="20"/>
          <w:lang w:eastAsia="fr-FR"/>
        </w:rPr>
        <w:t xml:space="preserve">Le Titulaire </w:t>
      </w:r>
      <w:r w:rsidR="00DC28FB" w:rsidRPr="00851CAA">
        <w:rPr>
          <w:rFonts w:ascii="Marianne" w:hAnsi="Marianne"/>
          <w:bCs/>
          <w:noProof/>
          <w:sz w:val="20"/>
          <w:szCs w:val="20"/>
          <w:lang w:eastAsia="fr-FR"/>
        </w:rPr>
        <w:t>garantit</w:t>
      </w:r>
      <w:r w:rsidRPr="00851CAA">
        <w:rPr>
          <w:rFonts w:ascii="Marianne" w:hAnsi="Marianne"/>
          <w:bCs/>
          <w:noProof/>
          <w:sz w:val="20"/>
          <w:szCs w:val="20"/>
          <w:lang w:eastAsia="fr-FR"/>
        </w:rPr>
        <w:t xml:space="preserve"> u</w:t>
      </w:r>
      <w:r w:rsidRPr="00F81E03">
        <w:rPr>
          <w:rFonts w:ascii="Marianne" w:hAnsi="Marianne"/>
          <w:bCs/>
          <w:noProof/>
          <w:sz w:val="20"/>
          <w:szCs w:val="20"/>
          <w:lang w:eastAsia="fr-FR"/>
        </w:rPr>
        <w:t>ne protection renforcée contre le piratage et la fraude.</w:t>
      </w:r>
    </w:p>
    <w:p w14:paraId="77F73FE5" w14:textId="77777777" w:rsidR="00A055B1" w:rsidRDefault="00A055B1">
      <w:pPr>
        <w:rPr>
          <w:rFonts w:ascii="Marianne" w:hAnsi="Marianne"/>
          <w:sz w:val="20"/>
          <w:szCs w:val="20"/>
        </w:rPr>
      </w:pPr>
    </w:p>
    <w:p w14:paraId="5EEF4BD4" w14:textId="64A062B2" w:rsidR="00860541" w:rsidRDefault="00860541">
      <w:pPr>
        <w:rPr>
          <w:rFonts w:ascii="Marianne" w:hAnsi="Marianne"/>
          <w:b/>
          <w:position w:val="1"/>
          <w:sz w:val="20"/>
          <w:szCs w:val="20"/>
        </w:rPr>
      </w:pPr>
      <w:r w:rsidRPr="00F81E03">
        <w:rPr>
          <w:rFonts w:ascii="Marianne" w:hAnsi="Marianne"/>
          <w:b/>
          <w:position w:val="1"/>
          <w:sz w:val="20"/>
          <w:szCs w:val="20"/>
        </w:rPr>
        <w:t xml:space="preserve">Article </w:t>
      </w:r>
      <w:r w:rsidR="001368D3" w:rsidRPr="00F81E03">
        <w:rPr>
          <w:rFonts w:ascii="Marianne" w:hAnsi="Marianne"/>
          <w:b/>
          <w:position w:val="1"/>
          <w:sz w:val="20"/>
          <w:szCs w:val="20"/>
        </w:rPr>
        <w:t>5</w:t>
      </w:r>
      <w:r w:rsidRPr="00F81E03">
        <w:rPr>
          <w:rFonts w:ascii="Marianne" w:hAnsi="Marianne"/>
          <w:b/>
          <w:position w:val="1"/>
          <w:sz w:val="20"/>
          <w:szCs w:val="20"/>
        </w:rPr>
        <w:t xml:space="preserve"> – </w:t>
      </w:r>
      <w:r w:rsidR="00B91480" w:rsidRPr="00F81E03">
        <w:rPr>
          <w:rFonts w:ascii="Marianne" w:hAnsi="Marianne"/>
          <w:b/>
          <w:position w:val="1"/>
          <w:sz w:val="20"/>
          <w:szCs w:val="20"/>
        </w:rPr>
        <w:t>Besoin</w:t>
      </w:r>
      <w:r w:rsidR="00DF6D33">
        <w:rPr>
          <w:rFonts w:ascii="Marianne" w:hAnsi="Marianne"/>
          <w:b/>
          <w:position w:val="1"/>
          <w:sz w:val="20"/>
          <w:szCs w:val="20"/>
        </w:rPr>
        <w:t>s</w:t>
      </w:r>
      <w:r w:rsidR="00B91480" w:rsidRPr="00F81E03">
        <w:rPr>
          <w:rFonts w:ascii="Marianne" w:hAnsi="Marianne"/>
          <w:b/>
          <w:position w:val="1"/>
          <w:sz w:val="20"/>
          <w:szCs w:val="20"/>
        </w:rPr>
        <w:t xml:space="preserve"> détaillé</w:t>
      </w:r>
      <w:r w:rsidR="00DF6D33">
        <w:rPr>
          <w:rFonts w:ascii="Marianne" w:hAnsi="Marianne"/>
          <w:b/>
          <w:position w:val="1"/>
          <w:sz w:val="20"/>
          <w:szCs w:val="20"/>
        </w:rPr>
        <w:t>s</w:t>
      </w:r>
    </w:p>
    <w:p w14:paraId="6370F718" w14:textId="6612C820" w:rsidR="00B35B1E" w:rsidRDefault="00B35B1E" w:rsidP="00B35B1E">
      <w:pPr>
        <w:jc w:val="both"/>
        <w:rPr>
          <w:rFonts w:ascii="Marianne" w:hAnsi="Marianne"/>
          <w:b/>
          <w:position w:val="1"/>
          <w:sz w:val="20"/>
          <w:szCs w:val="20"/>
        </w:rPr>
      </w:pPr>
      <w:r w:rsidRPr="00F81E03">
        <w:rPr>
          <w:rFonts w:ascii="Marianne" w:hAnsi="Marianne"/>
          <w:b/>
          <w:noProof/>
          <w:sz w:val="20"/>
          <w:szCs w:val="20"/>
          <w:lang w:eastAsia="fr-FR"/>
        </w:rPr>
        <w:t xml:space="preserve">5.1 – </w:t>
      </w:r>
      <w:r>
        <w:rPr>
          <w:rFonts w:ascii="Marianne" w:hAnsi="Marianne"/>
          <w:b/>
          <w:position w:val="1"/>
          <w:sz w:val="20"/>
          <w:szCs w:val="20"/>
        </w:rPr>
        <w:t xml:space="preserve">Mise à disposition </w:t>
      </w:r>
      <w:r w:rsidR="00DC100B">
        <w:rPr>
          <w:rFonts w:ascii="Marianne" w:hAnsi="Marianne"/>
          <w:b/>
          <w:position w:val="1"/>
          <w:sz w:val="20"/>
          <w:szCs w:val="20"/>
        </w:rPr>
        <w:t>d’un Outil de gestion</w:t>
      </w:r>
    </w:p>
    <w:p w14:paraId="0EA25542" w14:textId="2E869FF0" w:rsidR="00DF6D33" w:rsidRPr="00DF6D33" w:rsidRDefault="00DF6D33" w:rsidP="00DF6D33">
      <w:pPr>
        <w:rPr>
          <w:rFonts w:ascii="Marianne" w:hAnsi="Marianne"/>
          <w:sz w:val="20"/>
          <w:szCs w:val="20"/>
        </w:rPr>
      </w:pPr>
      <w:r w:rsidRPr="00DF6D33">
        <w:rPr>
          <w:rFonts w:ascii="Marianne" w:hAnsi="Marianne"/>
          <w:sz w:val="20"/>
          <w:szCs w:val="20"/>
        </w:rPr>
        <w:t xml:space="preserve">Le titulaire met à disposition de l’AGRASC </w:t>
      </w:r>
      <w:r w:rsidR="00DC100B">
        <w:rPr>
          <w:rFonts w:ascii="Marianne" w:hAnsi="Marianne"/>
          <w:sz w:val="20"/>
          <w:szCs w:val="20"/>
        </w:rPr>
        <w:t>un Outil de gestion</w:t>
      </w:r>
      <w:r w:rsidRPr="00DF6D33">
        <w:rPr>
          <w:rFonts w:ascii="Marianne" w:hAnsi="Marianne"/>
          <w:sz w:val="20"/>
          <w:szCs w:val="20"/>
        </w:rPr>
        <w:t xml:space="preserve">, sous forme d’une interface numérique sécurisée, permettant d’assurer la traçabilité, la réactivité et le bon déroulement des opérations de vente. </w:t>
      </w:r>
      <w:r w:rsidR="00DC100B">
        <w:rPr>
          <w:rFonts w:ascii="Marianne" w:hAnsi="Marianne"/>
          <w:sz w:val="20"/>
          <w:szCs w:val="20"/>
        </w:rPr>
        <w:t>Cet Outil de gestion</w:t>
      </w:r>
      <w:r w:rsidRPr="00DF6D33">
        <w:rPr>
          <w:rFonts w:ascii="Marianne" w:hAnsi="Marianne"/>
          <w:sz w:val="20"/>
          <w:szCs w:val="20"/>
        </w:rPr>
        <w:t xml:space="preserve"> constitue un canal structuré de communication entre l’AGRASC et le titulaire.</w:t>
      </w:r>
    </w:p>
    <w:p w14:paraId="04AD89C4" w14:textId="53A23C12" w:rsidR="00DF6D33" w:rsidRPr="00DF6D33" w:rsidRDefault="00DC100B" w:rsidP="00DF6D33">
      <w:pPr>
        <w:rPr>
          <w:rFonts w:ascii="Marianne" w:hAnsi="Marianne"/>
          <w:sz w:val="20"/>
          <w:szCs w:val="20"/>
        </w:rPr>
      </w:pPr>
      <w:r>
        <w:rPr>
          <w:rFonts w:ascii="Marianne" w:hAnsi="Marianne"/>
          <w:sz w:val="20"/>
          <w:szCs w:val="20"/>
        </w:rPr>
        <w:t>Cet Outil de gestion</w:t>
      </w:r>
      <w:r w:rsidRPr="00DF6D33">
        <w:rPr>
          <w:rFonts w:ascii="Marianne" w:hAnsi="Marianne"/>
          <w:sz w:val="20"/>
          <w:szCs w:val="20"/>
        </w:rPr>
        <w:t xml:space="preserve"> </w:t>
      </w:r>
      <w:r w:rsidR="00DF6D33" w:rsidRPr="00DF6D33">
        <w:rPr>
          <w:rFonts w:ascii="Marianne" w:hAnsi="Marianne"/>
          <w:sz w:val="20"/>
          <w:szCs w:val="20"/>
        </w:rPr>
        <w:t>doit impérativement permettre à l’AGRASC :</w:t>
      </w:r>
    </w:p>
    <w:p w14:paraId="0C80B9DA" w14:textId="77777777" w:rsidR="009A6B74" w:rsidRDefault="00DF6D33" w:rsidP="00DF6D33">
      <w:pPr>
        <w:rPr>
          <w:rFonts w:ascii="Marianne" w:hAnsi="Marianne"/>
          <w:sz w:val="20"/>
          <w:szCs w:val="20"/>
        </w:rPr>
      </w:pPr>
      <w:r w:rsidRPr="00DF6D33">
        <w:rPr>
          <w:rFonts w:ascii="Marianne" w:hAnsi="Marianne"/>
          <w:sz w:val="20"/>
          <w:szCs w:val="20"/>
        </w:rPr>
        <w:t>– de transmettre ses instructions de mise en vente de manière formalisée et horodatée ;</w:t>
      </w:r>
    </w:p>
    <w:p w14:paraId="108ACDF1" w14:textId="3FF2977A" w:rsidR="00DF6D33" w:rsidRPr="00DF6D33" w:rsidRDefault="009A6B74" w:rsidP="00DF6D33">
      <w:pPr>
        <w:rPr>
          <w:rFonts w:ascii="Marianne" w:hAnsi="Marianne"/>
          <w:sz w:val="20"/>
          <w:szCs w:val="20"/>
        </w:rPr>
      </w:pPr>
      <w:r>
        <w:rPr>
          <w:rFonts w:ascii="Marianne" w:hAnsi="Marianne"/>
          <w:sz w:val="20"/>
          <w:szCs w:val="20"/>
        </w:rPr>
        <w:t>- de récupérer l’adresse publique sur laquelle devront être transférés les actifs numériques ;</w:t>
      </w:r>
      <w:r w:rsidR="00DF6D33" w:rsidRPr="00DF6D33">
        <w:rPr>
          <w:rFonts w:ascii="Marianne" w:hAnsi="Marianne"/>
          <w:sz w:val="20"/>
          <w:szCs w:val="20"/>
        </w:rPr>
        <w:br/>
        <w:t>– de consulter à tout moment l’état d’avancement des opérations de vente en cours, en particulier les dates de mise en ligne, les enchères engagées, les résultats de vente et les versements effectués ;</w:t>
      </w:r>
      <w:r w:rsidR="00DF6D33" w:rsidRPr="00DF6D33">
        <w:rPr>
          <w:rFonts w:ascii="Marianne" w:hAnsi="Marianne"/>
          <w:sz w:val="20"/>
          <w:szCs w:val="20"/>
        </w:rPr>
        <w:br/>
        <w:t>– d’accéder aux documents justificatifs associés à chaque vente (factures, certificats de cession, relevés de paiement, etc.) ;</w:t>
      </w:r>
      <w:r w:rsidR="00DF6D33" w:rsidRPr="00DF6D33">
        <w:rPr>
          <w:rFonts w:ascii="Marianne" w:hAnsi="Marianne"/>
          <w:sz w:val="20"/>
          <w:szCs w:val="20"/>
        </w:rPr>
        <w:br/>
        <w:t>– d’exporter des états de suivi, sous format ouvert (type Excel ou CSV), pour permettre un contrôle interne et une consolidation budgétaire.</w:t>
      </w:r>
    </w:p>
    <w:p w14:paraId="380B50B2" w14:textId="7310F497" w:rsidR="00DF6D33" w:rsidRPr="00DF6D33" w:rsidRDefault="00DC100B" w:rsidP="00DF6D33">
      <w:pPr>
        <w:rPr>
          <w:rFonts w:ascii="Marianne" w:hAnsi="Marianne"/>
          <w:sz w:val="20"/>
          <w:szCs w:val="20"/>
        </w:rPr>
      </w:pPr>
      <w:r>
        <w:rPr>
          <w:rFonts w:ascii="Marianne" w:hAnsi="Marianne"/>
          <w:sz w:val="20"/>
          <w:szCs w:val="20"/>
        </w:rPr>
        <w:t>Cet Outil de gestion</w:t>
      </w:r>
      <w:r w:rsidRPr="00DF6D33">
        <w:rPr>
          <w:rFonts w:ascii="Marianne" w:hAnsi="Marianne"/>
          <w:sz w:val="20"/>
          <w:szCs w:val="20"/>
        </w:rPr>
        <w:t xml:space="preserve"> </w:t>
      </w:r>
      <w:r w:rsidR="00DF6D33" w:rsidRPr="00DF6D33">
        <w:rPr>
          <w:rFonts w:ascii="Marianne" w:hAnsi="Marianne"/>
          <w:sz w:val="20"/>
          <w:szCs w:val="20"/>
        </w:rPr>
        <w:t>doit être accessible via une interface en ligne sécurisée, avec authentification individuelle des utilisateurs habilités. Il doit fonctionner sur les principaux navigateurs, sans logiciel propriétaire obligatoire.</w:t>
      </w:r>
    </w:p>
    <w:p w14:paraId="252394B5" w14:textId="46FFD224" w:rsidR="00DF6D33" w:rsidRPr="00DF6D33" w:rsidRDefault="00DF6D33" w:rsidP="00DF6D33">
      <w:pPr>
        <w:rPr>
          <w:rFonts w:ascii="Marianne" w:hAnsi="Marianne"/>
          <w:sz w:val="20"/>
          <w:szCs w:val="20"/>
        </w:rPr>
      </w:pPr>
      <w:r w:rsidRPr="00DF6D33">
        <w:rPr>
          <w:rFonts w:ascii="Marianne" w:hAnsi="Marianne"/>
          <w:sz w:val="20"/>
          <w:szCs w:val="20"/>
        </w:rPr>
        <w:lastRenderedPageBreak/>
        <w:t>L’AGRASC pourra demander à tout moment des améliorations de forme ou de lisibilité de</w:t>
      </w:r>
      <w:r w:rsidR="00DC100B">
        <w:rPr>
          <w:rFonts w:ascii="Marianne" w:hAnsi="Marianne"/>
          <w:sz w:val="20"/>
          <w:szCs w:val="20"/>
        </w:rPr>
        <w:t xml:space="preserve"> l’Outil de gestion</w:t>
      </w:r>
      <w:r w:rsidRPr="00DF6D33">
        <w:rPr>
          <w:rFonts w:ascii="Marianne" w:hAnsi="Marianne"/>
          <w:sz w:val="20"/>
          <w:szCs w:val="20"/>
        </w:rPr>
        <w:t xml:space="preserve">, dans la limite du cadre fonctionnel défini par le présent marché. Une documentation minimale (fiche utilisateur ou guide de connexion) devra être fournie à la mise en service </w:t>
      </w:r>
      <w:r w:rsidR="00471367" w:rsidRPr="00DF6D33">
        <w:rPr>
          <w:rFonts w:ascii="Marianne" w:hAnsi="Marianne"/>
          <w:sz w:val="20"/>
          <w:szCs w:val="20"/>
        </w:rPr>
        <w:t xml:space="preserve">de </w:t>
      </w:r>
      <w:r w:rsidR="00DC100B">
        <w:rPr>
          <w:rFonts w:ascii="Marianne" w:hAnsi="Marianne"/>
          <w:sz w:val="20"/>
          <w:szCs w:val="20"/>
        </w:rPr>
        <w:t>l’Outil de gestion</w:t>
      </w:r>
      <w:r w:rsidRPr="00DF6D33">
        <w:rPr>
          <w:rFonts w:ascii="Marianne" w:hAnsi="Marianne"/>
          <w:sz w:val="20"/>
          <w:szCs w:val="20"/>
        </w:rPr>
        <w:t>.</w:t>
      </w:r>
    </w:p>
    <w:p w14:paraId="610CA7A3" w14:textId="029751C3" w:rsidR="00DF6D33" w:rsidRPr="00DF6D33" w:rsidRDefault="00DF6D33" w:rsidP="00DF6D33">
      <w:pPr>
        <w:rPr>
          <w:rFonts w:ascii="Marianne" w:hAnsi="Marianne"/>
          <w:sz w:val="20"/>
          <w:szCs w:val="20"/>
        </w:rPr>
      </w:pPr>
      <w:r w:rsidRPr="00DF6D33">
        <w:rPr>
          <w:rFonts w:ascii="Marianne" w:hAnsi="Marianne"/>
          <w:sz w:val="20"/>
          <w:szCs w:val="20"/>
        </w:rPr>
        <w:t xml:space="preserve">La continuité de service de </w:t>
      </w:r>
      <w:r w:rsidR="00DC100B">
        <w:rPr>
          <w:rFonts w:ascii="Marianne" w:hAnsi="Marianne"/>
          <w:sz w:val="20"/>
          <w:szCs w:val="20"/>
        </w:rPr>
        <w:t>cet Outil de gestion</w:t>
      </w:r>
      <w:r w:rsidR="00DC100B" w:rsidRPr="00DF6D33">
        <w:rPr>
          <w:rFonts w:ascii="Marianne" w:hAnsi="Marianne"/>
          <w:sz w:val="20"/>
          <w:szCs w:val="20"/>
        </w:rPr>
        <w:t xml:space="preserve"> </w:t>
      </w:r>
      <w:r w:rsidRPr="00DF6D33">
        <w:rPr>
          <w:rFonts w:ascii="Marianne" w:hAnsi="Marianne"/>
          <w:sz w:val="20"/>
          <w:szCs w:val="20"/>
        </w:rPr>
        <w:t>est essentielle. Toute indisponibilité de plus de deux (2) heures consécutives en jour ouvré, hors plage de maintenance planifiée notifiée au moins 48 heures à l’avance, sera considérée comme un manquement contractuel au sens de l’article 8.2.2 du CCAP.</w:t>
      </w:r>
    </w:p>
    <w:p w14:paraId="4BCB84A4" w14:textId="77777777" w:rsidR="00B35B1E" w:rsidRPr="00DF6D33" w:rsidRDefault="00B35B1E" w:rsidP="00E85865">
      <w:pPr>
        <w:jc w:val="both"/>
        <w:rPr>
          <w:rFonts w:ascii="Marianne" w:hAnsi="Marianne"/>
          <w:b/>
          <w:bCs/>
          <w:sz w:val="20"/>
          <w:szCs w:val="20"/>
        </w:rPr>
      </w:pPr>
    </w:p>
    <w:p w14:paraId="57395E32" w14:textId="29A88723" w:rsidR="00C941DA" w:rsidRPr="00F81E03" w:rsidRDefault="00C941DA">
      <w:pPr>
        <w:jc w:val="both"/>
        <w:rPr>
          <w:rFonts w:ascii="Marianne" w:hAnsi="Marianne"/>
          <w:b/>
          <w:bCs/>
          <w:sz w:val="20"/>
          <w:szCs w:val="20"/>
        </w:rPr>
      </w:pPr>
      <w:r w:rsidRPr="00F81E03">
        <w:rPr>
          <w:rFonts w:ascii="Marianne" w:hAnsi="Marianne"/>
          <w:b/>
          <w:noProof/>
          <w:sz w:val="20"/>
          <w:szCs w:val="20"/>
          <w:lang w:eastAsia="fr-FR"/>
        </w:rPr>
        <w:t>5.</w:t>
      </w:r>
      <w:r w:rsidR="00B35B1E">
        <w:rPr>
          <w:rFonts w:ascii="Marianne" w:hAnsi="Marianne"/>
          <w:b/>
          <w:noProof/>
          <w:sz w:val="20"/>
          <w:szCs w:val="20"/>
          <w:lang w:eastAsia="fr-FR"/>
        </w:rPr>
        <w:t>2</w:t>
      </w:r>
      <w:r w:rsidRPr="00F81E03">
        <w:rPr>
          <w:rFonts w:ascii="Marianne" w:hAnsi="Marianne"/>
          <w:b/>
          <w:noProof/>
          <w:sz w:val="20"/>
          <w:szCs w:val="20"/>
          <w:lang w:eastAsia="fr-FR"/>
        </w:rPr>
        <w:t xml:space="preserve"> – </w:t>
      </w:r>
      <w:r w:rsidR="001C6402" w:rsidRPr="00F81E03">
        <w:rPr>
          <w:rFonts w:ascii="Marianne" w:hAnsi="Marianne"/>
          <w:b/>
          <w:bCs/>
          <w:sz w:val="20"/>
          <w:szCs w:val="20"/>
        </w:rPr>
        <w:t>Mandat de vente et transfert des Actifs Numériques sur des Adresses de vente</w:t>
      </w:r>
    </w:p>
    <w:p w14:paraId="3EDF9925" w14:textId="77777777" w:rsidR="00EE28AF" w:rsidRPr="00F81E03" w:rsidRDefault="00EE28AF" w:rsidP="00EE28AF">
      <w:pPr>
        <w:jc w:val="both"/>
        <w:rPr>
          <w:rFonts w:ascii="Marianne" w:hAnsi="Marianne"/>
          <w:sz w:val="20"/>
          <w:szCs w:val="20"/>
        </w:rPr>
      </w:pPr>
      <w:r w:rsidRPr="00F81E03">
        <w:rPr>
          <w:rFonts w:ascii="Marianne" w:hAnsi="Marianne"/>
          <w:sz w:val="20"/>
          <w:szCs w:val="20"/>
        </w:rPr>
        <w:t xml:space="preserve">Par mandat </w:t>
      </w:r>
      <w:r>
        <w:rPr>
          <w:rFonts w:ascii="Marianne" w:hAnsi="Marianne"/>
          <w:sz w:val="20"/>
          <w:szCs w:val="20"/>
        </w:rPr>
        <w:t xml:space="preserve">de vente </w:t>
      </w:r>
      <w:r w:rsidRPr="00CA2A97">
        <w:rPr>
          <w:rFonts w:ascii="Marianne" w:hAnsi="Marianne"/>
          <w:sz w:val="20"/>
          <w:szCs w:val="20"/>
        </w:rPr>
        <w:t>(</w:t>
      </w:r>
      <w:proofErr w:type="spellStart"/>
      <w:r w:rsidRPr="00CA2A97">
        <w:rPr>
          <w:rFonts w:ascii="Marianne" w:hAnsi="Marianne"/>
          <w:sz w:val="20"/>
          <w:szCs w:val="20"/>
        </w:rPr>
        <w:t>cf</w:t>
      </w:r>
      <w:proofErr w:type="spellEnd"/>
      <w:r w:rsidRPr="00CA2A97">
        <w:rPr>
          <w:rFonts w:ascii="Marianne" w:hAnsi="Marianne"/>
          <w:sz w:val="20"/>
          <w:szCs w:val="20"/>
        </w:rPr>
        <w:t xml:space="preserve"> annexe 1 au CCTP),</w:t>
      </w:r>
      <w:r w:rsidRPr="00F81E03">
        <w:rPr>
          <w:rFonts w:ascii="Marianne" w:hAnsi="Marianne"/>
          <w:sz w:val="20"/>
          <w:szCs w:val="20"/>
        </w:rPr>
        <w:t xml:space="preserve"> l’</w:t>
      </w:r>
      <w:r>
        <w:rPr>
          <w:rFonts w:ascii="Marianne" w:hAnsi="Marianne"/>
          <w:sz w:val="20"/>
          <w:szCs w:val="20"/>
        </w:rPr>
        <w:t>AGRASC</w:t>
      </w:r>
      <w:r w:rsidRPr="00F81E03">
        <w:rPr>
          <w:rFonts w:ascii="Marianne" w:hAnsi="Marianne"/>
          <w:sz w:val="20"/>
          <w:szCs w:val="20"/>
        </w:rPr>
        <w:t xml:space="preserve"> confie la vente d’Actifs Numériques au Titulaire. Ce mandat détaille par bien et par affaire, le montant des </w:t>
      </w:r>
      <w:r w:rsidRPr="00F81E03">
        <w:rPr>
          <w:rFonts w:ascii="Marianne" w:hAnsi="Marianne"/>
          <w:noProof/>
          <w:sz w:val="20"/>
          <w:szCs w:val="20"/>
        </w:rPr>
        <w:t>Actifs Numériques</w:t>
      </w:r>
      <w:r w:rsidRPr="00F81E03">
        <w:rPr>
          <w:rFonts w:ascii="Marianne" w:hAnsi="Marianne"/>
          <w:sz w:val="20"/>
          <w:szCs w:val="20"/>
        </w:rPr>
        <w:t xml:space="preserve"> à vendre.</w:t>
      </w:r>
    </w:p>
    <w:p w14:paraId="2153D8F4" w14:textId="06A91371" w:rsidR="00E61E16" w:rsidRDefault="00E61E16" w:rsidP="00332385">
      <w:pPr>
        <w:jc w:val="both"/>
        <w:rPr>
          <w:rFonts w:ascii="Marianne" w:hAnsi="Marianne"/>
          <w:sz w:val="20"/>
          <w:szCs w:val="20"/>
        </w:rPr>
      </w:pPr>
      <w:r>
        <w:rPr>
          <w:rFonts w:ascii="Marianne" w:hAnsi="Marianne"/>
          <w:sz w:val="20"/>
          <w:szCs w:val="20"/>
        </w:rPr>
        <w:t>Le mandat de vente constitue une formalisation opérationnelle de la prestation prévue au présent marché.</w:t>
      </w:r>
      <w:r w:rsidR="00EE28AF">
        <w:rPr>
          <w:rFonts w:ascii="Marianne" w:hAnsi="Marianne"/>
          <w:sz w:val="20"/>
          <w:szCs w:val="20"/>
        </w:rPr>
        <w:t xml:space="preserve"> Chaque vente à exécuter donne lieu à un mandat de vente adressé par l’AGRASC au Titulaire. Ce mandat est tran</w:t>
      </w:r>
      <w:r w:rsidR="003B6BA9">
        <w:rPr>
          <w:rFonts w:ascii="Marianne" w:hAnsi="Marianne"/>
          <w:sz w:val="20"/>
          <w:szCs w:val="20"/>
        </w:rPr>
        <w:t>s</w:t>
      </w:r>
      <w:r w:rsidR="00EE28AF">
        <w:rPr>
          <w:rFonts w:ascii="Marianne" w:hAnsi="Marianne"/>
          <w:sz w:val="20"/>
          <w:szCs w:val="20"/>
        </w:rPr>
        <w:t xml:space="preserve">mis par voie électronique à l’adresse qu’indiquera le Titulaire. Aucune opération de mise en vente ne pourra être engagée sans la réception expresse du mandat de vente correspondant. </w:t>
      </w:r>
    </w:p>
    <w:p w14:paraId="69E0B827" w14:textId="6114F8F7" w:rsidR="001C6402" w:rsidRPr="00F81E03" w:rsidRDefault="001C6402" w:rsidP="00332385">
      <w:pPr>
        <w:jc w:val="both"/>
        <w:rPr>
          <w:rFonts w:ascii="Marianne" w:hAnsi="Marianne"/>
          <w:sz w:val="20"/>
          <w:szCs w:val="20"/>
        </w:rPr>
      </w:pPr>
      <w:r w:rsidRPr="00F81E03">
        <w:rPr>
          <w:rFonts w:ascii="Marianne" w:hAnsi="Marianne"/>
          <w:sz w:val="20"/>
          <w:szCs w:val="20"/>
        </w:rPr>
        <w:t>En retour,</w:t>
      </w:r>
      <w:r w:rsidR="009A6B74">
        <w:rPr>
          <w:rFonts w:ascii="Marianne" w:hAnsi="Marianne"/>
          <w:sz w:val="20"/>
          <w:szCs w:val="20"/>
        </w:rPr>
        <w:t xml:space="preserve"> </w:t>
      </w:r>
      <w:r w:rsidR="009A6B74" w:rsidRPr="00F81E03">
        <w:rPr>
          <w:rFonts w:ascii="Marianne" w:hAnsi="Marianne"/>
          <w:sz w:val="20"/>
          <w:szCs w:val="20"/>
        </w:rPr>
        <w:t xml:space="preserve">le Titulaire </w:t>
      </w:r>
      <w:r w:rsidR="009A6B74">
        <w:rPr>
          <w:rFonts w:ascii="Marianne" w:hAnsi="Marianne"/>
          <w:sz w:val="20"/>
          <w:szCs w:val="20"/>
        </w:rPr>
        <w:t>m</w:t>
      </w:r>
      <w:r w:rsidR="009A6B74" w:rsidRPr="00F81E03">
        <w:rPr>
          <w:rFonts w:ascii="Marianne" w:hAnsi="Marianne"/>
          <w:sz w:val="20"/>
          <w:szCs w:val="20"/>
        </w:rPr>
        <w:t>et</w:t>
      </w:r>
      <w:r w:rsidR="009A6B74">
        <w:rPr>
          <w:rFonts w:ascii="Marianne" w:hAnsi="Marianne"/>
          <w:sz w:val="20"/>
          <w:szCs w:val="20"/>
        </w:rPr>
        <w:t xml:space="preserve"> </w:t>
      </w:r>
      <w:r w:rsidR="009A6B74" w:rsidRPr="00F81E03">
        <w:rPr>
          <w:rFonts w:ascii="Marianne" w:hAnsi="Marianne"/>
          <w:sz w:val="20"/>
          <w:szCs w:val="20"/>
        </w:rPr>
        <w:t>à disposition de l’</w:t>
      </w:r>
      <w:r w:rsidR="009A6B74">
        <w:rPr>
          <w:rFonts w:ascii="Marianne" w:hAnsi="Marianne"/>
          <w:sz w:val="20"/>
          <w:szCs w:val="20"/>
        </w:rPr>
        <w:t>AGRASC</w:t>
      </w:r>
      <w:r w:rsidR="009A6B74" w:rsidRPr="00F81E03">
        <w:rPr>
          <w:rFonts w:ascii="Marianne" w:hAnsi="Marianne"/>
          <w:sz w:val="20"/>
          <w:szCs w:val="20"/>
        </w:rPr>
        <w:t xml:space="preserve"> une / des Adresses de vente</w:t>
      </w:r>
      <w:r w:rsidR="009A6B74">
        <w:rPr>
          <w:rFonts w:ascii="Marianne" w:hAnsi="Marianne"/>
          <w:sz w:val="20"/>
          <w:szCs w:val="20"/>
        </w:rPr>
        <w:t xml:space="preserve"> </w:t>
      </w:r>
      <w:r w:rsidR="00471367">
        <w:rPr>
          <w:rFonts w:ascii="Marianne" w:hAnsi="Marianne"/>
          <w:sz w:val="20"/>
          <w:szCs w:val="20"/>
        </w:rPr>
        <w:t xml:space="preserve">sur </w:t>
      </w:r>
      <w:r w:rsidR="00DC100B">
        <w:rPr>
          <w:rFonts w:ascii="Marianne" w:hAnsi="Marianne"/>
          <w:sz w:val="20"/>
          <w:szCs w:val="20"/>
        </w:rPr>
        <w:t>l’Outil de gestion</w:t>
      </w:r>
      <w:r w:rsidR="009A6B74">
        <w:rPr>
          <w:rFonts w:ascii="Marianne" w:hAnsi="Marianne"/>
          <w:sz w:val="20"/>
          <w:szCs w:val="20"/>
        </w:rPr>
        <w:t xml:space="preserve"> et</w:t>
      </w:r>
      <w:r w:rsidRPr="00F81E03">
        <w:rPr>
          <w:rFonts w:ascii="Marianne" w:hAnsi="Marianne"/>
          <w:sz w:val="20"/>
          <w:szCs w:val="20"/>
        </w:rPr>
        <w:t xml:space="preserve"> accuse réception </w:t>
      </w:r>
      <w:r w:rsidR="009A6B74">
        <w:rPr>
          <w:rFonts w:ascii="Marianne" w:hAnsi="Marianne"/>
          <w:sz w:val="20"/>
          <w:szCs w:val="20"/>
        </w:rPr>
        <w:t>du</w:t>
      </w:r>
      <w:r w:rsidRPr="00F81E03">
        <w:rPr>
          <w:rFonts w:ascii="Marianne" w:hAnsi="Marianne"/>
          <w:sz w:val="20"/>
          <w:szCs w:val="20"/>
        </w:rPr>
        <w:t xml:space="preserve"> mandat </w:t>
      </w:r>
      <w:r w:rsidR="009A6B74">
        <w:rPr>
          <w:rFonts w:ascii="Marianne" w:hAnsi="Marianne"/>
          <w:sz w:val="20"/>
          <w:szCs w:val="20"/>
        </w:rPr>
        <w:t>de vente par retour de mail.</w:t>
      </w:r>
    </w:p>
    <w:p w14:paraId="277B3248" w14:textId="77E4FA97" w:rsidR="00354C2E" w:rsidRPr="00F81E03" w:rsidRDefault="001C6402" w:rsidP="00332385">
      <w:pPr>
        <w:jc w:val="both"/>
        <w:rPr>
          <w:rFonts w:ascii="Marianne" w:hAnsi="Marianne"/>
          <w:sz w:val="20"/>
          <w:szCs w:val="20"/>
        </w:rPr>
      </w:pPr>
      <w:r w:rsidRPr="00F81E03">
        <w:rPr>
          <w:rFonts w:ascii="Marianne" w:hAnsi="Marianne"/>
          <w:sz w:val="20"/>
          <w:szCs w:val="20"/>
        </w:rPr>
        <w:t>L’</w:t>
      </w:r>
      <w:r w:rsidR="003D10D3">
        <w:rPr>
          <w:rFonts w:ascii="Marianne" w:hAnsi="Marianne"/>
          <w:sz w:val="20"/>
          <w:szCs w:val="20"/>
        </w:rPr>
        <w:t>AGRASC</w:t>
      </w:r>
      <w:r w:rsidR="00354C2E" w:rsidRPr="00F81E03">
        <w:rPr>
          <w:rFonts w:ascii="Marianne" w:hAnsi="Marianne"/>
          <w:sz w:val="20"/>
          <w:szCs w:val="20"/>
        </w:rPr>
        <w:t xml:space="preserve"> transfère les </w:t>
      </w:r>
      <w:r w:rsidRPr="00F81E03">
        <w:rPr>
          <w:rFonts w:ascii="Marianne" w:hAnsi="Marianne"/>
          <w:sz w:val="20"/>
          <w:szCs w:val="20"/>
        </w:rPr>
        <w:t>A</w:t>
      </w:r>
      <w:r w:rsidR="00354C2E" w:rsidRPr="00F81E03">
        <w:rPr>
          <w:rFonts w:ascii="Marianne" w:hAnsi="Marianne"/>
          <w:sz w:val="20"/>
          <w:szCs w:val="20"/>
        </w:rPr>
        <w:t xml:space="preserve">ctifs </w:t>
      </w:r>
      <w:r w:rsidRPr="00F81E03">
        <w:rPr>
          <w:rFonts w:ascii="Marianne" w:hAnsi="Marianne"/>
          <w:sz w:val="20"/>
          <w:szCs w:val="20"/>
        </w:rPr>
        <w:t>N</w:t>
      </w:r>
      <w:r w:rsidR="00354C2E" w:rsidRPr="00F81E03">
        <w:rPr>
          <w:rFonts w:ascii="Marianne" w:hAnsi="Marianne"/>
          <w:sz w:val="20"/>
          <w:szCs w:val="20"/>
        </w:rPr>
        <w:t xml:space="preserve">umériques </w:t>
      </w:r>
      <w:r w:rsidR="0015533B" w:rsidRPr="00F81E03">
        <w:rPr>
          <w:rFonts w:ascii="Marianne" w:hAnsi="Marianne"/>
          <w:sz w:val="20"/>
          <w:szCs w:val="20"/>
        </w:rPr>
        <w:t xml:space="preserve">au </w:t>
      </w:r>
      <w:r w:rsidR="00B91480" w:rsidRPr="00F81E03">
        <w:rPr>
          <w:rFonts w:ascii="Marianne" w:hAnsi="Marianne"/>
          <w:sz w:val="20"/>
          <w:szCs w:val="20"/>
        </w:rPr>
        <w:t>Titulaire</w:t>
      </w:r>
      <w:r w:rsidR="0015533B" w:rsidRPr="00F81E03">
        <w:rPr>
          <w:rFonts w:ascii="Marianne" w:hAnsi="Marianne"/>
          <w:sz w:val="20"/>
          <w:szCs w:val="20"/>
        </w:rPr>
        <w:t xml:space="preserve"> sur </w:t>
      </w:r>
      <w:r w:rsidR="00B238C2">
        <w:rPr>
          <w:rFonts w:ascii="Marianne" w:hAnsi="Marianne"/>
          <w:sz w:val="20"/>
          <w:szCs w:val="20"/>
        </w:rPr>
        <w:t>l</w:t>
      </w:r>
      <w:r w:rsidR="0015533B" w:rsidRPr="00F81E03">
        <w:rPr>
          <w:rFonts w:ascii="Marianne" w:hAnsi="Marianne"/>
          <w:sz w:val="20"/>
          <w:szCs w:val="20"/>
        </w:rPr>
        <w:t xml:space="preserve">es </w:t>
      </w:r>
      <w:r w:rsidR="00B91480" w:rsidRPr="00F81E03">
        <w:rPr>
          <w:rFonts w:ascii="Marianne" w:hAnsi="Marianne"/>
          <w:sz w:val="20"/>
          <w:szCs w:val="20"/>
        </w:rPr>
        <w:t>A</w:t>
      </w:r>
      <w:r w:rsidR="0015533B" w:rsidRPr="00F81E03">
        <w:rPr>
          <w:rFonts w:ascii="Marianne" w:hAnsi="Marianne"/>
          <w:sz w:val="20"/>
          <w:szCs w:val="20"/>
        </w:rPr>
        <w:t xml:space="preserve">dresses de </w:t>
      </w:r>
      <w:r w:rsidR="00B238C2">
        <w:rPr>
          <w:rFonts w:ascii="Marianne" w:hAnsi="Marianne"/>
          <w:sz w:val="20"/>
          <w:szCs w:val="20"/>
        </w:rPr>
        <w:t>vente</w:t>
      </w:r>
      <w:r w:rsidR="00B238C2" w:rsidRPr="00F81E03">
        <w:rPr>
          <w:rFonts w:ascii="Marianne" w:hAnsi="Marianne"/>
          <w:sz w:val="20"/>
          <w:szCs w:val="20"/>
        </w:rPr>
        <w:t xml:space="preserve"> </w:t>
      </w:r>
      <w:r w:rsidR="0015533B" w:rsidRPr="00F81E03">
        <w:rPr>
          <w:rFonts w:ascii="Marianne" w:hAnsi="Marianne"/>
          <w:sz w:val="20"/>
          <w:szCs w:val="20"/>
        </w:rPr>
        <w:t xml:space="preserve">mis à </w:t>
      </w:r>
      <w:r w:rsidR="00B238C2">
        <w:rPr>
          <w:rFonts w:ascii="Marianne" w:hAnsi="Marianne"/>
          <w:sz w:val="20"/>
          <w:szCs w:val="20"/>
        </w:rPr>
        <w:t xml:space="preserve">sa </w:t>
      </w:r>
      <w:r w:rsidR="0015533B" w:rsidRPr="00F81E03">
        <w:rPr>
          <w:rFonts w:ascii="Marianne" w:hAnsi="Marianne"/>
          <w:sz w:val="20"/>
          <w:szCs w:val="20"/>
        </w:rPr>
        <w:t>disposition</w:t>
      </w:r>
      <w:r w:rsidR="00B238C2">
        <w:rPr>
          <w:rFonts w:ascii="Marianne" w:hAnsi="Marianne"/>
          <w:sz w:val="20"/>
          <w:szCs w:val="20"/>
        </w:rPr>
        <w:t xml:space="preserve"> par le Titulaire</w:t>
      </w:r>
      <w:r w:rsidR="0015533B" w:rsidRPr="00F81E03">
        <w:rPr>
          <w:rFonts w:ascii="Marianne" w:hAnsi="Marianne"/>
          <w:sz w:val="20"/>
          <w:szCs w:val="20"/>
        </w:rPr>
        <w:t xml:space="preserve">. </w:t>
      </w:r>
      <w:r w:rsidR="00B238C2">
        <w:rPr>
          <w:rFonts w:ascii="Marianne" w:hAnsi="Marianne"/>
          <w:sz w:val="20"/>
          <w:szCs w:val="20"/>
        </w:rPr>
        <w:t xml:space="preserve">En retour, le Titulaire accuse réception des </w:t>
      </w:r>
      <w:r w:rsidR="0099440E">
        <w:rPr>
          <w:rFonts w:ascii="Marianne" w:hAnsi="Marianne"/>
          <w:sz w:val="20"/>
          <w:szCs w:val="20"/>
        </w:rPr>
        <w:t>A</w:t>
      </w:r>
      <w:r w:rsidR="00B238C2">
        <w:rPr>
          <w:rFonts w:ascii="Marianne" w:hAnsi="Marianne"/>
          <w:sz w:val="20"/>
          <w:szCs w:val="20"/>
        </w:rPr>
        <w:t xml:space="preserve">ctifs </w:t>
      </w:r>
      <w:r w:rsidR="0099440E">
        <w:rPr>
          <w:rFonts w:ascii="Marianne" w:hAnsi="Marianne"/>
          <w:sz w:val="20"/>
          <w:szCs w:val="20"/>
        </w:rPr>
        <w:t>N</w:t>
      </w:r>
      <w:r w:rsidR="00B238C2">
        <w:rPr>
          <w:rFonts w:ascii="Marianne" w:hAnsi="Marianne"/>
          <w:sz w:val="20"/>
          <w:szCs w:val="20"/>
        </w:rPr>
        <w:t xml:space="preserve">umériques </w:t>
      </w:r>
      <w:r w:rsidR="007676A4">
        <w:rPr>
          <w:rFonts w:ascii="Marianne" w:hAnsi="Marianne"/>
          <w:sz w:val="20"/>
          <w:szCs w:val="20"/>
        </w:rPr>
        <w:t>(montant et type d’Actif Numérique</w:t>
      </w:r>
      <w:r w:rsidR="009B1EC2">
        <w:rPr>
          <w:rFonts w:ascii="Marianne" w:hAnsi="Marianne"/>
          <w:sz w:val="20"/>
          <w:szCs w:val="20"/>
        </w:rPr>
        <w:t xml:space="preserve"> reçu</w:t>
      </w:r>
      <w:r w:rsidR="007676A4">
        <w:rPr>
          <w:rFonts w:ascii="Marianne" w:hAnsi="Marianne"/>
          <w:sz w:val="20"/>
          <w:szCs w:val="20"/>
        </w:rPr>
        <w:t>)</w:t>
      </w:r>
      <w:r w:rsidR="00B238C2">
        <w:rPr>
          <w:rFonts w:ascii="Marianne" w:hAnsi="Marianne"/>
          <w:sz w:val="20"/>
          <w:szCs w:val="20"/>
        </w:rPr>
        <w:t>.</w:t>
      </w:r>
    </w:p>
    <w:p w14:paraId="3E96C81A" w14:textId="0DFDF8BD" w:rsidR="00FD6B96" w:rsidRPr="00F81E03" w:rsidRDefault="001C6402">
      <w:pPr>
        <w:jc w:val="both"/>
        <w:rPr>
          <w:rFonts w:ascii="Marianne" w:hAnsi="Marianne"/>
          <w:sz w:val="20"/>
          <w:szCs w:val="20"/>
        </w:rPr>
      </w:pPr>
      <w:r w:rsidRPr="00F81E03">
        <w:rPr>
          <w:rFonts w:ascii="Marianne" w:hAnsi="Marianne"/>
          <w:sz w:val="20"/>
          <w:szCs w:val="20"/>
        </w:rPr>
        <w:t xml:space="preserve">Le </w:t>
      </w:r>
      <w:r w:rsidR="00E9732E" w:rsidRPr="00F81E03">
        <w:rPr>
          <w:rFonts w:ascii="Marianne" w:hAnsi="Marianne"/>
          <w:sz w:val="20"/>
          <w:szCs w:val="20"/>
        </w:rPr>
        <w:t>Titulaire</w:t>
      </w:r>
      <w:r w:rsidRPr="00F81E03">
        <w:rPr>
          <w:rFonts w:ascii="Marianne" w:hAnsi="Marianne"/>
          <w:sz w:val="20"/>
          <w:szCs w:val="20"/>
        </w:rPr>
        <w:t xml:space="preserve"> </w:t>
      </w:r>
      <w:r w:rsidR="00FD6B96" w:rsidRPr="00F81E03">
        <w:rPr>
          <w:rFonts w:ascii="Marianne" w:hAnsi="Marianne"/>
          <w:sz w:val="20"/>
          <w:szCs w:val="20"/>
        </w:rPr>
        <w:t>assure la conservation sécurisée de</w:t>
      </w:r>
      <w:r w:rsidR="0015533B" w:rsidRPr="00F81E03">
        <w:rPr>
          <w:rFonts w:ascii="Marianne" w:hAnsi="Marianne"/>
          <w:sz w:val="20"/>
          <w:szCs w:val="20"/>
        </w:rPr>
        <w:t xml:space="preserve"> ces</w:t>
      </w:r>
      <w:r w:rsidR="00FD6B96" w:rsidRPr="00F81E03">
        <w:rPr>
          <w:rFonts w:ascii="Marianne" w:hAnsi="Marianne"/>
          <w:sz w:val="20"/>
          <w:szCs w:val="20"/>
        </w:rPr>
        <w:t xml:space="preserve"> </w:t>
      </w:r>
      <w:r w:rsidRPr="00F81E03">
        <w:rPr>
          <w:rFonts w:ascii="Marianne" w:hAnsi="Marianne"/>
          <w:sz w:val="20"/>
          <w:szCs w:val="20"/>
        </w:rPr>
        <w:t>A</w:t>
      </w:r>
      <w:r w:rsidR="00895E05" w:rsidRPr="00F81E03">
        <w:rPr>
          <w:rFonts w:ascii="Marianne" w:hAnsi="Marianne"/>
          <w:sz w:val="20"/>
          <w:szCs w:val="20"/>
        </w:rPr>
        <w:t xml:space="preserve">ctifs </w:t>
      </w:r>
      <w:r w:rsidRPr="00F81E03">
        <w:rPr>
          <w:rFonts w:ascii="Marianne" w:hAnsi="Marianne"/>
          <w:sz w:val="20"/>
          <w:szCs w:val="20"/>
        </w:rPr>
        <w:t>N</w:t>
      </w:r>
      <w:r w:rsidR="00895E05" w:rsidRPr="00F81E03">
        <w:rPr>
          <w:rFonts w:ascii="Marianne" w:hAnsi="Marianne"/>
          <w:sz w:val="20"/>
          <w:szCs w:val="20"/>
        </w:rPr>
        <w:t>umériques</w:t>
      </w:r>
      <w:r w:rsidR="00FD6B96" w:rsidRPr="00F81E03">
        <w:rPr>
          <w:rFonts w:ascii="Marianne" w:hAnsi="Marianne"/>
          <w:sz w:val="20"/>
          <w:szCs w:val="20"/>
        </w:rPr>
        <w:t xml:space="preserve"> jusqu'à leur </w:t>
      </w:r>
      <w:r w:rsidRPr="00F81E03">
        <w:rPr>
          <w:rFonts w:ascii="Marianne" w:hAnsi="Marianne"/>
          <w:sz w:val="20"/>
          <w:szCs w:val="20"/>
        </w:rPr>
        <w:t>V</w:t>
      </w:r>
      <w:r w:rsidR="00FD6B96" w:rsidRPr="00F81E03">
        <w:rPr>
          <w:rFonts w:ascii="Marianne" w:hAnsi="Marianne"/>
          <w:sz w:val="20"/>
          <w:szCs w:val="20"/>
        </w:rPr>
        <w:t xml:space="preserve">ente. Les </w:t>
      </w:r>
      <w:r w:rsidRPr="00F81E03">
        <w:rPr>
          <w:rFonts w:ascii="Marianne" w:hAnsi="Marianne"/>
          <w:sz w:val="20"/>
          <w:szCs w:val="20"/>
        </w:rPr>
        <w:t>A</w:t>
      </w:r>
      <w:r w:rsidR="00895E05" w:rsidRPr="00F81E03">
        <w:rPr>
          <w:rFonts w:ascii="Marianne" w:hAnsi="Marianne"/>
          <w:sz w:val="20"/>
          <w:szCs w:val="20"/>
        </w:rPr>
        <w:t xml:space="preserve">ctifs </w:t>
      </w:r>
      <w:r w:rsidRPr="00F81E03">
        <w:rPr>
          <w:rFonts w:ascii="Marianne" w:hAnsi="Marianne"/>
          <w:sz w:val="20"/>
          <w:szCs w:val="20"/>
        </w:rPr>
        <w:t>N</w:t>
      </w:r>
      <w:r w:rsidR="00895E05" w:rsidRPr="00F81E03">
        <w:rPr>
          <w:rFonts w:ascii="Marianne" w:hAnsi="Marianne"/>
          <w:sz w:val="20"/>
          <w:szCs w:val="20"/>
        </w:rPr>
        <w:t>umériques</w:t>
      </w:r>
      <w:r w:rsidR="00FD6B96" w:rsidRPr="00F81E03">
        <w:rPr>
          <w:rFonts w:ascii="Marianne" w:hAnsi="Marianne"/>
          <w:sz w:val="20"/>
          <w:szCs w:val="20"/>
        </w:rPr>
        <w:t xml:space="preserve"> </w:t>
      </w:r>
      <w:r w:rsidR="007676A4">
        <w:rPr>
          <w:rFonts w:ascii="Marianne" w:hAnsi="Marianne"/>
          <w:sz w:val="20"/>
          <w:szCs w:val="20"/>
        </w:rPr>
        <w:t xml:space="preserve">devront </w:t>
      </w:r>
      <w:r w:rsidR="00FD6B96" w:rsidRPr="00F81E03">
        <w:rPr>
          <w:rFonts w:ascii="Marianne" w:hAnsi="Marianne"/>
          <w:sz w:val="20"/>
          <w:szCs w:val="20"/>
        </w:rPr>
        <w:t>être stockés dans des portefeuilles sécurisés pour limiter les risques de cyberattaque.</w:t>
      </w:r>
    </w:p>
    <w:p w14:paraId="1D3CFC47" w14:textId="578BC234" w:rsidR="009E0EB4" w:rsidRPr="00F81E03" w:rsidRDefault="001368D3">
      <w:pPr>
        <w:jc w:val="both"/>
        <w:rPr>
          <w:rFonts w:ascii="Marianne" w:hAnsi="Marianne"/>
          <w:b/>
          <w:bCs/>
          <w:sz w:val="20"/>
          <w:szCs w:val="20"/>
        </w:rPr>
      </w:pPr>
      <w:r w:rsidRPr="00F81E03">
        <w:rPr>
          <w:rFonts w:ascii="Marianne" w:hAnsi="Marianne"/>
          <w:b/>
          <w:noProof/>
          <w:sz w:val="20"/>
          <w:szCs w:val="20"/>
          <w:lang w:eastAsia="fr-FR"/>
        </w:rPr>
        <w:t>5</w:t>
      </w:r>
      <w:r w:rsidR="00460620" w:rsidRPr="00F81E03">
        <w:rPr>
          <w:rFonts w:ascii="Marianne" w:hAnsi="Marianne"/>
          <w:b/>
          <w:noProof/>
          <w:sz w:val="20"/>
          <w:szCs w:val="20"/>
          <w:lang w:eastAsia="fr-FR"/>
        </w:rPr>
        <w:t>.</w:t>
      </w:r>
      <w:r w:rsidR="00B35B1E">
        <w:rPr>
          <w:rFonts w:ascii="Marianne" w:hAnsi="Marianne"/>
          <w:b/>
          <w:noProof/>
          <w:sz w:val="20"/>
          <w:szCs w:val="20"/>
          <w:lang w:eastAsia="fr-FR"/>
        </w:rPr>
        <w:t>3</w:t>
      </w:r>
      <w:r w:rsidR="00460620" w:rsidRPr="00F81E03">
        <w:rPr>
          <w:rFonts w:ascii="Marianne" w:hAnsi="Marianne"/>
          <w:b/>
          <w:noProof/>
          <w:sz w:val="20"/>
          <w:szCs w:val="20"/>
          <w:lang w:eastAsia="fr-FR"/>
        </w:rPr>
        <w:t xml:space="preserve"> – </w:t>
      </w:r>
      <w:r w:rsidR="00E9732E" w:rsidRPr="00F81E03">
        <w:rPr>
          <w:rFonts w:ascii="Marianne" w:hAnsi="Marianne"/>
          <w:b/>
          <w:bCs/>
          <w:sz w:val="20"/>
          <w:szCs w:val="20"/>
        </w:rPr>
        <w:t>Vente des Actifs Numériques</w:t>
      </w:r>
    </w:p>
    <w:p w14:paraId="163348BF" w14:textId="25ECB264" w:rsidR="00E9732E" w:rsidRDefault="00E9732E">
      <w:pPr>
        <w:pStyle w:val="Corpsdetexte"/>
        <w:jc w:val="both"/>
        <w:rPr>
          <w:rFonts w:ascii="Marianne" w:hAnsi="Marianne"/>
          <w:bCs/>
          <w:noProof/>
          <w:sz w:val="20"/>
          <w:szCs w:val="20"/>
          <w:lang w:eastAsia="fr-FR"/>
        </w:rPr>
      </w:pPr>
      <w:r w:rsidRPr="00F81E03">
        <w:rPr>
          <w:rFonts w:ascii="Marianne" w:hAnsi="Marianne"/>
          <w:bCs/>
          <w:noProof/>
          <w:sz w:val="20"/>
          <w:szCs w:val="20"/>
          <w:lang w:eastAsia="fr-FR"/>
        </w:rPr>
        <w:t>Le Titulaire</w:t>
      </w:r>
      <w:r w:rsidR="006169D8" w:rsidRPr="00F81E03">
        <w:rPr>
          <w:rFonts w:ascii="Marianne" w:hAnsi="Marianne"/>
          <w:bCs/>
          <w:noProof/>
          <w:sz w:val="20"/>
          <w:szCs w:val="20"/>
          <w:lang w:eastAsia="fr-FR"/>
        </w:rPr>
        <w:t xml:space="preserve"> </w:t>
      </w:r>
      <w:r w:rsidRPr="00F81E03">
        <w:rPr>
          <w:rFonts w:ascii="Marianne" w:hAnsi="Marianne"/>
          <w:bCs/>
          <w:noProof/>
          <w:sz w:val="20"/>
          <w:szCs w:val="20"/>
          <w:lang w:eastAsia="fr-FR"/>
        </w:rPr>
        <w:t>garantit</w:t>
      </w:r>
      <w:r w:rsidR="006169D8" w:rsidRPr="00F81E03">
        <w:rPr>
          <w:rFonts w:ascii="Marianne" w:hAnsi="Marianne"/>
          <w:bCs/>
          <w:noProof/>
          <w:sz w:val="20"/>
          <w:szCs w:val="20"/>
          <w:lang w:eastAsia="fr-FR"/>
        </w:rPr>
        <w:t xml:space="preserve"> un cadre sécurisé pour </w:t>
      </w:r>
      <w:r w:rsidR="008E0901" w:rsidRPr="00F81E03">
        <w:rPr>
          <w:rFonts w:ascii="Marianne" w:hAnsi="Marianne"/>
          <w:bCs/>
          <w:noProof/>
          <w:sz w:val="20"/>
          <w:szCs w:val="20"/>
          <w:lang w:eastAsia="fr-FR"/>
        </w:rPr>
        <w:t xml:space="preserve">la cession des </w:t>
      </w:r>
      <w:r w:rsidRPr="00F81E03">
        <w:rPr>
          <w:rFonts w:ascii="Marianne" w:hAnsi="Marianne"/>
          <w:bCs/>
          <w:noProof/>
          <w:sz w:val="20"/>
          <w:szCs w:val="20"/>
          <w:lang w:eastAsia="fr-FR"/>
        </w:rPr>
        <w:t>A</w:t>
      </w:r>
      <w:r w:rsidR="00895E05" w:rsidRPr="00F81E03">
        <w:rPr>
          <w:rFonts w:ascii="Marianne" w:hAnsi="Marianne"/>
          <w:bCs/>
          <w:noProof/>
          <w:sz w:val="20"/>
          <w:szCs w:val="20"/>
          <w:lang w:eastAsia="fr-FR"/>
        </w:rPr>
        <w:t xml:space="preserve">ctifs </w:t>
      </w:r>
      <w:r w:rsidRPr="00F81E03">
        <w:rPr>
          <w:rFonts w:ascii="Marianne" w:hAnsi="Marianne"/>
          <w:bCs/>
          <w:noProof/>
          <w:sz w:val="20"/>
          <w:szCs w:val="20"/>
          <w:lang w:eastAsia="fr-FR"/>
        </w:rPr>
        <w:t>N</w:t>
      </w:r>
      <w:r w:rsidR="00895E05" w:rsidRPr="00F81E03">
        <w:rPr>
          <w:rFonts w:ascii="Marianne" w:hAnsi="Marianne"/>
          <w:bCs/>
          <w:noProof/>
          <w:sz w:val="20"/>
          <w:szCs w:val="20"/>
          <w:lang w:eastAsia="fr-FR"/>
        </w:rPr>
        <w:t>umériques</w:t>
      </w:r>
      <w:r w:rsidR="008E0901" w:rsidRPr="00F81E03">
        <w:rPr>
          <w:rFonts w:ascii="Marianne" w:hAnsi="Marianne"/>
          <w:bCs/>
          <w:noProof/>
          <w:sz w:val="20"/>
          <w:szCs w:val="20"/>
          <w:lang w:eastAsia="fr-FR"/>
        </w:rPr>
        <w:t xml:space="preserve">. </w:t>
      </w:r>
    </w:p>
    <w:p w14:paraId="0484687E" w14:textId="3315F03F" w:rsidR="00BE2ED9" w:rsidRPr="00F81E03" w:rsidRDefault="00BE2ED9">
      <w:pPr>
        <w:pStyle w:val="Corpsdetexte"/>
        <w:jc w:val="both"/>
        <w:rPr>
          <w:rFonts w:ascii="Marianne" w:hAnsi="Marianne"/>
          <w:bCs/>
          <w:noProof/>
          <w:sz w:val="20"/>
          <w:szCs w:val="20"/>
          <w:lang w:eastAsia="fr-FR"/>
        </w:rPr>
      </w:pPr>
      <w:r w:rsidRPr="00BE2ED9">
        <w:rPr>
          <w:rFonts w:ascii="Marianne" w:hAnsi="Marianne"/>
          <w:bCs/>
          <w:noProof/>
          <w:sz w:val="20"/>
          <w:szCs w:val="20"/>
          <w:lang w:eastAsia="fr-FR"/>
        </w:rPr>
        <w:t xml:space="preserve">Le Titulaire s’assure d’avoir effectué toutes les démarches nécessaires au Déteintage des </w:t>
      </w:r>
      <w:r>
        <w:rPr>
          <w:rFonts w:ascii="Marianne" w:hAnsi="Marianne"/>
          <w:bCs/>
          <w:noProof/>
          <w:sz w:val="20"/>
          <w:szCs w:val="20"/>
          <w:lang w:eastAsia="fr-FR"/>
        </w:rPr>
        <w:t>A</w:t>
      </w:r>
      <w:r w:rsidRPr="00BE2ED9">
        <w:rPr>
          <w:rFonts w:ascii="Marianne" w:hAnsi="Marianne"/>
          <w:bCs/>
          <w:noProof/>
          <w:sz w:val="20"/>
          <w:szCs w:val="20"/>
          <w:lang w:eastAsia="fr-FR"/>
        </w:rPr>
        <w:t xml:space="preserve">ctifs </w:t>
      </w:r>
      <w:r>
        <w:rPr>
          <w:rFonts w:ascii="Marianne" w:hAnsi="Marianne"/>
          <w:bCs/>
          <w:noProof/>
          <w:sz w:val="20"/>
          <w:szCs w:val="20"/>
          <w:lang w:eastAsia="fr-FR"/>
        </w:rPr>
        <w:t>N</w:t>
      </w:r>
      <w:r w:rsidRPr="00BE2ED9">
        <w:rPr>
          <w:rFonts w:ascii="Marianne" w:hAnsi="Marianne"/>
          <w:bCs/>
          <w:noProof/>
          <w:sz w:val="20"/>
          <w:szCs w:val="20"/>
          <w:lang w:eastAsia="fr-FR"/>
        </w:rPr>
        <w:t>umériques.</w:t>
      </w:r>
    </w:p>
    <w:p w14:paraId="717B3F9A" w14:textId="162DD926" w:rsidR="00E9732E" w:rsidRPr="00F81E03" w:rsidRDefault="00E9732E" w:rsidP="00E9732E">
      <w:pPr>
        <w:pStyle w:val="Corpsdetexte"/>
        <w:jc w:val="both"/>
        <w:rPr>
          <w:rFonts w:ascii="Marianne" w:hAnsi="Marianne"/>
          <w:sz w:val="20"/>
          <w:szCs w:val="20"/>
        </w:rPr>
      </w:pPr>
      <w:r w:rsidRPr="00F81E03">
        <w:rPr>
          <w:rFonts w:ascii="Marianne" w:hAnsi="Marianne"/>
          <w:noProof/>
          <w:sz w:val="20"/>
          <w:szCs w:val="20"/>
        </w:rPr>
        <w:t>Le Titulaire assure la vente dans les conditions prévues à l’article 706-160-3° du code de procédure pénale, de l’aliénation des biens dont elle a été chargé d’assurer la gestion régie par l’article R. 3211-36 du CG3P</w:t>
      </w:r>
      <w:r w:rsidR="00851CAA">
        <w:rPr>
          <w:rFonts w:ascii="Marianne" w:hAnsi="Marianne"/>
          <w:noProof/>
          <w:sz w:val="20"/>
          <w:szCs w:val="20"/>
        </w:rPr>
        <w:t xml:space="preserve"> </w:t>
      </w:r>
      <w:r w:rsidRPr="00F81E03">
        <w:rPr>
          <w:rFonts w:ascii="Marianne" w:hAnsi="Marianne"/>
          <w:noProof/>
          <w:sz w:val="20"/>
          <w:szCs w:val="20"/>
        </w:rPr>
        <w:t xml:space="preserve">: la vente est faite avec publicité et mise en concurrence. Pour ce faire, le </w:t>
      </w:r>
      <w:r w:rsidR="003974BA" w:rsidRPr="00F81E03">
        <w:rPr>
          <w:rFonts w:ascii="Marianne" w:hAnsi="Marianne"/>
          <w:noProof/>
          <w:sz w:val="20"/>
          <w:szCs w:val="20"/>
        </w:rPr>
        <w:t>T</w:t>
      </w:r>
      <w:r w:rsidRPr="00F81E03">
        <w:rPr>
          <w:rFonts w:ascii="Marianne" w:hAnsi="Marianne"/>
          <w:noProof/>
          <w:sz w:val="20"/>
          <w:szCs w:val="20"/>
        </w:rPr>
        <w:t xml:space="preserve">itulaire </w:t>
      </w:r>
      <w:r w:rsidRPr="00F81E03">
        <w:rPr>
          <w:rFonts w:ascii="Marianne" w:hAnsi="Marianne"/>
          <w:bCs/>
          <w:noProof/>
          <w:sz w:val="20"/>
          <w:szCs w:val="20"/>
          <w:lang w:eastAsia="fr-FR"/>
        </w:rPr>
        <w:t>utilise</w:t>
      </w:r>
      <w:r w:rsidR="008E0901" w:rsidRPr="00F81E03">
        <w:rPr>
          <w:rFonts w:ascii="Marianne" w:hAnsi="Marianne"/>
          <w:bCs/>
          <w:noProof/>
          <w:sz w:val="20"/>
          <w:szCs w:val="20"/>
          <w:lang w:eastAsia="fr-FR"/>
        </w:rPr>
        <w:t xml:space="preserve"> des </w:t>
      </w:r>
      <w:r w:rsidRPr="00F81E03">
        <w:rPr>
          <w:rFonts w:ascii="Marianne" w:hAnsi="Marianne"/>
          <w:bCs/>
          <w:noProof/>
          <w:sz w:val="20"/>
          <w:szCs w:val="20"/>
          <w:lang w:eastAsia="fr-FR"/>
        </w:rPr>
        <w:t xml:space="preserve">places de </w:t>
      </w:r>
      <w:r w:rsidRPr="00F81E03">
        <w:rPr>
          <w:rFonts w:ascii="Marianne" w:hAnsi="Marianne"/>
          <w:sz w:val="20"/>
          <w:szCs w:val="20"/>
        </w:rPr>
        <w:t xml:space="preserve">marché de préférence européennes sélectionnées en </w:t>
      </w:r>
      <w:r w:rsidRPr="00851CAA">
        <w:rPr>
          <w:rFonts w:ascii="Marianne" w:hAnsi="Marianne"/>
          <w:sz w:val="20"/>
          <w:szCs w:val="20"/>
        </w:rPr>
        <w:t>fonction de leur liquidité</w:t>
      </w:r>
      <w:r w:rsidR="00DB02BB" w:rsidRPr="00851CAA">
        <w:rPr>
          <w:rFonts w:ascii="Marianne" w:hAnsi="Marianne"/>
          <w:sz w:val="20"/>
          <w:szCs w:val="20"/>
        </w:rPr>
        <w:t>, conformité réglementaire et ouverture concurrentielle.</w:t>
      </w:r>
    </w:p>
    <w:p w14:paraId="6B58F3F2" w14:textId="4EF4BDB8" w:rsidR="00E9732E" w:rsidRPr="00851CAA" w:rsidRDefault="00E9732E" w:rsidP="000635F3">
      <w:pPr>
        <w:jc w:val="both"/>
        <w:rPr>
          <w:rFonts w:ascii="Marianne" w:hAnsi="Marianne"/>
          <w:sz w:val="20"/>
          <w:szCs w:val="20"/>
        </w:rPr>
      </w:pPr>
      <w:r w:rsidRPr="00851CAA">
        <w:rPr>
          <w:rFonts w:ascii="Marianne" w:hAnsi="Marianne"/>
          <w:sz w:val="20"/>
          <w:szCs w:val="20"/>
        </w:rPr>
        <w:t>Le Titulaire</w:t>
      </w:r>
      <w:r w:rsidR="006169D8" w:rsidRPr="00851CAA">
        <w:rPr>
          <w:rFonts w:ascii="Marianne" w:hAnsi="Marianne"/>
          <w:sz w:val="20"/>
          <w:szCs w:val="20"/>
        </w:rPr>
        <w:t xml:space="preserve"> </w:t>
      </w:r>
      <w:r w:rsidR="00DB02BB" w:rsidRPr="00851CAA">
        <w:rPr>
          <w:rFonts w:ascii="Marianne" w:hAnsi="Marianne"/>
          <w:sz w:val="20"/>
          <w:szCs w:val="20"/>
        </w:rPr>
        <w:t>est</w:t>
      </w:r>
      <w:r w:rsidR="00BA1139" w:rsidRPr="00851CAA">
        <w:rPr>
          <w:rFonts w:ascii="Marianne" w:hAnsi="Marianne"/>
          <w:sz w:val="20"/>
          <w:szCs w:val="20"/>
        </w:rPr>
        <w:t xml:space="preserve"> en mesure de justifier </w:t>
      </w:r>
      <w:r w:rsidR="006169D8" w:rsidRPr="00851CAA">
        <w:rPr>
          <w:rFonts w:ascii="Marianne" w:hAnsi="Marianne"/>
          <w:sz w:val="20"/>
          <w:szCs w:val="20"/>
        </w:rPr>
        <w:t xml:space="preserve">du choix des </w:t>
      </w:r>
      <w:r w:rsidR="00BA1139" w:rsidRPr="00851CAA">
        <w:rPr>
          <w:rFonts w:ascii="Marianne" w:hAnsi="Marianne"/>
          <w:sz w:val="20"/>
          <w:szCs w:val="20"/>
        </w:rPr>
        <w:t xml:space="preserve">places de marché </w:t>
      </w:r>
      <w:r w:rsidR="006169D8" w:rsidRPr="00851CAA">
        <w:rPr>
          <w:rFonts w:ascii="Marianne" w:hAnsi="Marianne"/>
          <w:sz w:val="20"/>
          <w:szCs w:val="20"/>
        </w:rPr>
        <w:t xml:space="preserve">utilisées. </w:t>
      </w:r>
    </w:p>
    <w:p w14:paraId="3F9253B6" w14:textId="126E8CA2" w:rsidR="00BF6BDA" w:rsidRPr="00851CAA" w:rsidRDefault="00E9732E" w:rsidP="000635F3">
      <w:pPr>
        <w:jc w:val="both"/>
        <w:rPr>
          <w:rFonts w:ascii="Marianne" w:hAnsi="Marianne"/>
          <w:sz w:val="20"/>
          <w:szCs w:val="20"/>
        </w:rPr>
      </w:pPr>
      <w:r w:rsidRPr="00851CAA">
        <w:rPr>
          <w:rFonts w:ascii="Marianne" w:hAnsi="Marianne"/>
          <w:sz w:val="20"/>
          <w:szCs w:val="20"/>
        </w:rPr>
        <w:lastRenderedPageBreak/>
        <w:t xml:space="preserve">Le </w:t>
      </w:r>
      <w:r w:rsidR="003974BA" w:rsidRPr="00851CAA">
        <w:rPr>
          <w:rFonts w:ascii="Marianne" w:hAnsi="Marianne"/>
          <w:sz w:val="20"/>
          <w:szCs w:val="20"/>
        </w:rPr>
        <w:t>T</w:t>
      </w:r>
      <w:r w:rsidRPr="00851CAA">
        <w:rPr>
          <w:rFonts w:ascii="Marianne" w:hAnsi="Marianne"/>
          <w:sz w:val="20"/>
          <w:szCs w:val="20"/>
        </w:rPr>
        <w:t>itulaire</w:t>
      </w:r>
      <w:r w:rsidR="00B72003" w:rsidRPr="00851CAA">
        <w:rPr>
          <w:rFonts w:ascii="Marianne" w:hAnsi="Marianne"/>
          <w:sz w:val="20"/>
          <w:szCs w:val="20"/>
        </w:rPr>
        <w:t xml:space="preserve"> </w:t>
      </w:r>
      <w:r w:rsidR="00DB02BB" w:rsidRPr="00851CAA">
        <w:rPr>
          <w:rFonts w:ascii="Marianne" w:hAnsi="Marianne"/>
          <w:sz w:val="20"/>
          <w:szCs w:val="20"/>
        </w:rPr>
        <w:t>utilise</w:t>
      </w:r>
      <w:r w:rsidR="00B72003" w:rsidRPr="00851CAA">
        <w:rPr>
          <w:rFonts w:ascii="Marianne" w:hAnsi="Marianne"/>
          <w:sz w:val="20"/>
          <w:szCs w:val="20"/>
        </w:rPr>
        <w:t xml:space="preserve"> des </w:t>
      </w:r>
      <w:r w:rsidR="00F9569D" w:rsidRPr="00851CAA">
        <w:rPr>
          <w:rFonts w:ascii="Marianne" w:hAnsi="Marianne"/>
          <w:sz w:val="20"/>
          <w:szCs w:val="20"/>
        </w:rPr>
        <w:t xml:space="preserve">méthodes </w:t>
      </w:r>
      <w:r w:rsidR="00B72003" w:rsidRPr="00851CAA">
        <w:rPr>
          <w:rFonts w:ascii="Marianne" w:hAnsi="Marianne"/>
          <w:sz w:val="20"/>
          <w:szCs w:val="20"/>
        </w:rPr>
        <w:t>de vente (</w:t>
      </w:r>
      <w:r w:rsidR="00F9569D" w:rsidRPr="00851CAA">
        <w:rPr>
          <w:rFonts w:ascii="Marianne" w:hAnsi="Marianne"/>
          <w:sz w:val="20"/>
          <w:szCs w:val="20"/>
        </w:rPr>
        <w:t xml:space="preserve">algorithme, </w:t>
      </w:r>
      <w:proofErr w:type="gramStart"/>
      <w:r w:rsidR="00F9569D" w:rsidRPr="00851CAA">
        <w:rPr>
          <w:rFonts w:ascii="Marianne" w:hAnsi="Marianne"/>
          <w:sz w:val="20"/>
          <w:szCs w:val="20"/>
        </w:rPr>
        <w:t>etc...</w:t>
      </w:r>
      <w:proofErr w:type="gramEnd"/>
      <w:r w:rsidR="00B72003" w:rsidRPr="00851CAA">
        <w:rPr>
          <w:rFonts w:ascii="Marianne" w:hAnsi="Marianne"/>
          <w:sz w:val="20"/>
          <w:szCs w:val="20"/>
        </w:rPr>
        <w:t>) garantissant la meilleure exécution des</w:t>
      </w:r>
      <w:r w:rsidR="007676A4">
        <w:rPr>
          <w:rFonts w:ascii="Marianne" w:hAnsi="Marianne"/>
          <w:sz w:val="20"/>
          <w:szCs w:val="20"/>
        </w:rPr>
        <w:t xml:space="preserve"> Instructions</w:t>
      </w:r>
      <w:r w:rsidR="00B72003" w:rsidRPr="00851CAA">
        <w:rPr>
          <w:rFonts w:ascii="Marianne" w:hAnsi="Marianne"/>
          <w:sz w:val="20"/>
          <w:szCs w:val="20"/>
        </w:rPr>
        <w:t xml:space="preserve"> </w:t>
      </w:r>
      <w:r w:rsidR="00BA1139" w:rsidRPr="00851CAA">
        <w:rPr>
          <w:rFonts w:ascii="Marianne" w:hAnsi="Marianne"/>
          <w:sz w:val="20"/>
          <w:szCs w:val="20"/>
        </w:rPr>
        <w:t>en respectant les exigences de publicité et de mise en concurrence</w:t>
      </w:r>
      <w:r w:rsidR="00BF6BDA" w:rsidRPr="00851CAA">
        <w:rPr>
          <w:rFonts w:ascii="Marianne" w:hAnsi="Marianne"/>
          <w:sz w:val="20"/>
          <w:szCs w:val="20"/>
        </w:rPr>
        <w:t xml:space="preserve">. </w:t>
      </w:r>
    </w:p>
    <w:p w14:paraId="548BD60F" w14:textId="73C594D9" w:rsidR="00BF6BDA" w:rsidRPr="00851CAA" w:rsidRDefault="00BF6BDA" w:rsidP="0099440E">
      <w:pPr>
        <w:tabs>
          <w:tab w:val="left" w:pos="4111"/>
        </w:tabs>
        <w:jc w:val="both"/>
        <w:rPr>
          <w:rFonts w:ascii="Marianne" w:hAnsi="Marianne"/>
          <w:sz w:val="20"/>
          <w:szCs w:val="20"/>
        </w:rPr>
      </w:pPr>
      <w:r w:rsidRPr="00851CAA">
        <w:rPr>
          <w:rFonts w:ascii="Marianne" w:hAnsi="Marianne"/>
          <w:sz w:val="20"/>
          <w:szCs w:val="20"/>
        </w:rPr>
        <w:t>Le Titulaire exécute la vente dans les conditions fixées par l’</w:t>
      </w:r>
      <w:r w:rsidR="003D10D3">
        <w:rPr>
          <w:rFonts w:ascii="Marianne" w:hAnsi="Marianne"/>
          <w:sz w:val="20"/>
          <w:szCs w:val="20"/>
        </w:rPr>
        <w:t>AGRASC</w:t>
      </w:r>
      <w:r w:rsidRPr="00851CAA">
        <w:rPr>
          <w:rFonts w:ascii="Marianne" w:hAnsi="Marianne"/>
          <w:sz w:val="20"/>
          <w:szCs w:val="20"/>
        </w:rPr>
        <w:t>, en respectant les prix de réserve éventuels définis par l’</w:t>
      </w:r>
      <w:r w:rsidR="003D10D3">
        <w:rPr>
          <w:rFonts w:ascii="Marianne" w:hAnsi="Marianne"/>
          <w:sz w:val="20"/>
          <w:szCs w:val="20"/>
        </w:rPr>
        <w:t>AGRASC</w:t>
      </w:r>
      <w:r w:rsidRPr="00851CAA">
        <w:rPr>
          <w:rFonts w:ascii="Marianne" w:hAnsi="Marianne"/>
          <w:sz w:val="20"/>
          <w:szCs w:val="20"/>
        </w:rPr>
        <w:t>.</w:t>
      </w:r>
    </w:p>
    <w:p w14:paraId="546DB127" w14:textId="1F910FC2" w:rsidR="00DB02BB" w:rsidRPr="00F81E03" w:rsidRDefault="00DB02BB" w:rsidP="0099440E">
      <w:pPr>
        <w:tabs>
          <w:tab w:val="left" w:pos="4111"/>
        </w:tabs>
        <w:jc w:val="both"/>
        <w:rPr>
          <w:rFonts w:ascii="Marianne" w:hAnsi="Marianne"/>
          <w:sz w:val="20"/>
          <w:szCs w:val="20"/>
        </w:rPr>
      </w:pPr>
      <w:r w:rsidRPr="00851CAA">
        <w:rPr>
          <w:rFonts w:ascii="Marianne" w:hAnsi="Marianne"/>
          <w:sz w:val="20"/>
          <w:szCs w:val="20"/>
        </w:rPr>
        <w:t xml:space="preserve">Le </w:t>
      </w:r>
      <w:r w:rsidR="00DC28FB" w:rsidRPr="00851CAA">
        <w:rPr>
          <w:rFonts w:ascii="Marianne" w:hAnsi="Marianne"/>
          <w:sz w:val="20"/>
          <w:szCs w:val="20"/>
        </w:rPr>
        <w:t>T</w:t>
      </w:r>
      <w:r w:rsidRPr="00851CAA">
        <w:rPr>
          <w:rFonts w:ascii="Marianne" w:hAnsi="Marianne"/>
          <w:sz w:val="20"/>
          <w:szCs w:val="20"/>
        </w:rPr>
        <w:t xml:space="preserve">itulaire a l’obligation de justifier chaque vente et de fournir des rapports par </w:t>
      </w:r>
      <w:r w:rsidRPr="00851CAA">
        <w:rPr>
          <w:rFonts w:ascii="Marianne" w:hAnsi="Marianne"/>
          <w:bCs/>
          <w:noProof/>
          <w:sz w:val="20"/>
          <w:szCs w:val="20"/>
          <w:lang w:eastAsia="fr-FR"/>
        </w:rPr>
        <w:t>Actif Numérique vendu (prix, nombre d’offres, frais, prix final…)</w:t>
      </w:r>
      <w:r w:rsidR="00673F75">
        <w:rPr>
          <w:rFonts w:ascii="Marianne" w:hAnsi="Marianne"/>
          <w:bCs/>
          <w:noProof/>
          <w:sz w:val="20"/>
          <w:szCs w:val="20"/>
          <w:lang w:eastAsia="fr-FR"/>
        </w:rPr>
        <w:t>.</w:t>
      </w:r>
    </w:p>
    <w:p w14:paraId="1769E53B" w14:textId="7DEC4C8D" w:rsidR="00BF6BDA" w:rsidRPr="00F81E03" w:rsidRDefault="00BF6BDA" w:rsidP="0099440E">
      <w:pPr>
        <w:tabs>
          <w:tab w:val="left" w:pos="4111"/>
        </w:tabs>
        <w:jc w:val="both"/>
        <w:rPr>
          <w:rFonts w:ascii="Marianne" w:hAnsi="Marianne"/>
          <w:sz w:val="20"/>
          <w:szCs w:val="20"/>
        </w:rPr>
      </w:pPr>
      <w:r w:rsidRPr="00F81E03">
        <w:rPr>
          <w:rFonts w:ascii="Marianne" w:hAnsi="Marianne"/>
          <w:sz w:val="20"/>
          <w:szCs w:val="20"/>
        </w:rPr>
        <w:t>En cas d’invendus après plusieurs tentatives de vente, l’</w:t>
      </w:r>
      <w:r w:rsidR="003D10D3">
        <w:rPr>
          <w:rFonts w:ascii="Marianne" w:hAnsi="Marianne"/>
          <w:sz w:val="20"/>
          <w:szCs w:val="20"/>
        </w:rPr>
        <w:t>AGRASC</w:t>
      </w:r>
      <w:r w:rsidRPr="00F81E03">
        <w:rPr>
          <w:rFonts w:ascii="Marianne" w:hAnsi="Marianne"/>
          <w:sz w:val="20"/>
          <w:szCs w:val="20"/>
        </w:rPr>
        <w:t xml:space="preserve"> se réserve le droit de revoir les conditions ou de suspendre l’opération.</w:t>
      </w:r>
    </w:p>
    <w:p w14:paraId="53207D28" w14:textId="27A62E04" w:rsidR="00FD6B96" w:rsidRPr="00F81E03" w:rsidRDefault="00FD6B96">
      <w:pPr>
        <w:jc w:val="both"/>
        <w:rPr>
          <w:rFonts w:ascii="Marianne" w:hAnsi="Marianne"/>
          <w:b/>
          <w:bCs/>
          <w:sz w:val="20"/>
          <w:szCs w:val="20"/>
        </w:rPr>
      </w:pPr>
      <w:r w:rsidRPr="00F81E03">
        <w:rPr>
          <w:rFonts w:ascii="Marianne" w:hAnsi="Marianne"/>
          <w:b/>
          <w:bCs/>
          <w:sz w:val="20"/>
          <w:szCs w:val="20"/>
        </w:rPr>
        <w:t>5.</w:t>
      </w:r>
      <w:r w:rsidR="00B35B1E">
        <w:rPr>
          <w:rFonts w:ascii="Marianne" w:hAnsi="Marianne"/>
          <w:b/>
          <w:bCs/>
          <w:sz w:val="20"/>
          <w:szCs w:val="20"/>
        </w:rPr>
        <w:t>4</w:t>
      </w:r>
      <w:r w:rsidRPr="00F81E03">
        <w:rPr>
          <w:rFonts w:ascii="Marianne" w:hAnsi="Marianne"/>
          <w:b/>
          <w:bCs/>
          <w:sz w:val="20"/>
          <w:szCs w:val="20"/>
        </w:rPr>
        <w:t xml:space="preserve"> – Transfert des </w:t>
      </w:r>
      <w:r w:rsidR="003974BA" w:rsidRPr="00B727EC">
        <w:rPr>
          <w:rFonts w:ascii="Marianne" w:hAnsi="Marianne"/>
          <w:b/>
          <w:bCs/>
          <w:noProof/>
          <w:sz w:val="20"/>
          <w:szCs w:val="20"/>
        </w:rPr>
        <w:t>Actifs Numériques</w:t>
      </w:r>
      <w:r w:rsidR="003974BA" w:rsidRPr="00F81E03">
        <w:rPr>
          <w:rFonts w:ascii="Marianne" w:hAnsi="Marianne"/>
          <w:b/>
          <w:bCs/>
          <w:sz w:val="20"/>
          <w:szCs w:val="20"/>
        </w:rPr>
        <w:t xml:space="preserve"> </w:t>
      </w:r>
      <w:r w:rsidRPr="00F81E03">
        <w:rPr>
          <w:rFonts w:ascii="Marianne" w:hAnsi="Marianne"/>
          <w:b/>
          <w:bCs/>
          <w:sz w:val="20"/>
          <w:szCs w:val="20"/>
        </w:rPr>
        <w:t>aux acquéreurs</w:t>
      </w:r>
    </w:p>
    <w:p w14:paraId="12975A82" w14:textId="3615E829" w:rsidR="00FD6B96" w:rsidRPr="00F81E03" w:rsidRDefault="00FD6B96">
      <w:pPr>
        <w:jc w:val="both"/>
        <w:rPr>
          <w:rFonts w:ascii="Marianne" w:hAnsi="Marianne"/>
          <w:sz w:val="20"/>
          <w:szCs w:val="20"/>
        </w:rPr>
      </w:pPr>
      <w:r w:rsidRPr="00F81E03">
        <w:rPr>
          <w:rFonts w:ascii="Marianne" w:hAnsi="Marianne"/>
          <w:sz w:val="20"/>
          <w:szCs w:val="20"/>
        </w:rPr>
        <w:t xml:space="preserve">Le </w:t>
      </w:r>
      <w:r w:rsidR="00B91480" w:rsidRPr="00F81E03">
        <w:rPr>
          <w:rFonts w:ascii="Marianne" w:hAnsi="Marianne"/>
          <w:sz w:val="20"/>
          <w:szCs w:val="20"/>
        </w:rPr>
        <w:t>Titulaire</w:t>
      </w:r>
      <w:r w:rsidRPr="00F81E03">
        <w:rPr>
          <w:rFonts w:ascii="Marianne" w:hAnsi="Marianne"/>
          <w:sz w:val="20"/>
          <w:szCs w:val="20"/>
        </w:rPr>
        <w:t xml:space="preserve"> </w:t>
      </w:r>
      <w:r w:rsidR="007676A4" w:rsidRPr="00F81E03">
        <w:rPr>
          <w:rFonts w:ascii="Marianne" w:hAnsi="Marianne"/>
          <w:sz w:val="20"/>
          <w:szCs w:val="20"/>
        </w:rPr>
        <w:t>procède</w:t>
      </w:r>
      <w:r w:rsidRPr="00F81E03">
        <w:rPr>
          <w:rFonts w:ascii="Marianne" w:hAnsi="Marianne"/>
          <w:sz w:val="20"/>
          <w:szCs w:val="20"/>
        </w:rPr>
        <w:t xml:space="preserve"> au transfert sécurisé des </w:t>
      </w:r>
      <w:r w:rsidR="003974BA" w:rsidRPr="00F81E03">
        <w:rPr>
          <w:rFonts w:ascii="Marianne" w:hAnsi="Marianne"/>
          <w:noProof/>
          <w:sz w:val="20"/>
          <w:szCs w:val="20"/>
        </w:rPr>
        <w:t>Actifs Numériques</w:t>
      </w:r>
      <w:r w:rsidRPr="00F81E03">
        <w:rPr>
          <w:rFonts w:ascii="Marianne" w:hAnsi="Marianne"/>
          <w:sz w:val="20"/>
          <w:szCs w:val="20"/>
        </w:rPr>
        <w:t xml:space="preserve"> aux acquéreurs</w:t>
      </w:r>
      <w:r w:rsidR="00534635" w:rsidRPr="00F81E03">
        <w:rPr>
          <w:rFonts w:ascii="Marianne" w:hAnsi="Marianne"/>
          <w:sz w:val="20"/>
          <w:szCs w:val="20"/>
        </w:rPr>
        <w:t xml:space="preserve"> après réception du prix de vente,</w:t>
      </w:r>
      <w:r w:rsidRPr="00F81E03">
        <w:rPr>
          <w:rFonts w:ascii="Marianne" w:hAnsi="Marianne"/>
          <w:sz w:val="20"/>
          <w:szCs w:val="20"/>
        </w:rPr>
        <w:t xml:space="preserve"> selon les modalités suivantes :</w:t>
      </w:r>
    </w:p>
    <w:p w14:paraId="5377EDAA" w14:textId="7102BD84" w:rsidR="00FD6B96" w:rsidRPr="00F81E03" w:rsidRDefault="00FD6B96">
      <w:pPr>
        <w:ind w:firstLine="708"/>
        <w:jc w:val="both"/>
        <w:rPr>
          <w:rFonts w:ascii="Marianne" w:hAnsi="Marianne"/>
          <w:sz w:val="20"/>
          <w:szCs w:val="20"/>
        </w:rPr>
      </w:pPr>
      <w:r w:rsidRPr="00F81E03">
        <w:rPr>
          <w:rFonts w:ascii="Marianne" w:hAnsi="Marianne"/>
          <w:sz w:val="20"/>
          <w:szCs w:val="20"/>
        </w:rPr>
        <w:t>- Vérification préalable des adresses de portefeuille des acquéreurs.</w:t>
      </w:r>
    </w:p>
    <w:p w14:paraId="38F9E0E4" w14:textId="21C0AA30" w:rsidR="00534635" w:rsidRPr="00F81E03" w:rsidRDefault="00FD6B96">
      <w:pPr>
        <w:ind w:firstLine="708"/>
        <w:jc w:val="both"/>
        <w:rPr>
          <w:rFonts w:ascii="Marianne" w:hAnsi="Marianne"/>
          <w:sz w:val="20"/>
          <w:szCs w:val="20"/>
        </w:rPr>
      </w:pPr>
      <w:r w:rsidRPr="00F81E03">
        <w:rPr>
          <w:rFonts w:ascii="Marianne" w:hAnsi="Marianne"/>
          <w:sz w:val="20"/>
          <w:szCs w:val="20"/>
        </w:rPr>
        <w:t>- Contrôle des informations KYC des acquéreurs conformément aux exigences LCB-FT.</w:t>
      </w:r>
    </w:p>
    <w:p w14:paraId="0FBA6D4A" w14:textId="77777777" w:rsidR="00FD6B96" w:rsidRPr="00F81E03" w:rsidRDefault="00FD6B96">
      <w:pPr>
        <w:ind w:firstLine="708"/>
        <w:jc w:val="both"/>
        <w:rPr>
          <w:rFonts w:ascii="Marianne" w:hAnsi="Marianne"/>
          <w:sz w:val="20"/>
          <w:szCs w:val="20"/>
        </w:rPr>
      </w:pPr>
      <w:r w:rsidRPr="00F81E03">
        <w:rPr>
          <w:rFonts w:ascii="Marianne" w:hAnsi="Marianne"/>
          <w:sz w:val="20"/>
          <w:szCs w:val="20"/>
        </w:rPr>
        <w:t>- Traçabilité et archivage des transactions réalisées.</w:t>
      </w:r>
    </w:p>
    <w:p w14:paraId="79E4A1CF" w14:textId="21183BCF" w:rsidR="00FD6B96" w:rsidRPr="00F81E03" w:rsidRDefault="00FD6B96">
      <w:pPr>
        <w:ind w:firstLine="708"/>
        <w:jc w:val="both"/>
        <w:rPr>
          <w:rFonts w:ascii="Marianne" w:hAnsi="Marianne"/>
          <w:sz w:val="20"/>
          <w:szCs w:val="20"/>
        </w:rPr>
      </w:pPr>
      <w:r w:rsidRPr="00F81E03">
        <w:rPr>
          <w:rFonts w:ascii="Marianne" w:hAnsi="Marianne"/>
          <w:sz w:val="20"/>
          <w:szCs w:val="20"/>
        </w:rPr>
        <w:t>- Gestion des éventuelles réclamations liées aux transferts.</w:t>
      </w:r>
    </w:p>
    <w:p w14:paraId="39BB3324" w14:textId="1C5525B7" w:rsidR="00E9732E" w:rsidRPr="00F81E03" w:rsidRDefault="00BF6BDA" w:rsidP="00BF6BDA">
      <w:pPr>
        <w:jc w:val="both"/>
        <w:rPr>
          <w:rFonts w:ascii="Marianne" w:hAnsi="Marianne"/>
          <w:bCs/>
          <w:noProof/>
          <w:sz w:val="20"/>
          <w:szCs w:val="20"/>
          <w:lang w:eastAsia="fr-FR"/>
        </w:rPr>
      </w:pPr>
      <w:r w:rsidRPr="00F81E03">
        <w:rPr>
          <w:rFonts w:ascii="Marianne" w:hAnsi="Marianne"/>
          <w:bCs/>
          <w:noProof/>
          <w:sz w:val="20"/>
          <w:szCs w:val="20"/>
          <w:lang w:eastAsia="fr-FR"/>
        </w:rPr>
        <w:t>Le Titulaire</w:t>
      </w:r>
      <w:r w:rsidR="00E9732E" w:rsidRPr="00F81E03">
        <w:rPr>
          <w:rFonts w:ascii="Marianne" w:hAnsi="Marianne"/>
          <w:bCs/>
          <w:noProof/>
          <w:sz w:val="20"/>
          <w:szCs w:val="20"/>
          <w:lang w:eastAsia="fr-FR"/>
        </w:rPr>
        <w:t xml:space="preserve"> gére les relations avec les acquéreurs potentiels.</w:t>
      </w:r>
    </w:p>
    <w:p w14:paraId="37DE3C6A" w14:textId="2D402339" w:rsidR="00593CAA" w:rsidRPr="00F81E03" w:rsidRDefault="001368D3">
      <w:pPr>
        <w:jc w:val="both"/>
        <w:rPr>
          <w:rFonts w:ascii="Marianne" w:hAnsi="Marianne"/>
          <w:b/>
          <w:bCs/>
          <w:sz w:val="20"/>
          <w:szCs w:val="20"/>
        </w:rPr>
      </w:pPr>
      <w:r w:rsidRPr="00F81E03">
        <w:rPr>
          <w:rFonts w:ascii="Marianne" w:hAnsi="Marianne"/>
          <w:b/>
          <w:bCs/>
          <w:sz w:val="20"/>
          <w:szCs w:val="20"/>
        </w:rPr>
        <w:t>5</w:t>
      </w:r>
      <w:r w:rsidR="00197F6D" w:rsidRPr="00F81E03">
        <w:rPr>
          <w:rFonts w:ascii="Marianne" w:hAnsi="Marianne"/>
          <w:b/>
          <w:bCs/>
          <w:sz w:val="20"/>
          <w:szCs w:val="20"/>
        </w:rPr>
        <w:t>.</w:t>
      </w:r>
      <w:r w:rsidR="00B35B1E">
        <w:rPr>
          <w:rFonts w:ascii="Marianne" w:hAnsi="Marianne"/>
          <w:b/>
          <w:bCs/>
          <w:sz w:val="20"/>
          <w:szCs w:val="20"/>
        </w:rPr>
        <w:t>5</w:t>
      </w:r>
      <w:r w:rsidR="00197F6D" w:rsidRPr="00F81E03">
        <w:rPr>
          <w:rFonts w:ascii="Marianne" w:hAnsi="Marianne"/>
          <w:b/>
          <w:bCs/>
          <w:sz w:val="20"/>
          <w:szCs w:val="20"/>
        </w:rPr>
        <w:t xml:space="preserve"> – </w:t>
      </w:r>
      <w:r w:rsidR="009543E1" w:rsidRPr="00F81E03">
        <w:rPr>
          <w:rFonts w:ascii="Marianne" w:hAnsi="Marianne"/>
          <w:b/>
          <w:bCs/>
          <w:sz w:val="20"/>
          <w:szCs w:val="20"/>
        </w:rPr>
        <w:t xml:space="preserve">Suivi des ventes et </w:t>
      </w:r>
      <w:proofErr w:type="spellStart"/>
      <w:r w:rsidR="009543E1" w:rsidRPr="00F81E03">
        <w:rPr>
          <w:rFonts w:ascii="Marianne" w:hAnsi="Marianne"/>
          <w:b/>
          <w:bCs/>
          <w:sz w:val="20"/>
          <w:szCs w:val="20"/>
        </w:rPr>
        <w:t>reporting</w:t>
      </w:r>
      <w:proofErr w:type="spellEnd"/>
    </w:p>
    <w:p w14:paraId="3CB5A548" w14:textId="2550043F" w:rsidR="009543E1" w:rsidRPr="00F81E03" w:rsidRDefault="009543E1">
      <w:pPr>
        <w:jc w:val="both"/>
        <w:rPr>
          <w:rFonts w:ascii="Marianne" w:hAnsi="Marianne"/>
          <w:sz w:val="20"/>
          <w:szCs w:val="20"/>
        </w:rPr>
      </w:pPr>
      <w:r w:rsidRPr="00F81E03">
        <w:rPr>
          <w:rFonts w:ascii="Marianne" w:hAnsi="Marianne"/>
          <w:sz w:val="20"/>
          <w:szCs w:val="20"/>
        </w:rPr>
        <w:t xml:space="preserve">Chaque </w:t>
      </w:r>
      <w:r w:rsidR="00BF6BDA" w:rsidRPr="00F81E03">
        <w:rPr>
          <w:rFonts w:ascii="Marianne" w:hAnsi="Marianne"/>
          <w:sz w:val="20"/>
          <w:szCs w:val="20"/>
        </w:rPr>
        <w:t>V</w:t>
      </w:r>
      <w:r w:rsidRPr="00F81E03">
        <w:rPr>
          <w:rFonts w:ascii="Marianne" w:hAnsi="Marianne"/>
          <w:sz w:val="20"/>
          <w:szCs w:val="20"/>
        </w:rPr>
        <w:t>ente doit être suivie et tracée de manière détaillée.</w:t>
      </w:r>
    </w:p>
    <w:p w14:paraId="1F929EBD" w14:textId="32533F0C" w:rsidR="009543E1" w:rsidRPr="00F81E03" w:rsidRDefault="00BF6BDA">
      <w:pPr>
        <w:jc w:val="both"/>
        <w:rPr>
          <w:rFonts w:ascii="Marianne" w:hAnsi="Marianne"/>
          <w:sz w:val="20"/>
          <w:szCs w:val="20"/>
        </w:rPr>
      </w:pPr>
      <w:r w:rsidRPr="00F81E03">
        <w:rPr>
          <w:rFonts w:ascii="Marianne" w:hAnsi="Marianne"/>
          <w:sz w:val="20"/>
          <w:szCs w:val="20"/>
        </w:rPr>
        <w:t>Le Titulaire</w:t>
      </w:r>
      <w:r w:rsidR="009543E1" w:rsidRPr="00F81E03">
        <w:rPr>
          <w:rFonts w:ascii="Marianne" w:hAnsi="Marianne"/>
          <w:sz w:val="20"/>
          <w:szCs w:val="20"/>
        </w:rPr>
        <w:t xml:space="preserve"> fourni</w:t>
      </w:r>
      <w:r w:rsidRPr="00F81E03">
        <w:rPr>
          <w:rFonts w:ascii="Marianne" w:hAnsi="Marianne"/>
          <w:sz w:val="20"/>
          <w:szCs w:val="20"/>
        </w:rPr>
        <w:t>t</w:t>
      </w:r>
      <w:r w:rsidR="009543E1" w:rsidRPr="00F81E03">
        <w:rPr>
          <w:rFonts w:ascii="Marianne" w:hAnsi="Marianne"/>
          <w:sz w:val="20"/>
          <w:szCs w:val="20"/>
        </w:rPr>
        <w:t xml:space="preserve"> un rapport d’exécution après chaque vente comprenant :</w:t>
      </w:r>
    </w:p>
    <w:p w14:paraId="56E07B7F" w14:textId="6D41CA03" w:rsidR="009543E1" w:rsidRPr="00F81E03" w:rsidRDefault="009543E1" w:rsidP="00C32AFE">
      <w:pPr>
        <w:ind w:left="709"/>
        <w:jc w:val="both"/>
        <w:rPr>
          <w:rFonts w:ascii="Marianne" w:hAnsi="Marianne"/>
          <w:sz w:val="20"/>
          <w:szCs w:val="20"/>
        </w:rPr>
      </w:pPr>
      <w:r w:rsidRPr="00F81E03">
        <w:rPr>
          <w:rFonts w:ascii="Marianne" w:hAnsi="Marianne"/>
          <w:sz w:val="20"/>
          <w:szCs w:val="20"/>
        </w:rPr>
        <w:t xml:space="preserve">- Les </w:t>
      </w:r>
      <w:r w:rsidR="003974BA" w:rsidRPr="00F81E03">
        <w:rPr>
          <w:rFonts w:ascii="Marianne" w:hAnsi="Marianne"/>
          <w:noProof/>
          <w:sz w:val="20"/>
          <w:szCs w:val="20"/>
        </w:rPr>
        <w:t>Actifs Numériques</w:t>
      </w:r>
      <w:r w:rsidR="003974BA" w:rsidRPr="00F81E03">
        <w:rPr>
          <w:rFonts w:ascii="Marianne" w:hAnsi="Marianne"/>
          <w:sz w:val="20"/>
          <w:szCs w:val="20"/>
        </w:rPr>
        <w:t xml:space="preserve"> </w:t>
      </w:r>
      <w:r w:rsidRPr="00F81E03">
        <w:rPr>
          <w:rFonts w:ascii="Marianne" w:hAnsi="Marianne"/>
          <w:sz w:val="20"/>
          <w:szCs w:val="20"/>
        </w:rPr>
        <w:t>vendus (type, quantité, valeur unitaire et totale)</w:t>
      </w:r>
      <w:r w:rsidR="006A05D2" w:rsidRPr="00F81E03">
        <w:rPr>
          <w:rFonts w:ascii="Marianne" w:hAnsi="Marianne"/>
          <w:sz w:val="20"/>
          <w:szCs w:val="20"/>
        </w:rPr>
        <w:t xml:space="preserve"> par </w:t>
      </w:r>
      <w:r w:rsidR="0099440E">
        <w:rPr>
          <w:rFonts w:ascii="Marianne" w:hAnsi="Marianne"/>
          <w:sz w:val="20"/>
          <w:szCs w:val="20"/>
        </w:rPr>
        <w:t>B</w:t>
      </w:r>
      <w:r w:rsidR="006A05D2" w:rsidRPr="00F81E03">
        <w:rPr>
          <w:rFonts w:ascii="Marianne" w:hAnsi="Marianne"/>
          <w:sz w:val="20"/>
          <w:szCs w:val="20"/>
        </w:rPr>
        <w:t xml:space="preserve">ien </w:t>
      </w:r>
      <w:r w:rsidR="003D10D3">
        <w:rPr>
          <w:rFonts w:ascii="Marianne" w:hAnsi="Marianne"/>
          <w:sz w:val="20"/>
          <w:szCs w:val="20"/>
        </w:rPr>
        <w:t>AGRASC</w:t>
      </w:r>
      <w:r w:rsidR="006A05D2" w:rsidRPr="00F81E03">
        <w:rPr>
          <w:rFonts w:ascii="Marianne" w:hAnsi="Marianne"/>
          <w:sz w:val="20"/>
          <w:szCs w:val="20"/>
        </w:rPr>
        <w:t xml:space="preserve"> selon le mandat transmis</w:t>
      </w:r>
      <w:r w:rsidRPr="00F81E03">
        <w:rPr>
          <w:rFonts w:ascii="Marianne" w:hAnsi="Marianne"/>
          <w:sz w:val="20"/>
          <w:szCs w:val="20"/>
        </w:rPr>
        <w:t>,</w:t>
      </w:r>
    </w:p>
    <w:p w14:paraId="7CEE91DF" w14:textId="0FEFBA9F" w:rsidR="009543E1" w:rsidRPr="00F81E03" w:rsidRDefault="009543E1">
      <w:pPr>
        <w:ind w:firstLine="708"/>
        <w:jc w:val="both"/>
        <w:rPr>
          <w:rFonts w:ascii="Marianne" w:hAnsi="Marianne"/>
          <w:sz w:val="20"/>
          <w:szCs w:val="20"/>
        </w:rPr>
      </w:pPr>
      <w:r w:rsidRPr="00F81E03">
        <w:rPr>
          <w:rFonts w:ascii="Marianne" w:hAnsi="Marianne"/>
          <w:sz w:val="20"/>
          <w:szCs w:val="20"/>
        </w:rPr>
        <w:t xml:space="preserve">- </w:t>
      </w:r>
      <w:r w:rsidR="00200912">
        <w:rPr>
          <w:rFonts w:ascii="Marianne" w:hAnsi="Marianne"/>
          <w:sz w:val="20"/>
          <w:szCs w:val="20"/>
        </w:rPr>
        <w:t xml:space="preserve">Le </w:t>
      </w:r>
      <w:r w:rsidRPr="00F81E03">
        <w:rPr>
          <w:rFonts w:ascii="Marianne" w:hAnsi="Marianne"/>
          <w:sz w:val="20"/>
          <w:szCs w:val="20"/>
        </w:rPr>
        <w:t xml:space="preserve">prix final </w:t>
      </w:r>
      <w:r w:rsidR="006A05D2" w:rsidRPr="00F81E03">
        <w:rPr>
          <w:rFonts w:ascii="Marianne" w:hAnsi="Marianne"/>
          <w:sz w:val="20"/>
          <w:szCs w:val="20"/>
        </w:rPr>
        <w:t xml:space="preserve">de </w:t>
      </w:r>
      <w:r w:rsidR="0099440E">
        <w:rPr>
          <w:rFonts w:ascii="Marianne" w:hAnsi="Marianne"/>
          <w:sz w:val="20"/>
          <w:szCs w:val="20"/>
        </w:rPr>
        <w:t>V</w:t>
      </w:r>
      <w:r w:rsidR="006A05D2" w:rsidRPr="00F81E03">
        <w:rPr>
          <w:rFonts w:ascii="Marianne" w:hAnsi="Marianne"/>
          <w:sz w:val="20"/>
          <w:szCs w:val="20"/>
        </w:rPr>
        <w:t xml:space="preserve">ente par </w:t>
      </w:r>
      <w:r w:rsidR="0099440E">
        <w:rPr>
          <w:rFonts w:ascii="Marianne" w:hAnsi="Marianne"/>
          <w:sz w:val="20"/>
          <w:szCs w:val="20"/>
        </w:rPr>
        <w:t xml:space="preserve">Bien </w:t>
      </w:r>
      <w:r w:rsidR="003D10D3">
        <w:rPr>
          <w:rFonts w:ascii="Marianne" w:hAnsi="Marianne"/>
          <w:sz w:val="20"/>
          <w:szCs w:val="20"/>
        </w:rPr>
        <w:t>AGRASC</w:t>
      </w:r>
      <w:r w:rsidRPr="00F81E03">
        <w:rPr>
          <w:rFonts w:ascii="Marianne" w:hAnsi="Marianne"/>
          <w:sz w:val="20"/>
          <w:szCs w:val="20"/>
        </w:rPr>
        <w:t>,</w:t>
      </w:r>
    </w:p>
    <w:p w14:paraId="6C2FF9CB" w14:textId="29A8028F" w:rsidR="00BF6BDA" w:rsidRPr="00F81E03" w:rsidRDefault="009543E1" w:rsidP="00C32AFE">
      <w:pPr>
        <w:ind w:left="709"/>
        <w:jc w:val="both"/>
        <w:rPr>
          <w:rFonts w:ascii="Marianne" w:hAnsi="Marianne"/>
          <w:sz w:val="20"/>
          <w:szCs w:val="20"/>
        </w:rPr>
      </w:pPr>
      <w:r w:rsidRPr="00F81E03">
        <w:rPr>
          <w:rFonts w:ascii="Marianne" w:hAnsi="Marianne"/>
          <w:sz w:val="20"/>
          <w:szCs w:val="20"/>
        </w:rPr>
        <w:t xml:space="preserve">- Les frais </w:t>
      </w:r>
      <w:r w:rsidR="006A05D2" w:rsidRPr="00F81E03">
        <w:rPr>
          <w:rFonts w:ascii="Marianne" w:hAnsi="Marianne"/>
          <w:sz w:val="20"/>
          <w:szCs w:val="20"/>
        </w:rPr>
        <w:t xml:space="preserve">divers </w:t>
      </w:r>
      <w:r w:rsidRPr="00F81E03">
        <w:rPr>
          <w:rFonts w:ascii="Marianne" w:hAnsi="Marianne"/>
          <w:sz w:val="20"/>
          <w:szCs w:val="20"/>
        </w:rPr>
        <w:t>associés à la transaction (</w:t>
      </w:r>
      <w:r w:rsidR="006A05D2" w:rsidRPr="00F81E03">
        <w:rPr>
          <w:rFonts w:ascii="Marianne" w:hAnsi="Marianne"/>
          <w:sz w:val="20"/>
          <w:szCs w:val="20"/>
        </w:rPr>
        <w:t>ex : frais de transfert [</w:t>
      </w:r>
      <w:proofErr w:type="spellStart"/>
      <w:r w:rsidR="006A05D2" w:rsidRPr="00F81E03">
        <w:rPr>
          <w:rFonts w:ascii="Marianne" w:hAnsi="Marianne"/>
          <w:sz w:val="20"/>
          <w:szCs w:val="20"/>
        </w:rPr>
        <w:t>fees</w:t>
      </w:r>
      <w:proofErr w:type="spellEnd"/>
      <w:r w:rsidR="006A05D2" w:rsidRPr="00F81E03">
        <w:rPr>
          <w:rFonts w:ascii="Marianne" w:hAnsi="Marianne"/>
          <w:sz w:val="20"/>
          <w:szCs w:val="20"/>
        </w:rPr>
        <w:t>], frais de conversion en euro en cas de vente en devises étrangères</w:t>
      </w:r>
      <w:r w:rsidR="00F3418E" w:rsidRPr="00F81E03">
        <w:rPr>
          <w:rFonts w:ascii="Marianne" w:hAnsi="Marianne"/>
          <w:sz w:val="20"/>
          <w:szCs w:val="20"/>
        </w:rPr>
        <w:t>...</w:t>
      </w:r>
      <w:proofErr w:type="spellStart"/>
      <w:r w:rsidRPr="00F81E03">
        <w:rPr>
          <w:rFonts w:ascii="Marianne" w:hAnsi="Marianne"/>
          <w:sz w:val="20"/>
          <w:szCs w:val="20"/>
        </w:rPr>
        <w:t>etc</w:t>
      </w:r>
      <w:proofErr w:type="spellEnd"/>
      <w:r w:rsidRPr="00F81E03">
        <w:rPr>
          <w:rFonts w:ascii="Marianne" w:hAnsi="Marianne"/>
          <w:sz w:val="20"/>
          <w:szCs w:val="20"/>
        </w:rPr>
        <w:t>)</w:t>
      </w:r>
      <w:r w:rsidR="006A05D2" w:rsidRPr="00F81E03">
        <w:rPr>
          <w:rFonts w:ascii="Marianne" w:hAnsi="Marianne"/>
          <w:sz w:val="20"/>
          <w:szCs w:val="20"/>
        </w:rPr>
        <w:t xml:space="preserve"> par </w:t>
      </w:r>
      <w:r w:rsidR="0099440E">
        <w:rPr>
          <w:rFonts w:ascii="Marianne" w:hAnsi="Marianne"/>
          <w:sz w:val="20"/>
          <w:szCs w:val="20"/>
        </w:rPr>
        <w:t>B</w:t>
      </w:r>
      <w:r w:rsidR="0099440E" w:rsidRPr="00F81E03">
        <w:rPr>
          <w:rFonts w:ascii="Marianne" w:hAnsi="Marianne"/>
          <w:sz w:val="20"/>
          <w:szCs w:val="20"/>
        </w:rPr>
        <w:t xml:space="preserve">ien </w:t>
      </w:r>
      <w:r w:rsidR="003D10D3">
        <w:rPr>
          <w:rFonts w:ascii="Marianne" w:hAnsi="Marianne"/>
          <w:sz w:val="20"/>
          <w:szCs w:val="20"/>
        </w:rPr>
        <w:t>AGRASC</w:t>
      </w:r>
      <w:r w:rsidR="0099440E">
        <w:rPr>
          <w:rFonts w:ascii="Marianne" w:hAnsi="Marianne"/>
          <w:sz w:val="20"/>
          <w:szCs w:val="20"/>
        </w:rPr>
        <w:t xml:space="preserve">. </w:t>
      </w:r>
      <w:r w:rsidR="00BF6BDA" w:rsidRPr="00F81E03">
        <w:rPr>
          <w:rFonts w:ascii="Marianne" w:hAnsi="Marianne"/>
          <w:sz w:val="20"/>
          <w:szCs w:val="20"/>
        </w:rPr>
        <w:t xml:space="preserve">L’ensemble des frais liés aux ventes seront déduits du produit de celles-ci et clairement détaillés par </w:t>
      </w:r>
      <w:r w:rsidR="0099440E">
        <w:rPr>
          <w:rFonts w:ascii="Marianne" w:hAnsi="Marianne"/>
          <w:sz w:val="20"/>
          <w:szCs w:val="20"/>
        </w:rPr>
        <w:t>B</w:t>
      </w:r>
      <w:r w:rsidR="0099440E" w:rsidRPr="00F81E03">
        <w:rPr>
          <w:rFonts w:ascii="Marianne" w:hAnsi="Marianne"/>
          <w:sz w:val="20"/>
          <w:szCs w:val="20"/>
        </w:rPr>
        <w:t xml:space="preserve">ien </w:t>
      </w:r>
      <w:r w:rsidR="003D10D3">
        <w:rPr>
          <w:rFonts w:ascii="Marianne" w:hAnsi="Marianne"/>
          <w:sz w:val="20"/>
          <w:szCs w:val="20"/>
        </w:rPr>
        <w:t>AGRASC</w:t>
      </w:r>
      <w:r w:rsidR="0099440E" w:rsidRPr="00F81E03" w:rsidDel="0099440E">
        <w:rPr>
          <w:rFonts w:ascii="Marianne" w:hAnsi="Marianne"/>
          <w:sz w:val="20"/>
          <w:szCs w:val="20"/>
        </w:rPr>
        <w:t xml:space="preserve"> </w:t>
      </w:r>
      <w:r w:rsidR="00BF6BDA" w:rsidRPr="00F81E03">
        <w:rPr>
          <w:rFonts w:ascii="Marianne" w:hAnsi="Marianne"/>
          <w:sz w:val="20"/>
          <w:szCs w:val="20"/>
        </w:rPr>
        <w:t>dans chaque rapport d’exécution.</w:t>
      </w:r>
    </w:p>
    <w:p w14:paraId="4F8382BA" w14:textId="36A8DF47" w:rsidR="00BF1893" w:rsidRDefault="00BF1893">
      <w:pPr>
        <w:jc w:val="both"/>
        <w:rPr>
          <w:rFonts w:ascii="Marianne" w:hAnsi="Marianne"/>
          <w:sz w:val="20"/>
          <w:szCs w:val="20"/>
        </w:rPr>
      </w:pPr>
      <w:r>
        <w:rPr>
          <w:rFonts w:ascii="Marianne" w:hAnsi="Marianne"/>
          <w:sz w:val="20"/>
          <w:szCs w:val="20"/>
        </w:rPr>
        <w:t>Sur demande, le titulaire doit être en mesure de transmettre</w:t>
      </w:r>
      <w:r w:rsidR="00E85865">
        <w:rPr>
          <w:rFonts w:ascii="Marianne" w:hAnsi="Marianne"/>
          <w:sz w:val="20"/>
          <w:szCs w:val="20"/>
        </w:rPr>
        <w:t xml:space="preserve"> </w:t>
      </w:r>
      <w:r w:rsidR="00E85865" w:rsidRPr="00E85865">
        <w:rPr>
          <w:rFonts w:ascii="Marianne" w:hAnsi="Marianne"/>
          <w:sz w:val="20"/>
          <w:szCs w:val="20"/>
        </w:rPr>
        <w:t>dans un délai maximal de cinq (5) jours ouvrés suivant l’opération concernée</w:t>
      </w:r>
      <w:r>
        <w:rPr>
          <w:rFonts w:ascii="Marianne" w:hAnsi="Marianne"/>
          <w:sz w:val="20"/>
          <w:szCs w:val="20"/>
        </w:rPr>
        <w:t xml:space="preserve"> à l’</w:t>
      </w:r>
      <w:r w:rsidR="003D10D3">
        <w:rPr>
          <w:rFonts w:ascii="Marianne" w:hAnsi="Marianne"/>
          <w:sz w:val="20"/>
          <w:szCs w:val="20"/>
        </w:rPr>
        <w:t>AGRASC</w:t>
      </w:r>
      <w:r>
        <w:rPr>
          <w:rFonts w:ascii="Marianne" w:hAnsi="Marianne"/>
          <w:sz w:val="20"/>
          <w:szCs w:val="20"/>
        </w:rPr>
        <w:t xml:space="preserve"> </w:t>
      </w:r>
      <w:r w:rsidR="00E85865" w:rsidRPr="00E85865">
        <w:rPr>
          <w:rFonts w:ascii="Marianne" w:hAnsi="Marianne"/>
          <w:sz w:val="20"/>
          <w:szCs w:val="20"/>
        </w:rPr>
        <w:t xml:space="preserve">un rapport d’exécution </w:t>
      </w:r>
      <w:r>
        <w:rPr>
          <w:rFonts w:ascii="Marianne" w:hAnsi="Marianne"/>
          <w:sz w:val="20"/>
          <w:szCs w:val="20"/>
        </w:rPr>
        <w:t>relatifs à l’identité des acquéreurs.</w:t>
      </w:r>
    </w:p>
    <w:p w14:paraId="3019B401" w14:textId="6709FFD7" w:rsidR="00E85865" w:rsidRPr="00E85865" w:rsidRDefault="00E85865" w:rsidP="00E85865">
      <w:pPr>
        <w:jc w:val="both"/>
        <w:rPr>
          <w:rFonts w:ascii="Marianne" w:hAnsi="Marianne"/>
          <w:sz w:val="20"/>
          <w:szCs w:val="20"/>
        </w:rPr>
      </w:pPr>
      <w:r w:rsidRPr="00E85865">
        <w:rPr>
          <w:rFonts w:ascii="Marianne" w:hAnsi="Marianne"/>
          <w:sz w:val="20"/>
          <w:szCs w:val="20"/>
        </w:rPr>
        <w:t xml:space="preserve">Sur demande, le titulaire doit être en mesure de transmettre, dans un délai maximal de cinq (5) jours ouvrés suivant l’opération concernée, un rapport d’exécution </w:t>
      </w:r>
      <w:r>
        <w:rPr>
          <w:rFonts w:ascii="Marianne" w:hAnsi="Marianne"/>
          <w:sz w:val="20"/>
          <w:szCs w:val="20"/>
        </w:rPr>
        <w:t xml:space="preserve">comprenant : </w:t>
      </w:r>
      <w:r w:rsidRPr="00E85865">
        <w:rPr>
          <w:rFonts w:ascii="Marianne" w:hAnsi="Marianne"/>
          <w:sz w:val="20"/>
          <w:szCs w:val="20"/>
        </w:rPr>
        <w:br/>
        <w:t xml:space="preserve">– les éléments de conformité aux obligations de connaissance du client (Know </w:t>
      </w:r>
      <w:proofErr w:type="spellStart"/>
      <w:r w:rsidRPr="00E85865">
        <w:rPr>
          <w:rFonts w:ascii="Marianne" w:hAnsi="Marianne"/>
          <w:sz w:val="20"/>
          <w:szCs w:val="20"/>
        </w:rPr>
        <w:t>Your</w:t>
      </w:r>
      <w:proofErr w:type="spellEnd"/>
      <w:r w:rsidRPr="00E85865">
        <w:rPr>
          <w:rFonts w:ascii="Marianne" w:hAnsi="Marianne"/>
          <w:sz w:val="20"/>
          <w:szCs w:val="20"/>
        </w:rPr>
        <w:t xml:space="preserve"> Customer, </w:t>
      </w:r>
      <w:r w:rsidRPr="00E85865">
        <w:rPr>
          <w:rFonts w:ascii="Marianne" w:hAnsi="Marianne"/>
          <w:sz w:val="20"/>
          <w:szCs w:val="20"/>
        </w:rPr>
        <w:lastRenderedPageBreak/>
        <w:t>KYC) ;</w:t>
      </w:r>
      <w:r w:rsidRPr="00E85865">
        <w:rPr>
          <w:rFonts w:ascii="Marianne" w:hAnsi="Marianne"/>
          <w:sz w:val="20"/>
          <w:szCs w:val="20"/>
        </w:rPr>
        <w:br/>
        <w:t>– les diligences accomplies en matière de lutte contre le blanchiment des capitaux et le financement du terrorisme (LCB-FT) ;</w:t>
      </w:r>
      <w:r w:rsidRPr="00E85865">
        <w:rPr>
          <w:rFonts w:ascii="Marianne" w:hAnsi="Marianne"/>
          <w:sz w:val="20"/>
          <w:szCs w:val="20"/>
        </w:rPr>
        <w:br/>
        <w:t>– les éléments de traçabilité blockchain des actifs transférés</w:t>
      </w:r>
      <w:r>
        <w:rPr>
          <w:rFonts w:ascii="Marianne" w:hAnsi="Marianne"/>
          <w:sz w:val="20"/>
          <w:szCs w:val="20"/>
        </w:rPr>
        <w:t>.</w:t>
      </w:r>
      <w:r w:rsidRPr="00E85865">
        <w:rPr>
          <w:rFonts w:ascii="Marianne" w:hAnsi="Marianne"/>
          <w:sz w:val="20"/>
          <w:szCs w:val="20"/>
        </w:rPr>
        <w:br/>
      </w:r>
      <w:r w:rsidRPr="00E85865">
        <w:rPr>
          <w:rFonts w:ascii="Marianne" w:hAnsi="Marianne"/>
          <w:sz w:val="20"/>
          <w:szCs w:val="20"/>
        </w:rPr>
        <w:br/>
        <w:t>L’absence ou la transmission incomplète de ce rapport, lorsqu’il est expressément demandé par l’AGRASC, pourra entraîner l’application des pénalités prévues à l’article 8.2.3 du CCAP.</w:t>
      </w:r>
    </w:p>
    <w:p w14:paraId="392C7354" w14:textId="44792E83" w:rsidR="009543E1" w:rsidRPr="00F81E03" w:rsidRDefault="006A05D2">
      <w:pPr>
        <w:jc w:val="both"/>
        <w:rPr>
          <w:rFonts w:ascii="Marianne" w:hAnsi="Marianne"/>
          <w:sz w:val="20"/>
          <w:szCs w:val="20"/>
        </w:rPr>
      </w:pPr>
      <w:r w:rsidRPr="00F81E03">
        <w:rPr>
          <w:rFonts w:ascii="Marianne" w:hAnsi="Marianne"/>
          <w:sz w:val="20"/>
          <w:szCs w:val="20"/>
        </w:rPr>
        <w:t>L’</w:t>
      </w:r>
      <w:r w:rsidR="003D10D3">
        <w:rPr>
          <w:rFonts w:ascii="Marianne" w:hAnsi="Marianne"/>
          <w:sz w:val="20"/>
          <w:szCs w:val="20"/>
        </w:rPr>
        <w:t>AGRASC</w:t>
      </w:r>
      <w:r w:rsidRPr="00F81E03">
        <w:rPr>
          <w:rFonts w:ascii="Marianne" w:hAnsi="Marianne"/>
          <w:sz w:val="20"/>
          <w:szCs w:val="20"/>
        </w:rPr>
        <w:t xml:space="preserve"> </w:t>
      </w:r>
      <w:r w:rsidR="009543E1" w:rsidRPr="00F81E03">
        <w:rPr>
          <w:rFonts w:ascii="Marianne" w:hAnsi="Marianne"/>
          <w:sz w:val="20"/>
          <w:szCs w:val="20"/>
        </w:rPr>
        <w:t xml:space="preserve">doit pouvoir accéder à un suivi en temps réel des opérations via un outil de </w:t>
      </w:r>
      <w:proofErr w:type="spellStart"/>
      <w:r w:rsidR="009543E1" w:rsidRPr="00F81E03">
        <w:rPr>
          <w:rFonts w:ascii="Marianne" w:hAnsi="Marianne"/>
          <w:sz w:val="20"/>
          <w:szCs w:val="20"/>
        </w:rPr>
        <w:t>reporting</w:t>
      </w:r>
      <w:proofErr w:type="spellEnd"/>
      <w:r w:rsidR="009543E1" w:rsidRPr="00F81E03">
        <w:rPr>
          <w:rFonts w:ascii="Marianne" w:hAnsi="Marianne"/>
          <w:sz w:val="20"/>
          <w:szCs w:val="20"/>
        </w:rPr>
        <w:t xml:space="preserve"> fourni par le </w:t>
      </w:r>
      <w:r w:rsidR="00BF6BDA" w:rsidRPr="00F81E03">
        <w:rPr>
          <w:rFonts w:ascii="Marianne" w:hAnsi="Marianne"/>
          <w:sz w:val="20"/>
          <w:szCs w:val="20"/>
        </w:rPr>
        <w:t>Titulaire</w:t>
      </w:r>
      <w:r w:rsidR="009543E1" w:rsidRPr="00F81E03">
        <w:rPr>
          <w:rFonts w:ascii="Marianne" w:hAnsi="Marianne"/>
          <w:sz w:val="20"/>
          <w:szCs w:val="20"/>
        </w:rPr>
        <w:t>.</w:t>
      </w:r>
    </w:p>
    <w:p w14:paraId="43B2CFAB" w14:textId="10941E66" w:rsidR="00197F6D" w:rsidRPr="00F81E03" w:rsidRDefault="001368D3">
      <w:pPr>
        <w:jc w:val="both"/>
        <w:rPr>
          <w:rFonts w:ascii="Marianne" w:hAnsi="Marianne"/>
          <w:b/>
          <w:bCs/>
          <w:sz w:val="20"/>
          <w:szCs w:val="20"/>
        </w:rPr>
      </w:pPr>
      <w:r w:rsidRPr="00F81E03">
        <w:rPr>
          <w:rFonts w:ascii="Marianne" w:hAnsi="Marianne"/>
          <w:b/>
          <w:bCs/>
          <w:sz w:val="20"/>
          <w:szCs w:val="20"/>
        </w:rPr>
        <w:t>5</w:t>
      </w:r>
      <w:r w:rsidR="00197F6D" w:rsidRPr="00F81E03">
        <w:rPr>
          <w:rFonts w:ascii="Marianne" w:hAnsi="Marianne"/>
          <w:b/>
          <w:bCs/>
          <w:sz w:val="20"/>
          <w:szCs w:val="20"/>
        </w:rPr>
        <w:t>.</w:t>
      </w:r>
      <w:r w:rsidR="00B35B1E">
        <w:rPr>
          <w:rFonts w:ascii="Marianne" w:hAnsi="Marianne"/>
          <w:b/>
          <w:bCs/>
          <w:sz w:val="20"/>
          <w:szCs w:val="20"/>
        </w:rPr>
        <w:t>6</w:t>
      </w:r>
      <w:r w:rsidR="00197F6D" w:rsidRPr="00F81E03">
        <w:rPr>
          <w:rFonts w:ascii="Marianne" w:hAnsi="Marianne"/>
          <w:b/>
          <w:bCs/>
          <w:sz w:val="20"/>
          <w:szCs w:val="20"/>
        </w:rPr>
        <w:t xml:space="preserve"> – </w:t>
      </w:r>
      <w:r w:rsidR="00BF6BDA" w:rsidRPr="00F81E03">
        <w:rPr>
          <w:rFonts w:ascii="Marianne" w:hAnsi="Marianne"/>
          <w:b/>
          <w:bCs/>
          <w:sz w:val="20"/>
          <w:szCs w:val="20"/>
        </w:rPr>
        <w:t>R</w:t>
      </w:r>
      <w:r w:rsidR="009543E1" w:rsidRPr="00F81E03">
        <w:rPr>
          <w:rFonts w:ascii="Marianne" w:hAnsi="Marianne"/>
          <w:b/>
          <w:bCs/>
          <w:sz w:val="20"/>
          <w:szCs w:val="20"/>
        </w:rPr>
        <w:t>eversement des fonds</w:t>
      </w:r>
      <w:r w:rsidR="00BF6BDA" w:rsidRPr="00F81E03">
        <w:rPr>
          <w:rFonts w:ascii="Marianne" w:hAnsi="Marianne"/>
          <w:b/>
          <w:bCs/>
          <w:sz w:val="20"/>
          <w:szCs w:val="20"/>
        </w:rPr>
        <w:t xml:space="preserve"> à l’</w:t>
      </w:r>
      <w:r w:rsidR="003D10D3">
        <w:rPr>
          <w:rFonts w:ascii="Marianne" w:hAnsi="Marianne"/>
          <w:b/>
          <w:bCs/>
          <w:sz w:val="20"/>
          <w:szCs w:val="20"/>
        </w:rPr>
        <w:t>AGRASC</w:t>
      </w:r>
      <w:r w:rsidR="00197F6D" w:rsidRPr="00F81E03">
        <w:rPr>
          <w:rFonts w:ascii="Marianne" w:hAnsi="Marianne"/>
          <w:b/>
          <w:bCs/>
          <w:sz w:val="20"/>
          <w:szCs w:val="20"/>
        </w:rPr>
        <w:t>.</w:t>
      </w:r>
    </w:p>
    <w:p w14:paraId="4FF3C5AE" w14:textId="77777777" w:rsidR="005B42D0" w:rsidRPr="005B42D0" w:rsidRDefault="005B42D0" w:rsidP="005B42D0">
      <w:pPr>
        <w:jc w:val="both"/>
        <w:rPr>
          <w:rFonts w:ascii="Marianne" w:hAnsi="Marianne"/>
          <w:sz w:val="20"/>
          <w:szCs w:val="20"/>
        </w:rPr>
      </w:pPr>
      <w:r w:rsidRPr="005B42D0">
        <w:rPr>
          <w:rFonts w:ascii="Marianne" w:hAnsi="Marianne"/>
          <w:sz w:val="20"/>
          <w:szCs w:val="20"/>
        </w:rPr>
        <w:t>Le reversement des fonds en euros à l’AGRASC doit être réalisé par virement bancaire dans un délai de cinq (5) jours ouvrés à compter de la réception effective, par le titulaire, de tout ou partie des produits de la vente d’un bien appartenant à l’AGRASC.</w:t>
      </w:r>
    </w:p>
    <w:p w14:paraId="55F382EB" w14:textId="77777777" w:rsidR="005B42D0" w:rsidRPr="005B42D0" w:rsidRDefault="005B42D0" w:rsidP="005B42D0">
      <w:pPr>
        <w:jc w:val="both"/>
        <w:rPr>
          <w:rFonts w:ascii="Marianne" w:hAnsi="Marianne"/>
          <w:sz w:val="20"/>
          <w:szCs w:val="20"/>
        </w:rPr>
      </w:pPr>
      <w:r w:rsidRPr="005B42D0">
        <w:rPr>
          <w:rFonts w:ascii="Marianne" w:hAnsi="Marianne"/>
          <w:sz w:val="20"/>
          <w:szCs w:val="20"/>
        </w:rPr>
        <w:t>En cas de versement partiel ou de vente séquencée, le délai s’applique à chaque encaissement reçu.</w:t>
      </w:r>
    </w:p>
    <w:p w14:paraId="42231A04" w14:textId="75D894FC" w:rsidR="008D2A30" w:rsidRDefault="005B42D0">
      <w:pPr>
        <w:jc w:val="both"/>
        <w:rPr>
          <w:rFonts w:ascii="Marianne" w:hAnsi="Marianne"/>
          <w:sz w:val="20"/>
          <w:szCs w:val="20"/>
        </w:rPr>
      </w:pPr>
      <w:r w:rsidRPr="005B42D0">
        <w:rPr>
          <w:rFonts w:ascii="Marianne" w:hAnsi="Marianne"/>
          <w:sz w:val="20"/>
          <w:szCs w:val="20"/>
        </w:rPr>
        <w:t>Les fonds sont versés sur le compte désigné par l’AGRASC. Tout manquement au respect de ce délai peut donner lieu à l’application des pénalités prévues à l’article 8 du CCAP.</w:t>
      </w:r>
      <w:r w:rsidR="00FE6150">
        <w:rPr>
          <w:rFonts w:ascii="Marianne" w:hAnsi="Marianne"/>
          <w:sz w:val="20"/>
          <w:szCs w:val="20"/>
        </w:rPr>
        <w:t xml:space="preserve"> </w:t>
      </w:r>
      <w:r w:rsidR="008D2A30">
        <w:rPr>
          <w:rFonts w:ascii="Marianne" w:hAnsi="Marianne"/>
          <w:sz w:val="20"/>
          <w:szCs w:val="20"/>
        </w:rPr>
        <w:t>Le Titulaire n’est pas autorisé à conserver ou utiliser les fonds issus des ventes pour un usage propre, ni à les rémunérer. Leur détention temporaire est strictement limitée au temps nécessaire à leur reversement effectif à l’AGRASC dans les conditions prévues au présent article.</w:t>
      </w:r>
    </w:p>
    <w:p w14:paraId="0F76343E" w14:textId="5FE440AD" w:rsidR="008D2A30" w:rsidRPr="00F81E03" w:rsidRDefault="008D2A30" w:rsidP="008D2A30">
      <w:pPr>
        <w:jc w:val="both"/>
        <w:rPr>
          <w:rFonts w:ascii="Marianne" w:hAnsi="Marianne"/>
          <w:b/>
          <w:bCs/>
          <w:sz w:val="20"/>
          <w:szCs w:val="20"/>
        </w:rPr>
      </w:pPr>
      <w:r w:rsidRPr="00F81E03">
        <w:rPr>
          <w:rFonts w:ascii="Marianne" w:hAnsi="Marianne"/>
          <w:b/>
          <w:bCs/>
          <w:sz w:val="20"/>
          <w:szCs w:val="20"/>
        </w:rPr>
        <w:t>5.</w:t>
      </w:r>
      <w:r>
        <w:rPr>
          <w:rFonts w:ascii="Marianne" w:hAnsi="Marianne"/>
          <w:b/>
          <w:bCs/>
          <w:sz w:val="20"/>
          <w:szCs w:val="20"/>
        </w:rPr>
        <w:t>7</w:t>
      </w:r>
      <w:r w:rsidRPr="00F81E03">
        <w:rPr>
          <w:rFonts w:ascii="Marianne" w:hAnsi="Marianne"/>
          <w:b/>
          <w:bCs/>
          <w:sz w:val="20"/>
          <w:szCs w:val="20"/>
        </w:rPr>
        <w:t xml:space="preserve"> – </w:t>
      </w:r>
      <w:r>
        <w:rPr>
          <w:rFonts w:ascii="Marianne" w:hAnsi="Marianne"/>
          <w:b/>
          <w:bCs/>
          <w:sz w:val="20"/>
          <w:szCs w:val="20"/>
        </w:rPr>
        <w:t>Contestation et réclamation post-vente</w:t>
      </w:r>
      <w:r w:rsidRPr="00F81E03">
        <w:rPr>
          <w:rFonts w:ascii="Marianne" w:hAnsi="Marianne"/>
          <w:b/>
          <w:bCs/>
          <w:sz w:val="20"/>
          <w:szCs w:val="20"/>
        </w:rPr>
        <w:t>.</w:t>
      </w:r>
    </w:p>
    <w:p w14:paraId="1F5809A1" w14:textId="0587F45B" w:rsidR="008D2A30" w:rsidRDefault="008D2A30" w:rsidP="008D2A30">
      <w:pPr>
        <w:rPr>
          <w:rFonts w:ascii="Marianne" w:hAnsi="Marianne"/>
          <w:sz w:val="20"/>
          <w:szCs w:val="20"/>
        </w:rPr>
      </w:pPr>
      <w:r w:rsidRPr="008D2A30">
        <w:rPr>
          <w:rFonts w:ascii="Marianne" w:hAnsi="Marianne"/>
          <w:sz w:val="20"/>
          <w:szCs w:val="20"/>
        </w:rPr>
        <w:t>En cas de contestation sur le montant reversé, l’opération de vente ou l’identité de l’acquéreur, le Titulaire s’engage à coopérer pleinement avec l’AGRASC pour l’analyse du litige. Il met à disposition, sans délai, tout élément de preuve ou d’enregistrement utile à la reconstitution de la transaction.</w:t>
      </w:r>
      <w:r w:rsidRPr="008D2A30">
        <w:rPr>
          <w:rFonts w:ascii="Marianne" w:hAnsi="Marianne"/>
          <w:sz w:val="20"/>
          <w:szCs w:val="20"/>
        </w:rPr>
        <w:br/>
      </w:r>
      <w:r w:rsidRPr="008D2A30">
        <w:rPr>
          <w:rFonts w:ascii="Marianne" w:hAnsi="Marianne"/>
          <w:sz w:val="20"/>
          <w:szCs w:val="20"/>
        </w:rPr>
        <w:br/>
        <w:t>Le Titulaire prend en charge la gestion des réclamations émanant des acquéreurs concernant des erreurs techniques ou tout incident imputable à son intervention. Il informe sans délai l’AGRASC de tout litige susceptible d’affecter la régularité ou le produit d’une vente.</w:t>
      </w:r>
      <w:r w:rsidRPr="008D2A30">
        <w:rPr>
          <w:rFonts w:ascii="Marianne" w:hAnsi="Marianne"/>
          <w:sz w:val="20"/>
          <w:szCs w:val="20"/>
        </w:rPr>
        <w:br/>
      </w:r>
      <w:r w:rsidRPr="008D2A30">
        <w:rPr>
          <w:rFonts w:ascii="Marianne" w:hAnsi="Marianne"/>
          <w:sz w:val="20"/>
          <w:szCs w:val="20"/>
        </w:rPr>
        <w:br/>
        <w:t>En aucun cas, l’AGRASC ne peut être tenue pour responsable d’un défaut d’exécution imputable au Titulaire ou à ses prestataires techniques.</w:t>
      </w:r>
    </w:p>
    <w:p w14:paraId="553FE37E" w14:textId="52920988" w:rsidR="00977372" w:rsidRDefault="00977372" w:rsidP="00977372">
      <w:pPr>
        <w:jc w:val="both"/>
        <w:rPr>
          <w:rFonts w:ascii="Marianne" w:hAnsi="Marianne"/>
          <w:b/>
          <w:bCs/>
          <w:sz w:val="20"/>
          <w:szCs w:val="20"/>
        </w:rPr>
      </w:pPr>
      <w:r w:rsidRPr="00F81E03">
        <w:rPr>
          <w:rFonts w:ascii="Marianne" w:hAnsi="Marianne"/>
          <w:b/>
          <w:bCs/>
          <w:sz w:val="20"/>
          <w:szCs w:val="20"/>
        </w:rPr>
        <w:t>5.</w:t>
      </w:r>
      <w:r w:rsidR="008D2A30">
        <w:rPr>
          <w:rFonts w:ascii="Marianne" w:hAnsi="Marianne"/>
          <w:b/>
          <w:bCs/>
          <w:sz w:val="20"/>
          <w:szCs w:val="20"/>
        </w:rPr>
        <w:t>8</w:t>
      </w:r>
      <w:r w:rsidRPr="00F81E03">
        <w:rPr>
          <w:rFonts w:ascii="Marianne" w:hAnsi="Marianne"/>
          <w:b/>
          <w:bCs/>
          <w:sz w:val="20"/>
          <w:szCs w:val="20"/>
        </w:rPr>
        <w:t xml:space="preserve"> – </w:t>
      </w:r>
      <w:r>
        <w:rPr>
          <w:rFonts w:ascii="Marianne" w:hAnsi="Marianne"/>
          <w:b/>
          <w:bCs/>
          <w:sz w:val="20"/>
          <w:szCs w:val="20"/>
        </w:rPr>
        <w:t>Participation à un audit</w:t>
      </w:r>
      <w:r w:rsidRPr="00F81E03">
        <w:rPr>
          <w:rFonts w:ascii="Marianne" w:hAnsi="Marianne"/>
          <w:b/>
          <w:bCs/>
          <w:sz w:val="20"/>
          <w:szCs w:val="20"/>
        </w:rPr>
        <w:t>.</w:t>
      </w:r>
    </w:p>
    <w:p w14:paraId="64095648" w14:textId="6A86EC2C" w:rsidR="00977372" w:rsidRDefault="005E3BED">
      <w:pPr>
        <w:jc w:val="both"/>
        <w:rPr>
          <w:rFonts w:ascii="Marianne" w:hAnsi="Marianne"/>
          <w:sz w:val="20"/>
          <w:szCs w:val="20"/>
        </w:rPr>
      </w:pPr>
      <w:r w:rsidRPr="005E3BED">
        <w:rPr>
          <w:rFonts w:ascii="Marianne" w:hAnsi="Marianne"/>
          <w:sz w:val="20"/>
          <w:szCs w:val="20"/>
        </w:rPr>
        <w:t>Le titulaire pourra être requis, sur demande expresse de l’AGRASC, de participer à un audit réalisé par ou pour le compte de l’Agence, ses autorités de tutelle, ou tout organisme de contrôle ou de vérification désigné. L’objet de ces audits pourra porter sur tout ou partie des prestations exécutées dans le cadre du marché, et notamment sur les conditions de conservation, de traçabilité, de cession ou de reversement des actifs numériques.</w:t>
      </w:r>
      <w:r w:rsidRPr="005E3BED">
        <w:rPr>
          <w:rFonts w:ascii="Marianne" w:hAnsi="Marianne"/>
          <w:sz w:val="20"/>
          <w:szCs w:val="20"/>
        </w:rPr>
        <w:br/>
      </w:r>
      <w:r w:rsidRPr="005E3BED">
        <w:rPr>
          <w:rFonts w:ascii="Marianne" w:hAnsi="Marianne"/>
          <w:sz w:val="20"/>
          <w:szCs w:val="20"/>
        </w:rPr>
        <w:lastRenderedPageBreak/>
        <w:br/>
        <w:t>La prestation attendue consiste en une participation active à une demi-journée d’audit, comprenant les temps de préparation, de réunion et, le cas échéant, de restitution d’informations documentées. L’unité de facturation retenue est la demi-journée, pour un intervenant, sur la base du prix unitaire fixé au BPU.</w:t>
      </w:r>
      <w:r w:rsidRPr="005E3BED">
        <w:rPr>
          <w:rFonts w:ascii="Marianne" w:hAnsi="Marianne"/>
          <w:sz w:val="20"/>
          <w:szCs w:val="20"/>
        </w:rPr>
        <w:br/>
      </w:r>
      <w:r w:rsidRPr="005E3BED">
        <w:rPr>
          <w:rFonts w:ascii="Marianne" w:hAnsi="Marianne"/>
          <w:sz w:val="20"/>
          <w:szCs w:val="20"/>
        </w:rPr>
        <w:br/>
        <w:t>Les audits pourront se dérouler en présentiel ou par visioconférence. Toute intervention fera l’objet d’un ordre de service émis par l’AGRASC, précisant les modalités pratiques et le périmètre de l’audit concerné. Le titulaire sera informé avec un délai minimal de cinq (5) jours ouvrés avant la date prévue de l’audit, sauf urgence dûment motivée. La prestation n’inclut pas la rédaction d’un rapport d’audit complet, sauf stipulation contraire mentionnée dans l’ordre de service.</w:t>
      </w:r>
    </w:p>
    <w:p w14:paraId="551F37B7" w14:textId="6039FBDF" w:rsidR="005E3BED" w:rsidRPr="00F81E03" w:rsidRDefault="004371AD">
      <w:pPr>
        <w:jc w:val="both"/>
        <w:rPr>
          <w:rFonts w:ascii="Marianne" w:hAnsi="Marianne"/>
          <w:sz w:val="20"/>
          <w:szCs w:val="20"/>
        </w:rPr>
      </w:pPr>
      <w:r>
        <w:rPr>
          <w:rFonts w:ascii="Marianne" w:hAnsi="Marianne"/>
          <w:sz w:val="20"/>
          <w:szCs w:val="20"/>
        </w:rPr>
        <w:t>Cette prestation facturable est strictement limitée à la participation active du Titulaire, sur ordre de service, à un audit demandé par l’AGRASC. Elle est distincte des obligations de coopération prévues à l’article 6 du CCAP</w:t>
      </w:r>
    </w:p>
    <w:p w14:paraId="0A70EB93" w14:textId="47849AB2" w:rsidR="00BF6BDA" w:rsidRPr="00F81E03" w:rsidRDefault="00BF6BDA" w:rsidP="00BF6BDA">
      <w:pPr>
        <w:jc w:val="both"/>
        <w:rPr>
          <w:rFonts w:ascii="Marianne" w:hAnsi="Marianne"/>
          <w:b/>
          <w:bCs/>
          <w:sz w:val="20"/>
          <w:szCs w:val="20"/>
        </w:rPr>
      </w:pPr>
      <w:r w:rsidRPr="00F81E03">
        <w:rPr>
          <w:rFonts w:ascii="Marianne" w:hAnsi="Marianne"/>
          <w:b/>
          <w:bCs/>
          <w:sz w:val="20"/>
          <w:szCs w:val="20"/>
        </w:rPr>
        <w:t>5.</w:t>
      </w:r>
      <w:r w:rsidR="008D2A30">
        <w:rPr>
          <w:rFonts w:ascii="Marianne" w:hAnsi="Marianne"/>
          <w:b/>
          <w:bCs/>
          <w:sz w:val="20"/>
          <w:szCs w:val="20"/>
        </w:rPr>
        <w:t>9</w:t>
      </w:r>
      <w:r w:rsidRPr="00F81E03">
        <w:rPr>
          <w:rFonts w:ascii="Marianne" w:hAnsi="Marianne"/>
          <w:b/>
          <w:bCs/>
          <w:sz w:val="20"/>
          <w:szCs w:val="20"/>
        </w:rPr>
        <w:t xml:space="preserve"> – Conditions financières</w:t>
      </w:r>
      <w:r w:rsidR="00AB28F9" w:rsidRPr="00F81E03">
        <w:rPr>
          <w:rFonts w:ascii="Marianne" w:hAnsi="Marianne"/>
          <w:b/>
          <w:bCs/>
          <w:sz w:val="20"/>
          <w:szCs w:val="20"/>
        </w:rPr>
        <w:t>.</w:t>
      </w:r>
    </w:p>
    <w:p w14:paraId="2EA4FC54" w14:textId="635B3059" w:rsidR="00BF6BDA" w:rsidRDefault="00BF6BDA">
      <w:pPr>
        <w:jc w:val="both"/>
        <w:rPr>
          <w:rFonts w:ascii="Marianne" w:hAnsi="Marianne"/>
          <w:sz w:val="20"/>
          <w:szCs w:val="20"/>
        </w:rPr>
      </w:pPr>
      <w:r w:rsidRPr="00F81E03">
        <w:rPr>
          <w:rFonts w:ascii="Marianne" w:hAnsi="Marianne"/>
          <w:sz w:val="20"/>
          <w:szCs w:val="20"/>
        </w:rPr>
        <w:t>Les conditions financières détaillées seront précisées dans le CCAP.</w:t>
      </w:r>
    </w:p>
    <w:p w14:paraId="1C5B3F02" w14:textId="452F74E8" w:rsidR="001F5FBF" w:rsidRDefault="001368D3">
      <w:pPr>
        <w:jc w:val="both"/>
        <w:rPr>
          <w:rFonts w:ascii="Marianne" w:hAnsi="Marianne"/>
          <w:b/>
          <w:bCs/>
          <w:sz w:val="20"/>
          <w:szCs w:val="20"/>
        </w:rPr>
      </w:pPr>
      <w:r w:rsidRPr="00F81E03">
        <w:rPr>
          <w:rFonts w:ascii="Marianne" w:hAnsi="Marianne"/>
          <w:b/>
          <w:bCs/>
          <w:sz w:val="20"/>
          <w:szCs w:val="20"/>
        </w:rPr>
        <w:t>5</w:t>
      </w:r>
      <w:r w:rsidR="001F5FBF" w:rsidRPr="00F81E03">
        <w:rPr>
          <w:rFonts w:ascii="Marianne" w:hAnsi="Marianne"/>
          <w:b/>
          <w:bCs/>
          <w:sz w:val="20"/>
          <w:szCs w:val="20"/>
        </w:rPr>
        <w:t>.</w:t>
      </w:r>
      <w:r w:rsidR="008D2A30">
        <w:rPr>
          <w:rFonts w:ascii="Marianne" w:hAnsi="Marianne"/>
          <w:b/>
          <w:bCs/>
          <w:sz w:val="20"/>
          <w:szCs w:val="20"/>
        </w:rPr>
        <w:t>10</w:t>
      </w:r>
      <w:r w:rsidR="001F5FBF" w:rsidRPr="00F81E03">
        <w:rPr>
          <w:rFonts w:ascii="Marianne" w:hAnsi="Marianne"/>
          <w:b/>
          <w:bCs/>
          <w:sz w:val="20"/>
          <w:szCs w:val="20"/>
        </w:rPr>
        <w:t xml:space="preserve"> – </w:t>
      </w:r>
      <w:r w:rsidR="009543E1" w:rsidRPr="00F81E03">
        <w:rPr>
          <w:rFonts w:ascii="Marianne" w:hAnsi="Marianne"/>
          <w:b/>
          <w:bCs/>
          <w:sz w:val="20"/>
          <w:szCs w:val="20"/>
        </w:rPr>
        <w:t>Sanctions en cas de manquement</w:t>
      </w:r>
      <w:r w:rsidR="001F5FBF" w:rsidRPr="00F81E03">
        <w:rPr>
          <w:rFonts w:ascii="Marianne" w:hAnsi="Marianne"/>
          <w:b/>
          <w:bCs/>
          <w:sz w:val="20"/>
          <w:szCs w:val="20"/>
        </w:rPr>
        <w:t>.</w:t>
      </w:r>
    </w:p>
    <w:p w14:paraId="4EA38472" w14:textId="77777777" w:rsidR="008853A0" w:rsidRPr="008853A0" w:rsidRDefault="008853A0" w:rsidP="0099440E">
      <w:pPr>
        <w:jc w:val="both"/>
        <w:rPr>
          <w:rFonts w:ascii="Marianne" w:eastAsiaTheme="minorEastAsia" w:hAnsi="Marianne" w:cstheme="minorBidi"/>
          <w:sz w:val="20"/>
          <w:szCs w:val="20"/>
          <w:lang w:eastAsia="en-US"/>
        </w:rPr>
      </w:pPr>
      <w:r w:rsidRPr="008853A0">
        <w:rPr>
          <w:rFonts w:ascii="Marianne" w:hAnsi="Marianne"/>
          <w:sz w:val="20"/>
          <w:szCs w:val="20"/>
        </w:rPr>
        <w:t>Tout manquement aux exigences techniques, de sécurité, de disponibilité ou de confidentialité exposées dans le présent CCTP pourra donner lieu à l’application des pénalités prévues à l’article 8 du CCAP, en application des articles 20.1 et 20.2 du CCAG-PI.</w:t>
      </w:r>
    </w:p>
    <w:p w14:paraId="77D20637" w14:textId="77777777" w:rsidR="008853A0" w:rsidRPr="00F81E03" w:rsidRDefault="008853A0">
      <w:pPr>
        <w:jc w:val="both"/>
        <w:rPr>
          <w:rFonts w:ascii="Marianne" w:hAnsi="Marianne"/>
          <w:b/>
          <w:bCs/>
          <w:sz w:val="20"/>
          <w:szCs w:val="20"/>
        </w:rPr>
      </w:pPr>
    </w:p>
    <w:p w14:paraId="30E9482D" w14:textId="77777777" w:rsidR="00346B3A" w:rsidRPr="00F81E03" w:rsidRDefault="00346B3A" w:rsidP="00346B3A">
      <w:pPr>
        <w:rPr>
          <w:rFonts w:ascii="Marianne" w:hAnsi="Marianne"/>
          <w:b/>
          <w:position w:val="1"/>
          <w:sz w:val="20"/>
          <w:szCs w:val="20"/>
        </w:rPr>
      </w:pPr>
      <w:r w:rsidRPr="00F81E03">
        <w:rPr>
          <w:rFonts w:ascii="Marianne" w:hAnsi="Marianne"/>
          <w:b/>
          <w:position w:val="1"/>
          <w:sz w:val="20"/>
          <w:szCs w:val="20"/>
        </w:rPr>
        <w:t>Article 6 – Exigences techniques et fonctionnelles</w:t>
      </w:r>
    </w:p>
    <w:p w14:paraId="3EC176DC" w14:textId="77777777" w:rsidR="00346B3A" w:rsidRPr="00F81E03" w:rsidRDefault="00346B3A" w:rsidP="00346B3A">
      <w:pPr>
        <w:rPr>
          <w:rFonts w:ascii="Marianne" w:hAnsi="Marianne"/>
          <w:sz w:val="20"/>
          <w:szCs w:val="20"/>
        </w:rPr>
      </w:pPr>
      <w:r w:rsidRPr="00F81E03">
        <w:rPr>
          <w:rFonts w:ascii="Marianne" w:hAnsi="Marianne"/>
          <w:sz w:val="20"/>
          <w:szCs w:val="20"/>
        </w:rPr>
        <w:t>- Être enregistré ou agréé en tant que PSAN / PSCA auprès de l’AMF ;</w:t>
      </w:r>
    </w:p>
    <w:p w14:paraId="1EF99E4E" w14:textId="2115993F" w:rsidR="00346B3A" w:rsidRDefault="00346B3A" w:rsidP="00346B3A">
      <w:pPr>
        <w:rPr>
          <w:rFonts w:ascii="Marianne" w:hAnsi="Marianne"/>
          <w:sz w:val="20"/>
          <w:szCs w:val="20"/>
        </w:rPr>
      </w:pPr>
      <w:r w:rsidRPr="00F81E03">
        <w:rPr>
          <w:rFonts w:ascii="Marianne" w:hAnsi="Marianne"/>
          <w:sz w:val="20"/>
          <w:szCs w:val="20"/>
        </w:rPr>
        <w:t>- Disposer d’une assurance couvrant la perte</w:t>
      </w:r>
      <w:r w:rsidR="0097161B">
        <w:rPr>
          <w:rFonts w:ascii="Marianne" w:hAnsi="Marianne"/>
          <w:sz w:val="20"/>
          <w:szCs w:val="20"/>
        </w:rPr>
        <w:t xml:space="preserve"> et </w:t>
      </w:r>
      <w:r w:rsidRPr="00F81E03">
        <w:rPr>
          <w:rFonts w:ascii="Marianne" w:hAnsi="Marianne"/>
          <w:sz w:val="20"/>
          <w:szCs w:val="20"/>
        </w:rPr>
        <w:t xml:space="preserve">le vol </w:t>
      </w:r>
      <w:r w:rsidR="0097161B">
        <w:rPr>
          <w:rFonts w:ascii="Marianne" w:hAnsi="Marianne"/>
          <w:sz w:val="20"/>
          <w:szCs w:val="20"/>
        </w:rPr>
        <w:t xml:space="preserve">des </w:t>
      </w:r>
      <w:r w:rsidR="003974BA" w:rsidRPr="00F81E03">
        <w:rPr>
          <w:rFonts w:ascii="Marianne" w:hAnsi="Marianne"/>
          <w:noProof/>
          <w:sz w:val="20"/>
          <w:szCs w:val="20"/>
        </w:rPr>
        <w:t>Actifs Numériques</w:t>
      </w:r>
      <w:r w:rsidR="003974BA" w:rsidRPr="00F81E03">
        <w:rPr>
          <w:rFonts w:ascii="Marianne" w:hAnsi="Marianne"/>
          <w:sz w:val="20"/>
          <w:szCs w:val="20"/>
        </w:rPr>
        <w:t xml:space="preserve"> </w:t>
      </w:r>
      <w:r w:rsidRPr="00F81E03">
        <w:rPr>
          <w:rFonts w:ascii="Marianne" w:hAnsi="Marianne"/>
          <w:sz w:val="20"/>
          <w:szCs w:val="20"/>
        </w:rPr>
        <w:t>conservés</w:t>
      </w:r>
      <w:r w:rsidR="0097161B">
        <w:rPr>
          <w:rFonts w:ascii="Marianne" w:hAnsi="Marianne"/>
          <w:sz w:val="20"/>
          <w:szCs w:val="20"/>
        </w:rPr>
        <w:t> ;</w:t>
      </w:r>
    </w:p>
    <w:p w14:paraId="4F1711C2" w14:textId="77777777" w:rsidR="006E758E" w:rsidRDefault="0097161B" w:rsidP="00346B3A">
      <w:pPr>
        <w:rPr>
          <w:rFonts w:ascii="Marianne" w:hAnsi="Marianne"/>
          <w:sz w:val="20"/>
          <w:szCs w:val="20"/>
        </w:rPr>
      </w:pPr>
      <w:r w:rsidRPr="00F81E03">
        <w:rPr>
          <w:rFonts w:ascii="Marianne" w:hAnsi="Marianne"/>
          <w:sz w:val="20"/>
          <w:szCs w:val="20"/>
        </w:rPr>
        <w:t xml:space="preserve">- </w:t>
      </w:r>
      <w:r w:rsidR="0099440E" w:rsidRPr="00F81E03">
        <w:rPr>
          <w:rFonts w:ascii="Marianne" w:hAnsi="Marianne"/>
          <w:sz w:val="20"/>
          <w:szCs w:val="20"/>
        </w:rPr>
        <w:t xml:space="preserve">Disposer d’une assurance </w:t>
      </w:r>
      <w:r w:rsidRPr="00F81E03">
        <w:rPr>
          <w:rFonts w:ascii="Marianne" w:hAnsi="Marianne"/>
          <w:sz w:val="20"/>
          <w:szCs w:val="20"/>
        </w:rPr>
        <w:t>contre pertes liées au piratage ou à un incident technique ;</w:t>
      </w:r>
    </w:p>
    <w:p w14:paraId="693ADBA4" w14:textId="19AAF8CA" w:rsidR="00346B3A" w:rsidRPr="00F81E03" w:rsidRDefault="00346B3A" w:rsidP="00346B3A">
      <w:pPr>
        <w:rPr>
          <w:rFonts w:ascii="Marianne" w:hAnsi="Marianne"/>
          <w:sz w:val="20"/>
          <w:szCs w:val="20"/>
        </w:rPr>
      </w:pPr>
      <w:r w:rsidRPr="00F81E03">
        <w:rPr>
          <w:rFonts w:ascii="Marianne" w:hAnsi="Marianne"/>
          <w:sz w:val="20"/>
          <w:szCs w:val="20"/>
        </w:rPr>
        <w:t>- Utiliser des portefeuilles sécurisés</w:t>
      </w:r>
      <w:r w:rsidR="00851CAA">
        <w:rPr>
          <w:rFonts w:ascii="Marianne" w:hAnsi="Marianne"/>
          <w:sz w:val="20"/>
          <w:szCs w:val="20"/>
        </w:rPr>
        <w:t xml:space="preserve"> </w:t>
      </w:r>
      <w:r w:rsidRPr="00F81E03">
        <w:rPr>
          <w:rFonts w:ascii="Marianne" w:hAnsi="Marianne"/>
          <w:sz w:val="20"/>
          <w:szCs w:val="20"/>
        </w:rPr>
        <w:t>;</w:t>
      </w:r>
    </w:p>
    <w:p w14:paraId="79603CEB" w14:textId="77777777" w:rsidR="00346B3A" w:rsidRPr="00F81E03" w:rsidRDefault="00346B3A" w:rsidP="0099440E">
      <w:pPr>
        <w:jc w:val="both"/>
        <w:rPr>
          <w:rFonts w:ascii="Marianne" w:hAnsi="Marianne"/>
          <w:sz w:val="20"/>
          <w:szCs w:val="20"/>
        </w:rPr>
      </w:pPr>
      <w:r w:rsidRPr="00F81E03">
        <w:rPr>
          <w:rFonts w:ascii="Marianne" w:hAnsi="Marianne"/>
          <w:sz w:val="20"/>
          <w:szCs w:val="20"/>
        </w:rPr>
        <w:t>- Respecter les obligations RGPD pour les données collectées et traitées ;</w:t>
      </w:r>
    </w:p>
    <w:p w14:paraId="7C0DFB54" w14:textId="41A930FF" w:rsidR="00346B3A" w:rsidRPr="00F81E03" w:rsidRDefault="00346B3A" w:rsidP="0099440E">
      <w:pPr>
        <w:jc w:val="both"/>
        <w:rPr>
          <w:rFonts w:ascii="Marianne" w:hAnsi="Marianne"/>
          <w:sz w:val="20"/>
          <w:szCs w:val="20"/>
        </w:rPr>
      </w:pPr>
      <w:r w:rsidRPr="00F81E03">
        <w:rPr>
          <w:rFonts w:ascii="Marianne" w:hAnsi="Marianne"/>
          <w:sz w:val="20"/>
          <w:szCs w:val="20"/>
        </w:rPr>
        <w:t>- Assurer la conformité avec la réglementation LCB-FT (KYC, surveillance, déclaration TRACFIN</w:t>
      </w:r>
      <w:proofErr w:type="gramStart"/>
      <w:r w:rsidRPr="00F81E03">
        <w:rPr>
          <w:rFonts w:ascii="Marianne" w:hAnsi="Marianne"/>
          <w:sz w:val="20"/>
          <w:szCs w:val="20"/>
        </w:rPr>
        <w:t>);</w:t>
      </w:r>
      <w:proofErr w:type="gramEnd"/>
    </w:p>
    <w:p w14:paraId="3F6FBE60" w14:textId="667AA33D" w:rsidR="00346B3A" w:rsidRPr="00F81E03" w:rsidRDefault="00346B3A" w:rsidP="0099440E">
      <w:pPr>
        <w:jc w:val="both"/>
        <w:rPr>
          <w:rFonts w:ascii="Marianne" w:hAnsi="Marianne"/>
          <w:sz w:val="20"/>
          <w:szCs w:val="20"/>
        </w:rPr>
      </w:pPr>
      <w:r w:rsidRPr="00F81E03">
        <w:rPr>
          <w:rFonts w:ascii="Marianne" w:hAnsi="Marianne"/>
          <w:sz w:val="20"/>
          <w:szCs w:val="20"/>
        </w:rPr>
        <w:t xml:space="preserve">- Justifier </w:t>
      </w:r>
      <w:r w:rsidR="00376BFA">
        <w:rPr>
          <w:rFonts w:ascii="Marianne" w:hAnsi="Marianne"/>
          <w:sz w:val="20"/>
          <w:szCs w:val="20"/>
        </w:rPr>
        <w:t xml:space="preserve">au besoin </w:t>
      </w:r>
      <w:r w:rsidRPr="00F81E03">
        <w:rPr>
          <w:rFonts w:ascii="Marianne" w:hAnsi="Marianne"/>
          <w:sz w:val="20"/>
          <w:szCs w:val="20"/>
        </w:rPr>
        <w:t>du choix des plateformes utilisées pour les ventes en fonction de critères de conformité, transparence, liquidité ;</w:t>
      </w:r>
    </w:p>
    <w:p w14:paraId="0EE5F8EE" w14:textId="63350F4E" w:rsidR="00346B3A" w:rsidRPr="00F81E03" w:rsidRDefault="00346B3A">
      <w:pPr>
        <w:jc w:val="both"/>
        <w:rPr>
          <w:rFonts w:ascii="Marianne" w:hAnsi="Marianne"/>
          <w:sz w:val="20"/>
          <w:szCs w:val="20"/>
        </w:rPr>
      </w:pPr>
      <w:r w:rsidRPr="00F81E03">
        <w:rPr>
          <w:rFonts w:ascii="Marianne" w:hAnsi="Marianne"/>
          <w:sz w:val="20"/>
          <w:szCs w:val="20"/>
        </w:rPr>
        <w:lastRenderedPageBreak/>
        <w:t>- Transmettre un rapport complet après chaque opération de vente (prix obtenus, frais imputés, montant reversé).</w:t>
      </w:r>
      <w:r w:rsidR="00BF1893">
        <w:rPr>
          <w:rFonts w:ascii="Marianne" w:hAnsi="Marianne"/>
          <w:sz w:val="20"/>
          <w:szCs w:val="20"/>
        </w:rPr>
        <w:t xml:space="preserve"> Au besoin, ce rapport mentionnera l’identité de l’acquéreur sur demande de </w:t>
      </w:r>
      <w:r w:rsidR="0099440E">
        <w:rPr>
          <w:rFonts w:ascii="Marianne" w:hAnsi="Marianne"/>
          <w:sz w:val="20"/>
          <w:szCs w:val="20"/>
        </w:rPr>
        <w:t>l’</w:t>
      </w:r>
      <w:r w:rsidR="003D10D3">
        <w:rPr>
          <w:rFonts w:ascii="Marianne" w:hAnsi="Marianne"/>
          <w:sz w:val="20"/>
          <w:szCs w:val="20"/>
        </w:rPr>
        <w:t>AGRASC</w:t>
      </w:r>
      <w:r w:rsidR="00BF1893">
        <w:rPr>
          <w:rFonts w:ascii="Marianne" w:hAnsi="Marianne"/>
          <w:sz w:val="20"/>
          <w:szCs w:val="20"/>
        </w:rPr>
        <w:t>.</w:t>
      </w:r>
    </w:p>
    <w:p w14:paraId="316F8AFC" w14:textId="1F82DEFB" w:rsidR="00346B3A" w:rsidRPr="00F81E03" w:rsidRDefault="00346B3A">
      <w:pPr>
        <w:jc w:val="both"/>
        <w:rPr>
          <w:rFonts w:ascii="Marianne" w:hAnsi="Marianne"/>
          <w:sz w:val="20"/>
          <w:szCs w:val="20"/>
        </w:rPr>
      </w:pPr>
      <w:r w:rsidRPr="00F81E03">
        <w:rPr>
          <w:rFonts w:ascii="Marianne" w:hAnsi="Marianne"/>
          <w:sz w:val="20"/>
          <w:szCs w:val="20"/>
        </w:rPr>
        <w:t>- Plateforme de vente concurrentielle, traçable, sécurisée ;</w:t>
      </w:r>
    </w:p>
    <w:p w14:paraId="56870318" w14:textId="0F270CD3" w:rsidR="009543E1" w:rsidRDefault="00346B3A">
      <w:pPr>
        <w:jc w:val="both"/>
        <w:rPr>
          <w:rFonts w:ascii="Marianne" w:hAnsi="Marianne"/>
          <w:iCs/>
          <w:sz w:val="20"/>
          <w:szCs w:val="20"/>
        </w:rPr>
      </w:pPr>
      <w:r w:rsidRPr="00F81E03">
        <w:rPr>
          <w:rFonts w:ascii="Marianne" w:hAnsi="Marianne"/>
          <w:sz w:val="20"/>
          <w:szCs w:val="20"/>
        </w:rPr>
        <w:t xml:space="preserve">- </w:t>
      </w:r>
      <w:r w:rsidRPr="00F81E03">
        <w:rPr>
          <w:rFonts w:ascii="Marianne" w:hAnsi="Marianne"/>
          <w:iCs/>
          <w:sz w:val="20"/>
          <w:szCs w:val="20"/>
        </w:rPr>
        <w:t xml:space="preserve">Le prestataire devra fournir </w:t>
      </w:r>
      <w:r w:rsidR="00DC100B">
        <w:rPr>
          <w:rFonts w:ascii="Marianne" w:hAnsi="Marianne"/>
          <w:iCs/>
          <w:sz w:val="20"/>
          <w:szCs w:val="20"/>
        </w:rPr>
        <w:t>un Outil de gestion</w:t>
      </w:r>
      <w:r w:rsidRPr="00F81E03">
        <w:rPr>
          <w:rFonts w:ascii="Marianne" w:hAnsi="Marianne"/>
          <w:iCs/>
          <w:sz w:val="20"/>
          <w:szCs w:val="20"/>
        </w:rPr>
        <w:t xml:space="preserve"> de suivi </w:t>
      </w:r>
      <w:r w:rsidR="005D050D">
        <w:rPr>
          <w:rFonts w:ascii="Marianne" w:hAnsi="Marianne"/>
          <w:iCs/>
          <w:sz w:val="20"/>
          <w:szCs w:val="20"/>
        </w:rPr>
        <w:t xml:space="preserve">en temps réel des opérations </w:t>
      </w:r>
      <w:r w:rsidRPr="00F81E03">
        <w:rPr>
          <w:rFonts w:ascii="Marianne" w:hAnsi="Marianne"/>
          <w:iCs/>
          <w:sz w:val="20"/>
          <w:szCs w:val="20"/>
        </w:rPr>
        <w:t>permettant à l’</w:t>
      </w:r>
      <w:r w:rsidR="003D10D3">
        <w:rPr>
          <w:rFonts w:ascii="Marianne" w:hAnsi="Marianne"/>
          <w:iCs/>
          <w:sz w:val="20"/>
          <w:szCs w:val="20"/>
        </w:rPr>
        <w:t>AGRASC</w:t>
      </w:r>
      <w:r w:rsidRPr="00F81E03">
        <w:rPr>
          <w:rFonts w:ascii="Marianne" w:hAnsi="Marianne"/>
          <w:iCs/>
          <w:sz w:val="20"/>
          <w:szCs w:val="20"/>
        </w:rPr>
        <w:t xml:space="preserve"> de contrôler les Opérations de Vente. </w:t>
      </w:r>
    </w:p>
    <w:p w14:paraId="22019542" w14:textId="6ACE4EAF" w:rsidR="00695331" w:rsidRPr="00F81E03" w:rsidRDefault="00695331" w:rsidP="00695331">
      <w:pPr>
        <w:rPr>
          <w:rFonts w:ascii="Marianne" w:hAnsi="Marianne"/>
          <w:b/>
          <w:position w:val="1"/>
          <w:sz w:val="20"/>
          <w:szCs w:val="20"/>
        </w:rPr>
      </w:pPr>
      <w:r w:rsidRPr="00F81E03">
        <w:rPr>
          <w:rFonts w:ascii="Marianne" w:hAnsi="Marianne"/>
          <w:b/>
          <w:position w:val="1"/>
          <w:sz w:val="20"/>
          <w:szCs w:val="20"/>
        </w:rPr>
        <w:t xml:space="preserve">Article </w:t>
      </w:r>
      <w:r w:rsidR="006B37BD">
        <w:rPr>
          <w:rFonts w:ascii="Marianne" w:hAnsi="Marianne"/>
          <w:b/>
          <w:position w:val="1"/>
          <w:sz w:val="20"/>
          <w:szCs w:val="20"/>
        </w:rPr>
        <w:t>7</w:t>
      </w:r>
      <w:r w:rsidRPr="00F81E03">
        <w:rPr>
          <w:rFonts w:ascii="Marianne" w:hAnsi="Marianne"/>
          <w:b/>
          <w:position w:val="1"/>
          <w:sz w:val="20"/>
          <w:szCs w:val="20"/>
        </w:rPr>
        <w:t xml:space="preserve"> – </w:t>
      </w:r>
      <w:r>
        <w:rPr>
          <w:rFonts w:ascii="Marianne" w:hAnsi="Marianne"/>
          <w:b/>
          <w:position w:val="1"/>
          <w:sz w:val="20"/>
          <w:szCs w:val="20"/>
        </w:rPr>
        <w:t>Engagements de service (SLA)</w:t>
      </w:r>
    </w:p>
    <w:p w14:paraId="73819BDA" w14:textId="02D9225F" w:rsidR="00695331" w:rsidRPr="00695331" w:rsidRDefault="00695331" w:rsidP="00695331">
      <w:pPr>
        <w:rPr>
          <w:rFonts w:ascii="Marianne" w:hAnsi="Marianne"/>
          <w:iCs/>
          <w:sz w:val="20"/>
          <w:szCs w:val="20"/>
        </w:rPr>
      </w:pPr>
      <w:r w:rsidRPr="00695331">
        <w:rPr>
          <w:rFonts w:ascii="Marianne" w:hAnsi="Marianne"/>
          <w:iCs/>
          <w:sz w:val="20"/>
          <w:szCs w:val="20"/>
        </w:rPr>
        <w:t>Le titulaire s’engage à respecter les engagements de service suivants :</w:t>
      </w:r>
    </w:p>
    <w:p w14:paraId="7ECFAEF3" w14:textId="49E2D54F" w:rsidR="00695331" w:rsidRPr="00851CAA" w:rsidRDefault="00695331" w:rsidP="00C300E5">
      <w:pPr>
        <w:pStyle w:val="Paragraphedeliste"/>
        <w:numPr>
          <w:ilvl w:val="0"/>
          <w:numId w:val="1"/>
        </w:numPr>
        <w:rPr>
          <w:rFonts w:ascii="Marianne" w:hAnsi="Marianne"/>
          <w:iCs/>
          <w:sz w:val="20"/>
          <w:szCs w:val="20"/>
        </w:rPr>
      </w:pPr>
      <w:bookmarkStart w:id="5" w:name="_Hlk195632165"/>
      <w:r w:rsidRPr="00851CAA">
        <w:rPr>
          <w:rFonts w:ascii="Marianne" w:hAnsi="Marianne"/>
          <w:iCs/>
          <w:sz w:val="20"/>
          <w:szCs w:val="20"/>
        </w:rPr>
        <w:t xml:space="preserve">Délai maximum de </w:t>
      </w:r>
      <w:r w:rsidR="009B6515">
        <w:rPr>
          <w:rFonts w:ascii="Marianne" w:hAnsi="Marianne"/>
          <w:iCs/>
          <w:sz w:val="20"/>
          <w:szCs w:val="20"/>
        </w:rPr>
        <w:t>prise en compte</w:t>
      </w:r>
      <w:r w:rsidR="009B6515" w:rsidRPr="00851CAA">
        <w:rPr>
          <w:rFonts w:ascii="Marianne" w:hAnsi="Marianne"/>
          <w:iCs/>
          <w:sz w:val="20"/>
          <w:szCs w:val="20"/>
        </w:rPr>
        <w:t xml:space="preserve"> </w:t>
      </w:r>
      <w:r w:rsidRPr="00851CAA">
        <w:rPr>
          <w:rFonts w:ascii="Marianne" w:hAnsi="Marianne"/>
          <w:iCs/>
          <w:sz w:val="20"/>
          <w:szCs w:val="20"/>
        </w:rPr>
        <w:t>d’une instruction de vente : 5 jours ouvrés.</w:t>
      </w:r>
    </w:p>
    <w:p w14:paraId="5CD37FA4" w14:textId="57B8AD2F" w:rsidR="00695331" w:rsidRPr="00851CAA" w:rsidRDefault="00695331" w:rsidP="00C300E5">
      <w:pPr>
        <w:pStyle w:val="Paragraphedeliste"/>
        <w:numPr>
          <w:ilvl w:val="0"/>
          <w:numId w:val="1"/>
        </w:numPr>
        <w:rPr>
          <w:rFonts w:ascii="Marianne" w:hAnsi="Marianne"/>
          <w:iCs/>
          <w:sz w:val="20"/>
          <w:szCs w:val="20"/>
        </w:rPr>
      </w:pPr>
      <w:r w:rsidRPr="00851CAA">
        <w:rPr>
          <w:rFonts w:ascii="Marianne" w:hAnsi="Marianne"/>
          <w:iCs/>
          <w:sz w:val="20"/>
          <w:szCs w:val="20"/>
        </w:rPr>
        <w:t>Délai maximum de virement des fonds après la vente : 5 jours ouvrés.</w:t>
      </w:r>
    </w:p>
    <w:p w14:paraId="2FD98D23" w14:textId="5D266BA0" w:rsidR="00695331" w:rsidRPr="00851CAA" w:rsidRDefault="00695331" w:rsidP="00C300E5">
      <w:pPr>
        <w:pStyle w:val="Paragraphedeliste"/>
        <w:numPr>
          <w:ilvl w:val="0"/>
          <w:numId w:val="1"/>
        </w:numPr>
        <w:rPr>
          <w:rFonts w:ascii="Marianne" w:hAnsi="Marianne"/>
          <w:iCs/>
          <w:sz w:val="20"/>
          <w:szCs w:val="20"/>
        </w:rPr>
      </w:pPr>
      <w:r w:rsidRPr="00851CAA">
        <w:rPr>
          <w:rFonts w:ascii="Marianne" w:hAnsi="Marianne"/>
          <w:iCs/>
          <w:sz w:val="20"/>
          <w:szCs w:val="20"/>
        </w:rPr>
        <w:t>Temps de réponse aux sollicitations de l’</w:t>
      </w:r>
      <w:r w:rsidR="003D10D3">
        <w:rPr>
          <w:rFonts w:ascii="Marianne" w:hAnsi="Marianne"/>
          <w:iCs/>
          <w:sz w:val="20"/>
          <w:szCs w:val="20"/>
        </w:rPr>
        <w:t>AGRASC</w:t>
      </w:r>
      <w:r w:rsidRPr="00851CAA">
        <w:rPr>
          <w:rFonts w:ascii="Marianne" w:hAnsi="Marianne"/>
          <w:iCs/>
          <w:sz w:val="20"/>
          <w:szCs w:val="20"/>
        </w:rPr>
        <w:t xml:space="preserve"> : inférieur à 4 heures ouvrées.</w:t>
      </w:r>
    </w:p>
    <w:p w14:paraId="72DD6DE9" w14:textId="671CC07D" w:rsidR="00695331" w:rsidRDefault="00695331" w:rsidP="00C300E5">
      <w:pPr>
        <w:pStyle w:val="Paragraphedeliste"/>
        <w:numPr>
          <w:ilvl w:val="0"/>
          <w:numId w:val="1"/>
        </w:numPr>
        <w:rPr>
          <w:rFonts w:ascii="Marianne" w:hAnsi="Marianne"/>
          <w:iCs/>
          <w:sz w:val="20"/>
          <w:szCs w:val="20"/>
        </w:rPr>
      </w:pPr>
      <w:r w:rsidRPr="00851CAA">
        <w:rPr>
          <w:rFonts w:ascii="Marianne" w:hAnsi="Marianne"/>
          <w:iCs/>
          <w:sz w:val="20"/>
          <w:szCs w:val="20"/>
        </w:rPr>
        <w:t>Transmission d’un rapport d’exécution dans les 5 jours ouvrés suivant la vente.</w:t>
      </w:r>
    </w:p>
    <w:p w14:paraId="55116CC7" w14:textId="45D55939" w:rsidR="00DF6D33" w:rsidRPr="00471367" w:rsidRDefault="00DF6D33" w:rsidP="00640224">
      <w:pPr>
        <w:pStyle w:val="Paragraphedeliste"/>
        <w:numPr>
          <w:ilvl w:val="0"/>
          <w:numId w:val="1"/>
        </w:numPr>
        <w:rPr>
          <w:rFonts w:ascii="Marianne" w:hAnsi="Marianne"/>
          <w:iCs/>
          <w:sz w:val="20"/>
          <w:szCs w:val="20"/>
        </w:rPr>
      </w:pPr>
      <w:r w:rsidRPr="00851CAA">
        <w:rPr>
          <w:rFonts w:ascii="Marianne" w:hAnsi="Marianne"/>
          <w:iCs/>
          <w:sz w:val="20"/>
          <w:szCs w:val="20"/>
        </w:rPr>
        <w:t xml:space="preserve">Disponibilité de </w:t>
      </w:r>
      <w:r w:rsidR="00DC100B">
        <w:rPr>
          <w:rFonts w:ascii="Marianne" w:hAnsi="Marianne"/>
          <w:iCs/>
          <w:sz w:val="20"/>
          <w:szCs w:val="20"/>
        </w:rPr>
        <w:t>l’Outil de gestion</w:t>
      </w:r>
      <w:r w:rsidRPr="00851CAA">
        <w:rPr>
          <w:rFonts w:ascii="Marianne" w:hAnsi="Marianne"/>
          <w:iCs/>
          <w:sz w:val="20"/>
          <w:szCs w:val="20"/>
        </w:rPr>
        <w:t xml:space="preserve"> en ligne : </w:t>
      </w:r>
      <w:r>
        <w:rPr>
          <w:rFonts w:ascii="Marianne" w:hAnsi="Marianne"/>
          <w:iCs/>
          <w:sz w:val="20"/>
          <w:szCs w:val="20"/>
        </w:rPr>
        <w:t>98</w:t>
      </w:r>
      <w:r w:rsidRPr="00851CAA">
        <w:rPr>
          <w:rFonts w:ascii="Marianne" w:hAnsi="Marianne"/>
          <w:iCs/>
          <w:sz w:val="20"/>
          <w:szCs w:val="20"/>
        </w:rPr>
        <w:t xml:space="preserve"> % sur une base mensuelle.</w:t>
      </w:r>
    </w:p>
    <w:bookmarkEnd w:id="5"/>
    <w:p w14:paraId="077A7EAB" w14:textId="3D7E483C" w:rsidR="008853A0" w:rsidRPr="008853A0" w:rsidRDefault="00BF0525" w:rsidP="0099440E">
      <w:pPr>
        <w:jc w:val="both"/>
        <w:rPr>
          <w:rFonts w:ascii="Marianne" w:eastAsiaTheme="minorEastAsia" w:hAnsi="Marianne" w:cstheme="minorBidi"/>
          <w:sz w:val="20"/>
          <w:szCs w:val="20"/>
          <w:lang w:eastAsia="en-US"/>
        </w:rPr>
      </w:pPr>
      <w:r>
        <w:rPr>
          <w:rFonts w:ascii="Marianne" w:hAnsi="Marianne"/>
          <w:sz w:val="20"/>
          <w:szCs w:val="20"/>
        </w:rPr>
        <w:t xml:space="preserve">Ces engagements constituent des exigences minimales contractuelles. </w:t>
      </w:r>
      <w:r w:rsidR="008853A0" w:rsidRPr="008853A0">
        <w:rPr>
          <w:rFonts w:ascii="Marianne" w:hAnsi="Marianne"/>
          <w:sz w:val="20"/>
          <w:szCs w:val="20"/>
        </w:rPr>
        <w:t xml:space="preserve">Les manquements aux engagements de service feront l’objet des pénalités prévues à l’article 8 du CCAP, </w:t>
      </w:r>
      <w:r w:rsidR="008853A0">
        <w:rPr>
          <w:rFonts w:ascii="Marianne" w:hAnsi="Marianne"/>
          <w:sz w:val="20"/>
          <w:szCs w:val="20"/>
        </w:rPr>
        <w:t>en application des articles 20.1 et 20.2 du CCAG-PI.</w:t>
      </w:r>
    </w:p>
    <w:p w14:paraId="473D9F69" w14:textId="56FE0194" w:rsidR="00662172" w:rsidRDefault="00662172" w:rsidP="00662172">
      <w:pPr>
        <w:rPr>
          <w:rFonts w:ascii="Marianne" w:hAnsi="Marianne"/>
          <w:b/>
          <w:position w:val="1"/>
          <w:sz w:val="20"/>
          <w:szCs w:val="20"/>
        </w:rPr>
      </w:pPr>
      <w:r w:rsidRPr="00F81E03">
        <w:rPr>
          <w:rFonts w:ascii="Marianne" w:hAnsi="Marianne"/>
          <w:b/>
          <w:position w:val="1"/>
          <w:sz w:val="20"/>
          <w:szCs w:val="20"/>
        </w:rPr>
        <w:t xml:space="preserve">Article </w:t>
      </w:r>
      <w:r>
        <w:rPr>
          <w:rFonts w:ascii="Marianne" w:hAnsi="Marianne"/>
          <w:b/>
          <w:position w:val="1"/>
          <w:sz w:val="20"/>
          <w:szCs w:val="20"/>
        </w:rPr>
        <w:t>8</w:t>
      </w:r>
      <w:r w:rsidRPr="00F81E03">
        <w:rPr>
          <w:rFonts w:ascii="Marianne" w:hAnsi="Marianne"/>
          <w:b/>
          <w:position w:val="1"/>
          <w:sz w:val="20"/>
          <w:szCs w:val="20"/>
        </w:rPr>
        <w:t xml:space="preserve"> – </w:t>
      </w:r>
      <w:r>
        <w:rPr>
          <w:rFonts w:ascii="Marianne" w:hAnsi="Marianne"/>
          <w:b/>
          <w:position w:val="1"/>
          <w:sz w:val="20"/>
          <w:szCs w:val="20"/>
        </w:rPr>
        <w:t>Contrôle et audit de l’</w:t>
      </w:r>
      <w:r w:rsidR="0004333B">
        <w:rPr>
          <w:rFonts w:ascii="Marianne" w:hAnsi="Marianne"/>
          <w:b/>
          <w:position w:val="1"/>
          <w:sz w:val="20"/>
          <w:szCs w:val="20"/>
        </w:rPr>
        <w:t>exé</w:t>
      </w:r>
      <w:r>
        <w:rPr>
          <w:rFonts w:ascii="Marianne" w:hAnsi="Marianne"/>
          <w:b/>
          <w:position w:val="1"/>
          <w:sz w:val="20"/>
          <w:szCs w:val="20"/>
        </w:rPr>
        <w:t>cution du marché</w:t>
      </w:r>
    </w:p>
    <w:p w14:paraId="2D7DFB7A" w14:textId="5936E016" w:rsidR="00662172" w:rsidRDefault="00662172" w:rsidP="00662172">
      <w:pPr>
        <w:rPr>
          <w:rFonts w:ascii="Marianne" w:hAnsi="Marianne"/>
          <w:bCs/>
          <w:position w:val="1"/>
          <w:sz w:val="20"/>
          <w:szCs w:val="20"/>
        </w:rPr>
      </w:pPr>
      <w:r w:rsidRPr="00662172">
        <w:rPr>
          <w:rFonts w:ascii="Marianne" w:hAnsi="Marianne"/>
          <w:bCs/>
          <w:position w:val="1"/>
          <w:sz w:val="20"/>
          <w:szCs w:val="20"/>
        </w:rPr>
        <w:t>L</w:t>
      </w:r>
      <w:r>
        <w:rPr>
          <w:rFonts w:ascii="Marianne" w:hAnsi="Marianne"/>
          <w:bCs/>
          <w:position w:val="1"/>
          <w:sz w:val="20"/>
          <w:szCs w:val="20"/>
        </w:rPr>
        <w:t>’AGRASC ou toute personne mandatée par elle, se réserve le droit de procéder à tout moment à des opérations de contrôle ou d’audit portant sur l’exécution du marché, notamment en ce qui concerne :</w:t>
      </w:r>
    </w:p>
    <w:p w14:paraId="293F9D83" w14:textId="3DE256AB" w:rsidR="00662172" w:rsidRDefault="00662172" w:rsidP="00C300E5">
      <w:pPr>
        <w:pStyle w:val="Paragraphedeliste"/>
        <w:numPr>
          <w:ilvl w:val="0"/>
          <w:numId w:val="1"/>
        </w:numPr>
        <w:rPr>
          <w:rFonts w:ascii="Marianne" w:hAnsi="Marianne"/>
          <w:bCs/>
          <w:position w:val="1"/>
          <w:sz w:val="20"/>
          <w:szCs w:val="20"/>
        </w:rPr>
      </w:pPr>
      <w:r>
        <w:rPr>
          <w:rFonts w:ascii="Marianne" w:hAnsi="Marianne"/>
          <w:bCs/>
          <w:position w:val="1"/>
          <w:sz w:val="20"/>
          <w:szCs w:val="20"/>
        </w:rPr>
        <w:t>Le respect des obligations contractuelles et techniques définies au présent CCTP e</w:t>
      </w:r>
      <w:r w:rsidR="0004333B">
        <w:rPr>
          <w:rFonts w:ascii="Marianne" w:hAnsi="Marianne"/>
          <w:bCs/>
          <w:position w:val="1"/>
          <w:sz w:val="20"/>
          <w:szCs w:val="20"/>
        </w:rPr>
        <w:t>t</w:t>
      </w:r>
      <w:r>
        <w:rPr>
          <w:rFonts w:ascii="Marianne" w:hAnsi="Marianne"/>
          <w:bCs/>
          <w:position w:val="1"/>
          <w:sz w:val="20"/>
          <w:szCs w:val="20"/>
        </w:rPr>
        <w:t xml:space="preserve"> au CCAP ;</w:t>
      </w:r>
    </w:p>
    <w:p w14:paraId="685BA236" w14:textId="3765C9B0" w:rsidR="00662172" w:rsidRDefault="00662172" w:rsidP="00C300E5">
      <w:pPr>
        <w:pStyle w:val="Paragraphedeliste"/>
        <w:numPr>
          <w:ilvl w:val="0"/>
          <w:numId w:val="1"/>
        </w:numPr>
        <w:rPr>
          <w:rFonts w:ascii="Marianne" w:hAnsi="Marianne"/>
          <w:bCs/>
          <w:position w:val="1"/>
          <w:sz w:val="20"/>
          <w:szCs w:val="20"/>
        </w:rPr>
      </w:pPr>
      <w:r>
        <w:rPr>
          <w:rFonts w:ascii="Marianne" w:hAnsi="Marianne"/>
          <w:bCs/>
          <w:position w:val="1"/>
          <w:sz w:val="20"/>
          <w:szCs w:val="20"/>
        </w:rPr>
        <w:t>La conformité des prestations réalisées, en particulier celles relatives à la conservation, la vente, le transfert et le suivi des cryptoactifs ;</w:t>
      </w:r>
    </w:p>
    <w:p w14:paraId="56F73A81" w14:textId="66826AAB" w:rsidR="00662172" w:rsidRDefault="00662172" w:rsidP="00C300E5">
      <w:pPr>
        <w:pStyle w:val="Paragraphedeliste"/>
        <w:numPr>
          <w:ilvl w:val="0"/>
          <w:numId w:val="1"/>
        </w:numPr>
        <w:rPr>
          <w:rFonts w:ascii="Marianne" w:hAnsi="Marianne"/>
          <w:bCs/>
          <w:position w:val="1"/>
          <w:sz w:val="20"/>
          <w:szCs w:val="20"/>
        </w:rPr>
      </w:pPr>
      <w:r>
        <w:rPr>
          <w:rFonts w:ascii="Marianne" w:hAnsi="Marianne"/>
          <w:bCs/>
          <w:position w:val="1"/>
          <w:sz w:val="20"/>
          <w:szCs w:val="20"/>
        </w:rPr>
        <w:t xml:space="preserve">La disponibilité et la fiabilité des interfaces de </w:t>
      </w:r>
      <w:proofErr w:type="spellStart"/>
      <w:r>
        <w:rPr>
          <w:rFonts w:ascii="Marianne" w:hAnsi="Marianne"/>
          <w:bCs/>
          <w:position w:val="1"/>
          <w:sz w:val="20"/>
          <w:szCs w:val="20"/>
        </w:rPr>
        <w:t>reporting</w:t>
      </w:r>
      <w:proofErr w:type="spellEnd"/>
      <w:r>
        <w:rPr>
          <w:rFonts w:ascii="Marianne" w:hAnsi="Marianne"/>
          <w:bCs/>
          <w:position w:val="1"/>
          <w:sz w:val="20"/>
          <w:szCs w:val="20"/>
        </w:rPr>
        <w:t xml:space="preserve"> mises à disposition ;</w:t>
      </w:r>
    </w:p>
    <w:p w14:paraId="34431CA1" w14:textId="7675B19E" w:rsidR="00662172" w:rsidRDefault="00662172" w:rsidP="00C300E5">
      <w:pPr>
        <w:pStyle w:val="Paragraphedeliste"/>
        <w:numPr>
          <w:ilvl w:val="0"/>
          <w:numId w:val="1"/>
        </w:numPr>
        <w:rPr>
          <w:rFonts w:ascii="Marianne" w:hAnsi="Marianne"/>
          <w:bCs/>
          <w:position w:val="1"/>
          <w:sz w:val="20"/>
          <w:szCs w:val="20"/>
        </w:rPr>
      </w:pPr>
      <w:r>
        <w:rPr>
          <w:rFonts w:ascii="Marianne" w:hAnsi="Marianne"/>
          <w:bCs/>
          <w:position w:val="1"/>
          <w:sz w:val="20"/>
          <w:szCs w:val="20"/>
        </w:rPr>
        <w:t>La traçabilité des opérations effectuées pour le compte de l’AGRASC.</w:t>
      </w:r>
    </w:p>
    <w:p w14:paraId="1C2BE6E6" w14:textId="437D85BD" w:rsidR="00662172" w:rsidRDefault="00662172" w:rsidP="00662172">
      <w:pPr>
        <w:ind w:left="360"/>
        <w:rPr>
          <w:rFonts w:ascii="Marianne" w:hAnsi="Marianne"/>
          <w:bCs/>
          <w:position w:val="1"/>
          <w:sz w:val="20"/>
          <w:szCs w:val="20"/>
        </w:rPr>
      </w:pPr>
      <w:r>
        <w:rPr>
          <w:rFonts w:ascii="Marianne" w:hAnsi="Marianne"/>
          <w:bCs/>
          <w:position w:val="1"/>
          <w:sz w:val="20"/>
          <w:szCs w:val="20"/>
        </w:rPr>
        <w:t>A ce titre, le Titulaire s’engage à fournir sans délai l’accès à l’ensemble de ces documents, données, éléments de preuve ou interfaces nécessaires à la réalisation de ces contrôles.</w:t>
      </w:r>
    </w:p>
    <w:p w14:paraId="41808092" w14:textId="01918023" w:rsidR="00662172" w:rsidRPr="00662172" w:rsidRDefault="00662172" w:rsidP="00662172">
      <w:pPr>
        <w:ind w:left="360"/>
        <w:rPr>
          <w:rFonts w:ascii="Marianne" w:hAnsi="Marianne"/>
          <w:bCs/>
          <w:position w:val="1"/>
          <w:sz w:val="20"/>
          <w:szCs w:val="20"/>
        </w:rPr>
      </w:pPr>
      <w:r>
        <w:rPr>
          <w:rFonts w:ascii="Marianne" w:hAnsi="Marianne"/>
          <w:bCs/>
          <w:position w:val="1"/>
          <w:sz w:val="20"/>
          <w:szCs w:val="20"/>
        </w:rPr>
        <w:t xml:space="preserve">Les conditions d’exercice de ce droit d’audit sont précisées dans l’article </w:t>
      </w:r>
      <w:r w:rsidR="004465D0">
        <w:rPr>
          <w:rFonts w:ascii="Marianne" w:hAnsi="Marianne"/>
          <w:bCs/>
          <w:position w:val="1"/>
          <w:sz w:val="20"/>
          <w:szCs w:val="20"/>
        </w:rPr>
        <w:t>6</w:t>
      </w:r>
      <w:r>
        <w:rPr>
          <w:rFonts w:ascii="Marianne" w:hAnsi="Marianne"/>
          <w:bCs/>
          <w:position w:val="1"/>
          <w:sz w:val="20"/>
          <w:szCs w:val="20"/>
        </w:rPr>
        <w:t xml:space="preserve"> du CCAP.</w:t>
      </w:r>
    </w:p>
    <w:p w14:paraId="13954402" w14:textId="51F80CC6" w:rsidR="00F42125" w:rsidRPr="00A02B1F" w:rsidRDefault="00F42125" w:rsidP="00F42125">
      <w:pPr>
        <w:rPr>
          <w:rFonts w:ascii="Marianne" w:hAnsi="Marianne"/>
          <w:b/>
          <w:position w:val="1"/>
          <w:sz w:val="20"/>
          <w:szCs w:val="20"/>
        </w:rPr>
      </w:pPr>
      <w:r w:rsidRPr="00A02B1F">
        <w:rPr>
          <w:rFonts w:ascii="Marianne" w:hAnsi="Marianne"/>
          <w:b/>
          <w:position w:val="1"/>
          <w:sz w:val="20"/>
          <w:szCs w:val="20"/>
        </w:rPr>
        <w:t>Article 9 – Fin du marché et obligations postérieures</w:t>
      </w:r>
    </w:p>
    <w:p w14:paraId="7E4B18C1" w14:textId="098A318A" w:rsidR="00695331" w:rsidRDefault="00F42125">
      <w:pPr>
        <w:jc w:val="both"/>
        <w:rPr>
          <w:rFonts w:ascii="Marianne" w:hAnsi="Marianne"/>
          <w:iCs/>
          <w:sz w:val="20"/>
          <w:szCs w:val="20"/>
        </w:rPr>
      </w:pPr>
      <w:r w:rsidRPr="00F42125">
        <w:rPr>
          <w:rFonts w:ascii="Marianne" w:hAnsi="Marianne"/>
          <w:iCs/>
          <w:sz w:val="20"/>
          <w:szCs w:val="20"/>
        </w:rPr>
        <w:lastRenderedPageBreak/>
        <w:t>À la fin du marché, le titulaire procède à la clôture technique et administrative de l’ensemble des outils ou comptes mis à disposition de l’AGRASC, notamment le compte client sécurisé et les dispositifs de conservation. Il remet à l’AGRASC l’ensemble des éléments nécessaires à la vérification du solde final, à l’archivage et à la traçabilité des opérations réalisées durant la période contractuelle.</w:t>
      </w:r>
    </w:p>
    <w:p w14:paraId="159B2A57" w14:textId="7CB40FB6" w:rsidR="00F42125" w:rsidRDefault="00F42125">
      <w:pPr>
        <w:jc w:val="both"/>
        <w:rPr>
          <w:rFonts w:ascii="Marianne" w:hAnsi="Marianne"/>
          <w:iCs/>
          <w:sz w:val="20"/>
          <w:szCs w:val="20"/>
        </w:rPr>
      </w:pPr>
    </w:p>
    <w:p w14:paraId="22CBBD98" w14:textId="77777777" w:rsidR="00F42125" w:rsidRPr="00F81E03" w:rsidRDefault="00F42125">
      <w:pPr>
        <w:jc w:val="both"/>
        <w:rPr>
          <w:rFonts w:ascii="Marianne" w:hAnsi="Marianne"/>
          <w:iCs/>
          <w:sz w:val="20"/>
          <w:szCs w:val="20"/>
        </w:rPr>
      </w:pPr>
    </w:p>
    <w:p w14:paraId="33686DC3" w14:textId="73B10A39" w:rsidR="0006224D" w:rsidRPr="00F81E03" w:rsidRDefault="0006224D">
      <w:pPr>
        <w:jc w:val="both"/>
        <w:rPr>
          <w:rFonts w:ascii="Marianne" w:hAnsi="Marianne"/>
          <w:b/>
          <w:position w:val="1"/>
          <w:sz w:val="20"/>
          <w:szCs w:val="20"/>
          <w:u w:val="single"/>
        </w:rPr>
      </w:pPr>
      <w:r w:rsidRPr="00F81E03">
        <w:rPr>
          <w:rFonts w:ascii="Marianne" w:hAnsi="Marianne"/>
          <w:b/>
          <w:position w:val="1"/>
          <w:sz w:val="20"/>
          <w:szCs w:val="20"/>
          <w:u w:val="single"/>
        </w:rPr>
        <w:t xml:space="preserve">Le </w:t>
      </w:r>
      <w:r w:rsidR="003974BA" w:rsidRPr="00F81E03">
        <w:rPr>
          <w:rFonts w:ascii="Marianne" w:hAnsi="Marianne"/>
          <w:b/>
          <w:position w:val="1"/>
          <w:sz w:val="20"/>
          <w:szCs w:val="20"/>
          <w:u w:val="single"/>
        </w:rPr>
        <w:t>T</w:t>
      </w:r>
      <w:r w:rsidRPr="00F81E03">
        <w:rPr>
          <w:rFonts w:ascii="Marianne" w:hAnsi="Marianne"/>
          <w:b/>
          <w:position w:val="1"/>
          <w:sz w:val="20"/>
          <w:szCs w:val="20"/>
          <w:u w:val="single"/>
        </w:rPr>
        <w:t xml:space="preserve">itulaire devra répondre à chaque item du </w:t>
      </w:r>
      <w:r w:rsidR="0026240B">
        <w:rPr>
          <w:rFonts w:ascii="Marianne" w:hAnsi="Marianne"/>
          <w:b/>
          <w:position w:val="1"/>
          <w:sz w:val="20"/>
          <w:szCs w:val="20"/>
          <w:u w:val="single"/>
        </w:rPr>
        <w:t>mémoire technique en respectant le plan donné.</w:t>
      </w:r>
      <w:r w:rsidRPr="00F81E03">
        <w:rPr>
          <w:rFonts w:ascii="Marianne" w:hAnsi="Marianne"/>
          <w:b/>
          <w:position w:val="1"/>
          <w:sz w:val="20"/>
          <w:szCs w:val="20"/>
          <w:u w:val="single"/>
        </w:rPr>
        <w:t xml:space="preserve"> </w:t>
      </w:r>
    </w:p>
    <w:p w14:paraId="4847A589" w14:textId="7D2CE5CD" w:rsidR="009E0EB4" w:rsidRDefault="009E0EB4">
      <w:pPr>
        <w:rPr>
          <w:rFonts w:ascii="Marianne" w:hAnsi="Marianne"/>
          <w:sz w:val="20"/>
          <w:szCs w:val="20"/>
        </w:rPr>
      </w:pPr>
    </w:p>
    <w:p w14:paraId="3E78EC00" w14:textId="7D7A7E0B" w:rsidR="00851CAA" w:rsidRDefault="00851CAA">
      <w:pPr>
        <w:rPr>
          <w:rFonts w:ascii="Marianne" w:hAnsi="Marianne"/>
          <w:sz w:val="20"/>
          <w:szCs w:val="20"/>
        </w:rPr>
      </w:pPr>
    </w:p>
    <w:p w14:paraId="5F4264C7" w14:textId="11211F01" w:rsidR="00851CAA" w:rsidRDefault="00851CAA">
      <w:pPr>
        <w:rPr>
          <w:rFonts w:ascii="Marianne" w:hAnsi="Marianne"/>
          <w:sz w:val="20"/>
          <w:szCs w:val="20"/>
        </w:rPr>
      </w:pPr>
    </w:p>
    <w:p w14:paraId="3EAF34BE" w14:textId="62872C85" w:rsidR="00851CAA" w:rsidRDefault="00851CAA">
      <w:pPr>
        <w:rPr>
          <w:rFonts w:ascii="Marianne" w:hAnsi="Marianne"/>
          <w:sz w:val="20"/>
          <w:szCs w:val="20"/>
        </w:rPr>
      </w:pPr>
    </w:p>
    <w:p w14:paraId="76C3DFCD" w14:textId="536DB47B" w:rsidR="00851CAA" w:rsidRDefault="00851CAA">
      <w:pPr>
        <w:rPr>
          <w:rFonts w:ascii="Marianne" w:hAnsi="Marianne"/>
          <w:sz w:val="20"/>
          <w:szCs w:val="20"/>
        </w:rPr>
      </w:pPr>
    </w:p>
    <w:p w14:paraId="32B1BA03" w14:textId="6739CB12" w:rsidR="00851CAA" w:rsidRDefault="00851CAA">
      <w:pPr>
        <w:rPr>
          <w:rFonts w:ascii="Marianne" w:hAnsi="Marianne"/>
          <w:sz w:val="20"/>
          <w:szCs w:val="20"/>
        </w:rPr>
      </w:pPr>
    </w:p>
    <w:p w14:paraId="2F306468" w14:textId="6E88AEB6" w:rsidR="00851CAA" w:rsidRDefault="00851CAA">
      <w:pPr>
        <w:rPr>
          <w:rFonts w:ascii="Marianne" w:hAnsi="Marianne"/>
          <w:sz w:val="20"/>
          <w:szCs w:val="20"/>
        </w:rPr>
      </w:pPr>
    </w:p>
    <w:p w14:paraId="0CA38085" w14:textId="7786204A" w:rsidR="00851CAA" w:rsidRDefault="00851CAA">
      <w:pPr>
        <w:rPr>
          <w:rFonts w:ascii="Marianne" w:hAnsi="Marianne"/>
          <w:sz w:val="20"/>
          <w:szCs w:val="20"/>
        </w:rPr>
      </w:pPr>
    </w:p>
    <w:p w14:paraId="6F91BD00" w14:textId="450CAE99" w:rsidR="00851CAA" w:rsidRDefault="00851CAA">
      <w:pPr>
        <w:rPr>
          <w:rFonts w:ascii="Marianne" w:hAnsi="Marianne"/>
          <w:sz w:val="20"/>
          <w:szCs w:val="20"/>
        </w:rPr>
      </w:pPr>
    </w:p>
    <w:p w14:paraId="1292F854" w14:textId="2B4D72B4" w:rsidR="00851CAA" w:rsidRDefault="00851CAA">
      <w:pPr>
        <w:rPr>
          <w:rFonts w:ascii="Marianne" w:hAnsi="Marianne"/>
          <w:sz w:val="20"/>
          <w:szCs w:val="20"/>
        </w:rPr>
      </w:pPr>
    </w:p>
    <w:p w14:paraId="5536221B" w14:textId="18C740ED" w:rsidR="00851CAA" w:rsidRDefault="00851CAA">
      <w:pPr>
        <w:rPr>
          <w:rFonts w:ascii="Marianne" w:hAnsi="Marianne"/>
          <w:sz w:val="20"/>
          <w:szCs w:val="20"/>
        </w:rPr>
      </w:pPr>
    </w:p>
    <w:p w14:paraId="43995C04" w14:textId="73443FFD" w:rsidR="00851CAA" w:rsidRPr="00F81E03" w:rsidRDefault="00851CAA">
      <w:pPr>
        <w:rPr>
          <w:rFonts w:ascii="Marianne" w:hAnsi="Marianne"/>
          <w:sz w:val="20"/>
          <w:szCs w:val="20"/>
        </w:rPr>
      </w:pPr>
    </w:p>
    <w:sectPr w:rsidR="00851CAA" w:rsidRPr="00F81E03">
      <w:footerReference w:type="default" r:id="rId9"/>
      <w:footnotePr>
        <w:pos w:val="beneathText"/>
      </w:footnotePr>
      <w:pgSz w:w="11905" w:h="16837"/>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72E00" w14:textId="77777777" w:rsidR="009956E7" w:rsidRDefault="009956E7">
      <w:pPr>
        <w:spacing w:after="0" w:line="240" w:lineRule="auto"/>
      </w:pPr>
      <w:r>
        <w:separator/>
      </w:r>
    </w:p>
  </w:endnote>
  <w:endnote w:type="continuationSeparator" w:id="0">
    <w:p w14:paraId="4254B43E" w14:textId="77777777" w:rsidR="009956E7" w:rsidRDefault="00995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arSymbol">
    <w:altName w:val="Arial Unicode MS"/>
    <w:charset w:val="00"/>
    <w:family w:val="auto"/>
    <w:pitch w:val="variable"/>
  </w:font>
  <w:font w:name="Marianne">
    <w:panose1 w:val="02000000000000000000"/>
    <w:charset w:val="00"/>
    <w:family w:val="auto"/>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E0FF" w14:textId="2EF40485" w:rsidR="00195B63" w:rsidRPr="00FB522C" w:rsidRDefault="0025571E" w:rsidP="00FB522C">
    <w:pPr>
      <w:pStyle w:val="Pieddepage"/>
      <w:tabs>
        <w:tab w:val="clear" w:pos="9072"/>
        <w:tab w:val="right" w:pos="9071"/>
      </w:tabs>
      <w:rPr>
        <w:rFonts w:ascii="Marianne" w:hAnsi="Marianne"/>
      </w:rPr>
    </w:pPr>
    <w:r>
      <w:rPr>
        <w:rFonts w:ascii="Marianne" w:hAnsi="Marianne"/>
      </w:rPr>
      <w:t>AOO 202</w:t>
    </w:r>
    <w:r w:rsidR="00816F96">
      <w:rPr>
        <w:rFonts w:ascii="Marianne" w:hAnsi="Marianne"/>
      </w:rPr>
      <w:t>5</w:t>
    </w:r>
    <w:r w:rsidR="00CA2A97">
      <w:rPr>
        <w:rFonts w:ascii="Marianne" w:hAnsi="Marianne"/>
      </w:rPr>
      <w:t xml:space="preserve"> - 02</w:t>
    </w:r>
    <w:r w:rsidR="00FB522C" w:rsidRPr="00FB522C">
      <w:rPr>
        <w:rFonts w:ascii="Marianne" w:hAnsi="Marianne"/>
      </w:rPr>
      <w:t xml:space="preserve"> </w:t>
    </w:r>
    <w:r>
      <w:rPr>
        <w:rFonts w:ascii="Marianne" w:hAnsi="Marianne"/>
      </w:rPr>
      <w:t xml:space="preserve">- </w:t>
    </w:r>
    <w:r w:rsidR="00FB522C" w:rsidRPr="00FB522C">
      <w:rPr>
        <w:rFonts w:ascii="Marianne" w:hAnsi="Marianne"/>
      </w:rPr>
      <w:t>CCTP</w:t>
    </w:r>
    <w:r w:rsidR="00FB522C" w:rsidRPr="00FB522C">
      <w:rPr>
        <w:rFonts w:ascii="Marianne" w:hAnsi="Marianne"/>
      </w:rPr>
      <w:tab/>
    </w:r>
    <w:r w:rsidR="00FB522C" w:rsidRPr="00FB522C">
      <w:rPr>
        <w:rFonts w:ascii="Marianne" w:hAnsi="Marianne"/>
      </w:rPr>
      <w:tab/>
      <w:t xml:space="preserve">Page </w:t>
    </w:r>
    <w:r w:rsidR="00FB522C" w:rsidRPr="00FB522C">
      <w:rPr>
        <w:rFonts w:ascii="Marianne" w:hAnsi="Marianne"/>
        <w:b/>
        <w:bCs/>
      </w:rPr>
      <w:fldChar w:fldCharType="begin"/>
    </w:r>
    <w:r w:rsidR="00FB522C" w:rsidRPr="00FB522C">
      <w:rPr>
        <w:rFonts w:ascii="Marianne" w:hAnsi="Marianne"/>
        <w:b/>
        <w:bCs/>
      </w:rPr>
      <w:instrText>PAGE  \* Arabic  \* MERGEFORMAT</w:instrText>
    </w:r>
    <w:r w:rsidR="00FB522C" w:rsidRPr="00FB522C">
      <w:rPr>
        <w:rFonts w:ascii="Marianne" w:hAnsi="Marianne"/>
        <w:b/>
        <w:bCs/>
      </w:rPr>
      <w:fldChar w:fldCharType="separate"/>
    </w:r>
    <w:r>
      <w:rPr>
        <w:rFonts w:ascii="Marianne" w:hAnsi="Marianne"/>
        <w:b/>
        <w:bCs/>
        <w:noProof/>
      </w:rPr>
      <w:t>1</w:t>
    </w:r>
    <w:r w:rsidR="00FB522C" w:rsidRPr="00FB522C">
      <w:rPr>
        <w:rFonts w:ascii="Marianne" w:hAnsi="Marianne"/>
        <w:b/>
        <w:bCs/>
      </w:rPr>
      <w:fldChar w:fldCharType="end"/>
    </w:r>
    <w:r w:rsidR="00FB522C" w:rsidRPr="00FB522C">
      <w:rPr>
        <w:rFonts w:ascii="Marianne" w:hAnsi="Marianne"/>
      </w:rPr>
      <w:t xml:space="preserve"> sur </w:t>
    </w:r>
    <w:r w:rsidR="00FB522C" w:rsidRPr="00FB522C">
      <w:rPr>
        <w:rFonts w:ascii="Marianne" w:hAnsi="Marianne"/>
        <w:b/>
        <w:bCs/>
      </w:rPr>
      <w:fldChar w:fldCharType="begin"/>
    </w:r>
    <w:r w:rsidR="00FB522C" w:rsidRPr="00FB522C">
      <w:rPr>
        <w:rFonts w:ascii="Marianne" w:hAnsi="Marianne"/>
        <w:b/>
        <w:bCs/>
      </w:rPr>
      <w:instrText>NUMPAGES  \* Arabic  \* MERGEFORMAT</w:instrText>
    </w:r>
    <w:r w:rsidR="00FB522C" w:rsidRPr="00FB522C">
      <w:rPr>
        <w:rFonts w:ascii="Marianne" w:hAnsi="Marianne"/>
        <w:b/>
        <w:bCs/>
      </w:rPr>
      <w:fldChar w:fldCharType="separate"/>
    </w:r>
    <w:r>
      <w:rPr>
        <w:rFonts w:ascii="Marianne" w:hAnsi="Marianne"/>
        <w:b/>
        <w:bCs/>
        <w:noProof/>
      </w:rPr>
      <w:t>12</w:t>
    </w:r>
    <w:r w:rsidR="00FB522C" w:rsidRPr="00FB522C">
      <w:rPr>
        <w:rFonts w:ascii="Marianne" w:hAnsi="Marianne"/>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A3B0B" w14:textId="77777777" w:rsidR="009956E7" w:rsidRDefault="009956E7">
      <w:pPr>
        <w:spacing w:after="0" w:line="240" w:lineRule="auto"/>
      </w:pPr>
      <w:r>
        <w:separator/>
      </w:r>
    </w:p>
  </w:footnote>
  <w:footnote w:type="continuationSeparator" w:id="0">
    <w:p w14:paraId="3C98C732" w14:textId="77777777" w:rsidR="009956E7" w:rsidRDefault="00995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1080"/>
        </w:tabs>
        <w:ind w:left="1080" w:hanging="360"/>
      </w:pPr>
      <w:rPr>
        <w:rFonts w:ascii="Symbol" w:hAnsi="Symbol" w:cs="Times New Roman"/>
      </w:rPr>
    </w:lvl>
  </w:abstractNum>
  <w:abstractNum w:abstractNumId="1"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Calibri" w:hAnsi="Calibri" w:cs="Calibri"/>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singleLevel"/>
    <w:tmpl w:val="00000004"/>
    <w:name w:val="WW8Num4"/>
    <w:lvl w:ilvl="0">
      <w:start w:val="2"/>
      <w:numFmt w:val="bullet"/>
      <w:lvlText w:val="-"/>
      <w:lvlJc w:val="left"/>
      <w:pPr>
        <w:tabs>
          <w:tab w:val="num" w:pos="1080"/>
        </w:tabs>
        <w:ind w:left="1080" w:hanging="360"/>
      </w:pPr>
      <w:rPr>
        <w:rFonts w:ascii="Calibri" w:hAnsi="Calibri" w:cs="Calibri"/>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Calibri"/>
      </w:rPr>
    </w:lvl>
    <w:lvl w:ilvl="1">
      <w:start w:val="1"/>
      <w:numFmt w:val="bullet"/>
      <w:lvlText w:val=""/>
      <w:lvlJc w:val="left"/>
      <w:pPr>
        <w:tabs>
          <w:tab w:val="num" w:pos="720"/>
        </w:tabs>
        <w:ind w:left="720" w:hanging="360"/>
      </w:pPr>
      <w:rPr>
        <w:rFonts w:ascii="Symbol" w:hAnsi="Symbol" w:cs="Calibri"/>
      </w:rPr>
    </w:lvl>
    <w:lvl w:ilvl="2">
      <w:start w:val="1"/>
      <w:numFmt w:val="bullet"/>
      <w:lvlText w:val=""/>
      <w:lvlJc w:val="left"/>
      <w:pPr>
        <w:tabs>
          <w:tab w:val="num" w:pos="1080"/>
        </w:tabs>
        <w:ind w:left="1080" w:hanging="360"/>
      </w:pPr>
      <w:rPr>
        <w:rFonts w:ascii="Symbol" w:hAnsi="Symbol" w:cs="Calibri"/>
      </w:rPr>
    </w:lvl>
    <w:lvl w:ilvl="3">
      <w:start w:val="1"/>
      <w:numFmt w:val="bullet"/>
      <w:lvlText w:val=""/>
      <w:lvlJc w:val="left"/>
      <w:pPr>
        <w:tabs>
          <w:tab w:val="num" w:pos="1440"/>
        </w:tabs>
        <w:ind w:left="1440" w:hanging="360"/>
      </w:pPr>
      <w:rPr>
        <w:rFonts w:ascii="Symbol" w:hAnsi="Symbol" w:cs="Calibri"/>
      </w:rPr>
    </w:lvl>
    <w:lvl w:ilvl="4">
      <w:start w:val="1"/>
      <w:numFmt w:val="bullet"/>
      <w:lvlText w:val=""/>
      <w:lvlJc w:val="left"/>
      <w:pPr>
        <w:tabs>
          <w:tab w:val="num" w:pos="1800"/>
        </w:tabs>
        <w:ind w:left="1800" w:hanging="360"/>
      </w:pPr>
      <w:rPr>
        <w:rFonts w:ascii="Symbol" w:hAnsi="Symbol" w:cs="Calibri"/>
      </w:rPr>
    </w:lvl>
    <w:lvl w:ilvl="5">
      <w:start w:val="1"/>
      <w:numFmt w:val="bullet"/>
      <w:lvlText w:val=""/>
      <w:lvlJc w:val="left"/>
      <w:pPr>
        <w:tabs>
          <w:tab w:val="num" w:pos="2160"/>
        </w:tabs>
        <w:ind w:left="2160" w:hanging="360"/>
      </w:pPr>
      <w:rPr>
        <w:rFonts w:ascii="Symbol" w:hAnsi="Symbol" w:cs="Calibri"/>
      </w:rPr>
    </w:lvl>
    <w:lvl w:ilvl="6">
      <w:start w:val="1"/>
      <w:numFmt w:val="bullet"/>
      <w:lvlText w:val=""/>
      <w:lvlJc w:val="left"/>
      <w:pPr>
        <w:tabs>
          <w:tab w:val="num" w:pos="2520"/>
        </w:tabs>
        <w:ind w:left="2520" w:hanging="360"/>
      </w:pPr>
      <w:rPr>
        <w:rFonts w:ascii="Symbol" w:hAnsi="Symbol" w:cs="Calibri"/>
      </w:rPr>
    </w:lvl>
    <w:lvl w:ilvl="7">
      <w:start w:val="1"/>
      <w:numFmt w:val="bullet"/>
      <w:lvlText w:val=""/>
      <w:lvlJc w:val="left"/>
      <w:pPr>
        <w:tabs>
          <w:tab w:val="num" w:pos="2880"/>
        </w:tabs>
        <w:ind w:left="2880" w:hanging="360"/>
      </w:pPr>
      <w:rPr>
        <w:rFonts w:ascii="Symbol" w:hAnsi="Symbol" w:cs="Calibri"/>
      </w:rPr>
    </w:lvl>
    <w:lvl w:ilvl="8">
      <w:start w:val="1"/>
      <w:numFmt w:val="bullet"/>
      <w:lvlText w:val=""/>
      <w:lvlJc w:val="left"/>
      <w:pPr>
        <w:tabs>
          <w:tab w:val="num" w:pos="3240"/>
        </w:tabs>
        <w:ind w:left="3240" w:hanging="360"/>
      </w:pPr>
      <w:rPr>
        <w:rFonts w:ascii="Symbol" w:hAnsi="Symbol" w:cs="Calibri"/>
      </w:rPr>
    </w:lvl>
  </w:abstractNum>
  <w:abstractNum w:abstractNumId="5" w15:restartNumberingAfterBreak="0">
    <w:nsid w:val="00000006"/>
    <w:multiLevelType w:val="multilevel"/>
    <w:tmpl w:val="00000006"/>
    <w:name w:val="WW8Num6"/>
    <w:lvl w:ilvl="0">
      <w:start w:val="16"/>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multilevel"/>
    <w:tmpl w:val="00000008"/>
    <w:name w:val="WW8Num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8" w15:restartNumberingAfterBreak="0">
    <w:nsid w:val="04E731EC"/>
    <w:multiLevelType w:val="hybridMultilevel"/>
    <w:tmpl w:val="D1984CD2"/>
    <w:lvl w:ilvl="0" w:tplc="D74AD48E">
      <w:start w:val="6"/>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8E5FBA"/>
    <w:multiLevelType w:val="hybridMultilevel"/>
    <w:tmpl w:val="CE4022B8"/>
    <w:lvl w:ilvl="0" w:tplc="E8F21CC4">
      <w:start w:val="8"/>
      <w:numFmt w:val="bullet"/>
      <w:lvlText w:val="-"/>
      <w:lvlJc w:val="left"/>
      <w:pPr>
        <w:ind w:left="1290" w:hanging="360"/>
      </w:pPr>
      <w:rPr>
        <w:rFonts w:ascii="Marianne" w:eastAsia="Calibri" w:hAnsi="Marianne" w:cs="Calibri"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num w:numId="1">
    <w:abstractNumId w:val="8"/>
  </w:num>
  <w:num w:numId="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E3"/>
    <w:rsid w:val="00001359"/>
    <w:rsid w:val="000042D0"/>
    <w:rsid w:val="00004761"/>
    <w:rsid w:val="00021DD3"/>
    <w:rsid w:val="00024B49"/>
    <w:rsid w:val="00026CE1"/>
    <w:rsid w:val="00030A5B"/>
    <w:rsid w:val="00034DFE"/>
    <w:rsid w:val="00037900"/>
    <w:rsid w:val="0004333B"/>
    <w:rsid w:val="000440F7"/>
    <w:rsid w:val="000477D6"/>
    <w:rsid w:val="00050F4A"/>
    <w:rsid w:val="000530AA"/>
    <w:rsid w:val="00053816"/>
    <w:rsid w:val="00054556"/>
    <w:rsid w:val="00056D4C"/>
    <w:rsid w:val="0006224D"/>
    <w:rsid w:val="000635F3"/>
    <w:rsid w:val="000641C0"/>
    <w:rsid w:val="00064A9F"/>
    <w:rsid w:val="00065543"/>
    <w:rsid w:val="000723E2"/>
    <w:rsid w:val="00074F1E"/>
    <w:rsid w:val="000804A9"/>
    <w:rsid w:val="0008622E"/>
    <w:rsid w:val="000A0608"/>
    <w:rsid w:val="000A0ABD"/>
    <w:rsid w:val="000B230F"/>
    <w:rsid w:val="000B2414"/>
    <w:rsid w:val="000B282B"/>
    <w:rsid w:val="000B42A7"/>
    <w:rsid w:val="000B54AD"/>
    <w:rsid w:val="000D4D3D"/>
    <w:rsid w:val="000E0639"/>
    <w:rsid w:val="000E7E41"/>
    <w:rsid w:val="000F3E36"/>
    <w:rsid w:val="001009B3"/>
    <w:rsid w:val="00101046"/>
    <w:rsid w:val="00101E3D"/>
    <w:rsid w:val="00104C50"/>
    <w:rsid w:val="0011669F"/>
    <w:rsid w:val="001336DD"/>
    <w:rsid w:val="001354FE"/>
    <w:rsid w:val="001368D3"/>
    <w:rsid w:val="0014117C"/>
    <w:rsid w:val="00141C2B"/>
    <w:rsid w:val="00144E27"/>
    <w:rsid w:val="00151B07"/>
    <w:rsid w:val="00152B71"/>
    <w:rsid w:val="00154C16"/>
    <w:rsid w:val="0015533B"/>
    <w:rsid w:val="0015756E"/>
    <w:rsid w:val="00162378"/>
    <w:rsid w:val="00163D16"/>
    <w:rsid w:val="001661C9"/>
    <w:rsid w:val="001663A8"/>
    <w:rsid w:val="001668C2"/>
    <w:rsid w:val="0017416F"/>
    <w:rsid w:val="00177641"/>
    <w:rsid w:val="0018225E"/>
    <w:rsid w:val="0018270F"/>
    <w:rsid w:val="00183AD0"/>
    <w:rsid w:val="00183E0D"/>
    <w:rsid w:val="001857B4"/>
    <w:rsid w:val="00185A1D"/>
    <w:rsid w:val="001920C7"/>
    <w:rsid w:val="00192E74"/>
    <w:rsid w:val="0019342D"/>
    <w:rsid w:val="00195B63"/>
    <w:rsid w:val="00195ED9"/>
    <w:rsid w:val="00197F6D"/>
    <w:rsid w:val="001A353F"/>
    <w:rsid w:val="001A36C9"/>
    <w:rsid w:val="001A60F6"/>
    <w:rsid w:val="001B19BB"/>
    <w:rsid w:val="001B53D7"/>
    <w:rsid w:val="001C01D5"/>
    <w:rsid w:val="001C0B5C"/>
    <w:rsid w:val="001C1A6C"/>
    <w:rsid w:val="001C5B07"/>
    <w:rsid w:val="001C6402"/>
    <w:rsid w:val="001C6F3E"/>
    <w:rsid w:val="001D2E45"/>
    <w:rsid w:val="001D321D"/>
    <w:rsid w:val="001D58F3"/>
    <w:rsid w:val="001D70F8"/>
    <w:rsid w:val="001D71B1"/>
    <w:rsid w:val="001E286D"/>
    <w:rsid w:val="001E4F77"/>
    <w:rsid w:val="001E701F"/>
    <w:rsid w:val="001F5FBF"/>
    <w:rsid w:val="00200912"/>
    <w:rsid w:val="00200B70"/>
    <w:rsid w:val="00201FA6"/>
    <w:rsid w:val="00202D15"/>
    <w:rsid w:val="00203692"/>
    <w:rsid w:val="002039DC"/>
    <w:rsid w:val="002041EA"/>
    <w:rsid w:val="00206B79"/>
    <w:rsid w:val="00221BD3"/>
    <w:rsid w:val="0022397A"/>
    <w:rsid w:val="00224633"/>
    <w:rsid w:val="0022601F"/>
    <w:rsid w:val="002329AB"/>
    <w:rsid w:val="0023318D"/>
    <w:rsid w:val="00237142"/>
    <w:rsid w:val="002379F8"/>
    <w:rsid w:val="00240142"/>
    <w:rsid w:val="00241871"/>
    <w:rsid w:val="0024309F"/>
    <w:rsid w:val="002435C5"/>
    <w:rsid w:val="00243B83"/>
    <w:rsid w:val="00243E11"/>
    <w:rsid w:val="00253475"/>
    <w:rsid w:val="0025571E"/>
    <w:rsid w:val="002613C8"/>
    <w:rsid w:val="0026240B"/>
    <w:rsid w:val="002677A7"/>
    <w:rsid w:val="00267D90"/>
    <w:rsid w:val="002732A0"/>
    <w:rsid w:val="00273668"/>
    <w:rsid w:val="002756CA"/>
    <w:rsid w:val="00280A57"/>
    <w:rsid w:val="002810CD"/>
    <w:rsid w:val="002817AD"/>
    <w:rsid w:val="002A6C69"/>
    <w:rsid w:val="002B3A21"/>
    <w:rsid w:val="002B40BF"/>
    <w:rsid w:val="002B5717"/>
    <w:rsid w:val="002B670E"/>
    <w:rsid w:val="002C161C"/>
    <w:rsid w:val="002C4E16"/>
    <w:rsid w:val="002D2927"/>
    <w:rsid w:val="002D3B19"/>
    <w:rsid w:val="002E1D6B"/>
    <w:rsid w:val="002E3524"/>
    <w:rsid w:val="002E3CAD"/>
    <w:rsid w:val="002E5DA8"/>
    <w:rsid w:val="002E70D8"/>
    <w:rsid w:val="002F3A5C"/>
    <w:rsid w:val="002F771A"/>
    <w:rsid w:val="00306008"/>
    <w:rsid w:val="0030679A"/>
    <w:rsid w:val="00307652"/>
    <w:rsid w:val="00307D38"/>
    <w:rsid w:val="00316E07"/>
    <w:rsid w:val="00327D63"/>
    <w:rsid w:val="00332215"/>
    <w:rsid w:val="00332385"/>
    <w:rsid w:val="00343F08"/>
    <w:rsid w:val="00344B55"/>
    <w:rsid w:val="00345997"/>
    <w:rsid w:val="00346B3A"/>
    <w:rsid w:val="00351136"/>
    <w:rsid w:val="00354C2E"/>
    <w:rsid w:val="00354E1A"/>
    <w:rsid w:val="00357958"/>
    <w:rsid w:val="00361AF5"/>
    <w:rsid w:val="00376BFA"/>
    <w:rsid w:val="003819E4"/>
    <w:rsid w:val="0039095F"/>
    <w:rsid w:val="00390DCE"/>
    <w:rsid w:val="003974BA"/>
    <w:rsid w:val="00397728"/>
    <w:rsid w:val="003A5835"/>
    <w:rsid w:val="003A6836"/>
    <w:rsid w:val="003A69E9"/>
    <w:rsid w:val="003B180F"/>
    <w:rsid w:val="003B6BA9"/>
    <w:rsid w:val="003C48C5"/>
    <w:rsid w:val="003D02D4"/>
    <w:rsid w:val="003D10D3"/>
    <w:rsid w:val="003D2B8B"/>
    <w:rsid w:val="003D340C"/>
    <w:rsid w:val="003D5BA8"/>
    <w:rsid w:val="003E1500"/>
    <w:rsid w:val="003E35EB"/>
    <w:rsid w:val="003E65E6"/>
    <w:rsid w:val="003E6B37"/>
    <w:rsid w:val="003F7EC4"/>
    <w:rsid w:val="00402B4B"/>
    <w:rsid w:val="00402D1B"/>
    <w:rsid w:val="00415AA9"/>
    <w:rsid w:val="00417C18"/>
    <w:rsid w:val="00424063"/>
    <w:rsid w:val="00431241"/>
    <w:rsid w:val="004371AD"/>
    <w:rsid w:val="0043757E"/>
    <w:rsid w:val="00443E22"/>
    <w:rsid w:val="004465D0"/>
    <w:rsid w:val="0044726B"/>
    <w:rsid w:val="004479BE"/>
    <w:rsid w:val="00456D4A"/>
    <w:rsid w:val="00456E65"/>
    <w:rsid w:val="00460620"/>
    <w:rsid w:val="00471367"/>
    <w:rsid w:val="00477C96"/>
    <w:rsid w:val="0048326C"/>
    <w:rsid w:val="00483CAC"/>
    <w:rsid w:val="0049228D"/>
    <w:rsid w:val="00495E51"/>
    <w:rsid w:val="00496E0B"/>
    <w:rsid w:val="004975D1"/>
    <w:rsid w:val="004A5F32"/>
    <w:rsid w:val="004B04BA"/>
    <w:rsid w:val="004B2C96"/>
    <w:rsid w:val="004B30BC"/>
    <w:rsid w:val="004B3C5A"/>
    <w:rsid w:val="004B6B8F"/>
    <w:rsid w:val="004C3EE7"/>
    <w:rsid w:val="004C7871"/>
    <w:rsid w:val="004D7089"/>
    <w:rsid w:val="004D7E29"/>
    <w:rsid w:val="004F08DE"/>
    <w:rsid w:val="004F3F78"/>
    <w:rsid w:val="005026ED"/>
    <w:rsid w:val="005033F5"/>
    <w:rsid w:val="005045EE"/>
    <w:rsid w:val="00512840"/>
    <w:rsid w:val="0051381B"/>
    <w:rsid w:val="00514A4A"/>
    <w:rsid w:val="00521B9E"/>
    <w:rsid w:val="0052209E"/>
    <w:rsid w:val="00522695"/>
    <w:rsid w:val="00522AD1"/>
    <w:rsid w:val="00522C7C"/>
    <w:rsid w:val="00526C7E"/>
    <w:rsid w:val="005318B3"/>
    <w:rsid w:val="00532671"/>
    <w:rsid w:val="00534635"/>
    <w:rsid w:val="005375A6"/>
    <w:rsid w:val="00542542"/>
    <w:rsid w:val="00551307"/>
    <w:rsid w:val="0055152B"/>
    <w:rsid w:val="00556BCA"/>
    <w:rsid w:val="0056168B"/>
    <w:rsid w:val="005636BE"/>
    <w:rsid w:val="005659D8"/>
    <w:rsid w:val="00573D44"/>
    <w:rsid w:val="0058285B"/>
    <w:rsid w:val="005845DD"/>
    <w:rsid w:val="0059193A"/>
    <w:rsid w:val="00593CAA"/>
    <w:rsid w:val="00595F00"/>
    <w:rsid w:val="005A06AB"/>
    <w:rsid w:val="005A1233"/>
    <w:rsid w:val="005A1727"/>
    <w:rsid w:val="005A3D20"/>
    <w:rsid w:val="005A65AD"/>
    <w:rsid w:val="005A756E"/>
    <w:rsid w:val="005B13E9"/>
    <w:rsid w:val="005B2012"/>
    <w:rsid w:val="005B42D0"/>
    <w:rsid w:val="005B4F6F"/>
    <w:rsid w:val="005D03AC"/>
    <w:rsid w:val="005D050D"/>
    <w:rsid w:val="005D071D"/>
    <w:rsid w:val="005D1C61"/>
    <w:rsid w:val="005D249C"/>
    <w:rsid w:val="005D3B45"/>
    <w:rsid w:val="005D6AD1"/>
    <w:rsid w:val="005E16AF"/>
    <w:rsid w:val="005E3BED"/>
    <w:rsid w:val="005E723C"/>
    <w:rsid w:val="005F0072"/>
    <w:rsid w:val="005F01F4"/>
    <w:rsid w:val="005F0309"/>
    <w:rsid w:val="005F4B80"/>
    <w:rsid w:val="00601CEF"/>
    <w:rsid w:val="00601E70"/>
    <w:rsid w:val="00603EFB"/>
    <w:rsid w:val="006041F7"/>
    <w:rsid w:val="006045B4"/>
    <w:rsid w:val="006102B4"/>
    <w:rsid w:val="0061123C"/>
    <w:rsid w:val="00612622"/>
    <w:rsid w:val="006169D8"/>
    <w:rsid w:val="0063168C"/>
    <w:rsid w:val="00636A98"/>
    <w:rsid w:val="00637558"/>
    <w:rsid w:val="00640224"/>
    <w:rsid w:val="00641F83"/>
    <w:rsid w:val="00642AB2"/>
    <w:rsid w:val="0064584E"/>
    <w:rsid w:val="00651C6C"/>
    <w:rsid w:val="00655087"/>
    <w:rsid w:val="00656D13"/>
    <w:rsid w:val="00662172"/>
    <w:rsid w:val="00663BC0"/>
    <w:rsid w:val="006720FD"/>
    <w:rsid w:val="00673F75"/>
    <w:rsid w:val="00674EB8"/>
    <w:rsid w:val="0069258F"/>
    <w:rsid w:val="00695331"/>
    <w:rsid w:val="006A05D2"/>
    <w:rsid w:val="006A1AC4"/>
    <w:rsid w:val="006A3704"/>
    <w:rsid w:val="006B0FBD"/>
    <w:rsid w:val="006B2903"/>
    <w:rsid w:val="006B3695"/>
    <w:rsid w:val="006B37BD"/>
    <w:rsid w:val="006B564F"/>
    <w:rsid w:val="006B5D24"/>
    <w:rsid w:val="006C1C7A"/>
    <w:rsid w:val="006C3C4F"/>
    <w:rsid w:val="006C63FA"/>
    <w:rsid w:val="006C72E6"/>
    <w:rsid w:val="006C7813"/>
    <w:rsid w:val="006D3B10"/>
    <w:rsid w:val="006D6B74"/>
    <w:rsid w:val="006D7AC9"/>
    <w:rsid w:val="006E5241"/>
    <w:rsid w:val="006E673C"/>
    <w:rsid w:val="006E6A37"/>
    <w:rsid w:val="006E758E"/>
    <w:rsid w:val="006F3DD9"/>
    <w:rsid w:val="006F50F8"/>
    <w:rsid w:val="006F54A9"/>
    <w:rsid w:val="006F620B"/>
    <w:rsid w:val="00700588"/>
    <w:rsid w:val="00701AEF"/>
    <w:rsid w:val="00706901"/>
    <w:rsid w:val="00710107"/>
    <w:rsid w:val="007101E3"/>
    <w:rsid w:val="00710F06"/>
    <w:rsid w:val="0071353A"/>
    <w:rsid w:val="00715696"/>
    <w:rsid w:val="007174E6"/>
    <w:rsid w:val="0072259E"/>
    <w:rsid w:val="007230A9"/>
    <w:rsid w:val="00726B20"/>
    <w:rsid w:val="00727FD3"/>
    <w:rsid w:val="00737193"/>
    <w:rsid w:val="00740765"/>
    <w:rsid w:val="0074209A"/>
    <w:rsid w:val="00742538"/>
    <w:rsid w:val="007429FF"/>
    <w:rsid w:val="007452AD"/>
    <w:rsid w:val="00763555"/>
    <w:rsid w:val="00766CB7"/>
    <w:rsid w:val="007676A4"/>
    <w:rsid w:val="00770F54"/>
    <w:rsid w:val="00771878"/>
    <w:rsid w:val="007755D5"/>
    <w:rsid w:val="00790990"/>
    <w:rsid w:val="007927D5"/>
    <w:rsid w:val="0079406A"/>
    <w:rsid w:val="00794A44"/>
    <w:rsid w:val="007960B0"/>
    <w:rsid w:val="007A173F"/>
    <w:rsid w:val="007C1EDB"/>
    <w:rsid w:val="007C6130"/>
    <w:rsid w:val="007D556A"/>
    <w:rsid w:val="007E0E0B"/>
    <w:rsid w:val="007F1DC3"/>
    <w:rsid w:val="007F460C"/>
    <w:rsid w:val="007F782B"/>
    <w:rsid w:val="007F78C1"/>
    <w:rsid w:val="008017ED"/>
    <w:rsid w:val="00805952"/>
    <w:rsid w:val="00807775"/>
    <w:rsid w:val="008121A7"/>
    <w:rsid w:val="00816D55"/>
    <w:rsid w:val="00816F96"/>
    <w:rsid w:val="00821B7B"/>
    <w:rsid w:val="00822CB3"/>
    <w:rsid w:val="008277E0"/>
    <w:rsid w:val="00831CA3"/>
    <w:rsid w:val="00836912"/>
    <w:rsid w:val="00850A34"/>
    <w:rsid w:val="00851CAA"/>
    <w:rsid w:val="00851D58"/>
    <w:rsid w:val="008535AC"/>
    <w:rsid w:val="00854D06"/>
    <w:rsid w:val="00860541"/>
    <w:rsid w:val="00862B8F"/>
    <w:rsid w:val="00864D84"/>
    <w:rsid w:val="0086550B"/>
    <w:rsid w:val="00871931"/>
    <w:rsid w:val="0088014D"/>
    <w:rsid w:val="0088070D"/>
    <w:rsid w:val="008853A0"/>
    <w:rsid w:val="008860F6"/>
    <w:rsid w:val="00886630"/>
    <w:rsid w:val="00890AD7"/>
    <w:rsid w:val="00890D9F"/>
    <w:rsid w:val="008920F7"/>
    <w:rsid w:val="00895E05"/>
    <w:rsid w:val="008A1C73"/>
    <w:rsid w:val="008A5062"/>
    <w:rsid w:val="008B28B8"/>
    <w:rsid w:val="008C332B"/>
    <w:rsid w:val="008C4AE9"/>
    <w:rsid w:val="008D0B89"/>
    <w:rsid w:val="008D2A30"/>
    <w:rsid w:val="008D3B34"/>
    <w:rsid w:val="008D4432"/>
    <w:rsid w:val="008E02E7"/>
    <w:rsid w:val="008E0901"/>
    <w:rsid w:val="008F207D"/>
    <w:rsid w:val="00900DE2"/>
    <w:rsid w:val="00905A6D"/>
    <w:rsid w:val="009070F3"/>
    <w:rsid w:val="00925A43"/>
    <w:rsid w:val="00925BAE"/>
    <w:rsid w:val="009274C3"/>
    <w:rsid w:val="0093126F"/>
    <w:rsid w:val="00934F7B"/>
    <w:rsid w:val="00941F6D"/>
    <w:rsid w:val="00942F4F"/>
    <w:rsid w:val="00953079"/>
    <w:rsid w:val="00953379"/>
    <w:rsid w:val="00953A57"/>
    <w:rsid w:val="009543E1"/>
    <w:rsid w:val="00967EE2"/>
    <w:rsid w:val="0097161B"/>
    <w:rsid w:val="009745BA"/>
    <w:rsid w:val="00974970"/>
    <w:rsid w:val="00974B72"/>
    <w:rsid w:val="00974F62"/>
    <w:rsid w:val="00977372"/>
    <w:rsid w:val="0098151B"/>
    <w:rsid w:val="0099440E"/>
    <w:rsid w:val="009956E7"/>
    <w:rsid w:val="00995D17"/>
    <w:rsid w:val="009A6B74"/>
    <w:rsid w:val="009B1EC2"/>
    <w:rsid w:val="009B53CE"/>
    <w:rsid w:val="009B56D0"/>
    <w:rsid w:val="009B6515"/>
    <w:rsid w:val="009D4A08"/>
    <w:rsid w:val="009D6FF0"/>
    <w:rsid w:val="009E0EB4"/>
    <w:rsid w:val="009E3AEC"/>
    <w:rsid w:val="009E3BD8"/>
    <w:rsid w:val="009E40BB"/>
    <w:rsid w:val="009E7D70"/>
    <w:rsid w:val="009F0012"/>
    <w:rsid w:val="00A017A8"/>
    <w:rsid w:val="00A02B1F"/>
    <w:rsid w:val="00A055B1"/>
    <w:rsid w:val="00A05E15"/>
    <w:rsid w:val="00A06289"/>
    <w:rsid w:val="00A12972"/>
    <w:rsid w:val="00A22D6D"/>
    <w:rsid w:val="00A265A1"/>
    <w:rsid w:val="00A31D9C"/>
    <w:rsid w:val="00A32B3E"/>
    <w:rsid w:val="00A41FE7"/>
    <w:rsid w:val="00A43A23"/>
    <w:rsid w:val="00A4736E"/>
    <w:rsid w:val="00A5063D"/>
    <w:rsid w:val="00A61AD8"/>
    <w:rsid w:val="00A61BD1"/>
    <w:rsid w:val="00A61FA0"/>
    <w:rsid w:val="00A65082"/>
    <w:rsid w:val="00A710AA"/>
    <w:rsid w:val="00A712D8"/>
    <w:rsid w:val="00A7322B"/>
    <w:rsid w:val="00A823CD"/>
    <w:rsid w:val="00A84B96"/>
    <w:rsid w:val="00A879B5"/>
    <w:rsid w:val="00A92D45"/>
    <w:rsid w:val="00A97184"/>
    <w:rsid w:val="00AA0B77"/>
    <w:rsid w:val="00AA345F"/>
    <w:rsid w:val="00AA447B"/>
    <w:rsid w:val="00AB0F73"/>
    <w:rsid w:val="00AB28F9"/>
    <w:rsid w:val="00AB4CDC"/>
    <w:rsid w:val="00AB6069"/>
    <w:rsid w:val="00AC0639"/>
    <w:rsid w:val="00AC1BBA"/>
    <w:rsid w:val="00AC6FD3"/>
    <w:rsid w:val="00AD00D5"/>
    <w:rsid w:val="00AE6462"/>
    <w:rsid w:val="00AF5833"/>
    <w:rsid w:val="00B166FF"/>
    <w:rsid w:val="00B1758E"/>
    <w:rsid w:val="00B238C2"/>
    <w:rsid w:val="00B31EFD"/>
    <w:rsid w:val="00B321BA"/>
    <w:rsid w:val="00B336BC"/>
    <w:rsid w:val="00B35B1E"/>
    <w:rsid w:val="00B372FA"/>
    <w:rsid w:val="00B46B1B"/>
    <w:rsid w:val="00B517E1"/>
    <w:rsid w:val="00B51B18"/>
    <w:rsid w:val="00B542D9"/>
    <w:rsid w:val="00B54829"/>
    <w:rsid w:val="00B551E2"/>
    <w:rsid w:val="00B56DA7"/>
    <w:rsid w:val="00B57A4B"/>
    <w:rsid w:val="00B6004A"/>
    <w:rsid w:val="00B62E96"/>
    <w:rsid w:val="00B72003"/>
    <w:rsid w:val="00B727EC"/>
    <w:rsid w:val="00B764BB"/>
    <w:rsid w:val="00B76BD8"/>
    <w:rsid w:val="00B84C9D"/>
    <w:rsid w:val="00B91480"/>
    <w:rsid w:val="00B92922"/>
    <w:rsid w:val="00B966E6"/>
    <w:rsid w:val="00BA1139"/>
    <w:rsid w:val="00BA2088"/>
    <w:rsid w:val="00BA4EF5"/>
    <w:rsid w:val="00BB2668"/>
    <w:rsid w:val="00BB59AC"/>
    <w:rsid w:val="00BB74EC"/>
    <w:rsid w:val="00BC13CC"/>
    <w:rsid w:val="00BC2930"/>
    <w:rsid w:val="00BC3D44"/>
    <w:rsid w:val="00BC5DFC"/>
    <w:rsid w:val="00BC6202"/>
    <w:rsid w:val="00BC7E29"/>
    <w:rsid w:val="00BD0F71"/>
    <w:rsid w:val="00BD4AD2"/>
    <w:rsid w:val="00BE2ED9"/>
    <w:rsid w:val="00BE5F66"/>
    <w:rsid w:val="00BE7904"/>
    <w:rsid w:val="00BE7F90"/>
    <w:rsid w:val="00BF0525"/>
    <w:rsid w:val="00BF0AD9"/>
    <w:rsid w:val="00BF1893"/>
    <w:rsid w:val="00BF6BDA"/>
    <w:rsid w:val="00BF79F8"/>
    <w:rsid w:val="00C00142"/>
    <w:rsid w:val="00C03A06"/>
    <w:rsid w:val="00C07E4C"/>
    <w:rsid w:val="00C11327"/>
    <w:rsid w:val="00C14E74"/>
    <w:rsid w:val="00C15A03"/>
    <w:rsid w:val="00C2112F"/>
    <w:rsid w:val="00C254FC"/>
    <w:rsid w:val="00C276C8"/>
    <w:rsid w:val="00C300E5"/>
    <w:rsid w:val="00C30873"/>
    <w:rsid w:val="00C31913"/>
    <w:rsid w:val="00C32AFE"/>
    <w:rsid w:val="00C32D0A"/>
    <w:rsid w:val="00C33FC9"/>
    <w:rsid w:val="00C35EDC"/>
    <w:rsid w:val="00C37BF4"/>
    <w:rsid w:val="00C41302"/>
    <w:rsid w:val="00C47529"/>
    <w:rsid w:val="00C4770F"/>
    <w:rsid w:val="00C62932"/>
    <w:rsid w:val="00C66E04"/>
    <w:rsid w:val="00C7111C"/>
    <w:rsid w:val="00C7565A"/>
    <w:rsid w:val="00C8107B"/>
    <w:rsid w:val="00C81558"/>
    <w:rsid w:val="00C8205E"/>
    <w:rsid w:val="00C8291A"/>
    <w:rsid w:val="00C8628B"/>
    <w:rsid w:val="00C863F7"/>
    <w:rsid w:val="00C93819"/>
    <w:rsid w:val="00C941DA"/>
    <w:rsid w:val="00CA19DA"/>
    <w:rsid w:val="00CA2A97"/>
    <w:rsid w:val="00CA359B"/>
    <w:rsid w:val="00CA394E"/>
    <w:rsid w:val="00CA42D0"/>
    <w:rsid w:val="00CA64E1"/>
    <w:rsid w:val="00CB0628"/>
    <w:rsid w:val="00CB06B3"/>
    <w:rsid w:val="00CB0852"/>
    <w:rsid w:val="00CB7979"/>
    <w:rsid w:val="00CC2400"/>
    <w:rsid w:val="00CC46E5"/>
    <w:rsid w:val="00CD61FD"/>
    <w:rsid w:val="00CE1242"/>
    <w:rsid w:val="00CE27EE"/>
    <w:rsid w:val="00CF3444"/>
    <w:rsid w:val="00CF76AB"/>
    <w:rsid w:val="00D12192"/>
    <w:rsid w:val="00D136C8"/>
    <w:rsid w:val="00D16E0F"/>
    <w:rsid w:val="00D20D58"/>
    <w:rsid w:val="00D2244E"/>
    <w:rsid w:val="00D232E9"/>
    <w:rsid w:val="00D23D53"/>
    <w:rsid w:val="00D23FC0"/>
    <w:rsid w:val="00D25BA7"/>
    <w:rsid w:val="00D31377"/>
    <w:rsid w:val="00D32F33"/>
    <w:rsid w:val="00D3457D"/>
    <w:rsid w:val="00D42099"/>
    <w:rsid w:val="00D4231A"/>
    <w:rsid w:val="00D456A6"/>
    <w:rsid w:val="00D4750B"/>
    <w:rsid w:val="00D558C8"/>
    <w:rsid w:val="00D65D21"/>
    <w:rsid w:val="00D66893"/>
    <w:rsid w:val="00D66E4C"/>
    <w:rsid w:val="00D74698"/>
    <w:rsid w:val="00D753C9"/>
    <w:rsid w:val="00D75459"/>
    <w:rsid w:val="00D808D9"/>
    <w:rsid w:val="00D83473"/>
    <w:rsid w:val="00D9311B"/>
    <w:rsid w:val="00D94283"/>
    <w:rsid w:val="00D94571"/>
    <w:rsid w:val="00D94E67"/>
    <w:rsid w:val="00D95FD5"/>
    <w:rsid w:val="00D965A4"/>
    <w:rsid w:val="00DA13FE"/>
    <w:rsid w:val="00DA3178"/>
    <w:rsid w:val="00DB02BB"/>
    <w:rsid w:val="00DB25EE"/>
    <w:rsid w:val="00DB30DA"/>
    <w:rsid w:val="00DB32A1"/>
    <w:rsid w:val="00DB5E93"/>
    <w:rsid w:val="00DC100B"/>
    <w:rsid w:val="00DC177A"/>
    <w:rsid w:val="00DC28FB"/>
    <w:rsid w:val="00DD1736"/>
    <w:rsid w:val="00DD2630"/>
    <w:rsid w:val="00DE4741"/>
    <w:rsid w:val="00DE6CD4"/>
    <w:rsid w:val="00DE6D7D"/>
    <w:rsid w:val="00DF6D33"/>
    <w:rsid w:val="00E10184"/>
    <w:rsid w:val="00E118B8"/>
    <w:rsid w:val="00E14ACC"/>
    <w:rsid w:val="00E21E17"/>
    <w:rsid w:val="00E30ACE"/>
    <w:rsid w:val="00E33A7E"/>
    <w:rsid w:val="00E418BC"/>
    <w:rsid w:val="00E44241"/>
    <w:rsid w:val="00E45767"/>
    <w:rsid w:val="00E457B5"/>
    <w:rsid w:val="00E45FAD"/>
    <w:rsid w:val="00E61E16"/>
    <w:rsid w:val="00E65A5F"/>
    <w:rsid w:val="00E6710D"/>
    <w:rsid w:val="00E67C5E"/>
    <w:rsid w:val="00E75B3C"/>
    <w:rsid w:val="00E80452"/>
    <w:rsid w:val="00E83E96"/>
    <w:rsid w:val="00E847C2"/>
    <w:rsid w:val="00E85865"/>
    <w:rsid w:val="00E85EE7"/>
    <w:rsid w:val="00E94E97"/>
    <w:rsid w:val="00E9732E"/>
    <w:rsid w:val="00EA051B"/>
    <w:rsid w:val="00EA35EB"/>
    <w:rsid w:val="00EA6C4C"/>
    <w:rsid w:val="00EA796E"/>
    <w:rsid w:val="00EB5A7C"/>
    <w:rsid w:val="00EB603A"/>
    <w:rsid w:val="00EB6B66"/>
    <w:rsid w:val="00EC3C94"/>
    <w:rsid w:val="00ED2EAB"/>
    <w:rsid w:val="00ED3588"/>
    <w:rsid w:val="00ED3A6F"/>
    <w:rsid w:val="00ED73F2"/>
    <w:rsid w:val="00EE2448"/>
    <w:rsid w:val="00EE28AF"/>
    <w:rsid w:val="00EF009A"/>
    <w:rsid w:val="00EF0687"/>
    <w:rsid w:val="00EF1437"/>
    <w:rsid w:val="00EF5A6F"/>
    <w:rsid w:val="00F00A15"/>
    <w:rsid w:val="00F02469"/>
    <w:rsid w:val="00F04989"/>
    <w:rsid w:val="00F04C6E"/>
    <w:rsid w:val="00F156B7"/>
    <w:rsid w:val="00F228DF"/>
    <w:rsid w:val="00F31A8B"/>
    <w:rsid w:val="00F3418E"/>
    <w:rsid w:val="00F360D9"/>
    <w:rsid w:val="00F37191"/>
    <w:rsid w:val="00F37511"/>
    <w:rsid w:val="00F42125"/>
    <w:rsid w:val="00F42A78"/>
    <w:rsid w:val="00F4511B"/>
    <w:rsid w:val="00F47863"/>
    <w:rsid w:val="00F50441"/>
    <w:rsid w:val="00F53F44"/>
    <w:rsid w:val="00F55970"/>
    <w:rsid w:val="00F61983"/>
    <w:rsid w:val="00F63605"/>
    <w:rsid w:val="00F67BDF"/>
    <w:rsid w:val="00F729DE"/>
    <w:rsid w:val="00F80E43"/>
    <w:rsid w:val="00F81E03"/>
    <w:rsid w:val="00F82165"/>
    <w:rsid w:val="00F827D2"/>
    <w:rsid w:val="00F82D1B"/>
    <w:rsid w:val="00F9095D"/>
    <w:rsid w:val="00F9569D"/>
    <w:rsid w:val="00F96916"/>
    <w:rsid w:val="00FA08BD"/>
    <w:rsid w:val="00FB1DE0"/>
    <w:rsid w:val="00FB1DFC"/>
    <w:rsid w:val="00FB522C"/>
    <w:rsid w:val="00FB72A8"/>
    <w:rsid w:val="00FB72D4"/>
    <w:rsid w:val="00FC0153"/>
    <w:rsid w:val="00FC516B"/>
    <w:rsid w:val="00FC5B1C"/>
    <w:rsid w:val="00FC7DFC"/>
    <w:rsid w:val="00FD6B96"/>
    <w:rsid w:val="00FE2976"/>
    <w:rsid w:val="00FE2E76"/>
    <w:rsid w:val="00FE37B4"/>
    <w:rsid w:val="00FE4C28"/>
    <w:rsid w:val="00FE52D0"/>
    <w:rsid w:val="00FE6150"/>
    <w:rsid w:val="00FE72DF"/>
    <w:rsid w:val="00FF5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68A65F"/>
  <w15:chartTrackingRefBased/>
  <w15:docId w15:val="{01E2489D-7D94-4189-874D-C044EAF65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9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1"/>
    <w:qFormat/>
    <w:rsid w:val="008B28B8"/>
    <w:pPr>
      <w:keepNext/>
      <w:spacing w:before="240" w:after="60"/>
      <w:outlineLvl w:val="0"/>
    </w:pPr>
    <w:rPr>
      <w:rFonts w:ascii="Calibri Light" w:eastAsia="Times New Roman" w:hAnsi="Calibri Light" w:cs="Times New Roman"/>
      <w:b/>
      <w:bCs/>
      <w:kern w:val="32"/>
      <w:sz w:val="32"/>
      <w:szCs w:val="32"/>
    </w:rPr>
  </w:style>
  <w:style w:type="paragraph" w:styleId="Titre2">
    <w:name w:val="heading 2"/>
    <w:basedOn w:val="Normal"/>
    <w:next w:val="Normal"/>
    <w:link w:val="Titre2Car"/>
    <w:uiPriority w:val="1"/>
    <w:unhideWhenUsed/>
    <w:qFormat/>
    <w:rsid w:val="008B28B8"/>
    <w:pPr>
      <w:keepNext/>
      <w:spacing w:before="240" w:after="60"/>
      <w:outlineLvl w:val="1"/>
    </w:pPr>
    <w:rPr>
      <w:rFonts w:ascii="Calibri Light" w:eastAsia="Times New Roman" w:hAnsi="Calibri Light" w:cs="Times New Roman"/>
      <w:b/>
      <w:bCs/>
      <w:i/>
      <w:iCs/>
      <w:sz w:val="28"/>
      <w:szCs w:val="28"/>
    </w:rPr>
  </w:style>
  <w:style w:type="paragraph" w:styleId="Titre3">
    <w:name w:val="heading 3"/>
    <w:basedOn w:val="Normal"/>
    <w:next w:val="Normal"/>
    <w:link w:val="Titre3Car"/>
    <w:uiPriority w:val="1"/>
    <w:unhideWhenUsed/>
    <w:qFormat/>
    <w:rsid w:val="008B28B8"/>
    <w:pPr>
      <w:keepNext/>
      <w:spacing w:before="240" w:after="60"/>
      <w:outlineLvl w:val="2"/>
    </w:pPr>
    <w:rPr>
      <w:rFonts w:ascii="Calibri Light" w:eastAsia="Times New Roman" w:hAnsi="Calibri Light" w:cs="Times New Roman"/>
      <w:b/>
      <w:bCs/>
      <w:sz w:val="26"/>
      <w:szCs w:val="26"/>
    </w:rPr>
  </w:style>
  <w:style w:type="paragraph" w:styleId="Titre4">
    <w:name w:val="heading 4"/>
    <w:basedOn w:val="Normal"/>
    <w:next w:val="Normal"/>
    <w:link w:val="Titre4Car"/>
    <w:uiPriority w:val="9"/>
    <w:semiHidden/>
    <w:unhideWhenUsed/>
    <w:qFormat/>
    <w:rsid w:val="00397728"/>
    <w:pPr>
      <w:keepNext/>
      <w:spacing w:before="240" w:after="60"/>
      <w:outlineLvl w:val="3"/>
    </w:pPr>
    <w:rPr>
      <w:rFonts w:eastAsia="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Calibri" w:hAnsi="Symbol" w:cs="Times New Roman"/>
    </w:rPr>
  </w:style>
  <w:style w:type="character" w:customStyle="1" w:styleId="WW8Num2z0">
    <w:name w:val="WW8Num2z0"/>
    <w:rPr>
      <w:rFonts w:ascii="Calibri" w:hAnsi="Calibri" w:cs="Calibri"/>
    </w:rPr>
  </w:style>
  <w:style w:type="character" w:customStyle="1" w:styleId="WW8Num3z0">
    <w:name w:val="WW8Num3z0"/>
    <w:rPr>
      <w:rFonts w:ascii="Symbol" w:hAnsi="Symbol" w:cs="StarSymbol"/>
      <w:sz w:val="18"/>
      <w:szCs w:val="18"/>
    </w:rPr>
  </w:style>
  <w:style w:type="character" w:customStyle="1" w:styleId="WW8Num4z0">
    <w:name w:val="WW8Num4z0"/>
    <w:rPr>
      <w:rFonts w:ascii="Calibri" w:eastAsia="Calibri" w:hAnsi="Calibri" w:cs="Calibri"/>
    </w:rPr>
  </w:style>
  <w:style w:type="character" w:customStyle="1" w:styleId="WW8Num5z0">
    <w:name w:val="WW8Num5z0"/>
    <w:rPr>
      <w:rFonts w:ascii="Calibri" w:hAnsi="Calibri" w:cs="Calibri"/>
    </w:rPr>
  </w:style>
  <w:style w:type="character" w:customStyle="1" w:styleId="WW8Num7z0">
    <w:name w:val="WW8Num7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Absatz-Standardschriftart">
    <w:name w:val="Absatz-Standardschriftart"/>
  </w:style>
  <w:style w:type="character" w:customStyle="1" w:styleId="Policepardfaut2">
    <w:name w:val="Police par défaut2"/>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Puces">
    <w:name w:val="Puces"/>
    <w:rPr>
      <w:rFonts w:ascii="StarSymbol" w:eastAsia="StarSymbol" w:hAnsi="StarSymbol" w:cs="StarSymbol"/>
      <w:sz w:val="18"/>
      <w:szCs w:val="18"/>
    </w:rPr>
  </w:style>
  <w:style w:type="character" w:customStyle="1" w:styleId="En-tteCar">
    <w:name w:val="En-tête Car"/>
    <w:rPr>
      <w:rFonts w:ascii="Calibri" w:eastAsia="Calibri" w:hAnsi="Calibri" w:cs="Calibri"/>
      <w:sz w:val="22"/>
      <w:szCs w:val="22"/>
    </w:rPr>
  </w:style>
  <w:style w:type="character" w:customStyle="1" w:styleId="PieddepageCar">
    <w:name w:val="Pied de page Car"/>
    <w:uiPriority w:val="99"/>
    <w:rPr>
      <w:rFonts w:ascii="Calibri" w:eastAsia="Calibri" w:hAnsi="Calibri" w:cs="Calibri"/>
      <w:sz w:val="22"/>
      <w:szCs w:val="22"/>
    </w:rPr>
  </w:style>
  <w:style w:type="character" w:customStyle="1" w:styleId="Caractresdenumrotation">
    <w:name w:val="Caractères de numérotation"/>
  </w:style>
  <w:style w:type="paragraph" w:styleId="Corpsdetexte">
    <w:name w:val="Body Text"/>
    <w:basedOn w:val="Normal"/>
    <w:link w:val="CorpsdetexteCar"/>
    <w:uiPriority w:val="1"/>
    <w:qFormat/>
    <w:pPr>
      <w:spacing w:after="120"/>
    </w:pPr>
  </w:style>
  <w:style w:type="paragraph" w:styleId="Liste">
    <w:name w:val="List"/>
    <w:basedOn w:val="Corpsdetexte"/>
    <w:semiHidden/>
    <w:rPr>
      <w:rFonts w:cs="Tahoma"/>
    </w:rPr>
  </w:style>
  <w:style w:type="paragraph" w:customStyle="1" w:styleId="Lgende2">
    <w:name w:val="Légende2"/>
    <w:basedOn w:val="Normal"/>
    <w:pPr>
      <w:suppressLineNumbers/>
      <w:spacing w:before="120" w:after="120"/>
    </w:pPr>
    <w:rPr>
      <w:rFonts w:cs="Tahoma"/>
      <w:i/>
      <w:iCs/>
      <w:sz w:val="20"/>
      <w:szCs w:val="20"/>
    </w:rPr>
  </w:style>
  <w:style w:type="paragraph" w:customStyle="1" w:styleId="Rpertoire">
    <w:name w:val="Répertoire"/>
    <w:basedOn w:val="Normal"/>
    <w:pPr>
      <w:suppressLineNumbers/>
    </w:pPr>
    <w:rPr>
      <w:rFonts w:cs="Tahoma"/>
    </w:rPr>
  </w:style>
  <w:style w:type="paragraph" w:customStyle="1" w:styleId="Lgende1">
    <w:name w:val="Légende1"/>
    <w:basedOn w:val="Normal"/>
    <w:pPr>
      <w:suppressLineNumbers/>
      <w:spacing w:before="120" w:after="120"/>
    </w:pPr>
    <w:rPr>
      <w:rFonts w:cs="Tahoma"/>
      <w:i/>
      <w:iCs/>
      <w:sz w:val="20"/>
      <w:szCs w:val="20"/>
    </w:rPr>
  </w:style>
  <w:style w:type="paragraph" w:styleId="Paragraphedeliste">
    <w:name w:val="List Paragraph"/>
    <w:basedOn w:val="Normal"/>
    <w:uiPriority w:val="34"/>
    <w:qFormat/>
    <w:pPr>
      <w:ind w:left="720"/>
    </w:pPr>
  </w:style>
  <w:style w:type="paragraph" w:styleId="Textedebulles">
    <w:name w:val="Balloon Text"/>
    <w:basedOn w:val="Normal"/>
    <w:pPr>
      <w:spacing w:after="0" w:line="240" w:lineRule="auto"/>
    </w:pPr>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styleId="En-tte">
    <w:name w:val="header"/>
    <w:basedOn w:val="Normal"/>
    <w:semiHidden/>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Sansinterligne1">
    <w:name w:val="Sans interligne1"/>
    <w:rsid w:val="007101E3"/>
    <w:rPr>
      <w:rFonts w:ascii="Calibri" w:hAnsi="Calibri"/>
      <w:sz w:val="22"/>
      <w:szCs w:val="22"/>
      <w:lang w:val="en-US" w:eastAsia="en-US"/>
    </w:rPr>
  </w:style>
  <w:style w:type="paragraph" w:styleId="NormalWeb">
    <w:name w:val="Normal (Web)"/>
    <w:basedOn w:val="Normal"/>
    <w:uiPriority w:val="99"/>
    <w:unhideWhenUsed/>
    <w:rsid w:val="00D136C8"/>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63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1B07"/>
    <w:pPr>
      <w:autoSpaceDE w:val="0"/>
      <w:autoSpaceDN w:val="0"/>
      <w:adjustRightInd w:val="0"/>
    </w:pPr>
    <w:rPr>
      <w:color w:val="000000"/>
      <w:sz w:val="24"/>
      <w:szCs w:val="24"/>
    </w:rPr>
  </w:style>
  <w:style w:type="character" w:customStyle="1" w:styleId="Titre1Car">
    <w:name w:val="Titre 1 Car"/>
    <w:link w:val="Titre1"/>
    <w:uiPriority w:val="9"/>
    <w:rsid w:val="008B28B8"/>
    <w:rPr>
      <w:rFonts w:ascii="Calibri Light" w:eastAsia="Times New Roman" w:hAnsi="Calibri Light" w:cs="Times New Roman"/>
      <w:b/>
      <w:bCs/>
      <w:kern w:val="32"/>
      <w:sz w:val="32"/>
      <w:szCs w:val="32"/>
      <w:lang w:eastAsia="ar-SA"/>
    </w:rPr>
  </w:style>
  <w:style w:type="character" w:customStyle="1" w:styleId="Titre2Car">
    <w:name w:val="Titre 2 Car"/>
    <w:link w:val="Titre2"/>
    <w:uiPriority w:val="9"/>
    <w:rsid w:val="008B28B8"/>
    <w:rPr>
      <w:rFonts w:ascii="Calibri Light" w:eastAsia="Times New Roman" w:hAnsi="Calibri Light" w:cs="Times New Roman"/>
      <w:b/>
      <w:bCs/>
      <w:i/>
      <w:iCs/>
      <w:sz w:val="28"/>
      <w:szCs w:val="28"/>
      <w:lang w:eastAsia="ar-SA"/>
    </w:rPr>
  </w:style>
  <w:style w:type="character" w:customStyle="1" w:styleId="Titre3Car">
    <w:name w:val="Titre 3 Car"/>
    <w:link w:val="Titre3"/>
    <w:uiPriority w:val="9"/>
    <w:rsid w:val="008B28B8"/>
    <w:rPr>
      <w:rFonts w:ascii="Calibri Light" w:eastAsia="Times New Roman" w:hAnsi="Calibri Light" w:cs="Times New Roman"/>
      <w:b/>
      <w:bCs/>
      <w:sz w:val="26"/>
      <w:szCs w:val="26"/>
      <w:lang w:eastAsia="ar-SA"/>
    </w:rPr>
  </w:style>
  <w:style w:type="character" w:customStyle="1" w:styleId="Titre4Car">
    <w:name w:val="Titre 4 Car"/>
    <w:link w:val="Titre4"/>
    <w:uiPriority w:val="9"/>
    <w:semiHidden/>
    <w:rsid w:val="00397728"/>
    <w:rPr>
      <w:rFonts w:ascii="Calibri" w:eastAsia="Times New Roman" w:hAnsi="Calibri" w:cs="Times New Roman"/>
      <w:b/>
      <w:bCs/>
      <w:sz w:val="28"/>
      <w:szCs w:val="28"/>
      <w:lang w:eastAsia="ar-SA"/>
    </w:rPr>
  </w:style>
  <w:style w:type="paragraph" w:styleId="Notedebasdepage">
    <w:name w:val="footnote text"/>
    <w:basedOn w:val="Normal"/>
    <w:link w:val="NotedebasdepageCar"/>
    <w:uiPriority w:val="99"/>
    <w:semiHidden/>
    <w:unhideWhenUsed/>
    <w:rsid w:val="00243B83"/>
    <w:rPr>
      <w:sz w:val="20"/>
      <w:szCs w:val="20"/>
    </w:rPr>
  </w:style>
  <w:style w:type="character" w:customStyle="1" w:styleId="NotedebasdepageCar">
    <w:name w:val="Note de bas de page Car"/>
    <w:link w:val="Notedebasdepage"/>
    <w:uiPriority w:val="99"/>
    <w:semiHidden/>
    <w:rsid w:val="00243B83"/>
    <w:rPr>
      <w:rFonts w:ascii="Calibri" w:eastAsia="Calibri" w:hAnsi="Calibri" w:cs="Calibri"/>
      <w:lang w:eastAsia="ar-SA"/>
    </w:rPr>
  </w:style>
  <w:style w:type="character" w:styleId="Appelnotedebasdep">
    <w:name w:val="footnote reference"/>
    <w:uiPriority w:val="99"/>
    <w:semiHidden/>
    <w:unhideWhenUsed/>
    <w:rsid w:val="00243B83"/>
    <w:rPr>
      <w:vertAlign w:val="superscript"/>
    </w:rPr>
  </w:style>
  <w:style w:type="character" w:customStyle="1" w:styleId="CorpsdetexteCar">
    <w:name w:val="Corps de texte Car"/>
    <w:link w:val="Corpsdetexte"/>
    <w:rsid w:val="00D42099"/>
    <w:rPr>
      <w:rFonts w:ascii="Calibri" w:eastAsia="Calibri" w:hAnsi="Calibri" w:cs="Calibri"/>
      <w:sz w:val="22"/>
      <w:szCs w:val="22"/>
      <w:lang w:eastAsia="ar-SA"/>
    </w:rPr>
  </w:style>
  <w:style w:type="table" w:customStyle="1" w:styleId="TableNormal">
    <w:name w:val="Table Normal"/>
    <w:uiPriority w:val="2"/>
    <w:semiHidden/>
    <w:unhideWhenUsed/>
    <w:qFormat/>
    <w:rsid w:val="00F82165"/>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2165"/>
    <w:pPr>
      <w:widowControl w:val="0"/>
      <w:suppressAutoHyphens w:val="0"/>
      <w:autoSpaceDE w:val="0"/>
      <w:autoSpaceDN w:val="0"/>
      <w:spacing w:after="0" w:line="240" w:lineRule="auto"/>
      <w:ind w:left="107"/>
    </w:pPr>
    <w:rPr>
      <w:lang w:eastAsia="fr-FR" w:bidi="fr-FR"/>
    </w:rPr>
  </w:style>
  <w:style w:type="character" w:styleId="Marquedecommentaire">
    <w:name w:val="annotation reference"/>
    <w:uiPriority w:val="99"/>
    <w:semiHidden/>
    <w:unhideWhenUsed/>
    <w:rsid w:val="00A61AD8"/>
    <w:rPr>
      <w:sz w:val="16"/>
      <w:szCs w:val="16"/>
    </w:rPr>
  </w:style>
  <w:style w:type="paragraph" w:styleId="Commentaire">
    <w:name w:val="annotation text"/>
    <w:basedOn w:val="Normal"/>
    <w:link w:val="CommentaireCar"/>
    <w:uiPriority w:val="99"/>
    <w:unhideWhenUsed/>
    <w:rsid w:val="00A61AD8"/>
    <w:rPr>
      <w:sz w:val="20"/>
      <w:szCs w:val="20"/>
    </w:rPr>
  </w:style>
  <w:style w:type="character" w:customStyle="1" w:styleId="CommentaireCar">
    <w:name w:val="Commentaire Car"/>
    <w:link w:val="Commentaire"/>
    <w:uiPriority w:val="99"/>
    <w:rsid w:val="00A61AD8"/>
    <w:rPr>
      <w:rFonts w:ascii="Calibri" w:eastAsia="Calibri" w:hAnsi="Calibri" w:cs="Calibri"/>
      <w:lang w:eastAsia="ar-SA"/>
    </w:rPr>
  </w:style>
  <w:style w:type="paragraph" w:styleId="Objetducommentaire">
    <w:name w:val="annotation subject"/>
    <w:basedOn w:val="Commentaire"/>
    <w:next w:val="Commentaire"/>
    <w:link w:val="ObjetducommentaireCar"/>
    <w:uiPriority w:val="99"/>
    <w:semiHidden/>
    <w:unhideWhenUsed/>
    <w:rsid w:val="00A61AD8"/>
    <w:rPr>
      <w:b/>
      <w:bCs/>
    </w:rPr>
  </w:style>
  <w:style w:type="character" w:customStyle="1" w:styleId="ObjetducommentaireCar">
    <w:name w:val="Objet du commentaire Car"/>
    <w:link w:val="Objetducommentaire"/>
    <w:uiPriority w:val="99"/>
    <w:semiHidden/>
    <w:rsid w:val="00A61AD8"/>
    <w:rPr>
      <w:rFonts w:ascii="Calibri" w:eastAsia="Calibri" w:hAnsi="Calibri" w:cs="Calibri"/>
      <w:b/>
      <w:bCs/>
      <w:lang w:eastAsia="ar-SA"/>
    </w:rPr>
  </w:style>
  <w:style w:type="character" w:styleId="Lienhypertexte">
    <w:name w:val="Hyperlink"/>
    <w:basedOn w:val="Policepardfaut"/>
    <w:unhideWhenUsed/>
    <w:rsid w:val="00FE52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1487">
      <w:bodyDiv w:val="1"/>
      <w:marLeft w:val="0"/>
      <w:marRight w:val="0"/>
      <w:marTop w:val="0"/>
      <w:marBottom w:val="0"/>
      <w:divBdr>
        <w:top w:val="none" w:sz="0" w:space="0" w:color="auto"/>
        <w:left w:val="none" w:sz="0" w:space="0" w:color="auto"/>
        <w:bottom w:val="none" w:sz="0" w:space="0" w:color="auto"/>
        <w:right w:val="none" w:sz="0" w:space="0" w:color="auto"/>
      </w:divBdr>
    </w:div>
    <w:div w:id="88163053">
      <w:bodyDiv w:val="1"/>
      <w:marLeft w:val="0"/>
      <w:marRight w:val="0"/>
      <w:marTop w:val="0"/>
      <w:marBottom w:val="0"/>
      <w:divBdr>
        <w:top w:val="none" w:sz="0" w:space="0" w:color="auto"/>
        <w:left w:val="none" w:sz="0" w:space="0" w:color="auto"/>
        <w:bottom w:val="none" w:sz="0" w:space="0" w:color="auto"/>
        <w:right w:val="none" w:sz="0" w:space="0" w:color="auto"/>
      </w:divBdr>
    </w:div>
    <w:div w:id="152569933">
      <w:bodyDiv w:val="1"/>
      <w:marLeft w:val="0"/>
      <w:marRight w:val="0"/>
      <w:marTop w:val="0"/>
      <w:marBottom w:val="0"/>
      <w:divBdr>
        <w:top w:val="none" w:sz="0" w:space="0" w:color="auto"/>
        <w:left w:val="none" w:sz="0" w:space="0" w:color="auto"/>
        <w:bottom w:val="none" w:sz="0" w:space="0" w:color="auto"/>
        <w:right w:val="none" w:sz="0" w:space="0" w:color="auto"/>
      </w:divBdr>
      <w:divsChild>
        <w:div w:id="1657686889">
          <w:marLeft w:val="1008"/>
          <w:marRight w:val="0"/>
          <w:marTop w:val="120"/>
          <w:marBottom w:val="120"/>
          <w:divBdr>
            <w:top w:val="none" w:sz="0" w:space="0" w:color="auto"/>
            <w:left w:val="none" w:sz="0" w:space="0" w:color="auto"/>
            <w:bottom w:val="none" w:sz="0" w:space="0" w:color="auto"/>
            <w:right w:val="none" w:sz="0" w:space="0" w:color="auto"/>
          </w:divBdr>
        </w:div>
      </w:divsChild>
    </w:div>
    <w:div w:id="228417470">
      <w:bodyDiv w:val="1"/>
      <w:marLeft w:val="0"/>
      <w:marRight w:val="0"/>
      <w:marTop w:val="0"/>
      <w:marBottom w:val="0"/>
      <w:divBdr>
        <w:top w:val="none" w:sz="0" w:space="0" w:color="auto"/>
        <w:left w:val="none" w:sz="0" w:space="0" w:color="auto"/>
        <w:bottom w:val="none" w:sz="0" w:space="0" w:color="auto"/>
        <w:right w:val="none" w:sz="0" w:space="0" w:color="auto"/>
      </w:divBdr>
    </w:div>
    <w:div w:id="244412499">
      <w:bodyDiv w:val="1"/>
      <w:marLeft w:val="0"/>
      <w:marRight w:val="0"/>
      <w:marTop w:val="0"/>
      <w:marBottom w:val="0"/>
      <w:divBdr>
        <w:top w:val="none" w:sz="0" w:space="0" w:color="auto"/>
        <w:left w:val="none" w:sz="0" w:space="0" w:color="auto"/>
        <w:bottom w:val="none" w:sz="0" w:space="0" w:color="auto"/>
        <w:right w:val="none" w:sz="0" w:space="0" w:color="auto"/>
      </w:divBdr>
    </w:div>
    <w:div w:id="476797710">
      <w:bodyDiv w:val="1"/>
      <w:marLeft w:val="0"/>
      <w:marRight w:val="0"/>
      <w:marTop w:val="0"/>
      <w:marBottom w:val="0"/>
      <w:divBdr>
        <w:top w:val="none" w:sz="0" w:space="0" w:color="auto"/>
        <w:left w:val="none" w:sz="0" w:space="0" w:color="auto"/>
        <w:bottom w:val="none" w:sz="0" w:space="0" w:color="auto"/>
        <w:right w:val="none" w:sz="0" w:space="0" w:color="auto"/>
      </w:divBdr>
    </w:div>
    <w:div w:id="508369909">
      <w:bodyDiv w:val="1"/>
      <w:marLeft w:val="0"/>
      <w:marRight w:val="0"/>
      <w:marTop w:val="0"/>
      <w:marBottom w:val="0"/>
      <w:divBdr>
        <w:top w:val="none" w:sz="0" w:space="0" w:color="auto"/>
        <w:left w:val="none" w:sz="0" w:space="0" w:color="auto"/>
        <w:bottom w:val="none" w:sz="0" w:space="0" w:color="auto"/>
        <w:right w:val="none" w:sz="0" w:space="0" w:color="auto"/>
      </w:divBdr>
    </w:div>
    <w:div w:id="747311852">
      <w:bodyDiv w:val="1"/>
      <w:marLeft w:val="0"/>
      <w:marRight w:val="0"/>
      <w:marTop w:val="0"/>
      <w:marBottom w:val="0"/>
      <w:divBdr>
        <w:top w:val="none" w:sz="0" w:space="0" w:color="auto"/>
        <w:left w:val="none" w:sz="0" w:space="0" w:color="auto"/>
        <w:bottom w:val="none" w:sz="0" w:space="0" w:color="auto"/>
        <w:right w:val="none" w:sz="0" w:space="0" w:color="auto"/>
      </w:divBdr>
    </w:div>
    <w:div w:id="752700087">
      <w:bodyDiv w:val="1"/>
      <w:marLeft w:val="0"/>
      <w:marRight w:val="0"/>
      <w:marTop w:val="0"/>
      <w:marBottom w:val="0"/>
      <w:divBdr>
        <w:top w:val="none" w:sz="0" w:space="0" w:color="auto"/>
        <w:left w:val="none" w:sz="0" w:space="0" w:color="auto"/>
        <w:bottom w:val="none" w:sz="0" w:space="0" w:color="auto"/>
        <w:right w:val="none" w:sz="0" w:space="0" w:color="auto"/>
      </w:divBdr>
    </w:div>
    <w:div w:id="1632130852">
      <w:bodyDiv w:val="1"/>
      <w:marLeft w:val="0"/>
      <w:marRight w:val="0"/>
      <w:marTop w:val="0"/>
      <w:marBottom w:val="0"/>
      <w:divBdr>
        <w:top w:val="none" w:sz="0" w:space="0" w:color="auto"/>
        <w:left w:val="none" w:sz="0" w:space="0" w:color="auto"/>
        <w:bottom w:val="none" w:sz="0" w:space="0" w:color="auto"/>
        <w:right w:val="none" w:sz="0" w:space="0" w:color="auto"/>
      </w:divBdr>
    </w:div>
    <w:div w:id="1889030411">
      <w:bodyDiv w:val="1"/>
      <w:marLeft w:val="0"/>
      <w:marRight w:val="0"/>
      <w:marTop w:val="0"/>
      <w:marBottom w:val="0"/>
      <w:divBdr>
        <w:top w:val="none" w:sz="0" w:space="0" w:color="auto"/>
        <w:left w:val="none" w:sz="0" w:space="0" w:color="auto"/>
        <w:bottom w:val="none" w:sz="0" w:space="0" w:color="auto"/>
        <w:right w:val="none" w:sz="0" w:space="0" w:color="auto"/>
      </w:divBdr>
    </w:div>
    <w:div w:id="1920560018">
      <w:bodyDiv w:val="1"/>
      <w:marLeft w:val="0"/>
      <w:marRight w:val="0"/>
      <w:marTop w:val="0"/>
      <w:marBottom w:val="0"/>
      <w:divBdr>
        <w:top w:val="none" w:sz="0" w:space="0" w:color="auto"/>
        <w:left w:val="none" w:sz="0" w:space="0" w:color="auto"/>
        <w:bottom w:val="none" w:sz="0" w:space="0" w:color="auto"/>
        <w:right w:val="none" w:sz="0" w:space="0" w:color="auto"/>
      </w:divBdr>
    </w:div>
    <w:div w:id="2120754984">
      <w:bodyDiv w:val="1"/>
      <w:marLeft w:val="0"/>
      <w:marRight w:val="0"/>
      <w:marTop w:val="0"/>
      <w:marBottom w:val="0"/>
      <w:divBdr>
        <w:top w:val="none" w:sz="0" w:space="0" w:color="auto"/>
        <w:left w:val="none" w:sz="0" w:space="0" w:color="auto"/>
        <w:bottom w:val="none" w:sz="0" w:space="0" w:color="auto"/>
        <w:right w:val="none" w:sz="0" w:space="0" w:color="auto"/>
      </w:divBdr>
    </w:div>
    <w:div w:id="212114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5C1B1-E6E2-4B92-887F-D374E619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3767</Words>
  <Characters>20720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cahier des clauses particulières</vt:lpstr>
    </vt:vector>
  </TitlesOfParts>
  <Company>Ministère de la justice</Company>
  <LinksUpToDate>false</LinksUpToDate>
  <CharactersWithSpaces>24439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
  <dc:creator>AGRASC</dc:creator>
  <cp:keywords/>
  <cp:lastModifiedBy>FLOUME Sandra</cp:lastModifiedBy>
  <cp:revision>4</cp:revision>
  <cp:lastPrinted>2018-01-18T08:17:00Z</cp:lastPrinted>
  <dcterms:created xsi:type="dcterms:W3CDTF">2025-07-18T14:22:00Z</dcterms:created>
  <dcterms:modified xsi:type="dcterms:W3CDTF">2025-09-16T12:46:00Z</dcterms:modified>
</cp:coreProperties>
</file>