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54699" w14:textId="252AEB05"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E78FA59" w14:textId="77777777">
        <w:tc>
          <w:tcPr>
            <w:tcW w:w="10419" w:type="dxa"/>
          </w:tcPr>
          <w:p w14:paraId="67122742" w14:textId="77777777" w:rsidR="00472B25" w:rsidRDefault="00472B25" w:rsidP="006050DD">
            <w:pPr>
              <w:pStyle w:val="Pieddepage"/>
              <w:tabs>
                <w:tab w:val="clear" w:pos="4536"/>
                <w:tab w:val="clear" w:pos="9072"/>
              </w:tabs>
              <w:ind w:left="1343" w:right="1703"/>
              <w:jc w:val="center"/>
            </w:pPr>
          </w:p>
        </w:tc>
      </w:tr>
    </w:tbl>
    <w:p w14:paraId="42290D56" w14:textId="7407AF46" w:rsidR="00472B25" w:rsidRDefault="00472B25"/>
    <w:p w14:paraId="3BF17063" w14:textId="77777777" w:rsidR="00810F08" w:rsidRDefault="00810F08" w:rsidP="00810F08">
      <w:pPr>
        <w:jc w:val="center"/>
      </w:pPr>
    </w:p>
    <w:p w14:paraId="38715F21" w14:textId="77777777" w:rsidR="00810F08" w:rsidRDefault="00810F08" w:rsidP="00810F08">
      <w:pPr>
        <w:jc w:val="center"/>
      </w:pPr>
    </w:p>
    <w:p w14:paraId="705B54AB" w14:textId="77777777" w:rsidR="00810F08" w:rsidRDefault="00810F08"/>
    <w:p w14:paraId="7ACC2299" w14:textId="77777777" w:rsidR="00810F08" w:rsidRPr="00810F08" w:rsidRDefault="00810F08" w:rsidP="00810F08">
      <w:pPr>
        <w:pStyle w:val="Pieddepage"/>
        <w:tabs>
          <w:tab w:val="clear" w:pos="4536"/>
          <w:tab w:val="clear" w:pos="9072"/>
        </w:tabs>
        <w:ind w:left="1343" w:right="1561"/>
        <w:jc w:val="center"/>
        <w:rPr>
          <w:rFonts w:ascii="Arial" w:hAnsi="Arial" w:cs="Arial"/>
          <w:b/>
          <w:sz w:val="16"/>
          <w:szCs w:val="16"/>
        </w:rPr>
      </w:pPr>
      <w:r>
        <w:tab/>
      </w:r>
      <w:r w:rsidRPr="00810F08">
        <w:rPr>
          <w:rFonts w:ascii="Arial" w:hAnsi="Arial" w:cs="Arial"/>
          <w:b/>
          <w:sz w:val="16"/>
          <w:szCs w:val="16"/>
        </w:rPr>
        <w:t>MINISTERE DE L’ENSEIGNEMENT SUPERIEUR,</w:t>
      </w:r>
    </w:p>
    <w:p w14:paraId="045838CD" w14:textId="77777777" w:rsidR="00810F08" w:rsidRPr="00810F08" w:rsidRDefault="00810F08" w:rsidP="00810F08">
      <w:pPr>
        <w:ind w:left="1343" w:right="1561"/>
        <w:jc w:val="center"/>
        <w:rPr>
          <w:rFonts w:ascii="Arial" w:hAnsi="Arial" w:cs="Arial"/>
          <w:b/>
          <w:sz w:val="16"/>
          <w:szCs w:val="16"/>
        </w:rPr>
      </w:pPr>
      <w:r w:rsidRPr="00810F08">
        <w:rPr>
          <w:rFonts w:ascii="Arial" w:hAnsi="Arial" w:cs="Arial"/>
          <w:b/>
          <w:sz w:val="16"/>
          <w:szCs w:val="16"/>
        </w:rPr>
        <w:t>DE LA RECHERCHE ET DE L’INNOVATION</w:t>
      </w:r>
    </w:p>
    <w:p w14:paraId="4787D5A2" w14:textId="77777777" w:rsidR="00810F08" w:rsidRDefault="00810F08" w:rsidP="00810F08">
      <w:pPr>
        <w:tabs>
          <w:tab w:val="left" w:pos="4485"/>
        </w:tabs>
        <w:jc w:val="center"/>
      </w:pPr>
      <w:r w:rsidRPr="00810F08">
        <w:rPr>
          <w:rFonts w:ascii="Arial" w:eastAsiaTheme="minorHAnsi" w:hAnsi="Arial" w:cs="Arial"/>
          <w:b/>
          <w:sz w:val="16"/>
          <w:szCs w:val="16"/>
          <w:lang w:eastAsia="en-US"/>
        </w:rPr>
        <w:t>Crous de Nantes Pays de la Loire</w:t>
      </w:r>
    </w:p>
    <w:p w14:paraId="411B746E" w14:textId="77777777" w:rsidR="00810F08" w:rsidRDefault="00810F08"/>
    <w:p w14:paraId="554E6BDD" w14:textId="77777777" w:rsidR="00810F08" w:rsidRDefault="00810F08"/>
    <w:p w14:paraId="3C8CD733" w14:textId="77777777" w:rsidR="00810F08" w:rsidRDefault="00810F08">
      <w:pPr>
        <w:sectPr w:rsidR="00810F08" w:rsidSect="00511B91">
          <w:footerReference w:type="default" r:id="rId8"/>
          <w:headerReference w:type="first" r:id="rId9"/>
          <w:pgSz w:w="11906" w:h="16838"/>
          <w:pgMar w:top="1276" w:right="851" w:bottom="736" w:left="851" w:header="709" w:footer="709" w:gutter="0"/>
          <w:cols w:space="720"/>
          <w:titlePg/>
          <w:docGrid w:linePitch="360"/>
        </w:sectPr>
      </w:pPr>
    </w:p>
    <w:tbl>
      <w:tblPr>
        <w:tblW w:w="0" w:type="auto"/>
        <w:tblLayout w:type="fixed"/>
        <w:tblLook w:val="0000" w:firstRow="0" w:lastRow="0" w:firstColumn="0" w:lastColumn="0" w:noHBand="0" w:noVBand="0"/>
      </w:tblPr>
      <w:tblGrid>
        <w:gridCol w:w="9288"/>
        <w:gridCol w:w="1080"/>
      </w:tblGrid>
      <w:tr w:rsidR="00472B25" w14:paraId="7D5358D4" w14:textId="77777777">
        <w:tc>
          <w:tcPr>
            <w:tcW w:w="9288" w:type="dxa"/>
            <w:shd w:val="clear" w:color="auto" w:fill="66CCFF"/>
          </w:tcPr>
          <w:p w14:paraId="0228982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6A627EE3" w14:textId="77777777" w:rsidR="00472B25" w:rsidRDefault="00472B25">
            <w:pPr>
              <w:pStyle w:val="Titre8"/>
              <w:tabs>
                <w:tab w:val="num" w:pos="0"/>
                <w:tab w:val="right" w:pos="9639"/>
              </w:tabs>
              <w:rPr>
                <w:sz w:val="28"/>
                <w:szCs w:val="28"/>
              </w:rPr>
            </w:pPr>
            <w:r>
              <w:rPr>
                <w:caps/>
                <w:sz w:val="28"/>
                <w:szCs w:val="28"/>
              </w:rPr>
              <w:t>DECLARATION DU candidat INDIVIDUEL</w:t>
            </w:r>
          </w:p>
          <w:p w14:paraId="5FAABF6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47EBE32" w14:textId="77777777" w:rsidR="00472B25" w:rsidRDefault="00472B25">
            <w:pPr>
              <w:pStyle w:val="Titre8"/>
              <w:tabs>
                <w:tab w:val="num" w:pos="0"/>
                <w:tab w:val="right" w:pos="9639"/>
              </w:tabs>
              <w:spacing w:before="120" w:after="120"/>
            </w:pPr>
            <w:r>
              <w:rPr>
                <w:caps/>
                <w:sz w:val="28"/>
                <w:szCs w:val="28"/>
              </w:rPr>
              <w:t>DC2</w:t>
            </w:r>
          </w:p>
        </w:tc>
      </w:tr>
    </w:tbl>
    <w:p w14:paraId="0183C6F6" w14:textId="77777777" w:rsidR="00472B25" w:rsidRDefault="00472B25">
      <w:pPr>
        <w:jc w:val="both"/>
        <w:rPr>
          <w:rFonts w:ascii="Arial" w:hAnsi="Arial" w:cs="Arial"/>
        </w:rPr>
      </w:pPr>
    </w:p>
    <w:p w14:paraId="37748E4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D831B81" w14:textId="77777777" w:rsidR="006050DD" w:rsidRPr="00257456" w:rsidRDefault="006050DD" w:rsidP="00257456"/>
    <w:p w14:paraId="79C2DD68"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3B4CBCD" w14:textId="77777777" w:rsidR="00614AE6" w:rsidRPr="00614AE6" w:rsidRDefault="00614AE6" w:rsidP="00614AE6"/>
    <w:p w14:paraId="09FB5C6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B14A899" w14:textId="77777777" w:rsidR="00614AE6" w:rsidRPr="00614AE6" w:rsidRDefault="00614AE6" w:rsidP="00614AE6"/>
    <w:p w14:paraId="3294AC81"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0CAAB02D" w14:textId="77777777" w:rsidR="00614AE6" w:rsidRPr="0025478A" w:rsidRDefault="00614AE6">
      <w:pPr>
        <w:jc w:val="both"/>
        <w:rPr>
          <w:rFonts w:ascii="Arial" w:hAnsi="Arial" w:cs="Arial"/>
          <w:i/>
          <w:iCs/>
        </w:rPr>
      </w:pPr>
    </w:p>
    <w:p w14:paraId="0B3563A0"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3BAA39" w14:textId="77777777" w:rsidR="003C025D" w:rsidRPr="001C7D87" w:rsidRDefault="003C025D" w:rsidP="003C025D">
      <w:pPr>
        <w:jc w:val="both"/>
        <w:rPr>
          <w:rFonts w:ascii="Arial" w:hAnsi="Arial" w:cs="Arial"/>
          <w:i/>
          <w:sz w:val="18"/>
          <w:szCs w:val="18"/>
        </w:rPr>
      </w:pPr>
    </w:p>
    <w:p w14:paraId="7DFE0FEA"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C3941D1" w14:textId="77777777">
        <w:tc>
          <w:tcPr>
            <w:tcW w:w="10331" w:type="dxa"/>
            <w:shd w:val="clear" w:color="auto" w:fill="66CCFF"/>
          </w:tcPr>
          <w:p w14:paraId="16B58197"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4B9EBF19"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2416098F" w14:textId="77777777" w:rsidR="00472B25" w:rsidRDefault="00472B25">
      <w:pPr>
        <w:rPr>
          <w:rFonts w:ascii="Arial" w:hAnsi="Arial" w:cs="Arial"/>
          <w:b/>
          <w:bCs/>
        </w:rPr>
      </w:pPr>
    </w:p>
    <w:p w14:paraId="7C7986DE" w14:textId="3DEF9097" w:rsidR="006050DD" w:rsidRPr="009B5AC9" w:rsidRDefault="00045A35" w:rsidP="006050DD">
      <w:pPr>
        <w:pStyle w:val="En-tte"/>
        <w:rPr>
          <w:rFonts w:ascii="Arial" w:hAnsi="Arial" w:cs="Arial"/>
        </w:rPr>
      </w:pPr>
      <w:bookmarkStart w:id="0" w:name="_Hlk136965886"/>
      <w:r>
        <w:rPr>
          <w:rFonts w:ascii="Arial" w:hAnsi="Arial" w:cs="Arial"/>
        </w:rPr>
        <w:t>M</w:t>
      </w:r>
      <w:r w:rsidR="00DB7849">
        <w:rPr>
          <w:rFonts w:ascii="Arial" w:hAnsi="Arial" w:cs="Arial"/>
        </w:rPr>
        <w:t>adame Nathalie BOURSIER</w:t>
      </w:r>
      <w:r w:rsidR="006050DD">
        <w:rPr>
          <w:rFonts w:ascii="Arial" w:hAnsi="Arial" w:cs="Arial"/>
        </w:rPr>
        <w:t>, Direct</w:t>
      </w:r>
      <w:r w:rsidR="00DB7849">
        <w:rPr>
          <w:rFonts w:ascii="Arial" w:hAnsi="Arial" w:cs="Arial"/>
        </w:rPr>
        <w:t>rice</w:t>
      </w:r>
      <w:r>
        <w:rPr>
          <w:rFonts w:ascii="Arial" w:hAnsi="Arial" w:cs="Arial"/>
        </w:rPr>
        <w:t xml:space="preserve"> </w:t>
      </w:r>
      <w:r w:rsidR="006050DD">
        <w:rPr>
          <w:rFonts w:ascii="Arial" w:hAnsi="Arial" w:cs="Arial"/>
        </w:rPr>
        <w:t>général</w:t>
      </w:r>
      <w:r w:rsidR="00DB7849">
        <w:rPr>
          <w:rFonts w:ascii="Arial" w:hAnsi="Arial" w:cs="Arial"/>
        </w:rPr>
        <w:t>e</w:t>
      </w:r>
      <w:r w:rsidR="006050DD">
        <w:rPr>
          <w:rFonts w:ascii="Arial" w:hAnsi="Arial" w:cs="Arial"/>
        </w:rPr>
        <w:t xml:space="preserve"> </w:t>
      </w:r>
      <w:r w:rsidR="006050DD" w:rsidRPr="009B5AC9">
        <w:rPr>
          <w:rFonts w:ascii="Arial" w:hAnsi="Arial" w:cs="Arial"/>
        </w:rPr>
        <w:t>du CROUS de Nantes Pays de la Loire</w:t>
      </w:r>
    </w:p>
    <w:bookmarkEnd w:id="0"/>
    <w:p w14:paraId="5D37DD45" w14:textId="77777777" w:rsidR="006050DD" w:rsidRPr="009B5AC9" w:rsidRDefault="006050DD" w:rsidP="006050DD">
      <w:pPr>
        <w:pStyle w:val="En-tte"/>
        <w:rPr>
          <w:rFonts w:ascii="Arial" w:hAnsi="Arial" w:cs="Arial"/>
        </w:rPr>
      </w:pPr>
      <w:r w:rsidRPr="009B5AC9">
        <w:rPr>
          <w:rFonts w:ascii="Arial" w:hAnsi="Arial" w:cs="Arial"/>
        </w:rPr>
        <w:t>CENTRE REGIONAL DES ŒUVRES UNIVERSITAIRES ET SCOLAIRES DE NANTES- PAYS DE LA LOIRE</w:t>
      </w:r>
    </w:p>
    <w:p w14:paraId="43308C30" w14:textId="77777777" w:rsidR="006050DD" w:rsidRPr="009B5AC9" w:rsidRDefault="006050DD" w:rsidP="006050DD">
      <w:pPr>
        <w:pStyle w:val="En-tte"/>
        <w:rPr>
          <w:rFonts w:ascii="Arial" w:hAnsi="Arial" w:cs="Arial"/>
        </w:rPr>
      </w:pPr>
      <w:r w:rsidRPr="009B5AC9">
        <w:rPr>
          <w:rFonts w:ascii="Arial" w:hAnsi="Arial" w:cs="Arial"/>
        </w:rPr>
        <w:t>2 Bd Guy Mollet – BP 52213 – 44322 NANTES CEDEX 3</w:t>
      </w:r>
    </w:p>
    <w:p w14:paraId="387EEB66" w14:textId="77777777" w:rsidR="006050DD" w:rsidRPr="009B5AC9" w:rsidRDefault="006050DD" w:rsidP="006050DD">
      <w:pPr>
        <w:pStyle w:val="En-tte"/>
        <w:rPr>
          <w:rFonts w:ascii="Arial" w:hAnsi="Arial" w:cs="Arial"/>
        </w:rPr>
      </w:pPr>
      <w:r w:rsidRPr="009B5AC9">
        <w:rPr>
          <w:rFonts w:ascii="Arial" w:hAnsi="Arial" w:cs="Arial"/>
        </w:rPr>
        <w:t>Tél. 02 40 37 13 30</w:t>
      </w:r>
    </w:p>
    <w:p w14:paraId="78197959" w14:textId="77777777" w:rsidR="006050DD" w:rsidRPr="009B5AC9" w:rsidRDefault="006050DD" w:rsidP="006050DD">
      <w:pPr>
        <w:pStyle w:val="En-tte"/>
        <w:rPr>
          <w:rFonts w:ascii="Arial" w:hAnsi="Arial" w:cs="Arial"/>
        </w:rPr>
      </w:pPr>
      <w:r w:rsidRPr="009B5AC9">
        <w:rPr>
          <w:rFonts w:ascii="Arial" w:hAnsi="Arial" w:cs="Arial"/>
        </w:rPr>
        <w:t>Télécopie : 02 40 37 13 00</w:t>
      </w:r>
    </w:p>
    <w:p w14:paraId="04514E9C" w14:textId="77777777" w:rsidR="006050DD" w:rsidRDefault="006050DD" w:rsidP="006050DD">
      <w:pPr>
        <w:pStyle w:val="En-tte"/>
        <w:tabs>
          <w:tab w:val="clear" w:pos="4536"/>
          <w:tab w:val="clear" w:pos="9072"/>
        </w:tabs>
        <w:rPr>
          <w:rFonts w:ascii="Arial" w:hAnsi="Arial" w:cs="Arial"/>
        </w:rPr>
      </w:pPr>
      <w:r w:rsidRPr="009B5AC9">
        <w:rPr>
          <w:rFonts w:ascii="Arial" w:hAnsi="Arial" w:cs="Arial"/>
        </w:rPr>
        <w:t>Courriel : directeur@crous-nantes.fr</w:t>
      </w:r>
    </w:p>
    <w:p w14:paraId="3E41732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EA9597" w14:textId="77777777">
        <w:tc>
          <w:tcPr>
            <w:tcW w:w="10331" w:type="dxa"/>
            <w:shd w:val="clear" w:color="auto" w:fill="66CCFF"/>
          </w:tcPr>
          <w:p w14:paraId="6FEAF5F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97996BF" w14:textId="77777777" w:rsidR="00472B25" w:rsidRPr="008C2177" w:rsidRDefault="00472B25" w:rsidP="00257456">
      <w:pPr>
        <w:pStyle w:val="fcase1ertab"/>
        <w:tabs>
          <w:tab w:val="clear" w:pos="426"/>
          <w:tab w:val="left" w:pos="0"/>
        </w:tabs>
        <w:spacing w:before="120"/>
        <w:ind w:left="0" w:firstLine="0"/>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89915DF" w14:textId="77777777" w:rsidR="00472B25" w:rsidRDefault="00472B25">
      <w:pPr>
        <w:rPr>
          <w:rFonts w:ascii="Arial" w:hAnsi="Arial" w:cs="Arial"/>
          <w:bCs/>
        </w:rPr>
      </w:pPr>
    </w:p>
    <w:p w14:paraId="0939A8B3" w14:textId="6DB01067" w:rsidR="005363A9" w:rsidRPr="00810F08" w:rsidRDefault="005363A9" w:rsidP="005363A9">
      <w:pPr>
        <w:suppressAutoHyphens w:val="0"/>
        <w:overflowPunct w:val="0"/>
        <w:autoSpaceDE w:val="0"/>
        <w:autoSpaceDN w:val="0"/>
        <w:adjustRightInd w:val="0"/>
        <w:spacing w:before="120" w:after="120"/>
        <w:ind w:left="273" w:right="419" w:hanging="273"/>
        <w:textAlignment w:val="baseline"/>
        <w:rPr>
          <w:rFonts w:ascii="Arial" w:hAnsi="Arial" w:cs="Arial"/>
          <w:szCs w:val="24"/>
          <w:lang w:eastAsia="fr-FR"/>
        </w:rPr>
      </w:pPr>
      <w:r w:rsidRPr="00F2392F">
        <w:rPr>
          <w:rFonts w:ascii="Arial" w:hAnsi="Arial" w:cs="Arial"/>
          <w:szCs w:val="24"/>
          <w:lang w:eastAsia="fr-FR"/>
        </w:rPr>
        <w:t xml:space="preserve">Marché </w:t>
      </w:r>
      <w:r w:rsidR="00C43F67">
        <w:rPr>
          <w:rFonts w:ascii="Arial" w:hAnsi="Arial" w:cs="Arial"/>
          <w:szCs w:val="24"/>
          <w:lang w:eastAsia="fr-FR"/>
        </w:rPr>
        <w:fldChar w:fldCharType="begin"/>
      </w:r>
      <w:r w:rsidR="00C43F67">
        <w:rPr>
          <w:rFonts w:ascii="Arial" w:hAnsi="Arial" w:cs="Arial"/>
          <w:szCs w:val="24"/>
          <w:lang w:eastAsia="fr-FR"/>
        </w:rPr>
        <w:instrText xml:space="preserve"> COMMENTS  "N° 2023_FCS_010_NTE_01"  \* MERGEFORMAT </w:instrText>
      </w:r>
      <w:r w:rsidR="00C43F67">
        <w:rPr>
          <w:rFonts w:ascii="Arial" w:hAnsi="Arial" w:cs="Arial"/>
          <w:szCs w:val="24"/>
          <w:lang w:eastAsia="fr-FR"/>
        </w:rPr>
        <w:fldChar w:fldCharType="separate"/>
      </w:r>
      <w:r w:rsidR="00C43F67">
        <w:rPr>
          <w:rFonts w:ascii="Arial" w:hAnsi="Arial" w:cs="Arial"/>
          <w:szCs w:val="24"/>
          <w:lang w:eastAsia="fr-FR"/>
        </w:rPr>
        <w:t>N° 2023_FCS_010_NTE_01</w:t>
      </w:r>
      <w:r w:rsidR="00C43F67">
        <w:rPr>
          <w:rFonts w:ascii="Arial" w:hAnsi="Arial" w:cs="Arial"/>
          <w:szCs w:val="24"/>
          <w:lang w:eastAsia="fr-FR"/>
        </w:rPr>
        <w:fldChar w:fldCharType="end"/>
      </w:r>
    </w:p>
    <w:p w14:paraId="6B77B2AB" w14:textId="77777777" w:rsidR="004F69A4" w:rsidRPr="00FB3DAF" w:rsidRDefault="004F69A4" w:rsidP="004F69A4">
      <w:pPr>
        <w:spacing w:before="120"/>
        <w:ind w:right="-286"/>
        <w:rPr>
          <w:rFonts w:ascii="Arial" w:hAnsi="Arial" w:cs="Arial"/>
          <w:b/>
          <w:bCs/>
          <w:lang w:eastAsia="fr-FR"/>
        </w:rPr>
      </w:pPr>
      <w:r w:rsidRPr="00FB3DAF">
        <w:rPr>
          <w:rFonts w:ascii="Arial" w:hAnsi="Arial" w:cs="Arial"/>
          <w:b/>
          <w:bCs/>
          <w:lang w:eastAsia="fr-FR"/>
        </w:rPr>
        <w:t>FOURNITURE, LIVRAISON, INSTALLATION D'UN AUTOCLAVE DE STERILISATION ET FOURNITURE DE CONTENANTS REEMPLOYABLES POUR LE CROUS DE NANTES</w:t>
      </w:r>
    </w:p>
    <w:p w14:paraId="28011FB5" w14:textId="05A6CF9F" w:rsidR="00045A35" w:rsidRPr="00127A2D" w:rsidRDefault="00045A35" w:rsidP="00127A2D">
      <w:pPr>
        <w:rPr>
          <w:rFonts w:ascii="Arial" w:hAnsi="Arial" w:cs="Arial"/>
          <w:b/>
          <w:bCs/>
        </w:rPr>
      </w:pPr>
      <w:r>
        <w:rPr>
          <w:rFonts w:ascii="Arial" w:hAnsi="Arial" w:cs="Arial"/>
          <w:bCs/>
          <w:szCs w:val="24"/>
          <w:lang w:eastAsia="fr-FR"/>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58EB4C28" w14:textId="77777777" w:rsidTr="00257456">
        <w:tc>
          <w:tcPr>
            <w:tcW w:w="10331" w:type="dxa"/>
            <w:shd w:val="clear" w:color="auto" w:fill="66CCFF"/>
          </w:tcPr>
          <w:p w14:paraId="5754526F" w14:textId="77777777" w:rsidR="00472B25" w:rsidRDefault="006050DD">
            <w:pPr>
              <w:tabs>
                <w:tab w:val="left" w:pos="-142"/>
                <w:tab w:val="left" w:pos="4111"/>
              </w:tabs>
              <w:jc w:val="both"/>
            </w:pPr>
            <w:r>
              <w:lastRenderedPageBreak/>
              <w:br w:type="page"/>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5D58095" w14:textId="77777777" w:rsidR="00472B25" w:rsidRDefault="00472B25">
      <w:pPr>
        <w:pStyle w:val="Titre9"/>
        <w:numPr>
          <w:ilvl w:val="0"/>
          <w:numId w:val="0"/>
        </w:numPr>
        <w:rPr>
          <w:i w:val="0"/>
          <w:sz w:val="20"/>
        </w:rPr>
      </w:pPr>
    </w:p>
    <w:p w14:paraId="7AB2BD1A" w14:textId="77777777" w:rsidR="00472B25" w:rsidRDefault="00472B25">
      <w:pPr>
        <w:pStyle w:val="Titre9"/>
        <w:numPr>
          <w:ilvl w:val="0"/>
          <w:numId w:val="0"/>
        </w:numPr>
        <w:rPr>
          <w:b/>
          <w:bCs/>
          <w:i w:val="0"/>
          <w:iCs w:val="0"/>
          <w:sz w:val="22"/>
          <w:szCs w:val="22"/>
        </w:rPr>
      </w:pPr>
      <w:r>
        <w:rPr>
          <w:b/>
          <w:bCs/>
          <w:i w:val="0"/>
          <w:iCs w:val="0"/>
          <w:sz w:val="22"/>
          <w:szCs w:val="22"/>
        </w:rPr>
        <w:t>C1 - Cas général</w:t>
      </w:r>
    </w:p>
    <w:p w14:paraId="3987B025" w14:textId="77777777" w:rsidR="0026039E" w:rsidRDefault="0026039E" w:rsidP="0026039E"/>
    <w:p w14:paraId="5C3AE821"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360D7AA5" w14:textId="77777777" w:rsidR="00472B25" w:rsidRDefault="00472B25">
      <w:pPr>
        <w:pStyle w:val="Titre9"/>
        <w:tabs>
          <w:tab w:val="num" w:pos="0"/>
        </w:tabs>
        <w:ind w:left="0"/>
        <w:jc w:val="both"/>
        <w:rPr>
          <w:i w:val="0"/>
          <w:iCs w:val="0"/>
          <w:sz w:val="20"/>
          <w:szCs w:val="20"/>
        </w:rPr>
      </w:pPr>
    </w:p>
    <w:p w14:paraId="3E26CA82"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7133AA66" w14:textId="77777777" w:rsidR="00472B25" w:rsidRDefault="00472B25">
      <w:pPr>
        <w:jc w:val="both"/>
        <w:rPr>
          <w:rFonts w:ascii="Arial" w:hAnsi="Arial" w:cs="Arial"/>
          <w:b/>
          <w:bCs/>
        </w:rPr>
      </w:pPr>
    </w:p>
    <w:p w14:paraId="661D0EB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03C9EEC7" w14:textId="77777777" w:rsidR="003C025D" w:rsidRDefault="003C025D" w:rsidP="003C025D"/>
    <w:p w14:paraId="74DA0488" w14:textId="77777777" w:rsidR="003C025D" w:rsidRPr="00025EC9" w:rsidRDefault="003C025D" w:rsidP="003C025D"/>
    <w:p w14:paraId="6AECD7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B0510D6" w14:textId="77777777" w:rsidR="003C025D" w:rsidRDefault="003C025D" w:rsidP="003C025D"/>
    <w:p w14:paraId="2C63961E" w14:textId="77777777" w:rsidR="003C025D" w:rsidRPr="00025EC9" w:rsidRDefault="003C025D" w:rsidP="003C025D"/>
    <w:p w14:paraId="0382D57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4D440488" w14:textId="77777777" w:rsidR="003C025D" w:rsidRDefault="003C025D" w:rsidP="003C025D"/>
    <w:p w14:paraId="456EA821" w14:textId="77777777" w:rsidR="003C025D" w:rsidRPr="00025EC9" w:rsidRDefault="003C025D" w:rsidP="003C025D"/>
    <w:p w14:paraId="4134C1D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1FFD5CBA" w14:textId="77777777" w:rsidR="003C025D" w:rsidRDefault="003C025D" w:rsidP="003C025D"/>
    <w:p w14:paraId="55DB1C91" w14:textId="77777777" w:rsidR="003C025D" w:rsidRDefault="003C025D" w:rsidP="003C025D"/>
    <w:p w14:paraId="51E3CE13"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B65A238" w14:textId="77777777" w:rsidR="003C025D" w:rsidRDefault="003C025D" w:rsidP="003C025D"/>
    <w:p w14:paraId="750D06B9" w14:textId="77777777" w:rsidR="003C025D" w:rsidRPr="00025EC9" w:rsidRDefault="003C025D" w:rsidP="003C025D"/>
    <w:p w14:paraId="0FC7D2E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7FF1DC53" w14:textId="77777777" w:rsidR="00472B25" w:rsidRDefault="00472B25">
      <w:pPr>
        <w:jc w:val="both"/>
        <w:rPr>
          <w:rFonts w:ascii="Arial" w:hAnsi="Arial" w:cs="Arial"/>
          <w:b/>
          <w:bCs/>
        </w:rPr>
      </w:pPr>
    </w:p>
    <w:p w14:paraId="7C9E4D24" w14:textId="77777777" w:rsidR="00472B25" w:rsidRDefault="00472B25">
      <w:pPr>
        <w:jc w:val="both"/>
        <w:rPr>
          <w:rFonts w:ascii="Arial" w:hAnsi="Arial" w:cs="Arial"/>
          <w:b/>
          <w:bCs/>
        </w:rPr>
      </w:pPr>
    </w:p>
    <w:p w14:paraId="60025AF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55694798" w14:textId="77777777" w:rsidR="00472B25" w:rsidRDefault="00472B25">
      <w:pPr>
        <w:jc w:val="both"/>
        <w:rPr>
          <w:rFonts w:ascii="Arial" w:hAnsi="Arial" w:cs="Arial"/>
        </w:rPr>
      </w:pPr>
    </w:p>
    <w:p w14:paraId="42EC681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0261F3FB" w14:textId="77777777" w:rsidR="00427375" w:rsidRDefault="00427375" w:rsidP="00427375">
      <w:pPr>
        <w:ind w:left="567"/>
        <w:jc w:val="both"/>
        <w:rPr>
          <w:rFonts w:ascii="Arial" w:hAnsi="Arial" w:cs="Arial"/>
        </w:rPr>
      </w:pPr>
    </w:p>
    <w:p w14:paraId="02D98B73" w14:textId="77777777" w:rsidR="006050DD" w:rsidRDefault="00427375" w:rsidP="00257456">
      <w:pPr>
        <w:ind w:left="567"/>
        <w:jc w:val="both"/>
        <w:rPr>
          <w:rFonts w:ascii="Arial" w:hAnsi="Arial" w:cs="Arial"/>
          <w:b/>
          <w:bCs/>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6EC77525" w14:textId="77777777" w:rsidR="006050DD" w:rsidRPr="00257456" w:rsidRDefault="006050DD" w:rsidP="00257456">
      <w:pPr>
        <w:jc w:val="both"/>
        <w:rPr>
          <w:rFonts w:ascii="Arial" w:hAnsi="Arial" w:cs="Arial"/>
          <w:bCs/>
          <w:sz w:val="22"/>
          <w:szCs w:val="22"/>
        </w:rPr>
      </w:pPr>
    </w:p>
    <w:p w14:paraId="74E61062" w14:textId="77777777" w:rsidR="006050DD" w:rsidRDefault="006050DD">
      <w:pPr>
        <w:suppressAutoHyphens w:val="0"/>
        <w:rPr>
          <w:rFonts w:ascii="Arial" w:hAnsi="Arial" w:cs="Arial"/>
          <w:b/>
          <w:bCs/>
          <w:sz w:val="22"/>
          <w:szCs w:val="22"/>
        </w:rPr>
      </w:pPr>
    </w:p>
    <w:p w14:paraId="390F7337" w14:textId="77777777"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20C3E950"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6DA5DDC"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4F7273"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6FC0C51"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vAlign w:val="center"/>
          </w:tcPr>
          <w:p w14:paraId="4CE68217"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2197DCD"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EA344E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6E718060"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356D3D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050AC232"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08C8A3C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143FB1D5"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6A95F61E" w14:textId="77777777" w:rsidR="006F6740" w:rsidRDefault="006F6740">
            <w:pPr>
              <w:ind w:left="170" w:right="170"/>
              <w:jc w:val="both"/>
              <w:rPr>
                <w:rFonts w:ascii="Arial" w:hAnsi="Arial" w:cs="Arial"/>
                <w:sz w:val="16"/>
                <w:szCs w:val="16"/>
              </w:rPr>
            </w:pPr>
          </w:p>
          <w:p w14:paraId="160FD08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7BF15D7" w14:textId="77777777" w:rsidR="006F6740" w:rsidRDefault="006F6740">
            <w:pPr>
              <w:ind w:left="170" w:right="170"/>
              <w:jc w:val="both"/>
              <w:rPr>
                <w:rFonts w:ascii="Arial" w:hAnsi="Arial" w:cs="Arial"/>
                <w:sz w:val="12"/>
                <w:szCs w:val="16"/>
              </w:rPr>
            </w:pPr>
          </w:p>
          <w:p w14:paraId="78B5DAA7" w14:textId="77777777" w:rsidR="00872C42" w:rsidRDefault="00872C42">
            <w:pPr>
              <w:ind w:left="170" w:right="170"/>
              <w:jc w:val="both"/>
              <w:rPr>
                <w:rFonts w:ascii="Arial" w:hAnsi="Arial" w:cs="Arial"/>
                <w:sz w:val="12"/>
                <w:szCs w:val="16"/>
              </w:rPr>
            </w:pPr>
          </w:p>
          <w:p w14:paraId="73923B1E" w14:textId="77777777" w:rsidR="00872C42" w:rsidRPr="00A70756" w:rsidRDefault="00872C42">
            <w:pPr>
              <w:ind w:left="170" w:right="170"/>
              <w:jc w:val="both"/>
              <w:rPr>
                <w:rFonts w:ascii="Arial" w:hAnsi="Arial" w:cs="Arial"/>
                <w:sz w:val="12"/>
                <w:szCs w:val="16"/>
              </w:rPr>
            </w:pPr>
          </w:p>
          <w:p w14:paraId="4BF2D0E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D441FA1" w14:textId="77777777" w:rsidR="006F6740" w:rsidRPr="00A70756" w:rsidRDefault="006F6740">
            <w:pPr>
              <w:ind w:left="170" w:right="170"/>
              <w:jc w:val="both"/>
              <w:rPr>
                <w:rFonts w:ascii="Arial" w:hAnsi="Arial" w:cs="Arial"/>
                <w:sz w:val="12"/>
                <w:szCs w:val="16"/>
              </w:rPr>
            </w:pPr>
          </w:p>
          <w:p w14:paraId="797E3FCC" w14:textId="77777777" w:rsidR="006F6740" w:rsidRDefault="006F6740">
            <w:pPr>
              <w:ind w:left="170" w:right="170"/>
              <w:jc w:val="both"/>
              <w:rPr>
                <w:rFonts w:ascii="Arial" w:hAnsi="Arial" w:cs="Arial"/>
                <w:sz w:val="16"/>
                <w:szCs w:val="16"/>
              </w:rPr>
            </w:pPr>
          </w:p>
          <w:p w14:paraId="7B626CEB" w14:textId="77777777" w:rsidR="006F6740" w:rsidRDefault="006F6740">
            <w:pPr>
              <w:ind w:left="170" w:right="170"/>
              <w:jc w:val="both"/>
              <w:rPr>
                <w:rFonts w:ascii="Arial" w:hAnsi="Arial" w:cs="Arial"/>
                <w:sz w:val="16"/>
                <w:szCs w:val="16"/>
              </w:rPr>
            </w:pPr>
          </w:p>
          <w:p w14:paraId="09F95E4C" w14:textId="77777777" w:rsidR="006F6740" w:rsidRDefault="006F6740">
            <w:pPr>
              <w:snapToGrid w:val="0"/>
              <w:jc w:val="both"/>
              <w:rPr>
                <w:rFonts w:ascii="Arial" w:hAnsi="Arial" w:cs="Arial"/>
                <w:b/>
                <w:bCs/>
              </w:rPr>
            </w:pPr>
          </w:p>
        </w:tc>
      </w:tr>
      <w:tr w:rsidR="006F6740" w14:paraId="61D47608"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tcPr>
          <w:p w14:paraId="18963938"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61DC5C6"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tcPr>
          <w:p w14:paraId="4F39321E"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448608" w14:textId="77777777" w:rsidR="006F6740" w:rsidRDefault="006F6740">
            <w:pPr>
              <w:ind w:left="170" w:right="170"/>
              <w:jc w:val="both"/>
              <w:rPr>
                <w:rFonts w:ascii="Arial" w:hAnsi="Arial" w:cs="Arial"/>
                <w:sz w:val="16"/>
                <w:szCs w:val="16"/>
              </w:rPr>
            </w:pPr>
          </w:p>
          <w:p w14:paraId="3FD6D8A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3041EF75"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C8C3A36" w14:textId="77777777" w:rsidR="006F6740" w:rsidRPr="006F6740" w:rsidRDefault="006F6740" w:rsidP="006F6740">
            <w:pPr>
              <w:ind w:left="170" w:right="170"/>
              <w:jc w:val="both"/>
              <w:rPr>
                <w:rFonts w:ascii="Arial" w:hAnsi="Arial" w:cs="Arial"/>
                <w:sz w:val="16"/>
                <w:szCs w:val="16"/>
              </w:rPr>
            </w:pPr>
          </w:p>
          <w:p w14:paraId="5AA21A3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7D549F0" w14:textId="77777777" w:rsidR="006F6740" w:rsidRDefault="006F6740" w:rsidP="006F6740">
            <w:pPr>
              <w:ind w:left="170" w:right="170"/>
              <w:jc w:val="both"/>
              <w:rPr>
                <w:rFonts w:ascii="Arial" w:hAnsi="Arial" w:cs="Arial"/>
                <w:sz w:val="12"/>
                <w:szCs w:val="16"/>
              </w:rPr>
            </w:pPr>
          </w:p>
          <w:p w14:paraId="6C82435E" w14:textId="77777777" w:rsidR="00872C42" w:rsidRDefault="00872C42" w:rsidP="006F6740">
            <w:pPr>
              <w:ind w:left="170" w:right="170"/>
              <w:jc w:val="both"/>
              <w:rPr>
                <w:rFonts w:ascii="Arial" w:hAnsi="Arial" w:cs="Arial"/>
                <w:sz w:val="12"/>
                <w:szCs w:val="16"/>
              </w:rPr>
            </w:pPr>
          </w:p>
          <w:p w14:paraId="5C5F5C6A" w14:textId="77777777" w:rsidR="00872C42" w:rsidRPr="00A70756" w:rsidRDefault="00872C42" w:rsidP="006F6740">
            <w:pPr>
              <w:ind w:left="170" w:right="170"/>
              <w:jc w:val="both"/>
              <w:rPr>
                <w:rFonts w:ascii="Arial" w:hAnsi="Arial" w:cs="Arial"/>
                <w:sz w:val="12"/>
                <w:szCs w:val="16"/>
              </w:rPr>
            </w:pPr>
          </w:p>
          <w:p w14:paraId="516944A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E7C3F1E" w14:textId="77777777" w:rsidR="006F6740" w:rsidRDefault="006F6740" w:rsidP="006F6740">
            <w:pPr>
              <w:ind w:left="170" w:right="170"/>
              <w:jc w:val="both"/>
              <w:rPr>
                <w:rFonts w:ascii="Arial" w:hAnsi="Arial" w:cs="Arial"/>
                <w:sz w:val="16"/>
                <w:szCs w:val="16"/>
              </w:rPr>
            </w:pPr>
          </w:p>
          <w:p w14:paraId="0F8E4A6D" w14:textId="77777777" w:rsidR="006F6740" w:rsidRDefault="006F6740" w:rsidP="006F6740">
            <w:pPr>
              <w:ind w:left="170" w:right="170"/>
              <w:jc w:val="both"/>
              <w:rPr>
                <w:rFonts w:ascii="Arial" w:hAnsi="Arial" w:cs="Arial"/>
                <w:sz w:val="16"/>
                <w:szCs w:val="16"/>
              </w:rPr>
            </w:pPr>
          </w:p>
          <w:p w14:paraId="60C9F9FC" w14:textId="77777777" w:rsidR="006F6740" w:rsidRDefault="006F6740" w:rsidP="006F6740">
            <w:pPr>
              <w:ind w:left="170" w:right="170"/>
              <w:jc w:val="both"/>
              <w:rPr>
                <w:rFonts w:ascii="Arial" w:hAnsi="Arial" w:cs="Arial"/>
                <w:sz w:val="16"/>
                <w:szCs w:val="16"/>
              </w:rPr>
            </w:pPr>
          </w:p>
          <w:p w14:paraId="3F880FD7" w14:textId="77777777" w:rsidR="006F6740" w:rsidRDefault="006F6740">
            <w:pPr>
              <w:snapToGrid w:val="0"/>
              <w:jc w:val="both"/>
              <w:rPr>
                <w:rFonts w:ascii="Arial" w:hAnsi="Arial" w:cs="Arial"/>
                <w:b/>
                <w:bCs/>
              </w:rPr>
            </w:pPr>
          </w:p>
        </w:tc>
      </w:tr>
      <w:tr w:rsidR="006F6740" w14:paraId="0D57DE9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EC10353"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DA948A4"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2548BFA"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208ACBD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7BABEAA" w14:textId="77777777" w:rsidR="006F6740" w:rsidRDefault="006F6740" w:rsidP="00A70756">
            <w:pPr>
              <w:ind w:left="170" w:right="170"/>
              <w:jc w:val="both"/>
              <w:rPr>
                <w:rFonts w:ascii="Arial" w:hAnsi="Arial" w:cs="Arial"/>
                <w:sz w:val="16"/>
                <w:szCs w:val="16"/>
              </w:rPr>
            </w:pPr>
          </w:p>
          <w:p w14:paraId="223145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36578F" w14:textId="77777777" w:rsidR="006F6740" w:rsidRDefault="006F6740" w:rsidP="00A70756">
            <w:pPr>
              <w:ind w:left="170" w:right="170"/>
              <w:jc w:val="both"/>
              <w:rPr>
                <w:rFonts w:ascii="Arial" w:hAnsi="Arial" w:cs="Arial"/>
                <w:sz w:val="12"/>
                <w:szCs w:val="16"/>
              </w:rPr>
            </w:pPr>
          </w:p>
          <w:p w14:paraId="5AC9EEDA" w14:textId="77777777" w:rsidR="00872C42" w:rsidRDefault="00872C42" w:rsidP="00A70756">
            <w:pPr>
              <w:ind w:left="170" w:right="170"/>
              <w:jc w:val="both"/>
              <w:rPr>
                <w:rFonts w:ascii="Arial" w:hAnsi="Arial" w:cs="Arial"/>
                <w:sz w:val="12"/>
                <w:szCs w:val="16"/>
              </w:rPr>
            </w:pPr>
          </w:p>
          <w:p w14:paraId="0FDCFC3D" w14:textId="77777777" w:rsidR="00872C42" w:rsidRPr="00A70756" w:rsidRDefault="00872C42" w:rsidP="00A70756">
            <w:pPr>
              <w:ind w:left="170" w:right="170"/>
              <w:jc w:val="both"/>
              <w:rPr>
                <w:rFonts w:ascii="Arial" w:hAnsi="Arial" w:cs="Arial"/>
                <w:sz w:val="12"/>
                <w:szCs w:val="16"/>
              </w:rPr>
            </w:pPr>
          </w:p>
          <w:p w14:paraId="2BC557E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CC8EA31" w14:textId="77777777" w:rsidR="006F6740" w:rsidRPr="00A70756" w:rsidRDefault="006F6740" w:rsidP="006F6740">
            <w:pPr>
              <w:ind w:left="170" w:right="170"/>
              <w:jc w:val="both"/>
              <w:rPr>
                <w:rFonts w:ascii="Arial" w:hAnsi="Arial" w:cs="Arial"/>
                <w:sz w:val="12"/>
                <w:szCs w:val="16"/>
              </w:rPr>
            </w:pPr>
          </w:p>
          <w:p w14:paraId="52CD2E05" w14:textId="77777777" w:rsidR="006F6740" w:rsidRDefault="006F6740" w:rsidP="006F6740">
            <w:pPr>
              <w:ind w:left="170" w:right="170"/>
              <w:jc w:val="both"/>
              <w:rPr>
                <w:rFonts w:ascii="Arial" w:hAnsi="Arial" w:cs="Arial"/>
                <w:sz w:val="16"/>
                <w:szCs w:val="16"/>
              </w:rPr>
            </w:pPr>
          </w:p>
          <w:p w14:paraId="246B55F4" w14:textId="77777777" w:rsidR="006F6740" w:rsidRDefault="006F6740" w:rsidP="00224E9C">
            <w:pPr>
              <w:snapToGrid w:val="0"/>
              <w:jc w:val="both"/>
              <w:rPr>
                <w:rFonts w:ascii="Arial" w:hAnsi="Arial" w:cs="Arial"/>
                <w:sz w:val="16"/>
                <w:szCs w:val="16"/>
              </w:rPr>
            </w:pPr>
          </w:p>
          <w:p w14:paraId="44CD26D7" w14:textId="77777777" w:rsidR="00872C42" w:rsidRDefault="00872C42" w:rsidP="00224E9C">
            <w:pPr>
              <w:snapToGrid w:val="0"/>
              <w:jc w:val="both"/>
              <w:rPr>
                <w:rFonts w:ascii="Arial" w:hAnsi="Arial" w:cs="Arial"/>
                <w:b/>
                <w:bCs/>
              </w:rPr>
            </w:pPr>
          </w:p>
        </w:tc>
      </w:tr>
      <w:tr w:rsidR="006F6740" w14:paraId="47EFCA0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tcPr>
          <w:p w14:paraId="7F035AE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EC399DA"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tcPr>
          <w:p w14:paraId="70F207C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10203C8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BDB5C5" w14:textId="77777777" w:rsidR="006F6740" w:rsidRDefault="006F6740" w:rsidP="006F6740">
            <w:pPr>
              <w:ind w:left="170" w:right="170"/>
              <w:jc w:val="both"/>
              <w:rPr>
                <w:rFonts w:ascii="Arial" w:hAnsi="Arial" w:cs="Arial"/>
                <w:sz w:val="16"/>
                <w:szCs w:val="16"/>
              </w:rPr>
            </w:pPr>
          </w:p>
          <w:p w14:paraId="6BF3140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754BCCA" w14:textId="77777777" w:rsidR="006F6740" w:rsidRDefault="006F6740" w:rsidP="006F6740">
            <w:pPr>
              <w:ind w:left="170" w:right="170"/>
              <w:jc w:val="both"/>
              <w:rPr>
                <w:rFonts w:ascii="Arial" w:hAnsi="Arial" w:cs="Arial"/>
                <w:sz w:val="12"/>
                <w:szCs w:val="16"/>
              </w:rPr>
            </w:pPr>
          </w:p>
          <w:p w14:paraId="38DB86A5" w14:textId="77777777" w:rsidR="00872C42" w:rsidRDefault="00872C42" w:rsidP="006F6740">
            <w:pPr>
              <w:ind w:left="170" w:right="170"/>
              <w:jc w:val="both"/>
              <w:rPr>
                <w:rFonts w:ascii="Arial" w:hAnsi="Arial" w:cs="Arial"/>
                <w:sz w:val="12"/>
                <w:szCs w:val="16"/>
              </w:rPr>
            </w:pPr>
          </w:p>
          <w:p w14:paraId="58C94C0B" w14:textId="77777777" w:rsidR="00872C42" w:rsidRPr="00A70756" w:rsidRDefault="00872C42" w:rsidP="006F6740">
            <w:pPr>
              <w:ind w:left="170" w:right="170"/>
              <w:jc w:val="both"/>
              <w:rPr>
                <w:rFonts w:ascii="Arial" w:hAnsi="Arial" w:cs="Arial"/>
                <w:sz w:val="12"/>
                <w:szCs w:val="16"/>
              </w:rPr>
            </w:pPr>
          </w:p>
          <w:p w14:paraId="3D77359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15085EE" w14:textId="77777777" w:rsidR="006F6740" w:rsidRPr="00A70756" w:rsidRDefault="006F6740" w:rsidP="006F6740">
            <w:pPr>
              <w:ind w:left="170" w:right="170"/>
              <w:jc w:val="both"/>
              <w:rPr>
                <w:rFonts w:ascii="Arial" w:hAnsi="Arial" w:cs="Arial"/>
                <w:sz w:val="12"/>
                <w:szCs w:val="16"/>
              </w:rPr>
            </w:pPr>
          </w:p>
          <w:p w14:paraId="292EB049" w14:textId="77777777" w:rsidR="006F6740" w:rsidRDefault="006F6740" w:rsidP="006F6740">
            <w:pPr>
              <w:ind w:left="170" w:right="170"/>
              <w:jc w:val="both"/>
              <w:rPr>
                <w:rFonts w:ascii="Arial" w:hAnsi="Arial" w:cs="Arial"/>
                <w:sz w:val="16"/>
                <w:szCs w:val="16"/>
              </w:rPr>
            </w:pPr>
          </w:p>
          <w:p w14:paraId="7F2DBC87" w14:textId="77777777" w:rsidR="006F6740" w:rsidRDefault="006F6740" w:rsidP="006F6740">
            <w:pPr>
              <w:ind w:left="170" w:right="170"/>
              <w:jc w:val="both"/>
              <w:rPr>
                <w:rFonts w:ascii="Arial" w:hAnsi="Arial" w:cs="Arial"/>
                <w:sz w:val="16"/>
                <w:szCs w:val="16"/>
              </w:rPr>
            </w:pPr>
          </w:p>
          <w:p w14:paraId="18A68959" w14:textId="77777777" w:rsidR="006F6740" w:rsidRDefault="006F6740">
            <w:pPr>
              <w:snapToGrid w:val="0"/>
              <w:jc w:val="both"/>
              <w:rPr>
                <w:rFonts w:ascii="Arial" w:hAnsi="Arial" w:cs="Arial"/>
                <w:b/>
                <w:bCs/>
              </w:rPr>
            </w:pPr>
          </w:p>
        </w:tc>
      </w:tr>
    </w:tbl>
    <w:p w14:paraId="5525B526" w14:textId="77777777" w:rsidR="002D13A0" w:rsidRDefault="002D13A0" w:rsidP="00D21AD8">
      <w:pPr>
        <w:tabs>
          <w:tab w:val="left" w:pos="-142"/>
          <w:tab w:val="left" w:pos="4111"/>
        </w:tabs>
        <w:rPr>
          <w:rFonts w:ascii="Arial" w:hAnsi="Arial" w:cs="Arial"/>
          <w:b/>
          <w:bCs/>
          <w:sz w:val="22"/>
          <w:szCs w:val="22"/>
        </w:rPr>
      </w:pPr>
    </w:p>
    <w:p w14:paraId="22A34767" w14:textId="77777777" w:rsidR="002D13A0" w:rsidRDefault="002D13A0" w:rsidP="00D21AD8">
      <w:pPr>
        <w:tabs>
          <w:tab w:val="left" w:pos="-142"/>
          <w:tab w:val="left" w:pos="4111"/>
        </w:tabs>
        <w:rPr>
          <w:rFonts w:ascii="Arial" w:hAnsi="Arial" w:cs="Arial"/>
          <w:b/>
          <w:bCs/>
          <w:sz w:val="22"/>
          <w:szCs w:val="22"/>
        </w:rPr>
      </w:pPr>
    </w:p>
    <w:p w14:paraId="6CF6F0A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87B9714" w14:textId="77777777" w:rsidR="00427375" w:rsidRDefault="00427375" w:rsidP="008C2177">
      <w:pPr>
        <w:tabs>
          <w:tab w:val="left" w:pos="-142"/>
          <w:tab w:val="left" w:pos="4111"/>
        </w:tabs>
        <w:jc w:val="both"/>
        <w:rPr>
          <w:rFonts w:ascii="Arial" w:hAnsi="Arial" w:cs="Arial"/>
          <w:b/>
          <w:bCs/>
          <w:sz w:val="22"/>
          <w:szCs w:val="22"/>
        </w:rPr>
      </w:pPr>
    </w:p>
    <w:p w14:paraId="185FB4B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AA44073"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7A49343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56459B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5D3F0B1"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EC59D4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3E2E901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B5BB002"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77BFFC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10B1A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A7C92F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81EB6C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D5751E8" w14:textId="77777777" w:rsidR="00BD1236" w:rsidRPr="008C2177" w:rsidRDefault="00BD1236" w:rsidP="00171BF1">
      <w:pPr>
        <w:pStyle w:val="En-tte"/>
        <w:tabs>
          <w:tab w:val="left" w:pos="2160"/>
        </w:tabs>
        <w:ind w:left="284"/>
        <w:jc w:val="both"/>
        <w:rPr>
          <w:rFonts w:ascii="Arial" w:hAnsi="Arial" w:cs="Arial"/>
          <w:iCs/>
          <w:sz w:val="16"/>
          <w:szCs w:val="18"/>
        </w:rPr>
      </w:pPr>
    </w:p>
    <w:p w14:paraId="39EDE1B0"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75F7DD73" w14:textId="77777777" w:rsidR="00BD1236" w:rsidRPr="00171BF1" w:rsidRDefault="00BD1236" w:rsidP="00171BF1">
      <w:pPr>
        <w:pStyle w:val="En-tte"/>
        <w:ind w:left="993"/>
        <w:jc w:val="both"/>
        <w:rPr>
          <w:rFonts w:ascii="Arial" w:hAnsi="Arial" w:cs="Arial"/>
          <w:iCs/>
          <w:sz w:val="16"/>
          <w:szCs w:val="18"/>
        </w:rPr>
      </w:pPr>
    </w:p>
    <w:p w14:paraId="40F76DAD" w14:textId="77777777" w:rsidR="00BD1236" w:rsidRPr="00171BF1" w:rsidRDefault="00BD1236" w:rsidP="00171BF1">
      <w:pPr>
        <w:pStyle w:val="En-tte"/>
        <w:ind w:left="993"/>
        <w:jc w:val="both"/>
        <w:rPr>
          <w:rFonts w:ascii="Arial" w:hAnsi="Arial" w:cs="Arial"/>
          <w:iCs/>
          <w:sz w:val="16"/>
          <w:szCs w:val="18"/>
        </w:rPr>
      </w:pPr>
    </w:p>
    <w:p w14:paraId="6F376B1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3C13A0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127D9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868F89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E15F14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D5252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1DFE26A7"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A1D88F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A1C63B1"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E294FB9"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1E43E8E" w14:textId="77777777" w:rsidR="006050DD" w:rsidRDefault="006050DD">
      <w:pPr>
        <w:rPr>
          <w:rFonts w:ascii="Arial" w:hAnsi="Arial" w:cs="Arial"/>
          <w:b/>
          <w:bCs/>
          <w:sz w:val="22"/>
          <w:szCs w:val="22"/>
        </w:rPr>
      </w:pPr>
    </w:p>
    <w:p w14:paraId="4C4098F7" w14:textId="77777777" w:rsidR="001D4330" w:rsidRDefault="001D4330"/>
    <w:tbl>
      <w:tblPr>
        <w:tblW w:w="0" w:type="auto"/>
        <w:shd w:val="clear" w:color="auto" w:fill="66CCFF"/>
        <w:tblLook w:val="04A0" w:firstRow="1" w:lastRow="0" w:firstColumn="1" w:lastColumn="0" w:noHBand="0" w:noVBand="1"/>
      </w:tblPr>
      <w:tblGrid>
        <w:gridCol w:w="10204"/>
      </w:tblGrid>
      <w:tr w:rsidR="00261FC1" w:rsidRPr="005C765E" w14:paraId="5870A58F" w14:textId="77777777" w:rsidTr="00257456">
        <w:tc>
          <w:tcPr>
            <w:tcW w:w="10204" w:type="dxa"/>
            <w:shd w:val="clear" w:color="auto" w:fill="66CCFF"/>
          </w:tcPr>
          <w:p w14:paraId="65390B3A"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48C3198" w14:textId="77777777" w:rsidR="00D21AD8" w:rsidRDefault="00D21AD8" w:rsidP="00D21AD8">
      <w:pPr>
        <w:tabs>
          <w:tab w:val="left" w:pos="-142"/>
          <w:tab w:val="left" w:pos="4111"/>
        </w:tabs>
        <w:rPr>
          <w:rFonts w:ascii="Arial" w:hAnsi="Arial" w:cs="Arial"/>
          <w:b/>
          <w:bCs/>
          <w:sz w:val="22"/>
          <w:szCs w:val="22"/>
        </w:rPr>
      </w:pPr>
    </w:p>
    <w:p w14:paraId="41577B78" w14:textId="77777777" w:rsidR="00555AC1" w:rsidRDefault="00D21AD8" w:rsidP="0026039E">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428901F" w14:textId="77777777" w:rsidR="00D21AD8" w:rsidRPr="00171BF1" w:rsidRDefault="006B4DD2" w:rsidP="0026039E">
      <w:pPr>
        <w:pStyle w:val="En-tte"/>
        <w:tabs>
          <w:tab w:val="clear" w:pos="4536"/>
          <w:tab w:val="clear" w:pos="9072"/>
          <w:tab w:val="left" w:pos="0"/>
          <w:tab w:val="left" w:pos="2160"/>
        </w:tabs>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32DD3D3" w14:textId="77777777" w:rsidR="00472B25" w:rsidRDefault="00472B25">
      <w:pPr>
        <w:rPr>
          <w:rFonts w:ascii="Arial" w:hAnsi="Arial" w:cs="Arial"/>
        </w:rPr>
      </w:pPr>
    </w:p>
    <w:p w14:paraId="002401F9"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06C6967" w14:textId="77777777" w:rsidR="00555AC1" w:rsidRDefault="00555AC1" w:rsidP="00171BF1">
      <w:pPr>
        <w:jc w:val="both"/>
        <w:rPr>
          <w:rFonts w:ascii="Arial" w:hAnsi="Arial" w:cs="Arial"/>
          <w:i/>
          <w:sz w:val="18"/>
        </w:rPr>
      </w:pPr>
    </w:p>
    <w:p w14:paraId="5A1453E2" w14:textId="77777777" w:rsidR="00555AC1" w:rsidRDefault="00555AC1" w:rsidP="00171BF1">
      <w:pPr>
        <w:jc w:val="both"/>
        <w:rPr>
          <w:rFonts w:ascii="Arial" w:hAnsi="Arial" w:cs="Arial"/>
          <w:i/>
          <w:sz w:val="18"/>
        </w:rPr>
      </w:pPr>
    </w:p>
    <w:p w14:paraId="58E2E78B" w14:textId="77777777" w:rsidR="00555AC1" w:rsidRDefault="00555AC1" w:rsidP="00171BF1">
      <w:pPr>
        <w:jc w:val="both"/>
        <w:rPr>
          <w:rFonts w:ascii="Arial" w:hAnsi="Arial" w:cs="Arial"/>
          <w:i/>
          <w:sz w:val="18"/>
        </w:rPr>
      </w:pPr>
    </w:p>
    <w:p w14:paraId="13D9A7E0" w14:textId="77777777" w:rsidR="00555AC1" w:rsidRDefault="00555AC1" w:rsidP="00171BF1">
      <w:pPr>
        <w:jc w:val="both"/>
        <w:rPr>
          <w:rFonts w:ascii="Arial" w:hAnsi="Arial" w:cs="Arial"/>
          <w:i/>
          <w:sz w:val="18"/>
        </w:rPr>
      </w:pPr>
    </w:p>
    <w:p w14:paraId="3868AE30" w14:textId="77777777" w:rsidR="00555AC1" w:rsidRDefault="00555AC1" w:rsidP="00171BF1">
      <w:pPr>
        <w:jc w:val="both"/>
        <w:rPr>
          <w:rFonts w:ascii="Arial" w:hAnsi="Arial" w:cs="Arial"/>
          <w:i/>
          <w:sz w:val="18"/>
        </w:rPr>
      </w:pPr>
    </w:p>
    <w:p w14:paraId="22EF319E" w14:textId="77777777" w:rsidR="00555AC1" w:rsidRDefault="00555AC1" w:rsidP="00171BF1">
      <w:pPr>
        <w:jc w:val="both"/>
        <w:rPr>
          <w:rFonts w:ascii="Arial" w:hAnsi="Arial" w:cs="Arial"/>
          <w:i/>
          <w:sz w:val="18"/>
        </w:rPr>
      </w:pPr>
    </w:p>
    <w:p w14:paraId="4D4F4D7E"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65CC578" w14:textId="77777777" w:rsidR="00555AC1" w:rsidRDefault="00555AC1" w:rsidP="00171BF1">
      <w:pPr>
        <w:jc w:val="both"/>
        <w:rPr>
          <w:rFonts w:ascii="Arial" w:hAnsi="Arial" w:cs="Arial"/>
          <w:i/>
          <w:sz w:val="18"/>
        </w:rPr>
      </w:pPr>
    </w:p>
    <w:p w14:paraId="60107F9B" w14:textId="77777777" w:rsidR="00555AC1" w:rsidRDefault="00555AC1" w:rsidP="00171BF1">
      <w:pPr>
        <w:jc w:val="both"/>
        <w:rPr>
          <w:rFonts w:ascii="Arial" w:hAnsi="Arial" w:cs="Arial"/>
          <w:i/>
          <w:sz w:val="18"/>
        </w:rPr>
      </w:pPr>
    </w:p>
    <w:p w14:paraId="73FC569D" w14:textId="77777777" w:rsidR="00755416" w:rsidRDefault="00755416" w:rsidP="00171BF1">
      <w:pPr>
        <w:jc w:val="both"/>
        <w:rPr>
          <w:rFonts w:ascii="Arial" w:hAnsi="Arial" w:cs="Arial"/>
          <w:i/>
          <w:sz w:val="18"/>
        </w:rPr>
      </w:pPr>
    </w:p>
    <w:p w14:paraId="0F9BC97C" w14:textId="77777777" w:rsidR="00755416" w:rsidRDefault="00755416" w:rsidP="00663B7E">
      <w:pPr>
        <w:rPr>
          <w:rFonts w:ascii="Arial" w:hAnsi="Arial" w:cs="Arial"/>
          <w:i/>
          <w:sz w:val="18"/>
        </w:rPr>
      </w:pPr>
    </w:p>
    <w:p w14:paraId="668D504B" w14:textId="77777777" w:rsidR="00755416" w:rsidRDefault="00755416" w:rsidP="00663B7E">
      <w:pPr>
        <w:rPr>
          <w:rFonts w:ascii="Arial" w:hAnsi="Arial" w:cs="Arial"/>
          <w:i/>
          <w:sz w:val="18"/>
        </w:rPr>
      </w:pPr>
    </w:p>
    <w:p w14:paraId="564E3A91" w14:textId="77777777" w:rsidR="00555AC1" w:rsidRDefault="00555AC1" w:rsidP="00663B7E">
      <w:pPr>
        <w:rPr>
          <w:rFonts w:ascii="Arial" w:hAnsi="Arial" w:cs="Arial"/>
          <w:i/>
          <w:sz w:val="18"/>
        </w:rPr>
      </w:pPr>
    </w:p>
    <w:p w14:paraId="1229A70B"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62FA06B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CE0A3C0" w14:textId="77777777" w:rsidR="00663B7E" w:rsidRPr="00171BF1" w:rsidRDefault="00663B7E" w:rsidP="00171BF1">
      <w:pPr>
        <w:jc w:val="both"/>
        <w:rPr>
          <w:rFonts w:ascii="Arial" w:hAnsi="Arial" w:cs="Arial"/>
          <w:sz w:val="18"/>
        </w:rPr>
      </w:pPr>
    </w:p>
    <w:p w14:paraId="40F6CD99"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73A400C" w14:textId="77777777" w:rsidR="00663B7E" w:rsidRDefault="00663B7E" w:rsidP="00171BF1">
      <w:pPr>
        <w:ind w:left="284"/>
        <w:jc w:val="both"/>
        <w:rPr>
          <w:rFonts w:ascii="Arial" w:hAnsi="Arial" w:cs="Arial"/>
          <w:sz w:val="16"/>
        </w:rPr>
      </w:pPr>
    </w:p>
    <w:p w14:paraId="70B7E18D" w14:textId="77777777" w:rsidR="00717070" w:rsidRPr="00171BF1" w:rsidRDefault="00717070" w:rsidP="00171BF1">
      <w:pPr>
        <w:ind w:left="284"/>
        <w:jc w:val="both"/>
        <w:rPr>
          <w:rFonts w:ascii="Arial" w:hAnsi="Arial" w:cs="Arial"/>
          <w:sz w:val="16"/>
        </w:rPr>
      </w:pPr>
    </w:p>
    <w:p w14:paraId="5954CC37" w14:textId="77777777" w:rsidR="00663B7E" w:rsidRPr="00171BF1" w:rsidRDefault="00663B7E" w:rsidP="00171BF1">
      <w:pPr>
        <w:ind w:left="284"/>
        <w:jc w:val="both"/>
        <w:rPr>
          <w:rFonts w:ascii="Arial" w:hAnsi="Arial" w:cs="Arial"/>
          <w:sz w:val="16"/>
        </w:rPr>
      </w:pPr>
    </w:p>
    <w:p w14:paraId="252B4CB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092A2607" w14:textId="77777777" w:rsidR="00663B7E" w:rsidRPr="00171BF1" w:rsidRDefault="00663B7E" w:rsidP="00171BF1">
      <w:pPr>
        <w:ind w:left="284"/>
        <w:jc w:val="both"/>
        <w:rPr>
          <w:rFonts w:ascii="Arial" w:hAnsi="Arial" w:cs="Arial"/>
          <w:sz w:val="16"/>
        </w:rPr>
      </w:pPr>
    </w:p>
    <w:p w14:paraId="31019A75" w14:textId="77777777" w:rsidR="00663B7E" w:rsidRPr="00171BF1" w:rsidRDefault="00663B7E" w:rsidP="00171BF1">
      <w:pPr>
        <w:ind w:left="284"/>
        <w:jc w:val="both"/>
        <w:rPr>
          <w:rFonts w:ascii="Arial" w:hAnsi="Arial" w:cs="Arial"/>
          <w:sz w:val="16"/>
        </w:rPr>
      </w:pPr>
    </w:p>
    <w:p w14:paraId="258F5206" w14:textId="77777777" w:rsidR="00663B7E" w:rsidRPr="00171BF1" w:rsidRDefault="00663B7E" w:rsidP="00171BF1">
      <w:pPr>
        <w:ind w:left="284"/>
        <w:jc w:val="both"/>
        <w:rPr>
          <w:rFonts w:ascii="Arial" w:hAnsi="Arial" w:cs="Arial"/>
          <w:sz w:val="16"/>
        </w:rPr>
      </w:pPr>
    </w:p>
    <w:p w14:paraId="064A69A7" w14:textId="77777777" w:rsidR="00663B7E" w:rsidRDefault="00663B7E" w:rsidP="00171BF1">
      <w:pPr>
        <w:ind w:left="284"/>
        <w:jc w:val="both"/>
        <w:rPr>
          <w:rFonts w:ascii="Arial" w:hAnsi="Arial" w:cs="Arial"/>
          <w:sz w:val="16"/>
        </w:rPr>
      </w:pPr>
    </w:p>
    <w:p w14:paraId="6FC3EB5B" w14:textId="44248CB7" w:rsidR="00045A35" w:rsidRDefault="00045A35">
      <w:pPr>
        <w:suppressAutoHyphens w:val="0"/>
        <w:rPr>
          <w:rFonts w:ascii="Arial" w:hAnsi="Arial" w:cs="Arial"/>
          <w:sz w:val="16"/>
        </w:rPr>
      </w:pPr>
      <w:r>
        <w:rPr>
          <w:rFonts w:ascii="Arial" w:hAnsi="Arial" w:cs="Arial"/>
          <w:sz w:val="16"/>
        </w:rPr>
        <w:br w:type="page"/>
      </w:r>
    </w:p>
    <w:p w14:paraId="49372E4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ECD7E2E" w14:textId="77777777" w:rsidTr="00261FC1">
        <w:tc>
          <w:tcPr>
            <w:tcW w:w="10331" w:type="dxa"/>
            <w:shd w:val="clear" w:color="auto" w:fill="66CCFF"/>
          </w:tcPr>
          <w:p w14:paraId="4A28EB08"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4C6E703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3D4E9F1" w14:textId="77777777" w:rsidR="00646B4F" w:rsidRPr="00171BF1" w:rsidRDefault="000D4E2E" w:rsidP="0026039E">
      <w:pPr>
        <w:ind w:left="284"/>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5A1FA036" w14:textId="77777777" w:rsidR="00646B4F" w:rsidRPr="00171BF1" w:rsidRDefault="00646B4F" w:rsidP="00171BF1">
      <w:pPr>
        <w:ind w:left="284"/>
        <w:rPr>
          <w:rFonts w:ascii="Arial" w:hAnsi="Arial" w:cs="Arial"/>
        </w:rPr>
      </w:pPr>
    </w:p>
    <w:p w14:paraId="0A521368" w14:textId="77777777" w:rsidR="00472B25" w:rsidRDefault="001A1D05">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471427BE" w14:textId="77777777" w:rsidR="0026039E" w:rsidRDefault="0026039E">
      <w:pPr>
        <w:pStyle w:val="En-tte"/>
        <w:tabs>
          <w:tab w:val="clear" w:pos="4536"/>
          <w:tab w:val="clear" w:pos="9072"/>
          <w:tab w:val="left" w:pos="0"/>
          <w:tab w:val="left" w:pos="2160"/>
        </w:tabs>
        <w:rPr>
          <w:rFonts w:ascii="Arial" w:hAnsi="Arial" w:cs="Arial"/>
          <w:b/>
          <w:bCs/>
          <w:sz w:val="22"/>
          <w:szCs w:val="22"/>
        </w:rPr>
      </w:pPr>
    </w:p>
    <w:p w14:paraId="62342D64" w14:textId="21680A05" w:rsidR="0026039E" w:rsidRPr="0026039E" w:rsidRDefault="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09BF43D1"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9EA50B0" w14:textId="77777777" w:rsidTr="00FE26A7">
        <w:trPr>
          <w:trHeight w:val="737"/>
        </w:trPr>
        <w:tc>
          <w:tcPr>
            <w:tcW w:w="2566" w:type="dxa"/>
            <w:tcBorders>
              <w:top w:val="single" w:sz="8" w:space="0" w:color="000000"/>
              <w:left w:val="single" w:sz="8" w:space="0" w:color="000000"/>
              <w:bottom w:val="single" w:sz="4" w:space="0" w:color="000000"/>
            </w:tcBorders>
          </w:tcPr>
          <w:p w14:paraId="099963E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C9A20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1FD081D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D10D5E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D799AA5" w14:textId="77777777" w:rsidTr="00FE26A7">
        <w:trPr>
          <w:trHeight w:val="737"/>
        </w:trPr>
        <w:tc>
          <w:tcPr>
            <w:tcW w:w="2566" w:type="dxa"/>
            <w:tcBorders>
              <w:top w:val="single" w:sz="4" w:space="0" w:color="000000"/>
              <w:left w:val="single" w:sz="8" w:space="0" w:color="000000"/>
              <w:bottom w:val="single" w:sz="8" w:space="0" w:color="000000"/>
            </w:tcBorders>
          </w:tcPr>
          <w:p w14:paraId="1D264702"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607ECDC0" w14:textId="77777777" w:rsidR="00472B25" w:rsidRDefault="00472B25">
            <w:pPr>
              <w:tabs>
                <w:tab w:val="left" w:pos="864"/>
              </w:tabs>
              <w:snapToGrid w:val="0"/>
              <w:spacing w:before="120" w:after="120"/>
              <w:rPr>
                <w:rFonts w:ascii="Arial" w:hAnsi="Arial" w:cs="Arial"/>
                <w:sz w:val="16"/>
                <w:szCs w:val="16"/>
              </w:rPr>
            </w:pPr>
          </w:p>
          <w:p w14:paraId="7BA81729"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7A8D8CF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3667A96" w14:textId="77777777" w:rsidR="00472B25" w:rsidRDefault="00472B25">
            <w:pPr>
              <w:tabs>
                <w:tab w:val="left" w:pos="864"/>
              </w:tabs>
              <w:snapToGrid w:val="0"/>
              <w:spacing w:before="120" w:after="120"/>
              <w:jc w:val="right"/>
              <w:rPr>
                <w:rFonts w:ascii="Arial" w:hAnsi="Arial" w:cs="Arial"/>
                <w:sz w:val="16"/>
                <w:szCs w:val="16"/>
              </w:rPr>
            </w:pPr>
          </w:p>
        </w:tc>
      </w:tr>
      <w:tr w:rsidR="00472B25" w14:paraId="71D50F6B" w14:textId="77777777">
        <w:trPr>
          <w:trHeight w:val="737"/>
        </w:trPr>
        <w:tc>
          <w:tcPr>
            <w:tcW w:w="2566" w:type="dxa"/>
            <w:tcBorders>
              <w:left w:val="single" w:sz="8" w:space="0" w:color="000000"/>
              <w:bottom w:val="single" w:sz="8" w:space="0" w:color="000000"/>
            </w:tcBorders>
          </w:tcPr>
          <w:p w14:paraId="2D2E70BA"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tcPr>
          <w:p w14:paraId="69A75FAB" w14:textId="77777777" w:rsidR="00472B25" w:rsidRDefault="00472B25">
            <w:pPr>
              <w:tabs>
                <w:tab w:val="left" w:pos="864"/>
              </w:tabs>
              <w:snapToGrid w:val="0"/>
              <w:spacing w:before="120" w:after="120"/>
              <w:rPr>
                <w:rFonts w:ascii="Arial" w:hAnsi="Arial" w:cs="Arial"/>
                <w:sz w:val="16"/>
                <w:szCs w:val="16"/>
              </w:rPr>
            </w:pPr>
          </w:p>
          <w:p w14:paraId="550E03A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15AE0F88" w14:textId="77777777" w:rsidR="00472B25" w:rsidRDefault="00472B25">
            <w:pPr>
              <w:tabs>
                <w:tab w:val="left" w:pos="864"/>
              </w:tabs>
              <w:snapToGrid w:val="0"/>
              <w:spacing w:before="120" w:after="120"/>
              <w:jc w:val="right"/>
              <w:rPr>
                <w:rFonts w:ascii="Arial" w:hAnsi="Arial" w:cs="Arial"/>
                <w:sz w:val="16"/>
                <w:szCs w:val="16"/>
              </w:rPr>
            </w:pPr>
          </w:p>
          <w:p w14:paraId="5196984A"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195D3E74" w14:textId="77777777" w:rsidR="00472B25" w:rsidRDefault="00472B25">
            <w:pPr>
              <w:tabs>
                <w:tab w:val="left" w:pos="864"/>
              </w:tabs>
              <w:snapToGrid w:val="0"/>
              <w:spacing w:before="120" w:after="120"/>
              <w:jc w:val="right"/>
              <w:rPr>
                <w:rFonts w:ascii="Arial" w:hAnsi="Arial" w:cs="Arial"/>
                <w:sz w:val="16"/>
                <w:szCs w:val="16"/>
              </w:rPr>
            </w:pPr>
          </w:p>
          <w:p w14:paraId="2931AD60"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15BD6A05" w14:textId="77777777" w:rsidR="00472B25" w:rsidRDefault="00472B25">
      <w:pPr>
        <w:tabs>
          <w:tab w:val="left" w:pos="864"/>
        </w:tabs>
        <w:jc w:val="both"/>
        <w:rPr>
          <w:rFonts w:ascii="Arial" w:hAnsi="Arial" w:cs="Arial"/>
        </w:rPr>
      </w:pPr>
    </w:p>
    <w:p w14:paraId="1E98F5E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D1E0EE2" w14:textId="77777777" w:rsidR="00646B4F" w:rsidRDefault="00646B4F">
      <w:pPr>
        <w:tabs>
          <w:tab w:val="left" w:pos="864"/>
        </w:tabs>
        <w:jc w:val="both"/>
        <w:rPr>
          <w:rFonts w:ascii="Arial" w:hAnsi="Arial" w:cs="Arial"/>
        </w:rPr>
      </w:pPr>
    </w:p>
    <w:p w14:paraId="352DD2E3" w14:textId="77777777" w:rsidR="00646B4F" w:rsidRDefault="00685900" w:rsidP="00171BF1">
      <w:pPr>
        <w:tabs>
          <w:tab w:val="left" w:pos="864"/>
        </w:tabs>
        <w:ind w:left="567"/>
        <w:jc w:val="both"/>
        <w:rPr>
          <w:rFonts w:ascii="Arial" w:hAnsi="Arial" w:cs="Arial"/>
        </w:rPr>
      </w:pPr>
      <w:r>
        <w:rPr>
          <w:rFonts w:ascii="Arial" w:hAnsi="Arial" w:cs="Arial"/>
        </w:rPr>
        <w:t>……./…………./……</w:t>
      </w:r>
    </w:p>
    <w:p w14:paraId="3A001FC3" w14:textId="77777777" w:rsidR="00646B4F" w:rsidRDefault="00646B4F">
      <w:pPr>
        <w:tabs>
          <w:tab w:val="left" w:pos="864"/>
        </w:tabs>
        <w:jc w:val="both"/>
        <w:rPr>
          <w:rFonts w:ascii="Arial" w:hAnsi="Arial" w:cs="Arial"/>
        </w:rPr>
      </w:pPr>
    </w:p>
    <w:p w14:paraId="31CF58C1"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A8CA094"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7FF93E01" w14:textId="77777777" w:rsidR="00646B4F" w:rsidRDefault="00646B4F">
      <w:pPr>
        <w:tabs>
          <w:tab w:val="left" w:pos="864"/>
        </w:tabs>
        <w:jc w:val="both"/>
        <w:rPr>
          <w:rFonts w:ascii="Arial" w:hAnsi="Arial" w:cs="Arial"/>
        </w:rPr>
      </w:pPr>
    </w:p>
    <w:p w14:paraId="17CCB077" w14:textId="77777777" w:rsidR="00646B4F" w:rsidRDefault="00646B4F">
      <w:pPr>
        <w:tabs>
          <w:tab w:val="left" w:pos="864"/>
        </w:tabs>
        <w:jc w:val="both"/>
        <w:rPr>
          <w:rFonts w:ascii="Arial" w:hAnsi="Arial" w:cs="Arial"/>
        </w:rPr>
      </w:pPr>
    </w:p>
    <w:p w14:paraId="229A81B3" w14:textId="77777777" w:rsidR="001A1D05" w:rsidRDefault="001A1D05">
      <w:pPr>
        <w:tabs>
          <w:tab w:val="left" w:pos="864"/>
        </w:tabs>
        <w:jc w:val="both"/>
        <w:rPr>
          <w:rFonts w:ascii="Arial" w:hAnsi="Arial" w:cs="Arial"/>
        </w:rPr>
      </w:pPr>
    </w:p>
    <w:p w14:paraId="1C6E79E9" w14:textId="77777777" w:rsidR="00826CBB" w:rsidRDefault="00826CBB">
      <w:pPr>
        <w:tabs>
          <w:tab w:val="left" w:pos="864"/>
        </w:tabs>
        <w:jc w:val="both"/>
        <w:rPr>
          <w:rFonts w:ascii="Arial" w:hAnsi="Arial" w:cs="Arial"/>
        </w:rPr>
      </w:pPr>
    </w:p>
    <w:p w14:paraId="554796DE" w14:textId="77777777" w:rsidR="00826CBB" w:rsidRDefault="00826CBB">
      <w:pPr>
        <w:tabs>
          <w:tab w:val="left" w:pos="864"/>
        </w:tabs>
        <w:jc w:val="both"/>
        <w:rPr>
          <w:rFonts w:ascii="Arial" w:hAnsi="Arial" w:cs="Arial"/>
        </w:rPr>
      </w:pPr>
    </w:p>
    <w:p w14:paraId="36739778" w14:textId="77777777" w:rsidR="00826CBB" w:rsidRDefault="00826CBB">
      <w:pPr>
        <w:tabs>
          <w:tab w:val="left" w:pos="864"/>
        </w:tabs>
        <w:jc w:val="both"/>
        <w:rPr>
          <w:rFonts w:ascii="Arial" w:hAnsi="Arial" w:cs="Arial"/>
        </w:rPr>
      </w:pPr>
    </w:p>
    <w:p w14:paraId="0B86A1C0" w14:textId="77777777" w:rsidR="00826CBB" w:rsidRDefault="00826CBB">
      <w:pPr>
        <w:tabs>
          <w:tab w:val="left" w:pos="864"/>
        </w:tabs>
        <w:jc w:val="both"/>
        <w:rPr>
          <w:rFonts w:ascii="Arial" w:hAnsi="Arial" w:cs="Arial"/>
        </w:rPr>
      </w:pPr>
    </w:p>
    <w:p w14:paraId="46F7FD5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2BEF475" w14:textId="77777777" w:rsidR="00C56E90" w:rsidRDefault="00C56E90">
      <w:pPr>
        <w:tabs>
          <w:tab w:val="left" w:pos="864"/>
        </w:tabs>
        <w:jc w:val="both"/>
        <w:rPr>
          <w:rFonts w:ascii="Arial" w:hAnsi="Arial" w:cs="Arial"/>
        </w:rPr>
      </w:pPr>
    </w:p>
    <w:p w14:paraId="62B4FE06"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4821DFF"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1EC5961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D1C54D0"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EE8295" w14:textId="77777777" w:rsidR="00C56E90" w:rsidRDefault="00C56E90">
      <w:pPr>
        <w:tabs>
          <w:tab w:val="left" w:pos="864"/>
        </w:tabs>
        <w:jc w:val="both"/>
        <w:rPr>
          <w:rFonts w:ascii="Arial" w:hAnsi="Arial" w:cs="Arial"/>
        </w:rPr>
      </w:pPr>
    </w:p>
    <w:p w14:paraId="731471DB"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260D5B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7F2E050" w14:textId="77777777" w:rsidR="00685900" w:rsidRPr="00F15FE2" w:rsidRDefault="00685900" w:rsidP="00685900">
      <w:pPr>
        <w:rPr>
          <w:rFonts w:ascii="Arial" w:hAnsi="Arial" w:cs="Arial"/>
          <w:sz w:val="18"/>
        </w:rPr>
      </w:pPr>
    </w:p>
    <w:p w14:paraId="0B941E0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C50B887" w14:textId="77777777" w:rsidR="00685900" w:rsidRDefault="00685900" w:rsidP="00685900">
      <w:pPr>
        <w:ind w:left="284"/>
        <w:rPr>
          <w:rFonts w:ascii="Arial" w:hAnsi="Arial" w:cs="Arial"/>
          <w:sz w:val="16"/>
        </w:rPr>
      </w:pPr>
    </w:p>
    <w:p w14:paraId="4FC3DF8B" w14:textId="77777777" w:rsidR="00717070" w:rsidRPr="00F15FE2" w:rsidRDefault="00717070" w:rsidP="00685900">
      <w:pPr>
        <w:ind w:left="284"/>
        <w:rPr>
          <w:rFonts w:ascii="Arial" w:hAnsi="Arial" w:cs="Arial"/>
          <w:sz w:val="16"/>
        </w:rPr>
      </w:pPr>
    </w:p>
    <w:p w14:paraId="2863C2CC" w14:textId="77777777" w:rsidR="00685900" w:rsidRPr="00F15FE2" w:rsidRDefault="00685900" w:rsidP="00685900">
      <w:pPr>
        <w:ind w:left="284"/>
        <w:rPr>
          <w:rFonts w:ascii="Arial" w:hAnsi="Arial" w:cs="Arial"/>
          <w:sz w:val="16"/>
        </w:rPr>
      </w:pPr>
    </w:p>
    <w:p w14:paraId="1634C3C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147A7ED" w14:textId="77777777" w:rsidR="00685900" w:rsidRDefault="00685900" w:rsidP="00685900">
      <w:pPr>
        <w:ind w:left="284"/>
        <w:rPr>
          <w:rFonts w:ascii="Arial" w:hAnsi="Arial" w:cs="Arial"/>
        </w:rPr>
      </w:pPr>
    </w:p>
    <w:p w14:paraId="3501E187" w14:textId="77777777" w:rsidR="00717070" w:rsidRPr="00663B7E" w:rsidRDefault="00717070" w:rsidP="00685900">
      <w:pPr>
        <w:ind w:left="284"/>
        <w:rPr>
          <w:rFonts w:ascii="Arial" w:hAnsi="Arial" w:cs="Arial"/>
        </w:rPr>
      </w:pPr>
    </w:p>
    <w:p w14:paraId="2435B4E3" w14:textId="77777777" w:rsidR="00685900" w:rsidRPr="00663B7E" w:rsidRDefault="00685900" w:rsidP="00685900">
      <w:pPr>
        <w:ind w:left="284"/>
        <w:rPr>
          <w:rFonts w:ascii="Arial" w:hAnsi="Arial" w:cs="Arial"/>
        </w:rPr>
      </w:pPr>
    </w:p>
    <w:p w14:paraId="3B693A53" w14:textId="77777777" w:rsidR="00685900" w:rsidRDefault="00685900" w:rsidP="00685900">
      <w:pPr>
        <w:ind w:left="284"/>
        <w:rPr>
          <w:rFonts w:ascii="Arial" w:hAnsi="Arial" w:cs="Arial"/>
        </w:rPr>
      </w:pPr>
    </w:p>
    <w:p w14:paraId="4EEF59C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A11A997" w14:textId="77777777" w:rsidTr="00224E9C">
        <w:tc>
          <w:tcPr>
            <w:tcW w:w="10331" w:type="dxa"/>
            <w:shd w:val="clear" w:color="auto" w:fill="66CCFF"/>
          </w:tcPr>
          <w:p w14:paraId="4F5424B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2A404A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952A194" w14:textId="77777777" w:rsidR="00EE435B" w:rsidRPr="00F15FE2" w:rsidRDefault="00EE435B" w:rsidP="0026039E">
      <w:pPr>
        <w:ind w:left="284"/>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620D85B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D01E0B" w14:textId="35E93C46"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26039E">
        <w:rPr>
          <w:rFonts w:ascii="Arial" w:hAnsi="Arial" w:cs="Arial"/>
          <w:b/>
          <w:bCs/>
          <w:sz w:val="22"/>
          <w:szCs w:val="22"/>
        </w:rPr>
        <w:t> :</w:t>
      </w:r>
    </w:p>
    <w:p w14:paraId="3A1D4DEF" w14:textId="77777777" w:rsidR="00614607" w:rsidRDefault="00614607">
      <w:pPr>
        <w:pStyle w:val="En-tte"/>
        <w:tabs>
          <w:tab w:val="clear" w:pos="4536"/>
          <w:tab w:val="clear" w:pos="9072"/>
          <w:tab w:val="left" w:pos="864"/>
        </w:tabs>
        <w:rPr>
          <w:rFonts w:ascii="Arial" w:hAnsi="Arial" w:cs="Arial"/>
        </w:rPr>
      </w:pPr>
    </w:p>
    <w:p w14:paraId="1CE1F217" w14:textId="77777777" w:rsidR="0026039E" w:rsidRPr="0026039E" w:rsidRDefault="0026039E" w:rsidP="0026039E">
      <w:pPr>
        <w:pStyle w:val="En-tte"/>
        <w:tabs>
          <w:tab w:val="clear" w:pos="4536"/>
          <w:tab w:val="clear" w:pos="9072"/>
          <w:tab w:val="left" w:pos="0"/>
          <w:tab w:val="left" w:pos="2160"/>
        </w:tabs>
        <w:rPr>
          <w:rFonts w:ascii="Arial" w:hAnsi="Arial" w:cs="Arial"/>
          <w:i/>
          <w:iCs/>
          <w:color w:val="FF0000"/>
        </w:rPr>
      </w:pPr>
      <w:r w:rsidRPr="0026039E">
        <w:rPr>
          <w:rFonts w:ascii="Arial" w:hAnsi="Arial" w:cs="Arial"/>
          <w:i/>
          <w:iCs/>
          <w:color w:val="FF0000"/>
          <w:sz w:val="22"/>
          <w:szCs w:val="22"/>
        </w:rPr>
        <w:t>Données requises par l’acheteur</w:t>
      </w:r>
    </w:p>
    <w:p w14:paraId="11439DAC" w14:textId="77777777" w:rsidR="00764264" w:rsidRDefault="00764264">
      <w:pPr>
        <w:pStyle w:val="En-tte"/>
        <w:tabs>
          <w:tab w:val="clear" w:pos="4536"/>
          <w:tab w:val="clear" w:pos="9072"/>
          <w:tab w:val="left" w:pos="864"/>
        </w:tabs>
        <w:rPr>
          <w:rFonts w:ascii="Arial" w:hAnsi="Arial" w:cs="Arial"/>
        </w:rPr>
      </w:pPr>
    </w:p>
    <w:p w14:paraId="3C00C4D0" w14:textId="0EFA3A01"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technique :</w:t>
      </w:r>
    </w:p>
    <w:p w14:paraId="6A048CC6" w14:textId="32E4FFDE"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déclaration indiquant les effectifs moyens annuels du candidat et l'importance du personnel d'encadrement sur des missions similaires pour chacune des trois dernières années.</w:t>
      </w:r>
    </w:p>
    <w:p w14:paraId="4B997819" w14:textId="77777777" w:rsidR="00764264" w:rsidRDefault="00764264">
      <w:pPr>
        <w:pStyle w:val="En-tte"/>
        <w:tabs>
          <w:tab w:val="clear" w:pos="4536"/>
          <w:tab w:val="clear" w:pos="9072"/>
          <w:tab w:val="left" w:pos="864"/>
        </w:tabs>
        <w:rPr>
          <w:rFonts w:ascii="Arial" w:hAnsi="Arial" w:cs="Arial"/>
        </w:rPr>
      </w:pPr>
    </w:p>
    <w:p w14:paraId="59A12DB3" w14:textId="77777777" w:rsidR="00764264" w:rsidRDefault="00764264">
      <w:pPr>
        <w:pStyle w:val="En-tte"/>
        <w:tabs>
          <w:tab w:val="clear" w:pos="4536"/>
          <w:tab w:val="clear" w:pos="9072"/>
          <w:tab w:val="left" w:pos="864"/>
        </w:tabs>
        <w:rPr>
          <w:rFonts w:ascii="Arial" w:hAnsi="Arial" w:cs="Arial"/>
        </w:rPr>
      </w:pPr>
    </w:p>
    <w:p w14:paraId="5A934FFA" w14:textId="77777777" w:rsidR="0026039E" w:rsidRDefault="0026039E">
      <w:pPr>
        <w:pStyle w:val="En-tte"/>
        <w:tabs>
          <w:tab w:val="clear" w:pos="4536"/>
          <w:tab w:val="clear" w:pos="9072"/>
          <w:tab w:val="left" w:pos="864"/>
        </w:tabs>
        <w:rPr>
          <w:rFonts w:ascii="Arial" w:hAnsi="Arial" w:cs="Arial"/>
        </w:rPr>
      </w:pPr>
    </w:p>
    <w:p w14:paraId="44ED14B2" w14:textId="77777777" w:rsidR="0026039E" w:rsidRDefault="0026039E">
      <w:pPr>
        <w:pStyle w:val="En-tte"/>
        <w:tabs>
          <w:tab w:val="clear" w:pos="4536"/>
          <w:tab w:val="clear" w:pos="9072"/>
          <w:tab w:val="left" w:pos="864"/>
        </w:tabs>
        <w:rPr>
          <w:rFonts w:ascii="Arial" w:hAnsi="Arial" w:cs="Arial"/>
        </w:rPr>
      </w:pPr>
    </w:p>
    <w:p w14:paraId="67823175" w14:textId="77777777" w:rsidR="0026039E" w:rsidRDefault="0026039E">
      <w:pPr>
        <w:pStyle w:val="En-tte"/>
        <w:tabs>
          <w:tab w:val="clear" w:pos="4536"/>
          <w:tab w:val="clear" w:pos="9072"/>
          <w:tab w:val="left" w:pos="864"/>
        </w:tabs>
        <w:rPr>
          <w:rFonts w:ascii="Arial" w:hAnsi="Arial" w:cs="Arial"/>
        </w:rPr>
      </w:pPr>
    </w:p>
    <w:p w14:paraId="6C625A20" w14:textId="77777777" w:rsidR="0026039E" w:rsidRDefault="0026039E">
      <w:pPr>
        <w:pStyle w:val="En-tte"/>
        <w:tabs>
          <w:tab w:val="clear" w:pos="4536"/>
          <w:tab w:val="clear" w:pos="9072"/>
          <w:tab w:val="left" w:pos="864"/>
        </w:tabs>
        <w:rPr>
          <w:rFonts w:ascii="Arial" w:hAnsi="Arial" w:cs="Arial"/>
        </w:rPr>
      </w:pPr>
    </w:p>
    <w:p w14:paraId="703F2209" w14:textId="77777777" w:rsidR="0026039E" w:rsidRDefault="0026039E">
      <w:pPr>
        <w:pStyle w:val="En-tte"/>
        <w:tabs>
          <w:tab w:val="clear" w:pos="4536"/>
          <w:tab w:val="clear" w:pos="9072"/>
          <w:tab w:val="left" w:pos="864"/>
        </w:tabs>
        <w:rPr>
          <w:rFonts w:ascii="Arial" w:hAnsi="Arial" w:cs="Arial"/>
        </w:rPr>
      </w:pPr>
    </w:p>
    <w:p w14:paraId="277CD13A" w14:textId="77777777" w:rsidR="0026039E" w:rsidRDefault="0026039E">
      <w:pPr>
        <w:pStyle w:val="En-tte"/>
        <w:tabs>
          <w:tab w:val="clear" w:pos="4536"/>
          <w:tab w:val="clear" w:pos="9072"/>
          <w:tab w:val="left" w:pos="864"/>
        </w:tabs>
        <w:rPr>
          <w:rFonts w:ascii="Arial" w:hAnsi="Arial" w:cs="Arial"/>
        </w:rPr>
      </w:pPr>
    </w:p>
    <w:p w14:paraId="176304F8" w14:textId="77777777" w:rsidR="00764264" w:rsidRDefault="00764264">
      <w:pPr>
        <w:pStyle w:val="En-tte"/>
        <w:tabs>
          <w:tab w:val="clear" w:pos="4536"/>
          <w:tab w:val="clear" w:pos="9072"/>
          <w:tab w:val="left" w:pos="864"/>
        </w:tabs>
        <w:rPr>
          <w:rFonts w:ascii="Arial" w:hAnsi="Arial" w:cs="Arial"/>
        </w:rPr>
      </w:pPr>
    </w:p>
    <w:p w14:paraId="47A0FBDB" w14:textId="71C646F6" w:rsidR="0026039E" w:rsidRPr="0026039E" w:rsidRDefault="0026039E" w:rsidP="0026039E">
      <w:pPr>
        <w:pStyle w:val="En-tte"/>
        <w:tabs>
          <w:tab w:val="left" w:pos="864"/>
        </w:tabs>
        <w:rPr>
          <w:rFonts w:ascii="Arial" w:hAnsi="Arial" w:cs="Arial"/>
          <w:b/>
          <w:bCs/>
        </w:rPr>
      </w:pPr>
      <w:r w:rsidRPr="0026039E">
        <w:rPr>
          <w:rFonts w:ascii="Arial" w:hAnsi="Arial" w:cs="Arial"/>
          <w:b/>
          <w:bCs/>
        </w:rPr>
        <w:t>Capacité professionnelle :</w:t>
      </w:r>
    </w:p>
    <w:p w14:paraId="4CC268DF" w14:textId="1AF083BF" w:rsidR="00764264" w:rsidRPr="0026039E" w:rsidRDefault="0026039E" w:rsidP="0026039E">
      <w:pPr>
        <w:pStyle w:val="En-tte"/>
        <w:tabs>
          <w:tab w:val="clear" w:pos="4536"/>
          <w:tab w:val="clear" w:pos="9072"/>
          <w:tab w:val="left" w:pos="864"/>
        </w:tabs>
        <w:rPr>
          <w:rFonts w:ascii="Arial" w:hAnsi="Arial" w:cs="Arial"/>
          <w:b/>
          <w:bCs/>
        </w:rPr>
      </w:pPr>
      <w:r>
        <w:rPr>
          <w:rFonts w:ascii="Arial" w:hAnsi="Arial" w:cs="Arial"/>
          <w:b/>
          <w:bCs/>
        </w:rPr>
        <w:t>U</w:t>
      </w:r>
      <w:r w:rsidRPr="0026039E">
        <w:rPr>
          <w:rFonts w:ascii="Arial" w:hAnsi="Arial" w:cs="Arial"/>
          <w:b/>
          <w:bCs/>
        </w:rPr>
        <w:t>ne présentation d'une liste des principaux services similaires effectués au cours des trois dernières années, indiquant le montant, la date et le destinataire public ou privé. Les prestations de services sont prouvées par des attestations du destinataire ou, à défaut, par une déclaration de l'opérateur économique.</w:t>
      </w:r>
    </w:p>
    <w:p w14:paraId="593E177D" w14:textId="77777777" w:rsidR="00764264" w:rsidRDefault="00764264">
      <w:pPr>
        <w:pStyle w:val="En-tte"/>
        <w:tabs>
          <w:tab w:val="clear" w:pos="4536"/>
          <w:tab w:val="clear" w:pos="9072"/>
          <w:tab w:val="left" w:pos="864"/>
        </w:tabs>
        <w:rPr>
          <w:rFonts w:ascii="Arial" w:hAnsi="Arial" w:cs="Arial"/>
        </w:rPr>
      </w:pPr>
    </w:p>
    <w:p w14:paraId="385C3362" w14:textId="77777777" w:rsidR="0026039E" w:rsidRDefault="0026039E">
      <w:pPr>
        <w:pStyle w:val="En-tte"/>
        <w:tabs>
          <w:tab w:val="clear" w:pos="4536"/>
          <w:tab w:val="clear" w:pos="9072"/>
          <w:tab w:val="left" w:pos="864"/>
        </w:tabs>
        <w:rPr>
          <w:rFonts w:ascii="Arial" w:hAnsi="Arial" w:cs="Arial"/>
        </w:rPr>
      </w:pPr>
    </w:p>
    <w:p w14:paraId="657A7F05" w14:textId="77777777" w:rsidR="0026039E" w:rsidRDefault="0026039E">
      <w:pPr>
        <w:pStyle w:val="En-tte"/>
        <w:tabs>
          <w:tab w:val="clear" w:pos="4536"/>
          <w:tab w:val="clear" w:pos="9072"/>
          <w:tab w:val="left" w:pos="864"/>
        </w:tabs>
        <w:rPr>
          <w:rFonts w:ascii="Arial" w:hAnsi="Arial" w:cs="Arial"/>
        </w:rPr>
      </w:pPr>
    </w:p>
    <w:p w14:paraId="544CAD37" w14:textId="77777777" w:rsidR="0026039E" w:rsidRDefault="0026039E">
      <w:pPr>
        <w:pStyle w:val="En-tte"/>
        <w:tabs>
          <w:tab w:val="clear" w:pos="4536"/>
          <w:tab w:val="clear" w:pos="9072"/>
          <w:tab w:val="left" w:pos="864"/>
        </w:tabs>
        <w:rPr>
          <w:rFonts w:ascii="Arial" w:hAnsi="Arial" w:cs="Arial"/>
        </w:rPr>
      </w:pPr>
    </w:p>
    <w:p w14:paraId="7506991C" w14:textId="77777777" w:rsidR="0026039E" w:rsidRDefault="0026039E">
      <w:pPr>
        <w:pStyle w:val="En-tte"/>
        <w:tabs>
          <w:tab w:val="clear" w:pos="4536"/>
          <w:tab w:val="clear" w:pos="9072"/>
          <w:tab w:val="left" w:pos="864"/>
        </w:tabs>
        <w:rPr>
          <w:rFonts w:ascii="Arial" w:hAnsi="Arial" w:cs="Arial"/>
        </w:rPr>
      </w:pPr>
    </w:p>
    <w:p w14:paraId="64349347" w14:textId="77777777" w:rsidR="0026039E" w:rsidRDefault="0026039E">
      <w:pPr>
        <w:pStyle w:val="En-tte"/>
        <w:tabs>
          <w:tab w:val="clear" w:pos="4536"/>
          <w:tab w:val="clear" w:pos="9072"/>
          <w:tab w:val="left" w:pos="864"/>
        </w:tabs>
        <w:rPr>
          <w:rFonts w:ascii="Arial" w:hAnsi="Arial" w:cs="Arial"/>
        </w:rPr>
      </w:pPr>
    </w:p>
    <w:p w14:paraId="1CE6EB8C" w14:textId="77777777" w:rsidR="0026039E" w:rsidRDefault="0026039E">
      <w:pPr>
        <w:pStyle w:val="En-tte"/>
        <w:tabs>
          <w:tab w:val="clear" w:pos="4536"/>
          <w:tab w:val="clear" w:pos="9072"/>
          <w:tab w:val="left" w:pos="864"/>
        </w:tabs>
        <w:rPr>
          <w:rFonts w:ascii="Arial" w:hAnsi="Arial" w:cs="Arial"/>
        </w:rPr>
      </w:pPr>
    </w:p>
    <w:p w14:paraId="7B642677" w14:textId="77777777" w:rsidR="0026039E" w:rsidRDefault="0026039E">
      <w:pPr>
        <w:pStyle w:val="En-tte"/>
        <w:tabs>
          <w:tab w:val="clear" w:pos="4536"/>
          <w:tab w:val="clear" w:pos="9072"/>
          <w:tab w:val="left" w:pos="864"/>
        </w:tabs>
        <w:rPr>
          <w:rFonts w:ascii="Arial" w:hAnsi="Arial" w:cs="Arial"/>
        </w:rPr>
      </w:pPr>
    </w:p>
    <w:p w14:paraId="3E180681" w14:textId="77777777" w:rsidR="006050DD" w:rsidRDefault="006050DD">
      <w:pPr>
        <w:suppressAutoHyphens w:val="0"/>
        <w:rPr>
          <w:rFonts w:ascii="Arial" w:hAnsi="Arial" w:cs="Arial"/>
          <w:b/>
          <w:bCs/>
          <w:sz w:val="22"/>
          <w:szCs w:val="22"/>
        </w:rPr>
      </w:pPr>
    </w:p>
    <w:p w14:paraId="3ABE5283"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27048A7" w14:textId="77777777" w:rsidR="00764264" w:rsidRDefault="00764264">
      <w:pPr>
        <w:pStyle w:val="En-tte"/>
        <w:tabs>
          <w:tab w:val="clear" w:pos="4536"/>
          <w:tab w:val="clear" w:pos="9072"/>
          <w:tab w:val="left" w:pos="864"/>
        </w:tabs>
        <w:rPr>
          <w:rFonts w:ascii="Arial" w:hAnsi="Arial" w:cs="Arial"/>
        </w:rPr>
      </w:pPr>
    </w:p>
    <w:p w14:paraId="189FF91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230F8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17FF77" w14:textId="77777777" w:rsidR="00411396" w:rsidRPr="00411396" w:rsidRDefault="00411396" w:rsidP="00411396">
      <w:pPr>
        <w:pStyle w:val="En-tte"/>
        <w:tabs>
          <w:tab w:val="left" w:pos="864"/>
        </w:tabs>
        <w:rPr>
          <w:rFonts w:ascii="Arial" w:hAnsi="Arial" w:cs="Arial"/>
        </w:rPr>
      </w:pPr>
    </w:p>
    <w:p w14:paraId="4BB06C5E"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A3A40F8" w14:textId="77777777" w:rsidR="00411396" w:rsidRDefault="00411396" w:rsidP="00411396">
      <w:pPr>
        <w:pStyle w:val="En-tte"/>
        <w:tabs>
          <w:tab w:val="left" w:pos="864"/>
        </w:tabs>
        <w:rPr>
          <w:rFonts w:ascii="Arial" w:hAnsi="Arial" w:cs="Arial"/>
        </w:rPr>
      </w:pPr>
    </w:p>
    <w:p w14:paraId="37DB365F" w14:textId="77777777" w:rsidR="00717070" w:rsidRPr="00411396" w:rsidRDefault="00717070" w:rsidP="00411396">
      <w:pPr>
        <w:pStyle w:val="En-tte"/>
        <w:tabs>
          <w:tab w:val="left" w:pos="864"/>
        </w:tabs>
        <w:rPr>
          <w:rFonts w:ascii="Arial" w:hAnsi="Arial" w:cs="Arial"/>
        </w:rPr>
      </w:pPr>
    </w:p>
    <w:p w14:paraId="6FC1B0E7" w14:textId="77777777" w:rsidR="00411396" w:rsidRPr="00411396" w:rsidRDefault="00411396" w:rsidP="00411396">
      <w:pPr>
        <w:pStyle w:val="En-tte"/>
        <w:tabs>
          <w:tab w:val="left" w:pos="864"/>
        </w:tabs>
        <w:rPr>
          <w:rFonts w:ascii="Arial" w:hAnsi="Arial" w:cs="Arial"/>
        </w:rPr>
      </w:pPr>
    </w:p>
    <w:p w14:paraId="74AC7850"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7909292" w14:textId="77777777" w:rsidR="00411396" w:rsidRPr="00411396" w:rsidRDefault="00411396" w:rsidP="00411396">
      <w:pPr>
        <w:pStyle w:val="En-tte"/>
        <w:tabs>
          <w:tab w:val="left" w:pos="864"/>
        </w:tabs>
        <w:rPr>
          <w:rFonts w:ascii="Arial" w:hAnsi="Arial" w:cs="Arial"/>
        </w:rPr>
      </w:pPr>
    </w:p>
    <w:p w14:paraId="2053A81C" w14:textId="77777777" w:rsidR="00717070" w:rsidRDefault="00717070" w:rsidP="00411396">
      <w:pPr>
        <w:pStyle w:val="En-tte"/>
        <w:tabs>
          <w:tab w:val="left" w:pos="864"/>
        </w:tabs>
        <w:rPr>
          <w:rFonts w:ascii="Arial" w:hAnsi="Arial" w:cs="Arial"/>
        </w:rPr>
      </w:pPr>
    </w:p>
    <w:p w14:paraId="4464EF12" w14:textId="64F860C4" w:rsidR="00045A35" w:rsidRDefault="00045A35">
      <w:pPr>
        <w:suppressAutoHyphens w:val="0"/>
        <w:rPr>
          <w:rFonts w:ascii="Arial" w:hAnsi="Arial" w:cs="Arial"/>
        </w:rPr>
      </w:pPr>
      <w:r>
        <w:rPr>
          <w:rFonts w:ascii="Arial" w:hAnsi="Arial" w:cs="Arial"/>
        </w:rPr>
        <w:br w:type="page"/>
      </w:r>
    </w:p>
    <w:p w14:paraId="6F34688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4B83B1" w14:textId="77777777">
        <w:tc>
          <w:tcPr>
            <w:tcW w:w="10331" w:type="dxa"/>
            <w:shd w:val="clear" w:color="auto" w:fill="66CCFF"/>
          </w:tcPr>
          <w:p w14:paraId="489A8E22"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2808193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9BCD70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C932022" w14:textId="77777777" w:rsidR="00472B25" w:rsidRDefault="00472B25">
      <w:pPr>
        <w:tabs>
          <w:tab w:val="left" w:pos="576"/>
        </w:tabs>
        <w:rPr>
          <w:rFonts w:ascii="Arial" w:hAnsi="Arial" w:cs="Arial"/>
          <w:iCs/>
        </w:rPr>
      </w:pPr>
    </w:p>
    <w:p w14:paraId="73448F5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83BF86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B4CA81"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F0F412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75C976D9" w14:textId="77777777" w:rsidR="009A04B2" w:rsidRDefault="009A04B2" w:rsidP="00A02975">
            <w:pPr>
              <w:jc w:val="center"/>
              <w:rPr>
                <w:rFonts w:ascii="Arial" w:hAnsi="Arial" w:cs="Arial"/>
                <w:b/>
              </w:rPr>
            </w:pPr>
            <w:r>
              <w:rPr>
                <w:rFonts w:ascii="Arial" w:hAnsi="Arial" w:cs="Arial"/>
                <w:b/>
              </w:rPr>
              <w:t>N°</w:t>
            </w:r>
          </w:p>
          <w:p w14:paraId="4CE167A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7E5359FF"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5EB07908"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3320093D"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1850635E" w14:textId="77777777" w:rsidTr="00171BF1">
        <w:trPr>
          <w:trHeight w:val="1021"/>
        </w:trPr>
        <w:tc>
          <w:tcPr>
            <w:tcW w:w="832" w:type="dxa"/>
            <w:tcBorders>
              <w:top w:val="single" w:sz="4" w:space="0" w:color="000000"/>
              <w:left w:val="single" w:sz="4" w:space="0" w:color="000000"/>
            </w:tcBorders>
            <w:shd w:val="clear" w:color="auto" w:fill="CCFFFF"/>
          </w:tcPr>
          <w:p w14:paraId="37424BE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566D0B0"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54609567" w14:textId="77777777" w:rsidR="009A04B2" w:rsidRDefault="009A04B2" w:rsidP="00310F9B">
            <w:pPr>
              <w:snapToGrid w:val="0"/>
              <w:jc w:val="both"/>
              <w:rPr>
                <w:rFonts w:ascii="Arial" w:hAnsi="Arial" w:cs="Arial"/>
              </w:rPr>
            </w:pPr>
          </w:p>
        </w:tc>
      </w:tr>
      <w:tr w:rsidR="002F1469" w14:paraId="11D9ADDA" w14:textId="77777777" w:rsidTr="002F1469">
        <w:trPr>
          <w:trHeight w:val="1021"/>
        </w:trPr>
        <w:tc>
          <w:tcPr>
            <w:tcW w:w="832" w:type="dxa"/>
            <w:tcBorders>
              <w:left w:val="single" w:sz="4" w:space="0" w:color="000000"/>
            </w:tcBorders>
          </w:tcPr>
          <w:p w14:paraId="5DD1EB2A" w14:textId="77777777" w:rsidR="002F1469" w:rsidRDefault="002F1469" w:rsidP="00C00E04">
            <w:pPr>
              <w:snapToGrid w:val="0"/>
              <w:jc w:val="both"/>
              <w:rPr>
                <w:rFonts w:ascii="Arial" w:hAnsi="Arial" w:cs="Arial"/>
              </w:rPr>
            </w:pPr>
          </w:p>
        </w:tc>
        <w:tc>
          <w:tcPr>
            <w:tcW w:w="4394" w:type="dxa"/>
            <w:tcBorders>
              <w:left w:val="single" w:sz="4" w:space="0" w:color="000000"/>
            </w:tcBorders>
          </w:tcPr>
          <w:p w14:paraId="5937895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tcPr>
          <w:p w14:paraId="429CBBB4" w14:textId="77777777" w:rsidR="002F1469" w:rsidRDefault="002F1469" w:rsidP="00C00E04">
            <w:pPr>
              <w:snapToGrid w:val="0"/>
              <w:jc w:val="both"/>
              <w:rPr>
                <w:rFonts w:ascii="Arial" w:hAnsi="Arial" w:cs="Arial"/>
              </w:rPr>
            </w:pPr>
          </w:p>
        </w:tc>
      </w:tr>
      <w:tr w:rsidR="009A04B2" w14:paraId="323CC980" w14:textId="77777777" w:rsidTr="00827FD0">
        <w:trPr>
          <w:trHeight w:val="1021"/>
        </w:trPr>
        <w:tc>
          <w:tcPr>
            <w:tcW w:w="832" w:type="dxa"/>
            <w:tcBorders>
              <w:left w:val="single" w:sz="4" w:space="0" w:color="000000"/>
              <w:bottom w:val="single" w:sz="4" w:space="0" w:color="000000"/>
            </w:tcBorders>
            <w:shd w:val="clear" w:color="auto" w:fill="CCFFFF"/>
          </w:tcPr>
          <w:p w14:paraId="66EF4648"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46819F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8B7E79A" w14:textId="77777777" w:rsidR="009A04B2" w:rsidRDefault="009A04B2" w:rsidP="00310F9B">
            <w:pPr>
              <w:snapToGrid w:val="0"/>
              <w:jc w:val="both"/>
              <w:rPr>
                <w:rFonts w:ascii="Arial" w:hAnsi="Arial" w:cs="Arial"/>
              </w:rPr>
            </w:pPr>
          </w:p>
        </w:tc>
      </w:tr>
    </w:tbl>
    <w:p w14:paraId="610B0312"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81C5FE"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959629"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2CAE8A86"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3F04F22C" w14:textId="77777777" w:rsidR="006050DD" w:rsidRDefault="006050DD"/>
    <w:p w14:paraId="3C332CE7" w14:textId="77777777" w:rsidR="00DB7849" w:rsidRDefault="00DB7849"/>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4D63096" w14:textId="77777777" w:rsidTr="00257456">
        <w:tc>
          <w:tcPr>
            <w:tcW w:w="10331" w:type="dxa"/>
            <w:shd w:val="clear" w:color="auto" w:fill="66CCFF"/>
          </w:tcPr>
          <w:p w14:paraId="3BCB645E"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8129414" w14:textId="77777777" w:rsidR="00472B25" w:rsidRDefault="00472B25">
      <w:pPr>
        <w:tabs>
          <w:tab w:val="left" w:pos="426"/>
        </w:tabs>
        <w:jc w:val="both"/>
        <w:rPr>
          <w:rFonts w:ascii="Arial" w:hAnsi="Arial" w:cs="Arial"/>
          <w:spacing w:val="-10"/>
        </w:rPr>
      </w:pPr>
    </w:p>
    <w:p w14:paraId="6BC795D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2C12311" w14:textId="77777777" w:rsidR="007314F1" w:rsidRDefault="007314F1">
      <w:pPr>
        <w:tabs>
          <w:tab w:val="left" w:pos="426"/>
        </w:tabs>
        <w:jc w:val="both"/>
        <w:rPr>
          <w:rFonts w:ascii="Arial" w:hAnsi="Arial" w:cs="Arial"/>
          <w:spacing w:val="-10"/>
        </w:rPr>
      </w:pPr>
    </w:p>
    <w:p w14:paraId="466AE80A" w14:textId="77777777" w:rsidR="007314F1" w:rsidRDefault="007314F1">
      <w:pPr>
        <w:tabs>
          <w:tab w:val="left" w:pos="426"/>
        </w:tabs>
        <w:jc w:val="both"/>
        <w:rPr>
          <w:rFonts w:ascii="Arial" w:hAnsi="Arial" w:cs="Arial"/>
          <w:spacing w:val="-10"/>
        </w:rPr>
      </w:pPr>
    </w:p>
    <w:p w14:paraId="0E54AF90" w14:textId="77777777" w:rsidR="00472B25" w:rsidRDefault="00472B25">
      <w:pPr>
        <w:tabs>
          <w:tab w:val="left" w:pos="426"/>
        </w:tabs>
        <w:jc w:val="both"/>
        <w:rPr>
          <w:rFonts w:ascii="Arial" w:hAnsi="Arial" w:cs="Arial"/>
          <w:spacing w:val="-10"/>
        </w:rPr>
      </w:pPr>
    </w:p>
    <w:p w14:paraId="61DFEF51" w14:textId="77777777" w:rsidR="00472B25" w:rsidRDefault="00472B25">
      <w:pPr>
        <w:tabs>
          <w:tab w:val="left" w:pos="426"/>
        </w:tabs>
        <w:jc w:val="both"/>
        <w:rPr>
          <w:rFonts w:ascii="Arial" w:hAnsi="Arial" w:cs="Arial"/>
          <w:spacing w:val="-10"/>
        </w:rPr>
      </w:pPr>
    </w:p>
    <w:p w14:paraId="66ECE59E"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2931CD85" w14:textId="77777777" w:rsidR="00472B25" w:rsidRDefault="00472B25">
      <w:pPr>
        <w:tabs>
          <w:tab w:val="left" w:pos="426"/>
        </w:tabs>
        <w:jc w:val="both"/>
        <w:rPr>
          <w:rFonts w:ascii="Arial" w:hAnsi="Arial" w:cs="Arial"/>
          <w:spacing w:val="-10"/>
          <w:sz w:val="22"/>
          <w:szCs w:val="22"/>
        </w:rPr>
      </w:pPr>
    </w:p>
    <w:p w14:paraId="76A6291A" w14:textId="77777777" w:rsidR="007314F1" w:rsidRDefault="007314F1">
      <w:pPr>
        <w:tabs>
          <w:tab w:val="left" w:pos="426"/>
        </w:tabs>
        <w:jc w:val="both"/>
        <w:rPr>
          <w:rFonts w:ascii="Arial" w:hAnsi="Arial" w:cs="Arial"/>
          <w:spacing w:val="-10"/>
          <w:sz w:val="22"/>
          <w:szCs w:val="22"/>
        </w:rPr>
      </w:pPr>
    </w:p>
    <w:p w14:paraId="5F83B6B7" w14:textId="77777777" w:rsidR="007314F1" w:rsidRDefault="007314F1">
      <w:pPr>
        <w:tabs>
          <w:tab w:val="left" w:pos="426"/>
        </w:tabs>
        <w:jc w:val="both"/>
        <w:rPr>
          <w:rFonts w:ascii="Arial" w:hAnsi="Arial" w:cs="Arial"/>
          <w:spacing w:val="-10"/>
          <w:sz w:val="22"/>
          <w:szCs w:val="22"/>
        </w:rPr>
      </w:pPr>
    </w:p>
    <w:p w14:paraId="5B057673" w14:textId="77777777" w:rsidR="007314F1" w:rsidRDefault="007314F1">
      <w:pPr>
        <w:tabs>
          <w:tab w:val="left" w:pos="426"/>
        </w:tabs>
        <w:jc w:val="both"/>
        <w:rPr>
          <w:rFonts w:ascii="Arial" w:hAnsi="Arial" w:cs="Arial"/>
          <w:spacing w:val="-10"/>
          <w:sz w:val="22"/>
          <w:szCs w:val="22"/>
        </w:rPr>
      </w:pPr>
    </w:p>
    <w:p w14:paraId="7B9E1029" w14:textId="77777777" w:rsidR="007314F1" w:rsidRDefault="007314F1">
      <w:pPr>
        <w:tabs>
          <w:tab w:val="left" w:pos="426"/>
        </w:tabs>
        <w:jc w:val="both"/>
        <w:rPr>
          <w:rFonts w:ascii="Arial" w:hAnsi="Arial" w:cs="Arial"/>
          <w:spacing w:val="-10"/>
          <w:sz w:val="22"/>
          <w:szCs w:val="22"/>
        </w:rPr>
      </w:pPr>
    </w:p>
    <w:p w14:paraId="2EC6F9FA" w14:textId="17FB05AA" w:rsidR="0084442D"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84442D" w:rsidSect="00511B91">
      <w:type w:val="continuous"/>
      <w:pgSz w:w="11906" w:h="16838"/>
      <w:pgMar w:top="113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673F3" w14:textId="77777777" w:rsidR="000A4A0C" w:rsidRDefault="000A4A0C">
      <w:r>
        <w:separator/>
      </w:r>
    </w:p>
  </w:endnote>
  <w:endnote w:type="continuationSeparator" w:id="0">
    <w:p w14:paraId="1DFE1789" w14:textId="77777777" w:rsidR="000A4A0C" w:rsidRDefault="000A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55511344" w14:textId="77777777">
      <w:trPr>
        <w:tblHeader/>
      </w:trPr>
      <w:tc>
        <w:tcPr>
          <w:tcW w:w="3513" w:type="dxa"/>
          <w:shd w:val="clear" w:color="auto" w:fill="66CCFF"/>
        </w:tcPr>
        <w:p w14:paraId="57E2B26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sdt>
        <w:sdtPr>
          <w:rPr>
            <w:rFonts w:ascii="Arial" w:hAnsi="Arial" w:cs="Arial"/>
            <w:b/>
            <w:bCs/>
          </w:rPr>
          <w:alias w:val="Commentaires "/>
          <w:tag w:val=""/>
          <w:id w:val="561526167"/>
          <w:placeholder>
            <w:docPart w:val="F3DACC58A7C24012A0E9DA31ADEB07BB"/>
          </w:placeholder>
          <w:dataBinding w:prefixMappings="xmlns:ns0='http://purl.org/dc/elements/1.1/' xmlns:ns1='http://schemas.openxmlformats.org/package/2006/metadata/core-properties' " w:xpath="/ns1:coreProperties[1]/ns0:description[1]" w:storeItemID="{6C3C8BC8-F283-45AE-878A-BAB7291924A1}"/>
          <w:text w:multiLine="1"/>
        </w:sdtPr>
        <w:sdtContent>
          <w:tc>
            <w:tcPr>
              <w:tcW w:w="4680" w:type="dxa"/>
              <w:shd w:val="clear" w:color="auto" w:fill="66CCFF"/>
            </w:tcPr>
            <w:p w14:paraId="2EE33199" w14:textId="3713D31D" w:rsidR="00472B25" w:rsidRDefault="00C43F67" w:rsidP="00810F08">
              <w:pPr>
                <w:shd w:val="clear" w:color="auto" w:fill="66CCFF"/>
                <w:snapToGrid w:val="0"/>
                <w:jc w:val="center"/>
                <w:rPr>
                  <w:rFonts w:ascii="Arial" w:hAnsi="Arial" w:cs="Arial"/>
                  <w:b/>
                  <w:bCs/>
                </w:rPr>
              </w:pPr>
              <w:r>
                <w:rPr>
                  <w:rFonts w:ascii="Arial" w:hAnsi="Arial" w:cs="Arial"/>
                  <w:b/>
                  <w:bCs/>
                </w:rPr>
                <w:t>N° 2023_FCS_010_NTE_01</w:t>
              </w:r>
            </w:p>
          </w:tc>
        </w:sdtContent>
      </w:sdt>
      <w:tc>
        <w:tcPr>
          <w:tcW w:w="900" w:type="dxa"/>
          <w:shd w:val="clear" w:color="auto" w:fill="66CCFF"/>
        </w:tcPr>
        <w:p w14:paraId="5CF2910C"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0B36AB9"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c>
        <w:tcPr>
          <w:tcW w:w="180" w:type="dxa"/>
          <w:shd w:val="clear" w:color="auto" w:fill="66CCFF"/>
        </w:tcPr>
        <w:p w14:paraId="5E123497"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B7868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D4330">
            <w:rPr>
              <w:rStyle w:val="Numrodepage"/>
              <w:rFonts w:cs="Arial"/>
              <w:b/>
              <w:noProof/>
            </w:rPr>
            <w:t>7</w:t>
          </w:r>
          <w:r>
            <w:rPr>
              <w:rStyle w:val="Numrodepage"/>
              <w:rFonts w:cs="Arial"/>
              <w:b/>
            </w:rPr>
            <w:fldChar w:fldCharType="end"/>
          </w:r>
        </w:p>
      </w:tc>
    </w:tr>
  </w:tbl>
  <w:p w14:paraId="225CEA5A" w14:textId="77777777" w:rsidR="006050DD" w:rsidRPr="00257456" w:rsidRDefault="003C025D" w:rsidP="00257456">
    <w:pPr>
      <w:pStyle w:val="Pieddepage"/>
      <w:jc w:val="center"/>
      <w:rPr>
        <w:rFonts w:ascii="Arial" w:hAnsi="Arial" w:cs="Arial"/>
        <w:sz w:val="16"/>
        <w:szCs w:val="16"/>
      </w:rPr>
    </w:pPr>
    <w:r w:rsidRPr="00827FD0">
      <w:rPr>
        <w:rFonts w:ascii="Arial" w:hAnsi="Arial" w:cs="Arial"/>
        <w:sz w:val="16"/>
        <w:szCs w:val="16"/>
      </w:rPr>
      <w:t>Version code de la commande publique</w:t>
    </w:r>
    <w:r w:rsidR="006050DD">
      <w:rPr>
        <w:rFonts w:ascii="Arial" w:hAnsi="Arial" w:cs="Arial"/>
        <w:sz w:val="16"/>
        <w:szCs w:val="16"/>
      </w:rPr>
      <w:t>. Date de la dernière mise à jour : 01/04/2019.</w:t>
    </w:r>
  </w:p>
  <w:p w14:paraId="61973F95" w14:textId="77777777" w:rsidR="006050DD" w:rsidRPr="00827FD0" w:rsidRDefault="006050DD"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39395" w14:textId="77777777" w:rsidR="000A4A0C" w:rsidRDefault="000A4A0C">
      <w:r>
        <w:separator/>
      </w:r>
    </w:p>
  </w:footnote>
  <w:footnote w:type="continuationSeparator" w:id="0">
    <w:p w14:paraId="4916A2DA" w14:textId="77777777" w:rsidR="000A4A0C" w:rsidRDefault="000A4A0C">
      <w:r>
        <w:continuationSeparator/>
      </w:r>
    </w:p>
  </w:footnote>
  <w:footnote w:id="1">
    <w:p w14:paraId="15F3AAC3"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FB1FB" w14:textId="4CB4022F" w:rsidR="00045A35" w:rsidRDefault="00045A35">
    <w:pPr>
      <w:pStyle w:val="En-tte"/>
    </w:pPr>
    <w:r>
      <w:rPr>
        <w:noProof/>
        <w:lang w:eastAsia="fr-FR"/>
      </w:rPr>
      <w:drawing>
        <wp:anchor distT="0" distB="0" distL="114300" distR="114300" simplePos="0" relativeHeight="251665408" behindDoc="1" locked="0" layoutInCell="1" allowOverlap="1" wp14:anchorId="30C4AC2D" wp14:editId="5846F595">
          <wp:simplePos x="0" y="0"/>
          <wp:positionH relativeFrom="margin">
            <wp:posOffset>-247650</wp:posOffset>
          </wp:positionH>
          <wp:positionV relativeFrom="page">
            <wp:posOffset>563880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63360" behindDoc="1" locked="0" layoutInCell="1" allowOverlap="1" wp14:anchorId="31F490D8" wp14:editId="5EABFB53">
          <wp:simplePos x="0" y="0"/>
          <wp:positionH relativeFrom="column">
            <wp:posOffset>5657850</wp:posOffset>
          </wp:positionH>
          <wp:positionV relativeFrom="margin">
            <wp:posOffset>0</wp:posOffset>
          </wp:positionV>
          <wp:extent cx="902335" cy="89598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18955021">
    <w:abstractNumId w:val="0"/>
  </w:num>
  <w:num w:numId="2" w16cid:durableId="1825463079">
    <w:abstractNumId w:val="1"/>
  </w:num>
  <w:num w:numId="3" w16cid:durableId="7559226">
    <w:abstractNumId w:val="2"/>
  </w:num>
  <w:num w:numId="4" w16cid:durableId="1417897462">
    <w:abstractNumId w:val="0"/>
  </w:num>
  <w:num w:numId="5" w16cid:durableId="1435318474">
    <w:abstractNumId w:val="3"/>
  </w:num>
  <w:num w:numId="6" w16cid:durableId="1759520887">
    <w:abstractNumId w:val="4"/>
  </w:num>
  <w:num w:numId="7" w16cid:durableId="5017754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45A35"/>
    <w:rsid w:val="00050CDC"/>
    <w:rsid w:val="000625CC"/>
    <w:rsid w:val="00092585"/>
    <w:rsid w:val="000A4A0C"/>
    <w:rsid w:val="000D4E2E"/>
    <w:rsid w:val="000E0EFF"/>
    <w:rsid w:val="000E3A79"/>
    <w:rsid w:val="000F3F78"/>
    <w:rsid w:val="00127A2D"/>
    <w:rsid w:val="0013398C"/>
    <w:rsid w:val="001535C7"/>
    <w:rsid w:val="00171BF1"/>
    <w:rsid w:val="00191902"/>
    <w:rsid w:val="001A1D05"/>
    <w:rsid w:val="001A5A4C"/>
    <w:rsid w:val="001C1FEF"/>
    <w:rsid w:val="001D25B2"/>
    <w:rsid w:val="001D4330"/>
    <w:rsid w:val="001D58F2"/>
    <w:rsid w:val="001E68EF"/>
    <w:rsid w:val="001F35D5"/>
    <w:rsid w:val="002228BD"/>
    <w:rsid w:val="00224E9C"/>
    <w:rsid w:val="0025478A"/>
    <w:rsid w:val="00257456"/>
    <w:rsid w:val="0026039E"/>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D58C0"/>
    <w:rsid w:val="004E403E"/>
    <w:rsid w:val="004F69A4"/>
    <w:rsid w:val="005036C5"/>
    <w:rsid w:val="00511B91"/>
    <w:rsid w:val="00513F06"/>
    <w:rsid w:val="00516C8B"/>
    <w:rsid w:val="005254E3"/>
    <w:rsid w:val="005363A9"/>
    <w:rsid w:val="00553297"/>
    <w:rsid w:val="00555AC1"/>
    <w:rsid w:val="0056052C"/>
    <w:rsid w:val="0059116B"/>
    <w:rsid w:val="005A325E"/>
    <w:rsid w:val="005A5386"/>
    <w:rsid w:val="005B4D8D"/>
    <w:rsid w:val="005C6314"/>
    <w:rsid w:val="005C765E"/>
    <w:rsid w:val="005D3750"/>
    <w:rsid w:val="005F4173"/>
    <w:rsid w:val="00604EC0"/>
    <w:rsid w:val="006050DD"/>
    <w:rsid w:val="00614607"/>
    <w:rsid w:val="00614AE6"/>
    <w:rsid w:val="00625C09"/>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2385"/>
    <w:rsid w:val="00787E55"/>
    <w:rsid w:val="007A7713"/>
    <w:rsid w:val="007B4FB2"/>
    <w:rsid w:val="007C0A0D"/>
    <w:rsid w:val="00810F08"/>
    <w:rsid w:val="00815797"/>
    <w:rsid w:val="00826CBB"/>
    <w:rsid w:val="00827FD0"/>
    <w:rsid w:val="00833F59"/>
    <w:rsid w:val="0084442D"/>
    <w:rsid w:val="00866311"/>
    <w:rsid w:val="00872C42"/>
    <w:rsid w:val="00887F8C"/>
    <w:rsid w:val="008A3707"/>
    <w:rsid w:val="008C2177"/>
    <w:rsid w:val="008D2EFB"/>
    <w:rsid w:val="009051AC"/>
    <w:rsid w:val="0090530B"/>
    <w:rsid w:val="00906660"/>
    <w:rsid w:val="00912339"/>
    <w:rsid w:val="00913EFD"/>
    <w:rsid w:val="00917E4E"/>
    <w:rsid w:val="009242F2"/>
    <w:rsid w:val="0094174C"/>
    <w:rsid w:val="009A04B2"/>
    <w:rsid w:val="009A394A"/>
    <w:rsid w:val="009B07B5"/>
    <w:rsid w:val="009B23A7"/>
    <w:rsid w:val="009D0426"/>
    <w:rsid w:val="009D52FB"/>
    <w:rsid w:val="009D6D88"/>
    <w:rsid w:val="00A02975"/>
    <w:rsid w:val="00A056B1"/>
    <w:rsid w:val="00A05A3B"/>
    <w:rsid w:val="00A54765"/>
    <w:rsid w:val="00A600D6"/>
    <w:rsid w:val="00A70756"/>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43F67"/>
    <w:rsid w:val="00C56C9E"/>
    <w:rsid w:val="00C56E90"/>
    <w:rsid w:val="00C61C85"/>
    <w:rsid w:val="00C82B82"/>
    <w:rsid w:val="00CB3980"/>
    <w:rsid w:val="00CB66F6"/>
    <w:rsid w:val="00CC0527"/>
    <w:rsid w:val="00CC29D9"/>
    <w:rsid w:val="00CE32F2"/>
    <w:rsid w:val="00CF00C9"/>
    <w:rsid w:val="00D002AE"/>
    <w:rsid w:val="00D21AD8"/>
    <w:rsid w:val="00D436D9"/>
    <w:rsid w:val="00D63EF7"/>
    <w:rsid w:val="00D82167"/>
    <w:rsid w:val="00DA0E8D"/>
    <w:rsid w:val="00DA5F03"/>
    <w:rsid w:val="00DB7849"/>
    <w:rsid w:val="00DC3F69"/>
    <w:rsid w:val="00DD3915"/>
    <w:rsid w:val="00E10A15"/>
    <w:rsid w:val="00E14F2E"/>
    <w:rsid w:val="00E205DA"/>
    <w:rsid w:val="00E50B22"/>
    <w:rsid w:val="00EA3323"/>
    <w:rsid w:val="00EB16CB"/>
    <w:rsid w:val="00EE435B"/>
    <w:rsid w:val="00EE5B56"/>
    <w:rsid w:val="00F12F30"/>
    <w:rsid w:val="00F1353C"/>
    <w:rsid w:val="00F2392F"/>
    <w:rsid w:val="00F9673C"/>
    <w:rsid w:val="00FB44EA"/>
    <w:rsid w:val="00FB6488"/>
    <w:rsid w:val="00FD11D9"/>
    <w:rsid w:val="00FD5C88"/>
    <w:rsid w:val="00FE26A7"/>
    <w:rsid w:val="00FF3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B2A069F"/>
  <w15:chartTrackingRefBased/>
  <w15:docId w15:val="{9047E4B6-80DF-4789-8138-9BDA3222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styleId="Textedelespacerserv">
    <w:name w:val="Placeholder Text"/>
    <w:basedOn w:val="Policepardfaut"/>
    <w:uiPriority w:val="99"/>
    <w:semiHidden/>
    <w:rsid w:val="00045A3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46" Type="http://schemas.openxmlformats.org/officeDocument/2006/relationships/theme" Target="theme/theme1.xm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DACC58A7C24012A0E9DA31ADEB07BB"/>
        <w:category>
          <w:name w:val="Général"/>
          <w:gallery w:val="placeholder"/>
        </w:category>
        <w:types>
          <w:type w:val="bbPlcHdr"/>
        </w:types>
        <w:behaviors>
          <w:behavior w:val="content"/>
        </w:behaviors>
        <w:guid w:val="{DF5AC4D5-6285-4932-89C5-F59136A6C871}"/>
      </w:docPartPr>
      <w:docPartBody>
        <w:p w:rsidR="00590CDA" w:rsidRDefault="00E12ACB">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ACB"/>
    <w:rsid w:val="00590CDA"/>
    <w:rsid w:val="00604EC0"/>
    <w:rsid w:val="00782385"/>
    <w:rsid w:val="00966D59"/>
    <w:rsid w:val="00DA0F80"/>
    <w:rsid w:val="00E12ACB"/>
    <w:rsid w:val="00FF34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2ACB"/>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12AC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9F152-0305-4125-A443-932D0B10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3778</Words>
  <Characters>20784</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CROUS de Nantes Pays de la Loire</Company>
  <LinksUpToDate>false</LinksUpToDate>
  <CharactersWithSpaces>24513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Eric Gauvrit</dc:creator>
  <cp:keywords/>
  <dc:description>N° 2023_FCS_010_NTE_01</dc:description>
  <cp:lastModifiedBy>Johanna Weil</cp:lastModifiedBy>
  <cp:revision>5</cp:revision>
  <cp:lastPrinted>2016-11-02T14:02:00Z</cp:lastPrinted>
  <dcterms:created xsi:type="dcterms:W3CDTF">2025-04-02T14:26:00Z</dcterms:created>
  <dcterms:modified xsi:type="dcterms:W3CDTF">2025-09-18T12:47:00Z</dcterms:modified>
</cp:coreProperties>
</file>