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FA9051" w14:textId="121225B3" w:rsidR="00387360" w:rsidRDefault="00387360">
      <w:pPr>
        <w:pStyle w:val="FicheTitre"/>
        <w:rPr>
          <w:rFonts w:cs="Arial Narrow"/>
          <w:b w:val="0"/>
          <w:bCs/>
          <w:spacing w:val="50"/>
          <w:szCs w:val="17"/>
        </w:rPr>
      </w:pPr>
      <w:r>
        <mc:AlternateContent>
          <mc:Choice Requires="wps">
            <w:drawing>
              <wp:anchor distT="0" distB="0" distL="114300" distR="114300" simplePos="0" relativeHeight="251658240" behindDoc="0" locked="0" layoutInCell="1" allowOverlap="1" wp14:anchorId="24A64A27" wp14:editId="03DEB6A9">
                <wp:simplePos x="0" y="0"/>
                <wp:positionH relativeFrom="column">
                  <wp:posOffset>1998980</wp:posOffset>
                </wp:positionH>
                <wp:positionV relativeFrom="paragraph">
                  <wp:posOffset>-328295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366728" w14:textId="77777777" w:rsidR="00387360" w:rsidRDefault="00387360">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A64A27"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" stroked="f">
                <v:textbox>
                  <w:txbxContent>
                    <w:p w14:paraId="71366728" w14:textId="77777777" w:rsidR="00387360" w:rsidRDefault="00387360">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14:paraId="14AF59D4" w14:textId="747ABF0A" w:rsidR="00387360" w:rsidRDefault="00387360">
      <w:pPr>
        <w:pStyle w:val="FicheTitre"/>
        <w:rPr>
          <w:rFonts w:cs="Arial Narrow"/>
          <w:b w:val="0"/>
          <w:bCs/>
          <w:spacing w:val="50"/>
          <w:szCs w:val="17"/>
        </w:rPr>
        <w:sectPr w:rsidR="00387360">
          <w:footerReference w:type="default" r:id="rId8"/>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14:anchorId="1A778BC4" wp14:editId="5D3CEF42">
            <wp:simplePos x="0" y="0"/>
            <wp:positionH relativeFrom="margin">
              <wp:posOffset>-628650</wp:posOffset>
            </wp:positionH>
            <wp:positionV relativeFrom="margin">
              <wp:posOffset>-796290</wp:posOffset>
            </wp:positionV>
            <wp:extent cx="2562225" cy="1571625"/>
            <wp:effectExtent l="0" t="0" r="0" b="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133AB9" w14:paraId="6BD63EF3" w14:textId="77777777">
        <w:tc>
          <w:tcPr>
            <w:tcW w:w="9039" w:type="dxa"/>
            <w:shd w:val="clear" w:color="auto" w:fill="465F9D"/>
          </w:tcPr>
          <w:p w14:paraId="2615D6B6" w14:textId="77777777" w:rsidR="00387360" w:rsidRDefault="00387360">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2EDABC8A" w14:textId="77777777" w:rsidR="00387360" w:rsidRDefault="00387360">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187FCB5C" w14:textId="77777777" w:rsidR="00387360" w:rsidRDefault="00387360">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79A93800" w14:textId="77777777" w:rsidR="00387360" w:rsidRDefault="00387360">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1539E04C" w14:textId="77777777" w:rsidR="00387360" w:rsidRDefault="00387360">
      <w:pPr>
        <w:jc w:val="both"/>
        <w:rPr>
          <w:rFonts w:ascii="Arial" w:hAnsi="Arial" w:cs="Arial"/>
        </w:rPr>
      </w:pPr>
    </w:p>
    <w:p w14:paraId="685E8C5D" w14:textId="77777777" w:rsidR="00387360" w:rsidRDefault="00387360">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0E3BB3F0" w14:textId="77777777" w:rsidR="00387360" w:rsidRDefault="00387360">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2372C419" w14:textId="77777777" w:rsidR="00387360" w:rsidRDefault="00387360">
      <w:pPr>
        <w:rPr>
          <w:rFonts w:ascii="Marianne" w:hAnsi="Marianne"/>
        </w:rPr>
      </w:pPr>
    </w:p>
    <w:p w14:paraId="04D9B89F" w14:textId="77777777" w:rsidR="00387360" w:rsidRDefault="00387360">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2F8C4E74" w14:textId="77777777" w:rsidR="00387360" w:rsidRDefault="00387360">
      <w:pPr>
        <w:rPr>
          <w:rFonts w:ascii="Marianne" w:hAnsi="Marianne"/>
        </w:rPr>
      </w:pPr>
    </w:p>
    <w:p w14:paraId="34AA95CD" w14:textId="77777777" w:rsidR="00387360" w:rsidRDefault="00387360">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0F41B543" w14:textId="77777777" w:rsidR="00387360" w:rsidRDefault="00387360">
      <w:pPr>
        <w:jc w:val="both"/>
        <w:rPr>
          <w:rFonts w:ascii="Marianne" w:hAnsi="Marianne" w:cs="Arial"/>
          <w:i/>
          <w:iCs/>
        </w:rPr>
      </w:pPr>
    </w:p>
    <w:p w14:paraId="66D3925F" w14:textId="77777777" w:rsidR="00387360" w:rsidRDefault="00387360">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5DA327D8" w14:textId="77777777" w:rsidR="00387360" w:rsidRDefault="00387360">
      <w:pPr>
        <w:jc w:val="both"/>
        <w:rPr>
          <w:rFonts w:ascii="Marianne" w:hAnsi="Marianne" w:cs="Arial"/>
          <w:i/>
          <w:sz w:val="18"/>
          <w:szCs w:val="18"/>
        </w:rPr>
      </w:pPr>
    </w:p>
    <w:p w14:paraId="573C616F" w14:textId="77777777" w:rsidR="00387360" w:rsidRDefault="00387360">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133AB9" w14:paraId="47A081A2" w14:textId="77777777">
        <w:tc>
          <w:tcPr>
            <w:tcW w:w="9710" w:type="dxa"/>
            <w:shd w:val="clear" w:color="auto" w:fill="465F9D"/>
          </w:tcPr>
          <w:p w14:paraId="4272C29B" w14:textId="77777777" w:rsidR="00387360" w:rsidRDefault="00387360">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784122F7" w14:textId="77777777" w:rsidR="00387360" w:rsidRDefault="00387360">
      <w:pPr>
        <w:rPr>
          <w:rFonts w:ascii="Marianne" w:hAnsi="Marianne" w:cs="Arial"/>
          <w:b/>
          <w:bCs/>
        </w:rPr>
      </w:pPr>
    </w:p>
    <w:p w14:paraId="592FAF78" w14:textId="77777777" w:rsidR="00387360" w:rsidRPr="00311A69" w:rsidRDefault="00387360" w:rsidP="00387360">
      <w:pPr>
        <w:jc w:val="center"/>
        <w:rPr>
          <w:rFonts w:ascii="Arial Narrow" w:hAnsi="Arial Narrow" w:cs="Arial"/>
          <w:bCs/>
          <w:sz w:val="24"/>
          <w:szCs w:val="24"/>
        </w:rPr>
      </w:pPr>
      <w:bookmarkStart w:id="0" w:name="_Hlk184200205"/>
      <w:r w:rsidRPr="00311A69">
        <w:rPr>
          <w:rFonts w:ascii="Arial Narrow" w:hAnsi="Arial Narrow" w:cs="Arial"/>
          <w:b/>
          <w:sz w:val="24"/>
          <w:szCs w:val="24"/>
        </w:rPr>
        <w:t>IFPRA</w:t>
      </w:r>
      <w:r>
        <w:rPr>
          <w:rFonts w:ascii="Arial Narrow" w:hAnsi="Arial Narrow" w:cs="Arial"/>
          <w:b/>
          <w:sz w:val="24"/>
          <w:szCs w:val="24"/>
        </w:rPr>
        <w:t xml:space="preserve"> </w:t>
      </w:r>
      <w:r w:rsidRPr="00236217">
        <w:rPr>
          <w:rFonts w:ascii="Arial Narrow" w:hAnsi="Arial Narrow" w:cs="Arial"/>
          <w:bCs/>
          <w:sz w:val="18"/>
          <w:szCs w:val="18"/>
        </w:rPr>
        <w:t>(</w:t>
      </w:r>
      <w:r w:rsidRPr="00236217">
        <w:rPr>
          <w:rFonts w:ascii="Arial Narrow" w:hAnsi="Arial Narrow" w:cs="Arial"/>
          <w:b/>
          <w:sz w:val="18"/>
          <w:szCs w:val="18"/>
        </w:rPr>
        <w:t>I</w:t>
      </w:r>
      <w:r w:rsidRPr="00236217">
        <w:rPr>
          <w:rFonts w:ascii="Arial Narrow" w:hAnsi="Arial Narrow" w:cs="Arial"/>
          <w:bCs/>
          <w:sz w:val="18"/>
          <w:szCs w:val="18"/>
        </w:rPr>
        <w:t xml:space="preserve">nstitut de la </w:t>
      </w:r>
      <w:r w:rsidRPr="00236217">
        <w:rPr>
          <w:rFonts w:ascii="Arial Narrow" w:hAnsi="Arial Narrow" w:cs="Arial"/>
          <w:b/>
          <w:sz w:val="18"/>
          <w:szCs w:val="18"/>
        </w:rPr>
        <w:t>F</w:t>
      </w:r>
      <w:r w:rsidRPr="00236217">
        <w:rPr>
          <w:rFonts w:ascii="Arial Narrow" w:hAnsi="Arial Narrow" w:cs="Arial"/>
          <w:bCs/>
          <w:sz w:val="18"/>
          <w:szCs w:val="18"/>
        </w:rPr>
        <w:t xml:space="preserve">ormation </w:t>
      </w:r>
      <w:r w:rsidRPr="00236217">
        <w:rPr>
          <w:rFonts w:ascii="Arial Narrow" w:hAnsi="Arial Narrow" w:cs="Arial"/>
          <w:b/>
          <w:sz w:val="18"/>
          <w:szCs w:val="18"/>
        </w:rPr>
        <w:t>P</w:t>
      </w:r>
      <w:r w:rsidRPr="00236217">
        <w:rPr>
          <w:rFonts w:ascii="Arial Narrow" w:hAnsi="Arial Narrow" w:cs="Arial"/>
          <w:bCs/>
          <w:sz w:val="18"/>
          <w:szCs w:val="18"/>
        </w:rPr>
        <w:t xml:space="preserve">rofessionnelle en </w:t>
      </w:r>
      <w:r w:rsidRPr="00236217">
        <w:rPr>
          <w:rFonts w:ascii="Arial Narrow" w:hAnsi="Arial Narrow" w:cs="Arial"/>
          <w:b/>
          <w:sz w:val="18"/>
          <w:szCs w:val="18"/>
        </w:rPr>
        <w:t>R</w:t>
      </w:r>
      <w:r w:rsidRPr="00236217">
        <w:rPr>
          <w:rFonts w:ascii="Arial Narrow" w:hAnsi="Arial Narrow" w:cs="Arial"/>
          <w:bCs/>
          <w:sz w:val="18"/>
          <w:szCs w:val="18"/>
        </w:rPr>
        <w:t xml:space="preserve">égion </w:t>
      </w:r>
      <w:r w:rsidRPr="00236217">
        <w:rPr>
          <w:rFonts w:ascii="Arial Narrow" w:hAnsi="Arial Narrow" w:cs="Arial"/>
          <w:b/>
          <w:sz w:val="18"/>
          <w:szCs w:val="18"/>
        </w:rPr>
        <w:t>A</w:t>
      </w:r>
      <w:r w:rsidRPr="00236217">
        <w:rPr>
          <w:rFonts w:ascii="Arial Narrow" w:hAnsi="Arial Narrow" w:cs="Arial"/>
          <w:bCs/>
          <w:sz w:val="18"/>
          <w:szCs w:val="18"/>
        </w:rPr>
        <w:t>cadémique)</w:t>
      </w:r>
    </w:p>
    <w:p w14:paraId="156B7D44" w14:textId="77777777" w:rsidR="00387360" w:rsidRDefault="00387360" w:rsidP="00387360">
      <w:pPr>
        <w:jc w:val="center"/>
        <w:rPr>
          <w:rFonts w:ascii="Arial Narrow" w:hAnsi="Arial Narrow" w:cs="Arial"/>
          <w:bCs/>
          <w:sz w:val="24"/>
          <w:szCs w:val="24"/>
        </w:rPr>
      </w:pPr>
      <w:r w:rsidRPr="00311A69">
        <w:rPr>
          <w:rFonts w:ascii="Arial Narrow" w:hAnsi="Arial Narrow" w:cs="Arial"/>
          <w:bCs/>
          <w:sz w:val="24"/>
          <w:szCs w:val="24"/>
        </w:rPr>
        <w:t>2, rue du Professeur Fleury</w:t>
      </w:r>
    </w:p>
    <w:p w14:paraId="57B1580B" w14:textId="77777777" w:rsidR="00387360" w:rsidRPr="00311A69" w:rsidRDefault="00387360" w:rsidP="00387360">
      <w:pPr>
        <w:jc w:val="center"/>
        <w:rPr>
          <w:rFonts w:ascii="Arial Narrow" w:hAnsi="Arial Narrow" w:cs="Arial"/>
          <w:bCs/>
          <w:sz w:val="24"/>
          <w:szCs w:val="24"/>
        </w:rPr>
      </w:pPr>
      <w:r w:rsidRPr="00311A69">
        <w:rPr>
          <w:rFonts w:ascii="Arial Narrow" w:hAnsi="Arial Narrow" w:cs="Arial"/>
          <w:bCs/>
          <w:sz w:val="24"/>
          <w:szCs w:val="24"/>
        </w:rPr>
        <w:t>CS 90102</w:t>
      </w:r>
    </w:p>
    <w:p w14:paraId="498B7CA1" w14:textId="77777777" w:rsidR="00387360" w:rsidRDefault="00387360" w:rsidP="00387360">
      <w:pPr>
        <w:jc w:val="center"/>
        <w:rPr>
          <w:rFonts w:ascii="Arial Narrow" w:hAnsi="Arial Narrow" w:cs="Arial"/>
          <w:bCs/>
          <w:sz w:val="24"/>
          <w:szCs w:val="24"/>
        </w:rPr>
      </w:pPr>
      <w:r w:rsidRPr="00311A69">
        <w:rPr>
          <w:rFonts w:ascii="Arial Narrow" w:hAnsi="Arial Narrow" w:cs="Arial"/>
          <w:bCs/>
          <w:sz w:val="24"/>
          <w:szCs w:val="24"/>
        </w:rPr>
        <w:t>76137 MONT SAINT AIGNAN Cedex</w:t>
      </w:r>
    </w:p>
    <w:bookmarkEnd w:id="0"/>
    <w:p w14:paraId="6767585A" w14:textId="77777777" w:rsidR="00387360" w:rsidRDefault="00387360">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133AB9" w14:paraId="01E8C00E" w14:textId="77777777">
        <w:tc>
          <w:tcPr>
            <w:tcW w:w="9852" w:type="dxa"/>
            <w:shd w:val="clear" w:color="auto" w:fill="465F9D"/>
          </w:tcPr>
          <w:p w14:paraId="02B55774" w14:textId="77777777" w:rsidR="00387360" w:rsidRDefault="00387360">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r w:rsidR="00387360" w14:paraId="4CB25A1C" w14:textId="77777777" w:rsidTr="00387360">
        <w:tc>
          <w:tcPr>
            <w:tcW w:w="9852" w:type="dxa"/>
            <w:shd w:val="clear" w:color="auto" w:fill="auto"/>
          </w:tcPr>
          <w:p w14:paraId="4BF68DFF" w14:textId="77777777" w:rsidR="00387360" w:rsidRDefault="00387360">
            <w:pPr>
              <w:tabs>
                <w:tab w:val="left" w:pos="-142"/>
                <w:tab w:val="left" w:pos="4111"/>
              </w:tabs>
              <w:jc w:val="both"/>
              <w:rPr>
                <w:rFonts w:ascii="Marianne" w:hAnsi="Marianne" w:cs="Arial"/>
                <w:b/>
                <w:bCs/>
                <w:color w:val="FFFFFF"/>
                <w:sz w:val="22"/>
                <w:szCs w:val="22"/>
              </w:rPr>
            </w:pPr>
          </w:p>
        </w:tc>
      </w:tr>
    </w:tbl>
    <w:p w14:paraId="315F8147" w14:textId="77777777" w:rsidR="00D47B87" w:rsidRPr="00CD6814" w:rsidRDefault="00D47B87" w:rsidP="00D47B87">
      <w:pPr>
        <w:pBdr>
          <w:top w:val="single" w:sz="4" w:space="1" w:color="auto"/>
          <w:left w:val="single" w:sz="4" w:space="4" w:color="auto"/>
          <w:bottom w:val="single" w:sz="4" w:space="1" w:color="auto"/>
          <w:right w:val="single" w:sz="4" w:space="4" w:color="auto"/>
        </w:pBdr>
        <w:shd w:val="clear" w:color="auto" w:fill="CCCCFF"/>
        <w:jc w:val="center"/>
        <w:rPr>
          <w:rFonts w:ascii="Arial Narrow" w:hAnsi="Arial Narrow"/>
          <w:b/>
          <w:sz w:val="12"/>
          <w:szCs w:val="12"/>
        </w:rPr>
      </w:pPr>
      <w:bookmarkStart w:id="1" w:name="_Hlk197959170"/>
      <w:bookmarkStart w:id="2" w:name="_Hlk198299166"/>
    </w:p>
    <w:p w14:paraId="37EF480D" w14:textId="77777777" w:rsidR="00D47B87" w:rsidRPr="00CD6814" w:rsidRDefault="00D47B87" w:rsidP="00D47B87">
      <w:pPr>
        <w:pBdr>
          <w:top w:val="single" w:sz="4" w:space="1" w:color="auto"/>
          <w:left w:val="single" w:sz="4" w:space="4" w:color="auto"/>
          <w:bottom w:val="single" w:sz="4" w:space="1" w:color="auto"/>
          <w:right w:val="single" w:sz="4" w:space="4" w:color="auto"/>
        </w:pBdr>
        <w:shd w:val="clear" w:color="auto" w:fill="CCCCFF"/>
        <w:jc w:val="center"/>
        <w:rPr>
          <w:rFonts w:cstheme="minorHAnsi"/>
          <w:b/>
        </w:rPr>
      </w:pPr>
      <w:bookmarkStart w:id="3" w:name="_Hlk197957726"/>
      <w:r w:rsidRPr="00CD6814">
        <w:rPr>
          <w:rFonts w:cstheme="minorHAnsi"/>
          <w:b/>
        </w:rPr>
        <w:t>Fourniture MATERIEL AGRICOLE</w:t>
      </w:r>
    </w:p>
    <w:bookmarkEnd w:id="3"/>
    <w:p w14:paraId="71ABEA98" w14:textId="77777777" w:rsidR="00D47B87" w:rsidRPr="00CD6814" w:rsidRDefault="00D47B87" w:rsidP="00D47B87">
      <w:pPr>
        <w:pBdr>
          <w:top w:val="single" w:sz="4" w:space="1" w:color="auto"/>
          <w:left w:val="single" w:sz="4" w:space="4" w:color="auto"/>
          <w:bottom w:val="single" w:sz="4" w:space="1" w:color="auto"/>
          <w:right w:val="single" w:sz="4" w:space="4" w:color="auto"/>
        </w:pBdr>
        <w:shd w:val="clear" w:color="auto" w:fill="CCCCFF"/>
        <w:jc w:val="center"/>
        <w:rPr>
          <w:rFonts w:cstheme="minorHAnsi"/>
          <w:b/>
          <w:color w:val="FF0000"/>
        </w:rPr>
      </w:pPr>
      <w:r w:rsidRPr="00CD6814">
        <w:rPr>
          <w:rFonts w:cstheme="minorHAnsi"/>
          <w:b/>
          <w:color w:val="FF0000"/>
        </w:rPr>
        <w:t>2025MatAgricole</w:t>
      </w:r>
    </w:p>
    <w:p w14:paraId="6B53BB2F" w14:textId="77777777" w:rsidR="00D47B87" w:rsidRPr="00CD6814" w:rsidRDefault="00D47B87" w:rsidP="00D47B87">
      <w:pPr>
        <w:pBdr>
          <w:top w:val="single" w:sz="4" w:space="1" w:color="auto"/>
          <w:left w:val="single" w:sz="4" w:space="4" w:color="auto"/>
          <w:bottom w:val="single" w:sz="4" w:space="1" w:color="auto"/>
          <w:right w:val="single" w:sz="4" w:space="4" w:color="auto"/>
        </w:pBdr>
        <w:shd w:val="clear" w:color="auto" w:fill="CCCCFF"/>
        <w:jc w:val="center"/>
        <w:rPr>
          <w:rFonts w:ascii="Arial Narrow" w:hAnsi="Arial Narrow"/>
          <w:b/>
          <w:sz w:val="12"/>
          <w:szCs w:val="12"/>
        </w:rPr>
      </w:pPr>
    </w:p>
    <w:bookmarkEnd w:id="1"/>
    <w:bookmarkEnd w:id="2"/>
    <w:p w14:paraId="0640DE8F" w14:textId="77777777" w:rsidR="00D47B87" w:rsidRDefault="00D47B87" w:rsidP="00D47B87">
      <w:pPr>
        <w:jc w:val="both"/>
        <w:rPr>
          <w:rFonts w:ascii="Arial Narrow" w:hAnsi="Arial Narrow" w:cs="Arial"/>
          <w:bCs/>
        </w:rPr>
      </w:pPr>
    </w:p>
    <w:p w14:paraId="01A6B765" w14:textId="77777777" w:rsidR="00D47B87" w:rsidRDefault="00D47B87" w:rsidP="00D47B87">
      <w:pPr>
        <w:jc w:val="both"/>
        <w:rPr>
          <w:rFonts w:ascii="Arial Narrow" w:hAnsi="Arial Narrow" w:cs="Arial"/>
          <w:bCs/>
        </w:rPr>
      </w:pPr>
      <w:r>
        <w:rPr>
          <w:rFonts w:ascii="Arial Narrow" w:hAnsi="Arial Narrow" w:cs="Arial"/>
          <w:bCs/>
        </w:rPr>
        <w:t>Le présent marché est alloti en 2 lots :</w:t>
      </w:r>
    </w:p>
    <w:p w14:paraId="73D64DF1" w14:textId="77777777" w:rsidR="00D47B87" w:rsidRDefault="00D47B87" w:rsidP="00D47B87">
      <w:pPr>
        <w:pStyle w:val="Paragraphedeliste"/>
        <w:numPr>
          <w:ilvl w:val="0"/>
          <w:numId w:val="13"/>
        </w:numPr>
        <w:contextualSpacing/>
        <w:jc w:val="both"/>
        <w:rPr>
          <w:rFonts w:ascii="Arial Narrow" w:hAnsi="Arial Narrow" w:cs="Arial"/>
          <w:bCs/>
        </w:rPr>
      </w:pPr>
      <w:bookmarkStart w:id="4" w:name="_Hlk184195845"/>
      <w:r w:rsidRPr="00F95FFA">
        <w:rPr>
          <w:rFonts w:ascii="Arial Narrow" w:hAnsi="Arial Narrow" w:cs="Arial"/>
          <w:b/>
          <w:u w:val="single"/>
        </w:rPr>
        <w:t xml:space="preserve">Lot </w:t>
      </w:r>
      <w:r>
        <w:rPr>
          <w:rFonts w:ascii="Arial Narrow" w:hAnsi="Arial Narrow" w:cs="Arial"/>
          <w:b/>
          <w:u w:val="single"/>
        </w:rPr>
        <w:t>1</w:t>
      </w:r>
      <w:r w:rsidRPr="00F95FFA">
        <w:rPr>
          <w:rFonts w:ascii="Arial Narrow" w:hAnsi="Arial Narrow" w:cs="Arial"/>
          <w:bCs/>
        </w:rPr>
        <w:t xml:space="preserve"> : </w:t>
      </w:r>
      <w:bookmarkEnd w:id="4"/>
      <w:r>
        <w:rPr>
          <w:rFonts w:ascii="Arial Narrow" w:hAnsi="Arial Narrow" w:cs="Arial"/>
          <w:bCs/>
        </w:rPr>
        <w:t>Pulvérisateur de produits phytosanitaires</w:t>
      </w:r>
    </w:p>
    <w:p w14:paraId="7F7915DA" w14:textId="77777777" w:rsidR="00D47B87" w:rsidRDefault="00D47B87" w:rsidP="00D47B87">
      <w:pPr>
        <w:pStyle w:val="Paragraphedeliste"/>
        <w:numPr>
          <w:ilvl w:val="0"/>
          <w:numId w:val="13"/>
        </w:numPr>
        <w:contextualSpacing/>
        <w:jc w:val="both"/>
        <w:rPr>
          <w:rFonts w:ascii="Arial Narrow" w:hAnsi="Arial Narrow" w:cs="Arial"/>
          <w:bCs/>
        </w:rPr>
      </w:pPr>
      <w:r>
        <w:rPr>
          <w:rFonts w:ascii="Arial Narrow" w:hAnsi="Arial Narrow" w:cs="Arial"/>
          <w:b/>
          <w:u w:val="single"/>
        </w:rPr>
        <w:t>Lot 2 </w:t>
      </w:r>
      <w:r w:rsidRPr="00EE4DE7">
        <w:rPr>
          <w:rFonts w:ascii="Arial Narrow" w:hAnsi="Arial Narrow" w:cs="Arial"/>
          <w:bCs/>
        </w:rPr>
        <w:t>:</w:t>
      </w:r>
      <w:r>
        <w:rPr>
          <w:rFonts w:ascii="Arial Narrow" w:hAnsi="Arial Narrow" w:cs="Arial"/>
          <w:bCs/>
        </w:rPr>
        <w:t xml:space="preserve"> Semoir à céréales et à maïs</w:t>
      </w:r>
    </w:p>
    <w:p w14:paraId="4102423E" w14:textId="09DCD8E4" w:rsidR="00B91008" w:rsidRDefault="00B91008">
      <w:pPr>
        <w:pStyle w:val="fcase1ertab"/>
        <w:tabs>
          <w:tab w:val="clear" w:pos="426"/>
          <w:tab w:val="left" w:pos="0"/>
        </w:tabs>
        <w:spacing w:before="120"/>
        <w:ind w:left="0" w:firstLine="0"/>
        <w:rPr>
          <w:rFonts w:ascii="Marianne" w:hAnsi="Marianne" w:cs="Arial"/>
          <w:bCs/>
          <w:sz w:val="16"/>
          <w:szCs w:val="16"/>
        </w:rPr>
      </w:pPr>
      <w:r>
        <w:rPr>
          <w:rFonts w:ascii="Marianne" w:hAnsi="Marianne" w:cs="Arial"/>
          <w:bCs/>
          <w:sz w:val="16"/>
          <w:szCs w:val="16"/>
        </w:rPr>
        <w:br w:type="page"/>
      </w:r>
    </w:p>
    <w:p w14:paraId="78794FC8" w14:textId="77777777" w:rsidR="00387360" w:rsidRDefault="00387360">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133AB9" w14:paraId="2BCA6C51" w14:textId="77777777">
        <w:tc>
          <w:tcPr>
            <w:tcW w:w="9852" w:type="dxa"/>
            <w:shd w:val="clear" w:color="auto" w:fill="465F9D"/>
          </w:tcPr>
          <w:p w14:paraId="0EB40903" w14:textId="77777777" w:rsidR="00387360" w:rsidRDefault="00387360">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14:paraId="0FAA2A0F" w14:textId="77777777" w:rsidR="00387360" w:rsidRDefault="00387360">
      <w:pPr>
        <w:pStyle w:val="Titre9"/>
        <w:numPr>
          <w:ilvl w:val="0"/>
          <w:numId w:val="0"/>
        </w:numPr>
        <w:rPr>
          <w:rFonts w:ascii="Marianne" w:hAnsi="Marianne"/>
          <w:i w:val="0"/>
          <w:sz w:val="20"/>
        </w:rPr>
      </w:pPr>
    </w:p>
    <w:p w14:paraId="0E1C31A2" w14:textId="77777777" w:rsidR="00387360" w:rsidRDefault="00387360">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6AA8BF75" w14:textId="77777777" w:rsidR="00387360" w:rsidRDefault="00387360">
      <w:pPr>
        <w:pStyle w:val="Titre9"/>
        <w:tabs>
          <w:tab w:val="num" w:pos="0"/>
        </w:tabs>
        <w:ind w:left="0"/>
        <w:jc w:val="both"/>
        <w:rPr>
          <w:rFonts w:ascii="Marianne" w:hAnsi="Marianne"/>
          <w:i w:val="0"/>
          <w:iCs w:val="0"/>
          <w:sz w:val="20"/>
          <w:szCs w:val="20"/>
        </w:rPr>
      </w:pPr>
    </w:p>
    <w:p w14:paraId="66C5E0C4" w14:textId="77777777" w:rsidR="00387360" w:rsidRDefault="00387360">
      <w:pPr>
        <w:pStyle w:val="Titre9"/>
        <w:tabs>
          <w:tab w:val="num" w:pos="0"/>
        </w:tabs>
        <w:ind w:left="0"/>
        <w:jc w:val="both"/>
        <w:rPr>
          <w:rFonts w:ascii="Marianne" w:hAnsi="Marianne"/>
          <w:b/>
          <w:bCs/>
        </w:rPr>
      </w:pPr>
      <w:r>
        <w:rPr>
          <w:rFonts w:ascii="Wingdings" w:hAnsi="Wingdings"/>
          <w:i w:val="0"/>
          <w:color w:val="66CCFF"/>
          <w:spacing w:val="-10"/>
          <w:position w:val="-1"/>
          <w:sz w:val="22"/>
        </w:rPr>
        <w:t xml:space="preserve"> </w:t>
      </w:r>
      <w:r>
        <w:rPr>
          <w:rFonts w:ascii="Marianne" w:hAnsi="Marianne"/>
          <w:i w:val="0"/>
          <w:sz w:val="20"/>
          <w:szCs w:val="20"/>
        </w:rPr>
        <w:t xml:space="preserve">Nom commercial et dénomination sociale de l’unité ou de l’établissement qui exécutera la prestation, </w:t>
      </w:r>
      <w:proofErr w:type="gramStart"/>
      <w:r>
        <w:rPr>
          <w:rFonts w:ascii="Marianne" w:hAnsi="Marianne"/>
          <w:i w:val="0"/>
          <w:sz w:val="20"/>
          <w:szCs w:val="20"/>
        </w:rPr>
        <w:t>adresses postale</w:t>
      </w:r>
      <w:proofErr w:type="gramEnd"/>
      <w:r>
        <w:rPr>
          <w:rFonts w:ascii="Marianne" w:hAnsi="Marianne"/>
          <w:i w:val="0"/>
          <w:sz w:val="20"/>
          <w:szCs w:val="20"/>
        </w:rPr>
        <w:t xml:space="preserv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504CA34F" w14:textId="77777777" w:rsidR="00387360" w:rsidRDefault="00387360">
      <w:pPr>
        <w:jc w:val="both"/>
        <w:rPr>
          <w:rFonts w:ascii="Marianne" w:hAnsi="Marianne" w:cs="Arial"/>
          <w:b/>
          <w:bCs/>
        </w:rPr>
      </w:pPr>
    </w:p>
    <w:p w14:paraId="2721DAF4" w14:textId="77777777" w:rsidR="00387360" w:rsidRDefault="00387360">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58D98088" w14:textId="77777777" w:rsidR="00387360" w:rsidRDefault="00387360">
      <w:pPr>
        <w:rPr>
          <w:rFonts w:ascii="Marianne" w:hAnsi="Marianne"/>
        </w:rPr>
      </w:pPr>
    </w:p>
    <w:p w14:paraId="2B24BC98" w14:textId="77777777" w:rsidR="00387360" w:rsidRDefault="00387360">
      <w:pPr>
        <w:rPr>
          <w:rFonts w:ascii="Marianne" w:hAnsi="Marianne"/>
        </w:rPr>
      </w:pPr>
    </w:p>
    <w:p w14:paraId="3B63EF3B" w14:textId="77777777" w:rsidR="00387360" w:rsidRDefault="00387360">
      <w:pPr>
        <w:pStyle w:val="Titre9"/>
        <w:numPr>
          <w:ilvl w:val="0"/>
          <w:numId w:val="12"/>
        </w:numPr>
        <w:jc w:val="both"/>
        <w:rPr>
          <w:rFonts w:ascii="Marianne" w:hAnsi="Marianne"/>
          <w:sz w:val="20"/>
          <w:szCs w:val="20"/>
        </w:rPr>
      </w:pPr>
      <w:proofErr w:type="gramStart"/>
      <w:r>
        <w:rPr>
          <w:rFonts w:ascii="Marianne" w:hAnsi="Marianne"/>
          <w:sz w:val="20"/>
          <w:szCs w:val="20"/>
        </w:rPr>
        <w:t>Adresses postale</w:t>
      </w:r>
      <w:proofErr w:type="gramEnd"/>
      <w:r>
        <w:rPr>
          <w:rFonts w:ascii="Marianne" w:hAnsi="Marianne"/>
          <w:sz w:val="20"/>
          <w:szCs w:val="20"/>
        </w:rPr>
        <w:t xml:space="preserve"> et du siège social (si elle est différente de l’adresse postale)</w:t>
      </w:r>
      <w:r>
        <w:rPr>
          <w:rFonts w:ascii="Calibri" w:hAnsi="Calibri" w:cs="Calibri"/>
          <w:sz w:val="20"/>
          <w:szCs w:val="20"/>
        </w:rPr>
        <w:t> </w:t>
      </w:r>
      <w:r>
        <w:rPr>
          <w:rFonts w:ascii="Marianne" w:hAnsi="Marianne"/>
          <w:sz w:val="20"/>
          <w:szCs w:val="20"/>
        </w:rPr>
        <w:t>:</w:t>
      </w:r>
    </w:p>
    <w:p w14:paraId="03DD8660" w14:textId="77777777" w:rsidR="00387360" w:rsidRDefault="00387360">
      <w:pPr>
        <w:rPr>
          <w:rFonts w:ascii="Marianne" w:hAnsi="Marianne"/>
        </w:rPr>
      </w:pPr>
    </w:p>
    <w:p w14:paraId="6478BF7A" w14:textId="77777777" w:rsidR="00387360" w:rsidRDefault="00387360">
      <w:pPr>
        <w:rPr>
          <w:rFonts w:ascii="Marianne" w:hAnsi="Marianne"/>
        </w:rPr>
      </w:pPr>
    </w:p>
    <w:p w14:paraId="0756AAC7" w14:textId="77777777" w:rsidR="00387360" w:rsidRDefault="00387360">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22E246A6" w14:textId="77777777" w:rsidR="00387360" w:rsidRDefault="00387360">
      <w:pPr>
        <w:rPr>
          <w:rFonts w:ascii="Marianne" w:hAnsi="Marianne"/>
        </w:rPr>
      </w:pPr>
    </w:p>
    <w:p w14:paraId="5DBD042D" w14:textId="77777777" w:rsidR="00387360" w:rsidRDefault="00387360">
      <w:pPr>
        <w:rPr>
          <w:rFonts w:ascii="Marianne" w:hAnsi="Marianne"/>
        </w:rPr>
      </w:pPr>
    </w:p>
    <w:p w14:paraId="37562331" w14:textId="77777777" w:rsidR="00387360" w:rsidRDefault="00387360">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7E90D767" w14:textId="77777777" w:rsidR="00387360" w:rsidRDefault="00387360">
      <w:pPr>
        <w:rPr>
          <w:rFonts w:ascii="Marianne" w:hAnsi="Marianne"/>
        </w:rPr>
      </w:pPr>
    </w:p>
    <w:p w14:paraId="15A48AFF" w14:textId="77777777" w:rsidR="00387360" w:rsidRDefault="00387360">
      <w:pPr>
        <w:rPr>
          <w:rFonts w:ascii="Marianne" w:hAnsi="Marianne"/>
        </w:rPr>
      </w:pPr>
    </w:p>
    <w:p w14:paraId="647526C9" w14:textId="77777777" w:rsidR="00387360" w:rsidRDefault="00387360">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7D5DD82A" w14:textId="77777777" w:rsidR="00387360" w:rsidRDefault="00387360">
      <w:pPr>
        <w:rPr>
          <w:rFonts w:ascii="Marianne" w:hAnsi="Marianne"/>
        </w:rPr>
      </w:pPr>
    </w:p>
    <w:p w14:paraId="143AB9B9" w14:textId="77777777" w:rsidR="00387360" w:rsidRDefault="00387360">
      <w:pPr>
        <w:rPr>
          <w:rFonts w:ascii="Marianne" w:hAnsi="Marianne"/>
        </w:rPr>
      </w:pPr>
    </w:p>
    <w:p w14:paraId="2BF3A86E" w14:textId="77777777" w:rsidR="00387360" w:rsidRDefault="00387360">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3D913C9B" w14:textId="77777777" w:rsidR="00387360" w:rsidRDefault="00387360">
      <w:pPr>
        <w:jc w:val="both"/>
        <w:rPr>
          <w:rFonts w:ascii="Marianne" w:hAnsi="Marianne" w:cs="Arial"/>
          <w:b/>
          <w:bCs/>
        </w:rPr>
      </w:pPr>
    </w:p>
    <w:p w14:paraId="07CEEC71" w14:textId="77777777" w:rsidR="00387360" w:rsidRDefault="00387360">
      <w:pPr>
        <w:jc w:val="both"/>
        <w:rPr>
          <w:rFonts w:ascii="Marianne" w:hAnsi="Marianne" w:cs="Arial"/>
          <w:b/>
          <w:bCs/>
        </w:rPr>
      </w:pPr>
    </w:p>
    <w:p w14:paraId="28514E45" w14:textId="77777777" w:rsidR="00387360" w:rsidRDefault="00387360">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1"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2"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52346EC7" w14:textId="77777777" w:rsidR="00387360" w:rsidRDefault="00387360">
      <w:pPr>
        <w:jc w:val="both"/>
        <w:rPr>
          <w:rFonts w:ascii="Marianne" w:hAnsi="Marianne" w:cs="Arial"/>
        </w:rPr>
      </w:pPr>
    </w:p>
    <w:p w14:paraId="408AAD99" w14:textId="77777777" w:rsidR="00387360" w:rsidRDefault="00387360">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D47B87">
        <w:rPr>
          <w:rFonts w:ascii="Marianne" w:hAnsi="Marianne"/>
        </w:rPr>
      </w:r>
      <w:r w:rsidR="00D47B87">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2332903D" w14:textId="77777777" w:rsidR="00387360" w:rsidRDefault="00387360">
      <w:pPr>
        <w:ind w:left="567"/>
        <w:jc w:val="both"/>
        <w:rPr>
          <w:rFonts w:ascii="Marianne" w:hAnsi="Marianne" w:cs="Arial"/>
        </w:rPr>
      </w:pPr>
    </w:p>
    <w:p w14:paraId="65D43CD7" w14:textId="77777777" w:rsidR="00387360" w:rsidRDefault="00387360">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D47B87">
        <w:rPr>
          <w:rFonts w:ascii="Marianne" w:hAnsi="Marianne"/>
        </w:rPr>
      </w:r>
      <w:r w:rsidR="00D47B87">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1A2EE54A" w14:textId="77777777" w:rsidR="00387360" w:rsidRDefault="00387360">
      <w:pPr>
        <w:ind w:left="567"/>
        <w:jc w:val="both"/>
        <w:rPr>
          <w:rFonts w:ascii="Marianne" w:hAnsi="Marianne" w:cs="Arial"/>
          <w:bCs/>
          <w:sz w:val="22"/>
        </w:rPr>
      </w:pPr>
    </w:p>
    <w:p w14:paraId="141F11EA" w14:textId="77777777" w:rsidR="00387360" w:rsidRDefault="00387360">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06FF032C" w14:textId="77777777" w:rsidR="00387360" w:rsidRDefault="00387360">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5"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00295534" w14:textId="77777777" w:rsidR="00387360" w:rsidRDefault="00387360">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w:t>
      </w:r>
      <w:r>
        <w:rPr>
          <w:rFonts w:ascii="Marianne" w:hAnsi="Marianne" w:cs="Arial"/>
          <w:i/>
          <w:iCs/>
          <w:szCs w:val="18"/>
        </w:rPr>
        <w:lastRenderedPageBreak/>
        <w:t xml:space="preserve">participer à la procédure.  Le détail des preuves nécessaires pour permettre cette vérification figure dans la notice explicative du DC2. </w:t>
      </w:r>
    </w:p>
    <w:p w14:paraId="4CB6516E" w14:textId="77777777" w:rsidR="00387360" w:rsidRDefault="00387360">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095EC2E1" w14:textId="77777777" w:rsidR="00387360" w:rsidRDefault="00387360">
      <w:pPr>
        <w:spacing w:before="120"/>
        <w:jc w:val="both"/>
        <w:rPr>
          <w:rFonts w:ascii="Marianne" w:hAnsi="Marianne" w:cs="Arial"/>
          <w:sz w:val="22"/>
        </w:rPr>
      </w:pPr>
    </w:p>
    <w:p w14:paraId="1366F268" w14:textId="77777777" w:rsidR="00387360" w:rsidRDefault="00387360">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133AB9" w14:paraId="5685827D" w14:textId="77777777">
        <w:trPr>
          <w:trHeight w:val="540"/>
          <w:jc w:val="center"/>
        </w:trPr>
        <w:tc>
          <w:tcPr>
            <w:tcW w:w="1986" w:type="dxa"/>
            <w:shd w:val="clear" w:color="auto" w:fill="CCFFFF"/>
            <w:vAlign w:val="center"/>
          </w:tcPr>
          <w:p w14:paraId="6F6E29E3" w14:textId="77777777" w:rsidR="00387360" w:rsidRDefault="00387360">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7049ECD0" w14:textId="77777777" w:rsidR="00387360" w:rsidRDefault="00387360">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5F0ED16F" w14:textId="77777777" w:rsidR="00387360" w:rsidRDefault="00387360">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133AB9" w14:paraId="3DFB521B" w14:textId="77777777">
        <w:trPr>
          <w:trHeight w:val="2218"/>
          <w:jc w:val="center"/>
        </w:trPr>
        <w:tc>
          <w:tcPr>
            <w:tcW w:w="1986" w:type="dxa"/>
            <w:vMerge w:val="restart"/>
            <w:shd w:val="clear" w:color="auto" w:fill="auto"/>
            <w:vAlign w:val="center"/>
          </w:tcPr>
          <w:p w14:paraId="5AEBD637" w14:textId="77777777" w:rsidR="00387360" w:rsidRDefault="00387360">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2485EFE6" w14:textId="77777777" w:rsidR="00387360" w:rsidRDefault="00387360">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5" w:name="CaseACocher3"/>
            <w:r>
              <w:rPr>
                <w:rFonts w:ascii="Marianne" w:eastAsia="MS Gothic" w:hAnsi="Marianne" w:cs="Arial"/>
              </w:rPr>
              <w:instrText xml:space="preserve"> FORMCHECKBOX </w:instrText>
            </w:r>
            <w:r w:rsidR="00D47B87">
              <w:rPr>
                <w:rFonts w:ascii="Marianne" w:eastAsia="MS Gothic" w:hAnsi="Marianne" w:cs="Arial"/>
              </w:rPr>
            </w:r>
            <w:r w:rsidR="00D47B87">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Structure d’insertion par l’activité économique (</w:t>
            </w:r>
            <w:hyperlink r:id="rId29"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4150FDF5" w14:textId="77777777" w:rsidR="00387360" w:rsidRDefault="00387360">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5B2B6AB5" w14:textId="77777777" w:rsidR="00387360" w:rsidRDefault="0038736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2BA97F44" w14:textId="77777777" w:rsidR="00387360" w:rsidRDefault="00387360">
            <w:pPr>
              <w:spacing w:beforeLines="40" w:before="96" w:afterLines="40" w:after="96"/>
              <w:ind w:left="170" w:right="170"/>
              <w:jc w:val="both"/>
              <w:rPr>
                <w:rFonts w:ascii="Marianne" w:hAnsi="Marianne" w:cs="Arial"/>
                <w:sz w:val="12"/>
                <w:szCs w:val="16"/>
              </w:rPr>
            </w:pPr>
          </w:p>
          <w:p w14:paraId="2084218E" w14:textId="77777777" w:rsidR="00387360" w:rsidRDefault="00387360">
            <w:pPr>
              <w:spacing w:beforeLines="40" w:before="96" w:afterLines="40" w:after="96"/>
              <w:ind w:left="170" w:right="170"/>
              <w:jc w:val="both"/>
              <w:rPr>
                <w:rFonts w:ascii="Marianne" w:hAnsi="Marianne" w:cs="Arial"/>
                <w:sz w:val="12"/>
                <w:szCs w:val="16"/>
              </w:rPr>
            </w:pPr>
          </w:p>
          <w:p w14:paraId="080813DD" w14:textId="77777777" w:rsidR="00387360" w:rsidRDefault="00387360">
            <w:pPr>
              <w:spacing w:beforeLines="40" w:before="96" w:afterLines="40" w:after="96"/>
              <w:ind w:left="170" w:right="170"/>
              <w:jc w:val="both"/>
              <w:rPr>
                <w:rFonts w:ascii="Marianne" w:hAnsi="Marianne" w:cs="Arial"/>
                <w:sz w:val="12"/>
                <w:szCs w:val="16"/>
              </w:rPr>
            </w:pPr>
          </w:p>
          <w:p w14:paraId="38EEBF81" w14:textId="77777777" w:rsidR="00387360" w:rsidRDefault="0038736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3A3596DF" w14:textId="77777777" w:rsidR="00387360" w:rsidRDefault="00387360">
            <w:pPr>
              <w:spacing w:beforeLines="40" w:before="96" w:afterLines="40" w:after="96"/>
              <w:ind w:right="170"/>
              <w:rPr>
                <w:rFonts w:ascii="Marianne" w:hAnsi="Marianne" w:cs="Arial"/>
                <w:sz w:val="12"/>
                <w:szCs w:val="16"/>
              </w:rPr>
            </w:pPr>
          </w:p>
          <w:p w14:paraId="34E9CF24" w14:textId="77777777" w:rsidR="00387360" w:rsidRDefault="00387360">
            <w:pPr>
              <w:spacing w:beforeLines="40" w:before="96" w:afterLines="40" w:after="96"/>
              <w:ind w:right="170"/>
              <w:rPr>
                <w:rFonts w:ascii="Marianne" w:hAnsi="Marianne" w:cs="Arial"/>
                <w:sz w:val="12"/>
                <w:szCs w:val="16"/>
              </w:rPr>
            </w:pPr>
          </w:p>
          <w:p w14:paraId="08BC61A9" w14:textId="77777777" w:rsidR="00387360" w:rsidRDefault="00387360">
            <w:pPr>
              <w:spacing w:beforeLines="40" w:before="96" w:afterLines="40" w:after="96"/>
              <w:ind w:right="170"/>
              <w:rPr>
                <w:rFonts w:ascii="Marianne" w:hAnsi="Marianne" w:cs="Arial"/>
                <w:sz w:val="12"/>
                <w:szCs w:val="16"/>
              </w:rPr>
            </w:pPr>
          </w:p>
        </w:tc>
      </w:tr>
      <w:tr w:rsidR="00133AB9" w14:paraId="5B23CE5C" w14:textId="77777777">
        <w:trPr>
          <w:trHeight w:val="3555"/>
          <w:jc w:val="center"/>
        </w:trPr>
        <w:tc>
          <w:tcPr>
            <w:tcW w:w="1986" w:type="dxa"/>
            <w:vMerge/>
            <w:shd w:val="clear" w:color="auto" w:fill="auto"/>
            <w:vAlign w:val="center"/>
          </w:tcPr>
          <w:p w14:paraId="6D89BB1C" w14:textId="77777777" w:rsidR="00387360" w:rsidRDefault="00387360">
            <w:pPr>
              <w:spacing w:beforeLines="40" w:before="96" w:afterLines="40" w:after="96"/>
              <w:rPr>
                <w:rFonts w:ascii="Marianne" w:hAnsi="Marianne" w:cs="Arial"/>
              </w:rPr>
            </w:pPr>
          </w:p>
        </w:tc>
        <w:tc>
          <w:tcPr>
            <w:tcW w:w="2551" w:type="dxa"/>
            <w:shd w:val="clear" w:color="auto" w:fill="auto"/>
            <w:vAlign w:val="center"/>
          </w:tcPr>
          <w:p w14:paraId="57DC1130" w14:textId="77777777" w:rsidR="00387360" w:rsidRDefault="00387360">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6" w:name="CaseACocher5"/>
            <w:r>
              <w:rPr>
                <w:rFonts w:ascii="Marianne" w:eastAsia="MS Gothic" w:hAnsi="Marianne" w:cs="Arial"/>
              </w:rPr>
              <w:instrText xml:space="preserve"> FORMCHECKBOX </w:instrText>
            </w:r>
            <w:r w:rsidR="00D47B87">
              <w:rPr>
                <w:rFonts w:ascii="Marianne" w:eastAsia="MS Gothic" w:hAnsi="Marianne" w:cs="Arial"/>
              </w:rPr>
            </w:r>
            <w:r w:rsidR="00D47B87">
              <w:rPr>
                <w:rFonts w:ascii="Marianne" w:eastAsia="MS Gothic" w:hAnsi="Marianne" w:cs="Arial"/>
              </w:rPr>
              <w:fldChar w:fldCharType="separate"/>
            </w:r>
            <w:r>
              <w:rPr>
                <w:rFonts w:ascii="Marianne" w:eastAsia="MS Gothic" w:hAnsi="Marianne" w:cs="Arial"/>
              </w:rPr>
              <w:fldChar w:fldCharType="end"/>
            </w:r>
            <w:bookmarkEnd w:id="6"/>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0"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308C4D8F" w14:textId="77777777" w:rsidR="00387360" w:rsidRDefault="00387360">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118828BD" w14:textId="77777777" w:rsidR="00387360" w:rsidRDefault="0038736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2F8FA092" w14:textId="77777777" w:rsidR="00387360" w:rsidRDefault="00387360">
            <w:pPr>
              <w:spacing w:beforeLines="40" w:before="96" w:afterLines="40" w:after="96"/>
              <w:ind w:left="170" w:right="170"/>
              <w:jc w:val="both"/>
              <w:rPr>
                <w:rFonts w:ascii="Marianne" w:hAnsi="Marianne" w:cs="Arial"/>
                <w:sz w:val="12"/>
                <w:szCs w:val="16"/>
              </w:rPr>
            </w:pPr>
          </w:p>
          <w:p w14:paraId="340FC693" w14:textId="77777777" w:rsidR="00387360" w:rsidRDefault="00387360">
            <w:pPr>
              <w:spacing w:beforeLines="40" w:before="96" w:afterLines="40" w:after="96"/>
              <w:ind w:left="170" w:right="170"/>
              <w:jc w:val="both"/>
              <w:rPr>
                <w:rFonts w:ascii="Marianne" w:hAnsi="Marianne" w:cs="Arial"/>
                <w:sz w:val="12"/>
                <w:szCs w:val="16"/>
              </w:rPr>
            </w:pPr>
          </w:p>
          <w:p w14:paraId="5C41BE75" w14:textId="77777777" w:rsidR="00387360" w:rsidRDefault="00387360">
            <w:pPr>
              <w:spacing w:beforeLines="40" w:before="96" w:afterLines="40" w:after="96"/>
              <w:ind w:left="170" w:right="170"/>
              <w:jc w:val="both"/>
              <w:rPr>
                <w:rFonts w:ascii="Marianne" w:hAnsi="Marianne" w:cs="Arial"/>
                <w:sz w:val="12"/>
                <w:szCs w:val="16"/>
              </w:rPr>
            </w:pPr>
          </w:p>
          <w:p w14:paraId="61346C2A" w14:textId="77777777" w:rsidR="00387360" w:rsidRDefault="0038736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3326630C" w14:textId="77777777" w:rsidR="00387360" w:rsidRDefault="00387360">
            <w:pPr>
              <w:spacing w:beforeLines="40" w:before="96" w:afterLines="40" w:after="96"/>
              <w:ind w:right="170"/>
              <w:rPr>
                <w:rFonts w:ascii="Marianne" w:hAnsi="Marianne" w:cs="Arial"/>
                <w:sz w:val="12"/>
                <w:szCs w:val="16"/>
              </w:rPr>
            </w:pPr>
          </w:p>
          <w:p w14:paraId="62B28A64" w14:textId="77777777" w:rsidR="00387360" w:rsidRDefault="00387360">
            <w:pPr>
              <w:spacing w:beforeLines="40" w:before="96" w:afterLines="40" w:after="96"/>
              <w:ind w:right="170"/>
              <w:rPr>
                <w:rFonts w:ascii="Marianne" w:hAnsi="Marianne" w:cs="Arial"/>
                <w:sz w:val="12"/>
                <w:szCs w:val="16"/>
              </w:rPr>
            </w:pPr>
          </w:p>
          <w:p w14:paraId="7673FFA8" w14:textId="77777777" w:rsidR="00387360" w:rsidRDefault="00387360">
            <w:pPr>
              <w:spacing w:beforeLines="40" w:before="96" w:afterLines="40" w:after="96"/>
              <w:ind w:right="170"/>
              <w:rPr>
                <w:rFonts w:ascii="Marianne" w:hAnsi="Marianne" w:cs="Arial"/>
                <w:sz w:val="12"/>
                <w:szCs w:val="16"/>
              </w:rPr>
            </w:pPr>
          </w:p>
        </w:tc>
      </w:tr>
      <w:tr w:rsidR="00133AB9" w14:paraId="1EC6CBA6" w14:textId="77777777">
        <w:trPr>
          <w:trHeight w:val="4455"/>
          <w:jc w:val="center"/>
        </w:trPr>
        <w:tc>
          <w:tcPr>
            <w:tcW w:w="1986" w:type="dxa"/>
            <w:vMerge/>
            <w:shd w:val="clear" w:color="auto" w:fill="auto"/>
            <w:vAlign w:val="center"/>
          </w:tcPr>
          <w:p w14:paraId="07B082DB" w14:textId="77777777" w:rsidR="00387360" w:rsidRDefault="00387360">
            <w:pPr>
              <w:spacing w:beforeLines="40" w:before="96" w:afterLines="40" w:after="96"/>
              <w:rPr>
                <w:rFonts w:ascii="Marianne" w:hAnsi="Marianne" w:cs="Arial"/>
              </w:rPr>
            </w:pPr>
          </w:p>
        </w:tc>
        <w:tc>
          <w:tcPr>
            <w:tcW w:w="2551" w:type="dxa"/>
            <w:shd w:val="clear" w:color="auto" w:fill="auto"/>
            <w:vAlign w:val="center"/>
          </w:tcPr>
          <w:p w14:paraId="1998C076" w14:textId="77777777" w:rsidR="00387360" w:rsidRDefault="00387360">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7" w:name="CaseACocher6"/>
            <w:r>
              <w:rPr>
                <w:rFonts w:ascii="Marianne" w:eastAsia="MS Gothic" w:hAnsi="Marianne" w:cs="Arial"/>
              </w:rPr>
              <w:instrText xml:space="preserve"> FORMCHECKBOX </w:instrText>
            </w:r>
            <w:r w:rsidR="00D47B87">
              <w:rPr>
                <w:rFonts w:ascii="Marianne" w:eastAsia="MS Gothic" w:hAnsi="Marianne" w:cs="Arial"/>
              </w:rPr>
            </w:r>
            <w:r w:rsidR="00D47B87">
              <w:rPr>
                <w:rFonts w:ascii="Marianne" w:eastAsia="MS Gothic" w:hAnsi="Marianne" w:cs="Arial"/>
              </w:rPr>
              <w:fldChar w:fldCharType="separate"/>
            </w:r>
            <w:r>
              <w:rPr>
                <w:rFonts w:ascii="Marianne" w:eastAsia="MS Gothic" w:hAnsi="Marianne" w:cs="Arial"/>
              </w:rPr>
              <w:fldChar w:fldCharType="end"/>
            </w:r>
            <w:bookmarkEnd w:id="7"/>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1" w:history="1">
              <w:r>
                <w:rPr>
                  <w:rStyle w:val="Lienhypertexte"/>
                  <w:rFonts w:ascii="Marianne" w:hAnsi="Marianne" w:cs="Arial"/>
                  <w:sz w:val="16"/>
                  <w:szCs w:val="16"/>
                </w:rPr>
                <w:t>articles L. 344-2 et s</w:t>
              </w:r>
            </w:hyperlink>
            <w:r>
              <w:rPr>
                <w:rFonts w:ascii="Marianne" w:hAnsi="Marianne" w:cs="Arial"/>
                <w:sz w:val="16"/>
                <w:szCs w:val="16"/>
              </w:rPr>
              <w:t xml:space="preserve">. </w:t>
            </w:r>
            <w:proofErr w:type="gramStart"/>
            <w:r>
              <w:rPr>
                <w:rFonts w:ascii="Marianne" w:hAnsi="Marianne" w:cs="Arial"/>
                <w:sz w:val="16"/>
                <w:szCs w:val="16"/>
              </w:rPr>
              <w:t>du</w:t>
            </w:r>
            <w:proofErr w:type="gramEnd"/>
            <w:r>
              <w:rPr>
                <w:rFonts w:ascii="Marianne" w:hAnsi="Marianne" w:cs="Arial"/>
                <w:sz w:val="16"/>
                <w:szCs w:val="16"/>
              </w:rPr>
              <w:t xml:space="preserve">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141C2B7D" w14:textId="77777777" w:rsidR="00387360" w:rsidRDefault="00387360">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17BD0BDE" w14:textId="77777777" w:rsidR="00387360" w:rsidRDefault="00387360">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A7CF2A1" w14:textId="77777777" w:rsidR="00387360" w:rsidRDefault="00387360">
            <w:pPr>
              <w:spacing w:beforeLines="40" w:before="96" w:afterLines="40" w:after="96"/>
              <w:ind w:left="170" w:right="170"/>
              <w:jc w:val="both"/>
              <w:rPr>
                <w:rFonts w:ascii="Marianne" w:hAnsi="Marianne" w:cs="Arial"/>
                <w:sz w:val="12"/>
                <w:szCs w:val="16"/>
              </w:rPr>
            </w:pPr>
          </w:p>
          <w:p w14:paraId="3674E00F" w14:textId="77777777" w:rsidR="00387360" w:rsidRDefault="00387360">
            <w:pPr>
              <w:spacing w:beforeLines="40" w:before="96" w:afterLines="40" w:after="96"/>
              <w:ind w:left="170" w:right="170"/>
              <w:jc w:val="both"/>
              <w:rPr>
                <w:rFonts w:ascii="Marianne" w:hAnsi="Marianne" w:cs="Arial"/>
                <w:sz w:val="12"/>
                <w:szCs w:val="16"/>
              </w:rPr>
            </w:pPr>
          </w:p>
          <w:p w14:paraId="3CC4638F" w14:textId="77777777" w:rsidR="00387360" w:rsidRDefault="00387360">
            <w:pPr>
              <w:spacing w:beforeLines="40" w:before="96" w:afterLines="40" w:after="96"/>
              <w:ind w:left="170" w:right="170"/>
              <w:jc w:val="both"/>
              <w:rPr>
                <w:rFonts w:ascii="Marianne" w:hAnsi="Marianne" w:cs="Arial"/>
                <w:sz w:val="12"/>
                <w:szCs w:val="16"/>
              </w:rPr>
            </w:pPr>
          </w:p>
          <w:p w14:paraId="552C430F" w14:textId="77777777" w:rsidR="00387360" w:rsidRDefault="00387360">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1E1575AF" w14:textId="77777777" w:rsidR="00387360" w:rsidRDefault="00387360">
            <w:pPr>
              <w:spacing w:beforeLines="40" w:before="96" w:afterLines="40" w:after="96"/>
              <w:ind w:right="170"/>
              <w:rPr>
                <w:rFonts w:ascii="Marianne" w:hAnsi="Marianne" w:cs="Arial"/>
                <w:sz w:val="12"/>
                <w:szCs w:val="16"/>
              </w:rPr>
            </w:pPr>
          </w:p>
          <w:p w14:paraId="38508F3E" w14:textId="77777777" w:rsidR="00387360" w:rsidRDefault="00387360">
            <w:pPr>
              <w:spacing w:beforeLines="40" w:before="96" w:afterLines="40" w:after="96"/>
              <w:ind w:right="170"/>
              <w:rPr>
                <w:rFonts w:ascii="Marianne" w:hAnsi="Marianne" w:cs="Arial"/>
                <w:sz w:val="12"/>
                <w:szCs w:val="16"/>
              </w:rPr>
            </w:pPr>
          </w:p>
          <w:p w14:paraId="0594211B" w14:textId="77777777" w:rsidR="00387360" w:rsidRDefault="00387360">
            <w:pPr>
              <w:spacing w:beforeLines="40" w:before="96" w:afterLines="40" w:after="96"/>
              <w:ind w:right="170"/>
              <w:rPr>
                <w:rFonts w:ascii="Marianne" w:hAnsi="Marianne" w:cs="Arial"/>
                <w:sz w:val="12"/>
                <w:szCs w:val="16"/>
              </w:rPr>
            </w:pPr>
          </w:p>
        </w:tc>
      </w:tr>
      <w:tr w:rsidR="00133AB9" w14:paraId="63B984C9" w14:textId="77777777">
        <w:trPr>
          <w:trHeight w:val="1785"/>
          <w:jc w:val="center"/>
        </w:trPr>
        <w:tc>
          <w:tcPr>
            <w:tcW w:w="1986" w:type="dxa"/>
            <w:shd w:val="clear" w:color="auto" w:fill="auto"/>
            <w:vAlign w:val="center"/>
          </w:tcPr>
          <w:p w14:paraId="4B7F53AE" w14:textId="77777777" w:rsidR="00387360" w:rsidRDefault="00387360">
            <w:pPr>
              <w:spacing w:beforeLines="40" w:before="96" w:afterLines="40" w:after="96"/>
              <w:rPr>
                <w:rFonts w:ascii="Marianne" w:hAnsi="Marianne" w:cs="Arial"/>
              </w:rPr>
            </w:pPr>
            <w:r>
              <w:rPr>
                <w:rFonts w:ascii="Marianne" w:hAnsi="Marianne" w:cs="Arial"/>
                <w:b/>
              </w:rPr>
              <w:lastRenderedPageBreak/>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6EBA12C6" w14:textId="77777777" w:rsidR="00387360" w:rsidRDefault="00387360">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8" w:name="CaseACocher15"/>
            <w:r>
              <w:rPr>
                <w:rFonts w:ascii="Marianne" w:hAnsi="Marianne" w:cs="Arial"/>
              </w:rPr>
              <w:instrText xml:space="preserve"> FORMCHECKBOX </w:instrText>
            </w:r>
            <w:r w:rsidR="00D47B87">
              <w:rPr>
                <w:rFonts w:ascii="Marianne" w:hAnsi="Marianne" w:cs="Arial"/>
              </w:rPr>
            </w:r>
            <w:r w:rsidR="00D47B87">
              <w:rPr>
                <w:rFonts w:ascii="Marianne" w:hAnsi="Marianne" w:cs="Arial"/>
              </w:rPr>
              <w:fldChar w:fldCharType="separate"/>
            </w:r>
            <w:r>
              <w:rPr>
                <w:rFonts w:ascii="Marianne" w:hAnsi="Marianne" w:cs="Arial"/>
              </w:rPr>
              <w:fldChar w:fldCharType="end"/>
            </w:r>
            <w:bookmarkEnd w:id="8"/>
            <w:r>
              <w:rPr>
                <w:rFonts w:ascii="Marianne" w:hAnsi="Marianne" w:cs="Arial"/>
              </w:rPr>
              <w:t xml:space="preserve"> Entreprise de l’économie sociale et solidaire </w:t>
            </w:r>
            <w:r>
              <w:rPr>
                <w:rFonts w:ascii="Marianne" w:hAnsi="Marianne" w:cs="Arial"/>
                <w:sz w:val="16"/>
                <w:szCs w:val="16"/>
              </w:rPr>
              <w:t>(</w:t>
            </w:r>
            <w:hyperlink r:id="rId32"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736F2A97" w14:textId="77777777" w:rsidR="00387360" w:rsidRDefault="00387360">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0AC1DC05" w14:textId="77777777" w:rsidR="00387360" w:rsidRDefault="0038736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A22545A" w14:textId="77777777" w:rsidR="00387360" w:rsidRDefault="00387360">
            <w:pPr>
              <w:spacing w:beforeLines="40" w:before="96" w:afterLines="40" w:after="96"/>
              <w:ind w:left="170" w:right="170"/>
              <w:jc w:val="both"/>
              <w:rPr>
                <w:rFonts w:ascii="Marianne" w:hAnsi="Marianne" w:cs="Arial"/>
                <w:sz w:val="12"/>
                <w:szCs w:val="16"/>
              </w:rPr>
            </w:pPr>
          </w:p>
          <w:p w14:paraId="220AE4CD" w14:textId="77777777" w:rsidR="00387360" w:rsidRDefault="00387360">
            <w:pPr>
              <w:spacing w:beforeLines="40" w:before="96" w:afterLines="40" w:after="96"/>
              <w:ind w:left="170" w:right="170"/>
              <w:jc w:val="both"/>
              <w:rPr>
                <w:rFonts w:ascii="Marianne" w:hAnsi="Marianne" w:cs="Arial"/>
                <w:sz w:val="12"/>
                <w:szCs w:val="16"/>
              </w:rPr>
            </w:pPr>
          </w:p>
          <w:p w14:paraId="16F859BA" w14:textId="77777777" w:rsidR="00387360" w:rsidRDefault="00387360">
            <w:pPr>
              <w:spacing w:beforeLines="40" w:before="96" w:afterLines="40" w:after="96"/>
              <w:ind w:left="170" w:right="170"/>
              <w:jc w:val="both"/>
              <w:rPr>
                <w:rFonts w:ascii="Marianne" w:hAnsi="Marianne" w:cs="Arial"/>
                <w:sz w:val="12"/>
                <w:szCs w:val="16"/>
              </w:rPr>
            </w:pPr>
          </w:p>
          <w:p w14:paraId="5096F276" w14:textId="77777777" w:rsidR="00387360" w:rsidRDefault="0038736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49E0740E" w14:textId="77777777" w:rsidR="00387360" w:rsidRDefault="00387360">
            <w:pPr>
              <w:spacing w:beforeLines="40" w:before="96" w:afterLines="40" w:after="96"/>
              <w:ind w:right="170"/>
              <w:rPr>
                <w:rFonts w:ascii="Marianne" w:hAnsi="Marianne" w:cs="Arial"/>
                <w:sz w:val="12"/>
                <w:szCs w:val="16"/>
              </w:rPr>
            </w:pPr>
          </w:p>
          <w:p w14:paraId="42D11919" w14:textId="77777777" w:rsidR="00387360" w:rsidRDefault="00387360">
            <w:pPr>
              <w:spacing w:beforeLines="40" w:before="96" w:afterLines="40" w:after="96"/>
              <w:ind w:right="170"/>
              <w:rPr>
                <w:rFonts w:ascii="Marianne" w:hAnsi="Marianne" w:cs="Arial"/>
                <w:sz w:val="12"/>
                <w:szCs w:val="16"/>
              </w:rPr>
            </w:pPr>
          </w:p>
          <w:p w14:paraId="6ABCB004" w14:textId="77777777" w:rsidR="00387360" w:rsidRDefault="00387360">
            <w:pPr>
              <w:spacing w:beforeLines="40" w:before="96" w:afterLines="40" w:after="96"/>
              <w:ind w:right="170"/>
              <w:rPr>
                <w:rFonts w:ascii="Marianne" w:hAnsi="Marianne" w:cs="Arial"/>
                <w:sz w:val="12"/>
                <w:szCs w:val="16"/>
              </w:rPr>
            </w:pPr>
          </w:p>
        </w:tc>
      </w:tr>
      <w:tr w:rsidR="00133AB9" w14:paraId="76F5561E" w14:textId="77777777">
        <w:trPr>
          <w:trHeight w:val="3615"/>
          <w:jc w:val="center"/>
        </w:trPr>
        <w:tc>
          <w:tcPr>
            <w:tcW w:w="1986" w:type="dxa"/>
            <w:shd w:val="clear" w:color="auto" w:fill="auto"/>
            <w:vAlign w:val="center"/>
          </w:tcPr>
          <w:p w14:paraId="5F27EC1C" w14:textId="77777777" w:rsidR="00387360" w:rsidRDefault="00387360">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1999C6E4" w14:textId="77777777" w:rsidR="00387360" w:rsidRDefault="00387360">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9" w:name="CaseACocher8"/>
            <w:r>
              <w:rPr>
                <w:rFonts w:ascii="Marianne" w:eastAsia="MS Gothic" w:hAnsi="Marianne" w:cs="Arial"/>
              </w:rPr>
              <w:instrText xml:space="preserve"> FORMCHECKBOX </w:instrText>
            </w:r>
            <w:r w:rsidR="00D47B87">
              <w:rPr>
                <w:rFonts w:ascii="Marianne" w:eastAsia="MS Gothic" w:hAnsi="Marianne" w:cs="Arial"/>
              </w:rPr>
            </w:r>
            <w:r w:rsidR="00D47B87">
              <w:rPr>
                <w:rFonts w:ascii="Marianne" w:eastAsia="MS Gothic" w:hAnsi="Marianne" w:cs="Arial"/>
              </w:rPr>
              <w:fldChar w:fldCharType="separate"/>
            </w:r>
            <w:r>
              <w:rPr>
                <w:rFonts w:ascii="Marianne" w:eastAsia="MS Gothic" w:hAnsi="Marianne" w:cs="Arial"/>
              </w:rPr>
              <w:fldChar w:fldCharType="end"/>
            </w:r>
            <w:bookmarkEnd w:id="9"/>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3B6FCEB4" w14:textId="77777777" w:rsidR="00387360" w:rsidRDefault="00387360">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B5999DE" w14:textId="77777777" w:rsidR="00387360" w:rsidRDefault="0038736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770C89E" w14:textId="77777777" w:rsidR="00387360" w:rsidRDefault="00387360">
            <w:pPr>
              <w:spacing w:beforeLines="40" w:before="96" w:afterLines="40" w:after="96"/>
              <w:ind w:left="170" w:right="170"/>
              <w:jc w:val="both"/>
              <w:rPr>
                <w:rFonts w:ascii="Marianne" w:hAnsi="Marianne" w:cs="Arial"/>
                <w:sz w:val="12"/>
                <w:szCs w:val="16"/>
              </w:rPr>
            </w:pPr>
          </w:p>
          <w:p w14:paraId="4CCD2F9D" w14:textId="77777777" w:rsidR="00387360" w:rsidRDefault="00387360">
            <w:pPr>
              <w:spacing w:beforeLines="40" w:before="96" w:afterLines="40" w:after="96"/>
              <w:ind w:left="170" w:right="170"/>
              <w:jc w:val="both"/>
              <w:rPr>
                <w:rFonts w:ascii="Marianne" w:hAnsi="Marianne" w:cs="Arial"/>
                <w:sz w:val="12"/>
                <w:szCs w:val="16"/>
              </w:rPr>
            </w:pPr>
          </w:p>
          <w:p w14:paraId="76A8682F" w14:textId="77777777" w:rsidR="00387360" w:rsidRDefault="00387360">
            <w:pPr>
              <w:spacing w:beforeLines="40" w:before="96" w:afterLines="40" w:after="96"/>
              <w:ind w:left="170" w:right="170"/>
              <w:jc w:val="both"/>
              <w:rPr>
                <w:rFonts w:ascii="Marianne" w:hAnsi="Marianne" w:cs="Arial"/>
                <w:sz w:val="12"/>
                <w:szCs w:val="16"/>
              </w:rPr>
            </w:pPr>
          </w:p>
          <w:p w14:paraId="35B1BE39" w14:textId="77777777" w:rsidR="00387360" w:rsidRDefault="0038736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EDB60F4" w14:textId="77777777" w:rsidR="00387360" w:rsidRDefault="00387360">
            <w:pPr>
              <w:spacing w:beforeLines="40" w:before="96" w:afterLines="40" w:after="96"/>
              <w:ind w:right="170"/>
              <w:rPr>
                <w:rFonts w:ascii="Marianne" w:hAnsi="Marianne" w:cs="Arial"/>
                <w:sz w:val="12"/>
                <w:szCs w:val="16"/>
              </w:rPr>
            </w:pPr>
          </w:p>
          <w:p w14:paraId="41235F16" w14:textId="77777777" w:rsidR="00387360" w:rsidRDefault="00387360">
            <w:pPr>
              <w:spacing w:beforeLines="40" w:before="96" w:afterLines="40" w:after="96"/>
              <w:ind w:right="170"/>
              <w:rPr>
                <w:rFonts w:ascii="Marianne" w:hAnsi="Marianne" w:cs="Arial"/>
                <w:sz w:val="12"/>
                <w:szCs w:val="16"/>
              </w:rPr>
            </w:pPr>
          </w:p>
          <w:p w14:paraId="05039EF2" w14:textId="77777777" w:rsidR="00387360" w:rsidRDefault="00387360">
            <w:pPr>
              <w:spacing w:beforeLines="40" w:before="96" w:afterLines="40" w:after="96"/>
              <w:ind w:right="170"/>
              <w:rPr>
                <w:rFonts w:ascii="Marianne" w:hAnsi="Marianne" w:cs="Arial"/>
                <w:sz w:val="12"/>
                <w:szCs w:val="16"/>
              </w:rPr>
            </w:pPr>
          </w:p>
        </w:tc>
      </w:tr>
    </w:tbl>
    <w:p w14:paraId="3CF5C38C" w14:textId="77777777" w:rsidR="00387360" w:rsidRDefault="00387360">
      <w:pPr>
        <w:tabs>
          <w:tab w:val="left" w:pos="-142"/>
          <w:tab w:val="left" w:pos="4111"/>
        </w:tabs>
        <w:rPr>
          <w:rFonts w:ascii="Marianne" w:hAnsi="Marianne" w:cs="Arial"/>
          <w:b/>
          <w:bCs/>
          <w:sz w:val="22"/>
          <w:szCs w:val="22"/>
        </w:rPr>
      </w:pPr>
    </w:p>
    <w:p w14:paraId="3B5B9512" w14:textId="77777777" w:rsidR="00387360" w:rsidRDefault="00387360">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4372AAC1" w14:textId="77777777" w:rsidR="00387360" w:rsidRDefault="00387360">
      <w:pPr>
        <w:keepNext/>
        <w:tabs>
          <w:tab w:val="left" w:pos="-142"/>
          <w:tab w:val="left" w:pos="4111"/>
        </w:tabs>
        <w:jc w:val="both"/>
        <w:rPr>
          <w:rFonts w:ascii="Marianne" w:hAnsi="Marianne" w:cs="Arial"/>
          <w:b/>
          <w:bCs/>
          <w:sz w:val="22"/>
          <w:szCs w:val="22"/>
        </w:rPr>
      </w:pPr>
    </w:p>
    <w:p w14:paraId="210D9870" w14:textId="77777777" w:rsidR="00387360" w:rsidRDefault="00387360">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4"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219DD0DD" w14:textId="77777777" w:rsidR="00387360" w:rsidRDefault="00387360">
      <w:pPr>
        <w:pStyle w:val="En-tte"/>
        <w:tabs>
          <w:tab w:val="clear" w:pos="4536"/>
          <w:tab w:val="clear" w:pos="9072"/>
          <w:tab w:val="left" w:pos="0"/>
          <w:tab w:val="left" w:pos="2160"/>
        </w:tabs>
        <w:jc w:val="both"/>
        <w:rPr>
          <w:rFonts w:ascii="Marianne" w:hAnsi="Marianne" w:cs="Arial"/>
          <w:i/>
          <w:iCs/>
          <w:sz w:val="16"/>
          <w:szCs w:val="16"/>
        </w:rPr>
      </w:pPr>
    </w:p>
    <w:p w14:paraId="3E626F66" w14:textId="77777777" w:rsidR="00387360" w:rsidRDefault="00387360">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61586FF9" w14:textId="77777777" w:rsidR="00387360" w:rsidRDefault="00387360">
      <w:pPr>
        <w:pStyle w:val="En-tte"/>
        <w:tabs>
          <w:tab w:val="clear" w:pos="4536"/>
          <w:tab w:val="clear" w:pos="9072"/>
          <w:tab w:val="left" w:pos="2160"/>
        </w:tabs>
        <w:ind w:left="284"/>
        <w:jc w:val="both"/>
        <w:rPr>
          <w:rFonts w:ascii="Marianne" w:hAnsi="Marianne" w:cs="Arial"/>
          <w:iCs/>
          <w:sz w:val="16"/>
          <w:szCs w:val="18"/>
        </w:rPr>
      </w:pPr>
    </w:p>
    <w:p w14:paraId="18CC8E15" w14:textId="77777777" w:rsidR="00387360" w:rsidRDefault="00387360">
      <w:pPr>
        <w:pStyle w:val="En-tte"/>
        <w:tabs>
          <w:tab w:val="clear" w:pos="4536"/>
          <w:tab w:val="clear" w:pos="9072"/>
          <w:tab w:val="left" w:pos="2160"/>
        </w:tabs>
        <w:ind w:left="284"/>
        <w:jc w:val="both"/>
        <w:rPr>
          <w:rFonts w:ascii="Marianne" w:hAnsi="Marianne" w:cs="Arial"/>
          <w:iCs/>
          <w:sz w:val="16"/>
          <w:szCs w:val="18"/>
        </w:rPr>
      </w:pPr>
    </w:p>
    <w:p w14:paraId="7A73814F" w14:textId="77777777" w:rsidR="00387360" w:rsidRDefault="00387360">
      <w:pPr>
        <w:pStyle w:val="En-tte"/>
        <w:tabs>
          <w:tab w:val="clear" w:pos="4536"/>
          <w:tab w:val="clear" w:pos="9072"/>
          <w:tab w:val="left" w:pos="2160"/>
        </w:tabs>
        <w:ind w:left="284"/>
        <w:jc w:val="both"/>
        <w:rPr>
          <w:rFonts w:ascii="Marianne" w:hAnsi="Marianne" w:cs="Arial"/>
          <w:iCs/>
          <w:sz w:val="16"/>
          <w:szCs w:val="18"/>
        </w:rPr>
      </w:pPr>
    </w:p>
    <w:p w14:paraId="3C34B10E" w14:textId="77777777" w:rsidR="00387360" w:rsidRDefault="00387360">
      <w:pPr>
        <w:pStyle w:val="En-tte"/>
        <w:tabs>
          <w:tab w:val="clear" w:pos="4536"/>
          <w:tab w:val="clear" w:pos="9072"/>
          <w:tab w:val="left" w:pos="2160"/>
        </w:tabs>
        <w:ind w:left="284"/>
        <w:jc w:val="both"/>
        <w:rPr>
          <w:rFonts w:ascii="Marianne" w:hAnsi="Marianne" w:cs="Arial"/>
          <w:iCs/>
          <w:sz w:val="16"/>
          <w:szCs w:val="18"/>
        </w:rPr>
      </w:pPr>
    </w:p>
    <w:p w14:paraId="4C793B94" w14:textId="77777777" w:rsidR="00387360" w:rsidRDefault="00387360">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61EF8045" w14:textId="77777777" w:rsidR="00387360" w:rsidRDefault="00387360">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3C18B94C" w14:textId="77777777" w:rsidR="00387360" w:rsidRDefault="00387360">
      <w:pPr>
        <w:pStyle w:val="En-tte"/>
        <w:tabs>
          <w:tab w:val="clear" w:pos="4536"/>
          <w:tab w:val="clear" w:pos="9072"/>
          <w:tab w:val="left" w:pos="2160"/>
        </w:tabs>
        <w:ind w:left="284"/>
        <w:jc w:val="both"/>
        <w:rPr>
          <w:rFonts w:ascii="Marianne" w:hAnsi="Marianne" w:cs="Arial"/>
          <w:iCs/>
          <w:sz w:val="16"/>
          <w:szCs w:val="18"/>
        </w:rPr>
      </w:pPr>
    </w:p>
    <w:p w14:paraId="1B897779" w14:textId="77777777" w:rsidR="00387360" w:rsidRDefault="00387360">
      <w:pPr>
        <w:pStyle w:val="En-tte"/>
        <w:tabs>
          <w:tab w:val="clear" w:pos="4536"/>
          <w:tab w:val="clear" w:pos="9072"/>
          <w:tab w:val="left" w:pos="2160"/>
        </w:tabs>
        <w:ind w:left="284"/>
        <w:jc w:val="both"/>
        <w:rPr>
          <w:rFonts w:ascii="Marianne" w:hAnsi="Marianne" w:cs="Arial"/>
          <w:iCs/>
          <w:sz w:val="16"/>
          <w:szCs w:val="18"/>
        </w:rPr>
      </w:pPr>
    </w:p>
    <w:p w14:paraId="03B90ECA" w14:textId="77777777" w:rsidR="00387360" w:rsidRDefault="00387360">
      <w:pPr>
        <w:pStyle w:val="En-tte"/>
        <w:tabs>
          <w:tab w:val="clear" w:pos="4536"/>
          <w:tab w:val="clear" w:pos="9072"/>
          <w:tab w:val="left" w:pos="2160"/>
        </w:tabs>
        <w:ind w:left="284"/>
        <w:jc w:val="both"/>
        <w:rPr>
          <w:rFonts w:ascii="Marianne" w:hAnsi="Marianne" w:cs="Arial"/>
          <w:iCs/>
          <w:sz w:val="16"/>
          <w:szCs w:val="18"/>
        </w:rPr>
      </w:pPr>
    </w:p>
    <w:p w14:paraId="6D7906D7" w14:textId="77777777" w:rsidR="00387360" w:rsidRDefault="00387360">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57084D6E" w14:textId="77777777" w:rsidR="00387360" w:rsidRDefault="00387360">
      <w:pPr>
        <w:pStyle w:val="En-tte"/>
        <w:tabs>
          <w:tab w:val="left" w:pos="2160"/>
        </w:tabs>
        <w:ind w:left="284"/>
        <w:jc w:val="both"/>
        <w:rPr>
          <w:rFonts w:ascii="Marianne" w:hAnsi="Marianne" w:cs="Arial"/>
          <w:iCs/>
          <w:sz w:val="16"/>
          <w:szCs w:val="18"/>
        </w:rPr>
      </w:pPr>
    </w:p>
    <w:p w14:paraId="748F6161" w14:textId="77777777" w:rsidR="00387360" w:rsidRDefault="00387360">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3B97C013" w14:textId="77777777" w:rsidR="00387360" w:rsidRDefault="00387360">
      <w:pPr>
        <w:pStyle w:val="En-tte"/>
        <w:ind w:left="993"/>
        <w:jc w:val="both"/>
        <w:rPr>
          <w:rFonts w:ascii="Marianne" w:hAnsi="Marianne" w:cs="Arial"/>
          <w:iCs/>
          <w:sz w:val="16"/>
          <w:szCs w:val="18"/>
        </w:rPr>
      </w:pPr>
    </w:p>
    <w:p w14:paraId="47B059DD" w14:textId="77777777" w:rsidR="00387360" w:rsidRDefault="00387360">
      <w:pPr>
        <w:pStyle w:val="En-tte"/>
        <w:ind w:left="993"/>
        <w:jc w:val="both"/>
        <w:rPr>
          <w:rFonts w:ascii="Marianne" w:hAnsi="Marianne" w:cs="Arial"/>
          <w:iCs/>
          <w:sz w:val="16"/>
          <w:szCs w:val="18"/>
        </w:rPr>
      </w:pPr>
    </w:p>
    <w:p w14:paraId="53745FA1" w14:textId="77777777" w:rsidR="00387360" w:rsidRDefault="00387360">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3285965B" w14:textId="77777777" w:rsidR="00387360" w:rsidRDefault="00387360">
      <w:pPr>
        <w:pStyle w:val="En-tte"/>
        <w:tabs>
          <w:tab w:val="left" w:pos="0"/>
          <w:tab w:val="left" w:pos="2160"/>
        </w:tabs>
        <w:ind w:left="993"/>
        <w:jc w:val="both"/>
        <w:rPr>
          <w:rFonts w:ascii="Marianne" w:hAnsi="Marianne" w:cs="Arial"/>
          <w:iCs/>
          <w:sz w:val="16"/>
          <w:szCs w:val="18"/>
        </w:rPr>
      </w:pPr>
    </w:p>
    <w:p w14:paraId="49E5E5FE" w14:textId="77777777" w:rsidR="00387360" w:rsidRDefault="00387360">
      <w:pPr>
        <w:pStyle w:val="En-tte"/>
        <w:tabs>
          <w:tab w:val="left" w:pos="0"/>
          <w:tab w:val="left" w:pos="2160"/>
        </w:tabs>
        <w:ind w:left="993"/>
        <w:jc w:val="both"/>
        <w:rPr>
          <w:rFonts w:ascii="Marianne" w:hAnsi="Marianne" w:cs="Arial"/>
          <w:iCs/>
          <w:sz w:val="16"/>
          <w:szCs w:val="18"/>
        </w:rPr>
      </w:pPr>
    </w:p>
    <w:p w14:paraId="13B51F50" w14:textId="77777777" w:rsidR="00387360" w:rsidRDefault="00387360">
      <w:pPr>
        <w:pStyle w:val="En-tte"/>
        <w:tabs>
          <w:tab w:val="left" w:pos="0"/>
          <w:tab w:val="left" w:pos="2160"/>
        </w:tabs>
        <w:ind w:left="993"/>
        <w:jc w:val="both"/>
        <w:rPr>
          <w:rFonts w:ascii="Arial" w:hAnsi="Arial" w:cs="Arial"/>
          <w:iCs/>
          <w:sz w:val="16"/>
          <w:szCs w:val="18"/>
        </w:rPr>
      </w:pPr>
    </w:p>
    <w:p w14:paraId="267EF1F7" w14:textId="77777777" w:rsidR="00387360" w:rsidRDefault="00387360">
      <w:pPr>
        <w:pStyle w:val="En-tte"/>
        <w:tabs>
          <w:tab w:val="left" w:pos="0"/>
          <w:tab w:val="left" w:pos="2160"/>
        </w:tabs>
        <w:ind w:left="993"/>
        <w:jc w:val="both"/>
        <w:rPr>
          <w:rFonts w:ascii="Arial" w:hAnsi="Arial" w:cs="Arial"/>
          <w:iCs/>
          <w:sz w:val="16"/>
          <w:szCs w:val="18"/>
        </w:rPr>
      </w:pPr>
    </w:p>
    <w:p w14:paraId="6F156985" w14:textId="77777777" w:rsidR="00387360" w:rsidRDefault="00387360">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237DF686" w14:textId="77777777" w:rsidR="00387360" w:rsidRDefault="00387360">
      <w:pPr>
        <w:pStyle w:val="En-tte"/>
        <w:tabs>
          <w:tab w:val="clear" w:pos="4536"/>
          <w:tab w:val="clear" w:pos="9072"/>
          <w:tab w:val="left" w:pos="0"/>
          <w:tab w:val="left" w:pos="2160"/>
        </w:tabs>
        <w:jc w:val="both"/>
        <w:rPr>
          <w:rFonts w:ascii="Marianne" w:hAnsi="Marianne" w:cs="Arial"/>
          <w:i/>
          <w:iCs/>
          <w:sz w:val="18"/>
          <w:szCs w:val="18"/>
        </w:rPr>
      </w:pPr>
    </w:p>
    <w:p w14:paraId="3267390A" w14:textId="77777777" w:rsidR="00387360" w:rsidRDefault="00387360">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D47B87">
        <w:rPr>
          <w:rFonts w:ascii="Marianne" w:hAnsi="Marianne"/>
        </w:rPr>
      </w:r>
      <w:r w:rsidR="00D47B87">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3D03FD9D" w14:textId="77777777" w:rsidR="00387360" w:rsidRDefault="00387360">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5D2546BA" w14:textId="77777777" w:rsidR="00387360" w:rsidRDefault="00387360">
      <w:pPr>
        <w:pStyle w:val="En-tte"/>
        <w:tabs>
          <w:tab w:val="clear" w:pos="4536"/>
          <w:tab w:val="clear" w:pos="9072"/>
          <w:tab w:val="left" w:pos="0"/>
          <w:tab w:val="left" w:pos="2160"/>
        </w:tabs>
        <w:jc w:val="both"/>
        <w:rPr>
          <w:rFonts w:ascii="Marianne" w:hAnsi="Marianne" w:cs="Arial"/>
          <w:i/>
          <w:iCs/>
          <w:sz w:val="18"/>
          <w:szCs w:val="18"/>
        </w:rPr>
      </w:pPr>
    </w:p>
    <w:p w14:paraId="7A172D7A" w14:textId="77777777" w:rsidR="00387360" w:rsidRDefault="00387360">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133AB9" w14:paraId="22B98489" w14:textId="77777777">
        <w:trPr>
          <w:trHeight w:val="629"/>
        </w:trPr>
        <w:tc>
          <w:tcPr>
            <w:tcW w:w="9747" w:type="dxa"/>
            <w:shd w:val="clear" w:color="auto" w:fill="465F9D"/>
          </w:tcPr>
          <w:p w14:paraId="66388E57" w14:textId="77777777" w:rsidR="00387360" w:rsidRDefault="00387360">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421E48F2" w14:textId="77777777" w:rsidR="00387360" w:rsidRDefault="00387360">
      <w:pPr>
        <w:tabs>
          <w:tab w:val="left" w:pos="-142"/>
          <w:tab w:val="left" w:pos="4111"/>
        </w:tabs>
        <w:rPr>
          <w:rFonts w:ascii="Marianne" w:hAnsi="Marianne" w:cs="Arial"/>
          <w:b/>
          <w:bCs/>
          <w:sz w:val="22"/>
          <w:szCs w:val="22"/>
        </w:rPr>
      </w:pPr>
    </w:p>
    <w:p w14:paraId="1EE14934" w14:textId="77777777" w:rsidR="00387360" w:rsidRDefault="00387360">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43C208D6" w14:textId="77777777" w:rsidR="00387360" w:rsidRDefault="00387360">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05D9D562" w14:textId="77777777" w:rsidR="00387360" w:rsidRDefault="00387360">
      <w:pPr>
        <w:rPr>
          <w:rFonts w:ascii="Marianne" w:hAnsi="Marianne" w:cs="Arial"/>
        </w:rPr>
      </w:pPr>
    </w:p>
    <w:p w14:paraId="10DBC9B3" w14:textId="77777777" w:rsidR="00387360" w:rsidRDefault="00387360">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5AD59B3D" w14:textId="77777777" w:rsidR="00387360" w:rsidRDefault="00387360">
      <w:pPr>
        <w:jc w:val="both"/>
        <w:rPr>
          <w:rFonts w:ascii="Marianne" w:hAnsi="Marianne" w:cs="Arial"/>
          <w:i/>
          <w:sz w:val="18"/>
        </w:rPr>
      </w:pPr>
    </w:p>
    <w:p w14:paraId="4FB14A60" w14:textId="77777777" w:rsidR="00387360" w:rsidRDefault="00387360">
      <w:pPr>
        <w:jc w:val="both"/>
        <w:rPr>
          <w:rFonts w:ascii="Marianne" w:hAnsi="Marianne" w:cs="Arial"/>
          <w:i/>
          <w:sz w:val="18"/>
        </w:rPr>
      </w:pPr>
    </w:p>
    <w:p w14:paraId="5F7F2F32" w14:textId="77777777" w:rsidR="00387360" w:rsidRDefault="00387360">
      <w:pPr>
        <w:jc w:val="both"/>
        <w:rPr>
          <w:rFonts w:ascii="Marianne" w:hAnsi="Marianne" w:cs="Arial"/>
          <w:i/>
          <w:sz w:val="18"/>
        </w:rPr>
      </w:pPr>
    </w:p>
    <w:p w14:paraId="2D4287B4" w14:textId="77777777" w:rsidR="00387360" w:rsidRDefault="00387360">
      <w:pPr>
        <w:jc w:val="both"/>
        <w:rPr>
          <w:rFonts w:ascii="Marianne" w:hAnsi="Marianne" w:cs="Arial"/>
          <w:i/>
          <w:sz w:val="18"/>
        </w:rPr>
      </w:pPr>
    </w:p>
    <w:p w14:paraId="6C5CC580" w14:textId="77777777" w:rsidR="00387360" w:rsidRDefault="00387360">
      <w:pPr>
        <w:jc w:val="both"/>
        <w:rPr>
          <w:rFonts w:ascii="Marianne" w:hAnsi="Marianne" w:cs="Arial"/>
          <w:i/>
          <w:sz w:val="18"/>
        </w:rPr>
      </w:pPr>
    </w:p>
    <w:p w14:paraId="3E11B9C9" w14:textId="77777777" w:rsidR="00387360" w:rsidRDefault="00387360">
      <w:pPr>
        <w:jc w:val="both"/>
        <w:rPr>
          <w:rFonts w:ascii="Marianne" w:hAnsi="Marianne" w:cs="Arial"/>
          <w:i/>
          <w:sz w:val="18"/>
        </w:rPr>
      </w:pPr>
    </w:p>
    <w:p w14:paraId="49111847" w14:textId="77777777" w:rsidR="00387360" w:rsidRDefault="00387360">
      <w:pPr>
        <w:jc w:val="both"/>
        <w:rPr>
          <w:rFonts w:ascii="Marianne" w:hAnsi="Marianne" w:cs="Arial"/>
          <w:i/>
          <w:sz w:val="18"/>
        </w:rPr>
      </w:pPr>
    </w:p>
    <w:p w14:paraId="2FDD47D7" w14:textId="77777777" w:rsidR="00387360" w:rsidRDefault="00387360">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5719DA19" w14:textId="77777777" w:rsidR="00387360" w:rsidRDefault="00387360">
      <w:pPr>
        <w:jc w:val="both"/>
        <w:rPr>
          <w:rFonts w:ascii="Marianne" w:hAnsi="Marianne" w:cs="Arial"/>
          <w:i/>
          <w:sz w:val="18"/>
        </w:rPr>
      </w:pPr>
    </w:p>
    <w:p w14:paraId="15D0C681" w14:textId="77777777" w:rsidR="00387360" w:rsidRDefault="00387360">
      <w:pPr>
        <w:jc w:val="both"/>
        <w:rPr>
          <w:rFonts w:ascii="Marianne" w:hAnsi="Marianne" w:cs="Arial"/>
          <w:i/>
          <w:sz w:val="18"/>
        </w:rPr>
      </w:pPr>
    </w:p>
    <w:p w14:paraId="055BF90A" w14:textId="77777777" w:rsidR="00387360" w:rsidRDefault="00387360">
      <w:pPr>
        <w:jc w:val="both"/>
        <w:rPr>
          <w:rFonts w:ascii="Marianne" w:hAnsi="Marianne" w:cs="Arial"/>
          <w:i/>
          <w:sz w:val="18"/>
        </w:rPr>
      </w:pPr>
    </w:p>
    <w:p w14:paraId="346DB49F" w14:textId="77777777" w:rsidR="00387360" w:rsidRDefault="00387360">
      <w:pPr>
        <w:jc w:val="both"/>
        <w:rPr>
          <w:rFonts w:ascii="Marianne" w:hAnsi="Marianne" w:cs="Arial"/>
          <w:i/>
          <w:sz w:val="18"/>
        </w:rPr>
      </w:pPr>
    </w:p>
    <w:p w14:paraId="6FB7163E" w14:textId="77777777" w:rsidR="00387360" w:rsidRDefault="00387360">
      <w:pPr>
        <w:jc w:val="both"/>
        <w:rPr>
          <w:rFonts w:ascii="Marianne" w:hAnsi="Marianne" w:cs="Arial"/>
          <w:i/>
          <w:sz w:val="18"/>
        </w:rPr>
      </w:pPr>
    </w:p>
    <w:p w14:paraId="5DDD4A99" w14:textId="77777777" w:rsidR="00387360" w:rsidRDefault="00387360">
      <w:pPr>
        <w:jc w:val="both"/>
        <w:rPr>
          <w:rFonts w:ascii="Marianne" w:hAnsi="Marianne" w:cs="Arial"/>
          <w:i/>
          <w:sz w:val="18"/>
        </w:rPr>
      </w:pPr>
    </w:p>
    <w:p w14:paraId="0D83B603" w14:textId="77777777" w:rsidR="00387360" w:rsidRDefault="00387360">
      <w:pPr>
        <w:jc w:val="both"/>
        <w:rPr>
          <w:rFonts w:ascii="Marianne" w:hAnsi="Marianne" w:cs="Arial"/>
          <w:i/>
          <w:sz w:val="18"/>
        </w:rPr>
      </w:pPr>
    </w:p>
    <w:p w14:paraId="10EA502F" w14:textId="77777777" w:rsidR="00387360" w:rsidRDefault="00387360">
      <w:pPr>
        <w:jc w:val="both"/>
        <w:rPr>
          <w:rFonts w:ascii="Marianne" w:hAnsi="Marianne" w:cs="Arial"/>
          <w:i/>
          <w:sz w:val="18"/>
        </w:rPr>
      </w:pPr>
    </w:p>
    <w:p w14:paraId="0812CC4E" w14:textId="77777777" w:rsidR="00387360" w:rsidRDefault="00387360">
      <w:pPr>
        <w:pStyle w:val="En-tte"/>
        <w:tabs>
          <w:tab w:val="clear" w:pos="4536"/>
          <w:tab w:val="clear" w:pos="9072"/>
          <w:tab w:val="left" w:pos="0"/>
          <w:tab w:val="left" w:pos="2160"/>
        </w:tabs>
        <w:jc w:val="both"/>
        <w:rPr>
          <w:rFonts w:ascii="Marianne" w:hAnsi="Marianne" w:cs="Arial"/>
          <w:i/>
          <w:sz w:val="18"/>
        </w:rPr>
      </w:pPr>
    </w:p>
    <w:p w14:paraId="54348CC6" w14:textId="77777777" w:rsidR="00387360" w:rsidRDefault="00387360">
      <w:pPr>
        <w:pStyle w:val="En-tte"/>
        <w:tabs>
          <w:tab w:val="clear" w:pos="4536"/>
          <w:tab w:val="clear" w:pos="9072"/>
          <w:tab w:val="left" w:pos="0"/>
          <w:tab w:val="left" w:pos="2160"/>
        </w:tabs>
        <w:jc w:val="both"/>
        <w:rPr>
          <w:rFonts w:ascii="Marianne" w:hAnsi="Marianne" w:cs="Arial"/>
          <w:b/>
          <w:bCs/>
          <w:sz w:val="22"/>
          <w:szCs w:val="22"/>
        </w:rPr>
      </w:pPr>
    </w:p>
    <w:p w14:paraId="7F0969DC" w14:textId="77777777" w:rsidR="00387360" w:rsidRDefault="00387360">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272F0646" w14:textId="77777777" w:rsidR="00387360" w:rsidRDefault="00387360">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52106DE4" w14:textId="77777777" w:rsidR="00387360" w:rsidRDefault="00387360">
      <w:pPr>
        <w:jc w:val="both"/>
        <w:rPr>
          <w:rFonts w:ascii="Marianne" w:hAnsi="Marianne" w:cs="Arial"/>
          <w:sz w:val="18"/>
        </w:rPr>
      </w:pPr>
    </w:p>
    <w:p w14:paraId="5B54A216" w14:textId="77777777" w:rsidR="00387360" w:rsidRDefault="00387360">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58DB1329" w14:textId="77777777" w:rsidR="00387360" w:rsidRDefault="00387360">
      <w:pPr>
        <w:ind w:left="284"/>
        <w:jc w:val="both"/>
        <w:rPr>
          <w:rFonts w:ascii="Marianne" w:hAnsi="Marianne" w:cs="Arial"/>
          <w:sz w:val="16"/>
        </w:rPr>
      </w:pPr>
    </w:p>
    <w:p w14:paraId="677AFEAF" w14:textId="77777777" w:rsidR="00387360" w:rsidRDefault="00387360">
      <w:pPr>
        <w:ind w:left="284"/>
        <w:jc w:val="both"/>
        <w:rPr>
          <w:rFonts w:ascii="Marianne" w:hAnsi="Marianne" w:cs="Arial"/>
          <w:sz w:val="16"/>
        </w:rPr>
      </w:pPr>
    </w:p>
    <w:p w14:paraId="748963E6" w14:textId="77777777" w:rsidR="00387360" w:rsidRDefault="00387360">
      <w:pPr>
        <w:ind w:left="284"/>
        <w:jc w:val="both"/>
        <w:rPr>
          <w:rFonts w:ascii="Marianne" w:hAnsi="Marianne" w:cs="Arial"/>
          <w:sz w:val="16"/>
        </w:rPr>
      </w:pPr>
    </w:p>
    <w:p w14:paraId="55CA7713" w14:textId="77777777" w:rsidR="00387360" w:rsidRDefault="00387360">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5346EBF1" w14:textId="77777777" w:rsidR="00387360" w:rsidRDefault="00387360">
      <w:pPr>
        <w:ind w:left="284"/>
        <w:jc w:val="both"/>
        <w:rPr>
          <w:rFonts w:ascii="Marianne" w:hAnsi="Marianne" w:cs="Arial"/>
          <w:sz w:val="16"/>
        </w:rPr>
      </w:pPr>
    </w:p>
    <w:p w14:paraId="62D666CC" w14:textId="77777777" w:rsidR="00387360" w:rsidRDefault="00387360">
      <w:pPr>
        <w:ind w:left="284"/>
        <w:jc w:val="both"/>
        <w:rPr>
          <w:rFonts w:ascii="Marianne" w:hAnsi="Marianne" w:cs="Arial"/>
          <w:sz w:val="16"/>
        </w:rPr>
      </w:pPr>
    </w:p>
    <w:p w14:paraId="56328FAD" w14:textId="77777777" w:rsidR="00387360" w:rsidRDefault="00387360">
      <w:pPr>
        <w:ind w:left="284"/>
        <w:jc w:val="both"/>
        <w:rPr>
          <w:rFonts w:ascii="Marianne" w:hAnsi="Marianne" w:cs="Arial"/>
          <w:sz w:val="16"/>
        </w:rPr>
      </w:pPr>
    </w:p>
    <w:p w14:paraId="6CBECB71" w14:textId="77777777" w:rsidR="00387360" w:rsidRDefault="00387360">
      <w:pPr>
        <w:ind w:left="284"/>
        <w:jc w:val="both"/>
        <w:rPr>
          <w:rFonts w:ascii="Marianne" w:hAnsi="Marianne" w:cs="Arial"/>
          <w:sz w:val="16"/>
        </w:rPr>
      </w:pPr>
    </w:p>
    <w:p w14:paraId="6E8FA7F5" w14:textId="77777777" w:rsidR="00387360" w:rsidRDefault="00387360">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133AB9" w14:paraId="50B17C0A" w14:textId="77777777">
        <w:trPr>
          <w:trHeight w:val="653"/>
        </w:trPr>
        <w:tc>
          <w:tcPr>
            <w:tcW w:w="9994" w:type="dxa"/>
            <w:shd w:val="clear" w:color="auto" w:fill="465F9D"/>
          </w:tcPr>
          <w:p w14:paraId="182B503A" w14:textId="77777777" w:rsidR="00387360" w:rsidRDefault="00387360">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43F06399" w14:textId="77777777" w:rsidR="00387360" w:rsidRDefault="00387360">
      <w:pPr>
        <w:pStyle w:val="En-tte"/>
        <w:tabs>
          <w:tab w:val="clear" w:pos="4536"/>
          <w:tab w:val="clear" w:pos="9072"/>
          <w:tab w:val="left" w:pos="0"/>
          <w:tab w:val="left" w:pos="2160"/>
        </w:tabs>
        <w:jc w:val="both"/>
        <w:rPr>
          <w:rFonts w:ascii="Marianne" w:hAnsi="Marianne" w:cs="Arial"/>
          <w:i/>
          <w:iCs/>
          <w:sz w:val="18"/>
          <w:szCs w:val="18"/>
        </w:rPr>
      </w:pPr>
    </w:p>
    <w:p w14:paraId="7829C7DC" w14:textId="77777777" w:rsidR="00387360" w:rsidRDefault="00387360">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75E5369C" w14:textId="77777777" w:rsidR="00387360" w:rsidRDefault="00387360">
      <w:pPr>
        <w:ind w:left="284"/>
        <w:rPr>
          <w:rFonts w:ascii="Marianne" w:hAnsi="Marianne" w:cs="Arial"/>
        </w:rPr>
      </w:pPr>
    </w:p>
    <w:p w14:paraId="756CE9E4" w14:textId="77777777" w:rsidR="00387360" w:rsidRDefault="00387360">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6E55CD55" w14:textId="77777777" w:rsidR="00387360" w:rsidRDefault="00387360">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133AB9" w14:paraId="3ED5953E"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6CB3194E" w14:textId="77777777" w:rsidR="00387360" w:rsidRDefault="00387360">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2DDEC70A" w14:textId="77777777" w:rsidR="00387360" w:rsidRDefault="00387360">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56868E4B" w14:textId="77777777" w:rsidR="00387360" w:rsidRDefault="00387360">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030DADEA" w14:textId="77777777" w:rsidR="00387360" w:rsidRDefault="00387360">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lastRenderedPageBreak/>
              <w:tab/>
              <w:t>au ..................</w:t>
            </w:r>
          </w:p>
        </w:tc>
      </w:tr>
      <w:tr w:rsidR="00133AB9" w14:paraId="1007DEA6"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22CB3DF3" w14:textId="77777777" w:rsidR="00387360" w:rsidRDefault="00387360">
            <w:pPr>
              <w:tabs>
                <w:tab w:val="left" w:pos="864"/>
              </w:tabs>
              <w:snapToGrid w:val="0"/>
              <w:spacing w:before="180" w:after="180"/>
              <w:rPr>
                <w:rFonts w:ascii="Marianne" w:hAnsi="Marianne" w:cs="Arial"/>
                <w:sz w:val="16"/>
                <w:szCs w:val="16"/>
              </w:rPr>
            </w:pPr>
            <w:r>
              <w:rPr>
                <w:rFonts w:ascii="Marianne" w:hAnsi="Marianne" w:cs="Arial"/>
              </w:rPr>
              <w:lastRenderedPageBreak/>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6A145643" w14:textId="77777777" w:rsidR="00387360" w:rsidRDefault="00387360">
            <w:pPr>
              <w:tabs>
                <w:tab w:val="left" w:pos="864"/>
              </w:tabs>
              <w:snapToGrid w:val="0"/>
              <w:spacing w:before="120" w:after="120"/>
              <w:rPr>
                <w:rFonts w:ascii="Marianne" w:hAnsi="Marianne" w:cs="Arial"/>
                <w:sz w:val="16"/>
                <w:szCs w:val="16"/>
              </w:rPr>
            </w:pPr>
          </w:p>
          <w:p w14:paraId="293E3104" w14:textId="77777777" w:rsidR="00387360" w:rsidRDefault="00387360">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51EB36C7" w14:textId="77777777" w:rsidR="00387360" w:rsidRDefault="00387360">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47A13F58" w14:textId="77777777" w:rsidR="00387360" w:rsidRDefault="00387360">
            <w:pPr>
              <w:tabs>
                <w:tab w:val="left" w:pos="864"/>
              </w:tabs>
              <w:snapToGrid w:val="0"/>
              <w:spacing w:before="120" w:after="120"/>
              <w:jc w:val="right"/>
              <w:rPr>
                <w:rFonts w:ascii="Marianne" w:hAnsi="Marianne" w:cs="Arial"/>
                <w:sz w:val="16"/>
                <w:szCs w:val="16"/>
              </w:rPr>
            </w:pPr>
          </w:p>
        </w:tc>
      </w:tr>
      <w:tr w:rsidR="00133AB9" w14:paraId="097D1CB6" w14:textId="77777777">
        <w:trPr>
          <w:trHeight w:val="737"/>
        </w:trPr>
        <w:tc>
          <w:tcPr>
            <w:tcW w:w="2566" w:type="dxa"/>
            <w:tcBorders>
              <w:left w:val="single" w:sz="8" w:space="0" w:color="000000"/>
              <w:bottom w:val="single" w:sz="8" w:space="0" w:color="000000"/>
            </w:tcBorders>
            <w:shd w:val="clear" w:color="auto" w:fill="auto"/>
          </w:tcPr>
          <w:p w14:paraId="18F54B51" w14:textId="77777777" w:rsidR="00387360" w:rsidRDefault="00387360">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15572112" w14:textId="77777777" w:rsidR="00387360" w:rsidRDefault="00387360">
            <w:pPr>
              <w:tabs>
                <w:tab w:val="left" w:pos="864"/>
              </w:tabs>
              <w:snapToGrid w:val="0"/>
              <w:spacing w:before="120" w:after="120"/>
              <w:rPr>
                <w:rFonts w:ascii="Marianne" w:hAnsi="Marianne" w:cs="Arial"/>
                <w:sz w:val="16"/>
                <w:szCs w:val="16"/>
              </w:rPr>
            </w:pPr>
          </w:p>
          <w:p w14:paraId="4A9C5D52" w14:textId="77777777" w:rsidR="00387360" w:rsidRDefault="00387360">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6BB4EBF4" w14:textId="77777777" w:rsidR="00387360" w:rsidRDefault="00387360">
            <w:pPr>
              <w:tabs>
                <w:tab w:val="left" w:pos="864"/>
              </w:tabs>
              <w:snapToGrid w:val="0"/>
              <w:spacing w:before="120" w:after="120"/>
              <w:jc w:val="right"/>
              <w:rPr>
                <w:rFonts w:ascii="Marianne" w:hAnsi="Marianne" w:cs="Arial"/>
                <w:sz w:val="16"/>
                <w:szCs w:val="16"/>
              </w:rPr>
            </w:pPr>
          </w:p>
          <w:p w14:paraId="16CCCF54" w14:textId="77777777" w:rsidR="00387360" w:rsidRDefault="00387360">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4A3A7B58" w14:textId="77777777" w:rsidR="00387360" w:rsidRDefault="00387360">
            <w:pPr>
              <w:tabs>
                <w:tab w:val="left" w:pos="864"/>
              </w:tabs>
              <w:snapToGrid w:val="0"/>
              <w:spacing w:before="120" w:after="120"/>
              <w:jc w:val="right"/>
              <w:rPr>
                <w:rFonts w:ascii="Marianne" w:hAnsi="Marianne" w:cs="Arial"/>
                <w:sz w:val="16"/>
                <w:szCs w:val="16"/>
              </w:rPr>
            </w:pPr>
          </w:p>
          <w:p w14:paraId="409AB0CA" w14:textId="77777777" w:rsidR="00387360" w:rsidRDefault="00387360">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1FC3381A" w14:textId="77777777" w:rsidR="00387360" w:rsidRDefault="00387360">
      <w:pPr>
        <w:tabs>
          <w:tab w:val="left" w:pos="864"/>
        </w:tabs>
        <w:jc w:val="both"/>
        <w:rPr>
          <w:rFonts w:ascii="Marianne" w:hAnsi="Marianne" w:cs="Arial"/>
        </w:rPr>
      </w:pPr>
    </w:p>
    <w:p w14:paraId="1F4C09F3" w14:textId="77777777" w:rsidR="00387360" w:rsidRDefault="00387360">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43267436" w14:textId="77777777" w:rsidR="00387360" w:rsidRDefault="00387360">
      <w:pPr>
        <w:tabs>
          <w:tab w:val="left" w:pos="864"/>
        </w:tabs>
        <w:jc w:val="both"/>
        <w:rPr>
          <w:rFonts w:ascii="Marianne" w:hAnsi="Marianne" w:cs="Arial"/>
        </w:rPr>
      </w:pPr>
    </w:p>
    <w:p w14:paraId="354519A7" w14:textId="77777777" w:rsidR="00387360" w:rsidRDefault="00387360">
      <w:pPr>
        <w:tabs>
          <w:tab w:val="left" w:pos="864"/>
        </w:tabs>
        <w:ind w:left="567"/>
        <w:jc w:val="both"/>
        <w:rPr>
          <w:rFonts w:ascii="Marianne" w:hAnsi="Marianne" w:cs="Arial"/>
        </w:rPr>
      </w:pPr>
      <w:r>
        <w:rPr>
          <w:rFonts w:ascii="Marianne" w:hAnsi="Marianne" w:cs="Arial"/>
        </w:rPr>
        <w:t>……./…………./……</w:t>
      </w:r>
    </w:p>
    <w:p w14:paraId="36F5F3EF" w14:textId="77777777" w:rsidR="00387360" w:rsidRDefault="00387360">
      <w:pPr>
        <w:tabs>
          <w:tab w:val="left" w:pos="864"/>
        </w:tabs>
        <w:jc w:val="both"/>
        <w:rPr>
          <w:rFonts w:ascii="Marianne" w:hAnsi="Marianne" w:cs="Arial"/>
        </w:rPr>
      </w:pPr>
    </w:p>
    <w:p w14:paraId="149BF09E" w14:textId="77777777" w:rsidR="00387360" w:rsidRDefault="00387360">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3D6A9A3E" w14:textId="77777777" w:rsidR="00387360" w:rsidRDefault="00387360">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3DAC02E2" w14:textId="77777777" w:rsidR="00387360" w:rsidRDefault="00387360">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0AF76116" w14:textId="77777777" w:rsidR="00387360" w:rsidRDefault="00387360">
      <w:pPr>
        <w:tabs>
          <w:tab w:val="left" w:pos="864"/>
        </w:tabs>
        <w:jc w:val="both"/>
        <w:rPr>
          <w:rFonts w:ascii="Marianne" w:hAnsi="Marianne" w:cs="Arial"/>
        </w:rPr>
      </w:pPr>
    </w:p>
    <w:p w14:paraId="4F543952" w14:textId="77777777" w:rsidR="00387360" w:rsidRDefault="00387360">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D47B87">
        <w:rPr>
          <w:rFonts w:ascii="Marianne" w:hAnsi="Marianne"/>
        </w:rPr>
      </w:r>
      <w:r w:rsidR="00D47B87">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7"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6D27DEB2" w14:textId="77777777" w:rsidR="00387360" w:rsidRDefault="00387360">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14:paraId="2D973FB0" w14:textId="77777777" w:rsidR="00387360" w:rsidRDefault="00387360">
      <w:pPr>
        <w:pStyle w:val="En-tte"/>
        <w:tabs>
          <w:tab w:val="clear" w:pos="4536"/>
          <w:tab w:val="clear" w:pos="9072"/>
          <w:tab w:val="left" w:pos="0"/>
          <w:tab w:val="left" w:pos="2160"/>
        </w:tabs>
        <w:jc w:val="both"/>
        <w:rPr>
          <w:rFonts w:ascii="Marianne" w:hAnsi="Marianne" w:cs="Arial"/>
          <w:i/>
          <w:iCs/>
          <w:sz w:val="18"/>
          <w:szCs w:val="18"/>
        </w:rPr>
      </w:pPr>
    </w:p>
    <w:p w14:paraId="1E730181" w14:textId="77777777" w:rsidR="00387360" w:rsidRDefault="00387360">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3D0D7F0A" w14:textId="77777777" w:rsidR="00387360" w:rsidRDefault="00387360">
      <w:pPr>
        <w:tabs>
          <w:tab w:val="left" w:pos="864"/>
        </w:tabs>
        <w:jc w:val="both"/>
        <w:rPr>
          <w:rFonts w:ascii="Marianne" w:hAnsi="Marianne" w:cs="Arial"/>
        </w:rPr>
      </w:pPr>
    </w:p>
    <w:p w14:paraId="49CF7FEB" w14:textId="77777777" w:rsidR="00387360" w:rsidRDefault="00387360">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386B39AE" w14:textId="77777777" w:rsidR="00387360" w:rsidRDefault="00387360">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0490A3DA" w14:textId="77777777" w:rsidR="00387360" w:rsidRDefault="00387360">
      <w:pPr>
        <w:rPr>
          <w:rFonts w:ascii="Marianne" w:hAnsi="Marianne" w:cs="Arial"/>
          <w:sz w:val="18"/>
        </w:rPr>
      </w:pPr>
    </w:p>
    <w:p w14:paraId="3BEA9B4B" w14:textId="77777777" w:rsidR="00387360" w:rsidRDefault="00387360">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32544F75" w14:textId="77777777" w:rsidR="00387360" w:rsidRDefault="00387360">
      <w:pPr>
        <w:ind w:left="284"/>
        <w:rPr>
          <w:rFonts w:ascii="Marianne" w:hAnsi="Marianne" w:cs="Arial"/>
          <w:sz w:val="16"/>
        </w:rPr>
      </w:pPr>
    </w:p>
    <w:p w14:paraId="677912B8" w14:textId="77777777" w:rsidR="00387360" w:rsidRDefault="00387360">
      <w:pPr>
        <w:ind w:left="284"/>
        <w:rPr>
          <w:rFonts w:ascii="Marianne" w:hAnsi="Marianne" w:cs="Arial"/>
          <w:sz w:val="16"/>
        </w:rPr>
      </w:pPr>
    </w:p>
    <w:p w14:paraId="2AD0072B" w14:textId="77777777" w:rsidR="00387360" w:rsidRDefault="00387360">
      <w:pPr>
        <w:ind w:left="284"/>
        <w:rPr>
          <w:rFonts w:ascii="Marianne" w:hAnsi="Marianne" w:cs="Arial"/>
          <w:sz w:val="16"/>
        </w:rPr>
      </w:pPr>
    </w:p>
    <w:p w14:paraId="09AFCCCC" w14:textId="77777777" w:rsidR="00387360" w:rsidRDefault="00387360">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38506F39" w14:textId="77777777" w:rsidR="00387360" w:rsidRDefault="00387360">
      <w:pPr>
        <w:ind w:left="284"/>
        <w:rPr>
          <w:rFonts w:ascii="Marianne" w:hAnsi="Marianne" w:cs="Arial"/>
        </w:rPr>
      </w:pPr>
    </w:p>
    <w:p w14:paraId="00C7B1A2" w14:textId="77777777" w:rsidR="00387360" w:rsidRDefault="00387360">
      <w:pPr>
        <w:ind w:left="284"/>
        <w:rPr>
          <w:rFonts w:ascii="Marianne" w:hAnsi="Marianne" w:cs="Arial"/>
        </w:rPr>
      </w:pPr>
    </w:p>
    <w:p w14:paraId="07F631C0" w14:textId="77777777" w:rsidR="00387360" w:rsidRDefault="00387360">
      <w:pPr>
        <w:ind w:left="284"/>
        <w:rPr>
          <w:rFonts w:ascii="Marianne" w:hAnsi="Marianne" w:cs="Arial"/>
        </w:rPr>
      </w:pPr>
    </w:p>
    <w:p w14:paraId="0ADF5870" w14:textId="77777777" w:rsidR="00387360" w:rsidRDefault="00387360">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133AB9" w14:paraId="6BD141FD" w14:textId="77777777">
        <w:tc>
          <w:tcPr>
            <w:tcW w:w="9852" w:type="dxa"/>
            <w:shd w:val="clear" w:color="auto" w:fill="465F9D"/>
          </w:tcPr>
          <w:p w14:paraId="35507CD2" w14:textId="77777777" w:rsidR="00387360" w:rsidRDefault="00387360">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55DD8A39" w14:textId="77777777" w:rsidR="00387360" w:rsidRDefault="00387360">
      <w:pPr>
        <w:pStyle w:val="En-tte"/>
        <w:tabs>
          <w:tab w:val="clear" w:pos="4536"/>
          <w:tab w:val="clear" w:pos="9072"/>
          <w:tab w:val="left" w:pos="0"/>
          <w:tab w:val="left" w:pos="2160"/>
        </w:tabs>
        <w:jc w:val="both"/>
        <w:rPr>
          <w:rFonts w:ascii="Marianne" w:hAnsi="Marianne" w:cs="Arial"/>
          <w:i/>
          <w:iCs/>
          <w:sz w:val="18"/>
          <w:szCs w:val="18"/>
        </w:rPr>
      </w:pPr>
    </w:p>
    <w:p w14:paraId="2F0C7FF4" w14:textId="77777777" w:rsidR="00387360" w:rsidRDefault="00387360">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0D9585EA" w14:textId="77777777" w:rsidR="00387360" w:rsidRDefault="00387360">
      <w:pPr>
        <w:pStyle w:val="En-tte"/>
        <w:tabs>
          <w:tab w:val="clear" w:pos="4536"/>
          <w:tab w:val="clear" w:pos="9072"/>
          <w:tab w:val="left" w:pos="0"/>
          <w:tab w:val="left" w:pos="2160"/>
        </w:tabs>
        <w:jc w:val="both"/>
        <w:rPr>
          <w:rFonts w:ascii="Marianne" w:hAnsi="Marianne" w:cs="Arial"/>
          <w:i/>
          <w:iCs/>
          <w:sz w:val="18"/>
          <w:szCs w:val="18"/>
        </w:rPr>
      </w:pPr>
    </w:p>
    <w:p w14:paraId="3C3F266B" w14:textId="77777777" w:rsidR="00387360" w:rsidRDefault="00387360">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5DB1AA7D" w14:textId="77777777" w:rsidR="00387360" w:rsidRDefault="00387360">
      <w:pPr>
        <w:pStyle w:val="En-tte"/>
        <w:tabs>
          <w:tab w:val="clear" w:pos="4536"/>
          <w:tab w:val="clear" w:pos="9072"/>
          <w:tab w:val="left" w:pos="864"/>
        </w:tabs>
        <w:rPr>
          <w:rFonts w:ascii="Marianne" w:hAnsi="Marianne" w:cs="Arial"/>
        </w:rPr>
      </w:pPr>
    </w:p>
    <w:p w14:paraId="03E67287" w14:textId="77777777" w:rsidR="00387360" w:rsidRDefault="00387360">
      <w:pPr>
        <w:pStyle w:val="En-tte"/>
        <w:tabs>
          <w:tab w:val="clear" w:pos="4536"/>
          <w:tab w:val="clear" w:pos="9072"/>
          <w:tab w:val="left" w:pos="864"/>
        </w:tabs>
        <w:rPr>
          <w:rFonts w:ascii="Marianne" w:hAnsi="Marianne" w:cs="Arial"/>
        </w:rPr>
      </w:pPr>
    </w:p>
    <w:p w14:paraId="3AC454D9" w14:textId="77777777" w:rsidR="00387360" w:rsidRDefault="00387360">
      <w:pPr>
        <w:pStyle w:val="En-tte"/>
        <w:tabs>
          <w:tab w:val="clear" w:pos="4536"/>
          <w:tab w:val="clear" w:pos="9072"/>
          <w:tab w:val="left" w:pos="864"/>
        </w:tabs>
        <w:rPr>
          <w:rFonts w:ascii="Marianne" w:hAnsi="Marianne" w:cs="Arial"/>
        </w:rPr>
      </w:pPr>
    </w:p>
    <w:p w14:paraId="18F7DE54" w14:textId="77777777" w:rsidR="00387360" w:rsidRDefault="00387360">
      <w:pPr>
        <w:pStyle w:val="En-tte"/>
        <w:tabs>
          <w:tab w:val="clear" w:pos="4536"/>
          <w:tab w:val="clear" w:pos="9072"/>
          <w:tab w:val="left" w:pos="864"/>
        </w:tabs>
        <w:rPr>
          <w:rFonts w:ascii="Marianne" w:hAnsi="Marianne" w:cs="Arial"/>
        </w:rPr>
      </w:pPr>
    </w:p>
    <w:p w14:paraId="7818F9A7" w14:textId="77777777" w:rsidR="00387360" w:rsidRDefault="00387360">
      <w:pPr>
        <w:pStyle w:val="En-tte"/>
        <w:tabs>
          <w:tab w:val="clear" w:pos="4536"/>
          <w:tab w:val="clear" w:pos="9072"/>
          <w:tab w:val="left" w:pos="864"/>
        </w:tabs>
        <w:rPr>
          <w:rFonts w:ascii="Marianne" w:hAnsi="Marianne" w:cs="Arial"/>
        </w:rPr>
      </w:pPr>
    </w:p>
    <w:p w14:paraId="712E8442" w14:textId="77777777" w:rsidR="00387360" w:rsidRDefault="00387360">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2094DD47" w14:textId="77777777" w:rsidR="00387360" w:rsidRDefault="00387360">
      <w:pPr>
        <w:pStyle w:val="En-tte"/>
        <w:tabs>
          <w:tab w:val="clear" w:pos="4536"/>
          <w:tab w:val="clear" w:pos="9072"/>
          <w:tab w:val="left" w:pos="864"/>
        </w:tabs>
        <w:rPr>
          <w:rFonts w:ascii="Marianne" w:hAnsi="Marianne" w:cs="Arial"/>
        </w:rPr>
      </w:pPr>
    </w:p>
    <w:p w14:paraId="09F9A5AB" w14:textId="77777777" w:rsidR="00387360" w:rsidRDefault="00387360">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49553F6D" w14:textId="77777777" w:rsidR="00387360" w:rsidRDefault="00387360">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666F1C2D" w14:textId="77777777" w:rsidR="00387360" w:rsidRDefault="00387360">
      <w:pPr>
        <w:pStyle w:val="En-tte"/>
        <w:tabs>
          <w:tab w:val="left" w:pos="864"/>
        </w:tabs>
        <w:rPr>
          <w:rFonts w:ascii="Marianne" w:hAnsi="Marianne" w:cs="Arial"/>
        </w:rPr>
      </w:pPr>
    </w:p>
    <w:p w14:paraId="4F98D38C" w14:textId="77777777" w:rsidR="00387360" w:rsidRDefault="00387360">
      <w:pPr>
        <w:ind w:left="284"/>
        <w:rPr>
          <w:rFonts w:ascii="Marianne" w:hAnsi="Marianne" w:cs="Arial"/>
          <w:sz w:val="16"/>
        </w:rPr>
      </w:pPr>
      <w:r>
        <w:rPr>
          <w:rFonts w:ascii="Marianne" w:hAnsi="Marianne" w:cs="Arial"/>
          <w:sz w:val="16"/>
        </w:rPr>
        <w:t>- Adresse internet :</w:t>
      </w:r>
    </w:p>
    <w:p w14:paraId="34F87C99" w14:textId="77777777" w:rsidR="00387360" w:rsidRDefault="00387360">
      <w:pPr>
        <w:pStyle w:val="En-tte"/>
        <w:tabs>
          <w:tab w:val="left" w:pos="864"/>
        </w:tabs>
        <w:rPr>
          <w:rFonts w:ascii="Marianne" w:hAnsi="Marianne" w:cs="Arial"/>
        </w:rPr>
      </w:pPr>
    </w:p>
    <w:p w14:paraId="3BD0D226" w14:textId="77777777" w:rsidR="00387360" w:rsidRDefault="00387360">
      <w:pPr>
        <w:pStyle w:val="En-tte"/>
        <w:tabs>
          <w:tab w:val="left" w:pos="864"/>
        </w:tabs>
        <w:rPr>
          <w:rFonts w:ascii="Marianne" w:hAnsi="Marianne" w:cs="Arial"/>
        </w:rPr>
      </w:pPr>
    </w:p>
    <w:p w14:paraId="551ACA1B" w14:textId="77777777" w:rsidR="00387360" w:rsidRDefault="00387360">
      <w:pPr>
        <w:ind w:left="284"/>
        <w:rPr>
          <w:rFonts w:ascii="Marianne" w:hAnsi="Marianne" w:cs="Arial"/>
          <w:sz w:val="16"/>
        </w:rPr>
      </w:pPr>
      <w:r>
        <w:rPr>
          <w:rFonts w:ascii="Marianne" w:hAnsi="Marianne" w:cs="Arial"/>
          <w:sz w:val="16"/>
        </w:rPr>
        <w:t>- Renseignements nécessaires pour y accéder :</w:t>
      </w:r>
    </w:p>
    <w:p w14:paraId="7FC84087" w14:textId="77777777" w:rsidR="00387360" w:rsidRDefault="00387360">
      <w:pPr>
        <w:ind w:left="284"/>
        <w:rPr>
          <w:rFonts w:ascii="Marianne" w:hAnsi="Marianne" w:cs="Arial"/>
          <w:sz w:val="16"/>
        </w:rPr>
      </w:pPr>
    </w:p>
    <w:p w14:paraId="40606943" w14:textId="77777777" w:rsidR="00387360" w:rsidRDefault="00387360">
      <w:pPr>
        <w:ind w:left="284"/>
      </w:pPr>
    </w:p>
    <w:p w14:paraId="4DB310AC" w14:textId="77777777" w:rsidR="00387360" w:rsidRDefault="00387360">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133AB9" w14:paraId="5801150E" w14:textId="77777777">
        <w:trPr>
          <w:trHeight w:val="712"/>
        </w:trPr>
        <w:tc>
          <w:tcPr>
            <w:tcW w:w="9710" w:type="dxa"/>
            <w:shd w:val="clear" w:color="auto" w:fill="465F9D"/>
          </w:tcPr>
          <w:p w14:paraId="69936E73" w14:textId="77777777" w:rsidR="00387360" w:rsidRDefault="00387360">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3C91ADC7" w14:textId="77777777" w:rsidR="00387360" w:rsidRDefault="00387360">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3BC47027" w14:textId="77777777" w:rsidR="00387360" w:rsidRDefault="00387360">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7A0F5F3B" w14:textId="77777777" w:rsidR="00387360" w:rsidRDefault="00387360">
      <w:pPr>
        <w:tabs>
          <w:tab w:val="left" w:pos="576"/>
        </w:tabs>
        <w:rPr>
          <w:rFonts w:ascii="Marianne" w:hAnsi="Marianne" w:cs="Arial"/>
          <w:iCs/>
        </w:rPr>
      </w:pPr>
    </w:p>
    <w:p w14:paraId="3AC55D2F" w14:textId="77777777" w:rsidR="00387360" w:rsidRDefault="00387360">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4094AC91" w14:textId="77777777" w:rsidR="00387360" w:rsidRDefault="00387360">
      <w:pPr>
        <w:jc w:val="both"/>
        <w:rPr>
          <w:rFonts w:ascii="Marianne" w:hAnsi="Marianne" w:cs="Arial"/>
          <w:i/>
          <w:iCs/>
          <w:sz w:val="18"/>
          <w:szCs w:val="18"/>
        </w:rPr>
      </w:pPr>
      <w:r>
        <w:rPr>
          <w:rFonts w:ascii="Marianne" w:hAnsi="Marianne" w:cs="Arial"/>
          <w:i/>
          <w:iCs/>
          <w:sz w:val="18"/>
          <w:szCs w:val="18"/>
        </w:rPr>
        <w:t>(Adapter le tableau autant que nécessaire)</w:t>
      </w:r>
    </w:p>
    <w:p w14:paraId="22ACFE02" w14:textId="77777777" w:rsidR="00387360" w:rsidRDefault="00387360">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133AB9" w14:paraId="2FB37EFD" w14:textId="77777777">
        <w:trPr>
          <w:trHeight w:val="1200"/>
        </w:trPr>
        <w:tc>
          <w:tcPr>
            <w:tcW w:w="832" w:type="dxa"/>
            <w:tcBorders>
              <w:top w:val="single" w:sz="4" w:space="0" w:color="000000"/>
              <w:left w:val="single" w:sz="4" w:space="0" w:color="000000"/>
              <w:bottom w:val="single" w:sz="4" w:space="0" w:color="000000"/>
            </w:tcBorders>
            <w:vAlign w:val="center"/>
          </w:tcPr>
          <w:p w14:paraId="61996991" w14:textId="77777777" w:rsidR="00387360" w:rsidRDefault="00387360">
            <w:pPr>
              <w:jc w:val="center"/>
              <w:rPr>
                <w:rFonts w:ascii="Marianne" w:hAnsi="Marianne" w:cs="Arial"/>
                <w:b/>
              </w:rPr>
            </w:pPr>
            <w:r>
              <w:rPr>
                <w:rFonts w:ascii="Marianne" w:hAnsi="Marianne" w:cs="Arial"/>
                <w:b/>
              </w:rPr>
              <w:t>N°</w:t>
            </w:r>
          </w:p>
          <w:p w14:paraId="5573CD85" w14:textId="77777777" w:rsidR="00387360" w:rsidRDefault="00387360">
            <w:pPr>
              <w:jc w:val="center"/>
              <w:rPr>
                <w:rFonts w:ascii="Marianne" w:hAnsi="Marianne" w:cs="Arial"/>
                <w:b/>
              </w:rPr>
            </w:pPr>
            <w:proofErr w:type="gramStart"/>
            <w:r>
              <w:rPr>
                <w:rFonts w:ascii="Marianne" w:hAnsi="Marianne" w:cs="Arial"/>
                <w:b/>
              </w:rPr>
              <w:t>du</w:t>
            </w:r>
            <w:proofErr w:type="gramEnd"/>
          </w:p>
          <w:p w14:paraId="56A04C18" w14:textId="77777777" w:rsidR="00387360" w:rsidRDefault="00387360">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5E941A52" w14:textId="77777777" w:rsidR="00387360" w:rsidRDefault="00387360">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C2A150" w14:textId="77777777" w:rsidR="00387360" w:rsidRDefault="00387360">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133AB9" w14:paraId="3ABA1CF1" w14:textId="77777777">
        <w:trPr>
          <w:trHeight w:val="1021"/>
        </w:trPr>
        <w:tc>
          <w:tcPr>
            <w:tcW w:w="832" w:type="dxa"/>
            <w:tcBorders>
              <w:top w:val="single" w:sz="4" w:space="0" w:color="000000"/>
              <w:left w:val="single" w:sz="4" w:space="0" w:color="000000"/>
            </w:tcBorders>
            <w:shd w:val="clear" w:color="auto" w:fill="B4C6E7"/>
          </w:tcPr>
          <w:p w14:paraId="141B6C61" w14:textId="77777777" w:rsidR="00387360" w:rsidRDefault="00387360">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7B198F1D" w14:textId="77777777" w:rsidR="00387360" w:rsidRDefault="00387360">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1E944F7C" w14:textId="77777777" w:rsidR="00387360" w:rsidRDefault="00387360">
            <w:pPr>
              <w:snapToGrid w:val="0"/>
              <w:jc w:val="both"/>
              <w:rPr>
                <w:rFonts w:ascii="Marianne" w:hAnsi="Marianne" w:cs="Arial"/>
              </w:rPr>
            </w:pPr>
          </w:p>
        </w:tc>
      </w:tr>
      <w:tr w:rsidR="00133AB9" w14:paraId="3654C7AB" w14:textId="77777777">
        <w:trPr>
          <w:trHeight w:val="1021"/>
        </w:trPr>
        <w:tc>
          <w:tcPr>
            <w:tcW w:w="832" w:type="dxa"/>
            <w:tcBorders>
              <w:left w:val="single" w:sz="4" w:space="0" w:color="000000"/>
            </w:tcBorders>
          </w:tcPr>
          <w:p w14:paraId="10F51BAD" w14:textId="77777777" w:rsidR="00387360" w:rsidRDefault="00387360">
            <w:pPr>
              <w:snapToGrid w:val="0"/>
              <w:jc w:val="both"/>
              <w:rPr>
                <w:rFonts w:ascii="Marianne" w:hAnsi="Marianne" w:cs="Arial"/>
              </w:rPr>
            </w:pPr>
          </w:p>
        </w:tc>
        <w:tc>
          <w:tcPr>
            <w:tcW w:w="4394" w:type="dxa"/>
            <w:tcBorders>
              <w:left w:val="single" w:sz="4" w:space="0" w:color="000000"/>
            </w:tcBorders>
            <w:shd w:val="clear" w:color="auto" w:fill="auto"/>
          </w:tcPr>
          <w:p w14:paraId="26337253" w14:textId="77777777" w:rsidR="00387360" w:rsidRDefault="00387360">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1EB58FA7" w14:textId="77777777" w:rsidR="00387360" w:rsidRDefault="00387360">
            <w:pPr>
              <w:snapToGrid w:val="0"/>
              <w:jc w:val="both"/>
              <w:rPr>
                <w:rFonts w:ascii="Marianne" w:hAnsi="Marianne" w:cs="Arial"/>
              </w:rPr>
            </w:pPr>
          </w:p>
        </w:tc>
      </w:tr>
      <w:tr w:rsidR="00133AB9" w14:paraId="66AC3D66" w14:textId="77777777">
        <w:trPr>
          <w:trHeight w:val="1021"/>
        </w:trPr>
        <w:tc>
          <w:tcPr>
            <w:tcW w:w="832" w:type="dxa"/>
            <w:tcBorders>
              <w:left w:val="single" w:sz="4" w:space="0" w:color="000000"/>
            </w:tcBorders>
            <w:shd w:val="clear" w:color="auto" w:fill="B4C6E7"/>
          </w:tcPr>
          <w:p w14:paraId="6D7CC854" w14:textId="77777777" w:rsidR="00387360" w:rsidRDefault="00387360">
            <w:pPr>
              <w:snapToGrid w:val="0"/>
              <w:jc w:val="both"/>
              <w:rPr>
                <w:rFonts w:ascii="Marianne" w:hAnsi="Marianne" w:cs="Arial"/>
              </w:rPr>
            </w:pPr>
          </w:p>
        </w:tc>
        <w:tc>
          <w:tcPr>
            <w:tcW w:w="4394" w:type="dxa"/>
            <w:tcBorders>
              <w:left w:val="single" w:sz="4" w:space="0" w:color="000000"/>
            </w:tcBorders>
            <w:shd w:val="clear" w:color="auto" w:fill="B4C6E7"/>
          </w:tcPr>
          <w:p w14:paraId="671E3D38" w14:textId="77777777" w:rsidR="00387360" w:rsidRDefault="00387360">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0E1F6D2E" w14:textId="77777777" w:rsidR="00387360" w:rsidRDefault="00387360">
            <w:pPr>
              <w:snapToGrid w:val="0"/>
              <w:jc w:val="both"/>
              <w:rPr>
                <w:rFonts w:ascii="Marianne" w:hAnsi="Marianne" w:cs="Arial"/>
              </w:rPr>
            </w:pPr>
          </w:p>
        </w:tc>
      </w:tr>
      <w:tr w:rsidR="00133AB9" w14:paraId="311BE81C" w14:textId="77777777">
        <w:trPr>
          <w:trHeight w:val="1021"/>
        </w:trPr>
        <w:tc>
          <w:tcPr>
            <w:tcW w:w="832" w:type="dxa"/>
            <w:tcBorders>
              <w:left w:val="single" w:sz="4" w:space="0" w:color="000000"/>
            </w:tcBorders>
          </w:tcPr>
          <w:p w14:paraId="78BC5B07" w14:textId="77777777" w:rsidR="00387360" w:rsidRDefault="00387360">
            <w:pPr>
              <w:snapToGrid w:val="0"/>
              <w:jc w:val="both"/>
              <w:rPr>
                <w:rFonts w:ascii="Marianne" w:hAnsi="Marianne" w:cs="Arial"/>
              </w:rPr>
            </w:pPr>
          </w:p>
        </w:tc>
        <w:tc>
          <w:tcPr>
            <w:tcW w:w="4394" w:type="dxa"/>
            <w:tcBorders>
              <w:left w:val="single" w:sz="4" w:space="0" w:color="000000"/>
            </w:tcBorders>
            <w:shd w:val="clear" w:color="auto" w:fill="auto"/>
          </w:tcPr>
          <w:p w14:paraId="6CFD07BD" w14:textId="77777777" w:rsidR="00387360" w:rsidRDefault="00387360">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421EC297" w14:textId="77777777" w:rsidR="00387360" w:rsidRDefault="00387360">
            <w:pPr>
              <w:snapToGrid w:val="0"/>
              <w:jc w:val="both"/>
              <w:rPr>
                <w:rFonts w:ascii="Marianne" w:hAnsi="Marianne" w:cs="Arial"/>
              </w:rPr>
            </w:pPr>
          </w:p>
        </w:tc>
      </w:tr>
      <w:tr w:rsidR="00133AB9" w14:paraId="3D4D5C07" w14:textId="77777777">
        <w:trPr>
          <w:trHeight w:val="1021"/>
        </w:trPr>
        <w:tc>
          <w:tcPr>
            <w:tcW w:w="832" w:type="dxa"/>
            <w:tcBorders>
              <w:left w:val="single" w:sz="4" w:space="0" w:color="000000"/>
            </w:tcBorders>
            <w:shd w:val="clear" w:color="auto" w:fill="B4C6E7"/>
          </w:tcPr>
          <w:p w14:paraId="16A43811" w14:textId="77777777" w:rsidR="00387360" w:rsidRDefault="00387360">
            <w:pPr>
              <w:snapToGrid w:val="0"/>
              <w:jc w:val="both"/>
              <w:rPr>
                <w:rFonts w:ascii="Marianne" w:hAnsi="Marianne" w:cs="Arial"/>
              </w:rPr>
            </w:pPr>
          </w:p>
        </w:tc>
        <w:tc>
          <w:tcPr>
            <w:tcW w:w="4394" w:type="dxa"/>
            <w:tcBorders>
              <w:left w:val="single" w:sz="4" w:space="0" w:color="000000"/>
            </w:tcBorders>
            <w:shd w:val="clear" w:color="auto" w:fill="B4C6E7"/>
          </w:tcPr>
          <w:p w14:paraId="35079900" w14:textId="77777777" w:rsidR="00387360" w:rsidRDefault="00387360">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7F857102" w14:textId="77777777" w:rsidR="00387360" w:rsidRDefault="00387360">
            <w:pPr>
              <w:snapToGrid w:val="0"/>
              <w:jc w:val="both"/>
              <w:rPr>
                <w:rFonts w:ascii="Marianne" w:hAnsi="Marianne" w:cs="Arial"/>
              </w:rPr>
            </w:pPr>
          </w:p>
        </w:tc>
      </w:tr>
      <w:tr w:rsidR="00133AB9" w14:paraId="0D4D5A8A" w14:textId="77777777">
        <w:trPr>
          <w:trHeight w:val="1021"/>
        </w:trPr>
        <w:tc>
          <w:tcPr>
            <w:tcW w:w="832" w:type="dxa"/>
            <w:tcBorders>
              <w:left w:val="single" w:sz="4" w:space="0" w:color="000000"/>
            </w:tcBorders>
          </w:tcPr>
          <w:p w14:paraId="5BD04D96" w14:textId="77777777" w:rsidR="00387360" w:rsidRDefault="00387360">
            <w:pPr>
              <w:snapToGrid w:val="0"/>
              <w:jc w:val="both"/>
              <w:rPr>
                <w:rFonts w:ascii="Marianne" w:hAnsi="Marianne" w:cs="Arial"/>
              </w:rPr>
            </w:pPr>
          </w:p>
        </w:tc>
        <w:tc>
          <w:tcPr>
            <w:tcW w:w="4394" w:type="dxa"/>
            <w:tcBorders>
              <w:left w:val="single" w:sz="4" w:space="0" w:color="000000"/>
            </w:tcBorders>
            <w:shd w:val="clear" w:color="auto" w:fill="auto"/>
          </w:tcPr>
          <w:p w14:paraId="613D538C" w14:textId="77777777" w:rsidR="00387360" w:rsidRDefault="00387360">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08BB1CD2" w14:textId="77777777" w:rsidR="00387360" w:rsidRDefault="00387360">
            <w:pPr>
              <w:snapToGrid w:val="0"/>
              <w:jc w:val="both"/>
              <w:rPr>
                <w:rFonts w:ascii="Marianne" w:hAnsi="Marianne" w:cs="Arial"/>
              </w:rPr>
            </w:pPr>
          </w:p>
        </w:tc>
      </w:tr>
      <w:tr w:rsidR="00133AB9" w14:paraId="4A8DB21B" w14:textId="77777777">
        <w:trPr>
          <w:trHeight w:val="1021"/>
        </w:trPr>
        <w:tc>
          <w:tcPr>
            <w:tcW w:w="832" w:type="dxa"/>
            <w:tcBorders>
              <w:left w:val="single" w:sz="4" w:space="0" w:color="000000"/>
            </w:tcBorders>
            <w:shd w:val="clear" w:color="auto" w:fill="B4C6E7"/>
          </w:tcPr>
          <w:p w14:paraId="6B972716" w14:textId="77777777" w:rsidR="00387360" w:rsidRDefault="00387360">
            <w:pPr>
              <w:snapToGrid w:val="0"/>
              <w:jc w:val="both"/>
              <w:rPr>
                <w:rFonts w:ascii="Marianne" w:hAnsi="Marianne" w:cs="Arial"/>
              </w:rPr>
            </w:pPr>
          </w:p>
        </w:tc>
        <w:tc>
          <w:tcPr>
            <w:tcW w:w="4394" w:type="dxa"/>
            <w:tcBorders>
              <w:left w:val="single" w:sz="4" w:space="0" w:color="000000"/>
            </w:tcBorders>
            <w:shd w:val="clear" w:color="auto" w:fill="B4C6E7"/>
          </w:tcPr>
          <w:p w14:paraId="20C377B9" w14:textId="77777777" w:rsidR="00387360" w:rsidRDefault="00387360">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05D4AA16" w14:textId="77777777" w:rsidR="00387360" w:rsidRDefault="00387360">
            <w:pPr>
              <w:snapToGrid w:val="0"/>
              <w:jc w:val="both"/>
              <w:rPr>
                <w:rFonts w:ascii="Marianne" w:hAnsi="Marianne" w:cs="Arial"/>
              </w:rPr>
            </w:pPr>
          </w:p>
        </w:tc>
      </w:tr>
      <w:tr w:rsidR="00133AB9" w14:paraId="631A1305" w14:textId="77777777">
        <w:trPr>
          <w:trHeight w:val="1021"/>
        </w:trPr>
        <w:tc>
          <w:tcPr>
            <w:tcW w:w="832" w:type="dxa"/>
            <w:tcBorders>
              <w:left w:val="single" w:sz="4" w:space="0" w:color="000000"/>
            </w:tcBorders>
          </w:tcPr>
          <w:p w14:paraId="38F6A4C7" w14:textId="77777777" w:rsidR="00387360" w:rsidRDefault="00387360">
            <w:pPr>
              <w:snapToGrid w:val="0"/>
              <w:jc w:val="both"/>
              <w:rPr>
                <w:rFonts w:ascii="Marianne" w:hAnsi="Marianne" w:cs="Arial"/>
              </w:rPr>
            </w:pPr>
          </w:p>
        </w:tc>
        <w:tc>
          <w:tcPr>
            <w:tcW w:w="4394" w:type="dxa"/>
            <w:tcBorders>
              <w:left w:val="single" w:sz="4" w:space="0" w:color="000000"/>
            </w:tcBorders>
            <w:shd w:val="clear" w:color="auto" w:fill="auto"/>
          </w:tcPr>
          <w:p w14:paraId="691C4081" w14:textId="77777777" w:rsidR="00387360" w:rsidRDefault="00387360">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7BE38960" w14:textId="77777777" w:rsidR="00387360" w:rsidRDefault="00387360">
            <w:pPr>
              <w:snapToGrid w:val="0"/>
              <w:jc w:val="both"/>
              <w:rPr>
                <w:rFonts w:ascii="Marianne" w:hAnsi="Marianne" w:cs="Arial"/>
              </w:rPr>
            </w:pPr>
          </w:p>
        </w:tc>
      </w:tr>
      <w:tr w:rsidR="00133AB9" w14:paraId="3B610C7C" w14:textId="77777777">
        <w:trPr>
          <w:trHeight w:val="1021"/>
        </w:trPr>
        <w:tc>
          <w:tcPr>
            <w:tcW w:w="832" w:type="dxa"/>
            <w:tcBorders>
              <w:left w:val="single" w:sz="4" w:space="0" w:color="000000"/>
              <w:bottom w:val="single" w:sz="4" w:space="0" w:color="000000"/>
            </w:tcBorders>
            <w:shd w:val="clear" w:color="auto" w:fill="B4C6E7"/>
          </w:tcPr>
          <w:p w14:paraId="7A589D6D" w14:textId="77777777" w:rsidR="00387360" w:rsidRDefault="00387360">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349C4D0B" w14:textId="77777777" w:rsidR="00387360" w:rsidRDefault="00387360">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6B446EF1" w14:textId="77777777" w:rsidR="00387360" w:rsidRDefault="00387360">
            <w:pPr>
              <w:snapToGrid w:val="0"/>
              <w:jc w:val="both"/>
              <w:rPr>
                <w:rFonts w:ascii="Marianne" w:hAnsi="Marianne" w:cs="Arial"/>
              </w:rPr>
            </w:pPr>
          </w:p>
        </w:tc>
      </w:tr>
    </w:tbl>
    <w:p w14:paraId="1528D17C" w14:textId="77777777" w:rsidR="00387360" w:rsidRDefault="00387360">
      <w:pPr>
        <w:pStyle w:val="En-tte"/>
        <w:tabs>
          <w:tab w:val="clear" w:pos="4536"/>
          <w:tab w:val="clear" w:pos="9072"/>
          <w:tab w:val="left" w:pos="864"/>
        </w:tabs>
        <w:rPr>
          <w:rFonts w:ascii="Marianne" w:hAnsi="Marianne" w:cs="Arial"/>
          <w:sz w:val="18"/>
          <w:szCs w:val="18"/>
        </w:rPr>
      </w:pPr>
    </w:p>
    <w:p w14:paraId="59F92CC1" w14:textId="77777777" w:rsidR="00387360" w:rsidRDefault="00387360">
      <w:pPr>
        <w:pStyle w:val="En-tte"/>
        <w:tabs>
          <w:tab w:val="clear" w:pos="4536"/>
          <w:tab w:val="clear" w:pos="9072"/>
          <w:tab w:val="left" w:pos="864"/>
        </w:tabs>
        <w:rPr>
          <w:rFonts w:ascii="Marianne" w:hAnsi="Marianne" w:cs="Arial"/>
          <w:sz w:val="18"/>
          <w:szCs w:val="18"/>
        </w:rPr>
      </w:pPr>
    </w:p>
    <w:p w14:paraId="4736D67C" w14:textId="77777777" w:rsidR="00387360" w:rsidRDefault="00387360">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133AB9" w14:paraId="2D6D4F7F" w14:textId="77777777">
        <w:trPr>
          <w:trHeight w:val="407"/>
        </w:trPr>
        <w:tc>
          <w:tcPr>
            <w:tcW w:w="9852" w:type="dxa"/>
            <w:shd w:val="clear" w:color="auto" w:fill="465F9D"/>
          </w:tcPr>
          <w:p w14:paraId="1DCF1BE1" w14:textId="77777777" w:rsidR="00387360" w:rsidRDefault="00387360">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14:paraId="558F7CEC" w14:textId="77777777" w:rsidR="00387360" w:rsidRDefault="00387360">
      <w:pPr>
        <w:tabs>
          <w:tab w:val="left" w:pos="426"/>
        </w:tabs>
        <w:jc w:val="both"/>
        <w:rPr>
          <w:rFonts w:ascii="Marianne" w:hAnsi="Marianne" w:cs="Arial"/>
          <w:spacing w:val="-10"/>
        </w:rPr>
      </w:pPr>
    </w:p>
    <w:p w14:paraId="7CB85601" w14:textId="77777777" w:rsidR="00387360" w:rsidRDefault="00387360">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46C85043" w14:textId="77777777" w:rsidR="00387360" w:rsidRDefault="00387360">
      <w:pPr>
        <w:tabs>
          <w:tab w:val="left" w:pos="426"/>
        </w:tabs>
        <w:jc w:val="both"/>
        <w:rPr>
          <w:rFonts w:ascii="Marianne" w:hAnsi="Marianne" w:cs="Arial"/>
          <w:spacing w:val="-10"/>
        </w:rPr>
      </w:pPr>
    </w:p>
    <w:p w14:paraId="0DBBE366" w14:textId="77777777" w:rsidR="00387360" w:rsidRDefault="00387360">
      <w:pPr>
        <w:tabs>
          <w:tab w:val="left" w:pos="426"/>
        </w:tabs>
        <w:jc w:val="both"/>
        <w:rPr>
          <w:rFonts w:ascii="Marianne" w:hAnsi="Marianne" w:cs="Arial"/>
          <w:spacing w:val="-10"/>
        </w:rPr>
      </w:pPr>
    </w:p>
    <w:p w14:paraId="7C0F7759" w14:textId="77777777" w:rsidR="00387360" w:rsidRDefault="00387360">
      <w:pPr>
        <w:tabs>
          <w:tab w:val="left" w:pos="426"/>
        </w:tabs>
        <w:jc w:val="both"/>
        <w:rPr>
          <w:rFonts w:ascii="Marianne" w:hAnsi="Marianne" w:cs="Arial"/>
          <w:spacing w:val="-10"/>
        </w:rPr>
      </w:pPr>
    </w:p>
    <w:p w14:paraId="7862937B" w14:textId="77777777" w:rsidR="00387360" w:rsidRDefault="00387360">
      <w:pPr>
        <w:tabs>
          <w:tab w:val="left" w:pos="426"/>
        </w:tabs>
        <w:jc w:val="both"/>
        <w:rPr>
          <w:rFonts w:ascii="Marianne" w:hAnsi="Marianne" w:cs="Arial"/>
          <w:spacing w:val="-10"/>
        </w:rPr>
      </w:pPr>
    </w:p>
    <w:p w14:paraId="78C0C327" w14:textId="77777777" w:rsidR="00387360" w:rsidRDefault="00387360">
      <w:pPr>
        <w:tabs>
          <w:tab w:val="left" w:pos="426"/>
        </w:tabs>
        <w:jc w:val="both"/>
        <w:rPr>
          <w:rFonts w:ascii="Marianne" w:hAnsi="Marianne" w:cs="Arial"/>
          <w:spacing w:val="-10"/>
        </w:rPr>
      </w:pPr>
    </w:p>
    <w:p w14:paraId="160B978C" w14:textId="77777777" w:rsidR="00387360" w:rsidRDefault="00387360">
      <w:pPr>
        <w:tabs>
          <w:tab w:val="left" w:pos="426"/>
        </w:tabs>
        <w:jc w:val="both"/>
        <w:rPr>
          <w:rFonts w:ascii="Marianne" w:hAnsi="Marianne" w:cs="Arial"/>
          <w:spacing w:val="-10"/>
        </w:rPr>
      </w:pPr>
    </w:p>
    <w:p w14:paraId="55C18A62" w14:textId="77777777" w:rsidR="00387360" w:rsidRDefault="00387360">
      <w:pPr>
        <w:tabs>
          <w:tab w:val="left" w:pos="426"/>
        </w:tabs>
        <w:jc w:val="both"/>
        <w:rPr>
          <w:rFonts w:ascii="Marianne" w:hAnsi="Marianne" w:cs="Arial"/>
          <w:spacing w:val="-10"/>
        </w:rPr>
      </w:pPr>
    </w:p>
    <w:p w14:paraId="7CE6B81A" w14:textId="77777777" w:rsidR="00387360" w:rsidRDefault="00387360">
      <w:pPr>
        <w:tabs>
          <w:tab w:val="left" w:pos="426"/>
        </w:tabs>
        <w:jc w:val="both"/>
        <w:rPr>
          <w:rFonts w:ascii="Marianne" w:hAnsi="Marianne" w:cs="Arial"/>
          <w:spacing w:val="-10"/>
        </w:rPr>
      </w:pPr>
    </w:p>
    <w:p w14:paraId="3A31A9DE" w14:textId="77777777" w:rsidR="00387360" w:rsidRDefault="00387360">
      <w:pPr>
        <w:tabs>
          <w:tab w:val="left" w:pos="426"/>
        </w:tabs>
        <w:jc w:val="both"/>
        <w:rPr>
          <w:rFonts w:ascii="Marianne" w:hAnsi="Marianne" w:cs="Arial"/>
          <w:spacing w:val="-10"/>
        </w:rPr>
      </w:pPr>
    </w:p>
    <w:p w14:paraId="1E4E7D32" w14:textId="77777777" w:rsidR="00387360" w:rsidRDefault="00387360">
      <w:pPr>
        <w:tabs>
          <w:tab w:val="left" w:pos="426"/>
        </w:tabs>
        <w:jc w:val="both"/>
        <w:rPr>
          <w:rFonts w:ascii="Marianne" w:hAnsi="Marianne" w:cs="Arial"/>
          <w:spacing w:val="-10"/>
        </w:rPr>
      </w:pPr>
    </w:p>
    <w:p w14:paraId="4425AEF2" w14:textId="77777777" w:rsidR="00387360" w:rsidRDefault="00387360">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74B55433" w14:textId="77777777" w:rsidR="00387360" w:rsidRDefault="00387360">
      <w:pPr>
        <w:tabs>
          <w:tab w:val="left" w:pos="426"/>
        </w:tabs>
        <w:jc w:val="both"/>
        <w:rPr>
          <w:rFonts w:ascii="Marianne" w:hAnsi="Marianne" w:cs="Arial"/>
          <w:spacing w:val="-10"/>
          <w:sz w:val="22"/>
          <w:szCs w:val="22"/>
        </w:rPr>
      </w:pPr>
    </w:p>
    <w:p w14:paraId="1F4AF8CC" w14:textId="77777777" w:rsidR="00387360" w:rsidRDefault="00387360">
      <w:pPr>
        <w:tabs>
          <w:tab w:val="left" w:pos="426"/>
        </w:tabs>
        <w:jc w:val="both"/>
        <w:rPr>
          <w:rFonts w:ascii="Marianne" w:hAnsi="Marianne" w:cs="Arial"/>
          <w:spacing w:val="-10"/>
          <w:sz w:val="22"/>
          <w:szCs w:val="22"/>
        </w:rPr>
      </w:pPr>
    </w:p>
    <w:p w14:paraId="1A375BDD" w14:textId="77777777" w:rsidR="00387360" w:rsidRDefault="00387360">
      <w:pPr>
        <w:tabs>
          <w:tab w:val="left" w:pos="426"/>
        </w:tabs>
        <w:jc w:val="both"/>
        <w:rPr>
          <w:rFonts w:ascii="Marianne" w:hAnsi="Marianne" w:cs="Arial"/>
          <w:spacing w:val="-10"/>
          <w:sz w:val="22"/>
          <w:szCs w:val="22"/>
        </w:rPr>
      </w:pPr>
    </w:p>
    <w:p w14:paraId="58CBF823" w14:textId="77777777" w:rsidR="00387360" w:rsidRDefault="00387360">
      <w:pPr>
        <w:tabs>
          <w:tab w:val="left" w:pos="426"/>
        </w:tabs>
        <w:jc w:val="both"/>
        <w:rPr>
          <w:rFonts w:ascii="Marianne" w:hAnsi="Marianne" w:cs="Arial"/>
          <w:spacing w:val="-10"/>
          <w:sz w:val="22"/>
          <w:szCs w:val="22"/>
        </w:rPr>
      </w:pPr>
    </w:p>
    <w:p w14:paraId="23FB422A" w14:textId="77777777" w:rsidR="00387360" w:rsidRDefault="00387360">
      <w:pPr>
        <w:tabs>
          <w:tab w:val="left" w:pos="426"/>
        </w:tabs>
        <w:jc w:val="both"/>
        <w:rPr>
          <w:rFonts w:ascii="Marianne" w:hAnsi="Marianne" w:cs="Arial"/>
          <w:spacing w:val="-10"/>
          <w:sz w:val="22"/>
          <w:szCs w:val="22"/>
        </w:rPr>
      </w:pPr>
    </w:p>
    <w:p w14:paraId="79260ADD" w14:textId="77777777" w:rsidR="00387360" w:rsidRDefault="00387360">
      <w:pPr>
        <w:tabs>
          <w:tab w:val="left" w:pos="426"/>
        </w:tabs>
        <w:jc w:val="both"/>
        <w:rPr>
          <w:rFonts w:ascii="Marianne" w:hAnsi="Marianne" w:cs="Arial"/>
          <w:spacing w:val="-10"/>
          <w:sz w:val="22"/>
          <w:szCs w:val="22"/>
        </w:rPr>
      </w:pPr>
    </w:p>
    <w:p w14:paraId="437BB6AC" w14:textId="77777777" w:rsidR="00387360" w:rsidRDefault="00387360">
      <w:pPr>
        <w:tabs>
          <w:tab w:val="left" w:pos="426"/>
        </w:tabs>
        <w:jc w:val="both"/>
        <w:rPr>
          <w:rFonts w:ascii="Marianne" w:hAnsi="Marianne" w:cs="Arial"/>
          <w:spacing w:val="-10"/>
          <w:sz w:val="22"/>
          <w:szCs w:val="22"/>
        </w:rPr>
      </w:pPr>
    </w:p>
    <w:p w14:paraId="7C1BBE05" w14:textId="77777777" w:rsidR="00387360" w:rsidRDefault="00387360">
      <w:pPr>
        <w:tabs>
          <w:tab w:val="left" w:pos="426"/>
        </w:tabs>
        <w:jc w:val="both"/>
        <w:rPr>
          <w:rFonts w:ascii="Marianne" w:hAnsi="Marianne" w:cs="Arial"/>
          <w:spacing w:val="-10"/>
          <w:sz w:val="22"/>
          <w:szCs w:val="22"/>
        </w:rPr>
      </w:pPr>
    </w:p>
    <w:p w14:paraId="4F55C857" w14:textId="0F246E09" w:rsidR="00387360" w:rsidRDefault="00192886">
      <w:pPr>
        <w:tabs>
          <w:tab w:val="left" w:pos="426"/>
        </w:tabs>
        <w:jc w:val="both"/>
        <w:rPr>
          <w:rFonts w:ascii="Marianne" w:hAnsi="Marianne" w:cs="Arial"/>
          <w:spacing w:val="-10"/>
          <w:sz w:val="22"/>
          <w:szCs w:val="22"/>
        </w:rPr>
      </w:pPr>
      <w:r>
        <w:rPr>
          <w:rFonts w:ascii="Marianne" w:hAnsi="Marianne" w:cs="Arial"/>
          <w:spacing w:val="-10"/>
          <w:sz w:val="22"/>
          <w:szCs w:val="22"/>
        </w:rPr>
        <w:t>Date et Signature</w:t>
      </w:r>
    </w:p>
    <w:p w14:paraId="60C220B6" w14:textId="77777777" w:rsidR="00192886" w:rsidRDefault="00192886">
      <w:pPr>
        <w:tabs>
          <w:tab w:val="left" w:pos="426"/>
        </w:tabs>
        <w:jc w:val="both"/>
        <w:rPr>
          <w:rFonts w:ascii="Marianne" w:hAnsi="Marianne" w:cs="Arial"/>
          <w:spacing w:val="-10"/>
          <w:sz w:val="22"/>
          <w:szCs w:val="22"/>
        </w:rPr>
      </w:pPr>
    </w:p>
    <w:p w14:paraId="19AE918E" w14:textId="77777777" w:rsidR="00192886" w:rsidRDefault="00192886">
      <w:pPr>
        <w:tabs>
          <w:tab w:val="left" w:pos="426"/>
        </w:tabs>
        <w:jc w:val="both"/>
        <w:rPr>
          <w:rFonts w:ascii="Marianne" w:hAnsi="Marianne" w:cs="Arial"/>
          <w:spacing w:val="-10"/>
          <w:sz w:val="22"/>
          <w:szCs w:val="22"/>
        </w:rPr>
      </w:pPr>
    </w:p>
    <w:sectPr w:rsidR="00192886">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772569" w14:textId="77777777" w:rsidR="00387360" w:rsidRDefault="00387360">
      <w:r>
        <w:separator/>
      </w:r>
    </w:p>
  </w:endnote>
  <w:endnote w:type="continuationSeparator" w:id="0">
    <w:p w14:paraId="053B367A" w14:textId="77777777" w:rsidR="00387360" w:rsidRDefault="003873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Marianne Medium">
    <w:panose1 w:val="02000000000000000000"/>
    <w:charset w:val="00"/>
    <w:family w:val="modern"/>
    <w:notTrueType/>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133AB9" w14:paraId="445F62EA" w14:textId="77777777">
      <w:trPr>
        <w:tblHeader/>
      </w:trPr>
      <w:tc>
        <w:tcPr>
          <w:tcW w:w="3513" w:type="dxa"/>
          <w:shd w:val="clear" w:color="auto" w:fill="66CCFF"/>
        </w:tcPr>
        <w:p w14:paraId="2D20A0BA" w14:textId="77777777" w:rsidR="00387360" w:rsidRDefault="00387360">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57C2D9B5" w14:textId="198F2996" w:rsidR="00387360" w:rsidRDefault="00387360">
          <w:pPr>
            <w:shd w:val="clear" w:color="auto" w:fill="66CCFF"/>
            <w:snapToGrid w:val="0"/>
            <w:jc w:val="center"/>
            <w:rPr>
              <w:rFonts w:ascii="Marianne" w:hAnsi="Marianne" w:cs="Arial"/>
              <w:b/>
              <w:bCs/>
            </w:rPr>
          </w:pPr>
          <w:r>
            <w:rPr>
              <w:rFonts w:ascii="Marianne" w:hAnsi="Marianne" w:cs="Arial"/>
              <w:b/>
              <w:i/>
              <w:iCs/>
            </w:rPr>
            <w:t>2025</w:t>
          </w:r>
          <w:r w:rsidR="00D47B87">
            <w:rPr>
              <w:rFonts w:ascii="Marianne" w:hAnsi="Marianne" w:cs="Arial"/>
              <w:b/>
              <w:i/>
              <w:iCs/>
            </w:rPr>
            <w:t>MatAgricole</w:t>
          </w:r>
        </w:p>
      </w:tc>
      <w:tc>
        <w:tcPr>
          <w:tcW w:w="900" w:type="dxa"/>
          <w:shd w:val="clear" w:color="auto" w:fill="66CCFF"/>
        </w:tcPr>
        <w:p w14:paraId="6926E24C" w14:textId="77777777" w:rsidR="00387360" w:rsidRDefault="00387360">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13C46CE2" w14:textId="77777777" w:rsidR="00387360" w:rsidRDefault="00387360">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7191C376" w14:textId="77777777" w:rsidR="00387360" w:rsidRDefault="00387360">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000469E7" w14:textId="77777777" w:rsidR="00387360" w:rsidRDefault="00387360">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14:paraId="1A6273FE" w14:textId="77777777" w:rsidR="00387360" w:rsidRDefault="00387360">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39BC78" w14:textId="77777777" w:rsidR="00387360" w:rsidRDefault="00387360">
      <w:r>
        <w:separator/>
      </w:r>
    </w:p>
  </w:footnote>
  <w:footnote w:type="continuationSeparator" w:id="0">
    <w:p w14:paraId="30A747B0" w14:textId="77777777" w:rsidR="00387360" w:rsidRDefault="00387360">
      <w:r>
        <w:continuationSeparator/>
      </w:r>
    </w:p>
  </w:footnote>
  <w:footnote w:id="1">
    <w:p w14:paraId="478E63FD" w14:textId="56F3B1B7" w:rsidR="00387360" w:rsidRDefault="00387360">
      <w:pPr>
        <w:pStyle w:val="Notedebasdepage"/>
        <w:rPr>
          <w:rFonts w:ascii="Garamond" w:hAnsi="Garamond"/>
          <w:sz w:val="16"/>
          <w:szCs w:val="16"/>
        </w:rPr>
      </w:pPr>
      <w:r>
        <w:rPr>
          <w:rFonts w:ascii="Garamond" w:hAnsi="Garamond" w:cs="Arial"/>
          <w:sz w:val="16"/>
          <w:szCs w:val="16"/>
        </w:rPr>
        <w:t>.</w:t>
      </w:r>
    </w:p>
  </w:footnote>
  <w:footnote w:id="2">
    <w:p w14:paraId="3C9EBE59" w14:textId="77777777" w:rsidR="00387360" w:rsidRDefault="00387360">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30F92337" w14:textId="77777777" w:rsidR="00387360" w:rsidRDefault="00387360">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60C8C860" w14:textId="77777777" w:rsidR="00387360" w:rsidRDefault="00387360">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9087C71"/>
    <w:multiLevelType w:val="hybridMultilevel"/>
    <w:tmpl w:val="B34047B0"/>
    <w:lvl w:ilvl="0" w:tplc="C994A7E0">
      <w:start w:val="5"/>
      <w:numFmt w:val="bullet"/>
      <w:lvlText w:val="-"/>
      <w:lvlJc w:val="left"/>
      <w:pPr>
        <w:ind w:left="720" w:hanging="360"/>
      </w:pPr>
      <w:rPr>
        <w:rFonts w:ascii="Arial Narrow" w:eastAsiaTheme="minorHAns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09392476">
    <w:abstractNumId w:val="0"/>
  </w:num>
  <w:num w:numId="2" w16cid:durableId="796140336">
    <w:abstractNumId w:val="1"/>
  </w:num>
  <w:num w:numId="3" w16cid:durableId="246572567">
    <w:abstractNumId w:val="2"/>
  </w:num>
  <w:num w:numId="4" w16cid:durableId="1171211826">
    <w:abstractNumId w:val="0"/>
  </w:num>
  <w:num w:numId="5" w16cid:durableId="1080717924">
    <w:abstractNumId w:val="3"/>
  </w:num>
  <w:num w:numId="6" w16cid:durableId="1140540701">
    <w:abstractNumId w:val="5"/>
  </w:num>
  <w:num w:numId="7" w16cid:durableId="700474368">
    <w:abstractNumId w:val="9"/>
  </w:num>
  <w:num w:numId="8" w16cid:durableId="526261067">
    <w:abstractNumId w:val="7"/>
  </w:num>
  <w:num w:numId="9" w16cid:durableId="1233856212">
    <w:abstractNumId w:val="6"/>
  </w:num>
  <w:num w:numId="10" w16cid:durableId="1528758810">
    <w:abstractNumId w:val="3"/>
  </w:num>
  <w:num w:numId="11" w16cid:durableId="1028288971">
    <w:abstractNumId w:val="4"/>
  </w:num>
  <w:num w:numId="12" w16cid:durableId="1376353475">
    <w:abstractNumId w:val="8"/>
  </w:num>
  <w:num w:numId="13" w16cid:durableId="2035497152">
    <w:abstractNumId w:val="10"/>
  </w:num>
  <w:num w:numId="14" w16cid:durableId="48890495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7848"/>
    <w:rsid w:val="00087848"/>
    <w:rsid w:val="00133AB9"/>
    <w:rsid w:val="00192886"/>
    <w:rsid w:val="00387360"/>
    <w:rsid w:val="006B1918"/>
    <w:rsid w:val="00B91008"/>
    <w:rsid w:val="00D47B87"/>
    <w:rsid w:val="00DE2DC8"/>
    <w:rsid w:val="00F17576"/>
    <w:rsid w:val="00F36D6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6282141"/>
  <w15:chartTrackingRefBased/>
  <w15:docId w15:val="{D2BCC1F3-4226-4D5E-A5BF-C11E52378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aliases w:val="normal cecile1"/>
    <w:basedOn w:val="Normal"/>
    <w:link w:val="ParagraphedelisteCar"/>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character" w:customStyle="1" w:styleId="ParagraphedelisteCar">
    <w:name w:val="Paragraphe de liste Car"/>
    <w:aliases w:val="normal cecile1 Car"/>
    <w:link w:val="Paragraphedeliste"/>
    <w:uiPriority w:val="34"/>
    <w:rsid w:val="00D47B87"/>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132724001">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712735861">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 w:id="1311668284">
      <w:bodyDiv w:val="1"/>
      <w:marLeft w:val="0"/>
      <w:marRight w:val="0"/>
      <w:marTop w:val="0"/>
      <w:marBottom w:val="0"/>
      <w:divBdr>
        <w:top w:val="none" w:sz="0" w:space="0" w:color="auto"/>
        <w:left w:val="none" w:sz="0" w:space="0" w:color="auto"/>
        <w:bottom w:val="none" w:sz="0" w:space="0" w:color="auto"/>
        <w:right w:val="none" w:sz="0" w:space="0" w:color="auto"/>
      </w:divBdr>
    </w:div>
    <w:div w:id="2129543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3524</Words>
  <Characters>19386</Characters>
  <Application>Microsoft Office Word</Application>
  <DocSecurity>0</DocSecurity>
  <Lines>161</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22865</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Taurin Sophie</cp:lastModifiedBy>
  <cp:revision>2</cp:revision>
  <cp:lastPrinted>2023-09-26T08:15:00Z</cp:lastPrinted>
  <dcterms:created xsi:type="dcterms:W3CDTF">2025-09-19T07:14:00Z</dcterms:created>
  <dcterms:modified xsi:type="dcterms:W3CDTF">2025-09-19T07:14:00Z</dcterms:modified>
</cp:coreProperties>
</file>