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0E987651" w14:textId="77777777" w:rsidR="00B31F28" w:rsidRPr="00B31F28" w:rsidRDefault="00B31F28" w:rsidP="00B31F28">
      <w:pPr>
        <w:tabs>
          <w:tab w:val="left" w:pos="426"/>
          <w:tab w:val="left" w:pos="851"/>
        </w:tabs>
        <w:jc w:val="both"/>
        <w:rPr>
          <w:rFonts w:asciiTheme="minorHAnsi" w:hAnsiTheme="minorHAnsi" w:cstheme="minorHAnsi"/>
          <w:b/>
          <w:bCs/>
          <w:caps/>
          <w:sz w:val="24"/>
          <w:szCs w:val="28"/>
          <w:lang w:bidi="fr-FR"/>
        </w:rPr>
      </w:pPr>
      <w:r w:rsidRPr="00B31F28">
        <w:rPr>
          <w:rFonts w:asciiTheme="minorHAnsi" w:hAnsiTheme="minorHAnsi" w:cstheme="minorHAnsi"/>
          <w:b/>
          <w:bCs/>
          <w:caps/>
          <w:sz w:val="24"/>
          <w:szCs w:val="28"/>
          <w:lang w:bidi="fr-FR"/>
        </w:rPr>
        <w:t>MARCHE DE PRESTATIONS D’ACCUEIL PHYSIQUE ET TELEPHONIQUE</w:t>
      </w:r>
    </w:p>
    <w:p w14:paraId="09FFC5B0" w14:textId="77777777" w:rsidR="00B31F28" w:rsidRPr="00B31F28" w:rsidRDefault="00B31F28" w:rsidP="00B31F28">
      <w:pPr>
        <w:tabs>
          <w:tab w:val="left" w:pos="426"/>
          <w:tab w:val="left" w:pos="851"/>
        </w:tabs>
        <w:jc w:val="both"/>
        <w:rPr>
          <w:rFonts w:asciiTheme="minorHAnsi" w:hAnsiTheme="minorHAnsi" w:cstheme="minorHAnsi"/>
          <w:b/>
          <w:bCs/>
          <w:caps/>
          <w:sz w:val="24"/>
          <w:szCs w:val="28"/>
          <w:lang w:bidi="fr-FR"/>
        </w:rPr>
      </w:pPr>
      <w:r w:rsidRPr="00B31F28">
        <w:rPr>
          <w:rFonts w:asciiTheme="minorHAnsi" w:hAnsiTheme="minorHAnsi" w:cstheme="minorHAnsi"/>
          <w:b/>
          <w:bCs/>
          <w:caps/>
          <w:sz w:val="24"/>
          <w:szCs w:val="28"/>
          <w:lang w:bidi="fr-FR"/>
        </w:rPr>
        <w:t>POUR DES SITES DE LA CCI DU MANS ET DE LA SARTHE</w:t>
      </w:r>
    </w:p>
    <w:p w14:paraId="6685146A" w14:textId="344FB69F" w:rsidR="009B1CD0" w:rsidRDefault="00B31F28" w:rsidP="00B31F28">
      <w:pPr>
        <w:tabs>
          <w:tab w:val="left" w:pos="426"/>
          <w:tab w:val="left" w:pos="851"/>
        </w:tabs>
        <w:jc w:val="both"/>
        <w:rPr>
          <w:rFonts w:ascii="Arial" w:hAnsi="Arial" w:cs="Arial"/>
        </w:rPr>
      </w:pPr>
      <w:r w:rsidRPr="00B31F28">
        <w:rPr>
          <w:rFonts w:asciiTheme="minorHAnsi" w:hAnsiTheme="minorHAnsi" w:cstheme="minorHAnsi"/>
          <w:b/>
          <w:bCs/>
          <w:caps/>
          <w:sz w:val="24"/>
          <w:szCs w:val="28"/>
          <w:lang w:bidi="fr-FR"/>
        </w:rPr>
        <w:t>MARCHE N° 2025 RTPF 5092</w:t>
      </w: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171FC59D" w:rsidR="009B1CD0" w:rsidRDefault="00FF41C4"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424C1B16" w14:textId="77777777" w:rsidR="005374CB" w:rsidRDefault="005374CB"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63CF5BED"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B31F28">
        <w:rPr>
          <w:rFonts w:ascii="Arial" w:hAnsi="Arial" w:cs="Arial"/>
        </w:rPr>
        <w:t>4</w:t>
      </w:r>
      <w:r w:rsidR="007C4FD2">
        <w:rPr>
          <w:rFonts w:ascii="Arial" w:hAnsi="Arial" w:cs="Arial"/>
        </w:rPr>
        <w:t xml:space="preserve"> du CCA</w:t>
      </w:r>
      <w:r w:rsidR="00B31F28">
        <w:rPr>
          <w:rFonts w:ascii="Arial" w:hAnsi="Arial" w:cs="Arial"/>
        </w:rPr>
        <w:t>T</w:t>
      </w:r>
      <w:r w:rsidR="007C4FD2">
        <w:rPr>
          <w:rFonts w:ascii="Arial" w:hAnsi="Arial" w:cs="Arial"/>
        </w:rPr>
        <w:t>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37B706DF"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3752B8">
        <w:t xml:space="preserve"> au</w:t>
      </w:r>
      <w:r w:rsidR="00E93FF8">
        <w:t>x</w:t>
      </w:r>
      <w:r w:rsidRPr="003752B8">
        <w:t xml:space="preserve"> </w:t>
      </w:r>
      <w:r w:rsidR="00E93FF8">
        <w:t>prix unitaires</w:t>
      </w:r>
      <w:r w:rsidRPr="003752B8">
        <w:t xml:space="preserve"> indiqué </w:t>
      </w:r>
      <w:r w:rsidR="008616CC">
        <w:t xml:space="preserve">au </w:t>
      </w:r>
      <w:r w:rsidR="00E93FF8">
        <w:t>bordereau de prix (BP) ci annexé</w:t>
      </w: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711DC8C0" w:rsidR="009B1CD0" w:rsidRDefault="00E93FF8" w:rsidP="009B45B9">
      <w:pPr>
        <w:tabs>
          <w:tab w:val="left" w:pos="851"/>
        </w:tabs>
        <w:rPr>
          <w:rFonts w:ascii="Arial" w:hAnsi="Arial" w:cs="Arial"/>
          <w:i/>
          <w:iCs/>
        </w:rPr>
      </w:pPr>
      <w:r>
        <w:rPr>
          <w:rFonts w:ascii="Arial" w:hAnsi="Arial" w:cs="Arial"/>
          <w:i/>
          <w:iCs/>
        </w:rPr>
        <w:t>Cf CC</w:t>
      </w:r>
      <w:r w:rsidR="00FF41C4">
        <w:rPr>
          <w:rFonts w:ascii="Arial" w:hAnsi="Arial" w:cs="Arial"/>
          <w:i/>
          <w:iCs/>
        </w:rPr>
        <w:t>A</w:t>
      </w:r>
      <w:r w:rsidR="00B31F28">
        <w:rPr>
          <w:rFonts w:ascii="Arial" w:hAnsi="Arial" w:cs="Arial"/>
          <w:i/>
          <w:iCs/>
        </w:rPr>
        <w:t>T</w:t>
      </w:r>
      <w:r>
        <w:rPr>
          <w:rFonts w:ascii="Arial" w:hAnsi="Arial" w:cs="Arial"/>
          <w:i/>
          <w:iCs/>
        </w:rPr>
        <w:t>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 ,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(représentant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68AC"/>
    <w:rsid w:val="000A2E05"/>
    <w:rsid w:val="000E0020"/>
    <w:rsid w:val="000E5FE3"/>
    <w:rsid w:val="00156924"/>
    <w:rsid w:val="00166B56"/>
    <w:rsid w:val="00174505"/>
    <w:rsid w:val="001C40C0"/>
    <w:rsid w:val="001C733C"/>
    <w:rsid w:val="0021527A"/>
    <w:rsid w:val="0021797C"/>
    <w:rsid w:val="00225A1A"/>
    <w:rsid w:val="00256D8B"/>
    <w:rsid w:val="002904AF"/>
    <w:rsid w:val="002C2CA3"/>
    <w:rsid w:val="002C4B3E"/>
    <w:rsid w:val="002C79D6"/>
    <w:rsid w:val="002E56C1"/>
    <w:rsid w:val="00332B12"/>
    <w:rsid w:val="00354C04"/>
    <w:rsid w:val="00385E76"/>
    <w:rsid w:val="0039355E"/>
    <w:rsid w:val="003A7270"/>
    <w:rsid w:val="00406D0C"/>
    <w:rsid w:val="0043706E"/>
    <w:rsid w:val="004409CF"/>
    <w:rsid w:val="0044597F"/>
    <w:rsid w:val="004A7169"/>
    <w:rsid w:val="004C5755"/>
    <w:rsid w:val="004E4110"/>
    <w:rsid w:val="004E75A6"/>
    <w:rsid w:val="004F04E3"/>
    <w:rsid w:val="00514DAF"/>
    <w:rsid w:val="00527973"/>
    <w:rsid w:val="00532EC7"/>
    <w:rsid w:val="00535F21"/>
    <w:rsid w:val="005374CB"/>
    <w:rsid w:val="00541CA3"/>
    <w:rsid w:val="005546A9"/>
    <w:rsid w:val="005824AE"/>
    <w:rsid w:val="005846FB"/>
    <w:rsid w:val="005A05C1"/>
    <w:rsid w:val="005A4A3B"/>
    <w:rsid w:val="005A4CB5"/>
    <w:rsid w:val="005B2316"/>
    <w:rsid w:val="005F0DCE"/>
    <w:rsid w:val="0061068C"/>
    <w:rsid w:val="0064560F"/>
    <w:rsid w:val="00660727"/>
    <w:rsid w:val="00662A86"/>
    <w:rsid w:val="0069486A"/>
    <w:rsid w:val="006A37B0"/>
    <w:rsid w:val="006B5057"/>
    <w:rsid w:val="006C341C"/>
    <w:rsid w:val="006C4338"/>
    <w:rsid w:val="006F3DF9"/>
    <w:rsid w:val="007060E5"/>
    <w:rsid w:val="00710FD6"/>
    <w:rsid w:val="00730A78"/>
    <w:rsid w:val="00750AE3"/>
    <w:rsid w:val="00757151"/>
    <w:rsid w:val="00771138"/>
    <w:rsid w:val="00787278"/>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4503"/>
    <w:rsid w:val="00936C07"/>
    <w:rsid w:val="00972598"/>
    <w:rsid w:val="00983FF3"/>
    <w:rsid w:val="009B1CD0"/>
    <w:rsid w:val="009B45B9"/>
    <w:rsid w:val="009C4738"/>
    <w:rsid w:val="009D661E"/>
    <w:rsid w:val="00A139B0"/>
    <w:rsid w:val="00A34D04"/>
    <w:rsid w:val="00A63C4B"/>
    <w:rsid w:val="00A84C01"/>
    <w:rsid w:val="00A85EF7"/>
    <w:rsid w:val="00AE7831"/>
    <w:rsid w:val="00B02608"/>
    <w:rsid w:val="00B0289C"/>
    <w:rsid w:val="00B054DA"/>
    <w:rsid w:val="00B31F28"/>
    <w:rsid w:val="00B87564"/>
    <w:rsid w:val="00BA44E5"/>
    <w:rsid w:val="00BD767E"/>
    <w:rsid w:val="00BE6078"/>
    <w:rsid w:val="00BE7156"/>
    <w:rsid w:val="00C23457"/>
    <w:rsid w:val="00C26C53"/>
    <w:rsid w:val="00C3595C"/>
    <w:rsid w:val="00C630AD"/>
    <w:rsid w:val="00C83930"/>
    <w:rsid w:val="00C91060"/>
    <w:rsid w:val="00C911FE"/>
    <w:rsid w:val="00CD185D"/>
    <w:rsid w:val="00CD46CC"/>
    <w:rsid w:val="00CE67FD"/>
    <w:rsid w:val="00D045BD"/>
    <w:rsid w:val="00D26AD2"/>
    <w:rsid w:val="00D337D7"/>
    <w:rsid w:val="00D412FD"/>
    <w:rsid w:val="00D46BC7"/>
    <w:rsid w:val="00D85009"/>
    <w:rsid w:val="00D90A00"/>
    <w:rsid w:val="00DC2D2A"/>
    <w:rsid w:val="00E20DB0"/>
    <w:rsid w:val="00E31724"/>
    <w:rsid w:val="00E47798"/>
    <w:rsid w:val="00E74C76"/>
    <w:rsid w:val="00E93FF8"/>
    <w:rsid w:val="00E96FF6"/>
    <w:rsid w:val="00EA7CDC"/>
    <w:rsid w:val="00ED67BE"/>
    <w:rsid w:val="00F263B5"/>
    <w:rsid w:val="00F92811"/>
    <w:rsid w:val="00FE48C9"/>
    <w:rsid w:val="00FF41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37</TotalTime>
  <Pages>6</Pages>
  <Words>1956</Words>
  <Characters>10760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12691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PINCHON Sebastien</dc:creator>
  <cp:keywords/>
  <cp:lastModifiedBy>PINCHON Sebastien</cp:lastModifiedBy>
  <cp:revision>22</cp:revision>
  <cp:lastPrinted>2016-11-04T12:53:00Z</cp:lastPrinted>
  <dcterms:created xsi:type="dcterms:W3CDTF">2024-01-31T14:28:00Z</dcterms:created>
  <dcterms:modified xsi:type="dcterms:W3CDTF">2025-07-30T14:45:00Z</dcterms:modified>
</cp:coreProperties>
</file>