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D11A75" w14:paraId="7FEFA7DD" w14:textId="77777777" w:rsidTr="007E6784">
        <w:trPr>
          <w:trHeight w:val="1560"/>
        </w:trPr>
        <w:tc>
          <w:tcPr>
            <w:tcW w:w="10434" w:type="dxa"/>
            <w:shd w:val="clear" w:color="auto" w:fill="auto"/>
          </w:tcPr>
          <w:tbl>
            <w:tblPr>
              <w:tblW w:w="10434" w:type="dxa"/>
              <w:tblLayout w:type="fixed"/>
              <w:tblCellMar>
                <w:left w:w="71" w:type="dxa"/>
                <w:right w:w="71" w:type="dxa"/>
              </w:tblCellMar>
              <w:tblLook w:val="0000" w:firstRow="0" w:lastRow="0" w:firstColumn="0" w:lastColumn="0" w:noHBand="0" w:noVBand="0"/>
            </w:tblPr>
            <w:tblGrid>
              <w:gridCol w:w="10434"/>
            </w:tblGrid>
            <w:tr w:rsidR="007A67E2" w:rsidRPr="00D11A75" w14:paraId="03D24479" w14:textId="77777777" w:rsidTr="00BE178A">
              <w:trPr>
                <w:trHeight w:val="1560"/>
              </w:trPr>
              <w:tc>
                <w:tcPr>
                  <w:tcW w:w="10434" w:type="dxa"/>
                  <w:shd w:val="clear" w:color="auto" w:fill="auto"/>
                </w:tcPr>
                <w:p w14:paraId="1B87D41D" w14:textId="77777777" w:rsidR="007A67E2" w:rsidRPr="000A390F" w:rsidRDefault="007A67E2" w:rsidP="007A67E2">
                  <w:pPr>
                    <w:tabs>
                      <w:tab w:val="left" w:pos="851"/>
                    </w:tabs>
                    <w:spacing w:before="60" w:after="60"/>
                    <w:jc w:val="cente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34"/>
                  </w:tblGrid>
                  <w:tr w:rsidR="007A67E2" w:rsidRPr="000A390F" w14:paraId="3F2A0151" w14:textId="77777777" w:rsidTr="00BE178A">
                    <w:trPr>
                      <w:trHeight w:val="1132"/>
                    </w:trPr>
                    <w:tc>
                      <w:tcPr>
                        <w:tcW w:w="10434" w:type="dxa"/>
                        <w:shd w:val="clear" w:color="auto" w:fill="auto"/>
                      </w:tcPr>
                      <w:p w14:paraId="44E12D15" w14:textId="77777777" w:rsidR="007A67E2" w:rsidRPr="000A390F" w:rsidRDefault="007A67E2" w:rsidP="007A67E2">
                        <w:pPr>
                          <w:suppressAutoHyphens w:val="0"/>
                          <w:jc w:val="center"/>
                          <w:rPr>
                            <w:rFonts w:ascii="Arial" w:hAnsi="Arial" w:cs="Arial"/>
                            <w:b/>
                            <w:noProof/>
                            <w:szCs w:val="18"/>
                            <w:lang w:eastAsia="fr-FR"/>
                          </w:rPr>
                        </w:pPr>
                        <w:r w:rsidRPr="000A390F">
                          <w:rPr>
                            <w:rFonts w:ascii="Arial" w:hAnsi="Arial" w:cs="Arial"/>
                            <w:noProof/>
                            <w:lang w:eastAsia="fr-FR"/>
                          </w:rPr>
                          <w:drawing>
                            <wp:inline distT="0" distB="0" distL="0" distR="0" wp14:anchorId="0B4952A2" wp14:editId="16F3D4BD">
                              <wp:extent cx="1337310" cy="543560"/>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7310" cy="543560"/>
                                      </a:xfrm>
                                      <a:prstGeom prst="rect">
                                        <a:avLst/>
                                      </a:prstGeom>
                                      <a:noFill/>
                                      <a:ln>
                                        <a:noFill/>
                                      </a:ln>
                                    </pic:spPr>
                                  </pic:pic>
                                </a:graphicData>
                              </a:graphic>
                            </wp:inline>
                          </w:drawing>
                        </w:r>
                      </w:p>
                      <w:p w14:paraId="0D8B6296" w14:textId="77777777" w:rsidR="007A67E2" w:rsidRDefault="007A67E2" w:rsidP="007A67E2">
                        <w:pPr>
                          <w:jc w:val="center"/>
                          <w:rPr>
                            <w:lang w:eastAsia="fr-FR"/>
                          </w:rPr>
                        </w:pPr>
                        <w:r>
                          <w:rPr>
                            <w:lang w:eastAsia="fr-FR"/>
                          </w:rPr>
                          <w:t>Direction Patrimoine et Logistique</w:t>
                        </w:r>
                      </w:p>
                      <w:p w14:paraId="3751D3CF" w14:textId="77777777" w:rsidR="007A67E2" w:rsidRPr="00A4213A" w:rsidRDefault="00C0701B" w:rsidP="007A67E2">
                        <w:pPr>
                          <w:jc w:val="center"/>
                          <w:rPr>
                            <w:lang w:eastAsia="fr-FR"/>
                          </w:rPr>
                        </w:pPr>
                        <w:r>
                          <w:rPr>
                            <w:lang w:eastAsia="fr-FR"/>
                          </w:rPr>
                          <w:t>1 rue Victor Cousin</w:t>
                        </w:r>
                        <w:r w:rsidR="007A67E2" w:rsidRPr="00A4213A">
                          <w:rPr>
                            <w:lang w:eastAsia="fr-FR"/>
                          </w:rPr>
                          <w:t xml:space="preserve"> - 75</w:t>
                        </w:r>
                        <w:r>
                          <w:rPr>
                            <w:lang w:eastAsia="fr-FR"/>
                          </w:rPr>
                          <w:t>23</w:t>
                        </w:r>
                        <w:r w:rsidR="007A67E2" w:rsidRPr="00A4213A">
                          <w:rPr>
                            <w:lang w:eastAsia="fr-FR"/>
                          </w:rPr>
                          <w:t>0 PARIS</w:t>
                        </w:r>
                        <w:r>
                          <w:rPr>
                            <w:lang w:eastAsia="fr-FR"/>
                          </w:rPr>
                          <w:t xml:space="preserve"> CEDEX 5</w:t>
                        </w:r>
                      </w:p>
                      <w:p w14:paraId="59377255" w14:textId="77777777" w:rsidR="007A67E2" w:rsidRPr="000A390F" w:rsidRDefault="007A67E2" w:rsidP="007A67E2">
                        <w:pPr>
                          <w:jc w:val="center"/>
                          <w:rPr>
                            <w:rFonts w:ascii="Arial" w:hAnsi="Arial" w:cs="Arial"/>
                          </w:rPr>
                        </w:pPr>
                      </w:p>
                    </w:tc>
                  </w:tr>
                </w:tbl>
                <w:p w14:paraId="4981637B" w14:textId="77777777" w:rsidR="007A67E2" w:rsidRPr="00D11A75" w:rsidRDefault="007A67E2" w:rsidP="007A67E2">
                  <w:pPr>
                    <w:pStyle w:val="Pieddepage"/>
                    <w:tabs>
                      <w:tab w:val="clear" w:pos="4536"/>
                      <w:tab w:val="clear" w:pos="9072"/>
                      <w:tab w:val="left" w:pos="851"/>
                    </w:tabs>
                    <w:jc w:val="center"/>
                    <w:rPr>
                      <w:rFonts w:ascii="Franklin Gothic Book" w:hAnsi="Franklin Gothic Book"/>
                    </w:rPr>
                  </w:pPr>
                </w:p>
              </w:tc>
            </w:tr>
          </w:tbl>
          <w:p w14:paraId="349980D1" w14:textId="77777777" w:rsidR="009B1CD0" w:rsidRPr="00D11A75" w:rsidRDefault="009B1CD0" w:rsidP="00844DAA">
            <w:pPr>
              <w:pStyle w:val="Pieddepage"/>
              <w:tabs>
                <w:tab w:val="clear" w:pos="4536"/>
                <w:tab w:val="clear" w:pos="9072"/>
                <w:tab w:val="left" w:pos="851"/>
              </w:tabs>
              <w:jc w:val="center"/>
              <w:rPr>
                <w:rFonts w:ascii="Franklin Gothic Book" w:hAnsi="Franklin Gothic Book"/>
              </w:rPr>
            </w:pPr>
          </w:p>
        </w:tc>
      </w:tr>
    </w:tbl>
    <w:p w14:paraId="2807D69A" w14:textId="77777777" w:rsidR="009B1CD0" w:rsidRPr="00D11A75" w:rsidRDefault="009B1CD0" w:rsidP="00844DAA">
      <w:pPr>
        <w:tabs>
          <w:tab w:val="left" w:pos="851"/>
        </w:tabs>
        <w:rPr>
          <w:rFonts w:ascii="Franklin Gothic Book" w:hAnsi="Franklin Gothic Book"/>
        </w:rPr>
        <w:sectPr w:rsidR="009B1CD0" w:rsidRPr="00D11A75">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11A75" w14:paraId="5FA8B517" w14:textId="77777777">
        <w:tc>
          <w:tcPr>
            <w:tcW w:w="9002" w:type="dxa"/>
            <w:shd w:val="clear" w:color="auto" w:fill="66CCFF"/>
          </w:tcPr>
          <w:p w14:paraId="4FC09B99" w14:textId="77777777" w:rsidR="009B1CD0" w:rsidRPr="00D11A75" w:rsidRDefault="009B1CD0" w:rsidP="00844DAA">
            <w:pPr>
              <w:tabs>
                <w:tab w:val="left" w:pos="851"/>
              </w:tabs>
              <w:spacing w:before="120" w:after="120"/>
              <w:jc w:val="center"/>
              <w:rPr>
                <w:rFonts w:ascii="Franklin Gothic Book" w:hAnsi="Franklin Gothic Book" w:cs="Arial"/>
                <w:b/>
                <w:bCs/>
                <w:caps/>
                <w:sz w:val="28"/>
                <w:szCs w:val="28"/>
              </w:rPr>
            </w:pPr>
            <w:r w:rsidRPr="00D11A75">
              <w:rPr>
                <w:rFonts w:ascii="Franklin Gothic Book" w:hAnsi="Franklin Gothic Book" w:cs="Arial"/>
                <w:sz w:val="24"/>
                <w:szCs w:val="24"/>
              </w:rPr>
              <w:t>MARCH</w:t>
            </w:r>
            <w:r w:rsidRPr="00D11A75">
              <w:rPr>
                <w:rFonts w:ascii="Franklin Gothic Book" w:hAnsi="Franklin Gothic Book" w:cs="Arial"/>
                <w:caps/>
                <w:sz w:val="24"/>
                <w:szCs w:val="24"/>
              </w:rPr>
              <w:t>é</w:t>
            </w:r>
            <w:r w:rsidRPr="00D11A75">
              <w:rPr>
                <w:rFonts w:ascii="Franklin Gothic Book" w:hAnsi="Franklin Gothic Book" w:cs="Arial"/>
                <w:sz w:val="24"/>
                <w:szCs w:val="24"/>
              </w:rPr>
              <w:t>S ET ACCORDS-CADRES</w:t>
            </w:r>
          </w:p>
          <w:p w14:paraId="2B1E2BA1" w14:textId="77777777" w:rsidR="009B1CD0" w:rsidRPr="00D11A75" w:rsidRDefault="009B1CD0" w:rsidP="006C4338">
            <w:pPr>
              <w:tabs>
                <w:tab w:val="left" w:pos="851"/>
              </w:tabs>
              <w:spacing w:before="120" w:after="120"/>
              <w:jc w:val="center"/>
              <w:rPr>
                <w:rFonts w:ascii="Franklin Gothic Book" w:hAnsi="Franklin Gothic Book" w:cs="Arial"/>
                <w:b/>
                <w:bCs/>
                <w:sz w:val="28"/>
                <w:szCs w:val="28"/>
              </w:rPr>
            </w:pPr>
            <w:r w:rsidRPr="00D11A75">
              <w:rPr>
                <w:rFonts w:ascii="Franklin Gothic Book" w:hAnsi="Franklin Gothic Book" w:cs="Arial"/>
                <w:b/>
                <w:bCs/>
                <w:caps/>
                <w:sz w:val="28"/>
                <w:szCs w:val="28"/>
              </w:rPr>
              <w:t>ACTE</w:t>
            </w:r>
            <w:r w:rsidRPr="00D11A75">
              <w:rPr>
                <w:rFonts w:ascii="Franklin Gothic Book" w:hAnsi="Franklin Gothic Book" w:cs="Arial"/>
                <w:b/>
                <w:bCs/>
                <w:sz w:val="28"/>
                <w:szCs w:val="28"/>
              </w:rPr>
              <w:t xml:space="preserve"> D’ENGAGEMENT</w:t>
            </w:r>
            <w:r w:rsidRPr="00D11A75">
              <w:rPr>
                <w:rStyle w:val="Caractresdenotedebasdepage"/>
                <w:rFonts w:ascii="Franklin Gothic Book" w:hAnsi="Franklin Gothic Book"/>
                <w:b/>
                <w:bCs/>
                <w:sz w:val="28"/>
                <w:szCs w:val="28"/>
              </w:rPr>
              <w:footnoteReference w:id="1"/>
            </w:r>
          </w:p>
          <w:p w14:paraId="3F7C7A4F" w14:textId="0481A0D1" w:rsidR="007E6784" w:rsidRPr="00D11A75" w:rsidRDefault="002A4AE0" w:rsidP="00C937E0">
            <w:pPr>
              <w:tabs>
                <w:tab w:val="left" w:pos="851"/>
              </w:tabs>
              <w:spacing w:before="120" w:after="120"/>
              <w:jc w:val="center"/>
              <w:rPr>
                <w:rFonts w:ascii="Franklin Gothic Book" w:hAnsi="Franklin Gothic Book"/>
                <w:caps/>
                <w:sz w:val="28"/>
                <w:szCs w:val="28"/>
              </w:rPr>
            </w:pPr>
            <w:r>
              <w:rPr>
                <w:rFonts w:ascii="Franklin Gothic Book" w:hAnsi="Franklin Gothic Book" w:cs="Arial"/>
                <w:b/>
                <w:bCs/>
                <w:sz w:val="28"/>
                <w:szCs w:val="28"/>
              </w:rPr>
              <w:t xml:space="preserve">MARCHE N° </w:t>
            </w:r>
            <w:r w:rsidR="00C937E0">
              <w:rPr>
                <w:rFonts w:ascii="Franklin Gothic Book" w:hAnsi="Franklin Gothic Book" w:cs="Arial"/>
                <w:b/>
                <w:bCs/>
                <w:sz w:val="28"/>
                <w:szCs w:val="28"/>
              </w:rPr>
              <w:t>DIAG_SU_</w:t>
            </w:r>
            <w:r>
              <w:rPr>
                <w:rFonts w:ascii="Franklin Gothic Book" w:hAnsi="Franklin Gothic Book" w:cs="Arial"/>
                <w:b/>
                <w:bCs/>
                <w:sz w:val="28"/>
                <w:szCs w:val="28"/>
              </w:rPr>
              <w:t>202</w:t>
            </w:r>
            <w:r w:rsidR="009C41D1">
              <w:rPr>
                <w:rFonts w:ascii="Franklin Gothic Book" w:hAnsi="Franklin Gothic Book" w:cs="Arial"/>
                <w:b/>
                <w:bCs/>
                <w:sz w:val="28"/>
                <w:szCs w:val="28"/>
              </w:rPr>
              <w:t>5</w:t>
            </w:r>
            <w:r w:rsidR="00C937E0">
              <w:rPr>
                <w:rFonts w:ascii="Franklin Gothic Book" w:hAnsi="Franklin Gothic Book" w:cs="Arial"/>
                <w:b/>
                <w:bCs/>
                <w:sz w:val="28"/>
                <w:szCs w:val="28"/>
              </w:rPr>
              <w:t>_SBR_MG</w:t>
            </w:r>
          </w:p>
        </w:tc>
        <w:tc>
          <w:tcPr>
            <w:tcW w:w="1275" w:type="dxa"/>
            <w:shd w:val="clear" w:color="auto" w:fill="66CCFF"/>
          </w:tcPr>
          <w:p w14:paraId="256CF2BB" w14:textId="77777777" w:rsidR="009B1CD0" w:rsidRPr="00D11A75" w:rsidRDefault="00E47798" w:rsidP="0083205E">
            <w:pPr>
              <w:pStyle w:val="Titre8"/>
              <w:tabs>
                <w:tab w:val="left" w:pos="851"/>
                <w:tab w:val="right" w:pos="9639"/>
              </w:tabs>
              <w:spacing w:before="120" w:after="120"/>
              <w:rPr>
                <w:rFonts w:ascii="Franklin Gothic Book" w:hAnsi="Franklin Gothic Book"/>
              </w:rPr>
            </w:pPr>
            <w:r w:rsidRPr="00D11A75">
              <w:rPr>
                <w:rFonts w:ascii="Franklin Gothic Book" w:hAnsi="Franklin Gothic Book"/>
                <w:caps/>
                <w:sz w:val="28"/>
                <w:szCs w:val="28"/>
              </w:rPr>
              <w:t>ATTRI1</w:t>
            </w:r>
          </w:p>
        </w:tc>
      </w:tr>
    </w:tbl>
    <w:p w14:paraId="6638264B" w14:textId="77777777" w:rsidR="009B1CD0" w:rsidRPr="00D11A75" w:rsidRDefault="009B1CD0" w:rsidP="005846FB">
      <w:pPr>
        <w:tabs>
          <w:tab w:val="left" w:pos="426"/>
          <w:tab w:val="left" w:pos="851"/>
        </w:tabs>
        <w:jc w:val="both"/>
        <w:rPr>
          <w:rFonts w:ascii="Franklin Gothic Book" w:hAnsi="Franklin Gothic Book"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1A75" w14:paraId="1A076482" w14:textId="77777777">
        <w:tc>
          <w:tcPr>
            <w:tcW w:w="10277" w:type="dxa"/>
            <w:shd w:val="clear" w:color="auto" w:fill="66CCFF"/>
          </w:tcPr>
          <w:p w14:paraId="1321FD84" w14:textId="77777777" w:rsidR="009B1CD0" w:rsidRPr="00D11A75" w:rsidRDefault="009B1CD0" w:rsidP="005846FB">
            <w:pPr>
              <w:tabs>
                <w:tab w:val="left" w:pos="-142"/>
                <w:tab w:val="left" w:pos="851"/>
                <w:tab w:val="left" w:pos="4111"/>
              </w:tabs>
              <w:jc w:val="both"/>
              <w:rPr>
                <w:rFonts w:ascii="Franklin Gothic Book" w:hAnsi="Franklin Gothic Book"/>
              </w:rPr>
            </w:pPr>
            <w:r w:rsidRPr="00D11A75">
              <w:rPr>
                <w:rFonts w:ascii="Franklin Gothic Book" w:hAnsi="Franklin Gothic Book" w:cs="Arial"/>
                <w:b/>
                <w:sz w:val="22"/>
                <w:szCs w:val="22"/>
              </w:rPr>
              <w:t xml:space="preserve">A - Objet </w:t>
            </w:r>
            <w:r w:rsidRPr="00D11A75">
              <w:rPr>
                <w:rFonts w:ascii="Franklin Gothic Book" w:hAnsi="Franklin Gothic Book" w:cs="Arial"/>
                <w:b/>
                <w:bCs/>
                <w:sz w:val="22"/>
                <w:szCs w:val="22"/>
              </w:rPr>
              <w:t>de l’acte d’engagement</w:t>
            </w:r>
            <w:r w:rsidRPr="00D11A75">
              <w:rPr>
                <w:rFonts w:ascii="Franklin Gothic Book" w:hAnsi="Franklin Gothic Book" w:cs="Arial"/>
                <w:b/>
                <w:sz w:val="22"/>
                <w:szCs w:val="22"/>
              </w:rPr>
              <w:t>.</w:t>
            </w:r>
          </w:p>
        </w:tc>
      </w:tr>
    </w:tbl>
    <w:p w14:paraId="28A78181" w14:textId="77777777" w:rsidR="00051E29" w:rsidRPr="00051E29" w:rsidRDefault="00051E29" w:rsidP="00051E29">
      <w:pPr>
        <w:tabs>
          <w:tab w:val="left" w:pos="426"/>
          <w:tab w:val="left" w:pos="851"/>
        </w:tabs>
        <w:jc w:val="both"/>
      </w:pPr>
    </w:p>
    <w:p w14:paraId="3D200722" w14:textId="77777777" w:rsidR="00051E29" w:rsidRPr="00051E29" w:rsidRDefault="00051E29" w:rsidP="00051E29">
      <w:pPr>
        <w:tabs>
          <w:tab w:val="left" w:pos="426"/>
          <w:tab w:val="left" w:pos="851"/>
        </w:tabs>
        <w:jc w:val="both"/>
        <w:rPr>
          <w:rFonts w:ascii="Arial" w:hAnsi="Arial" w:cs="Arial"/>
          <w:i/>
          <w:sz w:val="22"/>
          <w:szCs w:val="22"/>
        </w:rPr>
      </w:pPr>
      <w:proofErr w:type="gramStart"/>
      <w:r w:rsidRPr="00051E29">
        <w:rPr>
          <w:rFonts w:ascii="Wingdings" w:eastAsia="Wingdings" w:hAnsi="Wingdings" w:cs="Wingdings"/>
          <w:b/>
          <w:color w:val="66CCFF"/>
          <w:spacing w:val="-10"/>
          <w:sz w:val="22"/>
          <w:szCs w:val="22"/>
        </w:rPr>
        <w:t></w:t>
      </w:r>
      <w:r w:rsidRPr="00051E29">
        <w:rPr>
          <w:rFonts w:ascii="Arial" w:eastAsia="Arial" w:hAnsi="Arial" w:cs="Arial"/>
          <w:spacing w:val="-10"/>
          <w:sz w:val="22"/>
          <w:szCs w:val="22"/>
        </w:rPr>
        <w:t xml:space="preserve">  </w:t>
      </w:r>
      <w:r w:rsidRPr="00051E29">
        <w:rPr>
          <w:rFonts w:ascii="Arial" w:hAnsi="Arial" w:cs="Arial"/>
          <w:b/>
          <w:sz w:val="22"/>
          <w:szCs w:val="22"/>
        </w:rPr>
        <w:t>Objet</w:t>
      </w:r>
      <w:proofErr w:type="gramEnd"/>
      <w:r w:rsidRPr="00051E29">
        <w:rPr>
          <w:rFonts w:ascii="Arial" w:hAnsi="Arial" w:cs="Arial"/>
          <w:b/>
          <w:sz w:val="22"/>
          <w:szCs w:val="22"/>
        </w:rPr>
        <w:t xml:space="preserve"> </w:t>
      </w:r>
      <w:r w:rsidRPr="00051E29">
        <w:rPr>
          <w:rFonts w:ascii="Arial" w:hAnsi="Arial" w:cs="Arial"/>
          <w:b/>
          <w:bCs/>
          <w:sz w:val="22"/>
          <w:szCs w:val="22"/>
        </w:rPr>
        <w:t>du marché public</w:t>
      </w:r>
    </w:p>
    <w:p w14:paraId="10BE71F4" w14:textId="77777777" w:rsidR="00547821" w:rsidRPr="00547821" w:rsidRDefault="00547821" w:rsidP="00547821">
      <w:pPr>
        <w:tabs>
          <w:tab w:val="left" w:pos="426"/>
          <w:tab w:val="left" w:pos="851"/>
        </w:tabs>
        <w:jc w:val="both"/>
        <w:rPr>
          <w:rFonts w:ascii="Franklin Gothic Book" w:hAnsi="Franklin Gothic Book" w:cs="Arial"/>
          <w:i/>
          <w:sz w:val="22"/>
          <w:szCs w:val="22"/>
        </w:rPr>
      </w:pPr>
    </w:p>
    <w:p w14:paraId="5D1EF9BF" w14:textId="51B42C18" w:rsidR="009B1CD0" w:rsidRDefault="008629DC" w:rsidP="005846FB">
      <w:pPr>
        <w:tabs>
          <w:tab w:val="left" w:pos="426"/>
          <w:tab w:val="left" w:pos="851"/>
        </w:tabs>
        <w:jc w:val="both"/>
        <w:rPr>
          <w:rFonts w:ascii="Arial" w:hAnsi="Arial" w:cs="Arial"/>
        </w:rPr>
      </w:pPr>
      <w:r w:rsidRPr="008629DC">
        <w:rPr>
          <w:rFonts w:ascii="Arial" w:hAnsi="Arial" w:cs="Arial"/>
        </w:rPr>
        <w:t xml:space="preserve">Mission de diagnostic </w:t>
      </w:r>
      <w:r w:rsidR="00821982">
        <w:rPr>
          <w:rFonts w:ascii="Arial" w:hAnsi="Arial" w:cs="Arial"/>
        </w:rPr>
        <w:t>tous</w:t>
      </w:r>
      <w:r w:rsidRPr="008629DC">
        <w:rPr>
          <w:rFonts w:ascii="Arial" w:hAnsi="Arial" w:cs="Arial"/>
        </w:rPr>
        <w:t xml:space="preserve"> corps d’état </w:t>
      </w:r>
      <w:r w:rsidR="002C3181">
        <w:rPr>
          <w:rFonts w:ascii="Arial" w:hAnsi="Arial" w:cs="Arial"/>
        </w:rPr>
        <w:t xml:space="preserve">et d’audit énergétique </w:t>
      </w:r>
      <w:r w:rsidRPr="008629DC">
        <w:rPr>
          <w:rFonts w:ascii="Arial" w:hAnsi="Arial" w:cs="Arial"/>
        </w:rPr>
        <w:t xml:space="preserve">pour la </w:t>
      </w:r>
      <w:r w:rsidR="00C937E0">
        <w:rPr>
          <w:rFonts w:ascii="Arial" w:hAnsi="Arial" w:cs="Arial"/>
        </w:rPr>
        <w:t xml:space="preserve">réhabilitation fonctionnelle et la </w:t>
      </w:r>
      <w:r w:rsidRPr="008629DC">
        <w:rPr>
          <w:rFonts w:ascii="Arial" w:hAnsi="Arial" w:cs="Arial"/>
        </w:rPr>
        <w:t xml:space="preserve">rénovation énergétique du bâtiment </w:t>
      </w:r>
      <w:r w:rsidR="00C937E0">
        <w:rPr>
          <w:rFonts w:ascii="Arial" w:hAnsi="Arial" w:cs="Arial"/>
        </w:rPr>
        <w:t>Maison du gardien</w:t>
      </w:r>
      <w:r w:rsidRPr="008629DC">
        <w:rPr>
          <w:rFonts w:ascii="Arial" w:hAnsi="Arial" w:cs="Arial"/>
        </w:rPr>
        <w:t>, Station Biologique de Roscoff.</w:t>
      </w:r>
    </w:p>
    <w:p w14:paraId="6F4E8DB3" w14:textId="77777777" w:rsidR="008629DC" w:rsidRPr="00D11A75" w:rsidRDefault="008629DC" w:rsidP="005846FB">
      <w:pPr>
        <w:tabs>
          <w:tab w:val="left" w:pos="426"/>
          <w:tab w:val="left" w:pos="851"/>
        </w:tabs>
        <w:jc w:val="both"/>
        <w:rPr>
          <w:rFonts w:ascii="Franklin Gothic Book" w:hAnsi="Franklin Gothic Book" w:cs="Arial"/>
          <w:sz w:val="22"/>
          <w:szCs w:val="22"/>
        </w:rPr>
      </w:pPr>
    </w:p>
    <w:p w14:paraId="085FF739" w14:textId="77777777" w:rsidR="007E6784" w:rsidRPr="00D11A75" w:rsidRDefault="007E6784" w:rsidP="007E6784">
      <w:pPr>
        <w:tabs>
          <w:tab w:val="left" w:pos="426"/>
          <w:tab w:val="left" w:pos="851"/>
        </w:tabs>
        <w:suppressAutoHyphens w:val="0"/>
        <w:jc w:val="both"/>
        <w:rPr>
          <w:rFonts w:ascii="Franklin Gothic Book" w:hAnsi="Franklin Gothic Book" w:cs="Arial"/>
          <w:sz w:val="22"/>
          <w:szCs w:val="22"/>
          <w:u w:val="single"/>
          <w:lang w:eastAsia="fr-FR"/>
        </w:rPr>
      </w:pPr>
      <w:r w:rsidRPr="00D11A75">
        <w:rPr>
          <w:rFonts w:ascii="Franklin Gothic Book" w:hAnsi="Franklin Gothic Book" w:cs="Arial"/>
          <w:sz w:val="22"/>
          <w:szCs w:val="22"/>
          <w:u w:val="single"/>
          <w:lang w:eastAsia="fr-FR"/>
        </w:rPr>
        <w:t>Lieu d’exécution du marché :</w:t>
      </w:r>
    </w:p>
    <w:p w14:paraId="39D7A5B1" w14:textId="77777777" w:rsidR="008629DC" w:rsidRPr="008629DC" w:rsidRDefault="008629DC" w:rsidP="008629DC">
      <w:pPr>
        <w:tabs>
          <w:tab w:val="left" w:pos="426"/>
          <w:tab w:val="left" w:pos="851"/>
        </w:tabs>
        <w:jc w:val="both"/>
        <w:rPr>
          <w:rFonts w:ascii="Arial" w:hAnsi="Arial" w:cs="Arial"/>
        </w:rPr>
      </w:pPr>
      <w:r w:rsidRPr="008629DC">
        <w:rPr>
          <w:rFonts w:ascii="Arial" w:hAnsi="Arial" w:cs="Arial"/>
        </w:rPr>
        <w:t>Station biologique de Roscoff</w:t>
      </w:r>
    </w:p>
    <w:p w14:paraId="20FC3917" w14:textId="77777777" w:rsidR="008629DC" w:rsidRPr="008629DC" w:rsidRDefault="008629DC" w:rsidP="008629DC">
      <w:pPr>
        <w:tabs>
          <w:tab w:val="left" w:pos="426"/>
          <w:tab w:val="left" w:pos="851"/>
        </w:tabs>
        <w:jc w:val="both"/>
        <w:rPr>
          <w:rFonts w:ascii="Arial" w:hAnsi="Arial" w:cs="Arial"/>
        </w:rPr>
      </w:pPr>
      <w:r w:rsidRPr="008629DC">
        <w:rPr>
          <w:rFonts w:ascii="Arial" w:hAnsi="Arial" w:cs="Arial"/>
        </w:rPr>
        <w:t>Place Georges Teissier CS 90074</w:t>
      </w:r>
    </w:p>
    <w:p w14:paraId="2679757A" w14:textId="0C11A3F7" w:rsidR="00D11A75" w:rsidRDefault="008629DC" w:rsidP="008629DC">
      <w:pPr>
        <w:tabs>
          <w:tab w:val="left" w:pos="426"/>
          <w:tab w:val="left" w:pos="851"/>
        </w:tabs>
        <w:jc w:val="both"/>
        <w:rPr>
          <w:rFonts w:ascii="Arial" w:hAnsi="Arial" w:cs="Arial"/>
        </w:rPr>
      </w:pPr>
      <w:r w:rsidRPr="008629DC">
        <w:rPr>
          <w:rFonts w:ascii="Arial" w:hAnsi="Arial" w:cs="Arial"/>
        </w:rPr>
        <w:t>29688 ROSCOFF CEDEX</w:t>
      </w:r>
    </w:p>
    <w:p w14:paraId="1BCBE285" w14:textId="77777777" w:rsidR="008629DC" w:rsidRPr="00D11A75" w:rsidRDefault="008629DC" w:rsidP="008629DC">
      <w:pPr>
        <w:tabs>
          <w:tab w:val="left" w:pos="426"/>
          <w:tab w:val="left" w:pos="851"/>
        </w:tabs>
        <w:jc w:val="both"/>
        <w:rPr>
          <w:rFonts w:ascii="Franklin Gothic Book" w:hAnsi="Franklin Gothic Book" w:cs="Arial"/>
          <w:sz w:val="22"/>
          <w:szCs w:val="22"/>
        </w:rPr>
      </w:pPr>
    </w:p>
    <w:p w14:paraId="2BBD7A63" w14:textId="500B3904" w:rsidR="00EF520C" w:rsidRDefault="00D11A75" w:rsidP="00D11A75">
      <w:pPr>
        <w:tabs>
          <w:tab w:val="left" w:pos="426"/>
          <w:tab w:val="left" w:pos="851"/>
        </w:tabs>
        <w:jc w:val="both"/>
        <w:rPr>
          <w:rFonts w:ascii="Franklin Gothic Book" w:hAnsi="Franklin Gothic Book" w:cs="Arial"/>
          <w:sz w:val="22"/>
          <w:szCs w:val="22"/>
        </w:rPr>
      </w:pPr>
      <w:r w:rsidRPr="00D11A75">
        <w:rPr>
          <w:rFonts w:ascii="Franklin Gothic Book" w:eastAsia="Wingdings" w:hAnsi="Franklin Gothic Book" w:cs="Arial"/>
          <w:b/>
          <w:color w:val="66CCFF"/>
          <w:spacing w:val="-10"/>
          <w:sz w:val="22"/>
          <w:szCs w:val="22"/>
        </w:rPr>
        <w:sym w:font="Wingdings" w:char="F06E"/>
      </w:r>
      <w:r w:rsidRPr="00D11A75">
        <w:rPr>
          <w:rFonts w:ascii="Franklin Gothic Book" w:eastAsia="Wingdings" w:hAnsi="Franklin Gothic Book" w:cs="Arial"/>
          <w:b/>
          <w:color w:val="66CCFF"/>
          <w:spacing w:val="-10"/>
          <w:sz w:val="22"/>
          <w:szCs w:val="22"/>
        </w:rPr>
        <w:t xml:space="preserve"> </w:t>
      </w:r>
      <w:r w:rsidRPr="00051E29">
        <w:rPr>
          <w:rFonts w:ascii="Franklin Gothic Book" w:hAnsi="Franklin Gothic Book" w:cs="Arial"/>
          <w:sz w:val="22"/>
          <w:szCs w:val="22"/>
        </w:rPr>
        <w:t>Code CPV</w:t>
      </w:r>
      <w:r w:rsidR="00EF520C">
        <w:rPr>
          <w:rFonts w:ascii="Franklin Gothic Book" w:hAnsi="Franklin Gothic Book" w:cs="Arial"/>
          <w:sz w:val="22"/>
          <w:szCs w:val="22"/>
        </w:rPr>
        <w:t xml:space="preserve"> </w:t>
      </w:r>
      <w:r w:rsidRPr="00D11A75">
        <w:rPr>
          <w:rFonts w:ascii="Franklin Gothic Book" w:hAnsi="Franklin Gothic Book" w:cs="Arial"/>
          <w:b/>
          <w:sz w:val="22"/>
          <w:szCs w:val="22"/>
        </w:rPr>
        <w:t>:</w:t>
      </w:r>
      <w:r w:rsidRPr="00D11A75">
        <w:rPr>
          <w:rFonts w:ascii="Franklin Gothic Book" w:hAnsi="Franklin Gothic Book" w:cs="Arial"/>
          <w:sz w:val="22"/>
          <w:szCs w:val="22"/>
        </w:rPr>
        <w:t xml:space="preserve"> </w:t>
      </w:r>
    </w:p>
    <w:p w14:paraId="1C9C7E99" w14:textId="59973D59" w:rsidR="00D11A75" w:rsidRDefault="00D11A75" w:rsidP="00D11A75">
      <w:pPr>
        <w:tabs>
          <w:tab w:val="left" w:pos="426"/>
          <w:tab w:val="left" w:pos="851"/>
        </w:tabs>
        <w:jc w:val="both"/>
        <w:rPr>
          <w:rFonts w:ascii="Franklin Gothic Book" w:hAnsi="Franklin Gothic Book" w:cs="Arial"/>
          <w:sz w:val="22"/>
          <w:szCs w:val="22"/>
        </w:rPr>
      </w:pPr>
      <w:r w:rsidRPr="00D11A75">
        <w:rPr>
          <w:rFonts w:ascii="Franklin Gothic Book" w:hAnsi="Franklin Gothic Book" w:cs="Arial"/>
          <w:sz w:val="22"/>
          <w:szCs w:val="22"/>
        </w:rPr>
        <w:t>71</w:t>
      </w:r>
      <w:r w:rsidR="00F009D2">
        <w:rPr>
          <w:rFonts w:ascii="Franklin Gothic Book" w:hAnsi="Franklin Gothic Book" w:cs="Arial"/>
          <w:sz w:val="22"/>
          <w:szCs w:val="22"/>
        </w:rPr>
        <w:t>0</w:t>
      </w:r>
      <w:r w:rsidRPr="00D11A75">
        <w:rPr>
          <w:rFonts w:ascii="Franklin Gothic Book" w:hAnsi="Franklin Gothic Book" w:cs="Arial"/>
          <w:sz w:val="22"/>
          <w:szCs w:val="22"/>
        </w:rPr>
        <w:t>00000</w:t>
      </w:r>
      <w:r w:rsidR="005E4CBB">
        <w:rPr>
          <w:rFonts w:ascii="Franklin Gothic Book" w:hAnsi="Franklin Gothic Book" w:cs="Arial"/>
          <w:sz w:val="22"/>
          <w:szCs w:val="22"/>
        </w:rPr>
        <w:t xml:space="preserve"> </w:t>
      </w:r>
      <w:r w:rsidRPr="00D11A75">
        <w:rPr>
          <w:rFonts w:ascii="Franklin Gothic Book" w:hAnsi="Franklin Gothic Book" w:cs="Arial"/>
          <w:sz w:val="22"/>
          <w:szCs w:val="22"/>
        </w:rPr>
        <w:t>-</w:t>
      </w:r>
      <w:r w:rsidR="005E4CBB">
        <w:rPr>
          <w:rFonts w:ascii="Franklin Gothic Book" w:hAnsi="Franklin Gothic Book" w:cs="Arial"/>
          <w:sz w:val="22"/>
          <w:szCs w:val="22"/>
        </w:rPr>
        <w:t xml:space="preserve"> </w:t>
      </w:r>
      <w:r w:rsidR="00F009D2">
        <w:rPr>
          <w:rFonts w:ascii="Franklin Gothic Book" w:hAnsi="Franklin Gothic Book" w:cs="Arial"/>
          <w:sz w:val="22"/>
          <w:szCs w:val="22"/>
        </w:rPr>
        <w:t>8</w:t>
      </w:r>
      <w:r w:rsidRPr="00D11A75">
        <w:rPr>
          <w:rFonts w:ascii="Franklin Gothic Book" w:hAnsi="Franklin Gothic Book" w:cs="Arial"/>
          <w:sz w:val="22"/>
          <w:szCs w:val="22"/>
        </w:rPr>
        <w:t xml:space="preserve"> Services d'architecture</w:t>
      </w:r>
      <w:r w:rsidR="00F009D2">
        <w:rPr>
          <w:rFonts w:ascii="Franklin Gothic Book" w:hAnsi="Franklin Gothic Book" w:cs="Arial"/>
          <w:sz w:val="22"/>
          <w:szCs w:val="22"/>
        </w:rPr>
        <w:t>, services de construction, services d’ingénierie et services d’inspection</w:t>
      </w:r>
      <w:r w:rsidRPr="00D11A75">
        <w:rPr>
          <w:rFonts w:ascii="Franklin Gothic Book" w:hAnsi="Franklin Gothic Book" w:cs="Arial"/>
          <w:sz w:val="22"/>
          <w:szCs w:val="22"/>
        </w:rPr>
        <w:t xml:space="preserve">. </w:t>
      </w:r>
    </w:p>
    <w:p w14:paraId="0630A60C" w14:textId="77777777" w:rsidR="00EF520C" w:rsidRDefault="00EF520C" w:rsidP="00EF520C">
      <w:pPr>
        <w:rPr>
          <w:rFonts w:cs="Arial"/>
        </w:rPr>
      </w:pPr>
      <w:r w:rsidRPr="008C2FAC">
        <w:rPr>
          <w:rFonts w:ascii="Arial" w:hAnsi="Arial" w:cs="Arial"/>
          <w:szCs w:val="22"/>
        </w:rPr>
        <w:t>71621000-7 Services d'analyse technique ou services de conseil</w:t>
      </w:r>
    </w:p>
    <w:p w14:paraId="3AB16CAE" w14:textId="77777777" w:rsidR="00D11A75" w:rsidRPr="00D11A75" w:rsidRDefault="00D11A75" w:rsidP="0061068C">
      <w:pPr>
        <w:tabs>
          <w:tab w:val="left" w:pos="426"/>
          <w:tab w:val="left" w:pos="851"/>
        </w:tabs>
        <w:jc w:val="both"/>
        <w:rPr>
          <w:rFonts w:ascii="Franklin Gothic Book" w:hAnsi="Franklin Gothic Book" w:cs="Arial"/>
          <w:sz w:val="22"/>
          <w:szCs w:val="22"/>
        </w:rPr>
      </w:pPr>
    </w:p>
    <w:p w14:paraId="43A3126C" w14:textId="77777777" w:rsidR="007E6784" w:rsidRDefault="007E6784" w:rsidP="007E6784">
      <w:pPr>
        <w:tabs>
          <w:tab w:val="left" w:pos="426"/>
          <w:tab w:val="left" w:pos="851"/>
        </w:tabs>
        <w:suppressAutoHyphens w:val="0"/>
        <w:jc w:val="both"/>
        <w:rPr>
          <w:rFonts w:ascii="Franklin Gothic Book" w:hAnsi="Franklin Gothic Book" w:cs="Arial"/>
          <w:sz w:val="22"/>
          <w:szCs w:val="22"/>
          <w:lang w:eastAsia="fr-FR"/>
        </w:rPr>
      </w:pPr>
      <w:r w:rsidRPr="00D11A75">
        <w:rPr>
          <w:rFonts w:ascii="Franklin Gothic Book" w:hAnsi="Franklin Gothic Book" w:cs="Arial"/>
          <w:b/>
          <w:bCs/>
          <w:color w:val="66CCFF"/>
          <w:spacing w:val="-10"/>
          <w:position w:val="-2"/>
          <w:sz w:val="22"/>
          <w:szCs w:val="22"/>
          <w:lang w:eastAsia="fr-FR"/>
        </w:rPr>
        <w:sym w:font="Wingdings" w:char="F06E"/>
      </w:r>
      <w:r w:rsidRPr="00D11A75">
        <w:rPr>
          <w:rFonts w:ascii="Franklin Gothic Book" w:hAnsi="Franklin Gothic Book" w:cs="Arial"/>
          <w:spacing w:val="-10"/>
          <w:position w:val="-2"/>
          <w:sz w:val="22"/>
          <w:szCs w:val="22"/>
          <w:lang w:eastAsia="fr-FR"/>
        </w:rPr>
        <w:t xml:space="preserve">  </w:t>
      </w:r>
      <w:r w:rsidR="00B65DAE" w:rsidRPr="00D11A75">
        <w:rPr>
          <w:rFonts w:ascii="Franklin Gothic Book" w:hAnsi="Franklin Gothic Book" w:cs="Arial"/>
          <w:sz w:val="22"/>
          <w:szCs w:val="22"/>
          <w:lang w:eastAsia="fr-FR"/>
        </w:rPr>
        <w:t>Centre financier U90_06C</w:t>
      </w:r>
    </w:p>
    <w:p w14:paraId="62069073" w14:textId="77777777" w:rsidR="00051E29" w:rsidRDefault="00051E29" w:rsidP="007E6784">
      <w:pPr>
        <w:tabs>
          <w:tab w:val="left" w:pos="426"/>
          <w:tab w:val="left" w:pos="851"/>
        </w:tabs>
        <w:suppressAutoHyphens w:val="0"/>
        <w:jc w:val="both"/>
        <w:rPr>
          <w:rFonts w:ascii="Franklin Gothic Book" w:hAnsi="Franklin Gothic Book" w:cs="Arial"/>
          <w:sz w:val="22"/>
          <w:szCs w:val="22"/>
          <w:lang w:eastAsia="fr-FR"/>
        </w:rPr>
      </w:pPr>
    </w:p>
    <w:p w14:paraId="30E0761A" w14:textId="06CCBDF3" w:rsidR="00051E29" w:rsidRDefault="00051E29" w:rsidP="00051E29">
      <w:pPr>
        <w:tabs>
          <w:tab w:val="left" w:pos="426"/>
          <w:tab w:val="left" w:pos="851"/>
        </w:tabs>
        <w:jc w:val="both"/>
        <w:rPr>
          <w:rFonts w:ascii="Franklin Gothic Book" w:hAnsi="Franklin Gothic Book" w:cs="Arial"/>
          <w:sz w:val="22"/>
          <w:szCs w:val="22"/>
        </w:rPr>
      </w:pPr>
      <w:r w:rsidRPr="00D11A75">
        <w:rPr>
          <w:rFonts w:ascii="Franklin Gothic Book" w:eastAsia="Wingdings" w:hAnsi="Franklin Gothic Book" w:cs="Arial"/>
          <w:b/>
          <w:color w:val="66CCFF"/>
          <w:spacing w:val="-10"/>
          <w:sz w:val="22"/>
          <w:szCs w:val="22"/>
        </w:rPr>
        <w:sym w:font="Wingdings" w:char="F06E"/>
      </w:r>
      <w:r w:rsidRPr="00D11A75">
        <w:rPr>
          <w:rFonts w:ascii="Franklin Gothic Book" w:eastAsia="Wingdings" w:hAnsi="Franklin Gothic Book" w:cs="Arial"/>
          <w:b/>
          <w:color w:val="66CCFF"/>
          <w:spacing w:val="-10"/>
          <w:sz w:val="22"/>
          <w:szCs w:val="22"/>
        </w:rPr>
        <w:t xml:space="preserve"> </w:t>
      </w:r>
      <w:r w:rsidRPr="00051E29">
        <w:rPr>
          <w:rFonts w:ascii="Franklin Gothic Book" w:hAnsi="Franklin Gothic Book" w:cs="Arial"/>
          <w:sz w:val="22"/>
          <w:szCs w:val="22"/>
        </w:rPr>
        <w:t>Code Nacre</w:t>
      </w:r>
      <w:r>
        <w:rPr>
          <w:rFonts w:ascii="Franklin Gothic Book" w:hAnsi="Franklin Gothic Book" w:cs="Arial"/>
          <w:b/>
          <w:sz w:val="22"/>
          <w:szCs w:val="22"/>
        </w:rPr>
        <w:t xml:space="preserve"> </w:t>
      </w:r>
      <w:r w:rsidRPr="008629DC">
        <w:rPr>
          <w:rFonts w:ascii="Franklin Gothic Book" w:hAnsi="Franklin Gothic Book" w:cs="Arial"/>
          <w:b/>
          <w:sz w:val="22"/>
          <w:szCs w:val="22"/>
        </w:rPr>
        <w:t>:</w:t>
      </w:r>
      <w:r w:rsidRPr="008629DC">
        <w:rPr>
          <w:rFonts w:ascii="Franklin Gothic Book" w:hAnsi="Franklin Gothic Book" w:cs="Arial"/>
          <w:sz w:val="22"/>
          <w:szCs w:val="22"/>
        </w:rPr>
        <w:t xml:space="preserve">  </w:t>
      </w:r>
      <w:r w:rsidR="00B02099" w:rsidRPr="008629DC">
        <w:rPr>
          <w:rFonts w:ascii="Franklin Gothic Book" w:hAnsi="Franklin Gothic Book" w:cs="Arial"/>
          <w:sz w:val="22"/>
          <w:szCs w:val="22"/>
        </w:rPr>
        <w:t xml:space="preserve">BF </w:t>
      </w:r>
      <w:r w:rsidR="00B02099" w:rsidRPr="00EF520C">
        <w:rPr>
          <w:rFonts w:ascii="Franklin Gothic Book" w:hAnsi="Franklin Gothic Book" w:cs="Arial"/>
          <w:sz w:val="22"/>
          <w:szCs w:val="22"/>
          <w:highlight w:val="yellow"/>
        </w:rPr>
        <w:t>1</w:t>
      </w:r>
      <w:r w:rsidR="00930854" w:rsidRPr="00EF520C">
        <w:rPr>
          <w:rFonts w:ascii="Franklin Gothic Book" w:hAnsi="Franklin Gothic Book" w:cs="Arial"/>
          <w:sz w:val="22"/>
          <w:szCs w:val="22"/>
          <w:highlight w:val="yellow"/>
        </w:rPr>
        <w:t>5</w:t>
      </w:r>
    </w:p>
    <w:p w14:paraId="2E1F939F" w14:textId="77777777" w:rsidR="002A4AE0" w:rsidRDefault="002A4AE0" w:rsidP="00051E29">
      <w:pPr>
        <w:tabs>
          <w:tab w:val="left" w:pos="426"/>
          <w:tab w:val="left" w:pos="851"/>
        </w:tabs>
        <w:jc w:val="both"/>
        <w:rPr>
          <w:rFonts w:ascii="Franklin Gothic Book" w:hAnsi="Franklin Gothic Book" w:cs="Arial"/>
          <w:sz w:val="22"/>
          <w:szCs w:val="22"/>
        </w:rPr>
      </w:pPr>
    </w:p>
    <w:p w14:paraId="0C6EFBE1" w14:textId="4FE6C20D" w:rsidR="002A4AE0" w:rsidRPr="00D11A75" w:rsidRDefault="002A4AE0" w:rsidP="00051E29">
      <w:pPr>
        <w:tabs>
          <w:tab w:val="left" w:pos="426"/>
          <w:tab w:val="left" w:pos="851"/>
        </w:tabs>
        <w:jc w:val="both"/>
        <w:rPr>
          <w:rFonts w:ascii="Franklin Gothic Book" w:hAnsi="Franklin Gothic Book" w:cs="Arial"/>
          <w:sz w:val="22"/>
          <w:szCs w:val="22"/>
        </w:rPr>
      </w:pPr>
      <w:r w:rsidRPr="00D11A75">
        <w:rPr>
          <w:rFonts w:ascii="Franklin Gothic Book" w:eastAsia="Wingdings" w:hAnsi="Franklin Gothic Book" w:cs="Arial"/>
          <w:b/>
          <w:color w:val="66CCFF"/>
          <w:spacing w:val="-10"/>
          <w:sz w:val="22"/>
          <w:szCs w:val="22"/>
        </w:rPr>
        <w:sym w:font="Wingdings" w:char="F06E"/>
      </w:r>
      <w:r w:rsidRPr="00D11A75">
        <w:rPr>
          <w:rFonts w:ascii="Franklin Gothic Book" w:eastAsia="Wingdings" w:hAnsi="Franklin Gothic Book" w:cs="Arial"/>
          <w:b/>
          <w:color w:val="66CCFF"/>
          <w:spacing w:val="-10"/>
          <w:sz w:val="22"/>
          <w:szCs w:val="22"/>
        </w:rPr>
        <w:t xml:space="preserve"> </w:t>
      </w:r>
      <w:r>
        <w:rPr>
          <w:rFonts w:ascii="Franklin Gothic Book" w:hAnsi="Franklin Gothic Book" w:cs="Arial"/>
          <w:sz w:val="22"/>
          <w:szCs w:val="22"/>
        </w:rPr>
        <w:t>Imputation budgétaire :</w:t>
      </w:r>
      <w:r w:rsidR="00EC1806">
        <w:rPr>
          <w:rFonts w:ascii="Franklin Gothic Book" w:hAnsi="Franklin Gothic Book" w:cs="Arial"/>
          <w:sz w:val="22"/>
          <w:szCs w:val="22"/>
        </w:rPr>
        <w:t xml:space="preserve"> </w:t>
      </w:r>
      <w:commentRangeStart w:id="0"/>
      <w:r w:rsidR="0053733A">
        <w:rPr>
          <w:rFonts w:ascii="Franklin Gothic Book" w:hAnsi="Franklin Gothic Book" w:cs="Arial"/>
          <w:sz w:val="22"/>
          <w:szCs w:val="22"/>
        </w:rPr>
        <w:t>PS20TVG017</w:t>
      </w:r>
      <w:commentRangeEnd w:id="0"/>
      <w:r w:rsidR="0053733A">
        <w:rPr>
          <w:rStyle w:val="Marquedecommentaire"/>
        </w:rPr>
        <w:commentReference w:id="0"/>
      </w:r>
    </w:p>
    <w:p w14:paraId="5562EBDE" w14:textId="77777777" w:rsidR="009B1CD0" w:rsidRPr="00D11A75" w:rsidRDefault="009B1CD0" w:rsidP="00710FD6">
      <w:pPr>
        <w:tabs>
          <w:tab w:val="left" w:pos="426"/>
          <w:tab w:val="left" w:pos="851"/>
        </w:tabs>
        <w:jc w:val="both"/>
        <w:rPr>
          <w:rFonts w:ascii="Franklin Gothic Book" w:hAnsi="Franklin Gothic Book" w:cs="Arial"/>
          <w:sz w:val="22"/>
          <w:szCs w:val="22"/>
        </w:rPr>
      </w:pPr>
    </w:p>
    <w:p w14:paraId="4EFF8FB2" w14:textId="77777777" w:rsidR="00D11A75" w:rsidRPr="00D11A75" w:rsidRDefault="00D11A75" w:rsidP="00D11A75">
      <w:pPr>
        <w:tabs>
          <w:tab w:val="left" w:pos="426"/>
          <w:tab w:val="left" w:pos="851"/>
        </w:tabs>
        <w:jc w:val="both"/>
        <w:rPr>
          <w:rFonts w:ascii="Arial" w:hAnsi="Arial" w:cs="Arial"/>
          <w:b/>
          <w:i/>
          <w:sz w:val="22"/>
          <w:szCs w:val="22"/>
        </w:rPr>
      </w:pPr>
      <w:r w:rsidRPr="00D11A75">
        <w:rPr>
          <w:rFonts w:ascii="Arial" w:eastAsia="Wingdings" w:hAnsi="Arial" w:cs="Arial"/>
          <w:b/>
          <w:color w:val="66CCFF"/>
          <w:spacing w:val="-10"/>
          <w:sz w:val="22"/>
          <w:szCs w:val="22"/>
        </w:rPr>
        <w:sym w:font="Wingdings" w:char="F06E"/>
      </w:r>
      <w:r w:rsidRPr="00D11A75">
        <w:rPr>
          <w:rFonts w:ascii="Arial" w:eastAsia="Wingdings" w:hAnsi="Arial" w:cs="Arial"/>
          <w:b/>
          <w:color w:val="66CCFF"/>
          <w:spacing w:val="-10"/>
          <w:sz w:val="22"/>
          <w:szCs w:val="22"/>
        </w:rPr>
        <w:t xml:space="preserve"> </w:t>
      </w:r>
      <w:r w:rsidRPr="00D11A75">
        <w:rPr>
          <w:rFonts w:ascii="Arial" w:hAnsi="Arial" w:cs="Arial"/>
          <w:b/>
          <w:sz w:val="22"/>
          <w:szCs w:val="22"/>
        </w:rPr>
        <w:t>Cet acte d'engagement correspond :</w:t>
      </w:r>
    </w:p>
    <w:p w14:paraId="3D3876A8" w14:textId="77777777" w:rsidR="00D11A75" w:rsidRPr="00D11A75" w:rsidRDefault="00D11A75" w:rsidP="00D11A75">
      <w:pPr>
        <w:tabs>
          <w:tab w:val="left" w:pos="426"/>
          <w:tab w:val="left" w:pos="851"/>
        </w:tabs>
        <w:ind w:left="851"/>
        <w:jc w:val="both"/>
        <w:rPr>
          <w:rFonts w:ascii="Arial" w:hAnsi="Arial" w:cs="Arial"/>
          <w:iCs/>
          <w:sz w:val="22"/>
          <w:szCs w:val="22"/>
        </w:rPr>
      </w:pPr>
      <w:r w:rsidRPr="00D11A75">
        <w:rPr>
          <w:rFonts w:ascii="Arial" w:hAnsi="Arial" w:cs="Arial"/>
          <w:sz w:val="22"/>
          <w:szCs w:val="22"/>
        </w:rPr>
        <w:fldChar w:fldCharType="begin">
          <w:ffData>
            <w:name w:val=""/>
            <w:enabled/>
            <w:calcOnExit w:val="0"/>
            <w:checkBox>
              <w:size w:val="20"/>
              <w:default w:val="0"/>
              <w:checked/>
            </w:checkBox>
          </w:ffData>
        </w:fldChar>
      </w:r>
      <w:r w:rsidRPr="00D11A75">
        <w:rPr>
          <w:rFonts w:ascii="Arial" w:hAnsi="Arial" w:cs="Arial"/>
          <w:sz w:val="22"/>
          <w:szCs w:val="22"/>
        </w:rPr>
        <w:instrText xml:space="preserve"> FORMCHECKBOX </w:instrText>
      </w:r>
      <w:r w:rsidR="00BB56A2">
        <w:rPr>
          <w:rFonts w:ascii="Arial" w:hAnsi="Arial" w:cs="Arial"/>
          <w:sz w:val="22"/>
          <w:szCs w:val="22"/>
        </w:rPr>
      </w:r>
      <w:r w:rsidR="00BB56A2">
        <w:rPr>
          <w:rFonts w:ascii="Arial" w:hAnsi="Arial" w:cs="Arial"/>
          <w:sz w:val="22"/>
          <w:szCs w:val="22"/>
        </w:rPr>
        <w:fldChar w:fldCharType="separate"/>
      </w:r>
      <w:r w:rsidRPr="00D11A75">
        <w:rPr>
          <w:rFonts w:ascii="Arial" w:hAnsi="Arial" w:cs="Arial"/>
          <w:sz w:val="22"/>
          <w:szCs w:val="22"/>
        </w:rPr>
        <w:fldChar w:fldCharType="end"/>
      </w:r>
      <w:r w:rsidRPr="00D11A75">
        <w:rPr>
          <w:rFonts w:ascii="Arial" w:hAnsi="Arial" w:cs="Arial"/>
          <w:sz w:val="22"/>
          <w:szCs w:val="22"/>
        </w:rPr>
        <w:tab/>
      </w:r>
      <w:proofErr w:type="gramStart"/>
      <w:r w:rsidRPr="00D11A75">
        <w:rPr>
          <w:rFonts w:ascii="Arial" w:hAnsi="Arial" w:cs="Arial"/>
          <w:sz w:val="22"/>
          <w:szCs w:val="22"/>
        </w:rPr>
        <w:t>à</w:t>
      </w:r>
      <w:proofErr w:type="gramEnd"/>
      <w:r w:rsidRPr="00D11A75">
        <w:rPr>
          <w:rFonts w:ascii="Arial" w:hAnsi="Arial" w:cs="Arial"/>
          <w:sz w:val="22"/>
          <w:szCs w:val="22"/>
        </w:rPr>
        <w:t xml:space="preserve"> l’ensemble du marché</w:t>
      </w:r>
      <w:r w:rsidRPr="00D11A75">
        <w:rPr>
          <w:rFonts w:ascii="Arial" w:hAnsi="Arial" w:cs="Arial"/>
          <w:iCs/>
          <w:sz w:val="22"/>
          <w:szCs w:val="22"/>
        </w:rPr>
        <w:t>;</w:t>
      </w:r>
    </w:p>
    <w:p w14:paraId="3A2CE073" w14:textId="77777777" w:rsidR="00D11A75" w:rsidRPr="00D11A75" w:rsidRDefault="00D11A75" w:rsidP="00D11A75">
      <w:pPr>
        <w:tabs>
          <w:tab w:val="left" w:pos="426"/>
          <w:tab w:val="left" w:pos="851"/>
        </w:tabs>
        <w:ind w:left="851"/>
        <w:jc w:val="both"/>
        <w:rPr>
          <w:rFonts w:ascii="Arial" w:hAnsi="Arial" w:cs="Arial"/>
          <w:iCs/>
          <w:sz w:val="22"/>
          <w:szCs w:val="22"/>
        </w:rPr>
      </w:pPr>
    </w:p>
    <w:p w14:paraId="66AB7850" w14:textId="77777777" w:rsidR="00D11A75" w:rsidRPr="00D11A75" w:rsidRDefault="00D11A75" w:rsidP="00D11A75">
      <w:pPr>
        <w:tabs>
          <w:tab w:val="left" w:pos="426"/>
          <w:tab w:val="left" w:pos="851"/>
        </w:tabs>
        <w:ind w:left="851"/>
        <w:jc w:val="both"/>
        <w:rPr>
          <w:rFonts w:ascii="Arial" w:hAnsi="Arial" w:cs="Arial"/>
          <w:sz w:val="22"/>
          <w:szCs w:val="22"/>
        </w:rPr>
      </w:pPr>
      <w:r w:rsidRPr="00D11A75">
        <w:rPr>
          <w:rFonts w:ascii="Arial" w:hAnsi="Arial" w:cs="Arial"/>
          <w:sz w:val="22"/>
          <w:szCs w:val="22"/>
        </w:rPr>
        <w:fldChar w:fldCharType="begin">
          <w:ffData>
            <w:name w:val=""/>
            <w:enabled/>
            <w:calcOnExit w:val="0"/>
            <w:checkBox>
              <w:size w:val="20"/>
              <w:default w:val="0"/>
              <w:checked/>
            </w:checkBox>
          </w:ffData>
        </w:fldChar>
      </w:r>
      <w:r w:rsidRPr="00D11A75">
        <w:rPr>
          <w:rFonts w:ascii="Arial" w:hAnsi="Arial" w:cs="Arial"/>
          <w:sz w:val="22"/>
          <w:szCs w:val="22"/>
        </w:rPr>
        <w:instrText xml:space="preserve"> FORMCHECKBOX </w:instrText>
      </w:r>
      <w:r w:rsidR="00BB56A2">
        <w:rPr>
          <w:rFonts w:ascii="Arial" w:hAnsi="Arial" w:cs="Arial"/>
          <w:sz w:val="22"/>
          <w:szCs w:val="22"/>
        </w:rPr>
      </w:r>
      <w:r w:rsidR="00BB56A2">
        <w:rPr>
          <w:rFonts w:ascii="Arial" w:hAnsi="Arial" w:cs="Arial"/>
          <w:sz w:val="22"/>
          <w:szCs w:val="22"/>
        </w:rPr>
        <w:fldChar w:fldCharType="separate"/>
      </w:r>
      <w:r w:rsidRPr="00D11A75">
        <w:rPr>
          <w:rFonts w:ascii="Arial" w:hAnsi="Arial" w:cs="Arial"/>
          <w:sz w:val="22"/>
          <w:szCs w:val="22"/>
        </w:rPr>
        <w:fldChar w:fldCharType="end"/>
      </w:r>
      <w:r w:rsidRPr="00D11A75">
        <w:rPr>
          <w:rFonts w:ascii="Arial" w:hAnsi="Arial" w:cs="Arial"/>
          <w:sz w:val="22"/>
          <w:szCs w:val="22"/>
        </w:rPr>
        <w:tab/>
      </w:r>
      <w:proofErr w:type="gramStart"/>
      <w:r w:rsidRPr="00D11A75">
        <w:rPr>
          <w:rFonts w:ascii="Arial" w:hAnsi="Arial" w:cs="Arial"/>
          <w:sz w:val="22"/>
          <w:szCs w:val="22"/>
        </w:rPr>
        <w:t>à</w:t>
      </w:r>
      <w:proofErr w:type="gramEnd"/>
      <w:r w:rsidRPr="00D11A75">
        <w:rPr>
          <w:rFonts w:ascii="Arial" w:hAnsi="Arial" w:cs="Arial"/>
          <w:sz w:val="22"/>
          <w:szCs w:val="22"/>
        </w:rPr>
        <w:t xml:space="preserve"> l’offre de base.</w:t>
      </w:r>
    </w:p>
    <w:p w14:paraId="5B337B6A" w14:textId="77777777" w:rsidR="005546A9" w:rsidRPr="00D11A75" w:rsidRDefault="005546A9" w:rsidP="006C4338">
      <w:pPr>
        <w:tabs>
          <w:tab w:val="left" w:pos="851"/>
        </w:tabs>
        <w:rPr>
          <w:rFonts w:ascii="Franklin Gothic Book" w:hAnsi="Franklin Gothic Book"/>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1A75" w14:paraId="1B5F3EFD" w14:textId="77777777">
        <w:tc>
          <w:tcPr>
            <w:tcW w:w="10277" w:type="dxa"/>
            <w:shd w:val="clear" w:color="auto" w:fill="66CCFF"/>
          </w:tcPr>
          <w:p w14:paraId="61126FFE" w14:textId="77777777" w:rsidR="009B1CD0" w:rsidRPr="00D11A75" w:rsidRDefault="009B1CD0" w:rsidP="009B45B9">
            <w:pPr>
              <w:tabs>
                <w:tab w:val="left" w:pos="-142"/>
                <w:tab w:val="left" w:pos="851"/>
                <w:tab w:val="left" w:pos="4111"/>
              </w:tabs>
              <w:jc w:val="both"/>
              <w:rPr>
                <w:rFonts w:ascii="Franklin Gothic Book" w:hAnsi="Franklin Gothic Book"/>
              </w:rPr>
            </w:pPr>
            <w:r w:rsidRPr="00D11A75">
              <w:rPr>
                <w:rFonts w:ascii="Franklin Gothic Book" w:hAnsi="Franklin Gothic Book" w:cs="Arial"/>
                <w:b/>
                <w:sz w:val="22"/>
                <w:szCs w:val="22"/>
              </w:rPr>
              <w:t xml:space="preserve">B - Engagement </w:t>
            </w:r>
            <w:r w:rsidR="00166B56" w:rsidRPr="00D11A75">
              <w:rPr>
                <w:rFonts w:ascii="Franklin Gothic Book" w:hAnsi="Franklin Gothic Book" w:cs="Arial"/>
                <w:b/>
                <w:sz w:val="22"/>
                <w:szCs w:val="22"/>
              </w:rPr>
              <w:t>du titulaire ou du groupement titulaire</w:t>
            </w:r>
            <w:r w:rsidRPr="00D11A75">
              <w:rPr>
                <w:rFonts w:ascii="Franklin Gothic Book" w:hAnsi="Franklin Gothic Book" w:cs="Arial"/>
                <w:b/>
                <w:sz w:val="22"/>
                <w:szCs w:val="22"/>
              </w:rPr>
              <w:t>.</w:t>
            </w:r>
          </w:p>
        </w:tc>
      </w:tr>
    </w:tbl>
    <w:p w14:paraId="30002FFA" w14:textId="77777777" w:rsidR="009B1CD0" w:rsidRPr="00D11A75" w:rsidRDefault="009B1CD0" w:rsidP="006C4338">
      <w:pPr>
        <w:tabs>
          <w:tab w:val="left" w:pos="851"/>
        </w:tabs>
        <w:rPr>
          <w:rFonts w:ascii="Franklin Gothic Book" w:hAnsi="Franklin Gothic Book"/>
        </w:rPr>
      </w:pPr>
    </w:p>
    <w:p w14:paraId="123D48EA" w14:textId="77777777" w:rsidR="009B1CD0" w:rsidRPr="00D11A75" w:rsidRDefault="009B1CD0" w:rsidP="006C4338">
      <w:pPr>
        <w:pStyle w:val="Titre2"/>
        <w:tabs>
          <w:tab w:val="left" w:pos="851"/>
          <w:tab w:val="left" w:pos="2268"/>
        </w:tabs>
        <w:rPr>
          <w:rFonts w:ascii="Franklin Gothic Book" w:hAnsi="Franklin Gothic Book" w:cs="Arial"/>
          <w:i/>
          <w:iCs/>
          <w:sz w:val="18"/>
          <w:szCs w:val="18"/>
        </w:rPr>
      </w:pPr>
      <w:r w:rsidRPr="00D11A75">
        <w:rPr>
          <w:rFonts w:ascii="Franklin Gothic Book" w:hAnsi="Franklin Gothic Book" w:cs="Arial"/>
          <w:sz w:val="22"/>
          <w:szCs w:val="22"/>
        </w:rPr>
        <w:t xml:space="preserve">B1 - Identification et engagement </w:t>
      </w:r>
      <w:r w:rsidR="00CD185D" w:rsidRPr="00D11A75">
        <w:rPr>
          <w:rFonts w:ascii="Franklin Gothic Book" w:hAnsi="Franklin Gothic Book" w:cs="Arial"/>
          <w:sz w:val="22"/>
          <w:szCs w:val="22"/>
        </w:rPr>
        <w:t>du titulaire</w:t>
      </w:r>
      <w:r w:rsidR="0021797C" w:rsidRPr="00D11A75">
        <w:rPr>
          <w:rFonts w:ascii="Franklin Gothic Book" w:hAnsi="Franklin Gothic Book" w:cs="Arial"/>
          <w:sz w:val="22"/>
          <w:szCs w:val="22"/>
        </w:rPr>
        <w:t xml:space="preserve"> ou du groupement titulaire</w:t>
      </w:r>
      <w:r w:rsidRPr="00D11A75">
        <w:rPr>
          <w:rFonts w:ascii="Franklin Gothic Book" w:hAnsi="Franklin Gothic Book" w:cs="Arial"/>
          <w:sz w:val="22"/>
          <w:szCs w:val="22"/>
        </w:rPr>
        <w:t> :</w:t>
      </w:r>
    </w:p>
    <w:p w14:paraId="5422EA3C" w14:textId="77777777" w:rsidR="009B1CD0" w:rsidRPr="00D11A75" w:rsidRDefault="009B1CD0" w:rsidP="005846FB">
      <w:pPr>
        <w:tabs>
          <w:tab w:val="left" w:pos="851"/>
        </w:tabs>
        <w:jc w:val="both"/>
        <w:rPr>
          <w:rFonts w:ascii="Franklin Gothic Book" w:hAnsi="Franklin Gothic Book"/>
          <w:sz w:val="22"/>
          <w:szCs w:val="22"/>
        </w:rPr>
      </w:pPr>
      <w:r w:rsidRPr="00D11A75">
        <w:rPr>
          <w:rFonts w:ascii="Franklin Gothic Book" w:hAnsi="Franklin Gothic Book" w:cs="Arial"/>
          <w:sz w:val="22"/>
          <w:szCs w:val="22"/>
        </w:rPr>
        <w:t>Après avoir pris connaissance des pièces constitutives du marché suivantes,</w:t>
      </w:r>
    </w:p>
    <w:p w14:paraId="5A80E699" w14:textId="1572303E" w:rsidR="007E6784" w:rsidRDefault="00547821" w:rsidP="007E6784">
      <w:pPr>
        <w:suppressAutoHyphens w:val="0"/>
        <w:spacing w:before="120"/>
        <w:ind w:left="1135" w:hanging="284"/>
        <w:jc w:val="both"/>
        <w:rPr>
          <w:rFonts w:ascii="Franklin Gothic Book" w:hAnsi="Franklin Gothic Book" w:cs="Arial"/>
          <w:sz w:val="22"/>
          <w:szCs w:val="22"/>
          <w:lang w:eastAsia="fr-FR"/>
        </w:rPr>
      </w:pPr>
      <w:r>
        <w:rPr>
          <w:rFonts w:ascii="Franklin Gothic Book" w:hAnsi="Franklin Gothic Book" w:cs="Arial"/>
          <w:sz w:val="22"/>
          <w:szCs w:val="22"/>
          <w:lang w:val="en-GB" w:eastAsia="fr-FR"/>
        </w:rPr>
        <w:fldChar w:fldCharType="begin">
          <w:ffData>
            <w:name w:val="CaseACocher108"/>
            <w:enabled w:val="0"/>
            <w:calcOnExit w:val="0"/>
            <w:checkBox>
              <w:sizeAuto/>
              <w:default w:val="1"/>
            </w:checkBox>
          </w:ffData>
        </w:fldChar>
      </w:r>
      <w:bookmarkStart w:id="1" w:name="CaseACocher108"/>
      <w:r w:rsidRPr="00B02099">
        <w:rPr>
          <w:rFonts w:ascii="Franklin Gothic Book" w:hAnsi="Franklin Gothic Book" w:cs="Arial"/>
          <w:sz w:val="22"/>
          <w:szCs w:val="22"/>
          <w:lang w:eastAsia="fr-FR"/>
        </w:rPr>
        <w:instrText xml:space="preserve"> FORMCHECKBOX </w:instrText>
      </w:r>
      <w:r w:rsidR="00BB56A2">
        <w:rPr>
          <w:rFonts w:ascii="Franklin Gothic Book" w:hAnsi="Franklin Gothic Book" w:cs="Arial"/>
          <w:sz w:val="22"/>
          <w:szCs w:val="22"/>
          <w:lang w:val="en-GB" w:eastAsia="fr-FR"/>
        </w:rPr>
      </w:r>
      <w:r w:rsidR="00BB56A2">
        <w:rPr>
          <w:rFonts w:ascii="Franklin Gothic Book" w:hAnsi="Franklin Gothic Book" w:cs="Arial"/>
          <w:sz w:val="22"/>
          <w:szCs w:val="22"/>
          <w:lang w:val="en-GB" w:eastAsia="fr-FR"/>
        </w:rPr>
        <w:fldChar w:fldCharType="separate"/>
      </w:r>
      <w:r>
        <w:rPr>
          <w:rFonts w:ascii="Franklin Gothic Book" w:hAnsi="Franklin Gothic Book" w:cs="Arial"/>
          <w:sz w:val="22"/>
          <w:szCs w:val="22"/>
          <w:lang w:val="en-GB" w:eastAsia="fr-FR"/>
        </w:rPr>
        <w:fldChar w:fldCharType="end"/>
      </w:r>
      <w:bookmarkEnd w:id="1"/>
      <w:r>
        <w:rPr>
          <w:rFonts w:ascii="Franklin Gothic Book" w:hAnsi="Franklin Gothic Book" w:cs="Arial"/>
          <w:sz w:val="22"/>
          <w:szCs w:val="22"/>
          <w:lang w:eastAsia="fr-FR"/>
        </w:rPr>
        <w:t xml:space="preserve"> C</w:t>
      </w:r>
      <w:r w:rsidR="00EC1806">
        <w:rPr>
          <w:rFonts w:ascii="Franklin Gothic Book" w:hAnsi="Franklin Gothic Book" w:cs="Arial"/>
          <w:sz w:val="22"/>
          <w:szCs w:val="22"/>
          <w:lang w:eastAsia="fr-FR"/>
        </w:rPr>
        <w:t xml:space="preserve">ahier des clauses particulières </w:t>
      </w:r>
      <w:r w:rsidR="00D63F38" w:rsidRPr="00D11A75">
        <w:rPr>
          <w:rFonts w:ascii="Franklin Gothic Book" w:hAnsi="Franklin Gothic Book" w:cs="Arial"/>
          <w:sz w:val="22"/>
          <w:szCs w:val="22"/>
          <w:lang w:eastAsia="fr-FR"/>
        </w:rPr>
        <w:t xml:space="preserve">du présent marché et </w:t>
      </w:r>
      <w:r w:rsidR="00AC7348" w:rsidRPr="00D11A75">
        <w:rPr>
          <w:rFonts w:ascii="Franklin Gothic Book" w:hAnsi="Franklin Gothic Book" w:cs="Arial"/>
          <w:sz w:val="22"/>
          <w:szCs w:val="22"/>
          <w:lang w:eastAsia="fr-FR"/>
        </w:rPr>
        <w:t>ses annexes</w:t>
      </w:r>
      <w:r w:rsidR="00BE178A">
        <w:rPr>
          <w:rFonts w:ascii="Franklin Gothic Book" w:hAnsi="Franklin Gothic Book" w:cs="Arial"/>
          <w:sz w:val="22"/>
          <w:szCs w:val="22"/>
          <w:lang w:eastAsia="fr-FR"/>
        </w:rPr>
        <w:t xml:space="preserve"> </w:t>
      </w:r>
      <w:r w:rsidR="007E6784" w:rsidRPr="00D11A75">
        <w:rPr>
          <w:rFonts w:ascii="Franklin Gothic Book" w:hAnsi="Franklin Gothic Book" w:cs="Arial"/>
          <w:sz w:val="22"/>
          <w:szCs w:val="22"/>
          <w:lang w:eastAsia="fr-FR"/>
        </w:rPr>
        <w:t>;</w:t>
      </w:r>
    </w:p>
    <w:p w14:paraId="7FF4F715" w14:textId="07E382C0" w:rsidR="00933C4C" w:rsidRDefault="00933C4C" w:rsidP="009032A3">
      <w:pPr>
        <w:suppressAutoHyphens w:val="0"/>
        <w:spacing w:before="120"/>
        <w:ind w:left="1135" w:hanging="284"/>
        <w:jc w:val="both"/>
        <w:rPr>
          <w:rFonts w:ascii="Franklin Gothic Book" w:hAnsi="Franklin Gothic Book" w:cs="Arial"/>
          <w:sz w:val="22"/>
          <w:szCs w:val="22"/>
          <w:lang w:eastAsia="fr-FR"/>
        </w:rPr>
      </w:pPr>
      <w:r>
        <w:rPr>
          <w:rFonts w:ascii="Franklin Gothic Book" w:hAnsi="Franklin Gothic Book" w:cs="Arial"/>
          <w:sz w:val="22"/>
          <w:szCs w:val="22"/>
          <w:lang w:val="en-GB" w:eastAsia="fr-FR"/>
        </w:rPr>
        <w:fldChar w:fldCharType="begin">
          <w:ffData>
            <w:name w:val="CaseACocher108"/>
            <w:enabled w:val="0"/>
            <w:calcOnExit w:val="0"/>
            <w:checkBox>
              <w:sizeAuto/>
              <w:default w:val="1"/>
            </w:checkBox>
          </w:ffData>
        </w:fldChar>
      </w:r>
      <w:r w:rsidRPr="00B02099">
        <w:rPr>
          <w:rFonts w:ascii="Franklin Gothic Book" w:hAnsi="Franklin Gothic Book" w:cs="Arial"/>
          <w:sz w:val="22"/>
          <w:szCs w:val="22"/>
          <w:lang w:eastAsia="fr-FR"/>
        </w:rPr>
        <w:instrText xml:space="preserve"> FORMCHECKBOX </w:instrText>
      </w:r>
      <w:r w:rsidR="00BB56A2">
        <w:rPr>
          <w:rFonts w:ascii="Franklin Gothic Book" w:hAnsi="Franklin Gothic Book" w:cs="Arial"/>
          <w:sz w:val="22"/>
          <w:szCs w:val="22"/>
          <w:lang w:val="en-GB" w:eastAsia="fr-FR"/>
        </w:rPr>
      </w:r>
      <w:r w:rsidR="00BB56A2">
        <w:rPr>
          <w:rFonts w:ascii="Franklin Gothic Book" w:hAnsi="Franklin Gothic Book" w:cs="Arial"/>
          <w:sz w:val="22"/>
          <w:szCs w:val="22"/>
          <w:lang w:val="en-GB" w:eastAsia="fr-FR"/>
        </w:rPr>
        <w:fldChar w:fldCharType="separate"/>
      </w:r>
      <w:r>
        <w:rPr>
          <w:rFonts w:ascii="Franklin Gothic Book" w:hAnsi="Franklin Gothic Book" w:cs="Arial"/>
          <w:sz w:val="22"/>
          <w:szCs w:val="22"/>
          <w:lang w:val="en-GB" w:eastAsia="fr-FR"/>
        </w:rPr>
        <w:fldChar w:fldCharType="end"/>
      </w:r>
      <w:r w:rsidRPr="00D11A75">
        <w:rPr>
          <w:rFonts w:ascii="Franklin Gothic Book" w:hAnsi="Franklin Gothic Book" w:cs="Arial"/>
          <w:sz w:val="22"/>
          <w:szCs w:val="22"/>
          <w:lang w:eastAsia="fr-FR"/>
        </w:rPr>
        <w:t xml:space="preserve"> </w:t>
      </w:r>
      <w:r>
        <w:rPr>
          <w:rFonts w:ascii="Franklin Gothic Book" w:hAnsi="Franklin Gothic Book" w:cs="Arial"/>
          <w:sz w:val="22"/>
          <w:szCs w:val="22"/>
          <w:lang w:eastAsia="fr-FR"/>
        </w:rPr>
        <w:t>Annexe 1</w:t>
      </w:r>
      <w:r w:rsidRPr="00D11A75">
        <w:rPr>
          <w:rFonts w:ascii="Franklin Gothic Book" w:hAnsi="Franklin Gothic Book" w:cs="Arial"/>
          <w:sz w:val="22"/>
          <w:szCs w:val="22"/>
          <w:lang w:eastAsia="fr-FR"/>
        </w:rPr>
        <w:t xml:space="preserve"> du présent </w:t>
      </w:r>
      <w:r>
        <w:rPr>
          <w:rFonts w:ascii="Franklin Gothic Book" w:hAnsi="Franklin Gothic Book" w:cs="Arial"/>
          <w:sz w:val="22"/>
          <w:szCs w:val="22"/>
          <w:lang w:eastAsia="fr-FR"/>
        </w:rPr>
        <w:t xml:space="preserve">acte d’engagement </w:t>
      </w:r>
      <w:r w:rsidRPr="00D11A75">
        <w:rPr>
          <w:rFonts w:ascii="Franklin Gothic Book" w:hAnsi="Franklin Gothic Book" w:cs="Arial"/>
          <w:sz w:val="22"/>
          <w:szCs w:val="22"/>
          <w:lang w:eastAsia="fr-FR"/>
        </w:rPr>
        <w:t>;</w:t>
      </w:r>
    </w:p>
    <w:p w14:paraId="3E1BBC5E" w14:textId="77777777" w:rsidR="009032A3" w:rsidRDefault="009032A3" w:rsidP="009032A3">
      <w:pPr>
        <w:suppressAutoHyphens w:val="0"/>
        <w:spacing w:before="120"/>
        <w:ind w:left="1135" w:hanging="284"/>
        <w:jc w:val="both"/>
        <w:rPr>
          <w:rFonts w:ascii="Franklin Gothic Book" w:hAnsi="Franklin Gothic Book" w:cs="Arial"/>
          <w:sz w:val="22"/>
          <w:szCs w:val="22"/>
          <w:lang w:eastAsia="fr-FR"/>
        </w:rPr>
      </w:pPr>
    </w:p>
    <w:p w14:paraId="04A406DE" w14:textId="77777777" w:rsidR="009B1CD0" w:rsidRPr="00D11A75" w:rsidRDefault="009B1CD0" w:rsidP="00D63F38">
      <w:pPr>
        <w:tabs>
          <w:tab w:val="left" w:pos="851"/>
        </w:tabs>
        <w:spacing w:after="120"/>
        <w:jc w:val="both"/>
        <w:rPr>
          <w:rFonts w:ascii="Franklin Gothic Book" w:hAnsi="Franklin Gothic Book" w:cs="Arial"/>
          <w:sz w:val="22"/>
          <w:szCs w:val="22"/>
        </w:rPr>
      </w:pPr>
      <w:proofErr w:type="gramStart"/>
      <w:r w:rsidRPr="00D11A75">
        <w:rPr>
          <w:rFonts w:ascii="Franklin Gothic Book" w:hAnsi="Franklin Gothic Book" w:cs="Arial"/>
          <w:sz w:val="22"/>
          <w:szCs w:val="22"/>
        </w:rPr>
        <w:t>et</w:t>
      </w:r>
      <w:proofErr w:type="gramEnd"/>
      <w:r w:rsidRPr="00D11A75">
        <w:rPr>
          <w:rFonts w:ascii="Franklin Gothic Book" w:hAnsi="Franklin Gothic Book" w:cs="Arial"/>
          <w:sz w:val="22"/>
          <w:szCs w:val="22"/>
        </w:rPr>
        <w:t xml:space="preserve"> conformément à leurs clauses,</w:t>
      </w:r>
    </w:p>
    <w:p w14:paraId="23A81C9C" w14:textId="77777777" w:rsidR="009B1CD0" w:rsidRPr="00D11A75" w:rsidRDefault="007D7A65" w:rsidP="0083205E">
      <w:pPr>
        <w:tabs>
          <w:tab w:val="left" w:pos="851"/>
        </w:tabs>
        <w:ind w:left="851"/>
        <w:jc w:val="both"/>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009B1CD0" w:rsidRPr="00D11A75">
        <w:rPr>
          <w:rFonts w:ascii="Franklin Gothic Book" w:hAnsi="Franklin Gothic Book" w:cs="Arial"/>
          <w:sz w:val="22"/>
          <w:szCs w:val="22"/>
        </w:rPr>
        <w:t xml:space="preserve"> Le signataire</w:t>
      </w:r>
    </w:p>
    <w:p w14:paraId="035E5BBA" w14:textId="77777777" w:rsidR="009B1CD0" w:rsidRPr="00D11A75" w:rsidRDefault="007D7A65" w:rsidP="0083205E">
      <w:pPr>
        <w:tabs>
          <w:tab w:val="left" w:pos="851"/>
        </w:tabs>
        <w:spacing w:before="120"/>
        <w:ind w:left="1701"/>
        <w:jc w:val="both"/>
        <w:rPr>
          <w:rFonts w:ascii="Franklin Gothic Book" w:hAnsi="Franklin Gothic Book" w:cs="Arial"/>
          <w:i/>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009B1CD0" w:rsidRPr="00D11A75">
        <w:rPr>
          <w:rFonts w:ascii="Franklin Gothic Book" w:hAnsi="Franklin Gothic Book" w:cs="Arial"/>
          <w:sz w:val="22"/>
          <w:szCs w:val="22"/>
        </w:rPr>
        <w:t xml:space="preserve"> </w:t>
      </w:r>
      <w:proofErr w:type="gramStart"/>
      <w:r w:rsidR="009B1CD0" w:rsidRPr="00D11A75">
        <w:rPr>
          <w:rFonts w:ascii="Franklin Gothic Book" w:hAnsi="Franklin Gothic Book" w:cs="Arial"/>
          <w:sz w:val="22"/>
          <w:szCs w:val="22"/>
        </w:rPr>
        <w:t>s’engage</w:t>
      </w:r>
      <w:proofErr w:type="gramEnd"/>
      <w:r w:rsidR="009B1CD0" w:rsidRPr="00D11A75">
        <w:rPr>
          <w:rFonts w:ascii="Franklin Gothic Book" w:hAnsi="Franklin Gothic Book" w:cs="Arial"/>
          <w:sz w:val="22"/>
          <w:szCs w:val="22"/>
        </w:rPr>
        <w:t>, sur la base de son offre et pour son propre compte ;</w:t>
      </w:r>
    </w:p>
    <w:p w14:paraId="55F193E2" w14:textId="77777777" w:rsidR="00D63F38" w:rsidRPr="007E3440" w:rsidRDefault="00D63F38" w:rsidP="00D63F38">
      <w:pPr>
        <w:autoSpaceDE w:val="0"/>
        <w:rPr>
          <w:rFonts w:ascii="Arial" w:hAnsi="Arial" w:cs="Arial"/>
          <w:b/>
          <w:bCs/>
          <w:color w:val="000000"/>
          <w:sz w:val="22"/>
          <w:szCs w:val="24"/>
        </w:rPr>
      </w:pPr>
    </w:p>
    <w:tbl>
      <w:tblPr>
        <w:tblW w:w="0" w:type="auto"/>
        <w:jc w:val="center"/>
        <w:tblLayout w:type="fixed"/>
        <w:tblLook w:val="0000" w:firstRow="0" w:lastRow="0" w:firstColumn="0" w:lastColumn="0" w:noHBand="0" w:noVBand="0"/>
      </w:tblPr>
      <w:tblGrid>
        <w:gridCol w:w="3168"/>
        <w:gridCol w:w="2436"/>
        <w:gridCol w:w="316"/>
        <w:gridCol w:w="1528"/>
        <w:gridCol w:w="315"/>
        <w:gridCol w:w="294"/>
        <w:gridCol w:w="1974"/>
      </w:tblGrid>
      <w:tr w:rsidR="00D63F38" w:rsidRPr="007E3440" w14:paraId="7B0B8F82" w14:textId="77777777" w:rsidTr="00A81726">
        <w:trPr>
          <w:jc w:val="center"/>
        </w:trPr>
        <w:tc>
          <w:tcPr>
            <w:tcW w:w="3168" w:type="dxa"/>
          </w:tcPr>
          <w:p w14:paraId="2FC3307A" w14:textId="77777777" w:rsidR="00D63F38" w:rsidRPr="002D4867" w:rsidRDefault="00D63F38" w:rsidP="00A81726">
            <w:pPr>
              <w:autoSpaceDE w:val="0"/>
              <w:rPr>
                <w:rFonts w:ascii="Arial" w:hAnsi="Arial" w:cs="Arial"/>
                <w:b/>
                <w:bCs/>
                <w:sz w:val="18"/>
                <w:szCs w:val="18"/>
              </w:rPr>
            </w:pPr>
            <w:r w:rsidRPr="002D4867">
              <w:rPr>
                <w:rFonts w:ascii="Arial" w:hAnsi="Arial" w:cs="Arial"/>
                <w:sz w:val="18"/>
                <w:szCs w:val="18"/>
              </w:rPr>
              <w:fldChar w:fldCharType="begin">
                <w:ffData>
                  <w:name w:val=""/>
                  <w:enabled w:val="0"/>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 xml:space="preserve">M </w:t>
            </w:r>
            <w:r w:rsidRPr="002D4867">
              <w:rPr>
                <w:rFonts w:ascii="Arial" w:hAnsi="Arial" w:cs="Arial"/>
                <w:b/>
                <w:sz w:val="18"/>
                <w:szCs w:val="18"/>
              </w:rPr>
              <w:fldChar w:fldCharType="begin">
                <w:ffData>
                  <w:name w:val="CaseACocher113"/>
                  <w:enabled w:val="0"/>
                  <w:calcOnExit w:val="0"/>
                  <w:checkBox>
                    <w:sizeAuto/>
                    <w:default w:val="0"/>
                  </w:checkBox>
                </w:ffData>
              </w:fldChar>
            </w:r>
            <w:bookmarkStart w:id="2" w:name="CaseACocher113"/>
            <w:r w:rsidRPr="002D4867">
              <w:rPr>
                <w:rFonts w:ascii="Arial" w:hAnsi="Arial" w:cs="Arial"/>
                <w:b/>
                <w:sz w:val="18"/>
                <w:szCs w:val="18"/>
              </w:rPr>
              <w:instrText xml:space="preserve"> FORMCHECKBOX </w:instrText>
            </w:r>
            <w:r w:rsidR="00BB56A2">
              <w:rPr>
                <w:rFonts w:ascii="Arial" w:hAnsi="Arial" w:cs="Arial"/>
                <w:b/>
                <w:sz w:val="18"/>
                <w:szCs w:val="18"/>
              </w:rPr>
            </w:r>
            <w:r w:rsidR="00BB56A2">
              <w:rPr>
                <w:rFonts w:ascii="Arial" w:hAnsi="Arial" w:cs="Arial"/>
                <w:b/>
                <w:sz w:val="18"/>
                <w:szCs w:val="18"/>
              </w:rPr>
              <w:fldChar w:fldCharType="separate"/>
            </w:r>
            <w:r w:rsidRPr="002D4867">
              <w:rPr>
                <w:rFonts w:ascii="Arial" w:hAnsi="Arial" w:cs="Arial"/>
                <w:b/>
                <w:sz w:val="18"/>
                <w:szCs w:val="18"/>
              </w:rPr>
              <w:fldChar w:fldCharType="end"/>
            </w:r>
            <w:bookmarkEnd w:id="2"/>
            <w:r w:rsidRPr="002D4867">
              <w:rPr>
                <w:rFonts w:ascii="Arial" w:hAnsi="Arial" w:cs="Arial"/>
                <w:b/>
                <w:sz w:val="18"/>
                <w:szCs w:val="18"/>
              </w:rPr>
              <w:t xml:space="preserve"> Mme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6E2776F5" w14:textId="77777777" w:rsidR="00D63F38" w:rsidRPr="002D4867" w:rsidRDefault="00D63F38" w:rsidP="00A81726">
            <w:pPr>
              <w:tabs>
                <w:tab w:val="left" w:pos="5400"/>
              </w:tabs>
              <w:autoSpaceDE w:val="0"/>
              <w:ind w:left="1440"/>
              <w:jc w:val="both"/>
              <w:outlineLvl w:val="7"/>
              <w:rPr>
                <w:rFonts w:ascii="Arial" w:hAnsi="Arial" w:cs="Arial"/>
                <w:b/>
                <w:bCs/>
                <w:sz w:val="18"/>
                <w:szCs w:val="18"/>
              </w:rPr>
            </w:pPr>
          </w:p>
        </w:tc>
      </w:tr>
      <w:tr w:rsidR="00D63F38" w:rsidRPr="007E3440" w14:paraId="344907FD" w14:textId="77777777" w:rsidTr="00A81726">
        <w:trPr>
          <w:jc w:val="center"/>
        </w:trPr>
        <w:tc>
          <w:tcPr>
            <w:tcW w:w="3168" w:type="dxa"/>
          </w:tcPr>
          <w:p w14:paraId="058D6DD5"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1DBB44BF"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1E96B8F6" w14:textId="77777777" w:rsidTr="00A81726">
        <w:trPr>
          <w:jc w:val="center"/>
        </w:trPr>
        <w:tc>
          <w:tcPr>
            <w:tcW w:w="3168" w:type="dxa"/>
          </w:tcPr>
          <w:p w14:paraId="70C43C04"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333F4DC1"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01090476" w14:textId="77777777" w:rsidTr="00A81726">
        <w:trPr>
          <w:jc w:val="center"/>
        </w:trPr>
        <w:tc>
          <w:tcPr>
            <w:tcW w:w="3168" w:type="dxa"/>
          </w:tcPr>
          <w:p w14:paraId="174272A9" w14:textId="77777777" w:rsidR="00D63F38" w:rsidRPr="002D4867" w:rsidRDefault="00D63F38"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752" w:type="dxa"/>
            <w:gridSpan w:val="2"/>
            <w:tcBorders>
              <w:top w:val="dotted" w:sz="4" w:space="0" w:color="000000"/>
              <w:left w:val="dotted" w:sz="4" w:space="0" w:color="000000"/>
              <w:bottom w:val="dotted" w:sz="4" w:space="0" w:color="000000"/>
              <w:right w:val="dotted" w:sz="4" w:space="0" w:color="000000"/>
            </w:tcBorders>
            <w:shd w:val="clear" w:color="auto" w:fill="CCFFFF"/>
          </w:tcPr>
          <w:p w14:paraId="6B358732" w14:textId="77777777" w:rsidR="00D63F38" w:rsidRPr="002D4867" w:rsidRDefault="00D63F38" w:rsidP="00A81726">
            <w:pPr>
              <w:autoSpaceDE w:val="0"/>
              <w:snapToGrid w:val="0"/>
              <w:jc w:val="center"/>
              <w:rPr>
                <w:rFonts w:ascii="Arial" w:hAnsi="Arial" w:cs="Arial"/>
                <w:b/>
                <w:sz w:val="18"/>
                <w:szCs w:val="18"/>
              </w:rPr>
            </w:pPr>
          </w:p>
        </w:tc>
        <w:tc>
          <w:tcPr>
            <w:tcW w:w="1843" w:type="dxa"/>
            <w:gridSpan w:val="2"/>
            <w:tcBorders>
              <w:top w:val="dotted" w:sz="4" w:space="0" w:color="000000"/>
              <w:left w:val="dotted" w:sz="4" w:space="0" w:color="000000"/>
              <w:bottom w:val="dotted" w:sz="4" w:space="0" w:color="000000"/>
              <w:right w:val="dotted" w:sz="4" w:space="0" w:color="000000"/>
            </w:tcBorders>
            <w:shd w:val="clear" w:color="auto" w:fill="FFFFFF"/>
          </w:tcPr>
          <w:p w14:paraId="7F908624" w14:textId="77777777" w:rsidR="00D63F38" w:rsidRPr="002D4867" w:rsidRDefault="00D63F38" w:rsidP="00A81726">
            <w:pPr>
              <w:autoSpaceDE w:val="0"/>
              <w:snapToGrid w:val="0"/>
              <w:rPr>
                <w:rFonts w:ascii="Arial" w:hAnsi="Arial" w:cs="Arial"/>
                <w:sz w:val="18"/>
                <w:szCs w:val="18"/>
              </w:rPr>
            </w:pPr>
            <w:r w:rsidRPr="002D4867">
              <w:rPr>
                <w:rFonts w:ascii="Arial" w:hAnsi="Arial" w:cs="Arial"/>
                <w:sz w:val="18"/>
                <w:szCs w:val="18"/>
              </w:rPr>
              <w:t>Fax :</w:t>
            </w:r>
          </w:p>
        </w:tc>
        <w:tc>
          <w:tcPr>
            <w:tcW w:w="2268" w:type="dxa"/>
            <w:gridSpan w:val="2"/>
            <w:tcBorders>
              <w:top w:val="dotted" w:sz="4" w:space="0" w:color="000000"/>
              <w:left w:val="dotted" w:sz="4" w:space="0" w:color="000000"/>
              <w:bottom w:val="dotted" w:sz="4" w:space="0" w:color="000000"/>
              <w:right w:val="dotted" w:sz="4" w:space="0" w:color="000000"/>
            </w:tcBorders>
            <w:shd w:val="clear" w:color="auto" w:fill="CCFFFF"/>
          </w:tcPr>
          <w:p w14:paraId="66771261" w14:textId="77777777" w:rsidR="00D63F38" w:rsidRPr="002D4867" w:rsidRDefault="00D63F38" w:rsidP="00A81726">
            <w:pPr>
              <w:autoSpaceDE w:val="0"/>
              <w:snapToGrid w:val="0"/>
              <w:jc w:val="center"/>
              <w:rPr>
                <w:rFonts w:ascii="Arial" w:hAnsi="Arial" w:cs="Arial"/>
                <w:b/>
                <w:color w:val="000000"/>
                <w:sz w:val="18"/>
                <w:szCs w:val="18"/>
              </w:rPr>
            </w:pPr>
          </w:p>
        </w:tc>
      </w:tr>
      <w:tr w:rsidR="00D63F38" w:rsidRPr="007E3440" w14:paraId="310F47B8" w14:textId="77777777" w:rsidTr="00A81726">
        <w:trPr>
          <w:jc w:val="center"/>
        </w:trPr>
        <w:tc>
          <w:tcPr>
            <w:tcW w:w="3168" w:type="dxa"/>
          </w:tcPr>
          <w:p w14:paraId="51FCC196"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lastRenderedPageBreak/>
              <w:t>Adresse électronique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689B8376"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6AFACB9C" w14:textId="77777777" w:rsidTr="00A81726">
        <w:trPr>
          <w:jc w:val="center"/>
        </w:trPr>
        <w:tc>
          <w:tcPr>
            <w:tcW w:w="3168" w:type="dxa"/>
          </w:tcPr>
          <w:p w14:paraId="323F2F5E"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tcBorders>
              <w:top w:val="dotted" w:sz="4" w:space="0" w:color="000000"/>
              <w:left w:val="dotted" w:sz="4" w:space="0" w:color="000000"/>
              <w:bottom w:val="dotted" w:sz="4" w:space="0" w:color="000000"/>
            </w:tcBorders>
            <w:shd w:val="clear" w:color="auto" w:fill="CCFFFF"/>
          </w:tcPr>
          <w:p w14:paraId="3D08F49A" w14:textId="77777777" w:rsidR="00D63F38" w:rsidRPr="002D4867" w:rsidRDefault="00D63F38" w:rsidP="00A81726">
            <w:pPr>
              <w:autoSpaceDE w:val="0"/>
              <w:snapToGrid w:val="0"/>
              <w:jc w:val="center"/>
              <w:rPr>
                <w:rFonts w:ascii="Arial" w:hAnsi="Arial" w:cs="Arial"/>
                <w:b/>
                <w:sz w:val="18"/>
                <w:szCs w:val="18"/>
              </w:rPr>
            </w:pPr>
          </w:p>
        </w:tc>
        <w:tc>
          <w:tcPr>
            <w:tcW w:w="2453" w:type="dxa"/>
            <w:gridSpan w:val="4"/>
            <w:tcBorders>
              <w:top w:val="dotted" w:sz="4" w:space="0" w:color="000000"/>
              <w:left w:val="dotted" w:sz="4" w:space="0" w:color="000000"/>
              <w:bottom w:val="dotted" w:sz="4" w:space="0" w:color="000000"/>
            </w:tcBorders>
            <w:shd w:val="clear" w:color="auto" w:fill="FFFFFF"/>
          </w:tcPr>
          <w:p w14:paraId="1B9C8E6A"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1974" w:type="dxa"/>
            <w:tcBorders>
              <w:top w:val="dotted" w:sz="4" w:space="0" w:color="000000"/>
              <w:left w:val="dotted" w:sz="4" w:space="0" w:color="000000"/>
              <w:bottom w:val="dotted" w:sz="4" w:space="0" w:color="000000"/>
              <w:right w:val="dotted" w:sz="4" w:space="0" w:color="000000"/>
            </w:tcBorders>
            <w:shd w:val="clear" w:color="auto" w:fill="CCFFFF"/>
          </w:tcPr>
          <w:p w14:paraId="60104382" w14:textId="77777777" w:rsidR="00D63F38" w:rsidRPr="002D4867" w:rsidRDefault="00D63F38" w:rsidP="00A81726">
            <w:pPr>
              <w:autoSpaceDE w:val="0"/>
              <w:snapToGrid w:val="0"/>
              <w:jc w:val="center"/>
              <w:rPr>
                <w:rFonts w:ascii="Arial" w:hAnsi="Arial" w:cs="Arial"/>
                <w:b/>
                <w:color w:val="000000"/>
                <w:sz w:val="18"/>
                <w:szCs w:val="18"/>
              </w:rPr>
            </w:pPr>
          </w:p>
        </w:tc>
      </w:tr>
      <w:tr w:rsidR="00D63F38" w:rsidRPr="007E3440" w14:paraId="4E05A52B" w14:textId="77777777" w:rsidTr="00A81726">
        <w:trPr>
          <w:jc w:val="center"/>
        </w:trPr>
        <w:tc>
          <w:tcPr>
            <w:tcW w:w="3168" w:type="dxa"/>
          </w:tcPr>
          <w:p w14:paraId="32620367"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75295743"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073E5216" w14:textId="77777777" w:rsidTr="00A81726">
        <w:trPr>
          <w:jc w:val="center"/>
        </w:trPr>
        <w:tc>
          <w:tcPr>
            <w:tcW w:w="7448" w:type="dxa"/>
            <w:gridSpan w:val="4"/>
          </w:tcPr>
          <w:p w14:paraId="499E37F7" w14:textId="77777777" w:rsidR="00D63F38" w:rsidRPr="002D4867" w:rsidRDefault="00D63F38"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2583" w:type="dxa"/>
            <w:gridSpan w:val="3"/>
            <w:tcBorders>
              <w:top w:val="dotted" w:sz="4" w:space="0" w:color="000000"/>
              <w:left w:val="dotted" w:sz="4" w:space="0" w:color="000000"/>
              <w:bottom w:val="dotted" w:sz="4" w:space="0" w:color="000000"/>
              <w:right w:val="dotted" w:sz="4" w:space="0" w:color="000000"/>
            </w:tcBorders>
            <w:shd w:val="clear" w:color="auto" w:fill="CCFFFF"/>
          </w:tcPr>
          <w:p w14:paraId="55D5D44C" w14:textId="77777777" w:rsidR="00D63F38" w:rsidRPr="002D4867" w:rsidRDefault="00D63F38" w:rsidP="00A81726">
            <w:pPr>
              <w:autoSpaceDE w:val="0"/>
              <w:snapToGrid w:val="0"/>
              <w:jc w:val="center"/>
              <w:rPr>
                <w:rFonts w:ascii="Arial" w:hAnsi="Arial" w:cs="Arial"/>
                <w:b/>
                <w:color w:val="000000"/>
                <w:sz w:val="18"/>
                <w:szCs w:val="18"/>
              </w:rPr>
            </w:pPr>
          </w:p>
        </w:tc>
      </w:tr>
    </w:tbl>
    <w:p w14:paraId="302D6F97" w14:textId="77777777" w:rsidR="00D63F38" w:rsidRDefault="00D63F38" w:rsidP="009B45B9">
      <w:pPr>
        <w:tabs>
          <w:tab w:val="left" w:pos="851"/>
        </w:tabs>
        <w:jc w:val="both"/>
        <w:rPr>
          <w:rFonts w:ascii="Franklin Gothic Book" w:hAnsi="Franklin Gothic Book" w:cs="Arial"/>
        </w:rPr>
      </w:pPr>
    </w:p>
    <w:p w14:paraId="5A1ECEF8" w14:textId="77777777" w:rsidR="00D63F38" w:rsidRPr="005D00E3" w:rsidRDefault="00D63F38" w:rsidP="00D63F38">
      <w:pPr>
        <w:tabs>
          <w:tab w:val="left" w:pos="851"/>
        </w:tabs>
        <w:ind w:left="1701"/>
        <w:jc w:val="both"/>
        <w:rPr>
          <w:rFonts w:ascii="Franklin Gothic Book" w:hAnsi="Franklin Gothic Book" w:cs="Arial"/>
          <w:i/>
          <w:sz w:val="22"/>
          <w:szCs w:val="22"/>
        </w:rPr>
      </w:pPr>
      <w:r w:rsidRPr="005D00E3">
        <w:rPr>
          <w:rFonts w:ascii="Franklin Gothic Book" w:hAnsi="Franklin Gothic Book" w:cs="Arial"/>
          <w:sz w:val="22"/>
          <w:szCs w:val="22"/>
        </w:rPr>
        <w:fldChar w:fldCharType="begin">
          <w:ffData>
            <w:name w:val=""/>
            <w:enabled/>
            <w:calcOnExit w:val="0"/>
            <w:checkBox>
              <w:size w:val="20"/>
              <w:default w:val="0"/>
            </w:checkBox>
          </w:ffData>
        </w:fldChar>
      </w:r>
      <w:r w:rsidRPr="005D00E3">
        <w:rPr>
          <w:rFonts w:ascii="Franklin Gothic Book" w:hAnsi="Franklin Gothic Book" w:cs="Arial"/>
          <w:sz w:val="22"/>
          <w:szCs w:val="22"/>
        </w:rPr>
        <w:instrText xml:space="preserve"> FORMCHECKBOX </w:instrText>
      </w:r>
      <w:r w:rsidR="00BB56A2">
        <w:rPr>
          <w:rFonts w:ascii="Franklin Gothic Book" w:hAnsi="Franklin Gothic Book" w:cs="Arial"/>
          <w:sz w:val="22"/>
          <w:szCs w:val="22"/>
        </w:rPr>
      </w:r>
      <w:r w:rsidR="00BB56A2">
        <w:rPr>
          <w:rFonts w:ascii="Franklin Gothic Book" w:hAnsi="Franklin Gothic Book" w:cs="Arial"/>
          <w:sz w:val="22"/>
          <w:szCs w:val="22"/>
        </w:rPr>
        <w:fldChar w:fldCharType="separate"/>
      </w:r>
      <w:r w:rsidRPr="005D00E3">
        <w:rPr>
          <w:rFonts w:ascii="Franklin Gothic Book" w:hAnsi="Franklin Gothic Book" w:cs="Arial"/>
          <w:sz w:val="22"/>
          <w:szCs w:val="22"/>
        </w:rPr>
        <w:fldChar w:fldCharType="end"/>
      </w:r>
      <w:r w:rsidRPr="005D00E3">
        <w:rPr>
          <w:rFonts w:ascii="Franklin Gothic Book" w:hAnsi="Franklin Gothic Book" w:cs="Arial"/>
          <w:sz w:val="22"/>
          <w:szCs w:val="22"/>
        </w:rPr>
        <w:t xml:space="preserve"> </w:t>
      </w:r>
      <w:proofErr w:type="gramStart"/>
      <w:r w:rsidRPr="005D00E3">
        <w:rPr>
          <w:rFonts w:ascii="Franklin Gothic Book" w:hAnsi="Franklin Gothic Book" w:cs="Arial"/>
          <w:sz w:val="22"/>
          <w:szCs w:val="22"/>
        </w:rPr>
        <w:t>engage</w:t>
      </w:r>
      <w:proofErr w:type="gramEnd"/>
      <w:r w:rsidRPr="005D00E3">
        <w:rPr>
          <w:rFonts w:ascii="Franklin Gothic Book" w:hAnsi="Franklin Gothic Book" w:cs="Arial"/>
          <w:sz w:val="22"/>
          <w:szCs w:val="22"/>
        </w:rPr>
        <w:t xml:space="preserve"> sur la base de son offre ;</w:t>
      </w:r>
    </w:p>
    <w:p w14:paraId="6AF6D523" w14:textId="77777777" w:rsidR="00D63F38" w:rsidRPr="007E3440" w:rsidRDefault="00D63F38" w:rsidP="00D63F38">
      <w:pPr>
        <w:autoSpaceDE w:val="0"/>
        <w:rPr>
          <w:rFonts w:ascii="Arial" w:hAnsi="Arial" w:cs="Arial"/>
          <w:b/>
          <w:bCs/>
          <w:sz w:val="22"/>
          <w:szCs w:val="24"/>
        </w:rPr>
      </w:pPr>
    </w:p>
    <w:tbl>
      <w:tblPr>
        <w:tblW w:w="0" w:type="auto"/>
        <w:jc w:val="center"/>
        <w:tblLayout w:type="fixed"/>
        <w:tblLook w:val="0000" w:firstRow="0" w:lastRow="0" w:firstColumn="0" w:lastColumn="0" w:noHBand="0" w:noVBand="0"/>
      </w:tblPr>
      <w:tblGrid>
        <w:gridCol w:w="3168"/>
        <w:gridCol w:w="2436"/>
        <w:gridCol w:w="1203"/>
        <w:gridCol w:w="609"/>
        <w:gridCol w:w="69"/>
        <w:gridCol w:w="2530"/>
      </w:tblGrid>
      <w:tr w:rsidR="00D63F38" w:rsidRPr="007E3440" w14:paraId="4830E808" w14:textId="77777777" w:rsidTr="00A81726">
        <w:trPr>
          <w:jc w:val="center"/>
        </w:trPr>
        <w:tc>
          <w:tcPr>
            <w:tcW w:w="3168" w:type="dxa"/>
          </w:tcPr>
          <w:p w14:paraId="1A5B7FC7" w14:textId="77777777" w:rsidR="00D63F38" w:rsidRPr="002D4867" w:rsidRDefault="00D63F38" w:rsidP="00A81726">
            <w:pPr>
              <w:autoSpaceDE w:val="0"/>
              <w:jc w:val="center"/>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4341A3AC"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243D2571" w14:textId="77777777" w:rsidTr="00A81726">
        <w:trPr>
          <w:jc w:val="center"/>
        </w:trPr>
        <w:tc>
          <w:tcPr>
            <w:tcW w:w="3168" w:type="dxa"/>
          </w:tcPr>
          <w:p w14:paraId="17425FFD"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RCS</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686921A8"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2F8C1611" w14:textId="77777777" w:rsidTr="00A81726">
        <w:trPr>
          <w:jc w:val="center"/>
        </w:trPr>
        <w:tc>
          <w:tcPr>
            <w:tcW w:w="3168" w:type="dxa"/>
          </w:tcPr>
          <w:p w14:paraId="58D219BF"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4"/>
            <w:tcBorders>
              <w:top w:val="dotted" w:sz="4" w:space="0" w:color="000000"/>
              <w:left w:val="dotted" w:sz="4" w:space="0" w:color="000000"/>
              <w:bottom w:val="dotted" w:sz="4" w:space="0" w:color="000000"/>
            </w:tcBorders>
            <w:shd w:val="clear" w:color="auto" w:fill="CCFFFF"/>
          </w:tcPr>
          <w:p w14:paraId="0F3288FC" w14:textId="77777777" w:rsidR="00D63F38" w:rsidRPr="002D4867" w:rsidRDefault="00D63F38" w:rsidP="00A81726">
            <w:pPr>
              <w:autoSpaceDE w:val="0"/>
              <w:snapToGrid w:val="0"/>
              <w:jc w:val="center"/>
              <w:rPr>
                <w:rFonts w:ascii="Arial" w:hAnsi="Arial" w:cs="Arial"/>
                <w:b/>
                <w:sz w:val="18"/>
                <w:szCs w:val="18"/>
              </w:rPr>
            </w:pPr>
          </w:p>
        </w:tc>
        <w:tc>
          <w:tcPr>
            <w:tcW w:w="2530" w:type="dxa"/>
            <w:tcBorders>
              <w:top w:val="dotted" w:sz="4" w:space="0" w:color="000000"/>
              <w:left w:val="dotted" w:sz="4" w:space="0" w:color="000000"/>
              <w:bottom w:val="dotted" w:sz="4" w:space="0" w:color="000000"/>
              <w:right w:val="dotted" w:sz="4" w:space="0" w:color="000000"/>
            </w:tcBorders>
          </w:tcPr>
          <w:p w14:paraId="20BDE1CC" w14:textId="77777777" w:rsidR="00D63F38" w:rsidRPr="002D4867" w:rsidRDefault="00D63F38" w:rsidP="00A81726">
            <w:pPr>
              <w:numPr>
                <w:ilvl w:val="7"/>
                <w:numId w:val="1"/>
              </w:numPr>
              <w:tabs>
                <w:tab w:val="left" w:pos="5400"/>
              </w:tabs>
              <w:autoSpaceDE w:val="0"/>
              <w:jc w:val="center"/>
              <w:outlineLvl w:val="7"/>
              <w:rPr>
                <w:rFonts w:ascii="Arial" w:hAnsi="Arial" w:cs="Arial"/>
                <w:b/>
                <w:bCs/>
                <w:sz w:val="18"/>
                <w:szCs w:val="18"/>
              </w:rPr>
            </w:pPr>
            <w:r w:rsidRPr="002D4867">
              <w:rPr>
                <w:rFonts w:ascii="Arial" w:hAnsi="Arial" w:cs="Arial"/>
                <w:b/>
                <w:bCs/>
                <w:sz w:val="18"/>
                <w:szCs w:val="18"/>
              </w:rPr>
              <w:t>Dûment habilité(e),</w:t>
            </w:r>
          </w:p>
        </w:tc>
      </w:tr>
      <w:tr w:rsidR="00D63F38" w:rsidRPr="007E3440" w14:paraId="2911ED40" w14:textId="77777777" w:rsidTr="00A81726">
        <w:trPr>
          <w:jc w:val="center"/>
        </w:trPr>
        <w:tc>
          <w:tcPr>
            <w:tcW w:w="3168" w:type="dxa"/>
          </w:tcPr>
          <w:p w14:paraId="2C37648A"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Adresse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6418DE38"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45C65832" w14:textId="77777777" w:rsidTr="00A81726">
        <w:trPr>
          <w:jc w:val="center"/>
        </w:trPr>
        <w:tc>
          <w:tcPr>
            <w:tcW w:w="3168" w:type="dxa"/>
          </w:tcPr>
          <w:p w14:paraId="2FC78119" w14:textId="77777777" w:rsidR="00D63F38" w:rsidRPr="002D4867" w:rsidRDefault="00D63F38" w:rsidP="00A81726">
            <w:pPr>
              <w:autoSpaceDE w:val="0"/>
              <w:snapToGrid w:val="0"/>
              <w:jc w:val="center"/>
              <w:rPr>
                <w:rFonts w:ascii="Arial" w:hAnsi="Arial" w:cs="Arial"/>
                <w:bCs/>
                <w:sz w:val="18"/>
                <w:szCs w:val="18"/>
              </w:rPr>
            </w:pPr>
            <w:r w:rsidRPr="002D4867">
              <w:rPr>
                <w:rFonts w:ascii="Arial" w:hAnsi="Arial" w:cs="Arial"/>
                <w:bCs/>
                <w:sz w:val="18"/>
                <w:szCs w:val="18"/>
              </w:rPr>
              <w:t>Téléphone :</w:t>
            </w:r>
          </w:p>
        </w:tc>
        <w:tc>
          <w:tcPr>
            <w:tcW w:w="2436" w:type="dxa"/>
            <w:tcBorders>
              <w:top w:val="dotted" w:sz="4" w:space="0" w:color="000000"/>
              <w:left w:val="dotted" w:sz="4" w:space="0" w:color="000000"/>
              <w:bottom w:val="dotted" w:sz="4" w:space="0" w:color="000000"/>
            </w:tcBorders>
            <w:shd w:val="clear" w:color="auto" w:fill="CCFFFF"/>
          </w:tcPr>
          <w:p w14:paraId="13B0758D" w14:textId="77777777" w:rsidR="00D63F38" w:rsidRPr="002D4867" w:rsidRDefault="00D63F38"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39A510D"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sz w:val="18"/>
                <w:szCs w:val="18"/>
              </w:rPr>
              <w:t>Fax :</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02244DB9"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678503D1" w14:textId="77777777" w:rsidTr="00A81726">
        <w:trPr>
          <w:jc w:val="center"/>
        </w:trPr>
        <w:tc>
          <w:tcPr>
            <w:tcW w:w="3168" w:type="dxa"/>
          </w:tcPr>
          <w:p w14:paraId="65325386"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Adresse électronique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56BB38F5"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274AA52F" w14:textId="77777777" w:rsidTr="00A81726">
        <w:trPr>
          <w:jc w:val="center"/>
        </w:trPr>
        <w:tc>
          <w:tcPr>
            <w:tcW w:w="3168" w:type="dxa"/>
          </w:tcPr>
          <w:p w14:paraId="74F04995"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Code NAF</w:t>
            </w:r>
          </w:p>
        </w:tc>
        <w:tc>
          <w:tcPr>
            <w:tcW w:w="2436" w:type="dxa"/>
            <w:tcBorders>
              <w:top w:val="dotted" w:sz="4" w:space="0" w:color="000000"/>
              <w:left w:val="dotted" w:sz="4" w:space="0" w:color="000000"/>
              <w:bottom w:val="dotted" w:sz="4" w:space="0" w:color="000000"/>
            </w:tcBorders>
            <w:shd w:val="clear" w:color="auto" w:fill="CCFFFF"/>
          </w:tcPr>
          <w:p w14:paraId="4143BF1B" w14:textId="77777777" w:rsidR="00D63F38" w:rsidRPr="002D4867" w:rsidRDefault="00D63F38"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5F0750E3"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N° SIRET</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36B70BC0"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5338DE78" w14:textId="77777777" w:rsidTr="00A81726">
        <w:trPr>
          <w:jc w:val="center"/>
        </w:trPr>
        <w:tc>
          <w:tcPr>
            <w:tcW w:w="3168" w:type="dxa"/>
          </w:tcPr>
          <w:p w14:paraId="75AFCD25"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745DF2CF" w14:textId="77777777" w:rsidR="00D63F38" w:rsidRPr="002D4867" w:rsidRDefault="00D63F38" w:rsidP="00A81726">
            <w:pPr>
              <w:autoSpaceDE w:val="0"/>
              <w:snapToGrid w:val="0"/>
              <w:jc w:val="center"/>
              <w:rPr>
                <w:rFonts w:ascii="Arial" w:hAnsi="Arial" w:cs="Arial"/>
                <w:b/>
                <w:sz w:val="18"/>
                <w:szCs w:val="18"/>
              </w:rPr>
            </w:pPr>
          </w:p>
        </w:tc>
      </w:tr>
      <w:tr w:rsidR="00D63F38" w:rsidRPr="007E3440" w14:paraId="1C1EFCAE" w14:textId="77777777" w:rsidTr="00A81726">
        <w:trPr>
          <w:jc w:val="center"/>
        </w:trPr>
        <w:tc>
          <w:tcPr>
            <w:tcW w:w="6807" w:type="dxa"/>
            <w:gridSpan w:val="3"/>
          </w:tcPr>
          <w:p w14:paraId="47BB7164" w14:textId="77777777" w:rsidR="00D63F38" w:rsidRPr="002D4867" w:rsidRDefault="00D63F38" w:rsidP="00A81726">
            <w:pPr>
              <w:numPr>
                <w:ilvl w:val="4"/>
                <w:numId w:val="1"/>
              </w:numPr>
              <w:autoSpaceDE w:val="0"/>
              <w:jc w:val="center"/>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3"/>
            <w:tcBorders>
              <w:top w:val="dotted" w:sz="4" w:space="0" w:color="000000"/>
              <w:left w:val="dotted" w:sz="4" w:space="0" w:color="000000"/>
              <w:bottom w:val="dotted" w:sz="4" w:space="0" w:color="000000"/>
              <w:right w:val="dotted" w:sz="4" w:space="0" w:color="000000"/>
            </w:tcBorders>
            <w:shd w:val="clear" w:color="auto" w:fill="CCFFFF"/>
          </w:tcPr>
          <w:p w14:paraId="7CF9F453" w14:textId="77777777" w:rsidR="00D63F38" w:rsidRPr="002D4867" w:rsidRDefault="00D63F38" w:rsidP="00A81726">
            <w:pPr>
              <w:autoSpaceDE w:val="0"/>
              <w:snapToGrid w:val="0"/>
              <w:jc w:val="center"/>
              <w:rPr>
                <w:rFonts w:ascii="Arial" w:hAnsi="Arial" w:cs="Arial"/>
                <w:b/>
                <w:sz w:val="18"/>
                <w:szCs w:val="18"/>
              </w:rPr>
            </w:pPr>
          </w:p>
        </w:tc>
      </w:tr>
    </w:tbl>
    <w:p w14:paraId="343FE1BF" w14:textId="77777777" w:rsidR="00B84094" w:rsidRPr="00D11A75" w:rsidRDefault="00B84094" w:rsidP="009B45B9">
      <w:pPr>
        <w:tabs>
          <w:tab w:val="left" w:pos="851"/>
        </w:tabs>
        <w:jc w:val="both"/>
        <w:rPr>
          <w:rFonts w:ascii="Franklin Gothic Book" w:hAnsi="Franklin Gothic Book" w:cs="Arial"/>
        </w:rPr>
      </w:pPr>
    </w:p>
    <w:p w14:paraId="11C42359" w14:textId="77777777" w:rsidR="005D00E3" w:rsidRPr="0026774C" w:rsidRDefault="005D00E3" w:rsidP="00503FE7">
      <w:pPr>
        <w:pStyle w:val="fcase1ertab"/>
        <w:tabs>
          <w:tab w:val="left" w:pos="1418"/>
        </w:tabs>
        <w:spacing w:before="120"/>
        <w:ind w:left="1701" w:firstLine="0"/>
        <w:rPr>
          <w:rFonts w:ascii="Franklin Gothic Book" w:hAnsi="Franklin Gothic Book" w:cs="Arial"/>
          <w:b/>
          <w:bCs/>
          <w:sz w:val="22"/>
          <w:szCs w:val="22"/>
        </w:rPr>
      </w:pPr>
      <w:r w:rsidRPr="0026774C">
        <w:rPr>
          <w:rFonts w:ascii="Franklin Gothic Book" w:hAnsi="Franklin Gothic Book" w:cs="Arial"/>
          <w:sz w:val="22"/>
          <w:szCs w:val="22"/>
        </w:rPr>
        <w:fldChar w:fldCharType="begin">
          <w:ffData>
            <w:name w:val=""/>
            <w:enabled/>
            <w:calcOnExit w:val="0"/>
            <w:checkBox>
              <w:size w:val="20"/>
              <w:default w:val="0"/>
            </w:checkBox>
          </w:ffData>
        </w:fldChar>
      </w:r>
      <w:r w:rsidRPr="0026774C">
        <w:rPr>
          <w:rFonts w:ascii="Franklin Gothic Book" w:hAnsi="Franklin Gothic Book" w:cs="Arial"/>
          <w:sz w:val="22"/>
          <w:szCs w:val="22"/>
        </w:rPr>
        <w:instrText xml:space="preserve"> FORMCHECKBOX </w:instrText>
      </w:r>
      <w:r w:rsidR="00BB56A2">
        <w:rPr>
          <w:rFonts w:ascii="Franklin Gothic Book" w:hAnsi="Franklin Gothic Book" w:cs="Arial"/>
          <w:sz w:val="22"/>
          <w:szCs w:val="22"/>
        </w:rPr>
      </w:r>
      <w:r w:rsidR="00BB56A2">
        <w:rPr>
          <w:rFonts w:ascii="Franklin Gothic Book" w:hAnsi="Franklin Gothic Book" w:cs="Arial"/>
          <w:sz w:val="22"/>
          <w:szCs w:val="22"/>
        </w:rPr>
        <w:fldChar w:fldCharType="separate"/>
      </w:r>
      <w:r w:rsidRPr="0026774C">
        <w:rPr>
          <w:rFonts w:ascii="Franklin Gothic Book" w:hAnsi="Franklin Gothic Book" w:cs="Arial"/>
          <w:sz w:val="22"/>
          <w:szCs w:val="22"/>
        </w:rPr>
        <w:fldChar w:fldCharType="end"/>
      </w:r>
      <w:r w:rsidRPr="0026774C">
        <w:rPr>
          <w:rFonts w:ascii="Franklin Gothic Book" w:hAnsi="Franklin Gothic Book" w:cs="Arial"/>
          <w:sz w:val="22"/>
          <w:szCs w:val="22"/>
        </w:rPr>
        <w:t xml:space="preserve"> L’ensemble des membres du groupement </w:t>
      </w:r>
      <w:r w:rsidRPr="0026774C">
        <w:rPr>
          <w:rFonts w:ascii="Franklin Gothic Book" w:hAnsi="Franklin Gothic Book" w:cs="Arial"/>
          <w:b/>
          <w:bCs/>
          <w:sz w:val="22"/>
          <w:szCs w:val="22"/>
        </w:rPr>
        <w:t>ci-après</w:t>
      </w:r>
      <w:r w:rsidRPr="0026774C">
        <w:rPr>
          <w:rFonts w:ascii="Franklin Gothic Book" w:hAnsi="Franklin Gothic Book" w:cs="Arial"/>
          <w:sz w:val="22"/>
          <w:szCs w:val="22"/>
        </w:rPr>
        <w:t xml:space="preserve"> s’engagent, sur la base de l’offre du groupement</w:t>
      </w:r>
      <w:r w:rsidRPr="0026774C">
        <w:rPr>
          <w:rFonts w:ascii="Franklin Gothic Book" w:hAnsi="Franklin Gothic Book" w:cs="Arial"/>
          <w:b/>
          <w:bCs/>
          <w:sz w:val="22"/>
          <w:szCs w:val="22"/>
        </w:rPr>
        <w:t xml:space="preserve">, </w:t>
      </w:r>
    </w:p>
    <w:p w14:paraId="2C8CC155" w14:textId="77777777" w:rsidR="005D00E3" w:rsidRPr="0026774C" w:rsidRDefault="005D00E3" w:rsidP="005D00E3">
      <w:pPr>
        <w:autoSpaceDE w:val="0"/>
        <w:ind w:left="2268"/>
        <w:rPr>
          <w:rFonts w:ascii="Franklin Gothic Book" w:hAnsi="Franklin Gothic Book" w:cs="Arial"/>
          <w:b/>
          <w:bCs/>
          <w:sz w:val="22"/>
          <w:szCs w:val="22"/>
        </w:rPr>
      </w:pPr>
    </w:p>
    <w:p w14:paraId="2EE1B5F8" w14:textId="77777777" w:rsidR="005D00E3" w:rsidRDefault="005D00E3" w:rsidP="005D00E3">
      <w:pPr>
        <w:autoSpaceDE w:val="0"/>
        <w:rPr>
          <w:rFonts w:ascii="Franklin Gothic Book" w:hAnsi="Franklin Gothic Book" w:cs="Arial"/>
          <w:b/>
          <w:bCs/>
          <w:sz w:val="22"/>
          <w:szCs w:val="22"/>
        </w:rPr>
      </w:pPr>
      <w:proofErr w:type="gramStart"/>
      <w:r w:rsidRPr="0026774C">
        <w:rPr>
          <w:rFonts w:ascii="Franklin Gothic Book" w:hAnsi="Franklin Gothic Book" w:cs="Arial"/>
          <w:b/>
          <w:bCs/>
          <w:sz w:val="22"/>
          <w:szCs w:val="22"/>
        </w:rPr>
        <w:t>et</w:t>
      </w:r>
      <w:proofErr w:type="gramEnd"/>
      <w:r w:rsidRPr="0026774C">
        <w:rPr>
          <w:rFonts w:ascii="Franklin Gothic Book" w:hAnsi="Franklin Gothic Book" w:cs="Arial"/>
          <w:b/>
          <w:bCs/>
          <w:sz w:val="22"/>
          <w:szCs w:val="22"/>
        </w:rPr>
        <w:t xml:space="preserve"> désignés</w:t>
      </w:r>
      <w:r w:rsidR="00B02099">
        <w:rPr>
          <w:rFonts w:ascii="Franklin Gothic Book" w:hAnsi="Franklin Gothic Book" w:cs="Arial"/>
          <w:b/>
          <w:bCs/>
          <w:sz w:val="22"/>
          <w:szCs w:val="22"/>
        </w:rPr>
        <w:t xml:space="preserve"> dans le marché sous le nom de « Titulaire »</w:t>
      </w:r>
    </w:p>
    <w:p w14:paraId="240EA7A3" w14:textId="77777777" w:rsidR="00B02099" w:rsidRPr="00F112C6" w:rsidRDefault="00B02099" w:rsidP="005D00E3">
      <w:pPr>
        <w:autoSpaceDE w:val="0"/>
        <w:rPr>
          <w:rFonts w:ascii="Arial" w:hAnsi="Arial" w:cs="Arial"/>
          <w:b/>
          <w:bCs/>
        </w:rPr>
      </w:pPr>
    </w:p>
    <w:p w14:paraId="6141E910" w14:textId="77777777" w:rsidR="005D00E3" w:rsidRPr="007E3440" w:rsidRDefault="005D00E3" w:rsidP="005D00E3">
      <w:pPr>
        <w:autoSpaceDE w:val="0"/>
        <w:rPr>
          <w:rFonts w:ascii="Arial" w:hAnsi="Arial" w:cs="Arial"/>
          <w:b/>
          <w:bCs/>
          <w:lang w:val="en-GB"/>
        </w:rPr>
      </w:pPr>
      <w:proofErr w:type="spellStart"/>
      <w:r w:rsidRPr="007E3440">
        <w:rPr>
          <w:rFonts w:ascii="Arial" w:hAnsi="Arial" w:cs="Arial"/>
          <w:b/>
          <w:bCs/>
          <w:lang w:val="en-GB"/>
        </w:rPr>
        <w:t>Mandataire</w:t>
      </w:r>
      <w:proofErr w:type="spellEnd"/>
      <w:r>
        <w:rPr>
          <w:rFonts w:ascii="Arial" w:hAnsi="Arial" w:cs="Arial"/>
          <w:b/>
          <w:bCs/>
          <w:lang w:val="en-GB"/>
        </w:rPr>
        <w:t xml:space="preserve"> /1er </w:t>
      </w:r>
      <w:r w:rsidRPr="007E3440">
        <w:rPr>
          <w:rFonts w:ascii="Arial" w:hAnsi="Arial" w:cs="Arial"/>
          <w:b/>
          <w:bCs/>
          <w:lang w:val="en-GB"/>
        </w:rPr>
        <w:t>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0CE999DA" w14:textId="77777777" w:rsidTr="00A81726">
        <w:trPr>
          <w:jc w:val="center"/>
        </w:trPr>
        <w:tc>
          <w:tcPr>
            <w:tcW w:w="3168" w:type="dxa"/>
          </w:tcPr>
          <w:p w14:paraId="3896E447"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0FC04CFD"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5F564D8A"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43B24BDB" w14:textId="77777777" w:rsidTr="00A81726">
        <w:trPr>
          <w:jc w:val="center"/>
        </w:trPr>
        <w:tc>
          <w:tcPr>
            <w:tcW w:w="3168" w:type="dxa"/>
          </w:tcPr>
          <w:p w14:paraId="78BFF731"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77AF91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543DDF0" w14:textId="77777777" w:rsidTr="00A81726">
        <w:trPr>
          <w:jc w:val="center"/>
        </w:trPr>
        <w:tc>
          <w:tcPr>
            <w:tcW w:w="3168" w:type="dxa"/>
          </w:tcPr>
          <w:p w14:paraId="2A14F77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0165463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CA3553D" w14:textId="77777777" w:rsidTr="00A81726">
        <w:trPr>
          <w:jc w:val="center"/>
        </w:trPr>
        <w:tc>
          <w:tcPr>
            <w:tcW w:w="3168" w:type="dxa"/>
          </w:tcPr>
          <w:p w14:paraId="37A602E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76C923AD"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1D6A9358"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0669DD07" w14:textId="77777777" w:rsidTr="00A81726">
        <w:trPr>
          <w:jc w:val="center"/>
        </w:trPr>
        <w:tc>
          <w:tcPr>
            <w:tcW w:w="3168" w:type="dxa"/>
          </w:tcPr>
          <w:p w14:paraId="4109B677"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2CA9BAA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B700902" w14:textId="77777777" w:rsidTr="00A81726">
        <w:trPr>
          <w:jc w:val="center"/>
        </w:trPr>
        <w:tc>
          <w:tcPr>
            <w:tcW w:w="3168" w:type="dxa"/>
          </w:tcPr>
          <w:p w14:paraId="265118E8"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10353B13"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6528039E"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4B1FBBA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8D9A983" w14:textId="77777777" w:rsidTr="00A81726">
        <w:trPr>
          <w:jc w:val="center"/>
        </w:trPr>
        <w:tc>
          <w:tcPr>
            <w:tcW w:w="3168" w:type="dxa"/>
          </w:tcPr>
          <w:p w14:paraId="341662CD"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9D91A7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1A0C73E" w14:textId="77777777" w:rsidTr="00A81726">
        <w:trPr>
          <w:jc w:val="center"/>
        </w:trPr>
        <w:tc>
          <w:tcPr>
            <w:tcW w:w="3168" w:type="dxa"/>
          </w:tcPr>
          <w:p w14:paraId="5148F5B5"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770708FA"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63F0520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1588F161"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4E6CD7C" w14:textId="77777777" w:rsidTr="00A81726">
        <w:trPr>
          <w:jc w:val="center"/>
        </w:trPr>
        <w:tc>
          <w:tcPr>
            <w:tcW w:w="3168" w:type="dxa"/>
          </w:tcPr>
          <w:p w14:paraId="5008676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6D74622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9180FE8" w14:textId="77777777" w:rsidTr="00A81726">
        <w:trPr>
          <w:jc w:val="center"/>
        </w:trPr>
        <w:tc>
          <w:tcPr>
            <w:tcW w:w="6807" w:type="dxa"/>
            <w:gridSpan w:val="4"/>
          </w:tcPr>
          <w:p w14:paraId="4565DB0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6F8F5761" w14:textId="77777777" w:rsidR="005D00E3" w:rsidRPr="002D4867" w:rsidRDefault="005D00E3" w:rsidP="00A81726">
            <w:pPr>
              <w:autoSpaceDE w:val="0"/>
              <w:snapToGrid w:val="0"/>
              <w:jc w:val="center"/>
              <w:rPr>
                <w:rFonts w:ascii="Arial" w:hAnsi="Arial" w:cs="Arial"/>
                <w:b/>
                <w:sz w:val="18"/>
                <w:szCs w:val="18"/>
              </w:rPr>
            </w:pPr>
          </w:p>
        </w:tc>
      </w:tr>
    </w:tbl>
    <w:p w14:paraId="5B27383B" w14:textId="77777777" w:rsidR="005D00E3" w:rsidRPr="007E3440" w:rsidRDefault="005D00E3" w:rsidP="005D00E3">
      <w:pPr>
        <w:autoSpaceDE w:val="0"/>
        <w:rPr>
          <w:rFonts w:ascii="Arial" w:hAnsi="Arial" w:cs="Arial"/>
          <w:b/>
          <w:bCs/>
        </w:rPr>
      </w:pPr>
    </w:p>
    <w:p w14:paraId="0AA5206E"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2ème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13B5BFAF" w14:textId="77777777" w:rsidTr="00A81726">
        <w:trPr>
          <w:jc w:val="center"/>
        </w:trPr>
        <w:tc>
          <w:tcPr>
            <w:tcW w:w="3168" w:type="dxa"/>
          </w:tcPr>
          <w:p w14:paraId="7BD9CC23"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6D79530C"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6273E8C5"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2AD04254" w14:textId="77777777" w:rsidTr="00A81726">
        <w:trPr>
          <w:jc w:val="center"/>
        </w:trPr>
        <w:tc>
          <w:tcPr>
            <w:tcW w:w="3168" w:type="dxa"/>
          </w:tcPr>
          <w:p w14:paraId="3E87688D"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6BC2CA1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FE01372" w14:textId="77777777" w:rsidTr="00A81726">
        <w:trPr>
          <w:jc w:val="center"/>
        </w:trPr>
        <w:tc>
          <w:tcPr>
            <w:tcW w:w="3168" w:type="dxa"/>
          </w:tcPr>
          <w:p w14:paraId="128D6629"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594FDF9"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AC9527C" w14:textId="77777777" w:rsidTr="00A81726">
        <w:trPr>
          <w:jc w:val="center"/>
        </w:trPr>
        <w:tc>
          <w:tcPr>
            <w:tcW w:w="3168" w:type="dxa"/>
          </w:tcPr>
          <w:p w14:paraId="6256DC05"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3943A354"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72DD9C7D"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63ABFA60" w14:textId="77777777" w:rsidTr="00A81726">
        <w:trPr>
          <w:jc w:val="center"/>
        </w:trPr>
        <w:tc>
          <w:tcPr>
            <w:tcW w:w="3168" w:type="dxa"/>
          </w:tcPr>
          <w:p w14:paraId="586E284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150B0ADA"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5370F019" w14:textId="77777777" w:rsidTr="00A81726">
        <w:trPr>
          <w:jc w:val="center"/>
        </w:trPr>
        <w:tc>
          <w:tcPr>
            <w:tcW w:w="3168" w:type="dxa"/>
          </w:tcPr>
          <w:p w14:paraId="57B12305"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4199511B"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31C94DEE"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12BF6421"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F18E994" w14:textId="77777777" w:rsidTr="00A81726">
        <w:trPr>
          <w:jc w:val="center"/>
        </w:trPr>
        <w:tc>
          <w:tcPr>
            <w:tcW w:w="3168" w:type="dxa"/>
          </w:tcPr>
          <w:p w14:paraId="2EB7CC12"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C1C91F9"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896E93F" w14:textId="77777777" w:rsidTr="00A81726">
        <w:trPr>
          <w:jc w:val="center"/>
        </w:trPr>
        <w:tc>
          <w:tcPr>
            <w:tcW w:w="3168" w:type="dxa"/>
          </w:tcPr>
          <w:p w14:paraId="09C5B0B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0019A0DF"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23D418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3308EDC8"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3D6A6FF" w14:textId="77777777" w:rsidTr="00A81726">
        <w:trPr>
          <w:jc w:val="center"/>
        </w:trPr>
        <w:tc>
          <w:tcPr>
            <w:tcW w:w="3168" w:type="dxa"/>
          </w:tcPr>
          <w:p w14:paraId="507EFCB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32B0CDD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273B304" w14:textId="77777777" w:rsidTr="00A81726">
        <w:trPr>
          <w:jc w:val="center"/>
        </w:trPr>
        <w:tc>
          <w:tcPr>
            <w:tcW w:w="6807" w:type="dxa"/>
            <w:gridSpan w:val="4"/>
          </w:tcPr>
          <w:p w14:paraId="1CD16D5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295B6663" w14:textId="77777777" w:rsidR="005D00E3" w:rsidRPr="002D4867" w:rsidRDefault="005D00E3" w:rsidP="00A81726">
            <w:pPr>
              <w:autoSpaceDE w:val="0"/>
              <w:snapToGrid w:val="0"/>
              <w:jc w:val="center"/>
              <w:rPr>
                <w:rFonts w:ascii="Arial" w:hAnsi="Arial" w:cs="Arial"/>
                <w:b/>
                <w:sz w:val="18"/>
                <w:szCs w:val="18"/>
              </w:rPr>
            </w:pPr>
          </w:p>
        </w:tc>
      </w:tr>
    </w:tbl>
    <w:p w14:paraId="1BA76C22" w14:textId="77777777" w:rsidR="005D00E3" w:rsidRPr="007E3440" w:rsidRDefault="005D00E3" w:rsidP="005D00E3">
      <w:pPr>
        <w:autoSpaceDE w:val="0"/>
        <w:rPr>
          <w:rFonts w:ascii="Arial" w:hAnsi="Arial" w:cs="Arial"/>
          <w:b/>
          <w:bCs/>
        </w:rPr>
      </w:pPr>
    </w:p>
    <w:p w14:paraId="00EC195D"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3ème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2D6F6714" w14:textId="77777777" w:rsidTr="00A81726">
        <w:trPr>
          <w:jc w:val="center"/>
        </w:trPr>
        <w:tc>
          <w:tcPr>
            <w:tcW w:w="3168" w:type="dxa"/>
          </w:tcPr>
          <w:p w14:paraId="7C95C36C"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187700BF"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28645DCE"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416DB3FF" w14:textId="77777777" w:rsidTr="00A81726">
        <w:trPr>
          <w:jc w:val="center"/>
        </w:trPr>
        <w:tc>
          <w:tcPr>
            <w:tcW w:w="3168" w:type="dxa"/>
          </w:tcPr>
          <w:p w14:paraId="25D2296F"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0A8C3F86"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22DCB4F" w14:textId="77777777" w:rsidTr="00A81726">
        <w:trPr>
          <w:jc w:val="center"/>
        </w:trPr>
        <w:tc>
          <w:tcPr>
            <w:tcW w:w="3168" w:type="dxa"/>
          </w:tcPr>
          <w:p w14:paraId="289F1FF2"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B994660"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B98A4C3" w14:textId="77777777" w:rsidTr="00A81726">
        <w:trPr>
          <w:jc w:val="center"/>
        </w:trPr>
        <w:tc>
          <w:tcPr>
            <w:tcW w:w="3168" w:type="dxa"/>
          </w:tcPr>
          <w:p w14:paraId="71DD680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55ED5FBC"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0E7EA550"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18EBAC04" w14:textId="77777777" w:rsidTr="00A81726">
        <w:trPr>
          <w:jc w:val="center"/>
        </w:trPr>
        <w:tc>
          <w:tcPr>
            <w:tcW w:w="3168" w:type="dxa"/>
          </w:tcPr>
          <w:p w14:paraId="19F5973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DB80D85"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E8A3CE4" w14:textId="77777777" w:rsidTr="00A81726">
        <w:trPr>
          <w:jc w:val="center"/>
        </w:trPr>
        <w:tc>
          <w:tcPr>
            <w:tcW w:w="3168" w:type="dxa"/>
          </w:tcPr>
          <w:p w14:paraId="2432E34E"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4F46F69C"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706F9F4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053D5FA0"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48A9DFDD" w14:textId="77777777" w:rsidTr="00A81726">
        <w:trPr>
          <w:jc w:val="center"/>
        </w:trPr>
        <w:tc>
          <w:tcPr>
            <w:tcW w:w="3168" w:type="dxa"/>
          </w:tcPr>
          <w:p w14:paraId="384EC069"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40383DD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3027C1E" w14:textId="77777777" w:rsidTr="00A81726">
        <w:trPr>
          <w:jc w:val="center"/>
        </w:trPr>
        <w:tc>
          <w:tcPr>
            <w:tcW w:w="3168" w:type="dxa"/>
          </w:tcPr>
          <w:p w14:paraId="37FDEAF1"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232AE83C"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401C009E"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0D50776E"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D0ABFB8" w14:textId="77777777" w:rsidTr="00A81726">
        <w:trPr>
          <w:jc w:val="center"/>
        </w:trPr>
        <w:tc>
          <w:tcPr>
            <w:tcW w:w="3168" w:type="dxa"/>
          </w:tcPr>
          <w:p w14:paraId="71607DD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1DC86D0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5427E1D6" w14:textId="77777777" w:rsidTr="00A81726">
        <w:trPr>
          <w:jc w:val="center"/>
        </w:trPr>
        <w:tc>
          <w:tcPr>
            <w:tcW w:w="6807" w:type="dxa"/>
            <w:gridSpan w:val="4"/>
          </w:tcPr>
          <w:p w14:paraId="1069AF18"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416ED681" w14:textId="77777777" w:rsidR="005D00E3" w:rsidRPr="002D4867" w:rsidRDefault="005D00E3" w:rsidP="00A81726">
            <w:pPr>
              <w:autoSpaceDE w:val="0"/>
              <w:snapToGrid w:val="0"/>
              <w:jc w:val="center"/>
              <w:rPr>
                <w:rFonts w:ascii="Arial" w:hAnsi="Arial" w:cs="Arial"/>
                <w:b/>
                <w:sz w:val="18"/>
                <w:szCs w:val="18"/>
              </w:rPr>
            </w:pPr>
          </w:p>
        </w:tc>
      </w:tr>
    </w:tbl>
    <w:p w14:paraId="190FB9D1" w14:textId="77777777" w:rsidR="005D00E3" w:rsidRDefault="005D00E3" w:rsidP="005D00E3">
      <w:pPr>
        <w:autoSpaceDE w:val="0"/>
        <w:rPr>
          <w:rFonts w:ascii="Arial" w:hAnsi="Arial" w:cs="Arial"/>
          <w:b/>
          <w:bCs/>
        </w:rPr>
      </w:pPr>
    </w:p>
    <w:p w14:paraId="56040DB7"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4ème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3D641231" w14:textId="77777777" w:rsidTr="00A81726">
        <w:trPr>
          <w:jc w:val="center"/>
        </w:trPr>
        <w:tc>
          <w:tcPr>
            <w:tcW w:w="3168" w:type="dxa"/>
          </w:tcPr>
          <w:p w14:paraId="748EFD25"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2C926236"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06CE8F82" w14:textId="77777777" w:rsidR="005D00E3" w:rsidRPr="007E3440" w:rsidRDefault="005D00E3" w:rsidP="00A81726">
            <w:pPr>
              <w:numPr>
                <w:ilvl w:val="7"/>
                <w:numId w:val="1"/>
              </w:numPr>
              <w:tabs>
                <w:tab w:val="left" w:pos="5400"/>
              </w:tabs>
              <w:autoSpaceDE w:val="0"/>
              <w:jc w:val="both"/>
              <w:outlineLvl w:val="7"/>
              <w:rPr>
                <w:rFonts w:ascii="Arial" w:hAnsi="Arial" w:cs="Arial"/>
                <w:b/>
                <w:bCs/>
              </w:rPr>
            </w:pPr>
            <w:r w:rsidRPr="007E3440">
              <w:rPr>
                <w:rFonts w:ascii="Arial" w:hAnsi="Arial" w:cs="Arial"/>
                <w:b/>
                <w:bCs/>
              </w:rPr>
              <w:t>contractant personnellement,</w:t>
            </w:r>
          </w:p>
        </w:tc>
      </w:tr>
      <w:tr w:rsidR="005D00E3" w:rsidRPr="007E3440" w14:paraId="501DAA24" w14:textId="77777777" w:rsidTr="00A81726">
        <w:trPr>
          <w:jc w:val="center"/>
        </w:trPr>
        <w:tc>
          <w:tcPr>
            <w:tcW w:w="3168" w:type="dxa"/>
          </w:tcPr>
          <w:p w14:paraId="431AC2D5"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4B147D5"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0FF9CBD" w14:textId="77777777" w:rsidTr="00A81726">
        <w:trPr>
          <w:jc w:val="center"/>
        </w:trPr>
        <w:tc>
          <w:tcPr>
            <w:tcW w:w="3168" w:type="dxa"/>
          </w:tcPr>
          <w:p w14:paraId="1D151959"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4D7A1EE2"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0E22C18D" w14:textId="77777777" w:rsidTr="00A81726">
        <w:trPr>
          <w:jc w:val="center"/>
        </w:trPr>
        <w:tc>
          <w:tcPr>
            <w:tcW w:w="3168" w:type="dxa"/>
          </w:tcPr>
          <w:p w14:paraId="492CFA4B"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5D8ADDD8"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336D9610" w14:textId="77777777" w:rsidR="005D00E3" w:rsidRPr="007E3440" w:rsidRDefault="005D00E3" w:rsidP="00A81726">
            <w:pPr>
              <w:numPr>
                <w:ilvl w:val="7"/>
                <w:numId w:val="1"/>
              </w:numPr>
              <w:tabs>
                <w:tab w:val="left" w:pos="5400"/>
              </w:tabs>
              <w:autoSpaceDE w:val="0"/>
              <w:jc w:val="both"/>
              <w:outlineLvl w:val="7"/>
              <w:rPr>
                <w:rFonts w:ascii="Arial" w:hAnsi="Arial" w:cs="Arial"/>
                <w:b/>
                <w:bCs/>
              </w:rPr>
            </w:pPr>
            <w:r w:rsidRPr="007E3440">
              <w:rPr>
                <w:rFonts w:ascii="Arial" w:hAnsi="Arial" w:cs="Arial"/>
                <w:b/>
                <w:bCs/>
              </w:rPr>
              <w:t>Dûment habilité(e),</w:t>
            </w:r>
          </w:p>
        </w:tc>
      </w:tr>
      <w:tr w:rsidR="005D00E3" w:rsidRPr="007E3440" w14:paraId="112AB269" w14:textId="77777777" w:rsidTr="00A81726">
        <w:trPr>
          <w:jc w:val="center"/>
        </w:trPr>
        <w:tc>
          <w:tcPr>
            <w:tcW w:w="3168" w:type="dxa"/>
          </w:tcPr>
          <w:p w14:paraId="6667FA9D"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3E06424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CD97FCF" w14:textId="77777777" w:rsidTr="00A81726">
        <w:trPr>
          <w:jc w:val="center"/>
        </w:trPr>
        <w:tc>
          <w:tcPr>
            <w:tcW w:w="3168" w:type="dxa"/>
          </w:tcPr>
          <w:p w14:paraId="2E0B143A"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7A13C3BE"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6349459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0CFF652F" w14:textId="77777777" w:rsidR="005D00E3" w:rsidRPr="007E3440" w:rsidRDefault="005D00E3" w:rsidP="00A81726">
            <w:pPr>
              <w:autoSpaceDE w:val="0"/>
              <w:snapToGrid w:val="0"/>
              <w:jc w:val="center"/>
              <w:rPr>
                <w:rFonts w:ascii="Arial" w:hAnsi="Arial" w:cs="Arial"/>
                <w:b/>
              </w:rPr>
            </w:pPr>
          </w:p>
        </w:tc>
      </w:tr>
      <w:tr w:rsidR="005D00E3" w:rsidRPr="007E3440" w14:paraId="3E798D81" w14:textId="77777777" w:rsidTr="00A81726">
        <w:trPr>
          <w:jc w:val="center"/>
        </w:trPr>
        <w:tc>
          <w:tcPr>
            <w:tcW w:w="3168" w:type="dxa"/>
          </w:tcPr>
          <w:p w14:paraId="7F0909D4"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18CAFDDC"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B79341E" w14:textId="77777777" w:rsidTr="00A81726">
        <w:trPr>
          <w:jc w:val="center"/>
        </w:trPr>
        <w:tc>
          <w:tcPr>
            <w:tcW w:w="3168" w:type="dxa"/>
          </w:tcPr>
          <w:p w14:paraId="58366AA0"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lastRenderedPageBreak/>
              <w:t>Code NAF</w:t>
            </w:r>
          </w:p>
        </w:tc>
        <w:tc>
          <w:tcPr>
            <w:tcW w:w="2436" w:type="dxa"/>
            <w:gridSpan w:val="2"/>
            <w:tcBorders>
              <w:top w:val="dotted" w:sz="4" w:space="0" w:color="000000"/>
              <w:left w:val="dotted" w:sz="4" w:space="0" w:color="000000"/>
              <w:bottom w:val="dotted" w:sz="4" w:space="0" w:color="000000"/>
            </w:tcBorders>
            <w:shd w:val="clear" w:color="auto" w:fill="CCFFFF"/>
          </w:tcPr>
          <w:p w14:paraId="3AA55105"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321FEE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7A3E1A05" w14:textId="77777777" w:rsidR="005D00E3" w:rsidRPr="007E3440" w:rsidRDefault="005D00E3" w:rsidP="00A81726">
            <w:pPr>
              <w:autoSpaceDE w:val="0"/>
              <w:snapToGrid w:val="0"/>
              <w:jc w:val="center"/>
              <w:rPr>
                <w:rFonts w:ascii="Arial" w:hAnsi="Arial" w:cs="Arial"/>
                <w:b/>
              </w:rPr>
            </w:pPr>
          </w:p>
        </w:tc>
      </w:tr>
      <w:tr w:rsidR="005D00E3" w:rsidRPr="007E3440" w14:paraId="6F5D4D43" w14:textId="77777777" w:rsidTr="00A81726">
        <w:trPr>
          <w:jc w:val="center"/>
        </w:trPr>
        <w:tc>
          <w:tcPr>
            <w:tcW w:w="3168" w:type="dxa"/>
          </w:tcPr>
          <w:p w14:paraId="33D137F1"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C5BF89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18DA8BBB" w14:textId="77777777" w:rsidTr="00A81726">
        <w:trPr>
          <w:jc w:val="center"/>
        </w:trPr>
        <w:tc>
          <w:tcPr>
            <w:tcW w:w="6807" w:type="dxa"/>
            <w:gridSpan w:val="4"/>
          </w:tcPr>
          <w:p w14:paraId="696A0663"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2383F855" w14:textId="77777777" w:rsidR="005D00E3" w:rsidRPr="007E3440" w:rsidRDefault="005D00E3" w:rsidP="00A81726">
            <w:pPr>
              <w:autoSpaceDE w:val="0"/>
              <w:snapToGrid w:val="0"/>
              <w:jc w:val="center"/>
              <w:rPr>
                <w:rFonts w:ascii="Arial" w:hAnsi="Arial" w:cs="Arial"/>
                <w:b/>
              </w:rPr>
            </w:pPr>
          </w:p>
        </w:tc>
      </w:tr>
    </w:tbl>
    <w:p w14:paraId="132F36EA" w14:textId="77777777" w:rsidR="005D00E3" w:rsidRPr="00F112C6" w:rsidRDefault="005D00E3" w:rsidP="005D00E3">
      <w:pPr>
        <w:autoSpaceDE w:val="0"/>
        <w:rPr>
          <w:rFonts w:ascii="Arial" w:hAnsi="Arial" w:cs="Arial"/>
          <w:b/>
          <w:bCs/>
        </w:rPr>
      </w:pPr>
    </w:p>
    <w:p w14:paraId="155A6868" w14:textId="77777777" w:rsidR="005D00E3" w:rsidRPr="007E3440" w:rsidRDefault="005D00E3" w:rsidP="005D00E3">
      <w:pPr>
        <w:autoSpaceDE w:val="0"/>
        <w:rPr>
          <w:rFonts w:ascii="Arial" w:hAnsi="Arial" w:cs="Arial"/>
          <w:b/>
          <w:bCs/>
          <w:lang w:val="en-GB"/>
        </w:rPr>
      </w:pPr>
      <w:r w:rsidRPr="007E3440">
        <w:rPr>
          <w:rFonts w:ascii="Arial" w:hAnsi="Arial" w:cs="Arial"/>
          <w:b/>
          <w:bCs/>
          <w:lang w:val="en-GB"/>
        </w:rPr>
        <w:t>5ème co-</w:t>
      </w:r>
      <w:proofErr w:type="spellStart"/>
      <w:r w:rsidRPr="007E3440">
        <w:rPr>
          <w:rFonts w:ascii="Arial" w:hAnsi="Arial" w:cs="Arial"/>
          <w:b/>
          <w:bCs/>
          <w:lang w:val="en-GB"/>
        </w:rPr>
        <w:t>traitant</w:t>
      </w:r>
      <w:proofErr w:type="spellEnd"/>
      <w:r w:rsidRPr="007E3440">
        <w:rPr>
          <w:rFonts w:ascii="Arial" w:hAnsi="Arial" w:cs="Arial"/>
          <w:b/>
          <w:bCs/>
          <w:lang w:val="en-GB"/>
        </w:rPr>
        <w:t>:</w:t>
      </w:r>
    </w:p>
    <w:tbl>
      <w:tblPr>
        <w:tblW w:w="10015" w:type="dxa"/>
        <w:jc w:val="center"/>
        <w:tblLayout w:type="fixed"/>
        <w:tblLook w:val="0000" w:firstRow="0" w:lastRow="0" w:firstColumn="0" w:lastColumn="0" w:noHBand="0" w:noVBand="0"/>
      </w:tblPr>
      <w:tblGrid>
        <w:gridCol w:w="3168"/>
        <w:gridCol w:w="2282"/>
        <w:gridCol w:w="154"/>
        <w:gridCol w:w="1203"/>
        <w:gridCol w:w="609"/>
        <w:gridCol w:w="69"/>
        <w:gridCol w:w="247"/>
        <w:gridCol w:w="2283"/>
      </w:tblGrid>
      <w:tr w:rsidR="005D00E3" w:rsidRPr="007E3440" w14:paraId="25E11016" w14:textId="77777777" w:rsidTr="00A81726">
        <w:trPr>
          <w:jc w:val="center"/>
        </w:trPr>
        <w:tc>
          <w:tcPr>
            <w:tcW w:w="3168" w:type="dxa"/>
          </w:tcPr>
          <w:p w14:paraId="48641680"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M/Mme</w:t>
            </w:r>
          </w:p>
        </w:tc>
        <w:tc>
          <w:tcPr>
            <w:tcW w:w="3639" w:type="dxa"/>
            <w:gridSpan w:val="3"/>
            <w:tcBorders>
              <w:top w:val="dotted" w:sz="4" w:space="0" w:color="000000"/>
              <w:left w:val="dotted" w:sz="4" w:space="0" w:color="000000"/>
              <w:bottom w:val="dotted" w:sz="4" w:space="0" w:color="000000"/>
            </w:tcBorders>
            <w:shd w:val="clear" w:color="auto" w:fill="CCFFFF"/>
          </w:tcPr>
          <w:p w14:paraId="42C01999" w14:textId="77777777" w:rsidR="005D00E3" w:rsidRPr="002D4867" w:rsidRDefault="005D00E3" w:rsidP="00A81726">
            <w:pPr>
              <w:autoSpaceDE w:val="0"/>
              <w:snapToGrid w:val="0"/>
              <w:jc w:val="center"/>
              <w:rPr>
                <w:rFonts w:ascii="Arial" w:hAnsi="Arial" w:cs="Arial"/>
                <w:b/>
                <w:sz w:val="18"/>
                <w:szCs w:val="18"/>
              </w:rPr>
            </w:pPr>
          </w:p>
        </w:tc>
        <w:tc>
          <w:tcPr>
            <w:tcW w:w="3208" w:type="dxa"/>
            <w:gridSpan w:val="4"/>
            <w:tcBorders>
              <w:top w:val="dotted" w:sz="4" w:space="0" w:color="000000"/>
              <w:left w:val="dotted" w:sz="4" w:space="0" w:color="000000"/>
              <w:bottom w:val="dotted" w:sz="4" w:space="0" w:color="000000"/>
              <w:right w:val="dotted" w:sz="4" w:space="0" w:color="000000"/>
            </w:tcBorders>
          </w:tcPr>
          <w:p w14:paraId="5EA2C80A"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contractant personnellement,</w:t>
            </w:r>
          </w:p>
        </w:tc>
      </w:tr>
      <w:tr w:rsidR="005D00E3" w:rsidRPr="007E3440" w14:paraId="4294E281" w14:textId="77777777" w:rsidTr="00A81726">
        <w:trPr>
          <w:jc w:val="center"/>
        </w:trPr>
        <w:tc>
          <w:tcPr>
            <w:tcW w:w="3168" w:type="dxa"/>
          </w:tcPr>
          <w:p w14:paraId="4632D769" w14:textId="77777777" w:rsidR="005D00E3" w:rsidRPr="002D4867" w:rsidRDefault="005D00E3" w:rsidP="00A81726">
            <w:pPr>
              <w:autoSpaceDE w:val="0"/>
              <w:rPr>
                <w:rFonts w:ascii="Arial" w:hAnsi="Arial" w:cs="Arial"/>
                <w:b/>
                <w:bCs/>
                <w:sz w:val="18"/>
                <w:szCs w:val="18"/>
              </w:rPr>
            </w:pPr>
            <w:r w:rsidRPr="002D4867">
              <w:rPr>
                <w:rFonts w:ascii="Arial" w:hAnsi="Arial" w:cs="Arial"/>
                <w:sz w:val="18"/>
                <w:szCs w:val="18"/>
              </w:rPr>
              <w:fldChar w:fldCharType="begin">
                <w:ffData>
                  <w:name w:val=""/>
                  <w:enabled/>
                  <w:calcOnExit w:val="0"/>
                  <w:checkBox>
                    <w:size w:val="20"/>
                    <w:default w:val="0"/>
                  </w:checkBox>
                </w:ffData>
              </w:fldChar>
            </w:r>
            <w:r w:rsidRPr="002D4867">
              <w:rPr>
                <w:rFonts w:ascii="Arial" w:hAnsi="Arial" w:cs="Arial"/>
                <w:sz w:val="18"/>
                <w:szCs w:val="18"/>
              </w:rPr>
              <w:instrText xml:space="preserve"> FORMCHECKBOX </w:instrText>
            </w:r>
            <w:r w:rsidR="00BB56A2">
              <w:rPr>
                <w:rFonts w:ascii="Arial" w:hAnsi="Arial" w:cs="Arial"/>
                <w:sz w:val="18"/>
                <w:szCs w:val="18"/>
              </w:rPr>
            </w:r>
            <w:r w:rsidR="00BB56A2">
              <w:rPr>
                <w:rFonts w:ascii="Arial" w:hAnsi="Arial" w:cs="Arial"/>
                <w:sz w:val="18"/>
                <w:szCs w:val="18"/>
              </w:rPr>
              <w:fldChar w:fldCharType="separate"/>
            </w:r>
            <w:r w:rsidRPr="002D4867">
              <w:rPr>
                <w:rFonts w:ascii="Arial" w:hAnsi="Arial" w:cs="Arial"/>
                <w:sz w:val="18"/>
                <w:szCs w:val="18"/>
              </w:rPr>
              <w:fldChar w:fldCharType="end"/>
            </w:r>
            <w:r w:rsidRPr="002D4867">
              <w:rPr>
                <w:rFonts w:ascii="Arial" w:hAnsi="Arial" w:cs="Arial"/>
                <w:b/>
                <w:bCs/>
                <w:sz w:val="18"/>
                <w:szCs w:val="18"/>
              </w:rPr>
              <w:t xml:space="preserve">   </w:t>
            </w:r>
            <w:r w:rsidRPr="002D4867">
              <w:rPr>
                <w:rFonts w:ascii="Arial" w:hAnsi="Arial" w:cs="Arial"/>
                <w:b/>
                <w:sz w:val="18"/>
                <w:szCs w:val="18"/>
              </w:rPr>
              <w:t>La société</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277EB28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20A9DB2F" w14:textId="77777777" w:rsidTr="00A81726">
        <w:trPr>
          <w:jc w:val="center"/>
        </w:trPr>
        <w:tc>
          <w:tcPr>
            <w:tcW w:w="3168" w:type="dxa"/>
          </w:tcPr>
          <w:p w14:paraId="64C23E6F"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RCS</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0AE224C9"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35478CAA" w14:textId="77777777" w:rsidTr="00A81726">
        <w:trPr>
          <w:jc w:val="center"/>
        </w:trPr>
        <w:tc>
          <w:tcPr>
            <w:tcW w:w="3168" w:type="dxa"/>
          </w:tcPr>
          <w:p w14:paraId="2F4A5B57"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Représentée par</w:t>
            </w:r>
          </w:p>
        </w:tc>
        <w:tc>
          <w:tcPr>
            <w:tcW w:w="4317" w:type="dxa"/>
            <w:gridSpan w:val="5"/>
            <w:tcBorders>
              <w:top w:val="dotted" w:sz="4" w:space="0" w:color="000000"/>
              <w:left w:val="dotted" w:sz="4" w:space="0" w:color="000000"/>
              <w:bottom w:val="dotted" w:sz="4" w:space="0" w:color="000000"/>
            </w:tcBorders>
            <w:shd w:val="clear" w:color="auto" w:fill="CCFFFF"/>
          </w:tcPr>
          <w:p w14:paraId="529ED419" w14:textId="77777777" w:rsidR="005D00E3" w:rsidRPr="002D4867" w:rsidRDefault="005D00E3" w:rsidP="00A81726">
            <w:pPr>
              <w:autoSpaceDE w:val="0"/>
              <w:snapToGrid w:val="0"/>
              <w:jc w:val="center"/>
              <w:rPr>
                <w:rFonts w:ascii="Arial" w:hAnsi="Arial" w:cs="Arial"/>
                <w:b/>
                <w:sz w:val="18"/>
                <w:szCs w:val="18"/>
              </w:rPr>
            </w:pPr>
          </w:p>
        </w:tc>
        <w:tc>
          <w:tcPr>
            <w:tcW w:w="2530" w:type="dxa"/>
            <w:gridSpan w:val="2"/>
            <w:tcBorders>
              <w:top w:val="dotted" w:sz="4" w:space="0" w:color="000000"/>
              <w:left w:val="dotted" w:sz="4" w:space="0" w:color="000000"/>
              <w:bottom w:val="dotted" w:sz="4" w:space="0" w:color="000000"/>
              <w:right w:val="dotted" w:sz="4" w:space="0" w:color="000000"/>
            </w:tcBorders>
          </w:tcPr>
          <w:p w14:paraId="323BA577" w14:textId="77777777" w:rsidR="005D00E3" w:rsidRPr="002D4867" w:rsidRDefault="005D00E3" w:rsidP="00A81726">
            <w:pPr>
              <w:numPr>
                <w:ilvl w:val="7"/>
                <w:numId w:val="1"/>
              </w:numPr>
              <w:tabs>
                <w:tab w:val="left" w:pos="5400"/>
              </w:tabs>
              <w:autoSpaceDE w:val="0"/>
              <w:jc w:val="both"/>
              <w:outlineLvl w:val="7"/>
              <w:rPr>
                <w:rFonts w:ascii="Arial" w:hAnsi="Arial" w:cs="Arial"/>
                <w:b/>
                <w:bCs/>
                <w:sz w:val="18"/>
                <w:szCs w:val="18"/>
              </w:rPr>
            </w:pPr>
            <w:r w:rsidRPr="002D4867">
              <w:rPr>
                <w:rFonts w:ascii="Arial" w:hAnsi="Arial" w:cs="Arial"/>
                <w:b/>
                <w:bCs/>
                <w:sz w:val="18"/>
                <w:szCs w:val="18"/>
              </w:rPr>
              <w:t>Dûment habilité(e),</w:t>
            </w:r>
          </w:p>
        </w:tc>
      </w:tr>
      <w:tr w:rsidR="005D00E3" w:rsidRPr="007E3440" w14:paraId="4642476F" w14:textId="77777777" w:rsidTr="00A81726">
        <w:trPr>
          <w:jc w:val="center"/>
        </w:trPr>
        <w:tc>
          <w:tcPr>
            <w:tcW w:w="3168" w:type="dxa"/>
          </w:tcPr>
          <w:p w14:paraId="14EC25B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Adresse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426F6353"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BB18BFF" w14:textId="77777777" w:rsidTr="00A81726">
        <w:trPr>
          <w:jc w:val="center"/>
        </w:trPr>
        <w:tc>
          <w:tcPr>
            <w:tcW w:w="3168" w:type="dxa"/>
          </w:tcPr>
          <w:p w14:paraId="77BB56D2" w14:textId="77777777" w:rsidR="005D00E3" w:rsidRPr="002D4867" w:rsidRDefault="005D00E3" w:rsidP="00A81726">
            <w:pPr>
              <w:autoSpaceDE w:val="0"/>
              <w:snapToGrid w:val="0"/>
              <w:rPr>
                <w:rFonts w:ascii="Arial" w:hAnsi="Arial" w:cs="Arial"/>
                <w:bCs/>
                <w:sz w:val="18"/>
                <w:szCs w:val="18"/>
              </w:rPr>
            </w:pPr>
            <w:r w:rsidRPr="002D4867">
              <w:rPr>
                <w:rFonts w:ascii="Arial" w:hAnsi="Arial" w:cs="Arial"/>
                <w:bCs/>
                <w:sz w:val="18"/>
                <w:szCs w:val="18"/>
              </w:rPr>
              <w:t>Téléphone :</w:t>
            </w:r>
          </w:p>
        </w:tc>
        <w:tc>
          <w:tcPr>
            <w:tcW w:w="2282" w:type="dxa"/>
            <w:tcBorders>
              <w:top w:val="dotted" w:sz="4" w:space="0" w:color="000000"/>
              <w:left w:val="dotted" w:sz="4" w:space="0" w:color="000000"/>
              <w:bottom w:val="dotted" w:sz="4" w:space="0" w:color="000000"/>
              <w:right w:val="dotted" w:sz="4" w:space="0" w:color="000000"/>
            </w:tcBorders>
            <w:shd w:val="clear" w:color="auto" w:fill="CCFFFF"/>
          </w:tcPr>
          <w:p w14:paraId="68FEACE6" w14:textId="77777777" w:rsidR="005D00E3" w:rsidRPr="002D4867" w:rsidRDefault="005D00E3" w:rsidP="00A81726">
            <w:pPr>
              <w:autoSpaceDE w:val="0"/>
              <w:snapToGrid w:val="0"/>
              <w:jc w:val="center"/>
              <w:rPr>
                <w:rFonts w:ascii="Arial" w:hAnsi="Arial" w:cs="Arial"/>
                <w:b/>
                <w:sz w:val="18"/>
                <w:szCs w:val="18"/>
              </w:rPr>
            </w:pPr>
          </w:p>
        </w:tc>
        <w:tc>
          <w:tcPr>
            <w:tcW w:w="2282" w:type="dxa"/>
            <w:gridSpan w:val="5"/>
            <w:tcBorders>
              <w:top w:val="dotted" w:sz="4" w:space="0" w:color="000000"/>
              <w:left w:val="dotted" w:sz="4" w:space="0" w:color="000000"/>
              <w:bottom w:val="dotted" w:sz="4" w:space="0" w:color="000000"/>
              <w:right w:val="dotted" w:sz="4" w:space="0" w:color="000000"/>
            </w:tcBorders>
            <w:shd w:val="clear" w:color="auto" w:fill="auto"/>
          </w:tcPr>
          <w:p w14:paraId="0D3BE214"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sz w:val="18"/>
                <w:szCs w:val="18"/>
              </w:rPr>
              <w:t>Fax :</w:t>
            </w:r>
          </w:p>
        </w:tc>
        <w:tc>
          <w:tcPr>
            <w:tcW w:w="2283" w:type="dxa"/>
            <w:tcBorders>
              <w:top w:val="dotted" w:sz="4" w:space="0" w:color="000000"/>
              <w:left w:val="dotted" w:sz="4" w:space="0" w:color="000000"/>
              <w:bottom w:val="dotted" w:sz="4" w:space="0" w:color="000000"/>
              <w:right w:val="dotted" w:sz="4" w:space="0" w:color="000000"/>
            </w:tcBorders>
            <w:shd w:val="clear" w:color="auto" w:fill="CCFFFF"/>
          </w:tcPr>
          <w:p w14:paraId="4D5CC9A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567569AF" w14:textId="77777777" w:rsidTr="00A81726">
        <w:trPr>
          <w:jc w:val="center"/>
        </w:trPr>
        <w:tc>
          <w:tcPr>
            <w:tcW w:w="3168" w:type="dxa"/>
          </w:tcPr>
          <w:p w14:paraId="65549E89" w14:textId="77777777" w:rsidR="005D00E3" w:rsidRPr="002D4867" w:rsidRDefault="005D00E3" w:rsidP="00A81726">
            <w:pPr>
              <w:autoSpaceDE w:val="0"/>
              <w:snapToGrid w:val="0"/>
              <w:rPr>
                <w:rFonts w:ascii="Arial" w:hAnsi="Arial" w:cs="Arial"/>
                <w:b/>
                <w:bCs/>
                <w:sz w:val="18"/>
                <w:szCs w:val="18"/>
              </w:rPr>
            </w:pPr>
            <w:r w:rsidRPr="002D4867">
              <w:rPr>
                <w:rFonts w:ascii="Arial" w:hAnsi="Arial" w:cs="Arial"/>
                <w:bCs/>
                <w:sz w:val="18"/>
                <w:szCs w:val="18"/>
              </w:rPr>
              <w:t>Adresse électronique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7A52D2FF"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6243E0A0" w14:textId="77777777" w:rsidTr="00A81726">
        <w:trPr>
          <w:jc w:val="center"/>
        </w:trPr>
        <w:tc>
          <w:tcPr>
            <w:tcW w:w="3168" w:type="dxa"/>
          </w:tcPr>
          <w:p w14:paraId="716451E3"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Code NAF</w:t>
            </w:r>
          </w:p>
        </w:tc>
        <w:tc>
          <w:tcPr>
            <w:tcW w:w="2436" w:type="dxa"/>
            <w:gridSpan w:val="2"/>
            <w:tcBorders>
              <w:top w:val="dotted" w:sz="4" w:space="0" w:color="000000"/>
              <w:left w:val="dotted" w:sz="4" w:space="0" w:color="000000"/>
              <w:bottom w:val="dotted" w:sz="4" w:space="0" w:color="000000"/>
            </w:tcBorders>
            <w:shd w:val="clear" w:color="auto" w:fill="CCFFFF"/>
          </w:tcPr>
          <w:p w14:paraId="30A66036" w14:textId="77777777" w:rsidR="005D00E3" w:rsidRPr="002D4867" w:rsidRDefault="005D00E3" w:rsidP="00A81726">
            <w:pPr>
              <w:autoSpaceDE w:val="0"/>
              <w:snapToGrid w:val="0"/>
              <w:jc w:val="center"/>
              <w:rPr>
                <w:rFonts w:ascii="Arial" w:hAnsi="Arial" w:cs="Arial"/>
                <w:b/>
                <w:sz w:val="18"/>
                <w:szCs w:val="18"/>
              </w:rPr>
            </w:pPr>
          </w:p>
        </w:tc>
        <w:tc>
          <w:tcPr>
            <w:tcW w:w="1812" w:type="dxa"/>
            <w:gridSpan w:val="2"/>
            <w:tcBorders>
              <w:top w:val="dotted" w:sz="4" w:space="0" w:color="000000"/>
              <w:left w:val="dotted" w:sz="4" w:space="0" w:color="000000"/>
              <w:bottom w:val="dotted" w:sz="4" w:space="0" w:color="000000"/>
            </w:tcBorders>
          </w:tcPr>
          <w:p w14:paraId="79C5BD13"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N° SIRET</w:t>
            </w:r>
          </w:p>
        </w:tc>
        <w:tc>
          <w:tcPr>
            <w:tcW w:w="2599" w:type="dxa"/>
            <w:gridSpan w:val="3"/>
            <w:tcBorders>
              <w:top w:val="dotted" w:sz="4" w:space="0" w:color="000000"/>
              <w:left w:val="dotted" w:sz="4" w:space="0" w:color="000000"/>
              <w:bottom w:val="dotted" w:sz="4" w:space="0" w:color="000000"/>
              <w:right w:val="dotted" w:sz="4" w:space="0" w:color="000000"/>
            </w:tcBorders>
            <w:shd w:val="clear" w:color="auto" w:fill="CCFFFF"/>
          </w:tcPr>
          <w:p w14:paraId="31F36A5B"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0BC8542E" w14:textId="77777777" w:rsidTr="00A81726">
        <w:trPr>
          <w:jc w:val="center"/>
        </w:trPr>
        <w:tc>
          <w:tcPr>
            <w:tcW w:w="3168" w:type="dxa"/>
          </w:tcPr>
          <w:p w14:paraId="610D4379"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TVA intracommunautaire</w:t>
            </w:r>
          </w:p>
        </w:tc>
        <w:tc>
          <w:tcPr>
            <w:tcW w:w="6847" w:type="dxa"/>
            <w:gridSpan w:val="7"/>
            <w:tcBorders>
              <w:top w:val="dotted" w:sz="4" w:space="0" w:color="000000"/>
              <w:left w:val="dotted" w:sz="4" w:space="0" w:color="000000"/>
              <w:bottom w:val="dotted" w:sz="4" w:space="0" w:color="000000"/>
              <w:right w:val="dotted" w:sz="4" w:space="0" w:color="000000"/>
            </w:tcBorders>
            <w:shd w:val="clear" w:color="auto" w:fill="CCFFFF"/>
          </w:tcPr>
          <w:p w14:paraId="54E261A2" w14:textId="77777777" w:rsidR="005D00E3" w:rsidRPr="002D4867" w:rsidRDefault="005D00E3" w:rsidP="00A81726">
            <w:pPr>
              <w:autoSpaceDE w:val="0"/>
              <w:snapToGrid w:val="0"/>
              <w:jc w:val="center"/>
              <w:rPr>
                <w:rFonts w:ascii="Arial" w:hAnsi="Arial" w:cs="Arial"/>
                <w:b/>
                <w:sz w:val="18"/>
                <w:szCs w:val="18"/>
              </w:rPr>
            </w:pPr>
          </w:p>
        </w:tc>
      </w:tr>
      <w:tr w:rsidR="005D00E3" w:rsidRPr="007E3440" w14:paraId="7C508E4D" w14:textId="77777777" w:rsidTr="00A81726">
        <w:trPr>
          <w:jc w:val="center"/>
        </w:trPr>
        <w:tc>
          <w:tcPr>
            <w:tcW w:w="6807" w:type="dxa"/>
            <w:gridSpan w:val="4"/>
          </w:tcPr>
          <w:p w14:paraId="1F521166" w14:textId="77777777" w:rsidR="005D00E3" w:rsidRPr="002D4867" w:rsidRDefault="005D00E3" w:rsidP="00A81726">
            <w:pPr>
              <w:numPr>
                <w:ilvl w:val="4"/>
                <w:numId w:val="1"/>
              </w:numPr>
              <w:autoSpaceDE w:val="0"/>
              <w:outlineLvl w:val="4"/>
              <w:rPr>
                <w:rFonts w:ascii="Arial" w:hAnsi="Arial" w:cs="Arial"/>
                <w:bCs/>
                <w:sz w:val="18"/>
                <w:szCs w:val="18"/>
              </w:rPr>
            </w:pPr>
            <w:r w:rsidRPr="002D4867">
              <w:rPr>
                <w:rFonts w:ascii="Arial" w:hAnsi="Arial" w:cs="Arial"/>
                <w:bCs/>
                <w:sz w:val="18"/>
                <w:szCs w:val="18"/>
              </w:rPr>
              <w:t>Le cas échéant, numéro d’inscription au tableau de l’ordre des architectes</w:t>
            </w:r>
          </w:p>
        </w:tc>
        <w:tc>
          <w:tcPr>
            <w:tcW w:w="3208" w:type="dxa"/>
            <w:gridSpan w:val="4"/>
            <w:tcBorders>
              <w:top w:val="dotted" w:sz="4" w:space="0" w:color="000000"/>
              <w:left w:val="dotted" w:sz="4" w:space="0" w:color="000000"/>
              <w:bottom w:val="dotted" w:sz="4" w:space="0" w:color="000000"/>
              <w:right w:val="dotted" w:sz="4" w:space="0" w:color="000000"/>
            </w:tcBorders>
            <w:shd w:val="clear" w:color="auto" w:fill="CCFFFF"/>
          </w:tcPr>
          <w:p w14:paraId="2A7241BC" w14:textId="77777777" w:rsidR="005D00E3" w:rsidRPr="002D4867" w:rsidRDefault="005D00E3" w:rsidP="00A81726">
            <w:pPr>
              <w:autoSpaceDE w:val="0"/>
              <w:snapToGrid w:val="0"/>
              <w:jc w:val="center"/>
              <w:rPr>
                <w:rFonts w:ascii="Arial" w:hAnsi="Arial" w:cs="Arial"/>
                <w:b/>
                <w:sz w:val="18"/>
                <w:szCs w:val="18"/>
              </w:rPr>
            </w:pPr>
          </w:p>
        </w:tc>
      </w:tr>
    </w:tbl>
    <w:p w14:paraId="39702B57" w14:textId="77777777" w:rsidR="009B1CD0" w:rsidRDefault="009B1CD0" w:rsidP="009B45B9">
      <w:pPr>
        <w:pStyle w:val="fcase1ertab"/>
        <w:tabs>
          <w:tab w:val="left" w:pos="851"/>
        </w:tabs>
        <w:ind w:left="0" w:firstLine="0"/>
        <w:rPr>
          <w:rFonts w:ascii="Franklin Gothic Book" w:hAnsi="Franklin Gothic Book" w:cs="Arial"/>
        </w:rPr>
      </w:pPr>
    </w:p>
    <w:p w14:paraId="50E5BBB9" w14:textId="77777777" w:rsidR="005D00E3" w:rsidRPr="00D11A75" w:rsidRDefault="005D00E3" w:rsidP="009B45B9">
      <w:pPr>
        <w:pStyle w:val="fcase1ertab"/>
        <w:tabs>
          <w:tab w:val="left" w:pos="851"/>
        </w:tabs>
        <w:ind w:left="0" w:firstLine="0"/>
        <w:rPr>
          <w:rFonts w:ascii="Franklin Gothic Book" w:hAnsi="Franklin Gothic Book" w:cs="Arial"/>
        </w:rPr>
      </w:pPr>
    </w:p>
    <w:p w14:paraId="185F93A8" w14:textId="40898925" w:rsidR="009B1CD0" w:rsidRPr="00D11A75" w:rsidRDefault="009B1CD0" w:rsidP="009B45B9">
      <w:pPr>
        <w:pStyle w:val="fcase1ertab"/>
        <w:tabs>
          <w:tab w:val="left" w:pos="851"/>
        </w:tabs>
        <w:ind w:left="0" w:firstLine="0"/>
        <w:rPr>
          <w:rFonts w:ascii="Franklin Gothic Book" w:hAnsi="Franklin Gothic Book"/>
          <w:sz w:val="22"/>
          <w:szCs w:val="22"/>
        </w:rPr>
      </w:pPr>
      <w:proofErr w:type="gramStart"/>
      <w:r w:rsidRPr="00D11A75">
        <w:rPr>
          <w:rFonts w:ascii="Franklin Gothic Book" w:hAnsi="Franklin Gothic Book" w:cs="Arial"/>
          <w:sz w:val="22"/>
          <w:szCs w:val="22"/>
        </w:rPr>
        <w:t>à</w:t>
      </w:r>
      <w:proofErr w:type="gramEnd"/>
      <w:r w:rsidRPr="00D11A75">
        <w:rPr>
          <w:rFonts w:ascii="Franklin Gothic Book" w:hAnsi="Franklin Gothic Book" w:cs="Arial"/>
          <w:sz w:val="22"/>
          <w:szCs w:val="22"/>
        </w:rPr>
        <w:t xml:space="preserve"> exécuter les prestations demandées</w:t>
      </w:r>
      <w:r w:rsidR="006572D3" w:rsidRPr="00D11A75">
        <w:rPr>
          <w:rFonts w:ascii="Franklin Gothic Book" w:hAnsi="Franklin Gothic Book" w:cs="Arial"/>
          <w:sz w:val="22"/>
          <w:szCs w:val="22"/>
        </w:rPr>
        <w:t xml:space="preserve"> </w:t>
      </w:r>
      <w:r w:rsidR="006572D3" w:rsidRPr="00D11A75">
        <w:rPr>
          <w:rFonts w:ascii="Franklin Gothic Book" w:hAnsi="Franklin Gothic Book" w:cs="Arial"/>
          <w:b/>
          <w:sz w:val="22"/>
          <w:szCs w:val="22"/>
          <w:lang w:eastAsia="fr-FR"/>
        </w:rPr>
        <w:t xml:space="preserve">en base de </w:t>
      </w:r>
      <w:r w:rsidR="006572D3" w:rsidRPr="00944346">
        <w:rPr>
          <w:rFonts w:ascii="Franklin Gothic Book" w:hAnsi="Franklin Gothic Book" w:cs="Arial"/>
          <w:b/>
          <w:sz w:val="22"/>
          <w:szCs w:val="22"/>
          <w:lang w:eastAsia="fr-FR"/>
        </w:rPr>
        <w:t xml:space="preserve">valeur de prix </w:t>
      </w:r>
      <w:r w:rsidR="002169B1">
        <w:rPr>
          <w:rFonts w:ascii="Franklin Gothic Book" w:hAnsi="Franklin Gothic Book" w:cs="Arial"/>
          <w:b/>
          <w:sz w:val="22"/>
          <w:szCs w:val="22"/>
          <w:lang w:eastAsia="fr-FR"/>
        </w:rPr>
        <w:t xml:space="preserve">octobre </w:t>
      </w:r>
      <w:r w:rsidR="00EC1806" w:rsidRPr="00944346">
        <w:rPr>
          <w:rFonts w:ascii="Franklin Gothic Book" w:hAnsi="Franklin Gothic Book" w:cs="Arial"/>
          <w:b/>
          <w:sz w:val="22"/>
          <w:szCs w:val="22"/>
          <w:lang w:eastAsia="fr-FR"/>
        </w:rPr>
        <w:t>202</w:t>
      </w:r>
      <w:r w:rsidR="002169B1">
        <w:rPr>
          <w:rFonts w:ascii="Franklin Gothic Book" w:hAnsi="Franklin Gothic Book" w:cs="Arial"/>
          <w:b/>
          <w:sz w:val="22"/>
          <w:szCs w:val="22"/>
          <w:lang w:eastAsia="fr-FR"/>
        </w:rPr>
        <w:t>5</w:t>
      </w:r>
      <w:r w:rsidR="00AB0317" w:rsidRPr="00944346">
        <w:rPr>
          <w:rFonts w:ascii="Franklin Gothic Book" w:hAnsi="Franklin Gothic Book" w:cs="Arial"/>
          <w:b/>
          <w:sz w:val="22"/>
          <w:szCs w:val="22"/>
          <w:lang w:eastAsia="fr-FR"/>
        </w:rPr>
        <w:t xml:space="preserve"> </w:t>
      </w:r>
      <w:r w:rsidR="0017622E" w:rsidRPr="00944346">
        <w:rPr>
          <w:rFonts w:ascii="Franklin Gothic Book" w:hAnsi="Franklin Gothic Book" w:cs="Arial"/>
          <w:b/>
          <w:sz w:val="22"/>
          <w:szCs w:val="22"/>
          <w:lang w:eastAsia="fr-FR"/>
        </w:rPr>
        <w:t xml:space="preserve">Mois </w:t>
      </w:r>
      <w:r w:rsidR="005D00E3" w:rsidRPr="00944346">
        <w:rPr>
          <w:rFonts w:ascii="Franklin Gothic Book" w:hAnsi="Franklin Gothic Book" w:cs="Arial"/>
          <w:b/>
          <w:sz w:val="22"/>
          <w:szCs w:val="22"/>
          <w:lang w:eastAsia="fr-FR"/>
        </w:rPr>
        <w:t>0</w:t>
      </w:r>
      <w:r w:rsidR="006572D3" w:rsidRPr="00944346">
        <w:rPr>
          <w:rFonts w:ascii="Franklin Gothic Book" w:hAnsi="Franklin Gothic Book" w:cs="Arial"/>
          <w:sz w:val="22"/>
          <w:szCs w:val="22"/>
        </w:rPr>
        <w:t> </w:t>
      </w:r>
      <w:r w:rsidRPr="00944346">
        <w:rPr>
          <w:rFonts w:ascii="Franklin Gothic Book" w:hAnsi="Franklin Gothic Book" w:cs="Arial"/>
          <w:sz w:val="22"/>
          <w:szCs w:val="22"/>
        </w:rPr>
        <w:t>:</w:t>
      </w:r>
    </w:p>
    <w:p w14:paraId="796BB899" w14:textId="77777777" w:rsidR="00547821" w:rsidRDefault="00547821" w:rsidP="005D00E3"/>
    <w:p w14:paraId="3495C57C" w14:textId="77777777" w:rsidR="005D00E3" w:rsidRDefault="005D00E3" w:rsidP="005D00E3">
      <w:pPr>
        <w:rPr>
          <w:rFonts w:ascii="Arial" w:hAnsi="Arial" w:cs="Arial"/>
          <w:b/>
          <w:u w:val="single"/>
          <w:lang w:eastAsia="fr-FR"/>
        </w:rPr>
      </w:pPr>
      <w:r>
        <w:rPr>
          <w:rFonts w:ascii="Arial" w:eastAsia="Wingdings" w:hAnsi="Arial" w:cs="Arial"/>
          <w:b/>
          <w:color w:val="66CCFF"/>
          <w:spacing w:val="-10"/>
        </w:rPr>
        <w:sym w:font="Wingdings" w:char="F06E"/>
      </w:r>
      <w:r>
        <w:rPr>
          <w:rFonts w:ascii="Arial" w:eastAsia="Wingdings" w:hAnsi="Arial" w:cs="Arial"/>
          <w:b/>
          <w:color w:val="66CCFF"/>
          <w:spacing w:val="-10"/>
        </w:rPr>
        <w:t xml:space="preserve"> </w:t>
      </w:r>
      <w:r w:rsidRPr="00776245">
        <w:rPr>
          <w:rFonts w:ascii="Arial" w:hAnsi="Arial" w:cs="Arial"/>
          <w:b/>
          <w:u w:val="single"/>
          <w:lang w:eastAsia="fr-FR"/>
        </w:rPr>
        <w:t>DECOMPOSITION DES ELEMENTS DE MISSION</w:t>
      </w:r>
    </w:p>
    <w:p w14:paraId="70C60248" w14:textId="77777777" w:rsidR="00547821" w:rsidRDefault="00547821" w:rsidP="005D00E3"/>
    <w:p w14:paraId="775274FF" w14:textId="74F5FDB4" w:rsidR="005D00E3" w:rsidRDefault="0053733A" w:rsidP="005D00E3">
      <w:r>
        <w:t>Voir annexe AE1</w:t>
      </w:r>
    </w:p>
    <w:p w14:paraId="2C1C08D9" w14:textId="77777777" w:rsidR="005D00E3" w:rsidRPr="007E3440" w:rsidRDefault="005D00E3" w:rsidP="005D00E3">
      <w:pPr>
        <w:suppressAutoHyphens w:val="0"/>
        <w:autoSpaceDE w:val="0"/>
        <w:autoSpaceDN w:val="0"/>
        <w:rPr>
          <w:rFonts w:ascii="Arial" w:hAnsi="Arial" w:cs="Arial"/>
          <w:b/>
          <w:bCs/>
          <w:lang w:eastAsia="fr-FR"/>
        </w:rPr>
      </w:pPr>
    </w:p>
    <w:p w14:paraId="4A8C3031" w14:textId="77777777" w:rsidR="000E68E9" w:rsidRDefault="000E68E9" w:rsidP="000E68E9">
      <w:pPr>
        <w:rPr>
          <w:rFonts w:ascii="Arial" w:hAnsi="Arial" w:cs="Arial"/>
          <w:b/>
        </w:rPr>
      </w:pPr>
    </w:p>
    <w:p w14:paraId="7F21ACF3" w14:textId="77777777" w:rsidR="000E68E9" w:rsidRPr="000A390F" w:rsidRDefault="000E68E9" w:rsidP="00C2653A">
      <w:pPr>
        <w:spacing w:after="240"/>
        <w:rPr>
          <w:rFonts w:ascii="Arial" w:hAnsi="Arial" w:cs="Arial"/>
          <w:u w:val="single"/>
        </w:rPr>
      </w:pPr>
      <w:r w:rsidRPr="000A390F">
        <w:rPr>
          <w:rFonts w:ascii="Arial" w:hAnsi="Arial" w:cs="Arial"/>
          <w:b/>
        </w:rPr>
        <w:t>MONTANT TOTAL H.T. arrêté en lettre à………………………………………………………………………….</w:t>
      </w:r>
    </w:p>
    <w:p w14:paraId="49F4EEB9" w14:textId="77777777" w:rsidR="000E68E9" w:rsidRPr="000A390F" w:rsidRDefault="000E68E9" w:rsidP="000E68E9">
      <w:pPr>
        <w:rPr>
          <w:rFonts w:ascii="Arial" w:hAnsi="Arial" w:cs="Arial"/>
          <w:b/>
        </w:rPr>
      </w:pPr>
      <w:r>
        <w:rPr>
          <w:rFonts w:ascii="Arial" w:hAnsi="Arial" w:cs="Arial"/>
          <w:b/>
        </w:rPr>
        <w:t>……………………………………………………………………………………………………………………………</w:t>
      </w:r>
    </w:p>
    <w:p w14:paraId="54770034" w14:textId="77777777" w:rsidR="000E68E9" w:rsidRPr="000A390F" w:rsidRDefault="000E68E9" w:rsidP="000E68E9">
      <w:pPr>
        <w:rPr>
          <w:rFonts w:ascii="Arial" w:hAnsi="Arial" w:cs="Arial"/>
          <w:b/>
        </w:rPr>
      </w:pPr>
    </w:p>
    <w:p w14:paraId="744FB24A" w14:textId="77777777" w:rsidR="000E68E9" w:rsidRPr="000A390F" w:rsidRDefault="000E68E9" w:rsidP="000E68E9">
      <w:pPr>
        <w:rPr>
          <w:rFonts w:ascii="Arial" w:hAnsi="Arial" w:cs="Arial"/>
          <w:b/>
        </w:rPr>
      </w:pPr>
    </w:p>
    <w:p w14:paraId="3077B433" w14:textId="77777777" w:rsidR="000E68E9" w:rsidRDefault="000E68E9" w:rsidP="00C2653A">
      <w:pPr>
        <w:spacing w:after="240"/>
        <w:rPr>
          <w:rFonts w:ascii="Arial" w:hAnsi="Arial" w:cs="Arial"/>
          <w:b/>
        </w:rPr>
      </w:pPr>
      <w:r w:rsidRPr="000A390F">
        <w:rPr>
          <w:rFonts w:ascii="Arial" w:hAnsi="Arial" w:cs="Arial"/>
          <w:b/>
        </w:rPr>
        <w:t>MONTANT TOTAL T.T.C. arrêté en lettre à……………………………………………………………………….</w:t>
      </w:r>
    </w:p>
    <w:p w14:paraId="7B48D0FB" w14:textId="77777777" w:rsidR="00C2653A" w:rsidRPr="000A390F" w:rsidRDefault="00C2653A" w:rsidP="000E68E9">
      <w:pPr>
        <w:rPr>
          <w:rFonts w:ascii="Arial" w:hAnsi="Arial" w:cs="Arial"/>
          <w:u w:val="single"/>
        </w:rPr>
      </w:pPr>
      <w:r>
        <w:rPr>
          <w:rFonts w:ascii="Arial" w:hAnsi="Arial" w:cs="Arial"/>
          <w:b/>
        </w:rPr>
        <w:t>……………………………………………………………………………………………………………………………</w:t>
      </w:r>
    </w:p>
    <w:p w14:paraId="33861FD3" w14:textId="77777777" w:rsidR="005D00E3" w:rsidRPr="005D00E3" w:rsidRDefault="005D00E3" w:rsidP="005D00E3">
      <w:pPr>
        <w:suppressAutoHyphens w:val="0"/>
        <w:jc w:val="both"/>
        <w:rPr>
          <w:rFonts w:ascii="Franklin Gothic Book" w:hAnsi="Franklin Gothic Book" w:cs="Arial"/>
          <w:sz w:val="22"/>
          <w:szCs w:val="22"/>
          <w:lang w:eastAsia="fr-FR"/>
        </w:rPr>
      </w:pPr>
    </w:p>
    <w:p w14:paraId="3B7FB832" w14:textId="37A83659" w:rsidR="005D00E3" w:rsidRDefault="005D00E3" w:rsidP="005D00E3">
      <w:pPr>
        <w:suppressAutoHyphens w:val="0"/>
        <w:jc w:val="both"/>
        <w:rPr>
          <w:rFonts w:ascii="Franklin Gothic Book" w:hAnsi="Franklin Gothic Book" w:cs="Arial"/>
          <w:sz w:val="22"/>
          <w:szCs w:val="22"/>
          <w:lang w:eastAsia="fr-FR"/>
        </w:rPr>
      </w:pPr>
      <w:r w:rsidRPr="005D00E3">
        <w:rPr>
          <w:rFonts w:ascii="Franklin Gothic Book" w:hAnsi="Franklin Gothic Book" w:cs="Arial"/>
          <w:sz w:val="22"/>
          <w:szCs w:val="22"/>
          <w:lang w:eastAsia="fr-FR"/>
        </w:rPr>
        <w:t>En cas de candidature sous la forme d’un groupement conjoint, produire l’annexe n°1 « </w:t>
      </w:r>
      <w:r w:rsidRPr="00AC7348">
        <w:rPr>
          <w:rFonts w:ascii="Franklin Gothic Book" w:hAnsi="Franklin Gothic Book" w:cs="Arial"/>
          <w:b/>
          <w:sz w:val="22"/>
          <w:szCs w:val="22"/>
          <w:lang w:eastAsia="fr-FR"/>
        </w:rPr>
        <w:t>Répartition de la rémunération globale par éléments de missions et par cotraitants </w:t>
      </w:r>
      <w:r w:rsidRPr="005D00E3">
        <w:rPr>
          <w:rFonts w:ascii="Franklin Gothic Book" w:hAnsi="Franklin Gothic Book" w:cs="Arial"/>
          <w:sz w:val="22"/>
          <w:szCs w:val="22"/>
          <w:lang w:eastAsia="fr-FR"/>
        </w:rPr>
        <w:t xml:space="preserve">» remplie et signée. </w:t>
      </w:r>
    </w:p>
    <w:p w14:paraId="4B39CB40" w14:textId="033724B4" w:rsidR="009712B9" w:rsidRDefault="009712B9" w:rsidP="005D00E3">
      <w:pPr>
        <w:suppressAutoHyphens w:val="0"/>
        <w:jc w:val="both"/>
        <w:rPr>
          <w:rFonts w:ascii="Franklin Gothic Book" w:hAnsi="Franklin Gothic Book" w:cs="Arial"/>
          <w:sz w:val="22"/>
          <w:szCs w:val="22"/>
          <w:lang w:eastAsia="fr-FR"/>
        </w:rPr>
      </w:pPr>
    </w:p>
    <w:p w14:paraId="75046A8D" w14:textId="2986FB33" w:rsidR="009712B9" w:rsidRDefault="009712B9" w:rsidP="009712B9">
      <w:pPr>
        <w:pStyle w:val="fcase1ertab"/>
        <w:tabs>
          <w:tab w:val="clear" w:pos="426"/>
          <w:tab w:val="left" w:pos="851"/>
        </w:tabs>
        <w:spacing w:before="120"/>
        <w:ind w:left="0" w:firstLine="0"/>
        <w:rPr>
          <w:rFonts w:ascii="Arial" w:hAnsi="Arial" w:cs="Arial"/>
          <w:b/>
        </w:rPr>
      </w:pPr>
      <w:r w:rsidRPr="00344CD5">
        <w:rPr>
          <w:rFonts w:ascii="Arial" w:hAnsi="Arial" w:cs="Arial"/>
          <w:b/>
        </w:rPr>
        <w:t>Conformément à l’article 1.1</w:t>
      </w:r>
      <w:r w:rsidR="00A247F7" w:rsidRPr="00344CD5">
        <w:rPr>
          <w:rFonts w:ascii="Arial" w:hAnsi="Arial" w:cs="Arial"/>
          <w:b/>
        </w:rPr>
        <w:t>3</w:t>
      </w:r>
      <w:r w:rsidRPr="00344CD5">
        <w:rPr>
          <w:rFonts w:ascii="Arial" w:hAnsi="Arial" w:cs="Arial"/>
          <w:b/>
        </w:rPr>
        <w:t xml:space="preserve"> du CCP, pour les actes qui font courir un délai le soumissionnaire ou le mandataire, en cas de groupement, précise l’adresse électronique de la personne en charge du suivi administratif des prestations objet du présent marché : …………………………………………………………</w:t>
      </w:r>
    </w:p>
    <w:p w14:paraId="2DCA2823" w14:textId="77777777" w:rsidR="002C2CA3" w:rsidRPr="00D11A75" w:rsidRDefault="002C2CA3" w:rsidP="009B45B9">
      <w:pPr>
        <w:pStyle w:val="fcasegauche"/>
        <w:tabs>
          <w:tab w:val="left" w:pos="851"/>
        </w:tabs>
        <w:spacing w:after="0"/>
        <w:ind w:left="0" w:firstLine="0"/>
        <w:rPr>
          <w:rFonts w:ascii="Franklin Gothic Book" w:hAnsi="Franklin Gothic Book" w:cs="Arial"/>
        </w:rPr>
      </w:pPr>
    </w:p>
    <w:p w14:paraId="3F72959D" w14:textId="77777777" w:rsidR="00B84094" w:rsidRPr="00D11A75" w:rsidRDefault="00B84094" w:rsidP="00B84094">
      <w:pPr>
        <w:suppressAutoHyphens w:val="0"/>
        <w:jc w:val="both"/>
        <w:rPr>
          <w:rFonts w:ascii="Franklin Gothic Book" w:hAnsi="Franklin Gothic Book" w:cs="Arial"/>
          <w:sz w:val="22"/>
          <w:szCs w:val="22"/>
          <w:lang w:eastAsia="fr-FR"/>
        </w:rPr>
      </w:pPr>
    </w:p>
    <w:p w14:paraId="29E28C24" w14:textId="77777777" w:rsidR="009B1CD0" w:rsidRPr="00D11A75" w:rsidRDefault="009B1CD0" w:rsidP="009B45B9">
      <w:pPr>
        <w:tabs>
          <w:tab w:val="left" w:pos="851"/>
          <w:tab w:val="left" w:pos="6237"/>
        </w:tabs>
        <w:rPr>
          <w:rFonts w:ascii="Franklin Gothic Book" w:hAnsi="Franklin Gothic Book" w:cs="Arial"/>
          <w:b/>
          <w:iCs/>
          <w:sz w:val="22"/>
          <w:szCs w:val="22"/>
        </w:rPr>
      </w:pPr>
      <w:r w:rsidRPr="00D11A75">
        <w:rPr>
          <w:rFonts w:ascii="Franklin Gothic Book" w:hAnsi="Franklin Gothic Book" w:cs="Arial"/>
          <w:b/>
          <w:sz w:val="22"/>
          <w:szCs w:val="22"/>
        </w:rPr>
        <w:t xml:space="preserve">B2 </w:t>
      </w:r>
      <w:r w:rsidR="0021797C" w:rsidRPr="00D11A75">
        <w:rPr>
          <w:rFonts w:ascii="Franklin Gothic Book" w:hAnsi="Franklin Gothic Book" w:cs="Arial"/>
          <w:b/>
          <w:sz w:val="22"/>
          <w:szCs w:val="22"/>
        </w:rPr>
        <w:t>–</w:t>
      </w:r>
      <w:r w:rsidRPr="00D11A75">
        <w:rPr>
          <w:rFonts w:ascii="Franklin Gothic Book" w:hAnsi="Franklin Gothic Book" w:cs="Arial"/>
          <w:b/>
          <w:sz w:val="22"/>
          <w:szCs w:val="22"/>
        </w:rPr>
        <w:t xml:space="preserve"> </w:t>
      </w:r>
      <w:r w:rsidR="0021797C" w:rsidRPr="00D11A75">
        <w:rPr>
          <w:rFonts w:ascii="Franklin Gothic Book" w:hAnsi="Franklin Gothic Book" w:cs="Arial"/>
          <w:b/>
          <w:sz w:val="22"/>
          <w:szCs w:val="22"/>
        </w:rPr>
        <w:t>Nature du groupement et</w:t>
      </w:r>
      <w:r w:rsidR="00036500" w:rsidRPr="00D11A75">
        <w:rPr>
          <w:rFonts w:ascii="Franklin Gothic Book" w:hAnsi="Franklin Gothic Book" w:cs="Arial"/>
          <w:b/>
          <w:sz w:val="22"/>
          <w:szCs w:val="22"/>
        </w:rPr>
        <w:t>,</w:t>
      </w:r>
      <w:r w:rsidR="0021797C" w:rsidRPr="00D11A75">
        <w:rPr>
          <w:rFonts w:ascii="Franklin Gothic Book" w:hAnsi="Franklin Gothic Book" w:cs="Arial"/>
          <w:b/>
          <w:sz w:val="22"/>
          <w:szCs w:val="22"/>
        </w:rPr>
        <w:t xml:space="preserve"> </w:t>
      </w:r>
      <w:r w:rsidR="00036500" w:rsidRPr="00D11A75">
        <w:rPr>
          <w:rFonts w:ascii="Franklin Gothic Book" w:hAnsi="Franklin Gothic Book" w:cs="Arial"/>
          <w:b/>
          <w:sz w:val="22"/>
          <w:szCs w:val="22"/>
        </w:rPr>
        <w:t>en cas de groupement conjoint,</w:t>
      </w:r>
      <w:r w:rsidR="00036500" w:rsidRPr="00D11A75" w:rsidDel="0021797C">
        <w:rPr>
          <w:rFonts w:ascii="Franklin Gothic Book" w:hAnsi="Franklin Gothic Book" w:cs="Arial"/>
          <w:b/>
          <w:sz w:val="22"/>
          <w:szCs w:val="22"/>
        </w:rPr>
        <w:t xml:space="preserve"> </w:t>
      </w:r>
      <w:r w:rsidR="0021797C" w:rsidRPr="00D11A75">
        <w:rPr>
          <w:rFonts w:ascii="Franklin Gothic Book" w:hAnsi="Franklin Gothic Book" w:cs="Arial"/>
          <w:b/>
          <w:sz w:val="22"/>
          <w:szCs w:val="22"/>
        </w:rPr>
        <w:t>r</w:t>
      </w:r>
      <w:r w:rsidRPr="00D11A75">
        <w:rPr>
          <w:rFonts w:ascii="Franklin Gothic Book" w:hAnsi="Franklin Gothic Book" w:cs="Arial"/>
          <w:b/>
          <w:sz w:val="22"/>
          <w:szCs w:val="22"/>
        </w:rPr>
        <w:t>épartition des prestations</w:t>
      </w:r>
      <w:r w:rsidRPr="00D11A75">
        <w:rPr>
          <w:rFonts w:ascii="Franklin Gothic Book" w:hAnsi="Franklin Gothic Book" w:cs="Arial"/>
          <w:b/>
          <w:iCs/>
          <w:sz w:val="22"/>
          <w:szCs w:val="22"/>
        </w:rPr>
        <w:t> :</w:t>
      </w:r>
    </w:p>
    <w:p w14:paraId="73270E54" w14:textId="77777777" w:rsidR="00354C04" w:rsidRPr="00D11A75" w:rsidRDefault="00354C04" w:rsidP="009B45B9">
      <w:pPr>
        <w:pStyle w:val="fcase1ertab"/>
        <w:tabs>
          <w:tab w:val="left" w:pos="851"/>
        </w:tabs>
        <w:rPr>
          <w:rFonts w:ascii="Franklin Gothic Book" w:hAnsi="Franklin Gothic Book" w:cs="Arial"/>
        </w:rPr>
      </w:pPr>
      <w:r w:rsidRPr="00D11A75">
        <w:rPr>
          <w:rFonts w:ascii="Franklin Gothic Book" w:hAnsi="Franklin Gothic Book" w:cs="Arial"/>
          <w:i/>
          <w:iCs/>
          <w:sz w:val="18"/>
          <w:szCs w:val="18"/>
        </w:rPr>
        <w:t>(</w:t>
      </w:r>
      <w:proofErr w:type="gramStart"/>
      <w:r w:rsidRPr="00D11A75">
        <w:rPr>
          <w:rFonts w:ascii="Franklin Gothic Book" w:hAnsi="Franklin Gothic Book" w:cs="Arial"/>
          <w:i/>
          <w:iCs/>
          <w:sz w:val="18"/>
          <w:szCs w:val="18"/>
        </w:rPr>
        <w:t>en</w:t>
      </w:r>
      <w:proofErr w:type="gramEnd"/>
      <w:r w:rsidRPr="00D11A75">
        <w:rPr>
          <w:rFonts w:ascii="Franklin Gothic Book" w:hAnsi="Franklin Gothic Book" w:cs="Arial"/>
          <w:i/>
          <w:iCs/>
          <w:sz w:val="18"/>
          <w:szCs w:val="18"/>
        </w:rPr>
        <w:t xml:space="preserve"> cas de groupement d’opérateurs économiques.)</w:t>
      </w:r>
    </w:p>
    <w:p w14:paraId="3C5D90C5" w14:textId="77777777" w:rsidR="00036500" w:rsidRPr="00D11A75" w:rsidRDefault="00036500" w:rsidP="009B45B9">
      <w:pPr>
        <w:tabs>
          <w:tab w:val="left" w:pos="851"/>
          <w:tab w:val="left" w:pos="6237"/>
        </w:tabs>
        <w:rPr>
          <w:rFonts w:ascii="Franklin Gothic Book" w:hAnsi="Franklin Gothic Book" w:cs="Arial"/>
          <w:i/>
          <w:iCs/>
          <w:sz w:val="18"/>
          <w:szCs w:val="18"/>
        </w:rPr>
      </w:pPr>
    </w:p>
    <w:p w14:paraId="6C87B0E7" w14:textId="77777777" w:rsidR="0021797C" w:rsidRPr="00D11A75" w:rsidRDefault="0021797C" w:rsidP="009B45B9">
      <w:pPr>
        <w:pStyle w:val="fcase1ertab"/>
        <w:tabs>
          <w:tab w:val="left" w:pos="851"/>
        </w:tabs>
        <w:ind w:left="0" w:firstLine="0"/>
        <w:rPr>
          <w:rFonts w:ascii="Franklin Gothic Book" w:hAnsi="Franklin Gothic Book" w:cs="Arial"/>
          <w:sz w:val="22"/>
          <w:szCs w:val="22"/>
        </w:rPr>
      </w:pPr>
      <w:r w:rsidRPr="00D11A75">
        <w:rPr>
          <w:rFonts w:ascii="Franklin Gothic Book" w:hAnsi="Franklin Gothic Book" w:cs="Arial"/>
          <w:sz w:val="22"/>
          <w:szCs w:val="22"/>
        </w:rPr>
        <w:t xml:space="preserve">Pour l’exécution du marché ou de l’accord-cadre, le groupement </w:t>
      </w:r>
      <w:r w:rsidR="00036500" w:rsidRPr="00D11A75">
        <w:rPr>
          <w:rFonts w:ascii="Franklin Gothic Book" w:hAnsi="Franklin Gothic Book" w:cs="Arial"/>
          <w:sz w:val="22"/>
          <w:szCs w:val="22"/>
        </w:rPr>
        <w:t>d’opérateurs économiques est</w:t>
      </w:r>
      <w:r w:rsidRPr="00D11A75">
        <w:rPr>
          <w:rFonts w:ascii="Franklin Gothic Book" w:hAnsi="Franklin Gothic Book" w:cs="Arial"/>
          <w:sz w:val="22"/>
          <w:szCs w:val="22"/>
        </w:rPr>
        <w:t> :</w:t>
      </w:r>
    </w:p>
    <w:p w14:paraId="2C9A77DE" w14:textId="77777777" w:rsidR="00036500" w:rsidRPr="00D11A75" w:rsidRDefault="00036500" w:rsidP="009B45B9">
      <w:pPr>
        <w:pStyle w:val="fcase1ertab"/>
        <w:tabs>
          <w:tab w:val="left" w:pos="851"/>
        </w:tabs>
        <w:rPr>
          <w:rFonts w:ascii="Franklin Gothic Book" w:hAnsi="Franklin Gothic Book" w:cs="Arial"/>
        </w:rPr>
      </w:pPr>
      <w:r w:rsidRPr="00D11A75">
        <w:rPr>
          <w:rFonts w:ascii="Franklin Gothic Book" w:hAnsi="Franklin Gothic Book" w:cs="Arial"/>
          <w:i/>
          <w:iCs/>
          <w:sz w:val="18"/>
          <w:szCs w:val="18"/>
        </w:rPr>
        <w:t>(Cocher la case correspondante.)</w:t>
      </w:r>
    </w:p>
    <w:p w14:paraId="3CF5537E" w14:textId="77777777" w:rsidR="00354C04" w:rsidRPr="00D11A75" w:rsidRDefault="00354C04" w:rsidP="009B45B9">
      <w:pPr>
        <w:pStyle w:val="fcase1ertab"/>
        <w:tabs>
          <w:tab w:val="clear" w:pos="426"/>
          <w:tab w:val="left" w:pos="851"/>
        </w:tabs>
        <w:spacing w:before="120"/>
        <w:ind w:left="0" w:firstLine="851"/>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cs="Arial"/>
          <w:i/>
          <w:iCs/>
          <w:sz w:val="22"/>
          <w:szCs w:val="22"/>
        </w:rPr>
        <w:t xml:space="preserve"> </w:t>
      </w:r>
      <w:r w:rsidRPr="00D11A75">
        <w:rPr>
          <w:rFonts w:ascii="Franklin Gothic Book" w:hAnsi="Franklin Gothic Book" w:cs="Arial"/>
          <w:sz w:val="22"/>
          <w:szCs w:val="22"/>
        </w:rPr>
        <w:t>conjoint</w:t>
      </w:r>
      <w:r w:rsidRPr="00D11A75">
        <w:rPr>
          <w:rFonts w:ascii="Franklin Gothic Book" w:hAnsi="Franklin Gothic Book" w:cs="Arial"/>
          <w:sz w:val="22"/>
          <w:szCs w:val="22"/>
        </w:rPr>
        <w:tab/>
      </w:r>
      <w:r w:rsidRPr="00D11A75">
        <w:rPr>
          <w:rFonts w:ascii="Franklin Gothic Book" w:hAnsi="Franklin Gothic Book" w:cs="Arial"/>
          <w:sz w:val="22"/>
          <w:szCs w:val="22"/>
        </w:rPr>
        <w:tab/>
        <w:t>OU</w:t>
      </w:r>
      <w:r w:rsidRPr="00D11A75">
        <w:rPr>
          <w:rFonts w:ascii="Franklin Gothic Book" w:hAnsi="Franklin Gothic Book" w:cs="Arial"/>
          <w:sz w:val="22"/>
          <w:szCs w:val="22"/>
        </w:rPr>
        <w:tab/>
      </w:r>
      <w:r w:rsidRPr="00D11A75">
        <w:rPr>
          <w:rFonts w:ascii="Franklin Gothic Book" w:hAnsi="Franklin Gothic Book" w:cs="Arial"/>
          <w:sz w:val="22"/>
          <w:szCs w:val="22"/>
        </w:rPr>
        <w:tab/>
      </w: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cs="Arial"/>
          <w:iCs/>
          <w:sz w:val="22"/>
          <w:szCs w:val="22"/>
        </w:rPr>
        <w:t xml:space="preserve"> </w:t>
      </w:r>
      <w:r w:rsidRPr="00D11A75">
        <w:rPr>
          <w:rFonts w:ascii="Franklin Gothic Book" w:hAnsi="Franklin Gothic Book" w:cs="Arial"/>
          <w:sz w:val="22"/>
          <w:szCs w:val="22"/>
        </w:rPr>
        <w:t>solidaire</w:t>
      </w:r>
    </w:p>
    <w:p w14:paraId="2A90EC6E" w14:textId="77777777" w:rsidR="00354C04" w:rsidRPr="00D11A75" w:rsidRDefault="00354C04" w:rsidP="009B45B9">
      <w:pPr>
        <w:pStyle w:val="fcase1ertab"/>
        <w:tabs>
          <w:tab w:val="clear" w:pos="426"/>
          <w:tab w:val="left" w:pos="851"/>
        </w:tabs>
        <w:spacing w:before="120"/>
        <w:ind w:left="0" w:firstLine="0"/>
        <w:rPr>
          <w:rFonts w:ascii="Franklin Gothic Book" w:hAnsi="Franklin Gothic Book" w:cs="Arial"/>
        </w:rPr>
      </w:pPr>
    </w:p>
    <w:p w14:paraId="14CB01C5" w14:textId="77777777" w:rsidR="009B1CD0" w:rsidRPr="00D11A75" w:rsidRDefault="009B1CD0" w:rsidP="006C4338">
      <w:pPr>
        <w:tabs>
          <w:tab w:val="left" w:pos="851"/>
        </w:tabs>
        <w:spacing w:before="120"/>
        <w:jc w:val="both"/>
        <w:rPr>
          <w:rFonts w:ascii="Franklin Gothic Book" w:hAnsi="Franklin Gothic Book" w:cs="Arial"/>
          <w:b/>
          <w:bCs/>
        </w:rPr>
      </w:pPr>
      <w:r w:rsidRPr="00D11A75">
        <w:rPr>
          <w:rFonts w:ascii="Franklin Gothic Book" w:hAnsi="Franklin Gothic Book"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11A75" w14:paraId="5F480DC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B0F92D2" w14:textId="77777777" w:rsidR="009B1CD0" w:rsidRPr="00D11A75" w:rsidRDefault="009B1CD0" w:rsidP="006F3DF9">
            <w:pPr>
              <w:tabs>
                <w:tab w:val="left" w:pos="851"/>
              </w:tabs>
              <w:jc w:val="center"/>
              <w:rPr>
                <w:rFonts w:ascii="Franklin Gothic Book" w:hAnsi="Franklin Gothic Book" w:cs="Arial"/>
                <w:b/>
              </w:rPr>
            </w:pPr>
            <w:r w:rsidRPr="00D11A75">
              <w:rPr>
                <w:rFonts w:ascii="Franklin Gothic Book" w:hAnsi="Franklin Gothic Book" w:cs="Arial"/>
                <w:b/>
              </w:rPr>
              <w:t xml:space="preserve">Désignation des membres </w:t>
            </w:r>
          </w:p>
          <w:p w14:paraId="2F805B3B" w14:textId="77777777" w:rsidR="009B1CD0" w:rsidRPr="00D11A75" w:rsidRDefault="009B1CD0" w:rsidP="005846FB">
            <w:pPr>
              <w:tabs>
                <w:tab w:val="left" w:pos="851"/>
              </w:tabs>
              <w:jc w:val="center"/>
              <w:rPr>
                <w:rFonts w:ascii="Franklin Gothic Book" w:hAnsi="Franklin Gothic Book"/>
                <w:b/>
              </w:rPr>
            </w:pPr>
            <w:r w:rsidRPr="00D11A75">
              <w:rPr>
                <w:rFonts w:ascii="Franklin Gothic Book" w:hAnsi="Franklin Gothic Book"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8B136" w14:textId="77777777" w:rsidR="009B1CD0" w:rsidRPr="00D11A75" w:rsidRDefault="009B1CD0" w:rsidP="005846FB">
            <w:pPr>
              <w:pStyle w:val="Titre5"/>
              <w:tabs>
                <w:tab w:val="left" w:pos="851"/>
              </w:tabs>
              <w:ind w:left="0" w:hanging="1008"/>
              <w:jc w:val="center"/>
              <w:rPr>
                <w:rFonts w:ascii="Franklin Gothic Book" w:hAnsi="Franklin Gothic Book"/>
                <w:b/>
                <w:i w:val="0"/>
                <w:sz w:val="20"/>
              </w:rPr>
            </w:pPr>
            <w:r w:rsidRPr="00D11A75">
              <w:rPr>
                <w:rFonts w:ascii="Franklin Gothic Book" w:hAnsi="Franklin Gothic Book"/>
                <w:b/>
                <w:i w:val="0"/>
                <w:sz w:val="20"/>
              </w:rPr>
              <w:t>Prestations exécutées par les membres</w:t>
            </w:r>
          </w:p>
          <w:p w14:paraId="1BF34919" w14:textId="77777777" w:rsidR="009B1CD0" w:rsidRPr="00D11A75" w:rsidRDefault="009B1CD0" w:rsidP="005846FB">
            <w:pPr>
              <w:pStyle w:val="Titre5"/>
              <w:tabs>
                <w:tab w:val="left" w:pos="851"/>
              </w:tabs>
              <w:ind w:left="0" w:hanging="1008"/>
              <w:jc w:val="center"/>
              <w:rPr>
                <w:rFonts w:ascii="Franklin Gothic Book" w:hAnsi="Franklin Gothic Book"/>
                <w:b/>
              </w:rPr>
            </w:pPr>
            <w:r w:rsidRPr="00D11A75">
              <w:rPr>
                <w:rFonts w:ascii="Franklin Gothic Book" w:hAnsi="Franklin Gothic Book"/>
                <w:b/>
                <w:i w:val="0"/>
                <w:sz w:val="20"/>
              </w:rPr>
              <w:t>du groupement conjoint</w:t>
            </w:r>
          </w:p>
        </w:tc>
      </w:tr>
      <w:tr w:rsidR="009B1CD0" w:rsidRPr="00D11A75" w14:paraId="7D9EC79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46B436" w14:textId="77777777" w:rsidR="009B1CD0" w:rsidRPr="00D11A75" w:rsidRDefault="009B1CD0" w:rsidP="009B45B9">
            <w:pPr>
              <w:tabs>
                <w:tab w:val="left" w:pos="851"/>
              </w:tabs>
              <w:snapToGrid w:val="0"/>
              <w:jc w:val="center"/>
              <w:rPr>
                <w:rFonts w:ascii="Franklin Gothic Book" w:hAnsi="Franklin Gothic Book"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57C58AE" w14:textId="77777777" w:rsidR="009B1CD0" w:rsidRPr="00D11A75" w:rsidRDefault="009B1CD0" w:rsidP="009B45B9">
            <w:pPr>
              <w:tabs>
                <w:tab w:val="left" w:pos="851"/>
              </w:tabs>
              <w:jc w:val="center"/>
              <w:rPr>
                <w:rFonts w:ascii="Franklin Gothic Book" w:hAnsi="Franklin Gothic Book" w:cs="Arial"/>
                <w:b/>
              </w:rPr>
            </w:pPr>
            <w:r w:rsidRPr="00D11A75">
              <w:rPr>
                <w:rFonts w:ascii="Franklin Gothic Book" w:hAnsi="Franklin Gothic Book"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62D59C" w14:textId="77777777" w:rsidR="009B1CD0" w:rsidRPr="00D11A75" w:rsidRDefault="009B1CD0" w:rsidP="009B45B9">
            <w:pPr>
              <w:tabs>
                <w:tab w:val="left" w:pos="851"/>
              </w:tabs>
              <w:jc w:val="center"/>
              <w:rPr>
                <w:rFonts w:ascii="Franklin Gothic Book" w:hAnsi="Franklin Gothic Book" w:cs="Arial"/>
                <w:b/>
              </w:rPr>
            </w:pPr>
            <w:r w:rsidRPr="00D11A75">
              <w:rPr>
                <w:rFonts w:ascii="Franklin Gothic Book" w:hAnsi="Franklin Gothic Book" w:cs="Arial"/>
                <w:b/>
              </w:rPr>
              <w:t xml:space="preserve">Montant HT </w:t>
            </w:r>
          </w:p>
          <w:p w14:paraId="30A9D009" w14:textId="77777777" w:rsidR="009B1CD0" w:rsidRPr="00D11A75" w:rsidRDefault="009B1CD0" w:rsidP="009B45B9">
            <w:pPr>
              <w:tabs>
                <w:tab w:val="left" w:pos="851"/>
              </w:tabs>
              <w:jc w:val="center"/>
              <w:rPr>
                <w:rFonts w:ascii="Franklin Gothic Book" w:hAnsi="Franklin Gothic Book" w:cs="Arial"/>
              </w:rPr>
            </w:pPr>
            <w:r w:rsidRPr="00D11A75">
              <w:rPr>
                <w:rFonts w:ascii="Franklin Gothic Book" w:hAnsi="Franklin Gothic Book" w:cs="Arial"/>
                <w:b/>
              </w:rPr>
              <w:t>de la prestation</w:t>
            </w:r>
          </w:p>
        </w:tc>
      </w:tr>
      <w:tr w:rsidR="009B1CD0" w:rsidRPr="00D11A75" w14:paraId="0B312A7B" w14:textId="77777777">
        <w:trPr>
          <w:trHeight w:val="1021"/>
        </w:trPr>
        <w:tc>
          <w:tcPr>
            <w:tcW w:w="4503" w:type="dxa"/>
            <w:tcBorders>
              <w:top w:val="single" w:sz="4" w:space="0" w:color="000000"/>
              <w:left w:val="single" w:sz="4" w:space="0" w:color="000000"/>
            </w:tcBorders>
            <w:shd w:val="clear" w:color="auto" w:fill="CCFFFF"/>
          </w:tcPr>
          <w:p w14:paraId="4F5C5315" w14:textId="77777777" w:rsidR="009B1CD0" w:rsidRPr="00D11A75" w:rsidRDefault="009B1CD0" w:rsidP="006C4338">
            <w:pPr>
              <w:tabs>
                <w:tab w:val="left" w:pos="851"/>
              </w:tabs>
              <w:snapToGrid w:val="0"/>
              <w:jc w:val="both"/>
              <w:rPr>
                <w:rFonts w:ascii="Franklin Gothic Book" w:hAnsi="Franklin Gothic Book" w:cs="Arial"/>
              </w:rPr>
            </w:pPr>
          </w:p>
        </w:tc>
        <w:tc>
          <w:tcPr>
            <w:tcW w:w="3685" w:type="dxa"/>
            <w:tcBorders>
              <w:top w:val="single" w:sz="4" w:space="0" w:color="000000"/>
              <w:left w:val="single" w:sz="4" w:space="0" w:color="000000"/>
            </w:tcBorders>
            <w:shd w:val="clear" w:color="auto" w:fill="CCFFFF"/>
          </w:tcPr>
          <w:p w14:paraId="23EC3B73" w14:textId="77777777" w:rsidR="009B1CD0" w:rsidRPr="00D11A75" w:rsidRDefault="009B1CD0" w:rsidP="006C4338">
            <w:pPr>
              <w:tabs>
                <w:tab w:val="left" w:pos="851"/>
              </w:tabs>
              <w:snapToGrid w:val="0"/>
              <w:jc w:val="both"/>
              <w:rPr>
                <w:rFonts w:ascii="Franklin Gothic Book" w:hAnsi="Franklin Gothic Book" w:cs="Arial"/>
              </w:rPr>
            </w:pPr>
          </w:p>
        </w:tc>
        <w:tc>
          <w:tcPr>
            <w:tcW w:w="2348" w:type="dxa"/>
            <w:tcBorders>
              <w:top w:val="single" w:sz="4" w:space="0" w:color="000000"/>
              <w:left w:val="single" w:sz="4" w:space="0" w:color="000000"/>
              <w:right w:val="single" w:sz="4" w:space="0" w:color="000000"/>
            </w:tcBorders>
            <w:shd w:val="clear" w:color="auto" w:fill="CCFFFF"/>
          </w:tcPr>
          <w:p w14:paraId="38B1770E" w14:textId="77777777" w:rsidR="009B1CD0" w:rsidRPr="00D11A75" w:rsidRDefault="009B1CD0" w:rsidP="006F3DF9">
            <w:pPr>
              <w:tabs>
                <w:tab w:val="left" w:pos="851"/>
              </w:tabs>
              <w:snapToGrid w:val="0"/>
              <w:jc w:val="both"/>
              <w:rPr>
                <w:rFonts w:ascii="Franklin Gothic Book" w:hAnsi="Franklin Gothic Book" w:cs="Arial"/>
              </w:rPr>
            </w:pPr>
          </w:p>
        </w:tc>
      </w:tr>
      <w:tr w:rsidR="009B1CD0" w:rsidRPr="00D11A75" w14:paraId="48315516" w14:textId="77777777">
        <w:trPr>
          <w:trHeight w:val="1021"/>
        </w:trPr>
        <w:tc>
          <w:tcPr>
            <w:tcW w:w="4503" w:type="dxa"/>
            <w:tcBorders>
              <w:left w:val="single" w:sz="4" w:space="0" w:color="000000"/>
            </w:tcBorders>
            <w:shd w:val="clear" w:color="auto" w:fill="auto"/>
          </w:tcPr>
          <w:p w14:paraId="783774B7" w14:textId="77777777" w:rsidR="009B1CD0" w:rsidRPr="00D11A75" w:rsidRDefault="009B1CD0" w:rsidP="006C4338">
            <w:pPr>
              <w:tabs>
                <w:tab w:val="left" w:pos="851"/>
              </w:tabs>
              <w:snapToGrid w:val="0"/>
              <w:jc w:val="both"/>
              <w:rPr>
                <w:rFonts w:ascii="Franklin Gothic Book" w:hAnsi="Franklin Gothic Book" w:cs="Arial"/>
              </w:rPr>
            </w:pPr>
          </w:p>
        </w:tc>
        <w:tc>
          <w:tcPr>
            <w:tcW w:w="3685" w:type="dxa"/>
            <w:tcBorders>
              <w:left w:val="single" w:sz="4" w:space="0" w:color="000000"/>
            </w:tcBorders>
            <w:shd w:val="clear" w:color="auto" w:fill="auto"/>
          </w:tcPr>
          <w:p w14:paraId="02858DFD" w14:textId="77777777" w:rsidR="009B1CD0" w:rsidRPr="00D11A75" w:rsidRDefault="009B1CD0" w:rsidP="006C4338">
            <w:pPr>
              <w:tabs>
                <w:tab w:val="left" w:pos="851"/>
              </w:tabs>
              <w:snapToGrid w:val="0"/>
              <w:jc w:val="both"/>
              <w:rPr>
                <w:rFonts w:ascii="Franklin Gothic Book" w:hAnsi="Franklin Gothic Book" w:cs="Arial"/>
              </w:rPr>
            </w:pPr>
          </w:p>
        </w:tc>
        <w:tc>
          <w:tcPr>
            <w:tcW w:w="2348" w:type="dxa"/>
            <w:tcBorders>
              <w:left w:val="single" w:sz="4" w:space="0" w:color="000000"/>
              <w:right w:val="single" w:sz="4" w:space="0" w:color="000000"/>
            </w:tcBorders>
            <w:shd w:val="clear" w:color="auto" w:fill="auto"/>
          </w:tcPr>
          <w:p w14:paraId="58A4DFFA" w14:textId="77777777" w:rsidR="009B1CD0" w:rsidRPr="00D11A75" w:rsidRDefault="009B1CD0" w:rsidP="006F3DF9">
            <w:pPr>
              <w:tabs>
                <w:tab w:val="left" w:pos="851"/>
              </w:tabs>
              <w:snapToGrid w:val="0"/>
              <w:jc w:val="both"/>
              <w:rPr>
                <w:rFonts w:ascii="Franklin Gothic Book" w:hAnsi="Franklin Gothic Book" w:cs="Arial"/>
              </w:rPr>
            </w:pPr>
          </w:p>
        </w:tc>
      </w:tr>
      <w:tr w:rsidR="009B1CD0" w:rsidRPr="00D11A75" w14:paraId="7D56C4ED" w14:textId="77777777">
        <w:trPr>
          <w:trHeight w:val="1021"/>
        </w:trPr>
        <w:tc>
          <w:tcPr>
            <w:tcW w:w="4503" w:type="dxa"/>
            <w:tcBorders>
              <w:left w:val="single" w:sz="4" w:space="0" w:color="000000"/>
              <w:bottom w:val="single" w:sz="4" w:space="0" w:color="000000"/>
            </w:tcBorders>
            <w:shd w:val="clear" w:color="auto" w:fill="CCFFFF"/>
          </w:tcPr>
          <w:p w14:paraId="279A009D" w14:textId="77777777" w:rsidR="009B1CD0" w:rsidRPr="00D11A75" w:rsidRDefault="009B1CD0" w:rsidP="006C4338">
            <w:pPr>
              <w:tabs>
                <w:tab w:val="left" w:pos="851"/>
              </w:tabs>
              <w:snapToGrid w:val="0"/>
              <w:jc w:val="both"/>
              <w:rPr>
                <w:rFonts w:ascii="Franklin Gothic Book" w:hAnsi="Franklin Gothic Book" w:cs="Arial"/>
              </w:rPr>
            </w:pPr>
          </w:p>
        </w:tc>
        <w:tc>
          <w:tcPr>
            <w:tcW w:w="3685" w:type="dxa"/>
            <w:tcBorders>
              <w:left w:val="single" w:sz="4" w:space="0" w:color="000000"/>
              <w:bottom w:val="single" w:sz="4" w:space="0" w:color="000000"/>
            </w:tcBorders>
            <w:shd w:val="clear" w:color="auto" w:fill="CCFFFF"/>
          </w:tcPr>
          <w:p w14:paraId="5A1655C9" w14:textId="77777777" w:rsidR="009B1CD0" w:rsidRPr="00D11A75" w:rsidRDefault="009B1CD0" w:rsidP="006C4338">
            <w:pPr>
              <w:tabs>
                <w:tab w:val="left" w:pos="851"/>
              </w:tabs>
              <w:snapToGrid w:val="0"/>
              <w:jc w:val="both"/>
              <w:rPr>
                <w:rFonts w:ascii="Franklin Gothic Book" w:hAnsi="Franklin Gothic Book" w:cs="Arial"/>
              </w:rPr>
            </w:pPr>
          </w:p>
        </w:tc>
        <w:tc>
          <w:tcPr>
            <w:tcW w:w="2348" w:type="dxa"/>
            <w:tcBorders>
              <w:left w:val="single" w:sz="4" w:space="0" w:color="000000"/>
              <w:bottom w:val="single" w:sz="4" w:space="0" w:color="000000"/>
              <w:right w:val="single" w:sz="4" w:space="0" w:color="000000"/>
            </w:tcBorders>
            <w:shd w:val="clear" w:color="auto" w:fill="CCFFFF"/>
          </w:tcPr>
          <w:p w14:paraId="25E5D630" w14:textId="77777777" w:rsidR="009B1CD0" w:rsidRPr="00D11A75" w:rsidRDefault="009B1CD0" w:rsidP="006F3DF9">
            <w:pPr>
              <w:tabs>
                <w:tab w:val="left" w:pos="851"/>
              </w:tabs>
              <w:snapToGrid w:val="0"/>
              <w:jc w:val="both"/>
              <w:rPr>
                <w:rFonts w:ascii="Franklin Gothic Book" w:hAnsi="Franklin Gothic Book" w:cs="Arial"/>
              </w:rPr>
            </w:pPr>
          </w:p>
        </w:tc>
      </w:tr>
    </w:tbl>
    <w:p w14:paraId="04CDC1F8" w14:textId="77777777" w:rsidR="009B1CD0" w:rsidRDefault="009B1CD0" w:rsidP="006C4338">
      <w:pPr>
        <w:tabs>
          <w:tab w:val="left" w:pos="851"/>
          <w:tab w:val="left" w:pos="6237"/>
        </w:tabs>
        <w:rPr>
          <w:rFonts w:ascii="Franklin Gothic Book" w:hAnsi="Franklin Gothic Book"/>
        </w:rPr>
      </w:pPr>
    </w:p>
    <w:p w14:paraId="109B472A" w14:textId="77777777" w:rsidR="009B1CD0" w:rsidRPr="00D11A75" w:rsidRDefault="009B1CD0" w:rsidP="006C4338">
      <w:pPr>
        <w:pStyle w:val="fcasegauche"/>
        <w:tabs>
          <w:tab w:val="left" w:pos="851"/>
        </w:tabs>
        <w:spacing w:after="0"/>
        <w:ind w:left="0" w:firstLine="0"/>
        <w:rPr>
          <w:rFonts w:ascii="Franklin Gothic Book" w:hAnsi="Franklin Gothic Book" w:cs="Arial"/>
          <w:bCs/>
          <w:iCs/>
        </w:rPr>
      </w:pPr>
    </w:p>
    <w:p w14:paraId="3005D739" w14:textId="77777777" w:rsidR="009B1CD0" w:rsidRPr="00D11A75" w:rsidRDefault="009B1CD0" w:rsidP="006F3DF9">
      <w:pPr>
        <w:pStyle w:val="fcase1ertab"/>
        <w:tabs>
          <w:tab w:val="left" w:pos="851"/>
        </w:tabs>
        <w:ind w:left="0" w:firstLine="0"/>
        <w:rPr>
          <w:rFonts w:ascii="Franklin Gothic Book" w:hAnsi="Franklin Gothic Book" w:cs="Arial"/>
          <w:i/>
          <w:sz w:val="18"/>
          <w:szCs w:val="18"/>
        </w:rPr>
      </w:pPr>
      <w:r w:rsidRPr="00D11A75">
        <w:rPr>
          <w:rFonts w:ascii="Franklin Gothic Book" w:hAnsi="Franklin Gothic Book" w:cs="Arial"/>
          <w:b/>
          <w:sz w:val="22"/>
          <w:szCs w:val="22"/>
        </w:rPr>
        <w:t>B3 - Compte (s) à créditer :</w:t>
      </w:r>
    </w:p>
    <w:p w14:paraId="6B1E6BB0" w14:textId="77777777" w:rsidR="00B84094" w:rsidRPr="00D11A75" w:rsidRDefault="00B84094" w:rsidP="00B84094">
      <w:pPr>
        <w:tabs>
          <w:tab w:val="left" w:pos="426"/>
        </w:tabs>
        <w:suppressAutoHyphens w:val="0"/>
        <w:spacing w:before="120"/>
        <w:jc w:val="both"/>
        <w:rPr>
          <w:rFonts w:ascii="Franklin Gothic Book" w:hAnsi="Franklin Gothic Book" w:cs="Arial"/>
          <w:b/>
          <w:i/>
          <w:iCs/>
          <w:u w:val="single"/>
          <w:lang w:eastAsia="fr-FR"/>
        </w:rPr>
      </w:pPr>
      <w:r w:rsidRPr="00D11A75">
        <w:rPr>
          <w:rFonts w:ascii="Franklin Gothic Book" w:hAnsi="Franklin Gothic Book" w:cs="Arial"/>
          <w:b/>
          <w:i/>
          <w:iCs/>
          <w:u w:val="single"/>
          <w:lang w:eastAsia="fr-FR"/>
        </w:rPr>
        <w:t>Joindre un ou des relevé(s)</w:t>
      </w:r>
      <w:r w:rsidR="004236AA" w:rsidRPr="00D11A75">
        <w:rPr>
          <w:rFonts w:ascii="Franklin Gothic Book" w:hAnsi="Franklin Gothic Book" w:cs="Arial"/>
          <w:b/>
          <w:i/>
          <w:iCs/>
          <w:u w:val="single"/>
          <w:lang w:eastAsia="fr-FR"/>
        </w:rPr>
        <w:t xml:space="preserve"> d’identité bancaire ou postal</w:t>
      </w:r>
    </w:p>
    <w:p w14:paraId="091631CE" w14:textId="77777777" w:rsidR="009B1CD0" w:rsidRPr="00D11A75" w:rsidRDefault="009B1CD0" w:rsidP="005846FB">
      <w:pPr>
        <w:pStyle w:val="fcasegauche"/>
        <w:tabs>
          <w:tab w:val="left" w:pos="426"/>
          <w:tab w:val="left" w:pos="851"/>
        </w:tabs>
        <w:spacing w:after="0"/>
        <w:ind w:left="0" w:firstLine="0"/>
        <w:jc w:val="left"/>
        <w:rPr>
          <w:rFonts w:ascii="Franklin Gothic Book" w:hAnsi="Franklin Gothic Book" w:cs="Arial"/>
          <w:b/>
        </w:rPr>
      </w:pPr>
    </w:p>
    <w:p w14:paraId="338170D9"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Contractant unique ou mandataire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53F91A2C" w14:textId="77777777" w:rsidTr="00A81726">
        <w:trPr>
          <w:gridAfter w:val="1"/>
          <w:wAfter w:w="30" w:type="dxa"/>
          <w:jc w:val="center"/>
        </w:trPr>
        <w:tc>
          <w:tcPr>
            <w:tcW w:w="2970" w:type="dxa"/>
          </w:tcPr>
          <w:p w14:paraId="07D2F37A"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42D33D1A"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3CDBE79C"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5B512B5B" w14:textId="77777777" w:rsidR="000D7111" w:rsidRPr="007E3440" w:rsidRDefault="000D7111" w:rsidP="00A81726">
            <w:pPr>
              <w:autoSpaceDE w:val="0"/>
              <w:snapToGrid w:val="0"/>
              <w:jc w:val="center"/>
              <w:rPr>
                <w:rFonts w:ascii="Arial" w:hAnsi="Arial" w:cs="Arial"/>
                <w:b/>
                <w:color w:val="000000"/>
              </w:rPr>
            </w:pPr>
          </w:p>
        </w:tc>
      </w:tr>
      <w:tr w:rsidR="000D7111" w:rsidRPr="007E3440" w14:paraId="669BAE16" w14:textId="77777777" w:rsidTr="00A81726">
        <w:trPr>
          <w:jc w:val="center"/>
        </w:trPr>
        <w:tc>
          <w:tcPr>
            <w:tcW w:w="2985" w:type="dxa"/>
            <w:gridSpan w:val="2"/>
          </w:tcPr>
          <w:p w14:paraId="166DFB34"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144ABEFA"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28D426F"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503A45FC" w14:textId="77777777" w:rsidR="000D7111" w:rsidRPr="007E3440" w:rsidRDefault="000D7111" w:rsidP="00A81726">
            <w:pPr>
              <w:autoSpaceDE w:val="0"/>
              <w:snapToGrid w:val="0"/>
              <w:jc w:val="center"/>
              <w:rPr>
                <w:rFonts w:ascii="Arial" w:hAnsi="Arial" w:cs="Arial"/>
                <w:b/>
                <w:color w:val="000000"/>
              </w:rPr>
            </w:pPr>
          </w:p>
        </w:tc>
      </w:tr>
      <w:tr w:rsidR="000D7111" w:rsidRPr="007E3440" w14:paraId="268478EC" w14:textId="77777777" w:rsidTr="00A81726">
        <w:trPr>
          <w:gridAfter w:val="1"/>
          <w:wAfter w:w="30" w:type="dxa"/>
          <w:jc w:val="center"/>
        </w:trPr>
        <w:tc>
          <w:tcPr>
            <w:tcW w:w="2970" w:type="dxa"/>
          </w:tcPr>
          <w:p w14:paraId="7D725E2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2792E80B"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49DCBACC"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33F704EB" w14:textId="77777777" w:rsidR="000D7111" w:rsidRPr="007E3440" w:rsidRDefault="000D7111" w:rsidP="00A81726">
            <w:pPr>
              <w:autoSpaceDE w:val="0"/>
              <w:snapToGrid w:val="0"/>
              <w:jc w:val="center"/>
              <w:rPr>
                <w:rFonts w:ascii="Arial" w:hAnsi="Arial" w:cs="Arial"/>
                <w:b/>
                <w:color w:val="000000"/>
              </w:rPr>
            </w:pPr>
          </w:p>
        </w:tc>
      </w:tr>
      <w:tr w:rsidR="000D7111" w:rsidRPr="007E3440" w14:paraId="37101357" w14:textId="77777777" w:rsidTr="00A81726">
        <w:trPr>
          <w:jc w:val="center"/>
        </w:trPr>
        <w:tc>
          <w:tcPr>
            <w:tcW w:w="2985" w:type="dxa"/>
            <w:gridSpan w:val="2"/>
          </w:tcPr>
          <w:p w14:paraId="431FCF80"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36682C34"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5574A466"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76D3D144" w14:textId="77777777" w:rsidR="000D7111" w:rsidRPr="007E3440" w:rsidRDefault="000D7111" w:rsidP="00A81726">
            <w:pPr>
              <w:autoSpaceDE w:val="0"/>
              <w:snapToGrid w:val="0"/>
              <w:jc w:val="center"/>
              <w:rPr>
                <w:rFonts w:ascii="Arial" w:hAnsi="Arial" w:cs="Arial"/>
                <w:b/>
                <w:color w:val="000000"/>
              </w:rPr>
            </w:pPr>
          </w:p>
        </w:tc>
      </w:tr>
    </w:tbl>
    <w:p w14:paraId="7EC2D156" w14:textId="77777777" w:rsidR="000D7111" w:rsidRPr="007E3440" w:rsidRDefault="000D7111" w:rsidP="000D7111">
      <w:pPr>
        <w:autoSpaceDE w:val="0"/>
        <w:rPr>
          <w:rFonts w:ascii="Arial" w:hAnsi="Arial" w:cs="Arial"/>
          <w:b/>
          <w:bCs/>
          <w:color w:val="000000"/>
        </w:rPr>
      </w:pPr>
    </w:p>
    <w:p w14:paraId="12E5BD31"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2ème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1F462A54" w14:textId="77777777" w:rsidTr="00A81726">
        <w:trPr>
          <w:gridAfter w:val="1"/>
          <w:wAfter w:w="30" w:type="dxa"/>
          <w:jc w:val="center"/>
        </w:trPr>
        <w:tc>
          <w:tcPr>
            <w:tcW w:w="2970" w:type="dxa"/>
          </w:tcPr>
          <w:p w14:paraId="1297B87A"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618CD239"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7269AD7F"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5B31C457" w14:textId="77777777" w:rsidR="000D7111" w:rsidRPr="007E3440" w:rsidRDefault="000D7111" w:rsidP="00A81726">
            <w:pPr>
              <w:autoSpaceDE w:val="0"/>
              <w:snapToGrid w:val="0"/>
              <w:jc w:val="center"/>
              <w:rPr>
                <w:rFonts w:ascii="Arial" w:hAnsi="Arial" w:cs="Arial"/>
                <w:b/>
                <w:color w:val="000000"/>
              </w:rPr>
            </w:pPr>
          </w:p>
        </w:tc>
      </w:tr>
      <w:tr w:rsidR="000D7111" w:rsidRPr="007E3440" w14:paraId="709D3DF7" w14:textId="77777777" w:rsidTr="00A81726">
        <w:trPr>
          <w:jc w:val="center"/>
        </w:trPr>
        <w:tc>
          <w:tcPr>
            <w:tcW w:w="2985" w:type="dxa"/>
            <w:gridSpan w:val="2"/>
          </w:tcPr>
          <w:p w14:paraId="61D2A17E"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688A5BD4"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EF1B3ED"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399051C1" w14:textId="77777777" w:rsidR="000D7111" w:rsidRPr="007E3440" w:rsidRDefault="000D7111" w:rsidP="00A81726">
            <w:pPr>
              <w:autoSpaceDE w:val="0"/>
              <w:snapToGrid w:val="0"/>
              <w:jc w:val="center"/>
              <w:rPr>
                <w:rFonts w:ascii="Arial" w:hAnsi="Arial" w:cs="Arial"/>
                <w:b/>
                <w:color w:val="000000"/>
              </w:rPr>
            </w:pPr>
          </w:p>
        </w:tc>
      </w:tr>
      <w:tr w:rsidR="000D7111" w:rsidRPr="007E3440" w14:paraId="3C2C0C58" w14:textId="77777777" w:rsidTr="00A81726">
        <w:trPr>
          <w:gridAfter w:val="1"/>
          <w:wAfter w:w="30" w:type="dxa"/>
          <w:jc w:val="center"/>
        </w:trPr>
        <w:tc>
          <w:tcPr>
            <w:tcW w:w="2970" w:type="dxa"/>
          </w:tcPr>
          <w:p w14:paraId="5B5F194D"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6A5A8074"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2CFEC80B"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454D2909" w14:textId="77777777" w:rsidR="000D7111" w:rsidRPr="007E3440" w:rsidRDefault="000D7111" w:rsidP="00A81726">
            <w:pPr>
              <w:autoSpaceDE w:val="0"/>
              <w:snapToGrid w:val="0"/>
              <w:jc w:val="center"/>
              <w:rPr>
                <w:rFonts w:ascii="Arial" w:hAnsi="Arial" w:cs="Arial"/>
                <w:b/>
                <w:color w:val="000000"/>
              </w:rPr>
            </w:pPr>
          </w:p>
        </w:tc>
      </w:tr>
      <w:tr w:rsidR="000D7111" w:rsidRPr="007E3440" w14:paraId="0DED0AC4" w14:textId="77777777" w:rsidTr="00A81726">
        <w:trPr>
          <w:jc w:val="center"/>
        </w:trPr>
        <w:tc>
          <w:tcPr>
            <w:tcW w:w="2985" w:type="dxa"/>
            <w:gridSpan w:val="2"/>
          </w:tcPr>
          <w:p w14:paraId="00E2702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09F53607"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F266451"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1EE33821" w14:textId="77777777" w:rsidR="000D7111" w:rsidRPr="007E3440" w:rsidRDefault="000D7111" w:rsidP="00A81726">
            <w:pPr>
              <w:autoSpaceDE w:val="0"/>
              <w:snapToGrid w:val="0"/>
              <w:jc w:val="center"/>
              <w:rPr>
                <w:rFonts w:ascii="Arial" w:hAnsi="Arial" w:cs="Arial"/>
                <w:b/>
                <w:color w:val="000000"/>
              </w:rPr>
            </w:pPr>
          </w:p>
        </w:tc>
      </w:tr>
    </w:tbl>
    <w:p w14:paraId="59C2C8F2" w14:textId="77777777" w:rsidR="000D7111" w:rsidRPr="007E3440" w:rsidRDefault="000D7111" w:rsidP="000D7111">
      <w:pPr>
        <w:autoSpaceDE w:val="0"/>
        <w:rPr>
          <w:rFonts w:ascii="Arial" w:hAnsi="Arial" w:cs="Arial"/>
          <w:b/>
          <w:bCs/>
          <w:color w:val="000000"/>
        </w:rPr>
      </w:pPr>
    </w:p>
    <w:p w14:paraId="20A3D5E7"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3ème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39C782B4" w14:textId="77777777" w:rsidTr="00A81726">
        <w:trPr>
          <w:gridAfter w:val="1"/>
          <w:wAfter w:w="30" w:type="dxa"/>
          <w:jc w:val="center"/>
        </w:trPr>
        <w:tc>
          <w:tcPr>
            <w:tcW w:w="2970" w:type="dxa"/>
          </w:tcPr>
          <w:p w14:paraId="4851C2F4"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03B0E1C9"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33D29903"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3144DC63" w14:textId="77777777" w:rsidR="000D7111" w:rsidRPr="007E3440" w:rsidRDefault="000D7111" w:rsidP="00A81726">
            <w:pPr>
              <w:autoSpaceDE w:val="0"/>
              <w:snapToGrid w:val="0"/>
              <w:jc w:val="center"/>
              <w:rPr>
                <w:rFonts w:ascii="Arial" w:hAnsi="Arial" w:cs="Arial"/>
                <w:b/>
                <w:color w:val="000000"/>
              </w:rPr>
            </w:pPr>
          </w:p>
        </w:tc>
      </w:tr>
      <w:tr w:rsidR="000D7111" w:rsidRPr="007E3440" w14:paraId="67C4ED0E" w14:textId="77777777" w:rsidTr="00A81726">
        <w:trPr>
          <w:jc w:val="center"/>
        </w:trPr>
        <w:tc>
          <w:tcPr>
            <w:tcW w:w="2985" w:type="dxa"/>
            <w:gridSpan w:val="2"/>
          </w:tcPr>
          <w:p w14:paraId="35EE0AD5"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0822663F"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2AB942B3"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20408F44" w14:textId="77777777" w:rsidR="000D7111" w:rsidRPr="007E3440" w:rsidRDefault="000D7111" w:rsidP="00A81726">
            <w:pPr>
              <w:autoSpaceDE w:val="0"/>
              <w:snapToGrid w:val="0"/>
              <w:jc w:val="center"/>
              <w:rPr>
                <w:rFonts w:ascii="Arial" w:hAnsi="Arial" w:cs="Arial"/>
                <w:b/>
                <w:color w:val="000000"/>
              </w:rPr>
            </w:pPr>
          </w:p>
        </w:tc>
      </w:tr>
      <w:tr w:rsidR="000D7111" w:rsidRPr="007E3440" w14:paraId="0085435A" w14:textId="77777777" w:rsidTr="00A81726">
        <w:trPr>
          <w:gridAfter w:val="1"/>
          <w:wAfter w:w="30" w:type="dxa"/>
          <w:jc w:val="center"/>
        </w:trPr>
        <w:tc>
          <w:tcPr>
            <w:tcW w:w="2970" w:type="dxa"/>
          </w:tcPr>
          <w:p w14:paraId="08C72BA0"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5BE13E10"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6B16DAB4"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66D124FF" w14:textId="77777777" w:rsidR="000D7111" w:rsidRPr="007E3440" w:rsidRDefault="000D7111" w:rsidP="00A81726">
            <w:pPr>
              <w:autoSpaceDE w:val="0"/>
              <w:snapToGrid w:val="0"/>
              <w:jc w:val="center"/>
              <w:rPr>
                <w:rFonts w:ascii="Arial" w:hAnsi="Arial" w:cs="Arial"/>
                <w:b/>
                <w:color w:val="000000"/>
              </w:rPr>
            </w:pPr>
          </w:p>
        </w:tc>
      </w:tr>
      <w:tr w:rsidR="000D7111" w:rsidRPr="007E3440" w14:paraId="08207DBD" w14:textId="77777777" w:rsidTr="00A81726">
        <w:trPr>
          <w:jc w:val="center"/>
        </w:trPr>
        <w:tc>
          <w:tcPr>
            <w:tcW w:w="2985" w:type="dxa"/>
            <w:gridSpan w:val="2"/>
          </w:tcPr>
          <w:p w14:paraId="137578B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1CA4AD9F"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74A56105"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0788047A" w14:textId="77777777" w:rsidR="000D7111" w:rsidRPr="007E3440" w:rsidRDefault="000D7111" w:rsidP="00A81726">
            <w:pPr>
              <w:autoSpaceDE w:val="0"/>
              <w:snapToGrid w:val="0"/>
              <w:jc w:val="center"/>
              <w:rPr>
                <w:rFonts w:ascii="Arial" w:hAnsi="Arial" w:cs="Arial"/>
                <w:b/>
                <w:color w:val="000000"/>
              </w:rPr>
            </w:pPr>
          </w:p>
        </w:tc>
      </w:tr>
    </w:tbl>
    <w:p w14:paraId="61845EBA" w14:textId="77777777" w:rsidR="000D7111" w:rsidRPr="007E3440" w:rsidRDefault="000D7111" w:rsidP="000D7111">
      <w:pPr>
        <w:autoSpaceDE w:val="0"/>
        <w:rPr>
          <w:rFonts w:ascii="Arial" w:hAnsi="Arial" w:cs="Arial"/>
          <w:b/>
          <w:bCs/>
          <w:color w:val="000000"/>
        </w:rPr>
      </w:pPr>
    </w:p>
    <w:p w14:paraId="2E32DFB6"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4ème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10C35ABB" w14:textId="77777777" w:rsidTr="00A81726">
        <w:trPr>
          <w:gridAfter w:val="1"/>
          <w:wAfter w:w="30" w:type="dxa"/>
          <w:jc w:val="center"/>
        </w:trPr>
        <w:tc>
          <w:tcPr>
            <w:tcW w:w="2970" w:type="dxa"/>
          </w:tcPr>
          <w:p w14:paraId="70BD104C"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202722E1"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1871E18A"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63E62FC4" w14:textId="77777777" w:rsidR="000D7111" w:rsidRPr="007E3440" w:rsidRDefault="000D7111" w:rsidP="00A81726">
            <w:pPr>
              <w:autoSpaceDE w:val="0"/>
              <w:snapToGrid w:val="0"/>
              <w:jc w:val="center"/>
              <w:rPr>
                <w:rFonts w:ascii="Arial" w:hAnsi="Arial" w:cs="Arial"/>
                <w:b/>
                <w:color w:val="000000"/>
              </w:rPr>
            </w:pPr>
          </w:p>
        </w:tc>
      </w:tr>
      <w:tr w:rsidR="000D7111" w:rsidRPr="007E3440" w14:paraId="36C6A8ED" w14:textId="77777777" w:rsidTr="00A81726">
        <w:trPr>
          <w:jc w:val="center"/>
        </w:trPr>
        <w:tc>
          <w:tcPr>
            <w:tcW w:w="2985" w:type="dxa"/>
            <w:gridSpan w:val="2"/>
          </w:tcPr>
          <w:p w14:paraId="317C7A52"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0F6D7315"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74E4B78E"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0562B501" w14:textId="77777777" w:rsidR="000D7111" w:rsidRPr="007E3440" w:rsidRDefault="000D7111" w:rsidP="00A81726">
            <w:pPr>
              <w:autoSpaceDE w:val="0"/>
              <w:snapToGrid w:val="0"/>
              <w:jc w:val="center"/>
              <w:rPr>
                <w:rFonts w:ascii="Arial" w:hAnsi="Arial" w:cs="Arial"/>
                <w:b/>
                <w:color w:val="000000"/>
              </w:rPr>
            </w:pPr>
          </w:p>
        </w:tc>
      </w:tr>
      <w:tr w:rsidR="000D7111" w:rsidRPr="007E3440" w14:paraId="5B70BE59" w14:textId="77777777" w:rsidTr="00A81726">
        <w:trPr>
          <w:gridAfter w:val="1"/>
          <w:wAfter w:w="30" w:type="dxa"/>
          <w:jc w:val="center"/>
        </w:trPr>
        <w:tc>
          <w:tcPr>
            <w:tcW w:w="2970" w:type="dxa"/>
          </w:tcPr>
          <w:p w14:paraId="7E4B6376"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2D339E21"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30461FFF"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0D464278" w14:textId="77777777" w:rsidR="000D7111" w:rsidRPr="007E3440" w:rsidRDefault="000D7111" w:rsidP="00A81726">
            <w:pPr>
              <w:autoSpaceDE w:val="0"/>
              <w:snapToGrid w:val="0"/>
              <w:jc w:val="center"/>
              <w:rPr>
                <w:rFonts w:ascii="Arial" w:hAnsi="Arial" w:cs="Arial"/>
                <w:b/>
                <w:color w:val="000000"/>
              </w:rPr>
            </w:pPr>
          </w:p>
        </w:tc>
      </w:tr>
      <w:tr w:rsidR="000D7111" w:rsidRPr="007E3440" w14:paraId="0E7FEC2D" w14:textId="77777777" w:rsidTr="00A81726">
        <w:trPr>
          <w:jc w:val="center"/>
        </w:trPr>
        <w:tc>
          <w:tcPr>
            <w:tcW w:w="2985" w:type="dxa"/>
            <w:gridSpan w:val="2"/>
          </w:tcPr>
          <w:p w14:paraId="0F43447C"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22A70EF5"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7DF59289"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51038130" w14:textId="77777777" w:rsidR="000D7111" w:rsidRPr="007E3440" w:rsidRDefault="000D7111" w:rsidP="00A81726">
            <w:pPr>
              <w:autoSpaceDE w:val="0"/>
              <w:snapToGrid w:val="0"/>
              <w:jc w:val="center"/>
              <w:rPr>
                <w:rFonts w:ascii="Arial" w:hAnsi="Arial" w:cs="Arial"/>
                <w:b/>
                <w:color w:val="000000"/>
              </w:rPr>
            </w:pPr>
          </w:p>
        </w:tc>
      </w:tr>
    </w:tbl>
    <w:p w14:paraId="39DCFDBC" w14:textId="77777777" w:rsidR="0053733A" w:rsidRPr="007E3440" w:rsidRDefault="0053733A" w:rsidP="000D7111">
      <w:pPr>
        <w:autoSpaceDE w:val="0"/>
        <w:rPr>
          <w:rFonts w:ascii="Arial" w:hAnsi="Arial" w:cs="Arial"/>
          <w:b/>
          <w:bCs/>
          <w:color w:val="000000"/>
        </w:rPr>
      </w:pPr>
    </w:p>
    <w:p w14:paraId="3D04D9EF" w14:textId="77777777" w:rsidR="000D7111" w:rsidRPr="007E3440" w:rsidRDefault="000D7111" w:rsidP="000D7111">
      <w:pPr>
        <w:autoSpaceDE w:val="0"/>
        <w:rPr>
          <w:rFonts w:ascii="Arial" w:hAnsi="Arial" w:cs="Arial"/>
          <w:b/>
          <w:bCs/>
          <w:color w:val="000000"/>
        </w:rPr>
      </w:pPr>
      <w:r w:rsidRPr="007E3440">
        <w:rPr>
          <w:rFonts w:ascii="Arial" w:hAnsi="Arial" w:cs="Arial"/>
          <w:b/>
          <w:bCs/>
          <w:color w:val="000000"/>
        </w:rPr>
        <w:t>5ème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0D7111" w:rsidRPr="007E3440" w14:paraId="3311AE20" w14:textId="77777777" w:rsidTr="00A81726">
        <w:trPr>
          <w:gridAfter w:val="1"/>
          <w:wAfter w:w="30" w:type="dxa"/>
          <w:jc w:val="center"/>
        </w:trPr>
        <w:tc>
          <w:tcPr>
            <w:tcW w:w="2970" w:type="dxa"/>
          </w:tcPr>
          <w:p w14:paraId="7E298787"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1A4140DA"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5461B9F2" w14:textId="77777777" w:rsidR="000D7111" w:rsidRPr="007E3440" w:rsidRDefault="000D7111" w:rsidP="00A81726">
            <w:pPr>
              <w:autoSpaceDE w:val="0"/>
              <w:snapToGrid w:val="0"/>
              <w:rPr>
                <w:rFonts w:ascii="Arial" w:hAnsi="Arial" w:cs="Arial"/>
                <w:b/>
                <w:bCs/>
                <w:color w:val="000000"/>
              </w:rPr>
            </w:pPr>
          </w:p>
        </w:tc>
        <w:tc>
          <w:tcPr>
            <w:tcW w:w="1800" w:type="dxa"/>
            <w:tcBorders>
              <w:bottom w:val="dotted" w:sz="4" w:space="0" w:color="000000"/>
            </w:tcBorders>
          </w:tcPr>
          <w:p w14:paraId="44274F15" w14:textId="77777777" w:rsidR="000D7111" w:rsidRPr="007E3440" w:rsidRDefault="000D7111" w:rsidP="00A81726">
            <w:pPr>
              <w:autoSpaceDE w:val="0"/>
              <w:snapToGrid w:val="0"/>
              <w:jc w:val="center"/>
              <w:rPr>
                <w:rFonts w:ascii="Arial" w:hAnsi="Arial" w:cs="Arial"/>
                <w:b/>
                <w:color w:val="000000"/>
              </w:rPr>
            </w:pPr>
          </w:p>
        </w:tc>
      </w:tr>
      <w:tr w:rsidR="000D7111" w:rsidRPr="007E3440" w14:paraId="02333C88" w14:textId="77777777" w:rsidTr="00A81726">
        <w:trPr>
          <w:jc w:val="center"/>
        </w:trPr>
        <w:tc>
          <w:tcPr>
            <w:tcW w:w="2985" w:type="dxa"/>
            <w:gridSpan w:val="2"/>
          </w:tcPr>
          <w:p w14:paraId="4851BEC4"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03104770"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22914C30"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3B247F45" w14:textId="77777777" w:rsidR="000D7111" w:rsidRPr="007E3440" w:rsidRDefault="000D7111" w:rsidP="00A81726">
            <w:pPr>
              <w:autoSpaceDE w:val="0"/>
              <w:snapToGrid w:val="0"/>
              <w:jc w:val="center"/>
              <w:rPr>
                <w:rFonts w:ascii="Arial" w:hAnsi="Arial" w:cs="Arial"/>
                <w:b/>
                <w:color w:val="000000"/>
              </w:rPr>
            </w:pPr>
          </w:p>
        </w:tc>
      </w:tr>
      <w:tr w:rsidR="000D7111" w:rsidRPr="007E3440" w14:paraId="031983D2" w14:textId="77777777" w:rsidTr="00A81726">
        <w:trPr>
          <w:gridAfter w:val="1"/>
          <w:wAfter w:w="30" w:type="dxa"/>
          <w:jc w:val="center"/>
        </w:trPr>
        <w:tc>
          <w:tcPr>
            <w:tcW w:w="2970" w:type="dxa"/>
          </w:tcPr>
          <w:p w14:paraId="02A5E54F"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315AA826" w14:textId="77777777" w:rsidR="000D7111" w:rsidRPr="007E3440" w:rsidRDefault="000D7111" w:rsidP="00A81726">
            <w:pPr>
              <w:autoSpaceDE w:val="0"/>
              <w:snapToGrid w:val="0"/>
              <w:jc w:val="center"/>
              <w:rPr>
                <w:rFonts w:ascii="Arial" w:hAnsi="Arial" w:cs="Arial"/>
                <w:b/>
                <w:color w:val="000000"/>
              </w:rPr>
            </w:pPr>
          </w:p>
        </w:tc>
        <w:tc>
          <w:tcPr>
            <w:tcW w:w="1878" w:type="dxa"/>
            <w:gridSpan w:val="2"/>
            <w:tcBorders>
              <w:left w:val="dotted" w:sz="4" w:space="0" w:color="000000"/>
            </w:tcBorders>
          </w:tcPr>
          <w:p w14:paraId="7DF176DD" w14:textId="77777777" w:rsidR="000D7111" w:rsidRPr="007E3440" w:rsidRDefault="000D7111" w:rsidP="00A81726">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3369F645" w14:textId="77777777" w:rsidR="000D7111" w:rsidRPr="007E3440" w:rsidRDefault="000D7111" w:rsidP="00A81726">
            <w:pPr>
              <w:autoSpaceDE w:val="0"/>
              <w:snapToGrid w:val="0"/>
              <w:jc w:val="center"/>
              <w:rPr>
                <w:rFonts w:ascii="Arial" w:hAnsi="Arial" w:cs="Arial"/>
                <w:b/>
                <w:color w:val="000000"/>
              </w:rPr>
            </w:pPr>
          </w:p>
        </w:tc>
      </w:tr>
      <w:tr w:rsidR="000D7111" w:rsidRPr="007E3440" w14:paraId="603122D6" w14:textId="77777777" w:rsidTr="00A81726">
        <w:trPr>
          <w:jc w:val="center"/>
        </w:trPr>
        <w:tc>
          <w:tcPr>
            <w:tcW w:w="2985" w:type="dxa"/>
            <w:gridSpan w:val="2"/>
          </w:tcPr>
          <w:p w14:paraId="04E2BF19" w14:textId="77777777" w:rsidR="000D7111" w:rsidRPr="007E3440" w:rsidRDefault="000D7111" w:rsidP="00A81726">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09C9D138" w14:textId="77777777" w:rsidR="000D7111" w:rsidRPr="007E3440" w:rsidRDefault="000D7111" w:rsidP="00A81726">
            <w:pPr>
              <w:autoSpaceDE w:val="0"/>
              <w:snapToGrid w:val="0"/>
              <w:jc w:val="center"/>
              <w:rPr>
                <w:rFonts w:ascii="Arial" w:hAnsi="Arial" w:cs="Arial"/>
                <w:b/>
                <w:color w:val="000000"/>
              </w:rPr>
            </w:pPr>
          </w:p>
        </w:tc>
        <w:tc>
          <w:tcPr>
            <w:tcW w:w="1863" w:type="dxa"/>
            <w:tcBorders>
              <w:left w:val="dotted" w:sz="4" w:space="0" w:color="000000"/>
            </w:tcBorders>
          </w:tcPr>
          <w:p w14:paraId="1E6BFF1E" w14:textId="77777777" w:rsidR="000D7111" w:rsidRPr="007E3440" w:rsidRDefault="000D7111" w:rsidP="00A81726">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3026EBCF" w14:textId="77777777" w:rsidR="000D7111" w:rsidRPr="007E3440" w:rsidRDefault="000D7111" w:rsidP="00A81726">
            <w:pPr>
              <w:autoSpaceDE w:val="0"/>
              <w:snapToGrid w:val="0"/>
              <w:jc w:val="center"/>
              <w:rPr>
                <w:rFonts w:ascii="Arial" w:hAnsi="Arial" w:cs="Arial"/>
                <w:b/>
                <w:color w:val="000000"/>
              </w:rPr>
            </w:pPr>
          </w:p>
        </w:tc>
      </w:tr>
    </w:tbl>
    <w:p w14:paraId="58126640" w14:textId="77777777" w:rsidR="000D7111" w:rsidRPr="007E3440" w:rsidRDefault="000D7111" w:rsidP="000D7111">
      <w:pPr>
        <w:pStyle w:val="fcasegauche"/>
        <w:tabs>
          <w:tab w:val="left" w:pos="426"/>
          <w:tab w:val="left" w:pos="851"/>
        </w:tabs>
        <w:spacing w:after="0"/>
        <w:ind w:left="0" w:firstLine="0"/>
        <w:jc w:val="left"/>
        <w:rPr>
          <w:rFonts w:ascii="Arial" w:hAnsi="Arial" w:cs="Arial"/>
          <w:b/>
        </w:rPr>
      </w:pPr>
    </w:p>
    <w:p w14:paraId="54E97E6A" w14:textId="77777777" w:rsidR="009B1CD0" w:rsidRPr="00D11A75" w:rsidRDefault="009B1CD0" w:rsidP="0083205E">
      <w:pPr>
        <w:pStyle w:val="fcasegauche"/>
        <w:tabs>
          <w:tab w:val="left" w:pos="426"/>
          <w:tab w:val="left" w:pos="851"/>
        </w:tabs>
        <w:spacing w:after="0"/>
        <w:ind w:left="0" w:firstLine="0"/>
        <w:jc w:val="left"/>
        <w:rPr>
          <w:rFonts w:ascii="Franklin Gothic Book" w:hAnsi="Franklin Gothic Book" w:cs="Arial"/>
          <w:b/>
        </w:rPr>
      </w:pPr>
    </w:p>
    <w:p w14:paraId="1CA38832" w14:textId="77777777" w:rsidR="009B1CD0" w:rsidRPr="00D11A75" w:rsidRDefault="009B1CD0" w:rsidP="0083205E">
      <w:pPr>
        <w:pStyle w:val="fcasegauche"/>
        <w:tabs>
          <w:tab w:val="left" w:pos="426"/>
          <w:tab w:val="left" w:pos="851"/>
        </w:tabs>
        <w:spacing w:after="0"/>
        <w:ind w:left="0" w:firstLine="0"/>
        <w:jc w:val="left"/>
        <w:rPr>
          <w:rFonts w:ascii="Franklin Gothic Book" w:hAnsi="Franklin Gothic Book" w:cs="Arial"/>
          <w:b/>
        </w:rPr>
      </w:pPr>
      <w:r w:rsidRPr="00D11A75">
        <w:rPr>
          <w:rFonts w:ascii="Franklin Gothic Book" w:hAnsi="Franklin Gothic Book" w:cs="Arial"/>
          <w:b/>
          <w:sz w:val="22"/>
          <w:szCs w:val="22"/>
        </w:rPr>
        <w:t>B4 - Avance</w:t>
      </w:r>
      <w:r w:rsidRPr="00D11A75">
        <w:rPr>
          <w:rFonts w:ascii="Franklin Gothic Book" w:hAnsi="Franklin Gothic Book" w:cs="Arial"/>
          <w:b/>
        </w:rPr>
        <w:t> </w:t>
      </w:r>
      <w:r w:rsidRPr="00D11A75">
        <w:rPr>
          <w:rFonts w:ascii="Franklin Gothic Book" w:hAnsi="Franklin Gothic Book" w:cs="Arial"/>
          <w:i/>
          <w:sz w:val="18"/>
          <w:szCs w:val="18"/>
        </w:rPr>
        <w:t xml:space="preserve">(article </w:t>
      </w:r>
      <w:r w:rsidR="00C30B9D">
        <w:rPr>
          <w:rFonts w:ascii="Franklin Gothic Book" w:hAnsi="Franklin Gothic Book" w:cs="Arial"/>
          <w:i/>
          <w:sz w:val="18"/>
          <w:szCs w:val="18"/>
        </w:rPr>
        <w:t>L2191-2</w:t>
      </w:r>
      <w:r w:rsidR="00CD185D" w:rsidRPr="00D11A75">
        <w:rPr>
          <w:rFonts w:ascii="Franklin Gothic Book" w:hAnsi="Franklin Gothic Book" w:cs="Arial"/>
          <w:i/>
          <w:sz w:val="18"/>
          <w:szCs w:val="18"/>
        </w:rPr>
        <w:t xml:space="preserve"> </w:t>
      </w:r>
      <w:r w:rsidRPr="00D11A75">
        <w:rPr>
          <w:rFonts w:ascii="Franklin Gothic Book" w:hAnsi="Franklin Gothic Book" w:cs="Arial"/>
          <w:i/>
          <w:sz w:val="18"/>
          <w:szCs w:val="18"/>
        </w:rPr>
        <w:t xml:space="preserve">du </w:t>
      </w:r>
      <w:r w:rsidR="00C30B9D">
        <w:rPr>
          <w:rFonts w:ascii="Franklin Gothic Book" w:hAnsi="Franklin Gothic Book" w:cs="Arial"/>
          <w:i/>
          <w:sz w:val="18"/>
          <w:szCs w:val="18"/>
        </w:rPr>
        <w:t>Code de la commande publique</w:t>
      </w:r>
      <w:r w:rsidRPr="00D11A75">
        <w:rPr>
          <w:rFonts w:ascii="Franklin Gothic Book" w:hAnsi="Franklin Gothic Book" w:cs="Arial"/>
          <w:i/>
          <w:sz w:val="18"/>
          <w:szCs w:val="18"/>
        </w:rPr>
        <w:t>)</w:t>
      </w:r>
      <w:r w:rsidRPr="00D11A75">
        <w:rPr>
          <w:rFonts w:ascii="Franklin Gothic Book" w:hAnsi="Franklin Gothic Book" w:cs="Arial"/>
          <w:i/>
          <w:sz w:val="22"/>
          <w:szCs w:val="22"/>
        </w:rPr>
        <w:t xml:space="preserve"> </w:t>
      </w:r>
      <w:r w:rsidRPr="00D11A75">
        <w:rPr>
          <w:rFonts w:ascii="Franklin Gothic Book" w:hAnsi="Franklin Gothic Book" w:cs="Arial"/>
          <w:b/>
          <w:sz w:val="22"/>
          <w:szCs w:val="22"/>
        </w:rPr>
        <w:t>:</w:t>
      </w:r>
    </w:p>
    <w:p w14:paraId="48AC97EB" w14:textId="77777777" w:rsidR="009B1CD0" w:rsidRPr="00D11A75" w:rsidRDefault="009B1CD0" w:rsidP="00934503">
      <w:pPr>
        <w:tabs>
          <w:tab w:val="left" w:pos="426"/>
          <w:tab w:val="left" w:pos="851"/>
        </w:tabs>
        <w:rPr>
          <w:rFonts w:ascii="Franklin Gothic Book" w:hAnsi="Franklin Gothic Book" w:cs="Arial"/>
          <w:b/>
        </w:rPr>
      </w:pPr>
    </w:p>
    <w:p w14:paraId="204CDD3A" w14:textId="77777777" w:rsidR="009B1CD0" w:rsidRPr="00D11A75" w:rsidRDefault="006A218B" w:rsidP="00CD46CC">
      <w:pPr>
        <w:pStyle w:val="fcasegauche"/>
        <w:tabs>
          <w:tab w:val="left" w:pos="426"/>
          <w:tab w:val="left" w:pos="851"/>
        </w:tabs>
        <w:spacing w:after="0"/>
        <w:ind w:left="0" w:firstLine="0"/>
        <w:jc w:val="left"/>
        <w:rPr>
          <w:rFonts w:ascii="Franklin Gothic Book" w:hAnsi="Franklin Gothic Book" w:cs="Arial"/>
          <w:i/>
          <w:sz w:val="22"/>
          <w:szCs w:val="22"/>
        </w:rPr>
      </w:pPr>
      <w:r>
        <w:rPr>
          <w:rFonts w:ascii="Franklin Gothic Book" w:hAnsi="Franklin Gothic Book"/>
          <w:sz w:val="22"/>
          <w:szCs w:val="22"/>
        </w:rPr>
        <w:t>Je demande à</w:t>
      </w:r>
      <w:r w:rsidR="00C30B9D">
        <w:rPr>
          <w:rFonts w:ascii="Franklin Gothic Book" w:hAnsi="Franklin Gothic Book"/>
          <w:sz w:val="22"/>
          <w:szCs w:val="22"/>
        </w:rPr>
        <w:t xml:space="preserve"> bénéficier</w:t>
      </w:r>
      <w:r w:rsidR="009B1CD0" w:rsidRPr="00D11A75">
        <w:rPr>
          <w:rFonts w:ascii="Franklin Gothic Book" w:hAnsi="Franklin Gothic Book"/>
          <w:sz w:val="22"/>
          <w:szCs w:val="22"/>
        </w:rPr>
        <w:t xml:space="preserve"> de l'avance :</w:t>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7D7A65" w:rsidRPr="00D11A75">
        <w:rPr>
          <w:rFonts w:ascii="Franklin Gothic Book" w:hAnsi="Franklin Gothic Book"/>
          <w:sz w:val="22"/>
          <w:szCs w:val="22"/>
        </w:rPr>
        <w:fldChar w:fldCharType="begin">
          <w:ffData>
            <w:name w:val=""/>
            <w:enabled/>
            <w:calcOnExit w:val="0"/>
            <w:checkBox>
              <w:size w:val="20"/>
              <w:default w:val="0"/>
            </w:checkBox>
          </w:ffData>
        </w:fldChar>
      </w:r>
      <w:r w:rsidR="007D7A65"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007D7A65" w:rsidRPr="00D11A75">
        <w:rPr>
          <w:rFonts w:ascii="Franklin Gothic Book" w:hAnsi="Franklin Gothic Book"/>
          <w:sz w:val="22"/>
          <w:szCs w:val="22"/>
        </w:rPr>
        <w:fldChar w:fldCharType="end"/>
      </w:r>
      <w:r w:rsidR="009B1CD0" w:rsidRPr="00D11A75">
        <w:rPr>
          <w:rFonts w:ascii="Franklin Gothic Book" w:hAnsi="Franklin Gothic Book"/>
          <w:sz w:val="22"/>
          <w:szCs w:val="22"/>
        </w:rPr>
        <w:tab/>
        <w:t>NON</w:t>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9B1CD0" w:rsidRPr="00D11A75">
        <w:rPr>
          <w:rFonts w:ascii="Franklin Gothic Book" w:hAnsi="Franklin Gothic Book"/>
          <w:sz w:val="22"/>
          <w:szCs w:val="22"/>
        </w:rPr>
        <w:tab/>
      </w:r>
      <w:r w:rsidR="007D7A65" w:rsidRPr="00D11A75">
        <w:rPr>
          <w:rFonts w:ascii="Franklin Gothic Book" w:hAnsi="Franklin Gothic Book"/>
          <w:sz w:val="22"/>
          <w:szCs w:val="22"/>
        </w:rPr>
        <w:fldChar w:fldCharType="begin">
          <w:ffData>
            <w:name w:val=""/>
            <w:enabled/>
            <w:calcOnExit w:val="0"/>
            <w:checkBox>
              <w:size w:val="20"/>
              <w:default w:val="0"/>
            </w:checkBox>
          </w:ffData>
        </w:fldChar>
      </w:r>
      <w:r w:rsidR="007D7A65"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007D7A65" w:rsidRPr="00D11A75">
        <w:rPr>
          <w:rFonts w:ascii="Franklin Gothic Book" w:hAnsi="Franklin Gothic Book"/>
          <w:sz w:val="22"/>
          <w:szCs w:val="22"/>
        </w:rPr>
        <w:fldChar w:fldCharType="end"/>
      </w:r>
      <w:r w:rsidR="009B1CD0" w:rsidRPr="00D11A75">
        <w:rPr>
          <w:rFonts w:ascii="Franklin Gothic Book" w:hAnsi="Franklin Gothic Book"/>
          <w:sz w:val="22"/>
          <w:szCs w:val="22"/>
        </w:rPr>
        <w:tab/>
        <w:t>OUI</w:t>
      </w:r>
    </w:p>
    <w:p w14:paraId="3FCFBF28" w14:textId="14057F67" w:rsidR="009B1CD0" w:rsidRPr="00D11A75" w:rsidRDefault="009B1CD0" w:rsidP="00EF520C">
      <w:pPr>
        <w:tabs>
          <w:tab w:val="left" w:pos="851"/>
          <w:tab w:val="left" w:pos="3401"/>
        </w:tabs>
        <w:rPr>
          <w:rFonts w:ascii="Franklin Gothic Book" w:hAnsi="Franklin Gothic Book" w:cs="Arial"/>
          <w:b/>
        </w:rPr>
      </w:pPr>
      <w:r w:rsidRPr="00D11A75">
        <w:rPr>
          <w:rFonts w:ascii="Franklin Gothic Book" w:hAnsi="Franklin Gothic Book" w:cs="Arial"/>
          <w:i/>
          <w:sz w:val="18"/>
          <w:szCs w:val="18"/>
        </w:rPr>
        <w:t>(Cocher la case correspondante.)</w:t>
      </w:r>
      <w:r w:rsidR="00EF520C">
        <w:rPr>
          <w:rFonts w:ascii="Franklin Gothic Book" w:hAnsi="Franklin Gothic Book" w:cs="Arial"/>
          <w:i/>
          <w:sz w:val="18"/>
          <w:szCs w:val="18"/>
        </w:rPr>
        <w:tab/>
      </w:r>
    </w:p>
    <w:p w14:paraId="1FE52724" w14:textId="77777777" w:rsidR="009B1CD0" w:rsidRPr="00D11A75" w:rsidRDefault="009B1CD0" w:rsidP="009B45B9">
      <w:pPr>
        <w:tabs>
          <w:tab w:val="left" w:pos="426"/>
          <w:tab w:val="left" w:pos="851"/>
        </w:tabs>
        <w:jc w:val="both"/>
        <w:rPr>
          <w:rFonts w:ascii="Franklin Gothic Book" w:hAnsi="Franklin Gothic Book" w:cs="Arial"/>
          <w:b/>
        </w:rPr>
      </w:pPr>
    </w:p>
    <w:p w14:paraId="351B601A" w14:textId="77777777" w:rsidR="009B1CD0" w:rsidRPr="00D11A75" w:rsidRDefault="009B1CD0" w:rsidP="009B45B9">
      <w:pPr>
        <w:tabs>
          <w:tab w:val="left" w:pos="426"/>
          <w:tab w:val="left" w:pos="851"/>
        </w:tabs>
        <w:jc w:val="both"/>
        <w:rPr>
          <w:rFonts w:ascii="Franklin Gothic Book" w:hAnsi="Franklin Gothic Book" w:cs="Arial"/>
          <w:b/>
        </w:rPr>
      </w:pPr>
    </w:p>
    <w:p w14:paraId="76429EFB" w14:textId="77777777" w:rsidR="009B1CD0" w:rsidRPr="00D11A75" w:rsidRDefault="009B1CD0" w:rsidP="009B45B9">
      <w:pPr>
        <w:pStyle w:val="Titre4"/>
        <w:tabs>
          <w:tab w:val="clear" w:pos="4111"/>
          <w:tab w:val="left" w:pos="426"/>
          <w:tab w:val="left" w:pos="851"/>
        </w:tabs>
        <w:rPr>
          <w:rFonts w:ascii="Franklin Gothic Book" w:hAnsi="Franklin Gothic Book"/>
        </w:rPr>
      </w:pPr>
      <w:r w:rsidRPr="00D11A75">
        <w:rPr>
          <w:rFonts w:ascii="Franklin Gothic Book" w:hAnsi="Franklin Gothic Book"/>
          <w:sz w:val="22"/>
          <w:szCs w:val="22"/>
        </w:rPr>
        <w:t>B5 -</w:t>
      </w:r>
      <w:r w:rsidRPr="00D11A75">
        <w:rPr>
          <w:rFonts w:ascii="Franklin Gothic Book" w:hAnsi="Franklin Gothic Book"/>
          <w:b w:val="0"/>
          <w:sz w:val="22"/>
          <w:szCs w:val="22"/>
        </w:rPr>
        <w:t xml:space="preserve"> </w:t>
      </w:r>
      <w:r w:rsidRPr="00D11A75">
        <w:rPr>
          <w:rFonts w:ascii="Franklin Gothic Book" w:hAnsi="Franklin Gothic Book"/>
          <w:sz w:val="22"/>
          <w:szCs w:val="22"/>
        </w:rPr>
        <w:t>Durée d’exécution du marché ou de l’accord-cadre :</w:t>
      </w:r>
    </w:p>
    <w:p w14:paraId="74DA05B5" w14:textId="77777777" w:rsidR="009B1CD0" w:rsidRPr="00D11A75" w:rsidRDefault="009B1CD0" w:rsidP="009B45B9">
      <w:pPr>
        <w:tabs>
          <w:tab w:val="left" w:pos="576"/>
          <w:tab w:val="left" w:pos="851"/>
        </w:tabs>
        <w:jc w:val="both"/>
        <w:rPr>
          <w:rFonts w:ascii="Franklin Gothic Book" w:hAnsi="Franklin Gothic Book" w:cs="Arial"/>
        </w:rPr>
      </w:pPr>
    </w:p>
    <w:p w14:paraId="6B19DAC6" w14:textId="32ED7BD8" w:rsidR="00BE178A" w:rsidRPr="007E3440" w:rsidRDefault="00BE178A" w:rsidP="00BE178A">
      <w:pPr>
        <w:suppressAutoHyphens w:val="0"/>
        <w:jc w:val="both"/>
        <w:rPr>
          <w:rFonts w:ascii="Arial" w:hAnsi="Arial" w:cs="Arial"/>
          <w:bCs/>
          <w:u w:val="single"/>
          <w:lang w:eastAsia="fr-FR"/>
        </w:rPr>
      </w:pPr>
      <w:r w:rsidRPr="007E3440">
        <w:rPr>
          <w:rFonts w:ascii="Arial" w:hAnsi="Arial" w:cs="Arial"/>
          <w:bCs/>
          <w:u w:val="single"/>
          <w:lang w:eastAsia="fr-FR"/>
        </w:rPr>
        <w:t xml:space="preserve">Date prévisionnelle de début d’exécution des </w:t>
      </w:r>
      <w:r w:rsidRPr="00933C4C">
        <w:rPr>
          <w:rFonts w:ascii="Arial" w:hAnsi="Arial" w:cs="Arial"/>
          <w:bCs/>
          <w:u w:val="single"/>
          <w:lang w:eastAsia="fr-FR"/>
        </w:rPr>
        <w:t xml:space="preserve">prestations : </w:t>
      </w:r>
      <w:r w:rsidR="009712B9">
        <w:rPr>
          <w:rFonts w:ascii="Arial" w:hAnsi="Arial" w:cs="Arial"/>
          <w:bCs/>
          <w:u w:val="single"/>
          <w:lang w:eastAsia="fr-FR"/>
        </w:rPr>
        <w:t>Novembre</w:t>
      </w:r>
      <w:r w:rsidR="00805123" w:rsidRPr="00933C4C">
        <w:rPr>
          <w:rFonts w:ascii="Arial" w:hAnsi="Arial" w:cs="Arial"/>
          <w:bCs/>
          <w:u w:val="single"/>
          <w:lang w:eastAsia="fr-FR"/>
        </w:rPr>
        <w:t xml:space="preserve"> 202</w:t>
      </w:r>
      <w:r w:rsidR="00920553">
        <w:rPr>
          <w:rFonts w:ascii="Arial" w:hAnsi="Arial" w:cs="Arial"/>
          <w:bCs/>
          <w:u w:val="single"/>
          <w:lang w:eastAsia="fr-FR"/>
        </w:rPr>
        <w:t>5</w:t>
      </w:r>
      <w:r w:rsidRPr="007E3440">
        <w:rPr>
          <w:rFonts w:ascii="Arial" w:hAnsi="Arial" w:cs="Arial"/>
          <w:bCs/>
          <w:u w:val="single"/>
          <w:lang w:eastAsia="fr-FR"/>
        </w:rPr>
        <w:t xml:space="preserve"> </w:t>
      </w:r>
    </w:p>
    <w:p w14:paraId="59EADF08" w14:textId="77777777" w:rsidR="00BE4BBA" w:rsidRDefault="00BE4BBA" w:rsidP="00BE4BBA">
      <w:pPr>
        <w:suppressAutoHyphens w:val="0"/>
        <w:jc w:val="both"/>
        <w:rPr>
          <w:rFonts w:ascii="Arial" w:hAnsi="Arial" w:cs="Arial"/>
          <w:snapToGrid w:val="0"/>
          <w:lang w:eastAsia="fr-FR"/>
        </w:rPr>
      </w:pPr>
    </w:p>
    <w:p w14:paraId="227B0E8C" w14:textId="77AD9CE3" w:rsidR="00BE4BBA" w:rsidRDefault="00BE4BBA" w:rsidP="00BE4BBA">
      <w:pPr>
        <w:suppressAutoHyphens w:val="0"/>
        <w:jc w:val="both"/>
        <w:rPr>
          <w:rFonts w:ascii="Arial" w:hAnsi="Arial" w:cs="Arial"/>
          <w:snapToGrid w:val="0"/>
          <w:lang w:eastAsia="fr-FR"/>
        </w:rPr>
      </w:pPr>
      <w:r w:rsidRPr="007E3440">
        <w:rPr>
          <w:rFonts w:ascii="Arial" w:hAnsi="Arial" w:cs="Arial"/>
          <w:snapToGrid w:val="0"/>
          <w:lang w:eastAsia="fr-FR"/>
        </w:rPr>
        <w:t xml:space="preserve">La durée maximale contractuelle d’exécution des </w:t>
      </w:r>
      <w:r w:rsidR="00933C4C" w:rsidRPr="007E3440">
        <w:rPr>
          <w:rFonts w:ascii="Arial" w:hAnsi="Arial" w:cs="Arial"/>
          <w:snapToGrid w:val="0"/>
          <w:lang w:eastAsia="fr-FR"/>
        </w:rPr>
        <w:t>phases sur</w:t>
      </w:r>
      <w:r w:rsidRPr="007E3440">
        <w:rPr>
          <w:rFonts w:ascii="Arial" w:hAnsi="Arial" w:cs="Arial"/>
          <w:snapToGrid w:val="0"/>
          <w:lang w:eastAsia="fr-FR"/>
        </w:rPr>
        <w:t xml:space="preserve"> laquelle s’engage le titulaire est la suivante (hors phases d’approbation) : </w:t>
      </w:r>
    </w:p>
    <w:p w14:paraId="65E9E620" w14:textId="28F257E8" w:rsidR="00BE4BBA" w:rsidRDefault="00BE4BBA" w:rsidP="00BE4BBA">
      <w:pPr>
        <w:suppressAutoHyphens w:val="0"/>
        <w:jc w:val="both"/>
        <w:rPr>
          <w:rFonts w:ascii="Arial" w:hAnsi="Arial" w:cs="Arial"/>
          <w:snapToGrid w:val="0"/>
          <w:lang w:eastAsia="fr-FR"/>
        </w:rPr>
      </w:pPr>
    </w:p>
    <w:p w14:paraId="74232E54" w14:textId="04B53E8F" w:rsidR="00BB56A2" w:rsidRDefault="00BB56A2" w:rsidP="00BE4BBA">
      <w:pPr>
        <w:suppressAutoHyphens w:val="0"/>
        <w:jc w:val="both"/>
        <w:rPr>
          <w:rFonts w:ascii="Arial" w:hAnsi="Arial" w:cs="Arial"/>
          <w:snapToGrid w:val="0"/>
          <w:lang w:eastAsia="fr-FR"/>
        </w:rPr>
      </w:pPr>
    </w:p>
    <w:p w14:paraId="382DB91C" w14:textId="77777777" w:rsidR="00BB56A2" w:rsidRDefault="00BB56A2" w:rsidP="00BE4BBA">
      <w:pPr>
        <w:suppressAutoHyphens w:val="0"/>
        <w:jc w:val="both"/>
        <w:rPr>
          <w:rFonts w:ascii="Arial" w:hAnsi="Arial" w:cs="Arial"/>
          <w:snapToGrid w:val="0"/>
          <w:lang w:eastAsia="fr-FR"/>
        </w:rPr>
      </w:pPr>
    </w:p>
    <w:p w14:paraId="592E4E96" w14:textId="7A9A0547" w:rsidR="00BE4BBA" w:rsidRDefault="00BE4BBA" w:rsidP="00BE4BBA">
      <w:pPr>
        <w:suppressAutoHyphens w:val="0"/>
        <w:rPr>
          <w:rFonts w:ascii="Arial" w:hAnsi="Arial" w:cs="Arial"/>
          <w:b/>
          <w:snapToGrid w:val="0"/>
          <w:lang w:eastAsia="fr-FR"/>
        </w:rPr>
      </w:pPr>
    </w:p>
    <w:p w14:paraId="01C97E84" w14:textId="2A073C09" w:rsidR="008E0C96" w:rsidRDefault="008E0C96" w:rsidP="00BE4BBA">
      <w:pPr>
        <w:suppressAutoHyphens w:val="0"/>
        <w:rPr>
          <w:rFonts w:ascii="Arial" w:hAnsi="Arial" w:cs="Arial"/>
          <w:b/>
          <w:snapToGrid w:val="0"/>
          <w:lang w:eastAsia="fr-FR"/>
        </w:rPr>
      </w:pPr>
    </w:p>
    <w:p w14:paraId="7296F3F2" w14:textId="77777777" w:rsidR="008E0C96" w:rsidRPr="007E3440" w:rsidRDefault="008E0C96" w:rsidP="00BE4BBA">
      <w:pPr>
        <w:suppressAutoHyphens w:val="0"/>
        <w:rPr>
          <w:rFonts w:ascii="Arial" w:hAnsi="Arial" w:cs="Arial"/>
          <w:b/>
          <w:snapToGrid w:val="0"/>
          <w:lang w:eastAsia="fr-FR"/>
        </w:rPr>
      </w:pP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4602"/>
        <w:gridCol w:w="2343"/>
      </w:tblGrid>
      <w:tr w:rsidR="00BE4BBA" w:rsidRPr="007E3440" w14:paraId="3791BF6D" w14:textId="77777777" w:rsidTr="00944346">
        <w:trPr>
          <w:jc w:val="center"/>
        </w:trPr>
        <w:tc>
          <w:tcPr>
            <w:tcW w:w="2350" w:type="dxa"/>
            <w:shd w:val="clear" w:color="auto" w:fill="auto"/>
            <w:vAlign w:val="center"/>
          </w:tcPr>
          <w:p w14:paraId="6089BF16" w14:textId="77777777" w:rsidR="00BE4BBA" w:rsidRPr="00547821" w:rsidRDefault="00BE4BBA" w:rsidP="00944346">
            <w:pPr>
              <w:pStyle w:val="TableParagraph"/>
              <w:spacing w:beforeLines="60" w:before="144" w:after="60"/>
              <w:rPr>
                <w:b/>
                <w:sz w:val="20"/>
              </w:rPr>
            </w:pPr>
            <w:r>
              <w:rPr>
                <w:b/>
                <w:sz w:val="20"/>
                <w:szCs w:val="20"/>
              </w:rPr>
              <w:lastRenderedPageBreak/>
              <w:t>Phase 1</w:t>
            </w:r>
          </w:p>
        </w:tc>
        <w:tc>
          <w:tcPr>
            <w:tcW w:w="4602" w:type="dxa"/>
            <w:shd w:val="clear" w:color="auto" w:fill="auto"/>
          </w:tcPr>
          <w:p w14:paraId="1F748CBB" w14:textId="56BCB02F" w:rsidR="00BE4BBA" w:rsidRPr="00547821" w:rsidRDefault="00944346" w:rsidP="00944346">
            <w:pPr>
              <w:suppressAutoHyphens w:val="0"/>
              <w:spacing w:before="60" w:after="60"/>
              <w:rPr>
                <w:rFonts w:ascii="Arial" w:hAnsi="Arial" w:cs="Arial"/>
                <w:snapToGrid w:val="0"/>
                <w:lang w:eastAsia="fr-FR"/>
              </w:rPr>
            </w:pPr>
            <w:r>
              <w:t>Diagnostic de l’existant</w:t>
            </w:r>
          </w:p>
        </w:tc>
        <w:tc>
          <w:tcPr>
            <w:tcW w:w="2343" w:type="dxa"/>
            <w:shd w:val="clear" w:color="auto" w:fill="auto"/>
          </w:tcPr>
          <w:p w14:paraId="55479E53" w14:textId="50E5A9F6" w:rsidR="00BE4BBA" w:rsidRPr="00547821" w:rsidRDefault="00920553" w:rsidP="001B380B">
            <w:pPr>
              <w:suppressAutoHyphens w:val="0"/>
              <w:spacing w:before="60" w:after="60"/>
              <w:jc w:val="center"/>
              <w:rPr>
                <w:rFonts w:ascii="Arial" w:hAnsi="Arial" w:cs="Arial"/>
                <w:snapToGrid w:val="0"/>
                <w:lang w:eastAsia="fr-FR"/>
              </w:rPr>
            </w:pPr>
            <w:r>
              <w:rPr>
                <w:rFonts w:ascii="Arial" w:hAnsi="Arial" w:cs="Arial"/>
                <w:snapToGrid w:val="0"/>
                <w:lang w:eastAsia="fr-FR"/>
              </w:rPr>
              <w:t>3</w:t>
            </w:r>
            <w:r w:rsidR="001B380B">
              <w:rPr>
                <w:rFonts w:ascii="Arial" w:hAnsi="Arial" w:cs="Arial"/>
                <w:snapToGrid w:val="0"/>
                <w:lang w:eastAsia="fr-FR"/>
              </w:rPr>
              <w:t xml:space="preserve"> </w:t>
            </w:r>
            <w:r w:rsidR="00BE4BBA" w:rsidRPr="00547821">
              <w:rPr>
                <w:rFonts w:ascii="Arial" w:hAnsi="Arial" w:cs="Arial"/>
                <w:snapToGrid w:val="0"/>
                <w:lang w:eastAsia="fr-FR"/>
              </w:rPr>
              <w:t>semaines</w:t>
            </w:r>
          </w:p>
        </w:tc>
      </w:tr>
      <w:tr w:rsidR="001B380B" w:rsidRPr="007E3440" w14:paraId="51C532A4" w14:textId="77777777" w:rsidTr="00944346">
        <w:trPr>
          <w:jc w:val="center"/>
        </w:trPr>
        <w:tc>
          <w:tcPr>
            <w:tcW w:w="2350" w:type="dxa"/>
            <w:shd w:val="clear" w:color="auto" w:fill="auto"/>
            <w:vAlign w:val="center"/>
          </w:tcPr>
          <w:p w14:paraId="22D010C7" w14:textId="21C1B01C" w:rsidR="001B380B" w:rsidRDefault="001B380B" w:rsidP="00D81D62">
            <w:pPr>
              <w:pStyle w:val="TableParagraph"/>
              <w:spacing w:beforeLines="60" w:before="144" w:after="60"/>
              <w:rPr>
                <w:b/>
                <w:sz w:val="20"/>
                <w:szCs w:val="20"/>
              </w:rPr>
            </w:pPr>
            <w:r>
              <w:rPr>
                <w:b/>
                <w:sz w:val="20"/>
                <w:szCs w:val="20"/>
              </w:rPr>
              <w:t xml:space="preserve">Phase </w:t>
            </w:r>
            <w:r w:rsidR="00D81D62">
              <w:rPr>
                <w:b/>
                <w:sz w:val="20"/>
                <w:szCs w:val="20"/>
              </w:rPr>
              <w:t>2</w:t>
            </w:r>
          </w:p>
        </w:tc>
        <w:tc>
          <w:tcPr>
            <w:tcW w:w="4602" w:type="dxa"/>
            <w:shd w:val="clear" w:color="auto" w:fill="auto"/>
          </w:tcPr>
          <w:p w14:paraId="23205506" w14:textId="58895011" w:rsidR="001B380B" w:rsidRDefault="001B380B" w:rsidP="00944346">
            <w:pPr>
              <w:suppressAutoHyphens w:val="0"/>
              <w:spacing w:before="60" w:after="60"/>
            </w:pPr>
            <w:r>
              <w:t>Audit énergétique</w:t>
            </w:r>
          </w:p>
        </w:tc>
        <w:tc>
          <w:tcPr>
            <w:tcW w:w="2343" w:type="dxa"/>
            <w:shd w:val="clear" w:color="auto" w:fill="auto"/>
          </w:tcPr>
          <w:p w14:paraId="2A6A7988" w14:textId="23281962" w:rsidR="001B380B" w:rsidRDefault="001B380B" w:rsidP="001B380B">
            <w:pPr>
              <w:suppressAutoHyphens w:val="0"/>
              <w:spacing w:before="60" w:after="60"/>
              <w:jc w:val="center"/>
              <w:rPr>
                <w:rFonts w:ascii="Arial" w:hAnsi="Arial" w:cs="Arial"/>
                <w:snapToGrid w:val="0"/>
                <w:lang w:eastAsia="fr-FR"/>
              </w:rPr>
            </w:pPr>
            <w:r>
              <w:rPr>
                <w:rFonts w:ascii="Arial" w:hAnsi="Arial" w:cs="Arial"/>
                <w:snapToGrid w:val="0"/>
                <w:lang w:eastAsia="fr-FR"/>
              </w:rPr>
              <w:t>2 semaines</w:t>
            </w:r>
          </w:p>
        </w:tc>
      </w:tr>
      <w:tr w:rsidR="00BE4BBA" w:rsidRPr="007E3440" w14:paraId="40445CF3" w14:textId="77777777" w:rsidTr="00944346">
        <w:trPr>
          <w:jc w:val="center"/>
        </w:trPr>
        <w:tc>
          <w:tcPr>
            <w:tcW w:w="2350" w:type="dxa"/>
            <w:shd w:val="clear" w:color="auto" w:fill="auto"/>
            <w:vAlign w:val="center"/>
          </w:tcPr>
          <w:p w14:paraId="6D699A4D" w14:textId="0CC4C147" w:rsidR="00BE4BBA" w:rsidRPr="00547821" w:rsidRDefault="00D81D62" w:rsidP="00944346">
            <w:pPr>
              <w:pStyle w:val="TableParagraph"/>
              <w:spacing w:beforeLines="60" w:before="144" w:after="60"/>
              <w:rPr>
                <w:b/>
                <w:sz w:val="20"/>
                <w:szCs w:val="20"/>
              </w:rPr>
            </w:pPr>
            <w:r>
              <w:rPr>
                <w:b/>
                <w:sz w:val="20"/>
                <w:szCs w:val="20"/>
              </w:rPr>
              <w:t>Phase 3</w:t>
            </w:r>
          </w:p>
        </w:tc>
        <w:tc>
          <w:tcPr>
            <w:tcW w:w="4602" w:type="dxa"/>
            <w:shd w:val="clear" w:color="auto" w:fill="auto"/>
            <w:vAlign w:val="center"/>
          </w:tcPr>
          <w:p w14:paraId="075176C9" w14:textId="3C9A0255" w:rsidR="00BE4BBA" w:rsidRPr="007E3440" w:rsidRDefault="00944346" w:rsidP="00944346">
            <w:pPr>
              <w:suppressAutoHyphens w:val="0"/>
              <w:spacing w:before="60" w:after="60"/>
              <w:rPr>
                <w:rFonts w:ascii="Arial" w:hAnsi="Arial" w:cs="Arial"/>
                <w:snapToGrid w:val="0"/>
                <w:lang w:eastAsia="fr-FR"/>
              </w:rPr>
            </w:pPr>
            <w:r>
              <w:rPr>
                <w:rFonts w:ascii="Arial" w:hAnsi="Arial" w:cs="Arial"/>
                <w:snapToGrid w:val="0"/>
                <w:lang w:eastAsia="fr-FR"/>
              </w:rPr>
              <w:t>Scénarios d’optimisation et estimation financière</w:t>
            </w:r>
          </w:p>
        </w:tc>
        <w:tc>
          <w:tcPr>
            <w:tcW w:w="2343" w:type="dxa"/>
            <w:shd w:val="clear" w:color="auto" w:fill="auto"/>
            <w:vAlign w:val="center"/>
          </w:tcPr>
          <w:p w14:paraId="5B46A568" w14:textId="7D4B995A" w:rsidR="00BE4BBA" w:rsidRPr="00547821" w:rsidRDefault="00920553" w:rsidP="001B380B">
            <w:pPr>
              <w:suppressAutoHyphens w:val="0"/>
              <w:spacing w:before="60" w:after="60"/>
              <w:jc w:val="center"/>
              <w:rPr>
                <w:rFonts w:ascii="Arial" w:hAnsi="Arial" w:cs="Arial"/>
                <w:snapToGrid w:val="0"/>
                <w:lang w:eastAsia="fr-FR"/>
              </w:rPr>
            </w:pPr>
            <w:r>
              <w:rPr>
                <w:rFonts w:ascii="Arial" w:hAnsi="Arial" w:cs="Arial"/>
                <w:snapToGrid w:val="0"/>
                <w:lang w:eastAsia="fr-FR"/>
              </w:rPr>
              <w:t>2</w:t>
            </w:r>
            <w:r w:rsidR="001B380B">
              <w:rPr>
                <w:rFonts w:ascii="Arial" w:hAnsi="Arial" w:cs="Arial"/>
                <w:snapToGrid w:val="0"/>
                <w:lang w:eastAsia="fr-FR"/>
              </w:rPr>
              <w:t xml:space="preserve"> </w:t>
            </w:r>
            <w:r w:rsidR="00BE4BBA" w:rsidRPr="00547821">
              <w:rPr>
                <w:rFonts w:ascii="Arial" w:hAnsi="Arial" w:cs="Arial"/>
                <w:snapToGrid w:val="0"/>
                <w:lang w:eastAsia="fr-FR"/>
              </w:rPr>
              <w:t>semaines</w:t>
            </w:r>
          </w:p>
        </w:tc>
      </w:tr>
    </w:tbl>
    <w:p w14:paraId="431D5DF0" w14:textId="16C1AE97" w:rsidR="00BE4BBA" w:rsidRDefault="00BE4BBA" w:rsidP="00BE4BBA">
      <w:pPr>
        <w:suppressAutoHyphens w:val="0"/>
        <w:jc w:val="both"/>
        <w:rPr>
          <w:rFonts w:ascii="Franklin Gothic Book" w:hAnsi="Franklin Gothic Book" w:cs="Arial"/>
          <w:snapToGrid w:val="0"/>
          <w:sz w:val="22"/>
          <w:szCs w:val="22"/>
          <w:lang w:eastAsia="fr-FR"/>
        </w:rPr>
      </w:pPr>
    </w:p>
    <w:p w14:paraId="1F5397F8" w14:textId="43E41E3B" w:rsidR="00344CD5" w:rsidRDefault="00344CD5" w:rsidP="00BE4BBA">
      <w:pPr>
        <w:suppressAutoHyphens w:val="0"/>
        <w:jc w:val="both"/>
        <w:rPr>
          <w:rFonts w:ascii="Franklin Gothic Book" w:hAnsi="Franklin Gothic Book" w:cs="Arial"/>
          <w:snapToGrid w:val="0"/>
          <w:sz w:val="22"/>
          <w:szCs w:val="22"/>
          <w:lang w:eastAsia="fr-FR"/>
        </w:rPr>
      </w:pPr>
      <w:r>
        <w:rPr>
          <w:rFonts w:ascii="Franklin Gothic Book" w:hAnsi="Franklin Gothic Book" w:cs="Arial"/>
          <w:snapToGrid w:val="0"/>
          <w:sz w:val="22"/>
          <w:szCs w:val="22"/>
          <w:lang w:eastAsia="fr-FR"/>
        </w:rPr>
        <w:t>Ces durées sont indicatives et maximales, le candidat peut s’engager sur des durées inférieures :</w:t>
      </w:r>
    </w:p>
    <w:p w14:paraId="6BA12A7D" w14:textId="2A30B347" w:rsidR="00344CD5" w:rsidRDefault="00344CD5" w:rsidP="00BE4BBA">
      <w:pPr>
        <w:suppressAutoHyphens w:val="0"/>
        <w:jc w:val="both"/>
        <w:rPr>
          <w:rFonts w:ascii="Franklin Gothic Book" w:hAnsi="Franklin Gothic Book" w:cs="Arial"/>
          <w:snapToGrid w:val="0"/>
          <w:sz w:val="22"/>
          <w:szCs w:val="22"/>
          <w:lang w:eastAsia="fr-FR"/>
        </w:rPr>
      </w:pPr>
    </w:p>
    <w:tbl>
      <w:tblPr>
        <w:tblW w:w="9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4602"/>
        <w:gridCol w:w="2343"/>
      </w:tblGrid>
      <w:tr w:rsidR="00344CD5" w:rsidRPr="007E3440" w14:paraId="3A4F8B23" w14:textId="77777777" w:rsidTr="00342612">
        <w:trPr>
          <w:jc w:val="center"/>
        </w:trPr>
        <w:tc>
          <w:tcPr>
            <w:tcW w:w="2350" w:type="dxa"/>
            <w:shd w:val="clear" w:color="auto" w:fill="auto"/>
            <w:vAlign w:val="center"/>
          </w:tcPr>
          <w:p w14:paraId="0DF2EB4E" w14:textId="77777777" w:rsidR="00344CD5" w:rsidRPr="00547821" w:rsidRDefault="00344CD5" w:rsidP="00342612">
            <w:pPr>
              <w:pStyle w:val="TableParagraph"/>
              <w:spacing w:beforeLines="60" w:before="144" w:after="60"/>
              <w:rPr>
                <w:b/>
                <w:sz w:val="20"/>
              </w:rPr>
            </w:pPr>
            <w:r>
              <w:rPr>
                <w:b/>
                <w:sz w:val="20"/>
                <w:szCs w:val="20"/>
              </w:rPr>
              <w:t>Phase 1</w:t>
            </w:r>
          </w:p>
        </w:tc>
        <w:tc>
          <w:tcPr>
            <w:tcW w:w="4602" w:type="dxa"/>
            <w:shd w:val="clear" w:color="auto" w:fill="auto"/>
          </w:tcPr>
          <w:p w14:paraId="3B39D818" w14:textId="77777777" w:rsidR="00344CD5" w:rsidRPr="00547821" w:rsidRDefault="00344CD5" w:rsidP="00342612">
            <w:pPr>
              <w:suppressAutoHyphens w:val="0"/>
              <w:spacing w:before="60" w:after="60"/>
              <w:rPr>
                <w:rFonts w:ascii="Arial" w:hAnsi="Arial" w:cs="Arial"/>
                <w:snapToGrid w:val="0"/>
                <w:lang w:eastAsia="fr-FR"/>
              </w:rPr>
            </w:pPr>
            <w:r>
              <w:t>Diagnostic de l’existant</w:t>
            </w:r>
          </w:p>
        </w:tc>
        <w:tc>
          <w:tcPr>
            <w:tcW w:w="2343" w:type="dxa"/>
            <w:shd w:val="clear" w:color="auto" w:fill="auto"/>
          </w:tcPr>
          <w:p w14:paraId="3523D282" w14:textId="375EED63" w:rsidR="00344CD5" w:rsidRPr="00547821" w:rsidRDefault="00344CD5" w:rsidP="00342612">
            <w:pPr>
              <w:suppressAutoHyphens w:val="0"/>
              <w:spacing w:before="60" w:after="60"/>
              <w:jc w:val="center"/>
              <w:rPr>
                <w:rFonts w:ascii="Arial" w:hAnsi="Arial" w:cs="Arial"/>
                <w:snapToGrid w:val="0"/>
                <w:lang w:eastAsia="fr-FR"/>
              </w:rPr>
            </w:pPr>
            <w:r>
              <w:rPr>
                <w:rFonts w:ascii="Arial" w:hAnsi="Arial" w:cs="Arial"/>
                <w:snapToGrid w:val="0"/>
                <w:lang w:eastAsia="fr-FR"/>
              </w:rPr>
              <w:t>….</w:t>
            </w:r>
          </w:p>
        </w:tc>
      </w:tr>
      <w:tr w:rsidR="00344CD5" w:rsidRPr="007E3440" w14:paraId="63D53A6C" w14:textId="77777777" w:rsidTr="00342612">
        <w:trPr>
          <w:jc w:val="center"/>
        </w:trPr>
        <w:tc>
          <w:tcPr>
            <w:tcW w:w="2350" w:type="dxa"/>
            <w:shd w:val="clear" w:color="auto" w:fill="auto"/>
            <w:vAlign w:val="center"/>
          </w:tcPr>
          <w:p w14:paraId="18998340" w14:textId="77777777" w:rsidR="00344CD5" w:rsidRDefault="00344CD5" w:rsidP="00342612">
            <w:pPr>
              <w:pStyle w:val="TableParagraph"/>
              <w:spacing w:beforeLines="60" w:before="144" w:after="60"/>
              <w:rPr>
                <w:b/>
                <w:sz w:val="20"/>
                <w:szCs w:val="20"/>
              </w:rPr>
            </w:pPr>
            <w:r>
              <w:rPr>
                <w:b/>
                <w:sz w:val="20"/>
                <w:szCs w:val="20"/>
              </w:rPr>
              <w:t>Phase 2</w:t>
            </w:r>
          </w:p>
        </w:tc>
        <w:tc>
          <w:tcPr>
            <w:tcW w:w="4602" w:type="dxa"/>
            <w:shd w:val="clear" w:color="auto" w:fill="auto"/>
          </w:tcPr>
          <w:p w14:paraId="544CF74E" w14:textId="77777777" w:rsidR="00344CD5" w:rsidRDefault="00344CD5" w:rsidP="00342612">
            <w:pPr>
              <w:suppressAutoHyphens w:val="0"/>
              <w:spacing w:before="60" w:after="60"/>
            </w:pPr>
            <w:r>
              <w:t>Audit énergétique</w:t>
            </w:r>
          </w:p>
        </w:tc>
        <w:tc>
          <w:tcPr>
            <w:tcW w:w="2343" w:type="dxa"/>
            <w:shd w:val="clear" w:color="auto" w:fill="auto"/>
          </w:tcPr>
          <w:p w14:paraId="27B84900" w14:textId="0DCA924C" w:rsidR="00344CD5" w:rsidRDefault="00344CD5" w:rsidP="00342612">
            <w:pPr>
              <w:suppressAutoHyphens w:val="0"/>
              <w:spacing w:before="60" w:after="60"/>
              <w:jc w:val="center"/>
              <w:rPr>
                <w:rFonts w:ascii="Arial" w:hAnsi="Arial" w:cs="Arial"/>
                <w:snapToGrid w:val="0"/>
                <w:lang w:eastAsia="fr-FR"/>
              </w:rPr>
            </w:pPr>
            <w:r>
              <w:rPr>
                <w:rFonts w:ascii="Arial" w:hAnsi="Arial" w:cs="Arial"/>
                <w:snapToGrid w:val="0"/>
                <w:lang w:eastAsia="fr-FR"/>
              </w:rPr>
              <w:t>….</w:t>
            </w:r>
          </w:p>
        </w:tc>
      </w:tr>
      <w:tr w:rsidR="00344CD5" w:rsidRPr="007E3440" w14:paraId="53B65FE4" w14:textId="77777777" w:rsidTr="00342612">
        <w:trPr>
          <w:jc w:val="center"/>
        </w:trPr>
        <w:tc>
          <w:tcPr>
            <w:tcW w:w="2350" w:type="dxa"/>
            <w:shd w:val="clear" w:color="auto" w:fill="auto"/>
            <w:vAlign w:val="center"/>
          </w:tcPr>
          <w:p w14:paraId="062F2EA2" w14:textId="77777777" w:rsidR="00344CD5" w:rsidRPr="00547821" w:rsidRDefault="00344CD5" w:rsidP="00342612">
            <w:pPr>
              <w:pStyle w:val="TableParagraph"/>
              <w:spacing w:beforeLines="60" w:before="144" w:after="60"/>
              <w:rPr>
                <w:b/>
                <w:sz w:val="20"/>
                <w:szCs w:val="20"/>
              </w:rPr>
            </w:pPr>
            <w:r>
              <w:rPr>
                <w:b/>
                <w:sz w:val="20"/>
                <w:szCs w:val="20"/>
              </w:rPr>
              <w:t>Phase 3</w:t>
            </w:r>
          </w:p>
        </w:tc>
        <w:tc>
          <w:tcPr>
            <w:tcW w:w="4602" w:type="dxa"/>
            <w:shd w:val="clear" w:color="auto" w:fill="auto"/>
            <w:vAlign w:val="center"/>
          </w:tcPr>
          <w:p w14:paraId="5B1CB7D2" w14:textId="77777777" w:rsidR="00344CD5" w:rsidRPr="007E3440" w:rsidRDefault="00344CD5" w:rsidP="00342612">
            <w:pPr>
              <w:suppressAutoHyphens w:val="0"/>
              <w:spacing w:before="60" w:after="60"/>
              <w:rPr>
                <w:rFonts w:ascii="Arial" w:hAnsi="Arial" w:cs="Arial"/>
                <w:snapToGrid w:val="0"/>
                <w:lang w:eastAsia="fr-FR"/>
              </w:rPr>
            </w:pPr>
            <w:r>
              <w:rPr>
                <w:rFonts w:ascii="Arial" w:hAnsi="Arial" w:cs="Arial"/>
                <w:snapToGrid w:val="0"/>
                <w:lang w:eastAsia="fr-FR"/>
              </w:rPr>
              <w:t>Scénarios d’optimisation et estimation financière</w:t>
            </w:r>
          </w:p>
        </w:tc>
        <w:tc>
          <w:tcPr>
            <w:tcW w:w="2343" w:type="dxa"/>
            <w:shd w:val="clear" w:color="auto" w:fill="auto"/>
            <w:vAlign w:val="center"/>
          </w:tcPr>
          <w:p w14:paraId="77C4CB40" w14:textId="686FC0BD" w:rsidR="00344CD5" w:rsidRPr="00547821" w:rsidRDefault="00344CD5" w:rsidP="00342612">
            <w:pPr>
              <w:suppressAutoHyphens w:val="0"/>
              <w:spacing w:before="60" w:after="60"/>
              <w:jc w:val="center"/>
              <w:rPr>
                <w:rFonts w:ascii="Arial" w:hAnsi="Arial" w:cs="Arial"/>
                <w:snapToGrid w:val="0"/>
                <w:lang w:eastAsia="fr-FR"/>
              </w:rPr>
            </w:pPr>
            <w:r>
              <w:rPr>
                <w:rFonts w:ascii="Arial" w:hAnsi="Arial" w:cs="Arial"/>
                <w:snapToGrid w:val="0"/>
                <w:lang w:eastAsia="fr-FR"/>
              </w:rPr>
              <w:t>….</w:t>
            </w:r>
          </w:p>
        </w:tc>
      </w:tr>
    </w:tbl>
    <w:p w14:paraId="7CE299D5" w14:textId="77777777" w:rsidR="00344CD5" w:rsidRDefault="00344CD5" w:rsidP="00BE4BBA">
      <w:pPr>
        <w:suppressAutoHyphens w:val="0"/>
        <w:jc w:val="both"/>
        <w:rPr>
          <w:rFonts w:ascii="Franklin Gothic Book" w:hAnsi="Franklin Gothic Book" w:cs="Arial"/>
          <w:snapToGrid w:val="0"/>
          <w:sz w:val="22"/>
          <w:szCs w:val="22"/>
          <w:lang w:eastAsia="fr-FR"/>
        </w:rPr>
      </w:pPr>
    </w:p>
    <w:p w14:paraId="3FA954BC" w14:textId="567451CE" w:rsidR="002940B4" w:rsidRPr="007E3440" w:rsidRDefault="002940B4" w:rsidP="002940B4">
      <w:pPr>
        <w:suppressAutoHyphens w:val="0"/>
        <w:jc w:val="both"/>
        <w:rPr>
          <w:rFonts w:ascii="Arial" w:hAnsi="Arial" w:cs="Arial"/>
          <w:bCs/>
          <w:u w:val="single"/>
          <w:lang w:eastAsia="fr-FR"/>
        </w:rPr>
      </w:pPr>
    </w:p>
    <w:p w14:paraId="5E2475C1" w14:textId="77777777" w:rsidR="002940B4" w:rsidRPr="007E3440" w:rsidRDefault="002940B4" w:rsidP="002940B4">
      <w:pPr>
        <w:suppressAutoHyphens w:val="0"/>
        <w:jc w:val="both"/>
        <w:rPr>
          <w:rFonts w:ascii="Arial" w:hAnsi="Arial" w:cs="Arial"/>
          <w:bCs/>
          <w:u w:val="single"/>
          <w:lang w:eastAsia="fr-FR"/>
        </w:rPr>
      </w:pPr>
      <w:r w:rsidRPr="007E3440">
        <w:rPr>
          <w:rFonts w:ascii="Arial" w:hAnsi="Arial" w:cs="Arial"/>
          <w:bCs/>
          <w:u w:val="single"/>
          <w:lang w:eastAsia="fr-FR"/>
        </w:rPr>
        <w:t xml:space="preserve">Le début des prestations du premier élément de mission sera notifié par ordre de service. </w:t>
      </w:r>
    </w:p>
    <w:p w14:paraId="6FC3CBA6" w14:textId="2C211858" w:rsidR="002940B4" w:rsidRDefault="002940B4" w:rsidP="002940B4">
      <w:pPr>
        <w:suppressAutoHyphens w:val="0"/>
        <w:rPr>
          <w:rFonts w:ascii="Arial" w:hAnsi="Arial" w:cs="Arial"/>
          <w:snapToGrid w:val="0"/>
          <w:lang w:eastAsia="fr-FR"/>
        </w:rPr>
      </w:pPr>
    </w:p>
    <w:p w14:paraId="45689431" w14:textId="77777777" w:rsidR="00D076E1" w:rsidRPr="007E3440" w:rsidRDefault="00D076E1" w:rsidP="002940B4">
      <w:pPr>
        <w:suppressAutoHyphens w:val="0"/>
        <w:rPr>
          <w:rFonts w:ascii="Arial" w:hAnsi="Arial" w:cs="Arial"/>
          <w:snapToGrid w:val="0"/>
          <w:lang w:eastAsia="fr-FR"/>
        </w:rPr>
      </w:pPr>
    </w:p>
    <w:p w14:paraId="580A036D" w14:textId="77777777" w:rsidR="002940B4" w:rsidRPr="002940B4" w:rsidRDefault="002940B4" w:rsidP="002940B4">
      <w:pPr>
        <w:pStyle w:val="Titre2"/>
        <w:ind w:left="578" w:hanging="578"/>
        <w:rPr>
          <w:rFonts w:ascii="Franklin Gothic Book" w:hAnsi="Franklin Gothic Book"/>
          <w:sz w:val="22"/>
          <w:szCs w:val="22"/>
        </w:rPr>
      </w:pPr>
      <w:r w:rsidRPr="002940B4">
        <w:rPr>
          <w:rFonts w:ascii="Franklin Gothic Book" w:hAnsi="Franklin Gothic Book"/>
          <w:sz w:val="22"/>
          <w:szCs w:val="22"/>
        </w:rPr>
        <w:t>B6 - Assurances :</w:t>
      </w:r>
    </w:p>
    <w:p w14:paraId="13324E75" w14:textId="77777777" w:rsidR="002940B4" w:rsidRPr="007E3440" w:rsidRDefault="002940B4" w:rsidP="002940B4">
      <w:pPr>
        <w:autoSpaceDE w:val="0"/>
        <w:rPr>
          <w:rFonts w:ascii="Arial" w:hAnsi="Arial" w:cs="Arial"/>
          <w:b/>
          <w:bCs/>
          <w:color w:val="000000"/>
          <w:sz w:val="22"/>
          <w:szCs w:val="24"/>
        </w:rPr>
      </w:pPr>
    </w:p>
    <w:p w14:paraId="0BF89A86"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Contractant unique ou 1er mandataire :</w:t>
      </w:r>
    </w:p>
    <w:p w14:paraId="5B4CCD1C"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2940B4" w:rsidRPr="007E3440" w14:paraId="7859CB5D" w14:textId="77777777" w:rsidTr="00A81726">
        <w:tc>
          <w:tcPr>
            <w:tcW w:w="2730" w:type="dxa"/>
          </w:tcPr>
          <w:p w14:paraId="2C65A17C"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CCFFFF"/>
          </w:tcPr>
          <w:p w14:paraId="51F0E49E"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217F61AF"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2ED339B6" w14:textId="77777777" w:rsidR="002940B4" w:rsidRPr="007E3440" w:rsidRDefault="002940B4" w:rsidP="00A81726">
            <w:pPr>
              <w:autoSpaceDE w:val="0"/>
              <w:snapToGrid w:val="0"/>
              <w:jc w:val="center"/>
              <w:rPr>
                <w:rFonts w:ascii="Arial" w:hAnsi="Arial" w:cs="Arial"/>
                <w:b/>
                <w:color w:val="000000"/>
              </w:rPr>
            </w:pPr>
          </w:p>
        </w:tc>
      </w:tr>
    </w:tbl>
    <w:p w14:paraId="27DB9D3B" w14:textId="77777777" w:rsidR="002940B4" w:rsidRPr="007E3440" w:rsidRDefault="002940B4" w:rsidP="002940B4">
      <w:pPr>
        <w:autoSpaceDE w:val="0"/>
        <w:rPr>
          <w:rFonts w:ascii="Arial" w:hAnsi="Arial" w:cs="Arial"/>
          <w:b/>
          <w:bCs/>
          <w:color w:val="000000"/>
        </w:rPr>
      </w:pPr>
    </w:p>
    <w:p w14:paraId="2F2BB062"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2ème cotraitant :</w:t>
      </w:r>
    </w:p>
    <w:p w14:paraId="3A1A722C"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0"/>
        <w:gridCol w:w="2979"/>
        <w:gridCol w:w="1559"/>
        <w:gridCol w:w="2693"/>
      </w:tblGrid>
      <w:tr w:rsidR="002940B4" w:rsidRPr="007E3440" w14:paraId="661C04B1" w14:textId="77777777" w:rsidTr="00A81726">
        <w:tc>
          <w:tcPr>
            <w:tcW w:w="2730" w:type="dxa"/>
          </w:tcPr>
          <w:p w14:paraId="239AE245"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9" w:type="dxa"/>
            <w:tcBorders>
              <w:top w:val="dotted" w:sz="4" w:space="0" w:color="000000"/>
              <w:left w:val="dotted" w:sz="4" w:space="0" w:color="000000"/>
              <w:bottom w:val="dotted" w:sz="4" w:space="0" w:color="000000"/>
            </w:tcBorders>
            <w:shd w:val="clear" w:color="auto" w:fill="CCFFFF"/>
          </w:tcPr>
          <w:p w14:paraId="07E73435"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4BCA7F23"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327C5029" w14:textId="77777777" w:rsidR="002940B4" w:rsidRPr="007E3440" w:rsidRDefault="002940B4" w:rsidP="00A81726">
            <w:pPr>
              <w:autoSpaceDE w:val="0"/>
              <w:snapToGrid w:val="0"/>
              <w:jc w:val="center"/>
              <w:rPr>
                <w:rFonts w:ascii="Arial" w:hAnsi="Arial" w:cs="Arial"/>
                <w:b/>
                <w:color w:val="000000"/>
              </w:rPr>
            </w:pPr>
          </w:p>
        </w:tc>
      </w:tr>
    </w:tbl>
    <w:p w14:paraId="5BECE54C" w14:textId="77777777" w:rsidR="002940B4" w:rsidRPr="007E3440" w:rsidRDefault="002940B4" w:rsidP="002940B4">
      <w:pPr>
        <w:autoSpaceDE w:val="0"/>
        <w:rPr>
          <w:rFonts w:ascii="Arial" w:hAnsi="Arial" w:cs="Arial"/>
          <w:b/>
          <w:bCs/>
          <w:color w:val="000000"/>
        </w:rPr>
      </w:pPr>
    </w:p>
    <w:p w14:paraId="2A257D23"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3ème cotraitant :</w:t>
      </w:r>
    </w:p>
    <w:p w14:paraId="7B3E6A19"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2"/>
        <w:gridCol w:w="2977"/>
        <w:gridCol w:w="1559"/>
        <w:gridCol w:w="2693"/>
      </w:tblGrid>
      <w:tr w:rsidR="002940B4" w:rsidRPr="007E3440" w14:paraId="7826B006" w14:textId="77777777" w:rsidTr="00A81726">
        <w:tc>
          <w:tcPr>
            <w:tcW w:w="2732" w:type="dxa"/>
          </w:tcPr>
          <w:p w14:paraId="24793EBD"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7" w:type="dxa"/>
            <w:tcBorders>
              <w:top w:val="dotted" w:sz="4" w:space="0" w:color="000000"/>
              <w:left w:val="dotted" w:sz="4" w:space="0" w:color="000000"/>
              <w:bottom w:val="dotted" w:sz="4" w:space="0" w:color="000000"/>
            </w:tcBorders>
            <w:shd w:val="clear" w:color="auto" w:fill="CCFFFF"/>
          </w:tcPr>
          <w:p w14:paraId="5A68A3A9"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7B5B83C6"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00DB4D07" w14:textId="77777777" w:rsidR="002940B4" w:rsidRPr="007E3440" w:rsidRDefault="002940B4" w:rsidP="00A81726">
            <w:pPr>
              <w:autoSpaceDE w:val="0"/>
              <w:snapToGrid w:val="0"/>
              <w:jc w:val="center"/>
              <w:rPr>
                <w:rFonts w:ascii="Arial" w:hAnsi="Arial" w:cs="Arial"/>
                <w:b/>
                <w:color w:val="000000"/>
              </w:rPr>
            </w:pPr>
          </w:p>
        </w:tc>
      </w:tr>
    </w:tbl>
    <w:p w14:paraId="7F3BD601" w14:textId="77777777" w:rsidR="002940B4" w:rsidRPr="007E3440" w:rsidRDefault="002940B4" w:rsidP="002940B4">
      <w:pPr>
        <w:autoSpaceDE w:val="0"/>
        <w:rPr>
          <w:rFonts w:ascii="Arial" w:hAnsi="Arial" w:cs="Arial"/>
          <w:b/>
          <w:bCs/>
          <w:color w:val="000000"/>
        </w:rPr>
      </w:pPr>
    </w:p>
    <w:p w14:paraId="358DEB76"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4ème cotraitant :</w:t>
      </w:r>
    </w:p>
    <w:p w14:paraId="208ED487"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2"/>
        <w:gridCol w:w="2977"/>
        <w:gridCol w:w="1559"/>
        <w:gridCol w:w="2693"/>
      </w:tblGrid>
      <w:tr w:rsidR="002940B4" w:rsidRPr="007E3440" w14:paraId="7F947B85" w14:textId="77777777" w:rsidTr="00A81726">
        <w:tc>
          <w:tcPr>
            <w:tcW w:w="2732" w:type="dxa"/>
          </w:tcPr>
          <w:p w14:paraId="227BFD89"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7" w:type="dxa"/>
            <w:tcBorders>
              <w:top w:val="dotted" w:sz="4" w:space="0" w:color="000000"/>
              <w:left w:val="dotted" w:sz="4" w:space="0" w:color="000000"/>
              <w:bottom w:val="dotted" w:sz="4" w:space="0" w:color="000000"/>
            </w:tcBorders>
            <w:shd w:val="clear" w:color="auto" w:fill="CCFFFF"/>
          </w:tcPr>
          <w:p w14:paraId="09BA36FB"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47DBF63A"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5C81EE01" w14:textId="77777777" w:rsidR="002940B4" w:rsidRPr="007E3440" w:rsidRDefault="002940B4" w:rsidP="00A81726">
            <w:pPr>
              <w:autoSpaceDE w:val="0"/>
              <w:snapToGrid w:val="0"/>
              <w:jc w:val="center"/>
              <w:rPr>
                <w:rFonts w:ascii="Arial" w:hAnsi="Arial" w:cs="Arial"/>
                <w:b/>
                <w:color w:val="000000"/>
              </w:rPr>
            </w:pPr>
          </w:p>
        </w:tc>
      </w:tr>
    </w:tbl>
    <w:p w14:paraId="7E539160" w14:textId="77777777" w:rsidR="002940B4" w:rsidRPr="007E3440" w:rsidRDefault="002940B4" w:rsidP="002940B4">
      <w:pPr>
        <w:autoSpaceDE w:val="0"/>
        <w:rPr>
          <w:rFonts w:ascii="Arial" w:hAnsi="Arial" w:cs="Arial"/>
          <w:b/>
          <w:bCs/>
          <w:color w:val="000000"/>
        </w:rPr>
      </w:pPr>
    </w:p>
    <w:p w14:paraId="66FD1E03" w14:textId="77777777" w:rsidR="002940B4" w:rsidRPr="007E3440" w:rsidRDefault="002940B4" w:rsidP="002940B4">
      <w:pPr>
        <w:autoSpaceDE w:val="0"/>
        <w:rPr>
          <w:rFonts w:ascii="Arial" w:hAnsi="Arial" w:cs="Arial"/>
          <w:b/>
          <w:bCs/>
          <w:color w:val="000000"/>
        </w:rPr>
      </w:pPr>
      <w:r w:rsidRPr="007E3440">
        <w:rPr>
          <w:rFonts w:ascii="Arial" w:hAnsi="Arial" w:cs="Arial"/>
          <w:b/>
          <w:bCs/>
          <w:color w:val="000000"/>
        </w:rPr>
        <w:t>5ème cotraitant :</w:t>
      </w:r>
    </w:p>
    <w:p w14:paraId="177548F6" w14:textId="77777777" w:rsidR="002940B4" w:rsidRPr="007E3440" w:rsidRDefault="002940B4" w:rsidP="002940B4">
      <w:pPr>
        <w:autoSpaceDE w:val="0"/>
        <w:rPr>
          <w:rFonts w:ascii="Arial" w:hAnsi="Arial" w:cs="Arial"/>
          <w:b/>
          <w:bCs/>
          <w:color w:val="000000"/>
        </w:rPr>
      </w:pPr>
    </w:p>
    <w:tbl>
      <w:tblPr>
        <w:tblW w:w="9961" w:type="dxa"/>
        <w:tblInd w:w="-72" w:type="dxa"/>
        <w:tblLayout w:type="fixed"/>
        <w:tblLook w:val="0000" w:firstRow="0" w:lastRow="0" w:firstColumn="0" w:lastColumn="0" w:noHBand="0" w:noVBand="0"/>
      </w:tblPr>
      <w:tblGrid>
        <w:gridCol w:w="2732"/>
        <w:gridCol w:w="2977"/>
        <w:gridCol w:w="1559"/>
        <w:gridCol w:w="2693"/>
      </w:tblGrid>
      <w:tr w:rsidR="002940B4" w:rsidRPr="007E3440" w14:paraId="5777B9D5" w14:textId="77777777" w:rsidTr="00A81726">
        <w:tc>
          <w:tcPr>
            <w:tcW w:w="2732" w:type="dxa"/>
          </w:tcPr>
          <w:p w14:paraId="097CC01D"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Compagnie d’assurance</w:t>
            </w:r>
          </w:p>
        </w:tc>
        <w:tc>
          <w:tcPr>
            <w:tcW w:w="2977" w:type="dxa"/>
            <w:tcBorders>
              <w:top w:val="dotted" w:sz="4" w:space="0" w:color="000000"/>
              <w:left w:val="dotted" w:sz="4" w:space="0" w:color="000000"/>
              <w:bottom w:val="dotted" w:sz="4" w:space="0" w:color="000000"/>
            </w:tcBorders>
            <w:shd w:val="clear" w:color="auto" w:fill="CCFFFF"/>
          </w:tcPr>
          <w:p w14:paraId="11E2DB99" w14:textId="77777777" w:rsidR="002940B4" w:rsidRPr="007E3440" w:rsidRDefault="002940B4" w:rsidP="00A81726">
            <w:pPr>
              <w:autoSpaceDE w:val="0"/>
              <w:snapToGrid w:val="0"/>
              <w:jc w:val="center"/>
              <w:rPr>
                <w:rFonts w:ascii="Arial" w:hAnsi="Arial" w:cs="Arial"/>
                <w:b/>
                <w:color w:val="000000"/>
              </w:rPr>
            </w:pPr>
          </w:p>
        </w:tc>
        <w:tc>
          <w:tcPr>
            <w:tcW w:w="1559" w:type="dxa"/>
            <w:tcBorders>
              <w:left w:val="dotted" w:sz="4" w:space="0" w:color="000000"/>
            </w:tcBorders>
          </w:tcPr>
          <w:p w14:paraId="470F45DD" w14:textId="77777777" w:rsidR="002940B4" w:rsidRPr="007E3440" w:rsidRDefault="002940B4" w:rsidP="00A81726">
            <w:pPr>
              <w:numPr>
                <w:ilvl w:val="4"/>
                <w:numId w:val="1"/>
              </w:numPr>
              <w:autoSpaceDE w:val="0"/>
              <w:outlineLvl w:val="4"/>
              <w:rPr>
                <w:rFonts w:ascii="Arial" w:hAnsi="Arial" w:cs="Arial"/>
                <w:bCs/>
                <w:color w:val="000000"/>
              </w:rPr>
            </w:pPr>
            <w:r w:rsidRPr="007E3440">
              <w:rPr>
                <w:rFonts w:ascii="Arial" w:hAnsi="Arial" w:cs="Arial"/>
                <w:bCs/>
                <w:color w:val="000000"/>
              </w:rPr>
              <w:t xml:space="preserve">N° de police </w:t>
            </w:r>
          </w:p>
        </w:tc>
        <w:tc>
          <w:tcPr>
            <w:tcW w:w="2693" w:type="dxa"/>
            <w:tcBorders>
              <w:top w:val="dotted" w:sz="4" w:space="0" w:color="000000"/>
              <w:left w:val="dotted" w:sz="4" w:space="0" w:color="000000"/>
              <w:bottom w:val="dotted" w:sz="4" w:space="0" w:color="000000"/>
              <w:right w:val="dotted" w:sz="4" w:space="0" w:color="000000"/>
            </w:tcBorders>
            <w:shd w:val="clear" w:color="auto" w:fill="CCFFFF"/>
          </w:tcPr>
          <w:p w14:paraId="2FF7FB7D" w14:textId="77777777" w:rsidR="002940B4" w:rsidRPr="007E3440" w:rsidRDefault="002940B4" w:rsidP="00A81726">
            <w:pPr>
              <w:autoSpaceDE w:val="0"/>
              <w:snapToGrid w:val="0"/>
              <w:jc w:val="center"/>
              <w:rPr>
                <w:rFonts w:ascii="Arial" w:hAnsi="Arial" w:cs="Arial"/>
                <w:b/>
                <w:color w:val="000000"/>
              </w:rPr>
            </w:pPr>
          </w:p>
        </w:tc>
      </w:tr>
    </w:tbl>
    <w:p w14:paraId="27210EE6" w14:textId="77777777" w:rsidR="002940B4" w:rsidRPr="002940B4" w:rsidRDefault="002940B4" w:rsidP="002940B4">
      <w:pPr>
        <w:autoSpaceDE w:val="0"/>
        <w:rPr>
          <w:rFonts w:ascii="Franklin Gothic Book" w:hAnsi="Franklin Gothic Book" w:cs="Arial"/>
          <w:b/>
          <w:bCs/>
          <w:color w:val="000000"/>
          <w:sz w:val="22"/>
          <w:szCs w:val="22"/>
        </w:rPr>
      </w:pPr>
    </w:p>
    <w:p w14:paraId="3A456453" w14:textId="77777777" w:rsidR="002940B4" w:rsidRPr="002940B4" w:rsidRDefault="002940B4" w:rsidP="002940B4">
      <w:pPr>
        <w:autoSpaceDE w:val="0"/>
        <w:rPr>
          <w:rFonts w:ascii="Franklin Gothic Book" w:hAnsi="Franklin Gothic Book" w:cs="Arial"/>
          <w:color w:val="000000"/>
          <w:sz w:val="22"/>
          <w:szCs w:val="22"/>
        </w:rPr>
      </w:pPr>
      <w:r w:rsidRPr="002940B4">
        <w:rPr>
          <w:rFonts w:ascii="Franklin Gothic Book" w:hAnsi="Franklin Gothic Book" w:cs="Arial"/>
          <w:color w:val="000000"/>
          <w:sz w:val="22"/>
          <w:szCs w:val="22"/>
        </w:rPr>
        <w:t xml:space="preserve">L’attestation d’assurance de chaque </w:t>
      </w:r>
      <w:r w:rsidR="00AC7348" w:rsidRPr="002940B4">
        <w:rPr>
          <w:rFonts w:ascii="Franklin Gothic Book" w:hAnsi="Franklin Gothic Book" w:cs="Arial"/>
          <w:color w:val="000000"/>
          <w:sz w:val="22"/>
          <w:szCs w:val="22"/>
        </w:rPr>
        <w:t>cotraitant</w:t>
      </w:r>
      <w:r w:rsidRPr="002940B4">
        <w:rPr>
          <w:rFonts w:ascii="Franklin Gothic Book" w:hAnsi="Franklin Gothic Book" w:cs="Arial"/>
          <w:color w:val="000000"/>
          <w:sz w:val="22"/>
          <w:szCs w:val="22"/>
        </w:rPr>
        <w:t xml:space="preserve"> est jointe au présent contrat.</w:t>
      </w:r>
    </w:p>
    <w:p w14:paraId="132684AB" w14:textId="77777777" w:rsidR="002940B4" w:rsidRDefault="002940B4" w:rsidP="002940B4">
      <w:pPr>
        <w:suppressAutoHyphens w:val="0"/>
        <w:jc w:val="both"/>
        <w:rPr>
          <w:rFonts w:ascii="Arial" w:hAnsi="Arial" w:cs="Arial"/>
          <w:snapToGrid w:val="0"/>
          <w:lang w:eastAsia="fr-FR"/>
        </w:rPr>
      </w:pPr>
    </w:p>
    <w:p w14:paraId="47BC56A8" w14:textId="77777777" w:rsidR="002940B4" w:rsidRPr="007E3440" w:rsidRDefault="002940B4" w:rsidP="002940B4">
      <w:pPr>
        <w:suppressAutoHyphens w:val="0"/>
        <w:jc w:val="both"/>
        <w:rPr>
          <w:rFonts w:ascii="Arial" w:hAnsi="Arial" w:cs="Arial"/>
          <w:snapToGrid w:val="0"/>
          <w:lang w:eastAsia="fr-FR"/>
        </w:rPr>
      </w:pPr>
    </w:p>
    <w:p w14:paraId="1F555043" w14:textId="77777777" w:rsidR="009B1CD0" w:rsidRPr="00D11A75" w:rsidRDefault="009B1CD0" w:rsidP="009B45B9">
      <w:pPr>
        <w:tabs>
          <w:tab w:val="left" w:pos="851"/>
        </w:tabs>
        <w:jc w:val="both"/>
        <w:rPr>
          <w:rFonts w:ascii="Franklin Gothic Book" w:hAnsi="Franklin Gothic Book"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11A75" w14:paraId="1AD02259" w14:textId="77777777">
        <w:tc>
          <w:tcPr>
            <w:tcW w:w="10419" w:type="dxa"/>
            <w:shd w:val="clear" w:color="auto" w:fill="66CCFF"/>
          </w:tcPr>
          <w:p w14:paraId="26F4DD07" w14:textId="77777777" w:rsidR="009B1CD0" w:rsidRPr="00D11A75" w:rsidRDefault="009B1CD0" w:rsidP="009B45B9">
            <w:pPr>
              <w:tabs>
                <w:tab w:val="left" w:pos="-142"/>
                <w:tab w:val="left" w:pos="851"/>
                <w:tab w:val="left" w:pos="4111"/>
              </w:tabs>
              <w:jc w:val="both"/>
              <w:rPr>
                <w:rFonts w:ascii="Franklin Gothic Book" w:hAnsi="Franklin Gothic Book"/>
              </w:rPr>
            </w:pPr>
            <w:r w:rsidRPr="00D11A75">
              <w:rPr>
                <w:rFonts w:ascii="Franklin Gothic Book" w:hAnsi="Franklin Gothic Book" w:cs="Arial"/>
                <w:b/>
                <w:bCs/>
                <w:sz w:val="22"/>
                <w:szCs w:val="22"/>
              </w:rPr>
              <w:t xml:space="preserve">C - Signature </w:t>
            </w:r>
            <w:r w:rsidR="00660727" w:rsidRPr="00D11A75">
              <w:rPr>
                <w:rFonts w:ascii="Franklin Gothic Book" w:hAnsi="Franklin Gothic Book" w:cs="Arial"/>
                <w:b/>
                <w:bCs/>
                <w:sz w:val="22"/>
                <w:szCs w:val="22"/>
              </w:rPr>
              <w:t>du marché ou de l’accord-cadre</w:t>
            </w:r>
            <w:r w:rsidRPr="00D11A75">
              <w:rPr>
                <w:rFonts w:ascii="Franklin Gothic Book" w:hAnsi="Franklin Gothic Book" w:cs="Arial"/>
                <w:b/>
                <w:bCs/>
                <w:sz w:val="22"/>
                <w:szCs w:val="22"/>
              </w:rPr>
              <w:t xml:space="preserve"> par le </w:t>
            </w:r>
            <w:r w:rsidR="00036500" w:rsidRPr="00D11A75">
              <w:rPr>
                <w:rFonts w:ascii="Franklin Gothic Book" w:hAnsi="Franklin Gothic Book" w:cs="Arial"/>
                <w:b/>
                <w:bCs/>
                <w:sz w:val="22"/>
                <w:szCs w:val="22"/>
              </w:rPr>
              <w:t>titulaire individuel ou</w:t>
            </w:r>
            <w:r w:rsidR="00354C04" w:rsidRPr="00D11A75">
              <w:rPr>
                <w:rFonts w:ascii="Franklin Gothic Book" w:hAnsi="Franklin Gothic Book" w:cs="Arial"/>
                <w:b/>
                <w:bCs/>
                <w:sz w:val="22"/>
                <w:szCs w:val="22"/>
              </w:rPr>
              <w:t>, en cas groupement, le mandataire dûment habilité ou</w:t>
            </w:r>
            <w:r w:rsidR="00036500" w:rsidRPr="00D11A75">
              <w:rPr>
                <w:rFonts w:ascii="Franklin Gothic Book" w:hAnsi="Franklin Gothic Book" w:cs="Arial"/>
                <w:b/>
                <w:bCs/>
                <w:sz w:val="22"/>
                <w:szCs w:val="22"/>
              </w:rPr>
              <w:t xml:space="preserve"> chaque membre du groupement</w:t>
            </w:r>
            <w:r w:rsidRPr="00D11A75">
              <w:rPr>
                <w:rFonts w:ascii="Franklin Gothic Book" w:hAnsi="Franklin Gothic Book" w:cs="Arial"/>
                <w:b/>
                <w:bCs/>
                <w:sz w:val="22"/>
                <w:szCs w:val="22"/>
              </w:rPr>
              <w:t>.</w:t>
            </w:r>
          </w:p>
        </w:tc>
      </w:tr>
    </w:tbl>
    <w:p w14:paraId="3DC26AC7" w14:textId="77777777" w:rsidR="009B1CD0" w:rsidRPr="00D11A75" w:rsidRDefault="009B1CD0" w:rsidP="006C4338">
      <w:pPr>
        <w:tabs>
          <w:tab w:val="left" w:pos="851"/>
        </w:tabs>
        <w:jc w:val="both"/>
        <w:rPr>
          <w:rFonts w:ascii="Franklin Gothic Book" w:hAnsi="Franklin Gothic Book"/>
        </w:rPr>
      </w:pPr>
    </w:p>
    <w:p w14:paraId="668721D7" w14:textId="77777777" w:rsidR="00332B12" w:rsidRPr="00D11A75" w:rsidRDefault="00332B12" w:rsidP="00332B12">
      <w:pPr>
        <w:pStyle w:val="fcase1ertab"/>
        <w:tabs>
          <w:tab w:val="left" w:pos="851"/>
        </w:tabs>
        <w:ind w:left="0" w:firstLine="0"/>
        <w:rPr>
          <w:rFonts w:ascii="Franklin Gothic Book" w:hAnsi="Franklin Gothic Book" w:cs="Arial"/>
          <w:i/>
          <w:sz w:val="18"/>
          <w:szCs w:val="18"/>
        </w:rPr>
      </w:pPr>
      <w:r w:rsidRPr="00D11A75">
        <w:rPr>
          <w:rFonts w:ascii="Franklin Gothic Book" w:hAnsi="Franklin Gothic Book" w:cs="Arial"/>
          <w:b/>
          <w:sz w:val="22"/>
          <w:szCs w:val="22"/>
        </w:rPr>
        <w:t>C1 – Signature du marché ou de l’accord-cadre par le titulaire individuel :</w:t>
      </w:r>
    </w:p>
    <w:p w14:paraId="692A353B" w14:textId="77777777" w:rsidR="00332B12" w:rsidRPr="00D11A75" w:rsidRDefault="00332B12" w:rsidP="00332B12">
      <w:pPr>
        <w:pStyle w:val="fcase1ertab"/>
        <w:tabs>
          <w:tab w:val="left" w:pos="851"/>
        </w:tabs>
        <w:ind w:left="0" w:firstLine="0"/>
        <w:rPr>
          <w:rFonts w:ascii="Franklin Gothic Book" w:hAnsi="Franklin Gothic Book"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1A75" w14:paraId="3AE3F02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3490981"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Nom, prénom et qualité</w:t>
            </w:r>
          </w:p>
          <w:p w14:paraId="73FE5102"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76ADF0"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BC5E7"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Signature</w:t>
            </w:r>
          </w:p>
        </w:tc>
      </w:tr>
      <w:tr w:rsidR="00332B12" w:rsidRPr="00D11A75" w14:paraId="1F31920D" w14:textId="77777777" w:rsidTr="004E0940">
        <w:trPr>
          <w:trHeight w:val="1021"/>
        </w:trPr>
        <w:tc>
          <w:tcPr>
            <w:tcW w:w="4644" w:type="dxa"/>
            <w:tcBorders>
              <w:top w:val="single" w:sz="4" w:space="0" w:color="000000"/>
              <w:left w:val="single" w:sz="4" w:space="0" w:color="000000"/>
              <w:bottom w:val="single" w:sz="4" w:space="0" w:color="auto"/>
            </w:tcBorders>
            <w:shd w:val="clear" w:color="auto" w:fill="CCECFF"/>
          </w:tcPr>
          <w:p w14:paraId="5581F691" w14:textId="77777777" w:rsidR="00332B12" w:rsidRPr="00D11A75" w:rsidRDefault="00332B12" w:rsidP="00B84094">
            <w:pPr>
              <w:suppressAutoHyphens w:val="0"/>
              <w:jc w:val="both"/>
              <w:rPr>
                <w:rFonts w:ascii="Franklin Gothic Book" w:hAnsi="Franklin Gothic Book" w:cs="Arial"/>
                <w:b/>
                <w:bCs/>
                <w:lang w:eastAsia="fr-FR"/>
              </w:rPr>
            </w:pPr>
          </w:p>
        </w:tc>
        <w:tc>
          <w:tcPr>
            <w:tcW w:w="2694" w:type="dxa"/>
            <w:tcBorders>
              <w:top w:val="single" w:sz="4" w:space="0" w:color="000000"/>
              <w:left w:val="single" w:sz="4" w:space="0" w:color="000000"/>
              <w:bottom w:val="single" w:sz="4" w:space="0" w:color="auto"/>
            </w:tcBorders>
            <w:shd w:val="clear" w:color="auto" w:fill="CCECFF"/>
          </w:tcPr>
          <w:p w14:paraId="75DCFB0E" w14:textId="77777777" w:rsidR="00332B12" w:rsidRPr="00D11A75" w:rsidRDefault="00332B12" w:rsidP="00B84094">
            <w:pPr>
              <w:suppressAutoHyphens w:val="0"/>
              <w:jc w:val="both"/>
              <w:rPr>
                <w:rFonts w:ascii="Franklin Gothic Book" w:hAnsi="Franklin Gothic Book" w:cs="Arial"/>
                <w:b/>
                <w:bCs/>
                <w:lang w:eastAsia="fr-FR"/>
              </w:rPr>
            </w:pPr>
          </w:p>
        </w:tc>
        <w:tc>
          <w:tcPr>
            <w:tcW w:w="3056" w:type="dxa"/>
            <w:tcBorders>
              <w:top w:val="single" w:sz="4" w:space="0" w:color="000000"/>
              <w:left w:val="single" w:sz="4" w:space="0" w:color="000000"/>
              <w:bottom w:val="single" w:sz="4" w:space="0" w:color="auto"/>
              <w:right w:val="single" w:sz="4" w:space="0" w:color="000000"/>
            </w:tcBorders>
            <w:shd w:val="clear" w:color="auto" w:fill="CCECFF"/>
          </w:tcPr>
          <w:p w14:paraId="399834E2" w14:textId="77777777" w:rsidR="00332B12" w:rsidRPr="00D11A75" w:rsidRDefault="00332B12" w:rsidP="00B84094">
            <w:pPr>
              <w:suppressAutoHyphens w:val="0"/>
              <w:jc w:val="both"/>
              <w:rPr>
                <w:rFonts w:ascii="Franklin Gothic Book" w:hAnsi="Franklin Gothic Book" w:cs="Arial"/>
                <w:b/>
                <w:bCs/>
                <w:lang w:eastAsia="fr-FR"/>
              </w:rPr>
            </w:pPr>
          </w:p>
        </w:tc>
      </w:tr>
    </w:tbl>
    <w:p w14:paraId="4BBCCF4B" w14:textId="77777777" w:rsidR="002904AF" w:rsidRPr="00D11A75" w:rsidRDefault="002904AF" w:rsidP="002904AF">
      <w:pPr>
        <w:tabs>
          <w:tab w:val="left" w:pos="851"/>
        </w:tabs>
        <w:jc w:val="both"/>
        <w:rPr>
          <w:rFonts w:ascii="Franklin Gothic Book" w:hAnsi="Franklin Gothic Book" w:cs="Arial"/>
        </w:rPr>
      </w:pPr>
      <w:r w:rsidRPr="00D11A75">
        <w:rPr>
          <w:rFonts w:ascii="Franklin Gothic Book" w:hAnsi="Franklin Gothic Book" w:cs="Arial"/>
        </w:rPr>
        <w:t>(*) Le signataire doit avoir le pouvoir d’engager la personne qu’il représente.</w:t>
      </w:r>
    </w:p>
    <w:p w14:paraId="25695088" w14:textId="77777777" w:rsidR="00332B12" w:rsidRDefault="00332B12" w:rsidP="00332B12">
      <w:pPr>
        <w:pStyle w:val="fcase1ertab"/>
        <w:tabs>
          <w:tab w:val="left" w:pos="851"/>
        </w:tabs>
        <w:ind w:left="0" w:firstLine="0"/>
        <w:rPr>
          <w:rFonts w:ascii="Franklin Gothic Book" w:hAnsi="Franklin Gothic Book" w:cs="Arial"/>
          <w:b/>
          <w:sz w:val="22"/>
          <w:szCs w:val="22"/>
        </w:rPr>
      </w:pPr>
    </w:p>
    <w:p w14:paraId="5443348B" w14:textId="39F9B08D" w:rsidR="00134E52" w:rsidRDefault="00134E52" w:rsidP="00134E52">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AF6ED89" w14:textId="707DF17E" w:rsidR="008E0C96" w:rsidRPr="006F3DD1" w:rsidRDefault="00717233" w:rsidP="00134E52">
      <w:pPr>
        <w:pStyle w:val="Default"/>
        <w:jc w:val="both"/>
        <w:rPr>
          <w:sz w:val="20"/>
          <w:szCs w:val="20"/>
        </w:rPr>
      </w:pPr>
      <w:r>
        <w:rPr>
          <w:sz w:val="20"/>
          <w:szCs w:val="20"/>
        </w:rPr>
        <w:tab/>
        <w:t>1</w:t>
      </w:r>
    </w:p>
    <w:p w14:paraId="314388BF" w14:textId="77777777" w:rsidR="00134E52" w:rsidRPr="00D11A75" w:rsidRDefault="00134E52" w:rsidP="00332B12">
      <w:pPr>
        <w:pStyle w:val="fcase1ertab"/>
        <w:tabs>
          <w:tab w:val="left" w:pos="851"/>
        </w:tabs>
        <w:ind w:left="0" w:firstLine="0"/>
        <w:rPr>
          <w:rFonts w:ascii="Franklin Gothic Book" w:hAnsi="Franklin Gothic Book" w:cs="Arial"/>
          <w:b/>
          <w:sz w:val="22"/>
          <w:szCs w:val="22"/>
        </w:rPr>
      </w:pPr>
    </w:p>
    <w:p w14:paraId="06E1CF79" w14:textId="77777777" w:rsidR="00332B12" w:rsidRPr="00D11A75" w:rsidRDefault="00332B12" w:rsidP="00332B12">
      <w:pPr>
        <w:pStyle w:val="fcase1ertab"/>
        <w:tabs>
          <w:tab w:val="left" w:pos="851"/>
        </w:tabs>
        <w:ind w:left="0" w:firstLine="0"/>
        <w:rPr>
          <w:rFonts w:ascii="Franklin Gothic Book" w:hAnsi="Franklin Gothic Book" w:cs="Arial"/>
          <w:i/>
          <w:sz w:val="18"/>
          <w:szCs w:val="18"/>
        </w:rPr>
      </w:pPr>
      <w:r w:rsidRPr="00D11A75">
        <w:rPr>
          <w:rFonts w:ascii="Franklin Gothic Book" w:hAnsi="Franklin Gothic Book" w:cs="Arial"/>
          <w:b/>
          <w:sz w:val="22"/>
          <w:szCs w:val="22"/>
        </w:rPr>
        <w:lastRenderedPageBreak/>
        <w:t>C2 – Signature du marché ou de l’accord-cadre en cas de groupement :</w:t>
      </w:r>
    </w:p>
    <w:p w14:paraId="1FE0FE65" w14:textId="77777777" w:rsidR="00332B12" w:rsidRPr="00D11A75" w:rsidRDefault="00332B12" w:rsidP="006C4338">
      <w:pPr>
        <w:tabs>
          <w:tab w:val="left" w:pos="851"/>
        </w:tabs>
        <w:jc w:val="both"/>
        <w:rPr>
          <w:rFonts w:ascii="Franklin Gothic Book" w:hAnsi="Franklin Gothic Book"/>
        </w:rPr>
      </w:pPr>
    </w:p>
    <w:p w14:paraId="158C2D54" w14:textId="77777777" w:rsidR="00CF3120" w:rsidRPr="005A486C" w:rsidRDefault="002904AF" w:rsidP="005846FB">
      <w:pPr>
        <w:tabs>
          <w:tab w:val="left" w:pos="851"/>
        </w:tabs>
        <w:rPr>
          <w:rFonts w:ascii="Franklin Gothic Book" w:hAnsi="Franklin Gothic Book" w:cs="Arial"/>
          <w:sz w:val="22"/>
          <w:szCs w:val="22"/>
        </w:rPr>
      </w:pPr>
      <w:r w:rsidRPr="005A486C">
        <w:rPr>
          <w:rFonts w:ascii="Franklin Gothic Book" w:hAnsi="Franklin Gothic Book" w:cs="Arial"/>
          <w:sz w:val="22"/>
          <w:szCs w:val="22"/>
        </w:rPr>
        <w:t>L</w:t>
      </w:r>
      <w:r w:rsidR="00036500" w:rsidRPr="005A486C">
        <w:rPr>
          <w:rFonts w:ascii="Franklin Gothic Book" w:hAnsi="Franklin Gothic Book" w:cs="Arial"/>
          <w:sz w:val="22"/>
          <w:szCs w:val="22"/>
        </w:rPr>
        <w:t xml:space="preserve">es membres </w:t>
      </w:r>
      <w:r w:rsidRPr="005A486C">
        <w:rPr>
          <w:rFonts w:ascii="Franklin Gothic Book" w:hAnsi="Franklin Gothic Book" w:cs="Arial"/>
          <w:sz w:val="22"/>
          <w:szCs w:val="22"/>
        </w:rPr>
        <w:t xml:space="preserve">du groupement d’opérateurs économiques </w:t>
      </w:r>
      <w:r w:rsidR="00036500" w:rsidRPr="005A486C">
        <w:rPr>
          <w:rFonts w:ascii="Franklin Gothic Book" w:hAnsi="Franklin Gothic Book" w:cs="Arial"/>
          <w:sz w:val="22"/>
          <w:szCs w:val="22"/>
        </w:rPr>
        <w:t>désignent le mandataire suivant</w:t>
      </w:r>
    </w:p>
    <w:p w14:paraId="3DB3B1AE" w14:textId="77777777" w:rsidR="009B1CD0" w:rsidRPr="005A486C" w:rsidRDefault="00036500" w:rsidP="005846FB">
      <w:pPr>
        <w:tabs>
          <w:tab w:val="left" w:pos="851"/>
        </w:tabs>
        <w:rPr>
          <w:rFonts w:ascii="Franklin Gothic Book" w:hAnsi="Franklin Gothic Book" w:cs="Arial"/>
          <w:sz w:val="22"/>
          <w:szCs w:val="22"/>
        </w:rPr>
      </w:pPr>
      <w:r w:rsidRPr="005A486C">
        <w:rPr>
          <w:rFonts w:ascii="Franklin Gothic Book" w:hAnsi="Franklin Gothic Book" w:cs="Arial"/>
          <w:i/>
          <w:sz w:val="22"/>
          <w:szCs w:val="22"/>
        </w:rPr>
        <w:t>(</w:t>
      </w:r>
      <w:hyperlink r:id="rId14" w:history="1">
        <w:r w:rsidR="00134E52" w:rsidRPr="009D661E">
          <w:rPr>
            <w:rStyle w:val="Lienhypertexte"/>
            <w:rFonts w:ascii="Arial" w:hAnsi="Arial" w:cs="Arial"/>
            <w:i/>
            <w:sz w:val="18"/>
            <w:szCs w:val="18"/>
          </w:rPr>
          <w:t>article R. 2142-23</w:t>
        </w:r>
      </w:hyperlink>
      <w:r w:rsidR="005A486C" w:rsidRPr="005A486C">
        <w:rPr>
          <w:rFonts w:ascii="Franklin Gothic Book" w:hAnsi="Franklin Gothic Book" w:cs="Arial"/>
          <w:i/>
          <w:sz w:val="22"/>
          <w:szCs w:val="22"/>
        </w:rPr>
        <w:t xml:space="preserve"> du code de la commande publique</w:t>
      </w:r>
      <w:r w:rsidRPr="005A486C">
        <w:rPr>
          <w:rFonts w:ascii="Franklin Gothic Book" w:hAnsi="Franklin Gothic Book" w:cs="Arial"/>
          <w:i/>
          <w:sz w:val="22"/>
          <w:szCs w:val="22"/>
        </w:rPr>
        <w:t>) </w:t>
      </w:r>
      <w:r w:rsidRPr="005A486C">
        <w:rPr>
          <w:rFonts w:ascii="Franklin Gothic Book" w:hAnsi="Franklin Gothic Book" w:cs="Arial"/>
          <w:sz w:val="22"/>
          <w:szCs w:val="22"/>
        </w:rPr>
        <w:t>:</w:t>
      </w:r>
    </w:p>
    <w:p w14:paraId="31B42299" w14:textId="77777777" w:rsidR="00036500" w:rsidRPr="005A486C" w:rsidRDefault="00036500" w:rsidP="005846FB">
      <w:pPr>
        <w:tabs>
          <w:tab w:val="left" w:pos="851"/>
        </w:tabs>
        <w:rPr>
          <w:rFonts w:ascii="Franklin Gothic Book" w:hAnsi="Franklin Gothic Book" w:cs="Arial"/>
          <w:i/>
          <w:sz w:val="22"/>
          <w:szCs w:val="22"/>
        </w:rPr>
      </w:pPr>
      <w:r w:rsidRPr="005A486C">
        <w:rPr>
          <w:rFonts w:ascii="Franklin Gothic Book" w:hAnsi="Franklin Gothic Book" w:cs="Arial"/>
          <w:i/>
          <w:sz w:val="22"/>
          <w:szCs w:val="22"/>
        </w:rPr>
        <w:t>[Indiquer le nom commercial et la dénomination sociale du mandataire]</w:t>
      </w:r>
    </w:p>
    <w:p w14:paraId="1D4B9BD1" w14:textId="2FECEAFB" w:rsidR="00332B12" w:rsidRDefault="00332B12" w:rsidP="00710FD6">
      <w:pPr>
        <w:tabs>
          <w:tab w:val="left" w:pos="851"/>
        </w:tabs>
        <w:rPr>
          <w:rFonts w:ascii="Franklin Gothic Book" w:hAnsi="Franklin Gothic Book" w:cs="Arial"/>
          <w:sz w:val="22"/>
          <w:szCs w:val="22"/>
        </w:rPr>
      </w:pPr>
    </w:p>
    <w:p w14:paraId="3BFB2BE0" w14:textId="77777777" w:rsidR="0053733A" w:rsidRDefault="0053733A" w:rsidP="00710FD6">
      <w:pPr>
        <w:tabs>
          <w:tab w:val="left" w:pos="851"/>
        </w:tabs>
        <w:rPr>
          <w:rFonts w:ascii="Franklin Gothic Book" w:hAnsi="Franklin Gothic Book" w:cs="Arial"/>
          <w:sz w:val="22"/>
          <w:szCs w:val="22"/>
        </w:rPr>
      </w:pPr>
    </w:p>
    <w:p w14:paraId="2946318B" w14:textId="77777777" w:rsidR="0053733A" w:rsidRPr="005A486C" w:rsidRDefault="0053733A" w:rsidP="00710FD6">
      <w:pPr>
        <w:tabs>
          <w:tab w:val="left" w:pos="851"/>
        </w:tabs>
        <w:rPr>
          <w:rFonts w:ascii="Franklin Gothic Book" w:hAnsi="Franklin Gothic Book" w:cs="Arial"/>
          <w:sz w:val="22"/>
          <w:szCs w:val="22"/>
        </w:rPr>
      </w:pPr>
    </w:p>
    <w:p w14:paraId="60F8868A" w14:textId="315BF5AE" w:rsidR="005A486C" w:rsidRDefault="004A7169" w:rsidP="0053733A">
      <w:pPr>
        <w:pStyle w:val="fcase1ertab"/>
        <w:tabs>
          <w:tab w:val="left" w:pos="851"/>
        </w:tabs>
        <w:ind w:left="0" w:firstLine="0"/>
        <w:rPr>
          <w:rFonts w:ascii="Franklin Gothic Book" w:hAnsi="Franklin Gothic Book" w:cs="Arial"/>
          <w:sz w:val="22"/>
          <w:szCs w:val="22"/>
        </w:rPr>
      </w:pPr>
      <w:r w:rsidRPr="005A486C">
        <w:rPr>
          <w:rFonts w:ascii="Franklin Gothic Book" w:hAnsi="Franklin Gothic Book" w:cs="Arial"/>
          <w:sz w:val="22"/>
          <w:szCs w:val="22"/>
        </w:rPr>
        <w:t xml:space="preserve">En cas de groupement conjoint, </w:t>
      </w:r>
      <w:r w:rsidR="00036500" w:rsidRPr="005A486C">
        <w:rPr>
          <w:rFonts w:ascii="Franklin Gothic Book" w:hAnsi="Franklin Gothic Book" w:cs="Arial"/>
          <w:sz w:val="22"/>
          <w:szCs w:val="22"/>
        </w:rPr>
        <w:t xml:space="preserve">le mandataire </w:t>
      </w:r>
      <w:r w:rsidRPr="005A486C">
        <w:rPr>
          <w:rFonts w:ascii="Franklin Gothic Book" w:hAnsi="Franklin Gothic Book" w:cs="Arial"/>
          <w:sz w:val="22"/>
          <w:szCs w:val="22"/>
        </w:rPr>
        <w:t xml:space="preserve">du groupement </w:t>
      </w:r>
      <w:r w:rsidR="00036500" w:rsidRPr="005A486C">
        <w:rPr>
          <w:rFonts w:ascii="Franklin Gothic Book" w:hAnsi="Franklin Gothic Book" w:cs="Arial"/>
          <w:sz w:val="22"/>
          <w:szCs w:val="22"/>
        </w:rPr>
        <w:t>est </w:t>
      </w:r>
      <w:r w:rsidR="00354C04" w:rsidRPr="005A486C">
        <w:rPr>
          <w:rFonts w:ascii="Franklin Gothic Book" w:hAnsi="Franklin Gothic Book" w:cs="Arial"/>
          <w:b/>
          <w:sz w:val="22"/>
          <w:szCs w:val="22"/>
        </w:rPr>
        <w:t>solidaire</w:t>
      </w:r>
    </w:p>
    <w:p w14:paraId="394E47F5" w14:textId="77777777" w:rsidR="005A486C" w:rsidRPr="005A486C" w:rsidRDefault="005A486C" w:rsidP="0083205E">
      <w:pPr>
        <w:tabs>
          <w:tab w:val="left" w:pos="851"/>
        </w:tabs>
        <w:rPr>
          <w:rFonts w:ascii="Franklin Gothic Book" w:hAnsi="Franklin Gothic Book" w:cs="Arial"/>
          <w:sz w:val="22"/>
          <w:szCs w:val="22"/>
        </w:rPr>
      </w:pPr>
    </w:p>
    <w:p w14:paraId="15E00824" w14:textId="77777777" w:rsidR="002904AF" w:rsidRPr="00D11A75" w:rsidRDefault="0021527A" w:rsidP="001C733C">
      <w:pPr>
        <w:pStyle w:val="fcasegauche"/>
        <w:tabs>
          <w:tab w:val="left" w:pos="426"/>
          <w:tab w:val="left" w:pos="851"/>
        </w:tabs>
        <w:spacing w:after="0"/>
        <w:ind w:left="0" w:firstLine="0"/>
        <w:jc w:val="left"/>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 xml:space="preserve"> </w:t>
      </w:r>
      <w:r w:rsidR="001C733C" w:rsidRPr="00D11A75">
        <w:rPr>
          <w:rFonts w:ascii="Franklin Gothic Book" w:hAnsi="Franklin Gothic Book" w:cs="Arial"/>
          <w:sz w:val="22"/>
          <w:szCs w:val="22"/>
        </w:rPr>
        <w:t>Les membres du groupement</w:t>
      </w:r>
      <w:r w:rsidRPr="00D11A75">
        <w:rPr>
          <w:rFonts w:ascii="Franklin Gothic Book" w:hAnsi="Franklin Gothic Book" w:cs="Arial"/>
          <w:sz w:val="22"/>
          <w:szCs w:val="22"/>
        </w:rPr>
        <w:t xml:space="preserve"> ont donné mandat</w:t>
      </w:r>
      <w:r w:rsidR="007F68A6" w:rsidRPr="00D11A75">
        <w:rPr>
          <w:rFonts w:ascii="Franklin Gothic Book" w:hAnsi="Franklin Gothic Book" w:cs="Arial"/>
          <w:sz w:val="22"/>
          <w:szCs w:val="22"/>
        </w:rPr>
        <w:t xml:space="preserve"> au mandataire, qui signe le présent acte d’engagement</w:t>
      </w:r>
      <w:r w:rsidR="002904AF" w:rsidRPr="00D11A75">
        <w:rPr>
          <w:rFonts w:ascii="Franklin Gothic Book" w:hAnsi="Franklin Gothic Book" w:cs="Arial"/>
          <w:sz w:val="22"/>
          <w:szCs w:val="22"/>
        </w:rPr>
        <w:t> :</w:t>
      </w:r>
    </w:p>
    <w:p w14:paraId="4EA50220" w14:textId="77777777" w:rsidR="001C733C" w:rsidRPr="00D11A75" w:rsidRDefault="001C733C" w:rsidP="001C733C">
      <w:pPr>
        <w:tabs>
          <w:tab w:val="left" w:pos="851"/>
        </w:tabs>
        <w:rPr>
          <w:rFonts w:ascii="Franklin Gothic Book" w:hAnsi="Franklin Gothic Book" w:cs="Arial"/>
        </w:rPr>
      </w:pPr>
      <w:r w:rsidRPr="00D11A75">
        <w:rPr>
          <w:rFonts w:ascii="Franklin Gothic Book" w:hAnsi="Franklin Gothic Book" w:cs="Arial"/>
          <w:i/>
          <w:sz w:val="18"/>
          <w:szCs w:val="18"/>
        </w:rPr>
        <w:t xml:space="preserve">(Cocher la </w:t>
      </w:r>
      <w:r w:rsidR="002904AF" w:rsidRPr="00D11A75">
        <w:rPr>
          <w:rFonts w:ascii="Franklin Gothic Book" w:hAnsi="Franklin Gothic Book" w:cs="Arial"/>
          <w:i/>
          <w:sz w:val="18"/>
          <w:szCs w:val="18"/>
        </w:rPr>
        <w:t xml:space="preserve">ou les </w:t>
      </w:r>
      <w:r w:rsidRPr="00D11A75">
        <w:rPr>
          <w:rFonts w:ascii="Franklin Gothic Book" w:hAnsi="Franklin Gothic Book" w:cs="Arial"/>
          <w:i/>
          <w:sz w:val="18"/>
          <w:szCs w:val="18"/>
        </w:rPr>
        <w:t>case</w:t>
      </w:r>
      <w:r w:rsidR="002904AF" w:rsidRPr="00D11A75">
        <w:rPr>
          <w:rFonts w:ascii="Franklin Gothic Book" w:hAnsi="Franklin Gothic Book" w:cs="Arial"/>
          <w:i/>
          <w:sz w:val="18"/>
          <w:szCs w:val="18"/>
        </w:rPr>
        <w:t>s</w:t>
      </w:r>
      <w:r w:rsidRPr="00D11A75">
        <w:rPr>
          <w:rFonts w:ascii="Franklin Gothic Book" w:hAnsi="Franklin Gothic Book" w:cs="Arial"/>
          <w:i/>
          <w:sz w:val="18"/>
          <w:szCs w:val="18"/>
        </w:rPr>
        <w:t xml:space="preserve"> correspondante</w:t>
      </w:r>
      <w:r w:rsidR="002904AF" w:rsidRPr="00D11A75">
        <w:rPr>
          <w:rFonts w:ascii="Franklin Gothic Book" w:hAnsi="Franklin Gothic Book" w:cs="Arial"/>
          <w:i/>
          <w:sz w:val="18"/>
          <w:szCs w:val="18"/>
        </w:rPr>
        <w:t>s</w:t>
      </w:r>
      <w:r w:rsidRPr="00D11A75">
        <w:rPr>
          <w:rFonts w:ascii="Franklin Gothic Book" w:hAnsi="Franklin Gothic Book" w:cs="Arial"/>
          <w:i/>
          <w:sz w:val="18"/>
          <w:szCs w:val="18"/>
        </w:rPr>
        <w:t>.)</w:t>
      </w:r>
    </w:p>
    <w:p w14:paraId="2B4F768B" w14:textId="77777777" w:rsidR="001C733C" w:rsidRPr="00D11A75" w:rsidRDefault="001C733C" w:rsidP="001C733C">
      <w:pPr>
        <w:pStyle w:val="fcasegauche"/>
        <w:tabs>
          <w:tab w:val="left" w:pos="426"/>
          <w:tab w:val="left" w:pos="851"/>
        </w:tabs>
        <w:spacing w:after="0"/>
        <w:ind w:left="0" w:firstLine="0"/>
        <w:jc w:val="left"/>
        <w:rPr>
          <w:rFonts w:ascii="Franklin Gothic Book" w:hAnsi="Franklin Gothic Book" w:cs="Arial"/>
        </w:rPr>
      </w:pPr>
    </w:p>
    <w:p w14:paraId="22838212" w14:textId="77777777" w:rsidR="002904AF" w:rsidRPr="00D11A75" w:rsidRDefault="001C733C" w:rsidP="009B45B9">
      <w:pPr>
        <w:tabs>
          <w:tab w:val="left" w:pos="851"/>
        </w:tabs>
        <w:ind w:left="1695" w:hanging="1695"/>
        <w:rPr>
          <w:rFonts w:ascii="Franklin Gothic Book" w:hAnsi="Franklin Gothic Book" w:cs="Arial"/>
          <w:sz w:val="22"/>
          <w:szCs w:val="22"/>
        </w:rPr>
      </w:pPr>
      <w:r w:rsidRPr="00D11A75">
        <w:rPr>
          <w:rFonts w:ascii="Franklin Gothic Book" w:hAnsi="Franklin Gothic Book"/>
          <w:sz w:val="22"/>
          <w:szCs w:val="22"/>
        </w:rPr>
        <w:tab/>
      </w: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ab/>
      </w:r>
      <w:proofErr w:type="gramStart"/>
      <w:r w:rsidR="002904AF" w:rsidRPr="00D11A75">
        <w:rPr>
          <w:rFonts w:ascii="Franklin Gothic Book" w:hAnsi="Franklin Gothic Book" w:cs="Arial"/>
          <w:sz w:val="22"/>
          <w:szCs w:val="22"/>
        </w:rPr>
        <w:t>pour</w:t>
      </w:r>
      <w:proofErr w:type="gramEnd"/>
      <w:r w:rsidR="002904AF" w:rsidRPr="00D11A75">
        <w:rPr>
          <w:rFonts w:ascii="Franklin Gothic Book" w:hAnsi="Franklin Gothic Book" w:cs="Arial"/>
          <w:sz w:val="22"/>
          <w:szCs w:val="22"/>
        </w:rPr>
        <w:t xml:space="preserve"> signer le présent acte d’engagement en leur nom et pour leur compte</w:t>
      </w:r>
      <w:r w:rsidR="007F68A6" w:rsidRPr="00D11A75">
        <w:rPr>
          <w:rFonts w:ascii="Franklin Gothic Book" w:hAnsi="Franklin Gothic Book" w:cs="Arial"/>
          <w:sz w:val="22"/>
          <w:szCs w:val="22"/>
        </w:rPr>
        <w:t xml:space="preserve">, </w:t>
      </w:r>
      <w:r w:rsidR="0021527A" w:rsidRPr="00D11A75">
        <w:rPr>
          <w:rFonts w:ascii="Franklin Gothic Book" w:hAnsi="Franklin Gothic Book" w:cs="Arial"/>
          <w:sz w:val="22"/>
          <w:szCs w:val="22"/>
        </w:rPr>
        <w:t xml:space="preserve">pour les représenter vis-à-vis de l’acheteur </w:t>
      </w:r>
      <w:r w:rsidR="007F68A6" w:rsidRPr="00D11A75">
        <w:rPr>
          <w:rFonts w:ascii="Franklin Gothic Book" w:hAnsi="Franklin Gothic Book" w:cs="Arial"/>
          <w:sz w:val="22"/>
          <w:szCs w:val="22"/>
        </w:rPr>
        <w:t>et pour coordonner l’ensemble des prestations</w:t>
      </w:r>
      <w:r w:rsidR="00983FF3" w:rsidRPr="00D11A75">
        <w:rPr>
          <w:rFonts w:ascii="Franklin Gothic Book" w:hAnsi="Franklin Gothic Book" w:cs="Arial"/>
          <w:sz w:val="22"/>
          <w:szCs w:val="22"/>
        </w:rPr>
        <w:t> ;</w:t>
      </w:r>
    </w:p>
    <w:p w14:paraId="2A21C2A2" w14:textId="77777777" w:rsidR="002904AF" w:rsidRPr="00D11A75" w:rsidRDefault="002904AF" w:rsidP="001C733C">
      <w:pPr>
        <w:tabs>
          <w:tab w:val="left" w:pos="851"/>
        </w:tabs>
        <w:rPr>
          <w:rFonts w:ascii="Franklin Gothic Book" w:hAnsi="Franklin Gothic Book" w:cs="Arial"/>
        </w:rPr>
      </w:pPr>
      <w:r w:rsidRPr="00D11A75">
        <w:rPr>
          <w:rFonts w:ascii="Franklin Gothic Book" w:hAnsi="Franklin Gothic Book" w:cs="Arial"/>
          <w:i/>
        </w:rPr>
        <w:tab/>
      </w:r>
      <w:r w:rsidRPr="00D11A75">
        <w:rPr>
          <w:rFonts w:ascii="Franklin Gothic Book" w:hAnsi="Franklin Gothic Book" w:cs="Arial"/>
          <w:i/>
        </w:rPr>
        <w:tab/>
      </w:r>
      <w:r w:rsidRPr="00D11A75">
        <w:rPr>
          <w:rFonts w:ascii="Franklin Gothic Book" w:hAnsi="Franklin Gothic Book" w:cs="Arial"/>
          <w:i/>
        </w:rPr>
        <w:tab/>
        <w:t>(</w:t>
      </w:r>
      <w:proofErr w:type="gramStart"/>
      <w:r w:rsidRPr="00D11A75">
        <w:rPr>
          <w:rFonts w:ascii="Franklin Gothic Book" w:hAnsi="Franklin Gothic Book" w:cs="Arial"/>
          <w:i/>
        </w:rPr>
        <w:t>joindre</w:t>
      </w:r>
      <w:proofErr w:type="gramEnd"/>
      <w:r w:rsidRPr="00D11A75">
        <w:rPr>
          <w:rFonts w:ascii="Franklin Gothic Book" w:hAnsi="Franklin Gothic Book" w:cs="Arial"/>
          <w:i/>
        </w:rPr>
        <w:t xml:space="preserve"> les pouvoirs en annexe du présent document.)</w:t>
      </w:r>
    </w:p>
    <w:p w14:paraId="6C348F60" w14:textId="77777777" w:rsidR="002904AF" w:rsidRPr="00D11A75" w:rsidRDefault="002904AF" w:rsidP="001C733C">
      <w:pPr>
        <w:tabs>
          <w:tab w:val="left" w:pos="851"/>
        </w:tabs>
        <w:rPr>
          <w:rFonts w:ascii="Franklin Gothic Book" w:hAnsi="Franklin Gothic Book" w:cs="Arial"/>
          <w:sz w:val="22"/>
          <w:szCs w:val="22"/>
        </w:rPr>
      </w:pPr>
    </w:p>
    <w:p w14:paraId="376D3D80" w14:textId="77777777" w:rsidR="002904AF" w:rsidRPr="00D11A75" w:rsidRDefault="002904AF" w:rsidP="002904AF">
      <w:pPr>
        <w:tabs>
          <w:tab w:val="left" w:pos="851"/>
        </w:tabs>
        <w:ind w:left="1701" w:hanging="850"/>
        <w:jc w:val="both"/>
        <w:rPr>
          <w:rFonts w:ascii="Franklin Gothic Book" w:hAnsi="Franklin Gothic Book" w:cs="Arial"/>
          <w:iCs/>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ab/>
      </w:r>
      <w:proofErr w:type="gramStart"/>
      <w:r w:rsidRPr="00D11A75">
        <w:rPr>
          <w:rFonts w:ascii="Franklin Gothic Book" w:hAnsi="Franklin Gothic Book" w:cs="Arial"/>
          <w:sz w:val="22"/>
          <w:szCs w:val="22"/>
        </w:rPr>
        <w:t>pour</w:t>
      </w:r>
      <w:proofErr w:type="gramEnd"/>
      <w:r w:rsidRPr="00D11A75">
        <w:rPr>
          <w:rFonts w:ascii="Franklin Gothic Book" w:hAnsi="Franklin Gothic Book" w:cs="Arial"/>
          <w:sz w:val="22"/>
          <w:szCs w:val="22"/>
        </w:rPr>
        <w:t xml:space="preserve"> signer, en leur nom et pour leur compte, les modifications ultérieures du mar</w:t>
      </w:r>
      <w:r w:rsidR="0021527A" w:rsidRPr="00D11A75">
        <w:rPr>
          <w:rFonts w:ascii="Franklin Gothic Book" w:hAnsi="Franklin Gothic Book" w:cs="Arial"/>
          <w:sz w:val="22"/>
          <w:szCs w:val="22"/>
        </w:rPr>
        <w:t>ché public ou de l’accord-cadre</w:t>
      </w:r>
      <w:r w:rsidRPr="00D11A75">
        <w:rPr>
          <w:rFonts w:ascii="Franklin Gothic Book" w:hAnsi="Franklin Gothic Book" w:cs="Arial"/>
          <w:sz w:val="22"/>
          <w:szCs w:val="22"/>
        </w:rPr>
        <w:t> ;</w:t>
      </w:r>
    </w:p>
    <w:p w14:paraId="74DD396E" w14:textId="77777777" w:rsidR="00BE6078" w:rsidRPr="00D11A75" w:rsidRDefault="00BE6078" w:rsidP="00BE6078">
      <w:pPr>
        <w:tabs>
          <w:tab w:val="left" w:pos="851"/>
        </w:tabs>
        <w:rPr>
          <w:rFonts w:ascii="Franklin Gothic Book" w:hAnsi="Franklin Gothic Book" w:cs="Arial"/>
        </w:rPr>
      </w:pPr>
      <w:r w:rsidRPr="00D11A75">
        <w:rPr>
          <w:rFonts w:ascii="Franklin Gothic Book" w:hAnsi="Franklin Gothic Book" w:cs="Arial"/>
          <w:i/>
          <w:sz w:val="22"/>
          <w:szCs w:val="22"/>
        </w:rPr>
        <w:tab/>
      </w:r>
      <w:r w:rsidRPr="00D11A75">
        <w:rPr>
          <w:rFonts w:ascii="Franklin Gothic Book" w:hAnsi="Franklin Gothic Book" w:cs="Arial"/>
          <w:i/>
          <w:sz w:val="22"/>
          <w:szCs w:val="22"/>
        </w:rPr>
        <w:tab/>
      </w:r>
      <w:r w:rsidRPr="00D11A75">
        <w:rPr>
          <w:rFonts w:ascii="Franklin Gothic Book" w:hAnsi="Franklin Gothic Book" w:cs="Arial"/>
          <w:i/>
          <w:sz w:val="22"/>
          <w:szCs w:val="22"/>
        </w:rPr>
        <w:tab/>
      </w:r>
      <w:r w:rsidRPr="00D11A75">
        <w:rPr>
          <w:rFonts w:ascii="Franklin Gothic Book" w:hAnsi="Franklin Gothic Book" w:cs="Arial"/>
          <w:i/>
        </w:rPr>
        <w:t>(</w:t>
      </w:r>
      <w:proofErr w:type="gramStart"/>
      <w:r w:rsidRPr="00D11A75">
        <w:rPr>
          <w:rFonts w:ascii="Franklin Gothic Book" w:hAnsi="Franklin Gothic Book" w:cs="Arial"/>
          <w:i/>
        </w:rPr>
        <w:t>joindre</w:t>
      </w:r>
      <w:proofErr w:type="gramEnd"/>
      <w:r w:rsidRPr="00D11A75">
        <w:rPr>
          <w:rFonts w:ascii="Franklin Gothic Book" w:hAnsi="Franklin Gothic Book" w:cs="Arial"/>
          <w:i/>
        </w:rPr>
        <w:t xml:space="preserve"> les pouvoirs en annexe du présent document.)</w:t>
      </w:r>
    </w:p>
    <w:p w14:paraId="65F11A4F" w14:textId="77777777" w:rsidR="002904AF" w:rsidRPr="00D11A75" w:rsidRDefault="002904AF" w:rsidP="002904AF">
      <w:pPr>
        <w:tabs>
          <w:tab w:val="left" w:pos="851"/>
        </w:tabs>
        <w:rPr>
          <w:rFonts w:ascii="Franklin Gothic Book" w:hAnsi="Franklin Gothic Book" w:cs="Arial"/>
          <w:iCs/>
          <w:sz w:val="22"/>
          <w:szCs w:val="22"/>
        </w:rPr>
      </w:pPr>
    </w:p>
    <w:p w14:paraId="6D8B3185" w14:textId="77777777" w:rsidR="002904AF" w:rsidRPr="00D11A75" w:rsidRDefault="002904AF" w:rsidP="002904AF">
      <w:pPr>
        <w:tabs>
          <w:tab w:val="left" w:pos="851"/>
        </w:tabs>
        <w:ind w:left="1134" w:hanging="850"/>
        <w:rPr>
          <w:rFonts w:ascii="Franklin Gothic Book" w:hAnsi="Franklin Gothic Book" w:cs="Arial"/>
          <w:sz w:val="22"/>
          <w:szCs w:val="22"/>
        </w:rPr>
      </w:pPr>
      <w:r w:rsidRPr="00D11A75">
        <w:rPr>
          <w:rFonts w:ascii="Franklin Gothic Book" w:hAnsi="Franklin Gothic Book"/>
          <w:sz w:val="22"/>
          <w:szCs w:val="22"/>
        </w:rPr>
        <w:tab/>
      </w: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cs="Arial"/>
          <w:i/>
          <w:iCs/>
          <w:sz w:val="22"/>
          <w:szCs w:val="22"/>
        </w:rPr>
        <w:t xml:space="preserve"> </w:t>
      </w:r>
      <w:r w:rsidRPr="00D11A75">
        <w:rPr>
          <w:rFonts w:ascii="Franklin Gothic Book" w:hAnsi="Franklin Gothic Book" w:cs="Arial"/>
          <w:sz w:val="22"/>
          <w:szCs w:val="22"/>
        </w:rPr>
        <w:tab/>
      </w:r>
      <w:proofErr w:type="gramStart"/>
      <w:r w:rsidRPr="00D11A75">
        <w:rPr>
          <w:rFonts w:ascii="Franklin Gothic Book" w:hAnsi="Franklin Gothic Book" w:cs="Arial"/>
          <w:sz w:val="22"/>
          <w:szCs w:val="22"/>
        </w:rPr>
        <w:t>ont</w:t>
      </w:r>
      <w:proofErr w:type="gramEnd"/>
      <w:r w:rsidRPr="00D11A75">
        <w:rPr>
          <w:rFonts w:ascii="Franklin Gothic Book" w:hAnsi="Franklin Gothic Book" w:cs="Arial"/>
          <w:sz w:val="22"/>
          <w:szCs w:val="22"/>
        </w:rPr>
        <w:t xml:space="preserve"> donné mandat au mandataire dans les conditions définies par les pouvoirs joints en annexe.</w:t>
      </w:r>
    </w:p>
    <w:p w14:paraId="0FF7BFF1" w14:textId="77777777" w:rsidR="00F03C64" w:rsidRDefault="00F03C64" w:rsidP="001C733C">
      <w:pPr>
        <w:tabs>
          <w:tab w:val="left" w:pos="851"/>
        </w:tabs>
        <w:rPr>
          <w:rFonts w:ascii="Franklin Gothic Book" w:hAnsi="Franklin Gothic Book" w:cs="Arial"/>
          <w:b/>
          <w:i/>
          <w:sz w:val="22"/>
          <w:szCs w:val="22"/>
          <w:u w:val="single"/>
        </w:rPr>
      </w:pPr>
    </w:p>
    <w:p w14:paraId="2E8B4782" w14:textId="77777777" w:rsidR="004E0940" w:rsidRPr="00D11A75" w:rsidRDefault="004E0940" w:rsidP="001C733C">
      <w:pPr>
        <w:tabs>
          <w:tab w:val="left" w:pos="851"/>
        </w:tabs>
        <w:rPr>
          <w:rFonts w:ascii="Franklin Gothic Book" w:hAnsi="Franklin Gothic Book" w:cs="Arial"/>
          <w:b/>
          <w:i/>
          <w:sz w:val="22"/>
          <w:szCs w:val="22"/>
          <w:u w:val="single"/>
        </w:rPr>
      </w:pPr>
      <w:proofErr w:type="gramStart"/>
      <w:r w:rsidRPr="00D11A75">
        <w:rPr>
          <w:rFonts w:ascii="Franklin Gothic Book" w:hAnsi="Franklin Gothic Book" w:cs="Arial"/>
          <w:b/>
          <w:i/>
          <w:sz w:val="22"/>
          <w:szCs w:val="22"/>
          <w:u w:val="single"/>
        </w:rPr>
        <w:t>OU</w:t>
      </w:r>
      <w:proofErr w:type="gramEnd"/>
      <w:r w:rsidRPr="00D11A75">
        <w:rPr>
          <w:rFonts w:ascii="Franklin Gothic Book" w:hAnsi="Franklin Gothic Book" w:cs="Arial"/>
          <w:b/>
          <w:i/>
          <w:sz w:val="22"/>
          <w:szCs w:val="22"/>
          <w:u w:val="single"/>
        </w:rPr>
        <w:t xml:space="preserve"> </w:t>
      </w:r>
    </w:p>
    <w:p w14:paraId="30432097" w14:textId="77777777" w:rsidR="006572D3" w:rsidRPr="00D11A75" w:rsidRDefault="006572D3" w:rsidP="001C733C">
      <w:pPr>
        <w:tabs>
          <w:tab w:val="left" w:pos="851"/>
        </w:tabs>
        <w:rPr>
          <w:rFonts w:ascii="Franklin Gothic Book" w:hAnsi="Franklin Gothic Book" w:cs="Arial"/>
          <w:i/>
          <w:sz w:val="22"/>
          <w:szCs w:val="22"/>
        </w:rPr>
      </w:pPr>
    </w:p>
    <w:p w14:paraId="1A461CF2" w14:textId="77777777" w:rsidR="00036500" w:rsidRPr="00D11A75" w:rsidRDefault="0021527A" w:rsidP="006C4338">
      <w:pPr>
        <w:tabs>
          <w:tab w:val="left" w:pos="851"/>
        </w:tabs>
        <w:rPr>
          <w:rFonts w:ascii="Franklin Gothic Book" w:hAnsi="Franklin Gothic Book" w:cs="Arial"/>
          <w:i/>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 xml:space="preserve"> </w:t>
      </w:r>
      <w:r w:rsidRPr="00D11A75">
        <w:rPr>
          <w:rFonts w:ascii="Franklin Gothic Book" w:hAnsi="Franklin Gothic Book" w:cs="Arial"/>
          <w:sz w:val="22"/>
          <w:szCs w:val="22"/>
        </w:rPr>
        <w:t>L</w:t>
      </w:r>
      <w:r w:rsidR="00036500" w:rsidRPr="00D11A75">
        <w:rPr>
          <w:rFonts w:ascii="Franklin Gothic Book" w:hAnsi="Franklin Gothic Book" w:cs="Arial"/>
          <w:sz w:val="22"/>
          <w:szCs w:val="22"/>
        </w:rPr>
        <w:t>es membres du groupement</w:t>
      </w:r>
      <w:r w:rsidR="00332B12" w:rsidRPr="00D11A75">
        <w:rPr>
          <w:rFonts w:ascii="Franklin Gothic Book" w:hAnsi="Franklin Gothic Book" w:cs="Arial"/>
          <w:sz w:val="22"/>
          <w:szCs w:val="22"/>
        </w:rPr>
        <w:t>, qui signent le présent acte d’engagement</w:t>
      </w:r>
      <w:r w:rsidR="00036500" w:rsidRPr="00D11A75">
        <w:rPr>
          <w:rFonts w:ascii="Franklin Gothic Book" w:hAnsi="Franklin Gothic Book" w:cs="Arial"/>
          <w:sz w:val="22"/>
          <w:szCs w:val="22"/>
        </w:rPr>
        <w:t> :</w:t>
      </w:r>
    </w:p>
    <w:p w14:paraId="0ED12C76" w14:textId="77777777" w:rsidR="00036500" w:rsidRPr="00D11A75" w:rsidRDefault="00036500" w:rsidP="006F3DF9">
      <w:pPr>
        <w:tabs>
          <w:tab w:val="left" w:pos="851"/>
        </w:tabs>
        <w:rPr>
          <w:rFonts w:ascii="Franklin Gothic Book" w:hAnsi="Franklin Gothic Book" w:cs="Arial"/>
        </w:rPr>
      </w:pPr>
      <w:r w:rsidRPr="00D11A75">
        <w:rPr>
          <w:rFonts w:ascii="Franklin Gothic Book" w:hAnsi="Franklin Gothic Book" w:cs="Arial"/>
          <w:i/>
        </w:rPr>
        <w:t>(Cocher la case correspondante.)</w:t>
      </w:r>
    </w:p>
    <w:p w14:paraId="09A3555B" w14:textId="77777777" w:rsidR="00036500" w:rsidRPr="00D11A75" w:rsidRDefault="00036500" w:rsidP="005846FB">
      <w:pPr>
        <w:tabs>
          <w:tab w:val="left" w:pos="851"/>
        </w:tabs>
        <w:rPr>
          <w:rFonts w:ascii="Franklin Gothic Book" w:hAnsi="Franklin Gothic Book" w:cs="Arial"/>
          <w:sz w:val="22"/>
          <w:szCs w:val="22"/>
        </w:rPr>
      </w:pPr>
    </w:p>
    <w:p w14:paraId="5A0E3729" w14:textId="77777777" w:rsidR="00AE7831" w:rsidRPr="00D11A75" w:rsidRDefault="00AE7831" w:rsidP="009B45B9">
      <w:pPr>
        <w:tabs>
          <w:tab w:val="left" w:pos="851"/>
        </w:tabs>
        <w:ind w:left="1701" w:hanging="850"/>
        <w:jc w:val="both"/>
        <w:rPr>
          <w:rFonts w:ascii="Franklin Gothic Book" w:hAnsi="Franklin Gothic Book" w:cs="Arial"/>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sz w:val="22"/>
          <w:szCs w:val="22"/>
        </w:rPr>
        <w:tab/>
      </w:r>
      <w:proofErr w:type="gramStart"/>
      <w:r w:rsidRPr="00D11A75">
        <w:rPr>
          <w:rFonts w:ascii="Franklin Gothic Book" w:hAnsi="Franklin Gothic Book" w:cs="Arial"/>
          <w:sz w:val="22"/>
          <w:szCs w:val="22"/>
        </w:rPr>
        <w:t>donnent</w:t>
      </w:r>
      <w:proofErr w:type="gramEnd"/>
      <w:r w:rsidRPr="00D11A75">
        <w:rPr>
          <w:rFonts w:ascii="Franklin Gothic Book" w:hAnsi="Franklin Gothic Book" w:cs="Arial"/>
          <w:sz w:val="22"/>
          <w:szCs w:val="22"/>
        </w:rPr>
        <w:t xml:space="preserve"> mandat au mandataire, qui l’accepte, pour les représenter vis-à-vis de l’acheteur et pour coordonner l’ensemble des prestations ;</w:t>
      </w:r>
    </w:p>
    <w:p w14:paraId="6E66F516" w14:textId="77777777" w:rsidR="00AE7831" w:rsidRPr="00D11A75" w:rsidRDefault="00AE7831" w:rsidP="009B45B9">
      <w:pPr>
        <w:tabs>
          <w:tab w:val="left" w:pos="851"/>
        </w:tabs>
        <w:ind w:left="1701" w:hanging="850"/>
        <w:jc w:val="both"/>
        <w:rPr>
          <w:rFonts w:ascii="Franklin Gothic Book" w:hAnsi="Franklin Gothic Book"/>
          <w:sz w:val="22"/>
          <w:szCs w:val="22"/>
        </w:rPr>
      </w:pPr>
    </w:p>
    <w:p w14:paraId="7ED53AFC" w14:textId="77777777" w:rsidR="00036500" w:rsidRPr="00D11A75" w:rsidRDefault="00036500" w:rsidP="009B45B9">
      <w:pPr>
        <w:tabs>
          <w:tab w:val="left" w:pos="851"/>
        </w:tabs>
        <w:ind w:left="1701" w:hanging="850"/>
        <w:jc w:val="both"/>
        <w:rPr>
          <w:rFonts w:ascii="Franklin Gothic Book" w:hAnsi="Franklin Gothic Book" w:cs="Arial"/>
          <w:iCs/>
          <w:sz w:val="22"/>
          <w:szCs w:val="22"/>
        </w:rPr>
      </w:pPr>
      <w:r w:rsidRPr="00D11A75">
        <w:rPr>
          <w:rFonts w:ascii="Franklin Gothic Book" w:hAnsi="Franklin Gothic Book"/>
          <w:sz w:val="22"/>
          <w:szCs w:val="22"/>
        </w:rPr>
        <w:fldChar w:fldCharType="begin">
          <w:ffData>
            <w:name w:val=""/>
            <w:enabled/>
            <w:calcOnExit w:val="0"/>
            <w:checkBox>
              <w:size w:val="20"/>
              <w:default w:val="0"/>
            </w:checkBox>
          </w:ffData>
        </w:fldChar>
      </w:r>
      <w:r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Pr="00D11A75">
        <w:rPr>
          <w:rFonts w:ascii="Franklin Gothic Book" w:hAnsi="Franklin Gothic Book"/>
          <w:sz w:val="22"/>
          <w:szCs w:val="22"/>
        </w:rPr>
        <w:fldChar w:fldCharType="end"/>
      </w:r>
      <w:r w:rsidRPr="00D11A75">
        <w:rPr>
          <w:rFonts w:ascii="Franklin Gothic Book" w:hAnsi="Franklin Gothic Book" w:cs="Arial"/>
          <w:sz w:val="22"/>
          <w:szCs w:val="22"/>
        </w:rPr>
        <w:tab/>
      </w:r>
      <w:proofErr w:type="gramStart"/>
      <w:r w:rsidRPr="00D11A75">
        <w:rPr>
          <w:rFonts w:ascii="Franklin Gothic Book" w:hAnsi="Franklin Gothic Book" w:cs="Arial"/>
          <w:sz w:val="22"/>
          <w:szCs w:val="22"/>
        </w:rPr>
        <w:t>donnent</w:t>
      </w:r>
      <w:proofErr w:type="gramEnd"/>
      <w:r w:rsidRPr="00D11A75">
        <w:rPr>
          <w:rFonts w:ascii="Franklin Gothic Book" w:hAnsi="Franklin Gothic Book" w:cs="Arial"/>
          <w:sz w:val="22"/>
          <w:szCs w:val="22"/>
        </w:rPr>
        <w:t xml:space="preserve"> mandat au mandataire, qui l’accepte, pour signer, en leur nom et pour leur compte, </w:t>
      </w:r>
      <w:r w:rsidR="004A7169" w:rsidRPr="00D11A75">
        <w:rPr>
          <w:rFonts w:ascii="Franklin Gothic Book" w:hAnsi="Franklin Gothic Book" w:cs="Arial"/>
          <w:sz w:val="22"/>
          <w:szCs w:val="22"/>
        </w:rPr>
        <w:t>les</w:t>
      </w:r>
      <w:r w:rsidRPr="00D11A75">
        <w:rPr>
          <w:rFonts w:ascii="Franklin Gothic Book" w:hAnsi="Franklin Gothic Book" w:cs="Arial"/>
          <w:sz w:val="22"/>
          <w:szCs w:val="22"/>
        </w:rPr>
        <w:t xml:space="preserve"> modifications ultérieures du marché ou de l’accord-cadre ;</w:t>
      </w:r>
    </w:p>
    <w:p w14:paraId="5544C843" w14:textId="77777777" w:rsidR="00036500" w:rsidRPr="00D11A75" w:rsidRDefault="00036500" w:rsidP="006C4338">
      <w:pPr>
        <w:tabs>
          <w:tab w:val="left" w:pos="851"/>
        </w:tabs>
        <w:rPr>
          <w:rFonts w:ascii="Franklin Gothic Book" w:hAnsi="Franklin Gothic Book" w:cs="Arial"/>
          <w:iCs/>
          <w:sz w:val="22"/>
          <w:szCs w:val="22"/>
        </w:rPr>
      </w:pPr>
    </w:p>
    <w:p w14:paraId="4AC38FC6" w14:textId="77777777" w:rsidR="00036500" w:rsidRPr="00D11A75" w:rsidRDefault="00844DAA" w:rsidP="009B45B9">
      <w:pPr>
        <w:tabs>
          <w:tab w:val="left" w:pos="851"/>
        </w:tabs>
        <w:ind w:left="1134" w:hanging="850"/>
        <w:rPr>
          <w:rFonts w:ascii="Franklin Gothic Book" w:hAnsi="Franklin Gothic Book" w:cs="Arial"/>
          <w:i/>
          <w:sz w:val="22"/>
          <w:szCs w:val="22"/>
        </w:rPr>
      </w:pPr>
      <w:r w:rsidRPr="00D11A75">
        <w:rPr>
          <w:rFonts w:ascii="Franklin Gothic Book" w:hAnsi="Franklin Gothic Book"/>
          <w:sz w:val="22"/>
          <w:szCs w:val="22"/>
        </w:rPr>
        <w:tab/>
      </w:r>
      <w:r w:rsidR="00036500" w:rsidRPr="00D11A75">
        <w:rPr>
          <w:rFonts w:ascii="Franklin Gothic Book" w:hAnsi="Franklin Gothic Book"/>
          <w:sz w:val="22"/>
          <w:szCs w:val="22"/>
        </w:rPr>
        <w:fldChar w:fldCharType="begin">
          <w:ffData>
            <w:name w:val=""/>
            <w:enabled/>
            <w:calcOnExit w:val="0"/>
            <w:checkBox>
              <w:size w:val="20"/>
              <w:default w:val="0"/>
            </w:checkBox>
          </w:ffData>
        </w:fldChar>
      </w:r>
      <w:r w:rsidR="00036500" w:rsidRPr="00D11A75">
        <w:rPr>
          <w:rFonts w:ascii="Franklin Gothic Book" w:hAnsi="Franklin Gothic Book"/>
          <w:sz w:val="22"/>
          <w:szCs w:val="22"/>
        </w:rPr>
        <w:instrText xml:space="preserve"> FORMCHECKBOX </w:instrText>
      </w:r>
      <w:r w:rsidR="00BB56A2">
        <w:rPr>
          <w:rFonts w:ascii="Franklin Gothic Book" w:hAnsi="Franklin Gothic Book"/>
          <w:sz w:val="22"/>
          <w:szCs w:val="22"/>
        </w:rPr>
      </w:r>
      <w:r w:rsidR="00BB56A2">
        <w:rPr>
          <w:rFonts w:ascii="Franklin Gothic Book" w:hAnsi="Franklin Gothic Book"/>
          <w:sz w:val="22"/>
          <w:szCs w:val="22"/>
        </w:rPr>
        <w:fldChar w:fldCharType="separate"/>
      </w:r>
      <w:r w:rsidR="00036500" w:rsidRPr="00D11A75">
        <w:rPr>
          <w:rFonts w:ascii="Franklin Gothic Book" w:hAnsi="Franklin Gothic Book"/>
          <w:sz w:val="22"/>
          <w:szCs w:val="22"/>
        </w:rPr>
        <w:fldChar w:fldCharType="end"/>
      </w:r>
      <w:r w:rsidR="00036500" w:rsidRPr="00D11A75">
        <w:rPr>
          <w:rFonts w:ascii="Franklin Gothic Book" w:hAnsi="Franklin Gothic Book" w:cs="Arial"/>
          <w:i/>
          <w:iCs/>
          <w:sz w:val="22"/>
          <w:szCs w:val="22"/>
        </w:rPr>
        <w:t xml:space="preserve"> </w:t>
      </w:r>
      <w:r w:rsidR="00036500" w:rsidRPr="00D11A75">
        <w:rPr>
          <w:rFonts w:ascii="Franklin Gothic Book" w:hAnsi="Franklin Gothic Book" w:cs="Arial"/>
          <w:sz w:val="22"/>
          <w:szCs w:val="22"/>
        </w:rPr>
        <w:tab/>
      </w:r>
      <w:proofErr w:type="gramStart"/>
      <w:r w:rsidR="00036500" w:rsidRPr="00D11A75">
        <w:rPr>
          <w:rFonts w:ascii="Franklin Gothic Book" w:hAnsi="Franklin Gothic Book" w:cs="Arial"/>
          <w:sz w:val="22"/>
          <w:szCs w:val="22"/>
        </w:rPr>
        <w:t>donnent</w:t>
      </w:r>
      <w:proofErr w:type="gramEnd"/>
      <w:r w:rsidR="00036500" w:rsidRPr="00D11A75">
        <w:rPr>
          <w:rFonts w:ascii="Franklin Gothic Book" w:hAnsi="Franklin Gothic Book" w:cs="Arial"/>
          <w:sz w:val="22"/>
          <w:szCs w:val="22"/>
        </w:rPr>
        <w:t xml:space="preserve"> mandat au mandataire dans les conditions définies ci-dessous</w:t>
      </w:r>
      <w:r w:rsidRPr="00D11A75">
        <w:rPr>
          <w:rFonts w:ascii="Franklin Gothic Book" w:hAnsi="Franklin Gothic Book" w:cs="Arial"/>
          <w:sz w:val="22"/>
          <w:szCs w:val="22"/>
        </w:rPr>
        <w:t> :</w:t>
      </w:r>
    </w:p>
    <w:p w14:paraId="4B6F8C2D" w14:textId="77777777" w:rsidR="00036500" w:rsidRPr="00D11A75" w:rsidRDefault="00844DAA" w:rsidP="009B45B9">
      <w:pPr>
        <w:tabs>
          <w:tab w:val="left" w:pos="851"/>
        </w:tabs>
        <w:ind w:left="1134" w:hanging="850"/>
        <w:rPr>
          <w:rFonts w:ascii="Franklin Gothic Book" w:hAnsi="Franklin Gothic Book" w:cs="Arial"/>
        </w:rPr>
      </w:pPr>
      <w:r w:rsidRPr="00D11A75">
        <w:rPr>
          <w:rFonts w:ascii="Franklin Gothic Book" w:hAnsi="Franklin Gothic Book" w:cs="Arial"/>
          <w:i/>
          <w:sz w:val="18"/>
          <w:szCs w:val="18"/>
        </w:rPr>
        <w:tab/>
      </w:r>
      <w:r w:rsidRPr="00D11A75">
        <w:rPr>
          <w:rFonts w:ascii="Franklin Gothic Book" w:hAnsi="Franklin Gothic Book" w:cs="Arial"/>
          <w:i/>
          <w:sz w:val="18"/>
          <w:szCs w:val="18"/>
        </w:rPr>
        <w:tab/>
      </w:r>
      <w:r w:rsidRPr="00D11A75">
        <w:rPr>
          <w:rFonts w:ascii="Franklin Gothic Book" w:hAnsi="Franklin Gothic Book" w:cs="Arial"/>
          <w:i/>
          <w:sz w:val="18"/>
          <w:szCs w:val="18"/>
        </w:rPr>
        <w:tab/>
      </w:r>
      <w:r w:rsidR="00036500" w:rsidRPr="00D11A75">
        <w:rPr>
          <w:rFonts w:ascii="Franklin Gothic Book" w:hAnsi="Franklin Gothic Book" w:cs="Arial"/>
          <w:i/>
          <w:sz w:val="18"/>
          <w:szCs w:val="18"/>
        </w:rPr>
        <w:t>(Donner des précisions sur l’étendue du mandat.)</w:t>
      </w:r>
    </w:p>
    <w:p w14:paraId="11616DBF" w14:textId="77777777" w:rsidR="009B1CD0" w:rsidRDefault="009B1CD0" w:rsidP="005846FB">
      <w:pPr>
        <w:tabs>
          <w:tab w:val="left" w:pos="851"/>
        </w:tabs>
        <w:rPr>
          <w:rFonts w:ascii="Franklin Gothic Book" w:hAnsi="Franklin Gothic Book" w:cs="Arial"/>
        </w:rPr>
      </w:pPr>
    </w:p>
    <w:p w14:paraId="61BBF23B" w14:textId="77777777" w:rsidR="00C0701B" w:rsidRDefault="00C0701B" w:rsidP="005846FB">
      <w:pPr>
        <w:tabs>
          <w:tab w:val="left" w:pos="851"/>
        </w:tabs>
        <w:rPr>
          <w:rFonts w:ascii="Franklin Gothic Book" w:hAnsi="Franklin Gothic Book" w:cs="Arial"/>
        </w:rPr>
      </w:pPr>
    </w:p>
    <w:p w14:paraId="0248A3F8" w14:textId="77777777" w:rsidR="00BE4BBA" w:rsidRPr="00D11A75" w:rsidRDefault="00BE4BBA" w:rsidP="005846FB">
      <w:pPr>
        <w:tabs>
          <w:tab w:val="left" w:pos="851"/>
        </w:tabs>
        <w:rPr>
          <w:rFonts w:ascii="Franklin Gothic Book" w:hAnsi="Franklin Gothic Book"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1A75" w14:paraId="28F66A6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7C70F1A"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Nom, prénom et qualité</w:t>
            </w:r>
          </w:p>
          <w:p w14:paraId="6A9B2027"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2D627D"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84BF2" w14:textId="77777777" w:rsidR="00332B12" w:rsidRPr="00D11A75" w:rsidRDefault="00332B12" w:rsidP="00B054DA">
            <w:pPr>
              <w:tabs>
                <w:tab w:val="left" w:pos="851"/>
              </w:tabs>
              <w:jc w:val="center"/>
              <w:rPr>
                <w:rFonts w:ascii="Franklin Gothic Book" w:hAnsi="Franklin Gothic Book" w:cs="Arial"/>
                <w:b/>
                <w:bCs/>
              </w:rPr>
            </w:pPr>
            <w:r w:rsidRPr="00D11A75">
              <w:rPr>
                <w:rFonts w:ascii="Franklin Gothic Book" w:hAnsi="Franklin Gothic Book" w:cs="Arial"/>
                <w:b/>
                <w:bCs/>
              </w:rPr>
              <w:t>Signature</w:t>
            </w:r>
          </w:p>
        </w:tc>
      </w:tr>
      <w:tr w:rsidR="00332B12" w:rsidRPr="00D11A75" w14:paraId="77C0CC6B" w14:textId="77777777" w:rsidTr="00B054DA">
        <w:trPr>
          <w:trHeight w:val="1021"/>
        </w:trPr>
        <w:tc>
          <w:tcPr>
            <w:tcW w:w="4644" w:type="dxa"/>
            <w:tcBorders>
              <w:top w:val="single" w:sz="4" w:space="0" w:color="000000"/>
              <w:left w:val="single" w:sz="4" w:space="0" w:color="000000"/>
            </w:tcBorders>
            <w:shd w:val="clear" w:color="auto" w:fill="CCFFFF"/>
          </w:tcPr>
          <w:p w14:paraId="105C5240"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top w:val="single" w:sz="4" w:space="0" w:color="000000"/>
              <w:left w:val="single" w:sz="4" w:space="0" w:color="000000"/>
            </w:tcBorders>
            <w:shd w:val="clear" w:color="auto" w:fill="CCFFFF"/>
          </w:tcPr>
          <w:p w14:paraId="40CC2583"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top w:val="single" w:sz="4" w:space="0" w:color="000000"/>
              <w:left w:val="single" w:sz="4" w:space="0" w:color="000000"/>
              <w:right w:val="single" w:sz="4" w:space="0" w:color="000000"/>
            </w:tcBorders>
            <w:shd w:val="clear" w:color="auto" w:fill="CCFFFF"/>
          </w:tcPr>
          <w:p w14:paraId="72C7D845"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70F50B19" w14:textId="77777777" w:rsidTr="00B054DA">
        <w:trPr>
          <w:trHeight w:val="1021"/>
        </w:trPr>
        <w:tc>
          <w:tcPr>
            <w:tcW w:w="4644" w:type="dxa"/>
            <w:tcBorders>
              <w:left w:val="single" w:sz="4" w:space="0" w:color="000000"/>
            </w:tcBorders>
            <w:shd w:val="clear" w:color="auto" w:fill="auto"/>
          </w:tcPr>
          <w:p w14:paraId="3A6F20BA"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tcBorders>
            <w:shd w:val="clear" w:color="auto" w:fill="auto"/>
          </w:tcPr>
          <w:p w14:paraId="54476326"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right w:val="single" w:sz="4" w:space="0" w:color="000000"/>
            </w:tcBorders>
            <w:shd w:val="clear" w:color="auto" w:fill="auto"/>
          </w:tcPr>
          <w:p w14:paraId="51B39201"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5C137B5C" w14:textId="77777777" w:rsidTr="00B054DA">
        <w:trPr>
          <w:trHeight w:val="1021"/>
        </w:trPr>
        <w:tc>
          <w:tcPr>
            <w:tcW w:w="4644" w:type="dxa"/>
            <w:tcBorders>
              <w:left w:val="single" w:sz="4" w:space="0" w:color="000000"/>
            </w:tcBorders>
            <w:shd w:val="clear" w:color="auto" w:fill="CCFFFF"/>
          </w:tcPr>
          <w:p w14:paraId="03B7BD04"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tcBorders>
            <w:shd w:val="clear" w:color="auto" w:fill="CCFFFF"/>
          </w:tcPr>
          <w:p w14:paraId="3ADAEA8A"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right w:val="single" w:sz="4" w:space="0" w:color="000000"/>
            </w:tcBorders>
            <w:shd w:val="clear" w:color="auto" w:fill="CCFFFF"/>
          </w:tcPr>
          <w:p w14:paraId="7B6490C9"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2EA6A537" w14:textId="77777777" w:rsidTr="00B054DA">
        <w:trPr>
          <w:trHeight w:val="1021"/>
        </w:trPr>
        <w:tc>
          <w:tcPr>
            <w:tcW w:w="4644" w:type="dxa"/>
            <w:tcBorders>
              <w:left w:val="single" w:sz="4" w:space="0" w:color="000000"/>
            </w:tcBorders>
            <w:shd w:val="clear" w:color="auto" w:fill="auto"/>
          </w:tcPr>
          <w:p w14:paraId="72705A80"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tcBorders>
            <w:shd w:val="clear" w:color="auto" w:fill="auto"/>
          </w:tcPr>
          <w:p w14:paraId="5B4CD7C9"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right w:val="single" w:sz="4" w:space="0" w:color="000000"/>
            </w:tcBorders>
            <w:shd w:val="clear" w:color="auto" w:fill="auto"/>
          </w:tcPr>
          <w:p w14:paraId="2DFF1A74" w14:textId="77777777" w:rsidR="00332B12" w:rsidRPr="00D11A75" w:rsidRDefault="00332B12" w:rsidP="00B054DA">
            <w:pPr>
              <w:tabs>
                <w:tab w:val="left" w:pos="851"/>
              </w:tabs>
              <w:snapToGrid w:val="0"/>
              <w:jc w:val="both"/>
              <w:rPr>
                <w:rFonts w:ascii="Franklin Gothic Book" w:hAnsi="Franklin Gothic Book" w:cs="Arial"/>
                <w:b/>
                <w:bCs/>
              </w:rPr>
            </w:pPr>
          </w:p>
        </w:tc>
      </w:tr>
      <w:tr w:rsidR="00332B12" w:rsidRPr="00D11A75" w14:paraId="03C5E773" w14:textId="77777777" w:rsidTr="00B054DA">
        <w:trPr>
          <w:trHeight w:val="1021"/>
        </w:trPr>
        <w:tc>
          <w:tcPr>
            <w:tcW w:w="4644" w:type="dxa"/>
            <w:tcBorders>
              <w:left w:val="single" w:sz="4" w:space="0" w:color="000000"/>
              <w:bottom w:val="single" w:sz="4" w:space="0" w:color="000000"/>
            </w:tcBorders>
            <w:shd w:val="clear" w:color="auto" w:fill="CCFFFF"/>
          </w:tcPr>
          <w:p w14:paraId="4A1CF6FC" w14:textId="77777777" w:rsidR="00332B12" w:rsidRPr="00D11A75" w:rsidRDefault="00332B12" w:rsidP="00B054DA">
            <w:pPr>
              <w:tabs>
                <w:tab w:val="left" w:pos="851"/>
              </w:tabs>
              <w:snapToGrid w:val="0"/>
              <w:jc w:val="both"/>
              <w:rPr>
                <w:rFonts w:ascii="Franklin Gothic Book" w:hAnsi="Franklin Gothic Book" w:cs="Arial"/>
                <w:b/>
                <w:bCs/>
              </w:rPr>
            </w:pPr>
          </w:p>
        </w:tc>
        <w:tc>
          <w:tcPr>
            <w:tcW w:w="2694" w:type="dxa"/>
            <w:tcBorders>
              <w:left w:val="single" w:sz="4" w:space="0" w:color="000000"/>
              <w:bottom w:val="single" w:sz="4" w:space="0" w:color="000000"/>
            </w:tcBorders>
            <w:shd w:val="clear" w:color="auto" w:fill="CCFFFF"/>
          </w:tcPr>
          <w:p w14:paraId="543C10BD" w14:textId="77777777" w:rsidR="00332B12" w:rsidRPr="00D11A75" w:rsidRDefault="00332B12" w:rsidP="00B054DA">
            <w:pPr>
              <w:tabs>
                <w:tab w:val="left" w:pos="851"/>
              </w:tabs>
              <w:snapToGrid w:val="0"/>
              <w:jc w:val="both"/>
              <w:rPr>
                <w:rFonts w:ascii="Franklin Gothic Book" w:hAnsi="Franklin Gothic Book" w:cs="Arial"/>
                <w:b/>
                <w:bCs/>
              </w:rPr>
            </w:pPr>
          </w:p>
        </w:tc>
        <w:tc>
          <w:tcPr>
            <w:tcW w:w="3056" w:type="dxa"/>
            <w:tcBorders>
              <w:left w:val="single" w:sz="4" w:space="0" w:color="000000"/>
              <w:bottom w:val="single" w:sz="4" w:space="0" w:color="000000"/>
              <w:right w:val="single" w:sz="4" w:space="0" w:color="000000"/>
            </w:tcBorders>
            <w:shd w:val="clear" w:color="auto" w:fill="CCFFFF"/>
          </w:tcPr>
          <w:p w14:paraId="1F5B11C8" w14:textId="77777777" w:rsidR="00332B12" w:rsidRPr="00D11A75" w:rsidRDefault="00332B12" w:rsidP="00B054DA">
            <w:pPr>
              <w:tabs>
                <w:tab w:val="left" w:pos="851"/>
              </w:tabs>
              <w:snapToGrid w:val="0"/>
              <w:jc w:val="both"/>
              <w:rPr>
                <w:rFonts w:ascii="Franklin Gothic Book" w:hAnsi="Franklin Gothic Book" w:cs="Arial"/>
                <w:b/>
                <w:bCs/>
              </w:rPr>
            </w:pPr>
          </w:p>
        </w:tc>
      </w:tr>
    </w:tbl>
    <w:p w14:paraId="5A4CC652" w14:textId="77777777" w:rsidR="00332B12" w:rsidRPr="00D11A75" w:rsidRDefault="00332B12" w:rsidP="00332B12">
      <w:pPr>
        <w:tabs>
          <w:tab w:val="left" w:pos="851"/>
        </w:tabs>
        <w:jc w:val="both"/>
        <w:rPr>
          <w:rFonts w:ascii="Franklin Gothic Book" w:hAnsi="Franklin Gothic Book" w:cs="Arial"/>
        </w:rPr>
      </w:pPr>
      <w:r w:rsidRPr="00D11A75">
        <w:rPr>
          <w:rFonts w:ascii="Franklin Gothic Book" w:hAnsi="Franklin Gothic Book" w:cs="Arial"/>
        </w:rPr>
        <w:lastRenderedPageBreak/>
        <w:t>(*) Le signataire doit avoir le pouvoir d’engager la personne qu’il représente.</w:t>
      </w:r>
    </w:p>
    <w:p w14:paraId="4E6123AF" w14:textId="77777777" w:rsidR="009B1CD0" w:rsidRPr="00D11A75" w:rsidRDefault="009B1CD0" w:rsidP="006C4338">
      <w:pPr>
        <w:tabs>
          <w:tab w:val="left" w:pos="851"/>
        </w:tabs>
        <w:rPr>
          <w:rFonts w:ascii="Franklin Gothic Book" w:hAnsi="Franklin Gothic Book"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1A75" w14:paraId="2677F0F0" w14:textId="77777777">
        <w:tc>
          <w:tcPr>
            <w:tcW w:w="10277" w:type="dxa"/>
            <w:shd w:val="clear" w:color="auto" w:fill="66CCFF"/>
          </w:tcPr>
          <w:p w14:paraId="7FA2DFFD" w14:textId="77777777" w:rsidR="009B1CD0" w:rsidRPr="00D11A75" w:rsidRDefault="009B1CD0" w:rsidP="005846FB">
            <w:pPr>
              <w:pStyle w:val="Titre4"/>
              <w:tabs>
                <w:tab w:val="left" w:pos="851"/>
              </w:tabs>
              <w:rPr>
                <w:rFonts w:ascii="Franklin Gothic Book" w:hAnsi="Franklin Gothic Book"/>
              </w:rPr>
            </w:pPr>
            <w:r w:rsidRPr="00D11A75">
              <w:rPr>
                <w:rFonts w:ascii="Franklin Gothic Book" w:hAnsi="Franklin Gothic Book"/>
                <w:sz w:val="22"/>
                <w:szCs w:val="22"/>
              </w:rPr>
              <w:t xml:space="preserve">D - Identification </w:t>
            </w:r>
            <w:r w:rsidR="001C40C0" w:rsidRPr="00D11A75">
              <w:rPr>
                <w:rFonts w:ascii="Franklin Gothic Book" w:hAnsi="Franklin Gothic Book"/>
                <w:sz w:val="22"/>
                <w:szCs w:val="22"/>
              </w:rPr>
              <w:t>et signature de l’acheteur</w:t>
            </w:r>
            <w:r w:rsidRPr="00D11A75">
              <w:rPr>
                <w:rFonts w:ascii="Franklin Gothic Book" w:hAnsi="Franklin Gothic Book"/>
                <w:sz w:val="22"/>
                <w:szCs w:val="22"/>
              </w:rPr>
              <w:t>.</w:t>
            </w:r>
          </w:p>
        </w:tc>
      </w:tr>
    </w:tbl>
    <w:p w14:paraId="6262DCC2" w14:textId="77777777" w:rsidR="009B1CD0" w:rsidRPr="00D11A75" w:rsidRDefault="009B1CD0" w:rsidP="006C4338">
      <w:pPr>
        <w:tabs>
          <w:tab w:val="left" w:pos="851"/>
        </w:tabs>
        <w:rPr>
          <w:rFonts w:ascii="Franklin Gothic Book" w:hAnsi="Franklin Gothic Book"/>
        </w:rPr>
      </w:pPr>
    </w:p>
    <w:p w14:paraId="05BBF9D0" w14:textId="77777777" w:rsidR="00827293" w:rsidRPr="00D11A75" w:rsidRDefault="00827293" w:rsidP="00827293">
      <w:pPr>
        <w:pStyle w:val="Titre1"/>
        <w:tabs>
          <w:tab w:val="left" w:pos="567"/>
          <w:tab w:val="left" w:pos="851"/>
        </w:tabs>
        <w:spacing w:after="120"/>
        <w:ind w:left="0"/>
        <w:jc w:val="both"/>
        <w:rPr>
          <w:rFonts w:ascii="Franklin Gothic Book" w:hAnsi="Franklin Gothic Book" w:cs="Arial"/>
          <w:b w:val="0"/>
          <w:bCs/>
          <w:i/>
          <w:iCs/>
          <w:sz w:val="22"/>
          <w:szCs w:val="22"/>
        </w:rPr>
      </w:pPr>
      <w:proofErr w:type="gramStart"/>
      <w:r w:rsidRPr="00D11A75">
        <w:rPr>
          <w:rFonts w:ascii="Franklin Gothic Book" w:eastAsia="Wingdings" w:hAnsi="Franklin Gothic Book" w:cs="Wingdings"/>
          <w:b w:val="0"/>
          <w:color w:val="66CCFF"/>
          <w:spacing w:val="-10"/>
        </w:rPr>
        <w:t></w:t>
      </w:r>
      <w:r w:rsidRPr="00D11A75">
        <w:rPr>
          <w:rFonts w:ascii="Franklin Gothic Book" w:eastAsia="Arial" w:hAnsi="Franklin Gothic Book" w:cs="Arial"/>
          <w:spacing w:val="-10"/>
        </w:rPr>
        <w:t xml:space="preserve">  </w:t>
      </w:r>
      <w:r w:rsidRPr="00D11A75">
        <w:rPr>
          <w:rFonts w:ascii="Franklin Gothic Book" w:hAnsi="Franklin Gothic Book" w:cs="Arial"/>
          <w:b w:val="0"/>
          <w:bCs/>
          <w:iCs/>
          <w:sz w:val="22"/>
          <w:szCs w:val="22"/>
        </w:rPr>
        <w:t>Désignation</w:t>
      </w:r>
      <w:proofErr w:type="gramEnd"/>
      <w:r w:rsidRPr="00D11A75">
        <w:rPr>
          <w:rFonts w:ascii="Franklin Gothic Book" w:hAnsi="Franklin Gothic Book" w:cs="Arial"/>
          <w:b w:val="0"/>
          <w:bCs/>
          <w:iCs/>
          <w:sz w:val="22"/>
          <w:szCs w:val="22"/>
        </w:rPr>
        <w:t xml:space="preserve"> de l’acheteur :</w:t>
      </w:r>
    </w:p>
    <w:p w14:paraId="176B534B" w14:textId="77777777" w:rsidR="00827293" w:rsidRPr="00D11A75" w:rsidRDefault="00827293" w:rsidP="00827293">
      <w:pPr>
        <w:pStyle w:val="En-tte"/>
        <w:tabs>
          <w:tab w:val="clear" w:pos="4536"/>
          <w:tab w:val="clear" w:pos="9072"/>
          <w:tab w:val="left" w:pos="851"/>
        </w:tabs>
        <w:spacing w:after="240"/>
        <w:jc w:val="both"/>
        <w:rPr>
          <w:rFonts w:ascii="Franklin Gothic Book" w:hAnsi="Franklin Gothic Book" w:cs="Arial"/>
          <w:b/>
          <w:sz w:val="22"/>
          <w:szCs w:val="22"/>
        </w:rPr>
      </w:pPr>
      <w:r w:rsidRPr="00D11A75">
        <w:rPr>
          <w:rFonts w:ascii="Franklin Gothic Book" w:hAnsi="Franklin Gothic Book" w:cs="Arial"/>
          <w:b/>
          <w:sz w:val="22"/>
          <w:szCs w:val="22"/>
        </w:rPr>
        <w:t>Sorbonne Université – 21 rue de l’Ecole de Médecine – 75006 PARIS</w:t>
      </w:r>
    </w:p>
    <w:p w14:paraId="0B67169A" w14:textId="77777777" w:rsidR="00827293" w:rsidRPr="00A81726" w:rsidRDefault="00827293" w:rsidP="00827293">
      <w:pPr>
        <w:rPr>
          <w:rFonts w:ascii="Franklin Gothic Book" w:hAnsi="Franklin Gothic Book" w:cs="Arial"/>
          <w:b/>
          <w:i/>
          <w:sz w:val="22"/>
          <w:szCs w:val="22"/>
        </w:rPr>
      </w:pPr>
      <w:r w:rsidRPr="00A81726">
        <w:rPr>
          <w:rFonts w:ascii="Franklin Gothic Book" w:hAnsi="Franklin Gothic Book" w:cs="Arial"/>
          <w:b/>
          <w:sz w:val="22"/>
          <w:szCs w:val="22"/>
          <w:u w:val="single"/>
        </w:rPr>
        <w:t xml:space="preserve">Adresse administrative :  </w:t>
      </w:r>
      <w:r w:rsidRPr="00A81726">
        <w:rPr>
          <w:rFonts w:ascii="Franklin Gothic Book" w:hAnsi="Franklin Gothic Book" w:cs="Arial"/>
          <w:b/>
          <w:i/>
          <w:sz w:val="22"/>
          <w:szCs w:val="22"/>
          <w:u w:val="single"/>
        </w:rPr>
        <w:t>à utiliser pour toute correspondance</w:t>
      </w:r>
    </w:p>
    <w:p w14:paraId="0CDAC7D2" w14:textId="77777777" w:rsidR="00827293" w:rsidRDefault="00827293" w:rsidP="007578C3">
      <w:pPr>
        <w:rPr>
          <w:rFonts w:ascii="Franklin Gothic Book" w:hAnsi="Franklin Gothic Book" w:cs="Arial"/>
          <w:b/>
          <w:sz w:val="22"/>
          <w:szCs w:val="22"/>
        </w:rPr>
      </w:pPr>
      <w:r w:rsidRPr="00D11A75">
        <w:rPr>
          <w:rFonts w:ascii="Franklin Gothic Book" w:hAnsi="Franklin Gothic Book" w:cs="Arial"/>
          <w:b/>
          <w:sz w:val="22"/>
          <w:szCs w:val="22"/>
        </w:rPr>
        <w:t>So</w:t>
      </w:r>
      <w:r>
        <w:rPr>
          <w:rFonts w:ascii="Franklin Gothic Book" w:hAnsi="Franklin Gothic Book" w:cs="Arial"/>
          <w:b/>
          <w:sz w:val="22"/>
          <w:szCs w:val="22"/>
        </w:rPr>
        <w:t>rbonne Université – Direction</w:t>
      </w:r>
      <w:r w:rsidRPr="00D11A75">
        <w:rPr>
          <w:rFonts w:ascii="Franklin Gothic Book" w:hAnsi="Franklin Gothic Book" w:cs="Arial"/>
          <w:b/>
          <w:sz w:val="22"/>
          <w:szCs w:val="22"/>
        </w:rPr>
        <w:t xml:space="preserve"> Patrimoine </w:t>
      </w:r>
      <w:r>
        <w:rPr>
          <w:rFonts w:ascii="Franklin Gothic Book" w:hAnsi="Franklin Gothic Book" w:cs="Arial"/>
          <w:b/>
          <w:sz w:val="22"/>
          <w:szCs w:val="22"/>
        </w:rPr>
        <w:t xml:space="preserve">et Logistique </w:t>
      </w:r>
      <w:r w:rsidRPr="00D11A75">
        <w:rPr>
          <w:rFonts w:ascii="Franklin Gothic Book" w:hAnsi="Franklin Gothic Book" w:cs="Arial"/>
          <w:b/>
          <w:sz w:val="22"/>
          <w:szCs w:val="22"/>
        </w:rPr>
        <w:t xml:space="preserve">– </w:t>
      </w:r>
      <w:r w:rsidR="00C0701B">
        <w:rPr>
          <w:rFonts w:ascii="Franklin Gothic Book" w:hAnsi="Franklin Gothic Book" w:cs="Arial"/>
          <w:b/>
          <w:sz w:val="22"/>
          <w:szCs w:val="22"/>
        </w:rPr>
        <w:t>1 rue Victor Cousin</w:t>
      </w:r>
      <w:r w:rsidRPr="00D11A75">
        <w:rPr>
          <w:rFonts w:ascii="Franklin Gothic Book" w:hAnsi="Franklin Gothic Book" w:cs="Arial"/>
          <w:b/>
          <w:sz w:val="22"/>
          <w:szCs w:val="22"/>
        </w:rPr>
        <w:t xml:space="preserve"> – 75</w:t>
      </w:r>
      <w:r w:rsidR="00C0701B">
        <w:rPr>
          <w:rFonts w:ascii="Franklin Gothic Book" w:hAnsi="Franklin Gothic Book" w:cs="Arial"/>
          <w:b/>
          <w:sz w:val="22"/>
          <w:szCs w:val="22"/>
        </w:rPr>
        <w:t>23</w:t>
      </w:r>
      <w:r w:rsidRPr="00D11A75">
        <w:rPr>
          <w:rFonts w:ascii="Franklin Gothic Book" w:hAnsi="Franklin Gothic Book" w:cs="Arial"/>
          <w:b/>
          <w:sz w:val="22"/>
          <w:szCs w:val="22"/>
        </w:rPr>
        <w:t>0</w:t>
      </w:r>
      <w:r w:rsidR="00C0701B">
        <w:rPr>
          <w:rFonts w:ascii="Franklin Gothic Book" w:hAnsi="Franklin Gothic Book" w:cs="Arial"/>
          <w:b/>
          <w:sz w:val="22"/>
          <w:szCs w:val="22"/>
        </w:rPr>
        <w:t xml:space="preserve"> </w:t>
      </w:r>
      <w:r w:rsidRPr="00D11A75">
        <w:rPr>
          <w:rFonts w:ascii="Franklin Gothic Book" w:hAnsi="Franklin Gothic Book" w:cs="Arial"/>
          <w:b/>
          <w:sz w:val="22"/>
          <w:szCs w:val="22"/>
        </w:rPr>
        <w:t>Paris</w:t>
      </w:r>
      <w:r w:rsidR="00C0701B">
        <w:rPr>
          <w:rFonts w:ascii="Franklin Gothic Book" w:hAnsi="Franklin Gothic Book" w:cs="Arial"/>
          <w:b/>
          <w:sz w:val="22"/>
          <w:szCs w:val="22"/>
        </w:rPr>
        <w:t xml:space="preserve"> CEDEX 5</w:t>
      </w:r>
      <w:r w:rsidRPr="00D11A75">
        <w:rPr>
          <w:rFonts w:ascii="Franklin Gothic Book" w:hAnsi="Franklin Gothic Book" w:cs="Arial"/>
          <w:b/>
          <w:sz w:val="22"/>
          <w:szCs w:val="22"/>
        </w:rPr>
        <w:t>.</w:t>
      </w:r>
    </w:p>
    <w:p w14:paraId="21BB872D" w14:textId="77777777" w:rsidR="00C0701B" w:rsidRPr="007578C3" w:rsidRDefault="00C0701B" w:rsidP="007578C3">
      <w:pPr>
        <w:rPr>
          <w:rFonts w:ascii="Franklin Gothic Book" w:hAnsi="Franklin Gothic Book" w:cs="Arial"/>
          <w:b/>
          <w:sz w:val="22"/>
          <w:szCs w:val="22"/>
        </w:rPr>
      </w:pPr>
    </w:p>
    <w:p w14:paraId="323D7D33" w14:textId="77777777" w:rsidR="00827293" w:rsidRPr="00D11A75" w:rsidRDefault="00827293" w:rsidP="00827293">
      <w:pPr>
        <w:tabs>
          <w:tab w:val="left" w:pos="426"/>
          <w:tab w:val="left" w:pos="851"/>
          <w:tab w:val="left" w:pos="5103"/>
        </w:tabs>
        <w:spacing w:after="120"/>
        <w:jc w:val="both"/>
        <w:rPr>
          <w:rFonts w:ascii="Franklin Gothic Book" w:hAnsi="Franklin Gothic Book" w:cs="Arial"/>
          <w:i/>
          <w:sz w:val="22"/>
          <w:szCs w:val="22"/>
        </w:rPr>
      </w:pPr>
      <w:proofErr w:type="gramStart"/>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b/>
          <w:spacing w:val="-10"/>
          <w:sz w:val="22"/>
          <w:szCs w:val="22"/>
        </w:rPr>
        <w:t xml:space="preserve">  </w:t>
      </w:r>
      <w:r w:rsidRPr="00D11A75">
        <w:rPr>
          <w:rFonts w:ascii="Franklin Gothic Book" w:hAnsi="Franklin Gothic Book" w:cs="Arial"/>
          <w:sz w:val="22"/>
          <w:szCs w:val="22"/>
        </w:rPr>
        <w:t>Nom</w:t>
      </w:r>
      <w:proofErr w:type="gramEnd"/>
      <w:r w:rsidRPr="00D11A75">
        <w:rPr>
          <w:rFonts w:ascii="Franklin Gothic Book" w:hAnsi="Franklin Gothic Book" w:cs="Arial"/>
          <w:sz w:val="22"/>
          <w:szCs w:val="22"/>
        </w:rPr>
        <w:t>, prénom, qualité du signataire du marché ou de l’accord-cadre :</w:t>
      </w:r>
    </w:p>
    <w:p w14:paraId="7BF8DBAD" w14:textId="77777777" w:rsidR="00827293" w:rsidRPr="00D11A75" w:rsidRDefault="00683F09" w:rsidP="00827293">
      <w:pPr>
        <w:suppressAutoHyphens w:val="0"/>
        <w:spacing w:after="120"/>
        <w:jc w:val="both"/>
        <w:rPr>
          <w:rFonts w:ascii="Franklin Gothic Book" w:hAnsi="Franklin Gothic Book" w:cs="Arial"/>
          <w:b/>
          <w:sz w:val="22"/>
          <w:szCs w:val="22"/>
          <w:lang w:eastAsia="fr-FR"/>
        </w:rPr>
      </w:pPr>
      <w:r>
        <w:rPr>
          <w:rFonts w:ascii="Franklin Gothic Book" w:hAnsi="Franklin Gothic Book" w:cs="Arial"/>
          <w:b/>
          <w:sz w:val="22"/>
          <w:szCs w:val="22"/>
          <w:lang w:eastAsia="fr-FR"/>
        </w:rPr>
        <w:t xml:space="preserve">Madame </w:t>
      </w:r>
      <w:r w:rsidR="00A800CB">
        <w:rPr>
          <w:rFonts w:ascii="Franklin Gothic Book" w:hAnsi="Franklin Gothic Book" w:cs="Arial"/>
          <w:b/>
          <w:sz w:val="22"/>
          <w:szCs w:val="22"/>
          <w:lang w:eastAsia="fr-FR"/>
        </w:rPr>
        <w:t>Nathalie D</w:t>
      </w:r>
      <w:r w:rsidR="00A11B6F">
        <w:rPr>
          <w:rFonts w:ascii="Franklin Gothic Book" w:hAnsi="Franklin Gothic Book" w:cs="Arial"/>
          <w:b/>
          <w:sz w:val="22"/>
          <w:szCs w:val="22"/>
          <w:lang w:eastAsia="fr-FR"/>
        </w:rPr>
        <w:t>rach-T</w:t>
      </w:r>
      <w:r w:rsidR="00A800CB">
        <w:rPr>
          <w:rFonts w:ascii="Franklin Gothic Book" w:hAnsi="Franklin Gothic Book" w:cs="Arial"/>
          <w:b/>
          <w:sz w:val="22"/>
          <w:szCs w:val="22"/>
          <w:lang w:eastAsia="fr-FR"/>
        </w:rPr>
        <w:t>emam</w:t>
      </w:r>
      <w:r w:rsidR="00827293" w:rsidRPr="00D11A75">
        <w:rPr>
          <w:rFonts w:ascii="Franklin Gothic Book" w:hAnsi="Franklin Gothic Book" w:cs="Arial"/>
          <w:b/>
          <w:sz w:val="22"/>
          <w:szCs w:val="22"/>
          <w:lang w:eastAsia="fr-FR"/>
        </w:rPr>
        <w:t>, Président</w:t>
      </w:r>
      <w:r w:rsidR="00A800CB">
        <w:rPr>
          <w:rFonts w:ascii="Franklin Gothic Book" w:hAnsi="Franklin Gothic Book" w:cs="Arial"/>
          <w:b/>
          <w:sz w:val="22"/>
          <w:szCs w:val="22"/>
          <w:lang w:eastAsia="fr-FR"/>
        </w:rPr>
        <w:t>e</w:t>
      </w:r>
      <w:r w:rsidR="00827293" w:rsidRPr="00D11A75">
        <w:rPr>
          <w:rFonts w:ascii="Franklin Gothic Book" w:hAnsi="Franklin Gothic Book" w:cs="Arial"/>
          <w:b/>
          <w:sz w:val="22"/>
          <w:szCs w:val="22"/>
          <w:lang w:eastAsia="fr-FR"/>
        </w:rPr>
        <w:t xml:space="preserve"> de Sorbonne Université</w:t>
      </w:r>
    </w:p>
    <w:p w14:paraId="15106700" w14:textId="77777777" w:rsidR="00827293" w:rsidRPr="00134E52" w:rsidRDefault="00827293" w:rsidP="00827293">
      <w:pPr>
        <w:tabs>
          <w:tab w:val="left" w:pos="851"/>
        </w:tabs>
        <w:jc w:val="both"/>
        <w:rPr>
          <w:rFonts w:ascii="Franklin Gothic Book" w:hAnsi="Franklin Gothic Book" w:cs="Arial"/>
          <w:sz w:val="22"/>
          <w:szCs w:val="22"/>
        </w:rPr>
      </w:pPr>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spacing w:val="-10"/>
          <w:sz w:val="22"/>
          <w:szCs w:val="22"/>
        </w:rPr>
        <w:t xml:space="preserve"> </w:t>
      </w:r>
      <w:r w:rsidRPr="00134E52">
        <w:rPr>
          <w:rFonts w:ascii="Franklin Gothic Book" w:hAnsi="Franklin Gothic Book" w:cs="Arial"/>
          <w:sz w:val="22"/>
          <w:szCs w:val="22"/>
        </w:rPr>
        <w:t>Personne habilitée à donner les renseignements prévus à l’</w:t>
      </w:r>
      <w:hyperlink r:id="rId15" w:history="1">
        <w:r w:rsidRPr="00134E52">
          <w:rPr>
            <w:rStyle w:val="Lienhypertexte"/>
            <w:rFonts w:ascii="Franklin Gothic Book" w:hAnsi="Franklin Gothic Book" w:cs="Arial"/>
            <w:sz w:val="22"/>
            <w:szCs w:val="22"/>
          </w:rPr>
          <w:t>article R. 2191-59</w:t>
        </w:r>
      </w:hyperlink>
      <w:r w:rsidRPr="00134E52">
        <w:rPr>
          <w:rFonts w:ascii="Franklin Gothic Book" w:hAnsi="Franklin Gothic Book" w:cs="Arial"/>
          <w:sz w:val="22"/>
          <w:szCs w:val="22"/>
        </w:rPr>
        <w:t xml:space="preserve"> du code de la commande publique, auquel renvoie l’</w:t>
      </w:r>
      <w:hyperlink r:id="rId16" w:history="1">
        <w:r w:rsidRPr="00134E52">
          <w:rPr>
            <w:rStyle w:val="Lienhypertexte"/>
            <w:rFonts w:ascii="Franklin Gothic Book" w:hAnsi="Franklin Gothic Book" w:cs="Arial"/>
            <w:sz w:val="22"/>
            <w:szCs w:val="22"/>
          </w:rPr>
          <w:t>article R. 2391-28</w:t>
        </w:r>
      </w:hyperlink>
      <w:r w:rsidRPr="00134E52">
        <w:rPr>
          <w:rFonts w:ascii="Franklin Gothic Book" w:hAnsi="Franklin Gothic Book" w:cs="Arial"/>
          <w:sz w:val="22"/>
          <w:szCs w:val="22"/>
        </w:rPr>
        <w:t xml:space="preserve"> du même code</w:t>
      </w:r>
      <w:r w:rsidRPr="00134E52" w:rsidDel="003A7270">
        <w:rPr>
          <w:rFonts w:ascii="Franklin Gothic Book" w:hAnsi="Franklin Gothic Book" w:cs="Arial"/>
          <w:sz w:val="22"/>
          <w:szCs w:val="22"/>
        </w:rPr>
        <w:t xml:space="preserve"> </w:t>
      </w:r>
      <w:r w:rsidRPr="00134E52">
        <w:rPr>
          <w:rFonts w:ascii="Franklin Gothic Book" w:hAnsi="Franklin Gothic Book" w:cs="Arial"/>
          <w:sz w:val="22"/>
          <w:szCs w:val="22"/>
        </w:rPr>
        <w:t>(nantissements ou cessions de créances)</w:t>
      </w:r>
    </w:p>
    <w:p w14:paraId="314C14E3" w14:textId="77777777" w:rsidR="00827293" w:rsidRDefault="00827293" w:rsidP="00827293">
      <w:pPr>
        <w:tabs>
          <w:tab w:val="left" w:pos="851"/>
        </w:tabs>
        <w:jc w:val="both"/>
        <w:rPr>
          <w:rFonts w:ascii="Arial" w:hAnsi="Arial" w:cs="Arial"/>
          <w:i/>
          <w:sz w:val="18"/>
          <w:szCs w:val="18"/>
        </w:rPr>
      </w:pPr>
    </w:p>
    <w:p w14:paraId="4ECA108C" w14:textId="0CB65DCD" w:rsidR="00827293" w:rsidRDefault="00827293" w:rsidP="00827293">
      <w:pPr>
        <w:tabs>
          <w:tab w:val="left" w:pos="851"/>
        </w:tabs>
        <w:spacing w:after="120"/>
        <w:jc w:val="both"/>
        <w:rPr>
          <w:rFonts w:ascii="Franklin Gothic Book" w:hAnsi="Franklin Gothic Book" w:cs="Arial"/>
          <w:b/>
          <w:sz w:val="22"/>
          <w:szCs w:val="22"/>
          <w:lang w:eastAsia="fr-FR"/>
        </w:rPr>
      </w:pPr>
      <w:r>
        <w:rPr>
          <w:rFonts w:ascii="Franklin Gothic Book" w:hAnsi="Franklin Gothic Book" w:cs="Arial"/>
          <w:b/>
          <w:sz w:val="22"/>
          <w:szCs w:val="22"/>
          <w:lang w:eastAsia="fr-FR"/>
        </w:rPr>
        <w:t>Direction</w:t>
      </w:r>
      <w:r w:rsidRPr="00D11A75">
        <w:rPr>
          <w:rFonts w:ascii="Franklin Gothic Book" w:hAnsi="Franklin Gothic Book" w:cs="Arial"/>
          <w:b/>
          <w:sz w:val="22"/>
          <w:szCs w:val="22"/>
          <w:lang w:eastAsia="fr-FR"/>
        </w:rPr>
        <w:t xml:space="preserve"> Patrimoine</w:t>
      </w:r>
      <w:r>
        <w:rPr>
          <w:rFonts w:ascii="Franklin Gothic Book" w:hAnsi="Franklin Gothic Book" w:cs="Arial"/>
          <w:b/>
          <w:sz w:val="22"/>
          <w:szCs w:val="22"/>
          <w:lang w:eastAsia="fr-FR"/>
        </w:rPr>
        <w:t xml:space="preserve"> et Logistique – Service budget des investissements immobiliers</w:t>
      </w:r>
      <w:r w:rsidRPr="00D11A75">
        <w:rPr>
          <w:rFonts w:ascii="Franklin Gothic Book" w:hAnsi="Franklin Gothic Book" w:cs="Arial"/>
          <w:b/>
          <w:sz w:val="22"/>
          <w:szCs w:val="22"/>
          <w:lang w:eastAsia="fr-FR"/>
        </w:rPr>
        <w:t xml:space="preserve">– </w:t>
      </w:r>
      <w:r w:rsidR="00C0701B">
        <w:rPr>
          <w:rFonts w:ascii="Franklin Gothic Book" w:hAnsi="Franklin Gothic Book" w:cs="Arial"/>
          <w:b/>
          <w:sz w:val="22"/>
          <w:szCs w:val="22"/>
        </w:rPr>
        <w:t>1 rue Victor Cousin</w:t>
      </w:r>
      <w:r w:rsidR="00C0701B" w:rsidRPr="00D11A75">
        <w:rPr>
          <w:rFonts w:ascii="Franklin Gothic Book" w:hAnsi="Franklin Gothic Book" w:cs="Arial"/>
          <w:b/>
          <w:sz w:val="22"/>
          <w:szCs w:val="22"/>
        </w:rPr>
        <w:t xml:space="preserve"> – 75</w:t>
      </w:r>
      <w:r w:rsidR="00C0701B">
        <w:rPr>
          <w:rFonts w:ascii="Franklin Gothic Book" w:hAnsi="Franklin Gothic Book" w:cs="Arial"/>
          <w:b/>
          <w:sz w:val="22"/>
          <w:szCs w:val="22"/>
        </w:rPr>
        <w:t>23</w:t>
      </w:r>
      <w:r w:rsidR="00C0701B" w:rsidRPr="00D11A75">
        <w:rPr>
          <w:rFonts w:ascii="Franklin Gothic Book" w:hAnsi="Franklin Gothic Book" w:cs="Arial"/>
          <w:b/>
          <w:sz w:val="22"/>
          <w:szCs w:val="22"/>
        </w:rPr>
        <w:t>0</w:t>
      </w:r>
      <w:r w:rsidR="00C0701B">
        <w:rPr>
          <w:rFonts w:ascii="Franklin Gothic Book" w:hAnsi="Franklin Gothic Book" w:cs="Arial"/>
          <w:b/>
          <w:sz w:val="22"/>
          <w:szCs w:val="22"/>
        </w:rPr>
        <w:t xml:space="preserve"> </w:t>
      </w:r>
      <w:r w:rsidR="00C0701B" w:rsidRPr="00D11A75">
        <w:rPr>
          <w:rFonts w:ascii="Franklin Gothic Book" w:hAnsi="Franklin Gothic Book" w:cs="Arial"/>
          <w:b/>
          <w:sz w:val="22"/>
          <w:szCs w:val="22"/>
        </w:rPr>
        <w:t>Paris</w:t>
      </w:r>
      <w:r w:rsidR="00C0701B">
        <w:rPr>
          <w:rFonts w:ascii="Franklin Gothic Book" w:hAnsi="Franklin Gothic Book" w:cs="Arial"/>
          <w:b/>
          <w:sz w:val="22"/>
          <w:szCs w:val="22"/>
        </w:rPr>
        <w:t xml:space="preserve"> CEDEX 5</w:t>
      </w:r>
      <w:r w:rsidR="00C0701B" w:rsidRPr="00D11A75">
        <w:rPr>
          <w:rFonts w:ascii="Franklin Gothic Book" w:hAnsi="Franklin Gothic Book" w:cs="Arial"/>
          <w:b/>
          <w:sz w:val="22"/>
          <w:szCs w:val="22"/>
        </w:rPr>
        <w:t>.</w:t>
      </w:r>
      <w:r w:rsidR="00C0701B">
        <w:rPr>
          <w:rFonts w:ascii="Franklin Gothic Book" w:hAnsi="Franklin Gothic Book" w:cs="Arial"/>
          <w:b/>
          <w:sz w:val="22"/>
          <w:szCs w:val="22"/>
          <w:lang w:eastAsia="fr-FR"/>
        </w:rPr>
        <w:t xml:space="preserve"> – Tél 01 44 27 42 45 – Courriel</w:t>
      </w:r>
      <w:r w:rsidRPr="00D11A75">
        <w:rPr>
          <w:rFonts w:ascii="Franklin Gothic Book" w:hAnsi="Franklin Gothic Book" w:cs="Arial"/>
          <w:b/>
          <w:sz w:val="22"/>
          <w:szCs w:val="22"/>
          <w:lang w:eastAsia="fr-FR"/>
        </w:rPr>
        <w:t xml:space="preserve"> :</w:t>
      </w:r>
      <w:r w:rsidRPr="00D11A75">
        <w:rPr>
          <w:rFonts w:ascii="Franklin Gothic Book" w:hAnsi="Franklin Gothic Book" w:cs="Arial"/>
          <w:sz w:val="22"/>
          <w:szCs w:val="22"/>
          <w:lang w:eastAsia="fr-FR"/>
        </w:rPr>
        <w:t xml:space="preserve"> </w:t>
      </w:r>
      <w:hyperlink r:id="rId17" w:history="1">
        <w:r w:rsidR="00920553" w:rsidRPr="00DF192C">
          <w:rPr>
            <w:rStyle w:val="Lienhypertexte"/>
            <w:rFonts w:ascii="Franklin Gothic Book" w:hAnsi="Franklin Gothic Book" w:cs="Arial"/>
            <w:sz w:val="22"/>
            <w:szCs w:val="22"/>
            <w:lang w:eastAsia="fr-FR"/>
          </w:rPr>
          <w:t>joel.goldman@sorbonne-universite.fr</w:t>
        </w:r>
      </w:hyperlink>
      <w:r w:rsidRPr="00D11A75">
        <w:rPr>
          <w:rFonts w:ascii="Franklin Gothic Book" w:hAnsi="Franklin Gothic Book" w:cs="Arial"/>
          <w:b/>
          <w:sz w:val="22"/>
          <w:szCs w:val="22"/>
          <w:lang w:eastAsia="fr-FR"/>
        </w:rPr>
        <w:t xml:space="preserve"> </w:t>
      </w:r>
    </w:p>
    <w:p w14:paraId="38E99AA9" w14:textId="77777777" w:rsidR="00827293" w:rsidRDefault="00827293" w:rsidP="00827293">
      <w:pPr>
        <w:tabs>
          <w:tab w:val="left" w:pos="851"/>
        </w:tabs>
        <w:jc w:val="both"/>
        <w:rPr>
          <w:rFonts w:ascii="Franklin Gothic Book" w:eastAsia="Arial" w:hAnsi="Franklin Gothic Book" w:cs="Arial"/>
          <w:spacing w:val="-10"/>
          <w:sz w:val="22"/>
          <w:szCs w:val="22"/>
        </w:rPr>
      </w:pPr>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spacing w:val="-10"/>
          <w:sz w:val="22"/>
          <w:szCs w:val="22"/>
        </w:rPr>
        <w:t xml:space="preserve"> </w:t>
      </w:r>
      <w:r>
        <w:rPr>
          <w:rFonts w:ascii="Franklin Gothic Book" w:eastAsia="Arial" w:hAnsi="Franklin Gothic Book" w:cs="Arial"/>
          <w:spacing w:val="-10"/>
          <w:sz w:val="22"/>
          <w:szCs w:val="22"/>
        </w:rPr>
        <w:t>Conducteur d’opérations</w:t>
      </w:r>
    </w:p>
    <w:p w14:paraId="74DF0A07" w14:textId="77777777" w:rsidR="00827293" w:rsidRPr="00134E52" w:rsidRDefault="00827293" w:rsidP="00827293">
      <w:pPr>
        <w:tabs>
          <w:tab w:val="left" w:pos="851"/>
        </w:tabs>
        <w:jc w:val="both"/>
        <w:rPr>
          <w:rFonts w:ascii="Franklin Gothic Book" w:hAnsi="Franklin Gothic Book" w:cs="Arial"/>
          <w:sz w:val="22"/>
          <w:szCs w:val="22"/>
        </w:rPr>
      </w:pPr>
    </w:p>
    <w:p w14:paraId="2B909712" w14:textId="77BE8FFE" w:rsidR="00827293" w:rsidRDefault="00827293" w:rsidP="00827293">
      <w:pPr>
        <w:tabs>
          <w:tab w:val="left" w:pos="851"/>
        </w:tabs>
        <w:spacing w:after="120"/>
        <w:jc w:val="both"/>
        <w:rPr>
          <w:rFonts w:ascii="Franklin Gothic Book" w:hAnsi="Franklin Gothic Book" w:cs="Arial"/>
          <w:b/>
          <w:sz w:val="22"/>
          <w:szCs w:val="22"/>
          <w:lang w:eastAsia="fr-FR"/>
        </w:rPr>
      </w:pPr>
      <w:r>
        <w:rPr>
          <w:rFonts w:ascii="Franklin Gothic Book" w:hAnsi="Franklin Gothic Book" w:cs="Arial"/>
          <w:b/>
          <w:sz w:val="22"/>
          <w:szCs w:val="22"/>
          <w:lang w:eastAsia="fr-FR"/>
        </w:rPr>
        <w:t>Direction</w:t>
      </w:r>
      <w:r w:rsidRPr="00D11A75">
        <w:rPr>
          <w:rFonts w:ascii="Franklin Gothic Book" w:hAnsi="Franklin Gothic Book" w:cs="Arial"/>
          <w:b/>
          <w:sz w:val="22"/>
          <w:szCs w:val="22"/>
          <w:lang w:eastAsia="fr-FR"/>
        </w:rPr>
        <w:t xml:space="preserve"> Patrimoine</w:t>
      </w:r>
      <w:r>
        <w:rPr>
          <w:rFonts w:ascii="Franklin Gothic Book" w:hAnsi="Franklin Gothic Book" w:cs="Arial"/>
          <w:b/>
          <w:sz w:val="22"/>
          <w:szCs w:val="22"/>
          <w:lang w:eastAsia="fr-FR"/>
        </w:rPr>
        <w:t xml:space="preserve"> et Logistique – Service Maîtrise d’ouvrage</w:t>
      </w:r>
      <w:r w:rsidRPr="00D11A75">
        <w:rPr>
          <w:rFonts w:ascii="Franklin Gothic Book" w:hAnsi="Franklin Gothic Book" w:cs="Arial"/>
          <w:b/>
          <w:sz w:val="22"/>
          <w:szCs w:val="22"/>
          <w:lang w:eastAsia="fr-FR"/>
        </w:rPr>
        <w:t xml:space="preserve">– </w:t>
      </w:r>
      <w:r w:rsidR="00C0701B">
        <w:rPr>
          <w:rFonts w:ascii="Franklin Gothic Book" w:hAnsi="Franklin Gothic Book" w:cs="Arial"/>
          <w:b/>
          <w:sz w:val="22"/>
          <w:szCs w:val="22"/>
        </w:rPr>
        <w:t>1 rue Victor Cousin</w:t>
      </w:r>
      <w:r w:rsidR="00C0701B" w:rsidRPr="00D11A75">
        <w:rPr>
          <w:rFonts w:ascii="Franklin Gothic Book" w:hAnsi="Franklin Gothic Book" w:cs="Arial"/>
          <w:b/>
          <w:sz w:val="22"/>
          <w:szCs w:val="22"/>
        </w:rPr>
        <w:t xml:space="preserve"> – 75</w:t>
      </w:r>
      <w:r w:rsidR="00C0701B">
        <w:rPr>
          <w:rFonts w:ascii="Franklin Gothic Book" w:hAnsi="Franklin Gothic Book" w:cs="Arial"/>
          <w:b/>
          <w:sz w:val="22"/>
          <w:szCs w:val="22"/>
        </w:rPr>
        <w:t>23</w:t>
      </w:r>
      <w:r w:rsidR="00C0701B" w:rsidRPr="00D11A75">
        <w:rPr>
          <w:rFonts w:ascii="Franklin Gothic Book" w:hAnsi="Franklin Gothic Book" w:cs="Arial"/>
          <w:b/>
          <w:sz w:val="22"/>
          <w:szCs w:val="22"/>
        </w:rPr>
        <w:t>0</w:t>
      </w:r>
      <w:r w:rsidR="00C0701B">
        <w:rPr>
          <w:rFonts w:ascii="Franklin Gothic Book" w:hAnsi="Franklin Gothic Book" w:cs="Arial"/>
          <w:b/>
          <w:sz w:val="22"/>
          <w:szCs w:val="22"/>
        </w:rPr>
        <w:t xml:space="preserve"> </w:t>
      </w:r>
      <w:r w:rsidR="00C0701B" w:rsidRPr="00D11A75">
        <w:rPr>
          <w:rFonts w:ascii="Franklin Gothic Book" w:hAnsi="Franklin Gothic Book" w:cs="Arial"/>
          <w:b/>
          <w:sz w:val="22"/>
          <w:szCs w:val="22"/>
        </w:rPr>
        <w:t>Paris</w:t>
      </w:r>
      <w:r w:rsidR="00C0701B">
        <w:rPr>
          <w:rFonts w:ascii="Franklin Gothic Book" w:hAnsi="Franklin Gothic Book" w:cs="Arial"/>
          <w:b/>
          <w:sz w:val="22"/>
          <w:szCs w:val="22"/>
        </w:rPr>
        <w:t xml:space="preserve"> CEDEX 5</w:t>
      </w:r>
      <w:r w:rsidR="00C0701B" w:rsidRPr="00D11A75">
        <w:rPr>
          <w:rFonts w:ascii="Franklin Gothic Book" w:hAnsi="Franklin Gothic Book" w:cs="Arial"/>
          <w:b/>
          <w:sz w:val="22"/>
          <w:szCs w:val="22"/>
        </w:rPr>
        <w:t>.</w:t>
      </w:r>
      <w:r>
        <w:rPr>
          <w:rFonts w:ascii="Franklin Gothic Book" w:hAnsi="Franklin Gothic Book" w:cs="Arial"/>
          <w:b/>
          <w:sz w:val="22"/>
          <w:szCs w:val="22"/>
          <w:lang w:eastAsia="fr-FR"/>
        </w:rPr>
        <w:t>– Tél 01 44 27</w:t>
      </w:r>
      <w:r w:rsidR="00332CCC">
        <w:rPr>
          <w:rFonts w:ascii="Franklin Gothic Book" w:hAnsi="Franklin Gothic Book" w:cs="Arial"/>
          <w:b/>
          <w:sz w:val="22"/>
          <w:szCs w:val="22"/>
          <w:lang w:eastAsia="fr-FR"/>
        </w:rPr>
        <w:t xml:space="preserve"> </w:t>
      </w:r>
      <w:r w:rsidR="002169B1">
        <w:rPr>
          <w:rFonts w:ascii="Franklin Gothic Book" w:hAnsi="Franklin Gothic Book" w:cs="Arial"/>
          <w:b/>
          <w:sz w:val="22"/>
          <w:szCs w:val="22"/>
          <w:lang w:eastAsia="fr-FR"/>
        </w:rPr>
        <w:t>23 60</w:t>
      </w:r>
      <w:r w:rsidRPr="00245614">
        <w:rPr>
          <w:rFonts w:ascii="Franklin Gothic Book" w:hAnsi="Franklin Gothic Book" w:cs="Arial"/>
          <w:b/>
          <w:sz w:val="22"/>
          <w:szCs w:val="22"/>
          <w:lang w:eastAsia="fr-FR"/>
        </w:rPr>
        <w:t xml:space="preserve"> – </w:t>
      </w:r>
      <w:r w:rsidR="00C0701B" w:rsidRPr="00245614">
        <w:rPr>
          <w:rFonts w:ascii="Franklin Gothic Book" w:hAnsi="Franklin Gothic Book" w:cs="Arial"/>
          <w:b/>
          <w:sz w:val="22"/>
          <w:szCs w:val="22"/>
          <w:lang w:eastAsia="fr-FR"/>
        </w:rPr>
        <w:t>Courr</w:t>
      </w:r>
      <w:r w:rsidRPr="00245614">
        <w:rPr>
          <w:rFonts w:ascii="Franklin Gothic Book" w:hAnsi="Franklin Gothic Book" w:cs="Arial"/>
          <w:b/>
          <w:sz w:val="22"/>
          <w:szCs w:val="22"/>
          <w:lang w:eastAsia="fr-FR"/>
        </w:rPr>
        <w:t>i</w:t>
      </w:r>
      <w:r w:rsidR="00C0701B" w:rsidRPr="00245614">
        <w:rPr>
          <w:rFonts w:ascii="Franklin Gothic Book" w:hAnsi="Franklin Gothic Book" w:cs="Arial"/>
          <w:b/>
          <w:sz w:val="22"/>
          <w:szCs w:val="22"/>
          <w:lang w:eastAsia="fr-FR"/>
        </w:rPr>
        <w:t>e</w:t>
      </w:r>
      <w:r w:rsidRPr="00245614">
        <w:rPr>
          <w:rFonts w:ascii="Franklin Gothic Book" w:hAnsi="Franklin Gothic Book" w:cs="Arial"/>
          <w:b/>
          <w:sz w:val="22"/>
          <w:szCs w:val="22"/>
          <w:lang w:eastAsia="fr-FR"/>
        </w:rPr>
        <w:t>l :</w:t>
      </w:r>
      <w:r w:rsidRPr="00245614">
        <w:rPr>
          <w:rFonts w:ascii="Franklin Gothic Book" w:hAnsi="Franklin Gothic Book" w:cs="Arial"/>
          <w:sz w:val="22"/>
          <w:szCs w:val="22"/>
          <w:lang w:eastAsia="fr-FR"/>
        </w:rPr>
        <w:t xml:space="preserve"> </w:t>
      </w:r>
      <w:hyperlink r:id="rId18" w:history="1">
        <w:r w:rsidR="002169B1" w:rsidRPr="00DF192C">
          <w:rPr>
            <w:rStyle w:val="Lienhypertexte"/>
            <w:rFonts w:ascii="Franklin Gothic Book" w:hAnsi="Franklin Gothic Book" w:cs="Arial"/>
            <w:sz w:val="22"/>
            <w:szCs w:val="22"/>
            <w:lang w:eastAsia="fr-FR"/>
          </w:rPr>
          <w:t>stephanie.dracon@sorbonne-universite.fr</w:t>
        </w:r>
      </w:hyperlink>
      <w:r w:rsidRPr="00D11A75">
        <w:rPr>
          <w:rFonts w:ascii="Franklin Gothic Book" w:hAnsi="Franklin Gothic Book" w:cs="Arial"/>
          <w:b/>
          <w:sz w:val="22"/>
          <w:szCs w:val="22"/>
          <w:lang w:eastAsia="fr-FR"/>
        </w:rPr>
        <w:t xml:space="preserve"> </w:t>
      </w:r>
    </w:p>
    <w:p w14:paraId="65005000" w14:textId="77777777" w:rsidR="00827293" w:rsidRPr="00D11A75" w:rsidRDefault="00827293" w:rsidP="00827293">
      <w:pPr>
        <w:tabs>
          <w:tab w:val="left" w:pos="720"/>
          <w:tab w:val="left" w:pos="851"/>
        </w:tabs>
        <w:spacing w:after="120"/>
        <w:jc w:val="both"/>
        <w:rPr>
          <w:rFonts w:ascii="Franklin Gothic Book" w:hAnsi="Franklin Gothic Book" w:cs="Arial"/>
          <w:i/>
          <w:iCs/>
          <w:sz w:val="22"/>
          <w:szCs w:val="22"/>
        </w:rPr>
      </w:pPr>
      <w:proofErr w:type="gramStart"/>
      <w:r w:rsidRPr="00D11A75">
        <w:rPr>
          <w:rFonts w:ascii="Franklin Gothic Book" w:eastAsia="Wingdings" w:hAnsi="Franklin Gothic Book" w:cs="Wingdings"/>
          <w:b/>
          <w:color w:val="66CCFF"/>
          <w:spacing w:val="-10"/>
          <w:sz w:val="22"/>
          <w:szCs w:val="22"/>
        </w:rPr>
        <w:t></w:t>
      </w:r>
      <w:r w:rsidRPr="00D11A75">
        <w:rPr>
          <w:rFonts w:ascii="Franklin Gothic Book" w:eastAsia="Arial" w:hAnsi="Franklin Gothic Book" w:cs="Arial"/>
          <w:b/>
          <w:spacing w:val="-10"/>
          <w:sz w:val="22"/>
          <w:szCs w:val="22"/>
        </w:rPr>
        <w:t xml:space="preserve">  </w:t>
      </w:r>
      <w:r w:rsidRPr="00D11A75">
        <w:rPr>
          <w:rFonts w:ascii="Franklin Gothic Book" w:hAnsi="Franklin Gothic Book" w:cs="Arial"/>
          <w:sz w:val="22"/>
          <w:szCs w:val="22"/>
        </w:rPr>
        <w:t>Désignation</w:t>
      </w:r>
      <w:proofErr w:type="gramEnd"/>
      <w:r w:rsidRPr="00D11A75">
        <w:rPr>
          <w:rFonts w:ascii="Franklin Gothic Book" w:hAnsi="Franklin Gothic Book" w:cs="Arial"/>
          <w:sz w:val="22"/>
          <w:szCs w:val="22"/>
        </w:rPr>
        <w:t>, adresse, numéro de téléphone du comptable assignataire :</w:t>
      </w:r>
    </w:p>
    <w:p w14:paraId="5809EE42" w14:textId="77777777" w:rsidR="00827293" w:rsidRPr="00D11A75" w:rsidRDefault="00827293" w:rsidP="00827293">
      <w:pPr>
        <w:pStyle w:val="fcase2metab"/>
        <w:ind w:left="0" w:firstLine="0"/>
        <w:rPr>
          <w:rFonts w:ascii="Franklin Gothic Book" w:hAnsi="Franklin Gothic Book" w:cs="Arial"/>
          <w:sz w:val="22"/>
          <w:szCs w:val="22"/>
        </w:rPr>
      </w:pPr>
      <w:r w:rsidRPr="00D11A75">
        <w:rPr>
          <w:rFonts w:ascii="Franklin Gothic Book" w:hAnsi="Franklin Gothic Book" w:cs="Arial"/>
          <w:b/>
          <w:sz w:val="22"/>
          <w:szCs w:val="22"/>
          <w:lang w:eastAsia="fr-FR"/>
        </w:rPr>
        <w:t xml:space="preserve">L’agent comptable de Sorbonne Université  : M.HOARAU – Tour </w:t>
      </w:r>
      <w:proofErr w:type="spellStart"/>
      <w:r w:rsidRPr="00D11A75">
        <w:rPr>
          <w:rFonts w:ascii="Franklin Gothic Book" w:hAnsi="Franklin Gothic Book" w:cs="Arial"/>
          <w:b/>
          <w:sz w:val="22"/>
          <w:szCs w:val="22"/>
          <w:lang w:eastAsia="fr-FR"/>
        </w:rPr>
        <w:t>Zamansky</w:t>
      </w:r>
      <w:proofErr w:type="spellEnd"/>
      <w:r w:rsidRPr="00D11A75">
        <w:rPr>
          <w:rFonts w:ascii="Franklin Gothic Book" w:hAnsi="Franklin Gothic Book" w:cs="Arial"/>
          <w:b/>
          <w:sz w:val="22"/>
          <w:szCs w:val="22"/>
          <w:lang w:eastAsia="fr-FR"/>
        </w:rPr>
        <w:t xml:space="preserve"> – BC 710 -4 p</w:t>
      </w:r>
      <w:r w:rsidR="00C0701B">
        <w:rPr>
          <w:rFonts w:ascii="Franklin Gothic Book" w:hAnsi="Franklin Gothic Book" w:cs="Arial"/>
          <w:b/>
          <w:sz w:val="22"/>
          <w:szCs w:val="22"/>
          <w:lang w:eastAsia="fr-FR"/>
        </w:rPr>
        <w:t>lace Jussieu – 75005 Paris – Courrie</w:t>
      </w:r>
      <w:r w:rsidRPr="00D11A75">
        <w:rPr>
          <w:rFonts w:ascii="Franklin Gothic Book" w:hAnsi="Franklin Gothic Book" w:cs="Arial"/>
          <w:b/>
          <w:sz w:val="22"/>
          <w:szCs w:val="22"/>
          <w:lang w:eastAsia="fr-FR"/>
        </w:rPr>
        <w:t xml:space="preserve">l : </w:t>
      </w:r>
      <w:hyperlink r:id="rId19" w:history="1">
        <w:r w:rsidRPr="00D11A75">
          <w:rPr>
            <w:rStyle w:val="Lienhypertexte"/>
            <w:rFonts w:ascii="Franklin Gothic Book" w:hAnsi="Franklin Gothic Book" w:cs="Arial"/>
            <w:sz w:val="22"/>
            <w:szCs w:val="22"/>
            <w:lang w:eastAsia="fr-FR"/>
          </w:rPr>
          <w:t>tresorerie.SCG.AC@sorbonne-universite.fr</w:t>
        </w:r>
      </w:hyperlink>
      <w:r w:rsidRPr="00D11A75">
        <w:rPr>
          <w:rFonts w:ascii="Franklin Gothic Book" w:hAnsi="Franklin Gothic Book" w:cs="Arial"/>
          <w:b/>
          <w:sz w:val="22"/>
          <w:szCs w:val="22"/>
          <w:lang w:eastAsia="fr-FR"/>
        </w:rPr>
        <w:t xml:space="preserve"> </w:t>
      </w:r>
    </w:p>
    <w:p w14:paraId="10064726" w14:textId="77777777" w:rsidR="009B1CD0" w:rsidRPr="00D11A75" w:rsidRDefault="009B1CD0" w:rsidP="009B45B9">
      <w:pPr>
        <w:pStyle w:val="fcase2metab"/>
        <w:ind w:left="0" w:firstLine="0"/>
        <w:rPr>
          <w:rFonts w:ascii="Franklin Gothic Book" w:hAnsi="Franklin Gothic Book" w:cs="Arial"/>
          <w:sz w:val="22"/>
          <w:szCs w:val="22"/>
        </w:rPr>
      </w:pPr>
    </w:p>
    <w:p w14:paraId="5BE4493B" w14:textId="77777777" w:rsidR="00F712D1" w:rsidRPr="00D11A75" w:rsidRDefault="00F712D1" w:rsidP="009B45B9">
      <w:pPr>
        <w:pStyle w:val="fcase2metab"/>
        <w:rPr>
          <w:rFonts w:ascii="Franklin Gothic Book" w:hAnsi="Franklin Gothic Book"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712D1" w:rsidRPr="00D11A75" w14:paraId="52F35AFF" w14:textId="77777777" w:rsidTr="00A81726">
        <w:tc>
          <w:tcPr>
            <w:tcW w:w="10277" w:type="dxa"/>
            <w:tcBorders>
              <w:top w:val="nil"/>
              <w:left w:val="nil"/>
              <w:bottom w:val="nil"/>
              <w:right w:val="nil"/>
            </w:tcBorders>
            <w:shd w:val="solid" w:color="66CCFF" w:fill="auto"/>
          </w:tcPr>
          <w:p w14:paraId="5FDA40C3" w14:textId="77777777" w:rsidR="00F712D1" w:rsidRPr="00D11A75" w:rsidRDefault="00F712D1" w:rsidP="00F712D1">
            <w:pPr>
              <w:tabs>
                <w:tab w:val="left" w:pos="-142"/>
                <w:tab w:val="left" w:pos="4111"/>
              </w:tabs>
              <w:suppressAutoHyphens w:val="0"/>
              <w:jc w:val="both"/>
              <w:rPr>
                <w:rFonts w:ascii="Franklin Gothic Book" w:hAnsi="Franklin Gothic Book" w:cs="Arial"/>
                <w:b/>
                <w:bCs/>
                <w:sz w:val="22"/>
                <w:szCs w:val="22"/>
                <w:lang w:eastAsia="fr-FR"/>
              </w:rPr>
            </w:pPr>
            <w:r w:rsidRPr="00D11A75">
              <w:rPr>
                <w:rFonts w:ascii="Franklin Gothic Book" w:hAnsi="Franklin Gothic Book" w:cs="Arial"/>
                <w:b/>
                <w:bCs/>
                <w:sz w:val="22"/>
                <w:szCs w:val="22"/>
                <w:lang w:eastAsia="fr-FR"/>
              </w:rPr>
              <w:t>E – Précisions relatives à la cession ou au nantissement des créances résultant du marché.</w:t>
            </w:r>
          </w:p>
        </w:tc>
      </w:tr>
    </w:tbl>
    <w:p w14:paraId="5CF6C087" w14:textId="77777777" w:rsidR="00F712D1" w:rsidRPr="00D11A75" w:rsidRDefault="00F712D1" w:rsidP="00F712D1">
      <w:pPr>
        <w:suppressAutoHyphens w:val="0"/>
        <w:rPr>
          <w:rFonts w:ascii="Franklin Gothic Book" w:hAnsi="Franklin Gothic Book" w:cs="Arial"/>
          <w:lang w:eastAsia="fr-FR"/>
        </w:rPr>
      </w:pPr>
    </w:p>
    <w:p w14:paraId="0144D75C" w14:textId="77777777" w:rsidR="00F712D1" w:rsidRPr="00AC7348" w:rsidRDefault="00F712D1" w:rsidP="00F712D1">
      <w:pPr>
        <w:suppressAutoHyphens w:val="0"/>
        <w:rPr>
          <w:rFonts w:ascii="Franklin Gothic Book" w:hAnsi="Franklin Gothic Book" w:cs="Arial"/>
          <w:sz w:val="22"/>
          <w:szCs w:val="22"/>
          <w:lang w:eastAsia="fr-FR"/>
        </w:rPr>
      </w:pPr>
      <w:r w:rsidRPr="00AC7348">
        <w:rPr>
          <w:rFonts w:ascii="Franklin Gothic Book" w:hAnsi="Franklin Gothic Book" w:cs="Arial"/>
          <w:sz w:val="22"/>
          <w:szCs w:val="22"/>
          <w:lang w:eastAsia="fr-FR"/>
        </w:rPr>
        <w:t xml:space="preserve">Le présent marché peut faire l’objet d’un nantissement ou d’une cession de créances dans les formes fixées par les articles </w:t>
      </w:r>
      <w:r w:rsidR="00C15A6A" w:rsidRPr="00AC7348">
        <w:rPr>
          <w:rFonts w:ascii="Franklin Gothic Book" w:hAnsi="Franklin Gothic Book" w:cs="Arial"/>
          <w:sz w:val="22"/>
          <w:szCs w:val="22"/>
          <w:lang w:eastAsia="fr-FR"/>
        </w:rPr>
        <w:t>L2191-8 et R2191-45 du Code de la commande publique</w:t>
      </w:r>
      <w:r w:rsidRPr="00AC7348">
        <w:rPr>
          <w:rFonts w:ascii="Franklin Gothic Book" w:hAnsi="Franklin Gothic Book" w:cs="Arial"/>
          <w:sz w:val="22"/>
          <w:szCs w:val="22"/>
          <w:lang w:eastAsia="fr-FR"/>
        </w:rPr>
        <w:t>.</w:t>
      </w:r>
    </w:p>
    <w:p w14:paraId="49068F81" w14:textId="77777777" w:rsidR="00F712D1" w:rsidRPr="00AC7348" w:rsidRDefault="00F712D1" w:rsidP="00F712D1">
      <w:pPr>
        <w:suppressAutoHyphens w:val="0"/>
        <w:rPr>
          <w:rFonts w:ascii="Franklin Gothic Book" w:hAnsi="Franklin Gothic Book" w:cs="Arial"/>
          <w:sz w:val="22"/>
          <w:szCs w:val="22"/>
          <w:lang w:eastAsia="fr-FR"/>
        </w:rPr>
      </w:pPr>
    </w:p>
    <w:p w14:paraId="1BBC32B7" w14:textId="77777777" w:rsidR="00F712D1" w:rsidRPr="00AC7348" w:rsidRDefault="00F00B56" w:rsidP="00F712D1">
      <w:pPr>
        <w:suppressAutoHyphens w:val="0"/>
        <w:rPr>
          <w:rFonts w:ascii="Franklin Gothic Book" w:hAnsi="Franklin Gothic Book" w:cs="Arial"/>
          <w:sz w:val="22"/>
          <w:szCs w:val="22"/>
          <w:lang w:eastAsia="fr-FR"/>
        </w:rPr>
      </w:pPr>
      <w:r w:rsidRPr="00AC7348">
        <w:rPr>
          <w:rFonts w:ascii="Franklin Gothic Book" w:hAnsi="Franklin Gothic Book" w:cs="Arial"/>
          <w:sz w:val="22"/>
          <w:szCs w:val="22"/>
          <w:lang w:eastAsia="fr-FR"/>
        </w:rPr>
        <w:t>Sorbonne Université</w:t>
      </w:r>
      <w:r w:rsidR="00F712D1" w:rsidRPr="00AC7348">
        <w:rPr>
          <w:rFonts w:ascii="Franklin Gothic Book" w:hAnsi="Franklin Gothic Book" w:cs="Arial"/>
          <w:sz w:val="22"/>
          <w:szCs w:val="22"/>
          <w:lang w:eastAsia="fr-FR"/>
        </w:rPr>
        <w:t xml:space="preserve"> délivrera sur demande du titulaire du marché, </w:t>
      </w:r>
      <w:r w:rsidR="00F712D1" w:rsidRPr="00AC7348">
        <w:rPr>
          <w:rFonts w:ascii="Franklin Gothic Book" w:hAnsi="Franklin Gothic Book" w:cs="Arial"/>
          <w:sz w:val="22"/>
          <w:szCs w:val="22"/>
          <w:u w:val="single"/>
          <w:lang w:eastAsia="fr-FR"/>
        </w:rPr>
        <w:t>un certificat de cessibilité</w:t>
      </w:r>
      <w:r w:rsidR="00F712D1" w:rsidRPr="00AC7348">
        <w:rPr>
          <w:rFonts w:ascii="Franklin Gothic Book" w:hAnsi="Franklin Gothic Book" w:cs="Arial"/>
          <w:sz w:val="22"/>
          <w:szCs w:val="22"/>
          <w:lang w:eastAsia="fr-FR"/>
        </w:rPr>
        <w:t xml:space="preserve"> conforme au</w:t>
      </w:r>
      <w:r w:rsidR="0026774C">
        <w:rPr>
          <w:rFonts w:ascii="Franklin Gothic Book" w:hAnsi="Franklin Gothic Book" w:cs="Arial"/>
          <w:sz w:val="22"/>
          <w:szCs w:val="22"/>
          <w:lang w:eastAsia="fr-FR"/>
        </w:rPr>
        <w:t xml:space="preserve"> modèle joint à l’arrêté du 28 </w:t>
      </w:r>
      <w:r w:rsidR="00F712D1" w:rsidRPr="00AC7348">
        <w:rPr>
          <w:rFonts w:ascii="Franklin Gothic Book" w:hAnsi="Franklin Gothic Book" w:cs="Arial"/>
          <w:sz w:val="22"/>
          <w:szCs w:val="22"/>
          <w:lang w:eastAsia="fr-FR"/>
        </w:rPr>
        <w:t>août 2006 relatif au certificat de cessibilité des créances issues des marchés publics.</w:t>
      </w:r>
    </w:p>
    <w:p w14:paraId="674AEB6A" w14:textId="77777777" w:rsidR="00134E52" w:rsidRDefault="00134E52" w:rsidP="0053733A">
      <w:pPr>
        <w:pStyle w:val="fcase2metab"/>
        <w:ind w:left="0" w:firstLine="0"/>
        <w:rPr>
          <w:rFonts w:ascii="Franklin Gothic Book" w:hAnsi="Franklin Gothic Book" w:cs="Arial"/>
        </w:rPr>
      </w:pPr>
    </w:p>
    <w:p w14:paraId="40362670" w14:textId="2419711E" w:rsidR="008E0C96" w:rsidRDefault="008E0C96">
      <w:pPr>
        <w:suppressAutoHyphens w:val="0"/>
        <w:rPr>
          <w:rFonts w:ascii="Franklin Gothic Book" w:hAnsi="Franklin Gothic Book" w:cs="Arial"/>
        </w:rPr>
      </w:pPr>
      <w:r>
        <w:rPr>
          <w:rFonts w:ascii="Franklin Gothic Book" w:hAnsi="Franklin Gothic Book" w:cs="Arial"/>
        </w:rPr>
        <w:br w:type="page"/>
      </w:r>
    </w:p>
    <w:p w14:paraId="7F155C71" w14:textId="77777777" w:rsidR="00134E52" w:rsidRPr="00D11A75" w:rsidRDefault="00134E52" w:rsidP="009B45B9">
      <w:pPr>
        <w:pStyle w:val="fcase2metab"/>
        <w:rPr>
          <w:rFonts w:ascii="Franklin Gothic Book" w:hAnsi="Franklin Gothic Book"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712D1" w:rsidRPr="00D11A75" w14:paraId="179CF293" w14:textId="77777777" w:rsidTr="00A81726">
        <w:tc>
          <w:tcPr>
            <w:tcW w:w="10277" w:type="dxa"/>
            <w:tcBorders>
              <w:top w:val="nil"/>
              <w:left w:val="nil"/>
              <w:bottom w:val="nil"/>
              <w:right w:val="nil"/>
            </w:tcBorders>
            <w:shd w:val="solid" w:color="66CCFF" w:fill="auto"/>
          </w:tcPr>
          <w:p w14:paraId="786D63DC" w14:textId="77777777" w:rsidR="00F712D1" w:rsidRPr="00D11A75" w:rsidRDefault="00F712D1" w:rsidP="00F712D1">
            <w:pPr>
              <w:tabs>
                <w:tab w:val="left" w:pos="-142"/>
                <w:tab w:val="left" w:pos="4111"/>
              </w:tabs>
              <w:suppressAutoHyphens w:val="0"/>
              <w:jc w:val="both"/>
              <w:rPr>
                <w:rFonts w:ascii="Franklin Gothic Book" w:hAnsi="Franklin Gothic Book" w:cs="Arial"/>
                <w:b/>
                <w:bCs/>
                <w:sz w:val="22"/>
                <w:szCs w:val="22"/>
                <w:lang w:eastAsia="fr-FR"/>
              </w:rPr>
            </w:pPr>
            <w:r w:rsidRPr="00D11A75">
              <w:rPr>
                <w:rFonts w:ascii="Franklin Gothic Book" w:hAnsi="Franklin Gothic Book" w:cs="Arial"/>
                <w:b/>
                <w:bCs/>
                <w:sz w:val="22"/>
                <w:szCs w:val="22"/>
                <w:lang w:eastAsia="fr-FR"/>
              </w:rPr>
              <w:t>F - Décision du pouvoir adjudicateur (à remplir uniquement par le pouvoir adjudicateur).</w:t>
            </w:r>
          </w:p>
        </w:tc>
      </w:tr>
    </w:tbl>
    <w:p w14:paraId="7B12AA6B" w14:textId="77777777" w:rsidR="00F712D1" w:rsidRPr="00D11A75" w:rsidRDefault="00F712D1" w:rsidP="00F712D1">
      <w:pPr>
        <w:tabs>
          <w:tab w:val="left" w:pos="3600"/>
        </w:tabs>
        <w:suppressAutoHyphens w:val="0"/>
        <w:jc w:val="both"/>
        <w:rPr>
          <w:rFonts w:ascii="Franklin Gothic Book" w:hAnsi="Franklin Gothic Book" w:cs="Arial"/>
          <w:b/>
          <w:bCs/>
          <w:lang w:eastAsia="fr-FR"/>
        </w:rPr>
      </w:pPr>
    </w:p>
    <w:p w14:paraId="1620D3D8" w14:textId="77777777" w:rsidR="00F712D1" w:rsidRPr="00A74B23" w:rsidRDefault="00F712D1" w:rsidP="00F712D1">
      <w:pPr>
        <w:suppressAutoHyphens w:val="0"/>
        <w:rPr>
          <w:rFonts w:ascii="Franklin Gothic Book" w:hAnsi="Franklin Gothic Book" w:cs="Arial"/>
          <w:b/>
          <w:bCs/>
          <w:sz w:val="22"/>
          <w:szCs w:val="22"/>
          <w:lang w:eastAsia="fr-FR"/>
        </w:rPr>
      </w:pPr>
      <w:proofErr w:type="gramStart"/>
      <w:r w:rsidRPr="00A74B23">
        <w:rPr>
          <w:rFonts w:ascii="Franklin Gothic Book" w:hAnsi="Franklin Gothic Book" w:cs="Arial"/>
          <w:b/>
          <w:bCs/>
          <w:sz w:val="22"/>
          <w:szCs w:val="22"/>
          <w:lang w:eastAsia="fr-FR"/>
        </w:rPr>
        <w:t>L</w:t>
      </w:r>
      <w:r w:rsidR="00256125" w:rsidRPr="00A74B23">
        <w:rPr>
          <w:rFonts w:ascii="Franklin Gothic Book" w:hAnsi="Franklin Gothic Book" w:cs="Arial"/>
          <w:b/>
          <w:bCs/>
          <w:sz w:val="22"/>
          <w:szCs w:val="22"/>
          <w:lang w:eastAsia="fr-FR"/>
        </w:rPr>
        <w:t xml:space="preserve">e </w:t>
      </w:r>
      <w:r w:rsidRPr="00A74B23">
        <w:rPr>
          <w:rFonts w:ascii="Franklin Gothic Book" w:hAnsi="Franklin Gothic Book" w:cs="Arial"/>
          <w:b/>
          <w:bCs/>
          <w:sz w:val="22"/>
          <w:szCs w:val="22"/>
          <w:lang w:eastAsia="fr-FR"/>
        </w:rPr>
        <w:t>présente offre</w:t>
      </w:r>
      <w:proofErr w:type="gramEnd"/>
      <w:r w:rsidRPr="00A74B23">
        <w:rPr>
          <w:rFonts w:ascii="Franklin Gothic Book" w:hAnsi="Franklin Gothic Book" w:cs="Arial"/>
          <w:b/>
          <w:bCs/>
          <w:sz w:val="22"/>
          <w:szCs w:val="22"/>
          <w:lang w:eastAsia="fr-FR"/>
        </w:rPr>
        <w:t xml:space="preserve"> est acceptée.</w:t>
      </w:r>
    </w:p>
    <w:p w14:paraId="046BBA72" w14:textId="77777777" w:rsidR="00F712D1" w:rsidRPr="00A74B23" w:rsidRDefault="00F712D1" w:rsidP="00F712D1">
      <w:pPr>
        <w:rPr>
          <w:rFonts w:ascii="Franklin Gothic Book" w:hAnsi="Franklin Gothic Book" w:cs="Arial"/>
          <w:b/>
          <w:sz w:val="22"/>
          <w:szCs w:val="22"/>
        </w:rPr>
      </w:pPr>
    </w:p>
    <w:p w14:paraId="33DC6B00" w14:textId="77777777" w:rsidR="006572D3" w:rsidRPr="00A74B23" w:rsidRDefault="006572D3" w:rsidP="00F712D1">
      <w:pPr>
        <w:rPr>
          <w:rFonts w:ascii="Franklin Gothic Book" w:hAnsi="Franklin Gothic Book" w:cs="Arial"/>
          <w:b/>
          <w:sz w:val="22"/>
          <w:szCs w:val="22"/>
        </w:rPr>
      </w:pPr>
    </w:p>
    <w:p w14:paraId="2A01B2B2" w14:textId="77777777" w:rsidR="00F712D1" w:rsidRPr="00A74B23" w:rsidRDefault="00F712D1" w:rsidP="00F712D1">
      <w:pPr>
        <w:rPr>
          <w:rFonts w:ascii="Franklin Gothic Book" w:hAnsi="Franklin Gothic Book" w:cs="Arial"/>
          <w:b/>
          <w:bCs/>
          <w:sz w:val="22"/>
          <w:szCs w:val="22"/>
        </w:rPr>
      </w:pPr>
      <w:r w:rsidRPr="00A74B23">
        <w:rPr>
          <w:rFonts w:ascii="Franklin Gothic Book" w:hAnsi="Franklin Gothic Book" w:cs="Arial"/>
          <w:b/>
          <w:bCs/>
          <w:sz w:val="22"/>
          <w:szCs w:val="22"/>
        </w:rPr>
        <w:t xml:space="preserve">Montant de l’offre retenue </w:t>
      </w:r>
      <w:proofErr w:type="gramStart"/>
      <w:r w:rsidRPr="00A74B23">
        <w:rPr>
          <w:rFonts w:ascii="Franklin Gothic Book" w:hAnsi="Franklin Gothic Book" w:cs="Arial"/>
          <w:b/>
          <w:bCs/>
          <w:sz w:val="22"/>
          <w:szCs w:val="22"/>
        </w:rPr>
        <w:t>HT:</w:t>
      </w:r>
      <w:proofErr w:type="gramEnd"/>
      <w:r w:rsidRPr="00A74B23">
        <w:rPr>
          <w:rFonts w:ascii="Franklin Gothic Book" w:hAnsi="Franklin Gothic Book" w:cs="Arial"/>
          <w:b/>
          <w:bCs/>
          <w:sz w:val="22"/>
          <w:szCs w:val="22"/>
        </w:rPr>
        <w:t xml:space="preserve"> ……………………….……..€ HT </w:t>
      </w:r>
    </w:p>
    <w:p w14:paraId="1E312C62" w14:textId="77777777" w:rsidR="00F712D1" w:rsidRPr="00A74B23" w:rsidRDefault="00F712D1" w:rsidP="00F712D1">
      <w:pPr>
        <w:rPr>
          <w:rFonts w:ascii="Franklin Gothic Book" w:hAnsi="Franklin Gothic Book" w:cs="Arial"/>
          <w:b/>
          <w:bCs/>
          <w:sz w:val="22"/>
          <w:szCs w:val="22"/>
        </w:rPr>
      </w:pPr>
    </w:p>
    <w:p w14:paraId="5F807DA5" w14:textId="77777777" w:rsidR="00F712D1" w:rsidRPr="00A74B23" w:rsidRDefault="00F712D1" w:rsidP="00F712D1">
      <w:pPr>
        <w:rPr>
          <w:rFonts w:ascii="Franklin Gothic Book" w:hAnsi="Franklin Gothic Book" w:cs="Arial"/>
          <w:b/>
          <w:bCs/>
          <w:sz w:val="22"/>
          <w:szCs w:val="22"/>
        </w:rPr>
      </w:pPr>
      <w:r w:rsidRPr="00A74B23">
        <w:rPr>
          <w:rFonts w:ascii="Franklin Gothic Book" w:hAnsi="Franklin Gothic Book" w:cs="Arial"/>
          <w:b/>
          <w:bCs/>
          <w:sz w:val="22"/>
          <w:szCs w:val="22"/>
        </w:rPr>
        <w:t>TVA</w:t>
      </w:r>
      <w:proofErr w:type="gramStart"/>
      <w:r w:rsidRPr="00A74B23">
        <w:rPr>
          <w:rFonts w:ascii="Franklin Gothic Book" w:hAnsi="Franklin Gothic Book" w:cs="Arial"/>
          <w:b/>
          <w:bCs/>
          <w:sz w:val="22"/>
          <w:szCs w:val="22"/>
        </w:rPr>
        <w:t xml:space="preserve"> ….</w:t>
      </w:r>
      <w:proofErr w:type="gramEnd"/>
      <w:r w:rsidRPr="00A74B23">
        <w:rPr>
          <w:rFonts w:ascii="Franklin Gothic Book" w:hAnsi="Franklin Gothic Book" w:cs="Arial"/>
          <w:b/>
          <w:bCs/>
          <w:sz w:val="22"/>
          <w:szCs w:val="22"/>
        </w:rPr>
        <w:t>…% : ……………………………..(indiquer le taux)</w:t>
      </w:r>
    </w:p>
    <w:p w14:paraId="5F611F2C" w14:textId="77777777" w:rsidR="00F712D1" w:rsidRPr="00A74B23" w:rsidRDefault="00F712D1" w:rsidP="00F712D1">
      <w:pPr>
        <w:rPr>
          <w:rFonts w:ascii="Franklin Gothic Book" w:hAnsi="Franklin Gothic Book" w:cs="Arial"/>
          <w:b/>
          <w:bCs/>
          <w:sz w:val="22"/>
          <w:szCs w:val="22"/>
        </w:rPr>
      </w:pPr>
    </w:p>
    <w:p w14:paraId="2BF5BAF8" w14:textId="77777777" w:rsidR="00F712D1" w:rsidRPr="00A74B23" w:rsidRDefault="00F712D1" w:rsidP="00F712D1">
      <w:pPr>
        <w:rPr>
          <w:rFonts w:ascii="Franklin Gothic Book" w:hAnsi="Franklin Gothic Book" w:cs="Arial"/>
          <w:b/>
          <w:bCs/>
          <w:sz w:val="22"/>
          <w:szCs w:val="22"/>
        </w:rPr>
      </w:pPr>
      <w:r w:rsidRPr="00A74B23">
        <w:rPr>
          <w:rFonts w:ascii="Franklin Gothic Book" w:hAnsi="Franklin Gothic Book" w:cs="Arial"/>
          <w:b/>
          <w:bCs/>
          <w:sz w:val="22"/>
          <w:szCs w:val="22"/>
        </w:rPr>
        <w:t>Montant de l’offre retenue TTC : ………………………</w:t>
      </w:r>
      <w:proofErr w:type="gramStart"/>
      <w:r w:rsidRPr="00A74B23">
        <w:rPr>
          <w:rFonts w:ascii="Franklin Gothic Book" w:hAnsi="Franklin Gothic Book" w:cs="Arial"/>
          <w:b/>
          <w:bCs/>
          <w:sz w:val="22"/>
          <w:szCs w:val="22"/>
        </w:rPr>
        <w:t>……</w:t>
      </w:r>
      <w:r w:rsidR="00256125" w:rsidRPr="00A74B23">
        <w:rPr>
          <w:rFonts w:ascii="Franklin Gothic Book" w:hAnsi="Franklin Gothic Book" w:cs="Arial"/>
          <w:b/>
          <w:bCs/>
          <w:sz w:val="22"/>
          <w:szCs w:val="22"/>
        </w:rPr>
        <w:t>.</w:t>
      </w:r>
      <w:proofErr w:type="gramEnd"/>
      <w:r w:rsidRPr="00A74B23">
        <w:rPr>
          <w:rFonts w:ascii="Franklin Gothic Book" w:hAnsi="Franklin Gothic Book" w:cs="Arial"/>
          <w:b/>
          <w:bCs/>
          <w:sz w:val="22"/>
          <w:szCs w:val="22"/>
        </w:rPr>
        <w:t>€ TTC</w:t>
      </w:r>
    </w:p>
    <w:p w14:paraId="0D1289B9" w14:textId="77777777" w:rsidR="00F712D1" w:rsidRPr="00A74B23" w:rsidRDefault="00F712D1" w:rsidP="00F712D1">
      <w:pPr>
        <w:rPr>
          <w:rFonts w:ascii="Franklin Gothic Book" w:hAnsi="Franklin Gothic Book" w:cs="Arial"/>
          <w:b/>
          <w:sz w:val="22"/>
          <w:szCs w:val="22"/>
        </w:rPr>
      </w:pPr>
    </w:p>
    <w:p w14:paraId="1B3A3894" w14:textId="77777777" w:rsidR="00F712D1" w:rsidRPr="00D11A75" w:rsidRDefault="00F712D1" w:rsidP="00F712D1">
      <w:pPr>
        <w:suppressAutoHyphens w:val="0"/>
        <w:rPr>
          <w:rFonts w:ascii="Franklin Gothic Book" w:hAnsi="Franklin Gothic Book" w:cs="Arial"/>
          <w:b/>
          <w:bCs/>
          <w:lang w:eastAsia="fr-FR"/>
        </w:rPr>
      </w:pPr>
    </w:p>
    <w:p w14:paraId="23994C5A" w14:textId="77777777" w:rsidR="00F712D1" w:rsidRPr="001B68AC" w:rsidRDefault="00F712D1" w:rsidP="00F712D1">
      <w:pPr>
        <w:suppressAutoHyphens w:val="0"/>
        <w:rPr>
          <w:rFonts w:ascii="Franklin Gothic Book" w:hAnsi="Franklin Gothic Book" w:cs="Arial"/>
          <w:sz w:val="22"/>
          <w:szCs w:val="22"/>
          <w:lang w:eastAsia="fr-FR"/>
        </w:rPr>
      </w:pPr>
      <w:r w:rsidRPr="001B68AC">
        <w:rPr>
          <w:rFonts w:ascii="Franklin Gothic Book" w:hAnsi="Franklin Gothic Book" w:cs="Arial"/>
          <w:sz w:val="22"/>
          <w:szCs w:val="22"/>
          <w:lang w:eastAsia="fr-FR"/>
        </w:rPr>
        <w:t>Elle est complétée par les annexes suivantes :</w:t>
      </w:r>
    </w:p>
    <w:p w14:paraId="4B12D038" w14:textId="77777777" w:rsidR="00F712D1" w:rsidRPr="001B68AC" w:rsidRDefault="00F712D1" w:rsidP="00F712D1">
      <w:pPr>
        <w:suppressAutoHyphens w:val="0"/>
        <w:rPr>
          <w:rFonts w:ascii="Franklin Gothic Book" w:hAnsi="Franklin Gothic Book"/>
          <w:i/>
          <w:iCs/>
          <w:sz w:val="22"/>
          <w:szCs w:val="22"/>
          <w:lang w:eastAsia="fr-FR"/>
        </w:rPr>
      </w:pPr>
      <w:r w:rsidRPr="001B68AC">
        <w:rPr>
          <w:rFonts w:ascii="Franklin Gothic Book" w:hAnsi="Franklin Gothic Book" w:cs="Arial"/>
          <w:i/>
          <w:iCs/>
          <w:sz w:val="22"/>
          <w:szCs w:val="22"/>
          <w:lang w:eastAsia="fr-FR"/>
        </w:rPr>
        <w:t>(Cocher la case correspondante.)</w:t>
      </w:r>
    </w:p>
    <w:p w14:paraId="2BCABEAD" w14:textId="473E3EBD" w:rsidR="00A74B23" w:rsidRPr="00A74B23" w:rsidRDefault="00933C4C" w:rsidP="00A74B23">
      <w:pPr>
        <w:suppressAutoHyphens w:val="0"/>
        <w:spacing w:before="240"/>
        <w:ind w:left="284"/>
        <w:jc w:val="both"/>
        <w:rPr>
          <w:rFonts w:ascii="Franklin Gothic Book" w:hAnsi="Franklin Gothic Book" w:cs="Arial"/>
          <w:sz w:val="22"/>
          <w:szCs w:val="22"/>
          <w:lang w:eastAsia="fr-FR"/>
        </w:rPr>
      </w:pPr>
      <w:r>
        <w:rPr>
          <w:rFonts w:ascii="Franklin Gothic Book" w:hAnsi="Franklin Gothic Book" w:cs="Arial"/>
          <w:sz w:val="22"/>
          <w:szCs w:val="22"/>
          <w:lang w:eastAsia="fr-FR"/>
        </w:rPr>
        <w:fldChar w:fldCharType="begin">
          <w:ffData>
            <w:name w:val="CaseACocher111"/>
            <w:enabled/>
            <w:calcOnExit w:val="0"/>
            <w:checkBox>
              <w:sizeAuto/>
              <w:default w:val="1"/>
            </w:checkBox>
          </w:ffData>
        </w:fldChar>
      </w:r>
      <w:bookmarkStart w:id="3" w:name="CaseACocher111"/>
      <w:r>
        <w:rPr>
          <w:rFonts w:ascii="Franklin Gothic Book" w:hAnsi="Franklin Gothic Book" w:cs="Arial"/>
          <w:sz w:val="22"/>
          <w:szCs w:val="22"/>
          <w:lang w:eastAsia="fr-FR"/>
        </w:rPr>
        <w:instrText xml:space="preserve"> FORMCHECKBOX </w:instrText>
      </w:r>
      <w:r w:rsidR="00BB56A2">
        <w:rPr>
          <w:rFonts w:ascii="Franklin Gothic Book" w:hAnsi="Franklin Gothic Book" w:cs="Arial"/>
          <w:sz w:val="22"/>
          <w:szCs w:val="22"/>
          <w:lang w:eastAsia="fr-FR"/>
        </w:rPr>
      </w:r>
      <w:r w:rsidR="00BB56A2">
        <w:rPr>
          <w:rFonts w:ascii="Franklin Gothic Book" w:hAnsi="Franklin Gothic Book" w:cs="Arial"/>
          <w:sz w:val="22"/>
          <w:szCs w:val="22"/>
          <w:lang w:eastAsia="fr-FR"/>
        </w:rPr>
        <w:fldChar w:fldCharType="separate"/>
      </w:r>
      <w:r>
        <w:rPr>
          <w:rFonts w:ascii="Franklin Gothic Book" w:hAnsi="Franklin Gothic Book" w:cs="Arial"/>
          <w:sz w:val="22"/>
          <w:szCs w:val="22"/>
          <w:lang w:eastAsia="fr-FR"/>
        </w:rPr>
        <w:fldChar w:fldCharType="end"/>
      </w:r>
      <w:bookmarkEnd w:id="3"/>
      <w:r w:rsidR="00A74B23" w:rsidRPr="00A74B23">
        <w:rPr>
          <w:rFonts w:ascii="Franklin Gothic Book" w:hAnsi="Franklin Gothic Book" w:cs="Arial"/>
          <w:sz w:val="22"/>
          <w:szCs w:val="22"/>
          <w:lang w:eastAsia="fr-FR"/>
        </w:rPr>
        <w:t xml:space="preserve"> Annexe n</w:t>
      </w:r>
      <w:r w:rsidR="00D21AD9">
        <w:rPr>
          <w:rFonts w:ascii="Franklin Gothic Book" w:hAnsi="Franklin Gothic Book" w:cs="Arial"/>
          <w:sz w:val="22"/>
          <w:szCs w:val="22"/>
          <w:lang w:eastAsia="fr-FR"/>
        </w:rPr>
        <w:t>°</w:t>
      </w:r>
      <w:r>
        <w:rPr>
          <w:rFonts w:ascii="Franklin Gothic Book" w:hAnsi="Franklin Gothic Book" w:cs="Arial"/>
          <w:sz w:val="22"/>
          <w:szCs w:val="22"/>
          <w:lang w:eastAsia="fr-FR"/>
        </w:rPr>
        <w:t xml:space="preserve">1 </w:t>
      </w:r>
      <w:r w:rsidR="008E0C96">
        <w:rPr>
          <w:rFonts w:ascii="Franklin Gothic Book" w:hAnsi="Franklin Gothic Book" w:cs="Arial"/>
          <w:sz w:val="22"/>
          <w:szCs w:val="22"/>
          <w:lang w:eastAsia="fr-FR"/>
        </w:rPr>
        <w:t>Décomposition des prix global et forfaitaire</w:t>
      </w:r>
      <w:r w:rsidR="00A74B23" w:rsidRPr="00A74B23">
        <w:rPr>
          <w:rFonts w:ascii="Franklin Gothic Book" w:hAnsi="Franklin Gothic Book" w:cs="Arial"/>
          <w:sz w:val="22"/>
          <w:szCs w:val="22"/>
          <w:lang w:eastAsia="fr-FR"/>
        </w:rPr>
        <w:t> ;</w:t>
      </w:r>
    </w:p>
    <w:p w14:paraId="5FC940E2" w14:textId="77777777" w:rsidR="009B1CD0" w:rsidRPr="00D11A75" w:rsidRDefault="009B1CD0" w:rsidP="009B45B9">
      <w:pPr>
        <w:tabs>
          <w:tab w:val="left" w:pos="851"/>
        </w:tabs>
        <w:rPr>
          <w:rFonts w:ascii="Franklin Gothic Book" w:hAnsi="Franklin Gothic Book" w:cs="Arial"/>
        </w:rPr>
      </w:pPr>
    </w:p>
    <w:p w14:paraId="46CAFADD" w14:textId="77777777" w:rsidR="009B1CD0" w:rsidRPr="001B68AC" w:rsidRDefault="009B1CD0" w:rsidP="009B45B9">
      <w:pPr>
        <w:tabs>
          <w:tab w:val="left" w:pos="851"/>
          <w:tab w:val="left" w:pos="3402"/>
          <w:tab w:val="left" w:pos="6237"/>
          <w:tab w:val="left" w:pos="9072"/>
        </w:tabs>
        <w:jc w:val="both"/>
        <w:rPr>
          <w:rFonts w:ascii="Franklin Gothic Book" w:hAnsi="Franklin Gothic Book" w:cs="Arial"/>
          <w:i/>
          <w:sz w:val="22"/>
          <w:szCs w:val="22"/>
        </w:rPr>
      </w:pPr>
      <w:r w:rsidRPr="001B68AC">
        <w:rPr>
          <w:rFonts w:ascii="Franklin Gothic Book" w:hAnsi="Franklin Gothic Book" w:cs="Arial"/>
          <w:b/>
          <w:caps/>
          <w:sz w:val="22"/>
          <w:szCs w:val="22"/>
        </w:rPr>
        <w:t>P</w:t>
      </w:r>
      <w:r w:rsidRPr="001B68AC">
        <w:rPr>
          <w:rFonts w:ascii="Franklin Gothic Book" w:hAnsi="Franklin Gothic Book" w:cs="Arial"/>
          <w:b/>
          <w:sz w:val="22"/>
          <w:szCs w:val="22"/>
        </w:rPr>
        <w:t>our l</w:t>
      </w:r>
      <w:r w:rsidRPr="001B68AC">
        <w:rPr>
          <w:rFonts w:ascii="Franklin Gothic Book" w:hAnsi="Franklin Gothic Book" w:cs="Arial"/>
          <w:b/>
          <w:caps/>
          <w:sz w:val="22"/>
          <w:szCs w:val="22"/>
        </w:rPr>
        <w:t>’E</w:t>
      </w:r>
      <w:r w:rsidRPr="001B68AC">
        <w:rPr>
          <w:rFonts w:ascii="Franklin Gothic Book" w:hAnsi="Franklin Gothic Book" w:cs="Arial"/>
          <w:b/>
          <w:sz w:val="22"/>
          <w:szCs w:val="22"/>
        </w:rPr>
        <w:t>tat et ses établissements :</w:t>
      </w:r>
    </w:p>
    <w:p w14:paraId="7406C52D" w14:textId="77777777" w:rsidR="009B1CD0" w:rsidRPr="00D11A75" w:rsidRDefault="009B1CD0" w:rsidP="009B45B9">
      <w:pPr>
        <w:tabs>
          <w:tab w:val="left" w:pos="851"/>
        </w:tabs>
        <w:rPr>
          <w:rFonts w:ascii="Franklin Gothic Book" w:hAnsi="Franklin Gothic Book" w:cs="Arial"/>
        </w:rPr>
      </w:pPr>
    </w:p>
    <w:p w14:paraId="42C747D5" w14:textId="77777777" w:rsidR="009B1CD0" w:rsidRPr="00A74B23" w:rsidRDefault="009B1CD0" w:rsidP="009B45B9">
      <w:pPr>
        <w:tabs>
          <w:tab w:val="left" w:pos="851"/>
          <w:tab w:val="left" w:pos="5245"/>
          <w:tab w:val="left" w:pos="7371"/>
          <w:tab w:val="left" w:pos="7655"/>
        </w:tabs>
        <w:jc w:val="both"/>
        <w:rPr>
          <w:rFonts w:ascii="Franklin Gothic Book" w:hAnsi="Franklin Gothic Book"/>
          <w:sz w:val="22"/>
          <w:szCs w:val="22"/>
        </w:rPr>
      </w:pPr>
      <w:r w:rsidRPr="00D11A75">
        <w:rPr>
          <w:rFonts w:ascii="Franklin Gothic Book" w:hAnsi="Franklin Gothic Book" w:cs="Arial"/>
        </w:rPr>
        <w:tab/>
      </w:r>
      <w:r w:rsidR="00F712D1" w:rsidRPr="00D11A75">
        <w:rPr>
          <w:rFonts w:ascii="Franklin Gothic Book" w:hAnsi="Franklin Gothic Book" w:cs="Arial"/>
        </w:rPr>
        <w:tab/>
      </w:r>
      <w:r w:rsidRPr="00A74B23">
        <w:rPr>
          <w:rFonts w:ascii="Franklin Gothic Book" w:hAnsi="Franklin Gothic Book" w:cs="Arial"/>
          <w:sz w:val="22"/>
          <w:szCs w:val="22"/>
        </w:rPr>
        <w:t>A</w:t>
      </w:r>
      <w:r w:rsidR="00F712D1" w:rsidRPr="00A74B23">
        <w:rPr>
          <w:rFonts w:ascii="Franklin Gothic Book" w:hAnsi="Franklin Gothic Book" w:cs="Arial"/>
          <w:sz w:val="22"/>
          <w:szCs w:val="22"/>
        </w:rPr>
        <w:t xml:space="preserve"> Paris, </w:t>
      </w:r>
      <w:r w:rsidRPr="00A74B23">
        <w:rPr>
          <w:rFonts w:ascii="Franklin Gothic Book" w:hAnsi="Franklin Gothic Book" w:cs="Arial"/>
          <w:sz w:val="22"/>
          <w:szCs w:val="22"/>
        </w:rPr>
        <w:t>le …………………</w:t>
      </w:r>
      <w:r w:rsidR="00F712D1" w:rsidRPr="00A74B23">
        <w:rPr>
          <w:rFonts w:ascii="Franklin Gothic Book" w:hAnsi="Franklin Gothic Book" w:cs="Arial"/>
          <w:sz w:val="22"/>
          <w:szCs w:val="22"/>
        </w:rPr>
        <w:t>………</w:t>
      </w:r>
    </w:p>
    <w:p w14:paraId="721B9336" w14:textId="77777777" w:rsidR="009B1CD0" w:rsidRPr="00A74B23" w:rsidRDefault="009B1CD0" w:rsidP="009B45B9">
      <w:pPr>
        <w:tabs>
          <w:tab w:val="left" w:pos="851"/>
        </w:tabs>
        <w:rPr>
          <w:rFonts w:ascii="Franklin Gothic Book" w:hAnsi="Franklin Gothic Book"/>
          <w:sz w:val="22"/>
          <w:szCs w:val="22"/>
        </w:rPr>
      </w:pPr>
    </w:p>
    <w:p w14:paraId="26EB80D8" w14:textId="77777777" w:rsidR="009B1CD0" w:rsidRPr="00A74B23" w:rsidRDefault="009B1CD0" w:rsidP="009B45B9">
      <w:pPr>
        <w:tabs>
          <w:tab w:val="left" w:pos="851"/>
        </w:tabs>
        <w:ind w:left="6804"/>
        <w:jc w:val="both"/>
        <w:rPr>
          <w:rFonts w:ascii="Franklin Gothic Book" w:hAnsi="Franklin Gothic Book" w:cs="Arial"/>
          <w:i/>
          <w:sz w:val="22"/>
          <w:szCs w:val="22"/>
        </w:rPr>
      </w:pPr>
      <w:r w:rsidRPr="00A74B23">
        <w:rPr>
          <w:rFonts w:ascii="Franklin Gothic Book" w:hAnsi="Franklin Gothic Book" w:cs="Arial"/>
          <w:sz w:val="22"/>
          <w:szCs w:val="22"/>
        </w:rPr>
        <w:t>Signature</w:t>
      </w:r>
    </w:p>
    <w:p w14:paraId="33BAAC9F" w14:textId="77777777" w:rsidR="009B1CD0" w:rsidRPr="00A74B23" w:rsidRDefault="009B1CD0" w:rsidP="009B45B9">
      <w:pPr>
        <w:tabs>
          <w:tab w:val="left" w:pos="851"/>
        </w:tabs>
        <w:ind w:left="4820"/>
        <w:jc w:val="center"/>
        <w:rPr>
          <w:rFonts w:ascii="Franklin Gothic Book" w:hAnsi="Franklin Gothic Book"/>
          <w:sz w:val="22"/>
          <w:szCs w:val="22"/>
        </w:rPr>
      </w:pPr>
      <w:r w:rsidRPr="00A74B23">
        <w:rPr>
          <w:rFonts w:ascii="Franklin Gothic Book" w:hAnsi="Franklin Gothic Book" w:cs="Arial"/>
          <w:i/>
          <w:sz w:val="22"/>
          <w:szCs w:val="22"/>
        </w:rPr>
        <w:t>(</w:t>
      </w:r>
      <w:proofErr w:type="gramStart"/>
      <w:r w:rsidRPr="00A74B23">
        <w:rPr>
          <w:rFonts w:ascii="Franklin Gothic Book" w:hAnsi="Franklin Gothic Book" w:cs="Arial"/>
          <w:i/>
          <w:sz w:val="22"/>
          <w:szCs w:val="22"/>
        </w:rPr>
        <w:t>représentant</w:t>
      </w:r>
      <w:proofErr w:type="gramEnd"/>
      <w:r w:rsidRPr="00A74B23">
        <w:rPr>
          <w:rFonts w:ascii="Franklin Gothic Book" w:hAnsi="Franklin Gothic Book" w:cs="Arial"/>
          <w:i/>
          <w:sz w:val="22"/>
          <w:szCs w:val="22"/>
        </w:rPr>
        <w:t xml:space="preserve"> </w:t>
      </w:r>
      <w:r w:rsidR="0021527A" w:rsidRPr="00A74B23">
        <w:rPr>
          <w:rFonts w:ascii="Franklin Gothic Book" w:hAnsi="Franklin Gothic Book" w:cs="Arial"/>
          <w:i/>
          <w:sz w:val="22"/>
          <w:szCs w:val="22"/>
        </w:rPr>
        <w:t>de l’acheteur</w:t>
      </w:r>
      <w:r w:rsidR="00F712D1" w:rsidRPr="00A74B23">
        <w:rPr>
          <w:rFonts w:ascii="Franklin Gothic Book" w:hAnsi="Franklin Gothic Book" w:cs="Arial"/>
          <w:i/>
          <w:sz w:val="22"/>
          <w:szCs w:val="22"/>
        </w:rPr>
        <w:t xml:space="preserve"> habilité à signer le marché</w:t>
      </w:r>
      <w:r w:rsidRPr="00A74B23">
        <w:rPr>
          <w:rFonts w:ascii="Franklin Gothic Book" w:hAnsi="Franklin Gothic Book" w:cs="Arial"/>
          <w:i/>
          <w:sz w:val="22"/>
          <w:szCs w:val="22"/>
        </w:rPr>
        <w:t>)</w:t>
      </w:r>
    </w:p>
    <w:p w14:paraId="1B7D148C" w14:textId="77777777" w:rsidR="009B1CD0" w:rsidRPr="00A74B23" w:rsidRDefault="009B1CD0" w:rsidP="009B45B9">
      <w:pPr>
        <w:tabs>
          <w:tab w:val="left" w:pos="851"/>
        </w:tabs>
        <w:jc w:val="both"/>
        <w:rPr>
          <w:rFonts w:ascii="Franklin Gothic Book" w:hAnsi="Franklin Gothic Book"/>
          <w:sz w:val="22"/>
          <w:szCs w:val="22"/>
        </w:rPr>
      </w:pPr>
    </w:p>
    <w:p w14:paraId="288A0EF6" w14:textId="77777777" w:rsidR="009B1CD0" w:rsidRPr="00D11A75" w:rsidRDefault="009B1CD0" w:rsidP="009B45B9">
      <w:pPr>
        <w:tabs>
          <w:tab w:val="left" w:pos="851"/>
        </w:tabs>
        <w:jc w:val="both"/>
        <w:rPr>
          <w:rFonts w:ascii="Franklin Gothic Book" w:hAnsi="Franklin Gothic Book"/>
        </w:rPr>
      </w:pPr>
    </w:p>
    <w:p w14:paraId="536CAD83" w14:textId="77777777" w:rsidR="009B1CD0" w:rsidRPr="00D11A75" w:rsidRDefault="009B1CD0" w:rsidP="009B45B9">
      <w:pPr>
        <w:tabs>
          <w:tab w:val="left" w:pos="851"/>
        </w:tabs>
        <w:jc w:val="both"/>
        <w:rPr>
          <w:rFonts w:ascii="Franklin Gothic Book" w:hAnsi="Franklin Gothic Book"/>
        </w:rPr>
      </w:pPr>
    </w:p>
    <w:sectPr w:rsidR="009B1CD0" w:rsidRPr="00D11A75">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OLDMAN Joel" w:date="2025-09-11T13:48:00Z" w:initials="GJ">
    <w:p w14:paraId="62AF5FD0" w14:textId="739520E8" w:rsidR="0053733A" w:rsidRDefault="0053733A">
      <w:pPr>
        <w:pStyle w:val="Commentaire"/>
      </w:pPr>
      <w:r>
        <w:rPr>
          <w:rStyle w:val="Marquedecommentaire"/>
        </w:rPr>
        <w:annotationRef/>
      </w:r>
      <w:r>
        <w:t>A valider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AF5F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D51B4" w16cex:dateUtc="2025-09-11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AF5FD0" w16cid:durableId="2C6D51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7B1A2" w14:textId="77777777" w:rsidR="00944346" w:rsidRDefault="00944346">
      <w:r>
        <w:separator/>
      </w:r>
    </w:p>
  </w:endnote>
  <w:endnote w:type="continuationSeparator" w:id="0">
    <w:p w14:paraId="6698516A" w14:textId="77777777" w:rsidR="00944346" w:rsidRDefault="0094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44346" w14:paraId="446CE01A" w14:textId="77777777" w:rsidTr="0083205E">
      <w:trPr>
        <w:tblHeader/>
      </w:trPr>
      <w:tc>
        <w:tcPr>
          <w:tcW w:w="2906" w:type="dxa"/>
          <w:shd w:val="clear" w:color="auto" w:fill="66CCFF"/>
        </w:tcPr>
        <w:p w14:paraId="2D4F1989" w14:textId="77777777" w:rsidR="00944346" w:rsidRDefault="00944346"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E93593C" w14:textId="77777777" w:rsidR="00944346" w:rsidRDefault="00944346" w:rsidP="00660727">
          <w:pPr>
            <w:jc w:val="center"/>
            <w:rPr>
              <w:rFonts w:ascii="Arial" w:hAnsi="Arial" w:cs="Arial"/>
              <w:b/>
            </w:rPr>
          </w:pPr>
        </w:p>
      </w:tc>
      <w:tc>
        <w:tcPr>
          <w:tcW w:w="896" w:type="dxa"/>
          <w:shd w:val="clear" w:color="auto" w:fill="66CCFF"/>
        </w:tcPr>
        <w:p w14:paraId="05D3430B" w14:textId="77777777" w:rsidR="00944346" w:rsidRDefault="00944346">
          <w:pPr>
            <w:tabs>
              <w:tab w:val="center" w:pos="1366"/>
              <w:tab w:val="right" w:pos="2733"/>
            </w:tabs>
          </w:pPr>
          <w:r>
            <w:rPr>
              <w:rFonts w:ascii="Arial" w:hAnsi="Arial" w:cs="Arial"/>
              <w:b/>
            </w:rPr>
            <w:t xml:space="preserve">Page : </w:t>
          </w:r>
        </w:p>
      </w:tc>
      <w:tc>
        <w:tcPr>
          <w:tcW w:w="567" w:type="dxa"/>
          <w:shd w:val="clear" w:color="auto" w:fill="66CCFF"/>
        </w:tcPr>
        <w:p w14:paraId="14BFB439" w14:textId="57E03E32" w:rsidR="00944346" w:rsidRDefault="0094434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69B1">
            <w:rPr>
              <w:rStyle w:val="Numrodepage"/>
              <w:rFonts w:cs="Arial"/>
              <w:b/>
              <w:noProof/>
            </w:rPr>
            <w:t>1</w:t>
          </w:r>
          <w:r>
            <w:rPr>
              <w:rStyle w:val="Numrodepage"/>
              <w:rFonts w:cs="Arial"/>
              <w:b/>
            </w:rPr>
            <w:fldChar w:fldCharType="end"/>
          </w:r>
        </w:p>
      </w:tc>
      <w:tc>
        <w:tcPr>
          <w:tcW w:w="165" w:type="dxa"/>
          <w:shd w:val="clear" w:color="auto" w:fill="66CCFF"/>
        </w:tcPr>
        <w:p w14:paraId="19719D2A" w14:textId="77777777" w:rsidR="00944346" w:rsidRDefault="00944346">
          <w:pPr>
            <w:jc w:val="center"/>
          </w:pPr>
          <w:r>
            <w:rPr>
              <w:rFonts w:ascii="Arial" w:hAnsi="Arial" w:cs="Arial"/>
              <w:b/>
            </w:rPr>
            <w:t>/</w:t>
          </w:r>
        </w:p>
      </w:tc>
      <w:tc>
        <w:tcPr>
          <w:tcW w:w="544" w:type="dxa"/>
          <w:shd w:val="clear" w:color="auto" w:fill="66CCFF"/>
        </w:tcPr>
        <w:p w14:paraId="36A71F69" w14:textId="3E639CD9" w:rsidR="00944346" w:rsidRDefault="0094434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69B1">
            <w:rPr>
              <w:rStyle w:val="Numrodepage"/>
              <w:rFonts w:cs="Arial"/>
              <w:b/>
              <w:noProof/>
            </w:rPr>
            <w:t>8</w:t>
          </w:r>
          <w:r>
            <w:rPr>
              <w:rStyle w:val="Numrodepage"/>
              <w:rFonts w:cs="Arial"/>
              <w:b/>
            </w:rPr>
            <w:fldChar w:fldCharType="end"/>
          </w:r>
        </w:p>
      </w:tc>
    </w:tr>
  </w:tbl>
  <w:p w14:paraId="27A24259" w14:textId="3B33A943" w:rsidR="00944346" w:rsidRDefault="009443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9D647" w14:textId="77777777" w:rsidR="00944346" w:rsidRDefault="00944346">
      <w:r>
        <w:separator/>
      </w:r>
    </w:p>
  </w:footnote>
  <w:footnote w:type="continuationSeparator" w:id="0">
    <w:p w14:paraId="4FACB2FA" w14:textId="77777777" w:rsidR="00944346" w:rsidRDefault="00944346">
      <w:r>
        <w:continuationSeparator/>
      </w:r>
    </w:p>
  </w:footnote>
  <w:footnote w:id="1">
    <w:p w14:paraId="7AB4BA69" w14:textId="77777777" w:rsidR="00944346" w:rsidRDefault="0094434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E4661C"/>
    <w:multiLevelType w:val="hybridMultilevel"/>
    <w:tmpl w:val="2D0C7B06"/>
    <w:lvl w:ilvl="0" w:tplc="040C0001">
      <w:start w:val="1"/>
      <w:numFmt w:val="bullet"/>
      <w:lvlText w:val=""/>
      <w:lvlJc w:val="left"/>
      <w:pPr>
        <w:ind w:left="1575" w:hanging="360"/>
      </w:pPr>
      <w:rPr>
        <w:rFonts w:ascii="Symbol" w:hAnsi="Symbol"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904188"/>
    <w:multiLevelType w:val="hybridMultilevel"/>
    <w:tmpl w:val="A664B3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MAN Joel">
    <w15:presenceInfo w15:providerId="AD" w15:userId="S-1-5-21-2094365133-358624361-1226072859-865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1E29"/>
    <w:rsid w:val="00095DA0"/>
    <w:rsid w:val="000A2E05"/>
    <w:rsid w:val="000B6599"/>
    <w:rsid w:val="000D7111"/>
    <w:rsid w:val="000E0020"/>
    <w:rsid w:val="000E68E9"/>
    <w:rsid w:val="000F1A6D"/>
    <w:rsid w:val="00134E52"/>
    <w:rsid w:val="00166B56"/>
    <w:rsid w:val="00171007"/>
    <w:rsid w:val="0017622E"/>
    <w:rsid w:val="001B380B"/>
    <w:rsid w:val="001B68AC"/>
    <w:rsid w:val="001C40C0"/>
    <w:rsid w:val="001C664E"/>
    <w:rsid w:val="001C733C"/>
    <w:rsid w:val="001D0AF9"/>
    <w:rsid w:val="001F0B78"/>
    <w:rsid w:val="001F1991"/>
    <w:rsid w:val="0021527A"/>
    <w:rsid w:val="002169B1"/>
    <w:rsid w:val="0021797C"/>
    <w:rsid w:val="00225A1A"/>
    <w:rsid w:val="00245614"/>
    <w:rsid w:val="00256125"/>
    <w:rsid w:val="002645E6"/>
    <w:rsid w:val="0026774C"/>
    <w:rsid w:val="002904AF"/>
    <w:rsid w:val="002940B4"/>
    <w:rsid w:val="0029781F"/>
    <w:rsid w:val="002A4AE0"/>
    <w:rsid w:val="002C2CA3"/>
    <w:rsid w:val="002C3181"/>
    <w:rsid w:val="002C4B3E"/>
    <w:rsid w:val="002C79D6"/>
    <w:rsid w:val="002E5B99"/>
    <w:rsid w:val="003208F4"/>
    <w:rsid w:val="00324EC8"/>
    <w:rsid w:val="00332B12"/>
    <w:rsid w:val="00332CCC"/>
    <w:rsid w:val="00344CD5"/>
    <w:rsid w:val="00354C04"/>
    <w:rsid w:val="00385E76"/>
    <w:rsid w:val="004236AA"/>
    <w:rsid w:val="00431CE2"/>
    <w:rsid w:val="00432106"/>
    <w:rsid w:val="0043706E"/>
    <w:rsid w:val="0044597F"/>
    <w:rsid w:val="00450F83"/>
    <w:rsid w:val="0046321B"/>
    <w:rsid w:val="00482F21"/>
    <w:rsid w:val="00485FF2"/>
    <w:rsid w:val="004A7169"/>
    <w:rsid w:val="004E0940"/>
    <w:rsid w:val="004E75A6"/>
    <w:rsid w:val="00503FE7"/>
    <w:rsid w:val="00514DAF"/>
    <w:rsid w:val="00532EC7"/>
    <w:rsid w:val="0053733A"/>
    <w:rsid w:val="00541CA3"/>
    <w:rsid w:val="00547821"/>
    <w:rsid w:val="005546A9"/>
    <w:rsid w:val="005846FB"/>
    <w:rsid w:val="005931FA"/>
    <w:rsid w:val="00594AA8"/>
    <w:rsid w:val="005A486C"/>
    <w:rsid w:val="005A4A3B"/>
    <w:rsid w:val="005A4CB5"/>
    <w:rsid w:val="005D00E3"/>
    <w:rsid w:val="005E4CBB"/>
    <w:rsid w:val="0061068C"/>
    <w:rsid w:val="00627D09"/>
    <w:rsid w:val="0064560F"/>
    <w:rsid w:val="00654417"/>
    <w:rsid w:val="006572D3"/>
    <w:rsid w:val="00660727"/>
    <w:rsid w:val="00683F09"/>
    <w:rsid w:val="006A218B"/>
    <w:rsid w:val="006C4338"/>
    <w:rsid w:val="006E0208"/>
    <w:rsid w:val="006F3DF9"/>
    <w:rsid w:val="00704DF5"/>
    <w:rsid w:val="007060E5"/>
    <w:rsid w:val="00710FD6"/>
    <w:rsid w:val="00717233"/>
    <w:rsid w:val="00757151"/>
    <w:rsid w:val="007578C3"/>
    <w:rsid w:val="007909E0"/>
    <w:rsid w:val="0079785C"/>
    <w:rsid w:val="007A67E2"/>
    <w:rsid w:val="007D7A65"/>
    <w:rsid w:val="007E6784"/>
    <w:rsid w:val="007F68A6"/>
    <w:rsid w:val="00805123"/>
    <w:rsid w:val="00821982"/>
    <w:rsid w:val="00827293"/>
    <w:rsid w:val="0083205E"/>
    <w:rsid w:val="00844DAA"/>
    <w:rsid w:val="008629DC"/>
    <w:rsid w:val="00870C04"/>
    <w:rsid w:val="00883477"/>
    <w:rsid w:val="008E0C96"/>
    <w:rsid w:val="009032A3"/>
    <w:rsid w:val="00920553"/>
    <w:rsid w:val="00930854"/>
    <w:rsid w:val="00933C4C"/>
    <w:rsid w:val="00934503"/>
    <w:rsid w:val="00944346"/>
    <w:rsid w:val="009712B9"/>
    <w:rsid w:val="00983FF3"/>
    <w:rsid w:val="00992CEF"/>
    <w:rsid w:val="009B1CD0"/>
    <w:rsid w:val="009B45B9"/>
    <w:rsid w:val="009C41D1"/>
    <w:rsid w:val="00A11B6F"/>
    <w:rsid w:val="00A247F7"/>
    <w:rsid w:val="00A74B23"/>
    <w:rsid w:val="00A800CB"/>
    <w:rsid w:val="00A81726"/>
    <w:rsid w:val="00A93EBE"/>
    <w:rsid w:val="00AA7122"/>
    <w:rsid w:val="00AB0317"/>
    <w:rsid w:val="00AC7348"/>
    <w:rsid w:val="00AE7831"/>
    <w:rsid w:val="00AF482C"/>
    <w:rsid w:val="00B02099"/>
    <w:rsid w:val="00B054DA"/>
    <w:rsid w:val="00B441F1"/>
    <w:rsid w:val="00B51D3F"/>
    <w:rsid w:val="00B65DAE"/>
    <w:rsid w:val="00B70F66"/>
    <w:rsid w:val="00B84094"/>
    <w:rsid w:val="00B84860"/>
    <w:rsid w:val="00B87564"/>
    <w:rsid w:val="00B90945"/>
    <w:rsid w:val="00BA44E5"/>
    <w:rsid w:val="00BB56A2"/>
    <w:rsid w:val="00BE178A"/>
    <w:rsid w:val="00BE4BBA"/>
    <w:rsid w:val="00BE6078"/>
    <w:rsid w:val="00C0701B"/>
    <w:rsid w:val="00C15A6A"/>
    <w:rsid w:val="00C2653A"/>
    <w:rsid w:val="00C30B9D"/>
    <w:rsid w:val="00C91060"/>
    <w:rsid w:val="00C911FE"/>
    <w:rsid w:val="00C937E0"/>
    <w:rsid w:val="00CD01F3"/>
    <w:rsid w:val="00CD185D"/>
    <w:rsid w:val="00CD46CC"/>
    <w:rsid w:val="00CE1F44"/>
    <w:rsid w:val="00CF3120"/>
    <w:rsid w:val="00D076E1"/>
    <w:rsid w:val="00D11A75"/>
    <w:rsid w:val="00D21AD9"/>
    <w:rsid w:val="00D32FAD"/>
    <w:rsid w:val="00D46BC7"/>
    <w:rsid w:val="00D63F38"/>
    <w:rsid w:val="00D66032"/>
    <w:rsid w:val="00D73842"/>
    <w:rsid w:val="00D81D62"/>
    <w:rsid w:val="00DA3A92"/>
    <w:rsid w:val="00DC6570"/>
    <w:rsid w:val="00E47798"/>
    <w:rsid w:val="00E64F9E"/>
    <w:rsid w:val="00E87C31"/>
    <w:rsid w:val="00EC1806"/>
    <w:rsid w:val="00EF520C"/>
    <w:rsid w:val="00F009D2"/>
    <w:rsid w:val="00F00B56"/>
    <w:rsid w:val="00F03C64"/>
    <w:rsid w:val="00F112C6"/>
    <w:rsid w:val="00F57B79"/>
    <w:rsid w:val="00F712D1"/>
    <w:rsid w:val="00F85D20"/>
    <w:rsid w:val="00FB0CF2"/>
    <w:rsid w:val="00FD5C4A"/>
    <w:rsid w:val="00FF0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oNotEmbedSmartTags/>
  <w:decimalSymbol w:val=","/>
  <w:listSeparator w:val=";"/>
  <w14:docId w14:val="39F26B77"/>
  <w15:docId w15:val="{EE8E5611-D2C5-441E-BBB3-034B3098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6572D3"/>
    <w:pPr>
      <w:ind w:left="720"/>
      <w:contextualSpacing/>
    </w:pPr>
  </w:style>
  <w:style w:type="paragraph" w:customStyle="1" w:styleId="Default">
    <w:name w:val="Default"/>
    <w:rsid w:val="00134E52"/>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547821"/>
    <w:pPr>
      <w:widowControl w:val="0"/>
      <w:suppressAutoHyphens w:val="0"/>
      <w:autoSpaceDE w:val="0"/>
      <w:autoSpaceDN w:val="0"/>
    </w:pPr>
    <w:rPr>
      <w:rFonts w:ascii="Arial" w:eastAsia="Arial" w:hAnsi="Arial" w:cs="Arial"/>
      <w:sz w:val="22"/>
      <w:szCs w:val="22"/>
      <w:lang w:val="en-US" w:eastAsia="en-US"/>
    </w:rPr>
  </w:style>
  <w:style w:type="character" w:customStyle="1" w:styleId="PieddepageCar">
    <w:name w:val="Pied de page Car"/>
    <w:basedOn w:val="Policepardfaut"/>
    <w:link w:val="Pieddepage"/>
    <w:uiPriority w:val="99"/>
    <w:rsid w:val="00594AA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yperlink" Target="mailto:stephanie.dracon@sorbonne-universite.fr"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mailto:joel.goldman@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comments" Target="comments.xml"/><Relationship Id="rId19" Type="http://schemas.openxmlformats.org/officeDocument/2006/relationships/hyperlink" Target="mailto:tresorerie.SCG.AC@sorbonne-universit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8F2CD-74B5-4DB8-B4E1-93E3B4E63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2813</TotalTime>
  <Pages>8</Pages>
  <Words>2019</Words>
  <Characters>11108</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GOLDMAN Joel</cp:lastModifiedBy>
  <cp:revision>34</cp:revision>
  <cp:lastPrinted>2016-04-20T14:30:00Z</cp:lastPrinted>
  <dcterms:created xsi:type="dcterms:W3CDTF">2022-03-16T10:05:00Z</dcterms:created>
  <dcterms:modified xsi:type="dcterms:W3CDTF">2025-09-16T16:33:00Z</dcterms:modified>
</cp:coreProperties>
</file>