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554D2C" w:rsidP="006E20C6">
      <w:pPr>
        <w:pStyle w:val="FicheTitre"/>
        <w:spacing w:before="100" w:beforeAutospacing="1"/>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-325364</wp:posOffset>
                </wp:positionV>
                <wp:extent cx="3751384" cy="457200"/>
                <wp:effectExtent l="0" t="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384"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44.2pt;margin-top:-25.6pt;width:295.4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p>
    <w:p w:rsidR="000E3F3E" w:rsidRDefault="00554D2C">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p>
    <w:p w:rsidR="0066616C" w:rsidRPr="005B26B5" w:rsidRDefault="0066616C" w:rsidP="0066616C">
      <w:pPr>
        <w:jc w:val="center"/>
        <w:rPr>
          <w:rFonts w:ascii="Arial" w:hAnsi="Arial" w:cs="Univers"/>
          <w:b/>
          <w:iCs/>
        </w:rPr>
      </w:pPr>
      <w:r w:rsidRPr="005B26B5">
        <w:rPr>
          <w:rFonts w:ascii="Arial" w:hAnsi="Arial" w:cs="Univers"/>
          <w:b/>
          <w:iCs/>
        </w:rPr>
        <w:t>CENTRE HOSPITALIER UNIVERSITAIRE CAEN NORMANDIE</w:t>
      </w:r>
    </w:p>
    <w:p w:rsidR="0066616C" w:rsidRPr="005B26B5" w:rsidRDefault="0066616C" w:rsidP="0066616C">
      <w:pPr>
        <w:jc w:val="center"/>
        <w:rPr>
          <w:rFonts w:ascii="Arial" w:hAnsi="Arial" w:cs="Univers"/>
          <w:b/>
          <w:iCs/>
        </w:rPr>
      </w:pPr>
      <w:r w:rsidRPr="005B26B5">
        <w:rPr>
          <w:rFonts w:ascii="Arial" w:hAnsi="Arial" w:cs="Univers"/>
          <w:b/>
          <w:iCs/>
        </w:rPr>
        <w:t>Etablissement support du GHT NORMANDIE CENTRE</w:t>
      </w:r>
    </w:p>
    <w:p w:rsidR="0066616C" w:rsidRPr="005B26B5" w:rsidRDefault="0066616C" w:rsidP="0066616C">
      <w:pPr>
        <w:jc w:val="center"/>
        <w:rPr>
          <w:rFonts w:ascii="Arial" w:hAnsi="Arial" w:cs="Univers"/>
          <w:b/>
          <w:iCs/>
        </w:rPr>
      </w:pPr>
      <w:r>
        <w:rPr>
          <w:rFonts w:ascii="Arial" w:hAnsi="Arial" w:cs="Univers"/>
          <w:b/>
          <w:iCs/>
        </w:rPr>
        <w:t>Direction des achats</w:t>
      </w:r>
    </w:p>
    <w:p w:rsidR="0066616C" w:rsidRPr="005B26B5" w:rsidRDefault="0066616C" w:rsidP="0066616C">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66616C" w:rsidRPr="005B26B5" w:rsidRDefault="0066616C" w:rsidP="0066616C">
      <w:pPr>
        <w:jc w:val="center"/>
        <w:rPr>
          <w:rFonts w:ascii="Arial" w:hAnsi="Arial" w:cs="Univers"/>
          <w:b/>
          <w:iCs/>
        </w:rPr>
      </w:pPr>
      <w:r w:rsidRPr="005B26B5">
        <w:rPr>
          <w:rFonts w:ascii="Arial" w:hAnsi="Arial" w:cs="Univers"/>
          <w:b/>
          <w:iCs/>
        </w:rPr>
        <w:t>CS 30001</w:t>
      </w:r>
    </w:p>
    <w:p w:rsidR="0066616C" w:rsidRPr="005B26B5" w:rsidRDefault="0066616C" w:rsidP="0066616C">
      <w:pPr>
        <w:jc w:val="center"/>
        <w:rPr>
          <w:rFonts w:ascii="Arial" w:hAnsi="Arial" w:cs="Univers"/>
          <w:b/>
          <w:iCs/>
        </w:rPr>
      </w:pPr>
      <w:r w:rsidRPr="005B26B5">
        <w:rPr>
          <w:rFonts w:ascii="Arial" w:hAnsi="Arial" w:cs="Univers"/>
          <w:b/>
          <w:iCs/>
        </w:rPr>
        <w:t>14033 CAEN CEDEX 9</w:t>
      </w:r>
    </w:p>
    <w:p w:rsidR="0066616C" w:rsidRDefault="0066616C" w:rsidP="0066616C">
      <w:pPr>
        <w:jc w:val="center"/>
        <w:rPr>
          <w:rFonts w:ascii="Arial" w:hAnsi="Arial" w:cs="Univers"/>
          <w:b/>
          <w:iCs/>
        </w:rPr>
      </w:pPr>
      <w:r w:rsidRPr="005B26B5">
        <w:rPr>
          <w:rFonts w:ascii="Arial" w:hAnsi="Arial" w:cs="Univers"/>
          <w:b/>
          <w:iCs/>
        </w:rPr>
        <w:t xml:space="preserve">Courriel : </w:t>
      </w:r>
      <w:hyperlink r:id="rId20" w:history="1">
        <w:r w:rsidRPr="00CE7496">
          <w:rPr>
            <w:rStyle w:val="Lienhypertexte"/>
            <w:rFonts w:ascii="Arial" w:hAnsi="Arial" w:cs="Univers"/>
            <w:b/>
            <w:iCs/>
          </w:rPr>
          <w:t>marchesin-c@chu-caen.fr</w:t>
        </w:r>
      </w:hyperlink>
    </w:p>
    <w:p w:rsidR="000E3F3E" w:rsidRDefault="000E3F3E">
      <w:pPr>
        <w:rPr>
          <w:rFonts w:ascii="Marianne" w:hAnsi="Marianne" w:cs="Arial"/>
          <w:b/>
          <w:bCs/>
        </w:rPr>
      </w:pPr>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p>
    <w:p w:rsidR="0066616C" w:rsidRPr="00F44C9E" w:rsidRDefault="0066616C" w:rsidP="0066616C">
      <w:pPr>
        <w:jc w:val="center"/>
        <w:rPr>
          <w:rFonts w:ascii="Arial" w:hAnsi="Arial" w:cs="Arial"/>
          <w:b/>
          <w:bCs/>
          <w:lang w:eastAsia="fr-FR"/>
        </w:rPr>
      </w:pPr>
      <w:r w:rsidRPr="00F44C9E">
        <w:rPr>
          <w:rFonts w:ascii="Arial" w:hAnsi="Arial" w:cs="Arial"/>
          <w:b/>
          <w:bCs/>
          <w:lang w:eastAsia="fr-FR"/>
        </w:rPr>
        <w:t>PRELEVEMENTS ET ANALYSES EN LABORATOIRE</w:t>
      </w:r>
    </w:p>
    <w:p w:rsidR="0066616C" w:rsidRPr="00F44C9E" w:rsidRDefault="0066616C" w:rsidP="0066616C">
      <w:pPr>
        <w:jc w:val="center"/>
        <w:rPr>
          <w:rFonts w:ascii="Arial" w:hAnsi="Arial" w:cs="Arial"/>
          <w:b/>
          <w:bCs/>
          <w:lang w:eastAsia="fr-FR"/>
        </w:rPr>
      </w:pPr>
      <w:r w:rsidRPr="00F44C9E">
        <w:rPr>
          <w:rFonts w:ascii="Arial" w:hAnsi="Arial" w:cs="Arial"/>
          <w:b/>
          <w:bCs/>
          <w:lang w:eastAsia="fr-FR"/>
        </w:rPr>
        <w:t>POUR LES ETABLISSEMENTS</w:t>
      </w:r>
    </w:p>
    <w:p w:rsidR="0066616C" w:rsidRDefault="0066616C" w:rsidP="0066616C">
      <w:pPr>
        <w:jc w:val="center"/>
        <w:rPr>
          <w:rFonts w:ascii="Arial" w:hAnsi="Arial" w:cs="Arial"/>
          <w:b/>
          <w:bCs/>
        </w:rPr>
      </w:pPr>
      <w:r w:rsidRPr="00F44C9E">
        <w:rPr>
          <w:rFonts w:ascii="Arial" w:hAnsi="Arial" w:cs="Arial"/>
          <w:b/>
          <w:bCs/>
          <w:lang w:eastAsia="fr-FR"/>
        </w:rPr>
        <w:t>DU GHT NORMA</w:t>
      </w:r>
      <w:r>
        <w:rPr>
          <w:rFonts w:ascii="Arial" w:hAnsi="Arial" w:cs="Arial"/>
          <w:b/>
          <w:bCs/>
          <w:lang w:eastAsia="fr-FR"/>
        </w:rPr>
        <w:t>N</w:t>
      </w:r>
      <w:r w:rsidRPr="00F44C9E">
        <w:rPr>
          <w:rFonts w:ascii="Arial" w:hAnsi="Arial" w:cs="Arial"/>
          <w:b/>
          <w:bCs/>
          <w:lang w:eastAsia="fr-FR"/>
        </w:rPr>
        <w:t>DIE CENTRE</w:t>
      </w:r>
    </w:p>
    <w:p w:rsidR="000E3F3E" w:rsidRPr="009B46E3" w:rsidRDefault="000E3F3E" w:rsidP="009B46E3">
      <w:pPr>
        <w:pStyle w:val="fcase1ertab"/>
        <w:tabs>
          <w:tab w:val="clear" w:pos="426"/>
          <w:tab w:val="left" w:pos="0"/>
        </w:tabs>
        <w:ind w:left="0" w:firstLine="0"/>
        <w:rPr>
          <w:rFonts w:ascii="Marianne" w:hAnsi="Marianne" w:cs="Arial"/>
        </w:rPr>
      </w:pPr>
    </w:p>
    <w:p w:rsidR="006E20C6" w:rsidRDefault="006E20C6">
      <w:pPr>
        <w:suppressAutoHyphens w:val="0"/>
        <w:rPr>
          <w:rFonts w:ascii="Marianne" w:hAnsi="Marianne" w:cs="Arial"/>
          <w:bCs/>
        </w:rPr>
      </w:pPr>
      <w:r>
        <w:rPr>
          <w:rFonts w:ascii="Marianne" w:hAnsi="Marianne" w:cs="Arial"/>
          <w:bCs/>
        </w:rPr>
        <w:br w:type="page"/>
      </w:r>
    </w:p>
    <w:p w:rsidR="000E3F3E" w:rsidRPr="009B46E3" w:rsidRDefault="000E3F3E" w:rsidP="009B46E3">
      <w:pPr>
        <w:pStyle w:val="fcase1ertab"/>
        <w:tabs>
          <w:tab w:val="clear" w:pos="426"/>
          <w:tab w:val="left" w:pos="0"/>
        </w:tabs>
        <w:ind w:left="0" w:firstLine="0"/>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6616C">
        <w:rPr>
          <w:rFonts w:ascii="Marianne" w:hAnsi="Marianne"/>
        </w:rPr>
      </w:r>
      <w:r w:rsidR="006661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6616C">
        <w:rPr>
          <w:rFonts w:ascii="Marianne" w:hAnsi="Marianne"/>
        </w:rPr>
      </w:r>
      <w:r w:rsidR="006661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66616C">
              <w:rPr>
                <w:rFonts w:ascii="Marianne" w:eastAsia="MS Gothic" w:hAnsi="Marianne" w:cs="Arial"/>
              </w:rPr>
            </w:r>
            <w:r w:rsidR="0066616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66616C">
              <w:rPr>
                <w:rFonts w:ascii="Marianne" w:eastAsia="MS Gothic" w:hAnsi="Marianne" w:cs="Arial"/>
              </w:rPr>
            </w:r>
            <w:r w:rsidR="0066616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66616C">
              <w:rPr>
                <w:rFonts w:ascii="Marianne" w:eastAsia="MS Gothic" w:hAnsi="Marianne" w:cs="Arial"/>
              </w:rPr>
            </w:r>
            <w:r w:rsidR="0066616C">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66616C">
              <w:rPr>
                <w:rFonts w:ascii="Marianne" w:hAnsi="Marianne" w:cs="Arial"/>
              </w:rPr>
            </w:r>
            <w:r w:rsidR="0066616C">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66616C">
              <w:rPr>
                <w:rFonts w:ascii="Marianne" w:eastAsia="MS Gothic" w:hAnsi="Marianne" w:cs="Arial"/>
              </w:rPr>
            </w:r>
            <w:r w:rsidR="0066616C">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9B46E3">
      <w:pPr>
        <w:ind w:left="567"/>
        <w:jc w:val="both"/>
        <w:rPr>
          <w:rFonts w:ascii="Marianne" w:hAnsi="Marianne" w:cs="Arial"/>
          <w:sz w:val="18"/>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66616C">
        <w:rPr>
          <w:rFonts w:ascii="Marianne" w:hAnsi="Marianne"/>
        </w:rPr>
      </w:r>
      <w:r w:rsidR="0066616C">
        <w:rPr>
          <w:rFonts w:ascii="Marianne" w:hAnsi="Marianne"/>
        </w:rPr>
        <w:fldChar w:fldCharType="separate"/>
      </w:r>
      <w:r>
        <w:rPr>
          <w:rFonts w:ascii="Marianne" w:hAnsi="Marianne"/>
        </w:rPr>
        <w:fldChar w:fldCharType="end"/>
      </w:r>
      <w:r w:rsidR="000E3F3E">
        <w:rPr>
          <w:rFonts w:ascii="Marianne" w:hAnsi="Marianne" w:cs="Arial"/>
          <w:bCs/>
        </w:rPr>
        <w:t xml:space="preserve"> </w:t>
      </w:r>
      <w:r w:rsidR="000E3F3E">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pStyle w:val="En-tte"/>
        <w:tabs>
          <w:tab w:val="clear" w:pos="4536"/>
          <w:tab w:val="clear" w:pos="9072"/>
          <w:tab w:val="left" w:pos="0"/>
          <w:tab w:val="left" w:pos="2160"/>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B46E3" w:rsidRDefault="009B46E3">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6616C">
        <w:rPr>
          <w:rFonts w:ascii="Marianne" w:hAnsi="Marianne"/>
        </w:rPr>
      </w:r>
      <w:r w:rsidR="006661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w:t>
      </w:r>
      <w:r w:rsidR="009B46E3">
        <w:rPr>
          <w:rFonts w:ascii="Marianne" w:hAnsi="Marianne" w:cs="Arial"/>
          <w:i/>
          <w:iCs/>
          <w:sz w:val="18"/>
          <w:szCs w:val="18"/>
        </w:rPr>
        <w:t>s</w:t>
      </w:r>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rsidP="009B46E3">
      <w:pPr>
        <w:pStyle w:val="En-tte"/>
        <w:tabs>
          <w:tab w:val="left" w:pos="864"/>
        </w:tabs>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Pr="006E20C6" w:rsidRDefault="000E3F3E" w:rsidP="006E20C6">
      <w:pPr>
        <w:pStyle w:val="En-tte"/>
        <w:tabs>
          <w:tab w:val="left" w:pos="864"/>
        </w:tabs>
        <w:rPr>
          <w:rFonts w:ascii="Marianne" w:hAnsi="Marianne" w:cs="Arial"/>
        </w:rPr>
      </w:pPr>
    </w:p>
    <w:p w:rsidR="000E3F3E" w:rsidRPr="006E20C6" w:rsidRDefault="000E3F3E" w:rsidP="006E20C6">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Pr="009B46E3" w:rsidRDefault="000E3F3E" w:rsidP="009B46E3">
      <w:pPr>
        <w:tabs>
          <w:tab w:val="left" w:pos="426"/>
        </w:tabs>
        <w:jc w:val="both"/>
        <w:rPr>
          <w:rFonts w:ascii="Marianne" w:hAnsi="Marianne" w:cs="Arial"/>
          <w:b/>
          <w:bCs/>
          <w:sz w:val="18"/>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sidRPr="009B46E3">
        <w:rPr>
          <w:rFonts w:ascii="Marianne" w:hAnsi="Marianne" w:cs="Arial"/>
          <w:b/>
          <w:bCs/>
          <w:sz w:val="18"/>
          <w:szCs w:val="22"/>
        </w:rPr>
        <w:t>(uniquement 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868" w:rsidRDefault="00E40868">
      <w:r>
        <w:separator/>
      </w:r>
    </w:p>
  </w:endnote>
  <w:endnote w:type="continuationSeparator" w:id="0">
    <w:p w:rsidR="00E40868" w:rsidRDefault="00E40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1" w:type="dxa"/>
      <w:tblInd w:w="-22" w:type="dxa"/>
      <w:tblLayout w:type="fixed"/>
      <w:tblCellMar>
        <w:left w:w="71" w:type="dxa"/>
        <w:right w:w="71" w:type="dxa"/>
      </w:tblCellMar>
      <w:tblLook w:val="0000" w:firstRow="0" w:lastRow="0" w:firstColumn="0" w:lastColumn="0" w:noHBand="0" w:noVBand="0"/>
    </w:tblPr>
    <w:tblGrid>
      <w:gridCol w:w="3513"/>
      <w:gridCol w:w="4018"/>
      <w:gridCol w:w="900"/>
      <w:gridCol w:w="540"/>
      <w:gridCol w:w="180"/>
      <w:gridCol w:w="540"/>
    </w:tblGrid>
    <w:tr w:rsidR="000E3F3E" w:rsidTr="0066616C">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018" w:type="dxa"/>
          <w:shd w:val="clear" w:color="auto" w:fill="66CCFF"/>
        </w:tcPr>
        <w:p w:rsidR="000E3F3E" w:rsidRDefault="0066616C">
          <w:pPr>
            <w:shd w:val="clear" w:color="auto" w:fill="66CCFF"/>
            <w:snapToGrid w:val="0"/>
            <w:jc w:val="center"/>
            <w:rPr>
              <w:rFonts w:ascii="Marianne" w:hAnsi="Marianne" w:cs="Arial"/>
              <w:b/>
              <w:bCs/>
            </w:rPr>
          </w:pPr>
          <w:r>
            <w:rPr>
              <w:rFonts w:ascii="Marianne" w:hAnsi="Marianne" w:cs="Arial"/>
              <w:b/>
              <w:i/>
              <w:iCs/>
            </w:rPr>
            <w:t>GHT2025119</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868" w:rsidRDefault="00E40868">
      <w:r>
        <w:separator/>
      </w:r>
    </w:p>
  </w:footnote>
  <w:footnote w:type="continuationSeparator" w:id="0">
    <w:p w:rsidR="00E40868" w:rsidRDefault="00E40868">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 xml:space="preserve">Formulaire non obligatoire disponible, avec sa notice explicative, sur le site du ministère chargé </w:t>
      </w:r>
      <w:bookmarkStart w:id="0" w:name="_GoBack"/>
      <w:bookmarkEnd w:id="0"/>
      <w:r>
        <w:rPr>
          <w:rFonts w:ascii="Garamond" w:hAnsi="Garamond" w:cs="Arial"/>
          <w:sz w:val="16"/>
          <w:szCs w:val="16"/>
        </w:rPr>
        <w:t>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868"/>
    <w:rsid w:val="000E3F3E"/>
    <w:rsid w:val="0013487D"/>
    <w:rsid w:val="004910B8"/>
    <w:rsid w:val="00554D2C"/>
    <w:rsid w:val="0066616C"/>
    <w:rsid w:val="006E20C6"/>
    <w:rsid w:val="009B46E3"/>
    <w:rsid w:val="00E408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A28626"/>
  <w15:chartTrackingRefBased/>
  <w15:docId w15:val="{80D6CBC7-69B7-463A-A402-F819F4FF4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in-c@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admin-srv2\GHT-Achat\CJ\ACHGEN\PS\00-GHT\2025\2025119%20-%20AO%20Analyses%20bact&#233;rio\01%20-%20DCE\DC2%20-%20D&#233;claration%20du%20candidat%20-%20MAJ%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43E46-4824-4560-AE8D-1E187D78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2024.dotx</Template>
  <TotalTime>1</TotalTime>
  <Pages>8</Pages>
  <Words>3537</Words>
  <Characters>19455</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22947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MARCHESIN CHANTAL</cp:lastModifiedBy>
  <cp:revision>2</cp:revision>
  <cp:lastPrinted>2023-09-26T08:15:00Z</cp:lastPrinted>
  <dcterms:created xsi:type="dcterms:W3CDTF">2025-09-16T11:58:00Z</dcterms:created>
  <dcterms:modified xsi:type="dcterms:W3CDTF">2025-09-16T12:00:00Z</dcterms:modified>
</cp:coreProperties>
</file>