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5C59C22C" w:rsidR="009B1CD0" w:rsidRDefault="009B1CD0" w:rsidP="006C4338">
      <w:pPr>
        <w:tabs>
          <w:tab w:val="left" w:pos="426"/>
          <w:tab w:val="left" w:pos="851"/>
        </w:tabs>
        <w:jc w:val="both"/>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4D4DC6" w:rsidRPr="004D4DC6">
        <w:rPr>
          <w:rFonts w:ascii="Arial" w:eastAsia="Arial" w:hAnsi="Arial" w:cs="Arial"/>
          <w:b/>
          <w:spacing w:val="-10"/>
        </w:rPr>
        <w:t xml:space="preserve">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7A7AF02A" w14:textId="77777777" w:rsidR="006016EE" w:rsidRDefault="006016EE" w:rsidP="006C4338">
      <w:pPr>
        <w:tabs>
          <w:tab w:val="left" w:pos="426"/>
          <w:tab w:val="left" w:pos="851"/>
        </w:tabs>
        <w:jc w:val="both"/>
        <w:rPr>
          <w:rFonts w:ascii="Arial" w:hAnsi="Arial" w:cs="Arial"/>
          <w:i/>
          <w:sz w:val="18"/>
          <w:szCs w:val="18"/>
        </w:rPr>
      </w:pPr>
    </w:p>
    <w:p w14:paraId="0CC208D0" w14:textId="50B0EAA6" w:rsidR="006016EE" w:rsidRDefault="006016EE" w:rsidP="006016EE">
      <w:pPr>
        <w:pStyle w:val="fcase1ertab"/>
        <w:tabs>
          <w:tab w:val="clear" w:pos="426"/>
          <w:tab w:val="left" w:pos="0"/>
          <w:tab w:val="left" w:pos="851"/>
        </w:tabs>
        <w:ind w:left="0" w:firstLine="0"/>
        <w:jc w:val="center"/>
        <w:rPr>
          <w:rFonts w:ascii="Arial" w:hAnsi="Arial" w:cs="Arial"/>
          <w:b/>
          <w:bCs/>
          <w:i/>
          <w:sz w:val="36"/>
          <w:szCs w:val="36"/>
        </w:rPr>
      </w:pPr>
      <w:r w:rsidRPr="006016EE">
        <w:rPr>
          <w:rFonts w:ascii="Arial" w:hAnsi="Arial" w:cs="Arial"/>
          <w:b/>
          <w:bCs/>
          <w:i/>
          <w:sz w:val="36"/>
          <w:szCs w:val="36"/>
        </w:rPr>
        <w:t>202</w:t>
      </w:r>
      <w:r w:rsidR="002B1EF9">
        <w:rPr>
          <w:rFonts w:ascii="Arial" w:hAnsi="Arial" w:cs="Arial"/>
          <w:b/>
          <w:bCs/>
          <w:i/>
          <w:sz w:val="36"/>
          <w:szCs w:val="36"/>
        </w:rPr>
        <w:t>5</w:t>
      </w:r>
      <w:r w:rsidRPr="006016EE">
        <w:rPr>
          <w:rFonts w:ascii="Arial" w:hAnsi="Arial" w:cs="Arial"/>
          <w:b/>
          <w:bCs/>
          <w:i/>
          <w:sz w:val="36"/>
          <w:szCs w:val="36"/>
        </w:rPr>
        <w:t>/EFS-GEST/</w:t>
      </w:r>
      <w:r w:rsidR="002B1EF9">
        <w:rPr>
          <w:rFonts w:ascii="Arial" w:hAnsi="Arial" w:cs="Arial"/>
          <w:b/>
          <w:bCs/>
          <w:i/>
          <w:sz w:val="36"/>
          <w:szCs w:val="36"/>
        </w:rPr>
        <w:t>370</w:t>
      </w:r>
    </w:p>
    <w:p w14:paraId="6A34C9B9" w14:textId="699368E8" w:rsidR="009B1CD0" w:rsidRPr="006016EE" w:rsidRDefault="002B1EF9" w:rsidP="006016EE">
      <w:pPr>
        <w:pStyle w:val="fcase1ertab"/>
        <w:tabs>
          <w:tab w:val="clear" w:pos="426"/>
          <w:tab w:val="left" w:pos="0"/>
          <w:tab w:val="left" w:pos="851"/>
        </w:tabs>
        <w:ind w:left="0" w:firstLine="0"/>
        <w:jc w:val="center"/>
        <w:rPr>
          <w:rFonts w:ascii="Arial" w:hAnsi="Arial" w:cs="Arial"/>
          <w:b/>
          <w:bCs/>
          <w:sz w:val="40"/>
          <w:szCs w:val="40"/>
        </w:rPr>
      </w:pPr>
      <w:r>
        <w:rPr>
          <w:rFonts w:ascii="Arial" w:hAnsi="Arial" w:cs="Arial"/>
          <w:b/>
          <w:bCs/>
          <w:i/>
          <w:sz w:val="36"/>
          <w:szCs w:val="36"/>
        </w:rPr>
        <w:t>Travaux de rénovation des sous-sols de Reims</w:t>
      </w:r>
    </w:p>
    <w:p w14:paraId="6A34C9BA" w14:textId="77777777" w:rsidR="009B1CD0" w:rsidRDefault="009B1CD0" w:rsidP="005846FB">
      <w:pPr>
        <w:tabs>
          <w:tab w:val="left" w:pos="426"/>
          <w:tab w:val="left" w:pos="851"/>
        </w:tabs>
        <w:jc w:val="both"/>
        <w:rPr>
          <w:rFonts w:ascii="Arial" w:hAnsi="Arial" w:cs="Arial"/>
        </w:rPr>
      </w:pPr>
    </w:p>
    <w:p w14:paraId="6A34C9BB" w14:textId="77777777" w:rsidR="009B1CD0" w:rsidRDefault="009B1CD0" w:rsidP="005846FB">
      <w:pPr>
        <w:tabs>
          <w:tab w:val="left" w:pos="426"/>
          <w:tab w:val="left" w:pos="851"/>
        </w:tabs>
        <w:jc w:val="both"/>
        <w:rPr>
          <w:rFonts w:ascii="Arial" w:hAnsi="Arial" w:cs="Arial"/>
        </w:rPr>
      </w:pPr>
    </w:p>
    <w:p w14:paraId="6A34C9BC" w14:textId="77777777" w:rsidR="009B1CD0" w:rsidRDefault="009B1CD0" w:rsidP="005846FB">
      <w:pPr>
        <w:tabs>
          <w:tab w:val="left" w:pos="426"/>
          <w:tab w:val="left" w:pos="851"/>
        </w:tabs>
        <w:jc w:val="both"/>
        <w:rPr>
          <w:rFonts w:ascii="Arial" w:hAnsi="Arial" w:cs="Arial"/>
        </w:rPr>
      </w:pPr>
    </w:p>
    <w:p w14:paraId="6A34C9BD" w14:textId="77777777" w:rsidR="009B1CD0" w:rsidRDefault="009B1CD0"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6A34C9C0" w14:textId="0AD8D042" w:rsidR="00A9775B" w:rsidRPr="006016EE" w:rsidRDefault="00A9775B" w:rsidP="00A9775B">
      <w:pPr>
        <w:tabs>
          <w:tab w:val="left" w:pos="426"/>
        </w:tabs>
        <w:suppressAutoHyphens w:val="0"/>
        <w:spacing w:before="60"/>
        <w:jc w:val="both"/>
        <w:rPr>
          <w:rFonts w:ascii="Arial" w:hAnsi="Arial" w:cs="Arial"/>
          <w:lang w:eastAsia="fr-FR" w:bidi="ml"/>
        </w:rPr>
      </w:pPr>
      <w:r w:rsidRPr="006016EE">
        <w:rPr>
          <w:rFonts w:ascii="Arial" w:hAnsi="Arial" w:cs="Arial"/>
          <w:lang w:eastAsia="fr-FR" w:bidi="ml"/>
        </w:rPr>
        <w:t xml:space="preserve">Le (s) </w:t>
      </w:r>
      <w:r w:rsidR="005A5FCD" w:rsidRPr="006016EE">
        <w:rPr>
          <w:rFonts w:ascii="Arial" w:hAnsi="Arial" w:cs="Arial"/>
          <w:lang w:eastAsia="fr-FR" w:bidi="ml"/>
        </w:rPr>
        <w:t>code</w:t>
      </w:r>
      <w:r w:rsidRPr="006016EE">
        <w:rPr>
          <w:rFonts w:ascii="Arial" w:hAnsi="Arial" w:cs="Arial"/>
          <w:lang w:eastAsia="fr-FR" w:bidi="ml"/>
        </w:rPr>
        <w:t xml:space="preserve"> (s) CPV des travaux, fournitures et services du marché </w:t>
      </w:r>
      <w:r w:rsidR="00661A97" w:rsidRPr="006016EE">
        <w:rPr>
          <w:rFonts w:ascii="Arial" w:hAnsi="Arial" w:cs="Arial"/>
          <w:lang w:eastAsia="fr-FR" w:bidi="ml"/>
        </w:rPr>
        <w:t>public est (</w:t>
      </w:r>
      <w:r w:rsidRPr="006016EE">
        <w:rPr>
          <w:rFonts w:ascii="Arial" w:hAnsi="Arial" w:cs="Arial"/>
          <w:lang w:eastAsia="fr-FR" w:bidi="ml"/>
        </w:rPr>
        <w:t>sont</w:t>
      </w:r>
      <w:r w:rsidR="00661A97" w:rsidRPr="006016EE">
        <w:rPr>
          <w:rFonts w:ascii="Arial" w:hAnsi="Arial" w:cs="Arial"/>
          <w:lang w:eastAsia="fr-FR" w:bidi="ml"/>
        </w:rPr>
        <w:t>)</w:t>
      </w:r>
      <w:r w:rsidRPr="006016EE">
        <w:rPr>
          <w:rFonts w:ascii="Arial" w:hAnsi="Arial" w:cs="Arial"/>
          <w:lang w:eastAsia="fr-FR" w:bidi="ml"/>
        </w:rPr>
        <w:t xml:space="preserve"> le</w:t>
      </w:r>
      <w:r w:rsidR="00661A97" w:rsidRPr="006016EE">
        <w:rPr>
          <w:rFonts w:ascii="Arial" w:hAnsi="Arial" w:cs="Arial"/>
          <w:lang w:eastAsia="fr-FR" w:bidi="ml"/>
        </w:rPr>
        <w:t>(</w:t>
      </w:r>
      <w:r w:rsidRPr="006016EE">
        <w:rPr>
          <w:rFonts w:ascii="Arial" w:hAnsi="Arial" w:cs="Arial"/>
          <w:lang w:eastAsia="fr-FR" w:bidi="ml"/>
        </w:rPr>
        <w:t>s</w:t>
      </w:r>
      <w:r w:rsidR="00661A97" w:rsidRPr="006016EE">
        <w:rPr>
          <w:rFonts w:ascii="Arial" w:hAnsi="Arial" w:cs="Arial"/>
          <w:lang w:eastAsia="fr-FR" w:bidi="ml"/>
        </w:rPr>
        <w:t>)</w:t>
      </w:r>
      <w:r w:rsidRPr="006016EE">
        <w:rPr>
          <w:rFonts w:ascii="Arial" w:hAnsi="Arial" w:cs="Arial"/>
          <w:lang w:eastAsia="fr-FR" w:bidi="ml"/>
        </w:rPr>
        <w:t xml:space="preserve"> suivant</w:t>
      </w:r>
      <w:r w:rsidR="00661A97" w:rsidRPr="006016EE">
        <w:rPr>
          <w:rFonts w:ascii="Arial" w:hAnsi="Arial" w:cs="Arial"/>
          <w:lang w:eastAsia="fr-FR" w:bidi="ml"/>
        </w:rPr>
        <w:t>(</w:t>
      </w:r>
      <w:r w:rsidRPr="006016EE">
        <w:rPr>
          <w:rFonts w:ascii="Arial" w:hAnsi="Arial" w:cs="Arial"/>
          <w:lang w:eastAsia="fr-FR" w:bidi="ml"/>
        </w:rPr>
        <w:t>s</w:t>
      </w:r>
      <w:r w:rsidR="00661A97" w:rsidRPr="006016EE">
        <w:rPr>
          <w:rFonts w:ascii="Arial" w:hAnsi="Arial" w:cs="Arial"/>
          <w:lang w:eastAsia="fr-FR" w:bidi="ml"/>
        </w:rPr>
        <w:t>)</w:t>
      </w:r>
      <w:r w:rsidRPr="006016EE">
        <w:rPr>
          <w:rFonts w:ascii="Arial" w:hAnsi="Arial" w:cs="Arial"/>
          <w:lang w:eastAsia="fr-FR" w:bidi="ml"/>
        </w:rPr>
        <w:t> :</w:t>
      </w:r>
    </w:p>
    <w:p w14:paraId="3ABA2C66" w14:textId="391500E1" w:rsidR="006016EE" w:rsidRPr="006016EE" w:rsidRDefault="006016EE" w:rsidP="006016EE">
      <w:pPr>
        <w:pStyle w:val="Paragraphedeliste"/>
        <w:numPr>
          <w:ilvl w:val="0"/>
          <w:numId w:val="11"/>
        </w:numPr>
        <w:tabs>
          <w:tab w:val="left" w:pos="426"/>
        </w:tabs>
        <w:suppressAutoHyphens w:val="0"/>
        <w:spacing w:before="60"/>
        <w:jc w:val="both"/>
        <w:rPr>
          <w:rFonts w:ascii="Arial" w:hAnsi="Arial" w:cs="Arial"/>
          <w:lang w:eastAsia="fr-FR" w:bidi="ml"/>
        </w:rPr>
      </w:pPr>
      <w:r>
        <w:rPr>
          <w:rFonts w:ascii="Arial" w:hAnsi="Arial" w:cs="Arial"/>
          <w:lang w:eastAsia="fr-FR" w:bidi="ml"/>
        </w:rPr>
        <w:t>45311000</w:t>
      </w:r>
    </w:p>
    <w:p w14:paraId="6A34C9C1"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2" w14:textId="77777777"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5" w14:textId="69153171" w:rsidR="00A9775B" w:rsidRPr="00AA05C7" w:rsidRDefault="005A5FCD" w:rsidP="00A9775B">
      <w:pPr>
        <w:tabs>
          <w:tab w:val="left" w:pos="426"/>
          <w:tab w:val="left" w:pos="851"/>
        </w:tabs>
        <w:suppressAutoHyphens w:val="0"/>
        <w:jc w:val="both"/>
        <w:rPr>
          <w:rFonts w:ascii="Arial" w:hAnsi="Arial" w:cs="Arial"/>
          <w:lang w:eastAsia="fr-FR" w:bidi="ml"/>
        </w:rPr>
      </w:pPr>
      <w:r>
        <w:rPr>
          <w:rStyle w:val="ilfuvd"/>
          <w:rFonts w:ascii="Arial" w:hAnsi="Arial" w:cs="Arial"/>
          <w:b/>
          <w:bCs/>
          <w:color w:val="222222"/>
        </w:rPr>
        <w:t>Code de la commande publique</w:t>
      </w:r>
      <w:r w:rsidR="00AA05C7" w:rsidRPr="00AA05C7">
        <w:rPr>
          <w:rStyle w:val="ilfuvd"/>
          <w:rFonts w:ascii="Arial" w:hAnsi="Arial" w:cs="Arial"/>
          <w:b/>
          <w:bCs/>
          <w:color w:val="222222"/>
        </w:rPr>
        <w:t xml:space="preserve"> (CCP)</w:t>
      </w:r>
    </w:p>
    <w:p w14:paraId="6A34C9C6" w14:textId="77777777" w:rsidR="00A9775B" w:rsidRPr="00AA05C7" w:rsidRDefault="00A9775B" w:rsidP="00A9775B">
      <w:pPr>
        <w:tabs>
          <w:tab w:val="left" w:pos="426"/>
          <w:tab w:val="left" w:pos="851"/>
        </w:tabs>
        <w:suppressAutoHyphens w:val="0"/>
        <w:jc w:val="both"/>
        <w:rPr>
          <w:rFonts w:ascii="Arial" w:hAnsi="Arial" w:cs="Arial"/>
          <w:lang w:eastAsia="fr-FR" w:bidi="ml"/>
        </w:rPr>
      </w:pPr>
    </w:p>
    <w:p w14:paraId="7B1E9433" w14:textId="77777777" w:rsidR="0067487D" w:rsidRPr="00386D7D" w:rsidRDefault="0067487D" w:rsidP="0067487D">
      <w:pPr>
        <w:spacing w:line="270" w:lineRule="exact"/>
      </w:pPr>
      <w:r w:rsidRPr="00386D7D">
        <w:rPr>
          <w:rFonts w:ascii="Arial" w:eastAsia="Arial" w:hAnsi="Arial" w:cs="Arial"/>
        </w:rPr>
        <w:t>Il s'agit d'un marché ordinaire conclu à prix forfaitaire (article R.2111-6 2° du code de la commande publique).</w:t>
      </w:r>
    </w:p>
    <w:p w14:paraId="6E67F470" w14:textId="77777777" w:rsidR="007C0BF5" w:rsidRPr="00A9775B" w:rsidRDefault="007C0BF5" w:rsidP="007C0BF5">
      <w:pPr>
        <w:tabs>
          <w:tab w:val="left" w:pos="426"/>
          <w:tab w:val="left" w:pos="851"/>
        </w:tabs>
        <w:suppressAutoHyphens w:val="0"/>
        <w:contextualSpacing/>
        <w:jc w:val="both"/>
        <w:rPr>
          <w:rFonts w:ascii="Arial" w:hAnsi="Arial" w:cs="Arial"/>
          <w:color w:val="0000FF"/>
          <w:lang w:eastAsia="fr-FR" w:bidi="ml"/>
        </w:rPr>
      </w:pPr>
    </w:p>
    <w:p w14:paraId="6A34C9CB" w14:textId="77777777" w:rsidR="009B1CD0" w:rsidRDefault="009B1CD0"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p w14:paraId="6A34C9D0" w14:textId="3FFD14AC" w:rsidR="009B1CD0" w:rsidRDefault="007D7A65"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03DE2">
        <w:fldChar w:fldCharType="separate"/>
      </w:r>
      <w:r>
        <w:fldChar w:fldCharType="end"/>
      </w:r>
      <w:r w:rsidR="009B1CD0">
        <w:tab/>
      </w:r>
      <w:proofErr w:type="gramStart"/>
      <w:r w:rsidR="009B1CD0">
        <w:t>à</w:t>
      </w:r>
      <w:proofErr w:type="gramEnd"/>
      <w:r w:rsidR="009B1CD0">
        <w:t xml:space="preserve"> l’ensemble du marché </w:t>
      </w:r>
      <w:r w:rsidR="00661A97">
        <w:t>public</w:t>
      </w:r>
      <w:r w:rsidR="009B1CD0">
        <w:t xml:space="preserve"> </w:t>
      </w:r>
      <w:r w:rsidR="009B1CD0">
        <w:rPr>
          <w:i/>
          <w:iCs/>
          <w:sz w:val="18"/>
          <w:szCs w:val="18"/>
        </w:rPr>
        <w:t>(en cas de non allotissement)</w:t>
      </w:r>
      <w:r w:rsidR="00B05C4B">
        <w:rPr>
          <w:i/>
          <w:iCs/>
          <w:sz w:val="18"/>
          <w:szCs w:val="18"/>
        </w:rPr>
        <w:t>.</w:t>
      </w:r>
    </w:p>
    <w:p w14:paraId="6A34C9D1" w14:textId="77777777" w:rsidR="009B1CD0" w:rsidRDefault="009B1CD0" w:rsidP="009B45B9">
      <w:pPr>
        <w:tabs>
          <w:tab w:val="left" w:pos="426"/>
          <w:tab w:val="left" w:pos="851"/>
        </w:tabs>
        <w:jc w:val="both"/>
        <w:rPr>
          <w:rFonts w:ascii="Arial" w:hAnsi="Arial" w:cs="Arial"/>
        </w:rPr>
      </w:pPr>
    </w:p>
    <w:p w14:paraId="6A34C9D2" w14:textId="0E6EA77E"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503DE2">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661A97">
        <w:rPr>
          <w:rFonts w:ascii="Arial" w:hAnsi="Arial" w:cs="Arial"/>
        </w:rPr>
        <w:t>public</w:t>
      </w:r>
      <w:r w:rsidR="00B87564">
        <w:rPr>
          <w:rFonts w:ascii="Arial" w:hAnsi="Arial" w:cs="Arial"/>
        </w:rPr>
        <w:t xml:space="preserve"> </w:t>
      </w:r>
      <w:r w:rsidR="00B87564">
        <w:rPr>
          <w:rFonts w:ascii="Arial" w:hAnsi="Arial" w:cs="Arial"/>
          <w:i/>
          <w:iCs/>
          <w:sz w:val="18"/>
          <w:szCs w:val="18"/>
        </w:rPr>
        <w:t>(en cas d’allotissement)</w:t>
      </w:r>
      <w:r w:rsidR="00B05C4B">
        <w:rPr>
          <w:rFonts w:ascii="Arial" w:hAnsi="Arial" w:cs="Arial"/>
        </w:rPr>
        <w:t>.</w:t>
      </w:r>
    </w:p>
    <w:p w14:paraId="6A34C9D3" w14:textId="7AEF36EF"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w:t>
      </w:r>
      <w:r w:rsidR="00661A97">
        <w:rPr>
          <w:rFonts w:ascii="Arial" w:hAnsi="Arial" w:cs="Arial"/>
          <w:i/>
          <w:iCs/>
          <w:sz w:val="18"/>
          <w:szCs w:val="18"/>
        </w:rPr>
        <w:t>e règlement de la consultation ou le CCAP</w:t>
      </w:r>
      <w:r>
        <w:rPr>
          <w:rFonts w:ascii="Arial" w:hAnsi="Arial" w:cs="Arial"/>
          <w:i/>
          <w:iCs/>
          <w:sz w:val="18"/>
          <w:szCs w:val="18"/>
        </w:rPr>
        <w:t>)</w:t>
      </w:r>
    </w:p>
    <w:p w14:paraId="6A34C9D4" w14:textId="77777777" w:rsidR="009B1CD0" w:rsidRDefault="009B1CD0" w:rsidP="009B45B9">
      <w:pPr>
        <w:pStyle w:val="fcasegauche"/>
        <w:tabs>
          <w:tab w:val="left" w:pos="851"/>
        </w:tabs>
        <w:spacing w:after="0"/>
        <w:rPr>
          <w:rFonts w:ascii="Arial" w:hAnsi="Arial" w:cs="Arial"/>
        </w:rPr>
      </w:pPr>
    </w:p>
    <w:p w14:paraId="6A34C9D5" w14:textId="01FBB178" w:rsidR="00B87564" w:rsidRPr="00661A97" w:rsidRDefault="00B87564" w:rsidP="00661A97">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503DE2">
        <w:fldChar w:fldCharType="separate"/>
      </w:r>
      <w:r>
        <w:fldChar w:fldCharType="end"/>
      </w:r>
      <w:r w:rsidRPr="00661A97">
        <w:tab/>
      </w:r>
      <w:proofErr w:type="gramStart"/>
      <w:r w:rsidR="00B05C4B">
        <w:t>à</w:t>
      </w:r>
      <w:proofErr w:type="gramEnd"/>
      <w:r w:rsidR="00B05C4B">
        <w:t xml:space="preserve"> la totalité des lots </w:t>
      </w:r>
      <w:r w:rsidR="00B05C4B">
        <w:rPr>
          <w:rFonts w:ascii="Arial" w:hAnsi="Arial" w:cs="Arial"/>
          <w:i/>
          <w:iCs/>
          <w:sz w:val="18"/>
          <w:szCs w:val="18"/>
        </w:rPr>
        <w:t>(en cas d’allotissement)</w:t>
      </w:r>
      <w:r w:rsidR="00B05C4B">
        <w:t>.</w:t>
      </w:r>
    </w:p>
    <w:p w14:paraId="6A34C9D6" w14:textId="2FD3F1E1"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p>
    <w:p w14:paraId="6A34C9D8" w14:textId="77777777" w:rsidR="009B1CD0" w:rsidRDefault="009B1CD0" w:rsidP="006C4338">
      <w:pPr>
        <w:pStyle w:val="fcasegauche"/>
        <w:tabs>
          <w:tab w:val="left" w:pos="851"/>
        </w:tabs>
        <w:spacing w:after="0"/>
        <w:ind w:left="0" w:firstLine="0"/>
        <w:rPr>
          <w:rFonts w:ascii="Arial" w:hAnsi="Arial" w:cs="Arial"/>
        </w:rPr>
      </w:pPr>
    </w:p>
    <w:p w14:paraId="60886954" w14:textId="77777777" w:rsidR="00E32A79" w:rsidRDefault="00E32A7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lastRenderedPageBreak/>
        <w:t xml:space="preserve">Après avoir pris connaissance des pièces constitutives du marché </w:t>
      </w:r>
      <w:r w:rsidR="00B05C4B">
        <w:rPr>
          <w:rFonts w:ascii="Arial" w:hAnsi="Arial" w:cs="Arial"/>
        </w:rPr>
        <w:t>public suivantes :</w:t>
      </w:r>
    </w:p>
    <w:p w14:paraId="6A34C9E9" w14:textId="77777777" w:rsidR="009B1CD0" w:rsidRPr="00E67E3B" w:rsidRDefault="007D7A65" w:rsidP="005846FB">
      <w:pPr>
        <w:tabs>
          <w:tab w:val="left" w:pos="851"/>
        </w:tabs>
        <w:spacing w:before="120"/>
        <w:ind w:left="1135" w:hanging="284"/>
        <w:jc w:val="both"/>
      </w:pPr>
      <w:r>
        <w:fldChar w:fldCharType="begin">
          <w:ffData>
            <w:name w:val=""/>
            <w:enabled/>
            <w:calcOnExit w:val="0"/>
            <w:checkBox>
              <w:size w:val="20"/>
              <w:default w:val="0"/>
            </w:checkBox>
          </w:ffData>
        </w:fldChar>
      </w:r>
      <w:r w:rsidRPr="00E67E3B">
        <w:instrText xml:space="preserve"> FORMCHECKBOX </w:instrText>
      </w:r>
      <w:r w:rsidR="00503DE2">
        <w:fldChar w:fldCharType="separate"/>
      </w:r>
      <w:r>
        <w:fldChar w:fldCharType="end"/>
      </w:r>
      <w:r w:rsidR="00EC4A56" w:rsidRPr="00E67E3B">
        <w:rPr>
          <w:rFonts w:ascii="Arial" w:hAnsi="Arial" w:cs="Arial"/>
        </w:rPr>
        <w:t xml:space="preserve"> C</w:t>
      </w:r>
      <w:r w:rsidR="00EC4A56" w:rsidRPr="00F8024C">
        <w:rPr>
          <w:rFonts w:ascii="Arial" w:hAnsi="Arial" w:cs="Arial"/>
        </w:rPr>
        <w:t>CA</w:t>
      </w:r>
      <w:r w:rsidR="00EC4A56" w:rsidRPr="00E67E3B">
        <w:rPr>
          <w:rFonts w:ascii="Arial" w:hAnsi="Arial" w:cs="Arial"/>
        </w:rPr>
        <w:t>P</w:t>
      </w:r>
    </w:p>
    <w:p w14:paraId="6A34C9EA" w14:textId="77777777" w:rsidR="009B1CD0" w:rsidRPr="00E67E3B" w:rsidRDefault="007D7A65" w:rsidP="005846FB">
      <w:pPr>
        <w:tabs>
          <w:tab w:val="left" w:pos="851"/>
        </w:tabs>
        <w:spacing w:before="120"/>
        <w:ind w:left="1135" w:hanging="284"/>
        <w:jc w:val="both"/>
      </w:pPr>
      <w:r>
        <w:fldChar w:fldCharType="begin">
          <w:ffData>
            <w:name w:val=""/>
            <w:enabled/>
            <w:calcOnExit w:val="0"/>
            <w:checkBox>
              <w:size w:val="20"/>
              <w:default w:val="0"/>
            </w:checkBox>
          </w:ffData>
        </w:fldChar>
      </w:r>
      <w:r w:rsidRPr="00E67E3B">
        <w:instrText xml:space="preserve"> FORMCHECKBOX </w:instrText>
      </w:r>
      <w:r w:rsidR="00503DE2">
        <w:fldChar w:fldCharType="separate"/>
      </w:r>
      <w:r>
        <w:fldChar w:fldCharType="end"/>
      </w:r>
      <w:r w:rsidR="009B1CD0" w:rsidRPr="00E67E3B">
        <w:rPr>
          <w:rFonts w:ascii="Arial" w:hAnsi="Arial" w:cs="Arial"/>
        </w:rPr>
        <w:t xml:space="preserve"> CCAG</w:t>
      </w:r>
      <w:proofErr w:type="gramStart"/>
      <w:r w:rsidR="009B1CD0" w:rsidRPr="00E67E3B">
        <w:rPr>
          <w:rFonts w:ascii="Arial" w:hAnsi="Arial" w:cs="Arial"/>
        </w:rPr>
        <w:t> :…</w:t>
      </w:r>
      <w:proofErr w:type="gramEnd"/>
      <w:r w:rsidR="009B1CD0" w:rsidRPr="00E67E3B">
        <w:rPr>
          <w:rFonts w:ascii="Arial" w:hAnsi="Arial" w:cs="Arial"/>
        </w:rPr>
        <w:t>…………………………………………………………………………………………</w:t>
      </w:r>
    </w:p>
    <w:p w14:paraId="6A34C9EB" w14:textId="493BB99F" w:rsidR="009B1CD0" w:rsidRPr="006016EE" w:rsidRDefault="007D7A65" w:rsidP="0061068C">
      <w:pPr>
        <w:tabs>
          <w:tab w:val="left" w:pos="851"/>
        </w:tabs>
        <w:spacing w:before="120"/>
        <w:ind w:left="1135" w:hanging="284"/>
        <w:jc w:val="both"/>
      </w:pPr>
      <w:r w:rsidRPr="006016EE">
        <w:fldChar w:fldCharType="begin">
          <w:ffData>
            <w:name w:val=""/>
            <w:enabled/>
            <w:calcOnExit w:val="0"/>
            <w:checkBox>
              <w:size w:val="20"/>
              <w:default w:val="0"/>
            </w:checkBox>
          </w:ffData>
        </w:fldChar>
      </w:r>
      <w:r w:rsidRPr="006016EE">
        <w:instrText xml:space="preserve"> FORMCHECKBOX </w:instrText>
      </w:r>
      <w:r w:rsidR="00503DE2">
        <w:fldChar w:fldCharType="separate"/>
      </w:r>
      <w:r w:rsidRPr="006016EE">
        <w:fldChar w:fldCharType="end"/>
      </w:r>
      <w:r w:rsidR="009B1CD0" w:rsidRPr="006016EE">
        <w:rPr>
          <w:rFonts w:ascii="Arial" w:hAnsi="Arial" w:cs="Arial"/>
        </w:rPr>
        <w:t xml:space="preserve"> CCTP </w:t>
      </w:r>
      <w:r w:rsidR="00F8024C">
        <w:rPr>
          <w:rFonts w:ascii="Arial" w:hAnsi="Arial" w:cs="Arial"/>
        </w:rPr>
        <w:t>et ses annexes 1, 2 et 3</w:t>
      </w:r>
    </w:p>
    <w:p w14:paraId="6A34C9EC"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03DE2">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03DE2">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03DE2">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503DE2">
        <w:fldChar w:fldCharType="separate"/>
      </w:r>
      <w:r w:rsidRPr="00B05C4B">
        <w:fldChar w:fldCharType="end"/>
      </w:r>
      <w:r w:rsidR="009B1CD0" w:rsidRPr="00B05C4B">
        <w:rPr>
          <w:rFonts w:ascii="Arial" w:hAnsi="Arial" w:cs="Arial"/>
        </w:rPr>
        <w:t xml:space="preserve"> </w:t>
      </w:r>
      <w:proofErr w:type="gramStart"/>
      <w:r w:rsidR="009B1CD0" w:rsidRPr="00B05C4B">
        <w:rPr>
          <w:rFonts w:ascii="Arial" w:hAnsi="Arial" w:cs="Arial"/>
        </w:rPr>
        <w:t>engage</w:t>
      </w:r>
      <w:proofErr w:type="gramEnd"/>
      <w:r w:rsidR="009B1CD0" w:rsidRPr="00B05C4B">
        <w:rPr>
          <w:rFonts w:ascii="Arial" w:hAnsi="Arial" w:cs="Arial"/>
        </w:rPr>
        <w:t xml:space="preserv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503DE2">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6A34CA04" w14:textId="77777777" w:rsidR="00A9775B" w:rsidRPr="00A9775B" w:rsidRDefault="00A9775B" w:rsidP="00A9775B">
      <w:pPr>
        <w:suppressAutoHyphens w:val="0"/>
        <w:rPr>
          <w:rFonts w:ascii="Arial" w:hAnsi="Arial" w:cs="Arial"/>
          <w:lang w:eastAsia="fr-FR" w:bidi="ml"/>
        </w:rPr>
      </w:pPr>
    </w:p>
    <w:p w14:paraId="6A34CA05" w14:textId="77777777" w:rsidR="00A9775B" w:rsidRPr="00A9775B" w:rsidRDefault="00A9775B" w:rsidP="00A9775B">
      <w:pPr>
        <w:suppressAutoHyphens w:val="0"/>
        <w:rPr>
          <w:rFonts w:ascii="Arial" w:hAnsi="Arial" w:cs="Arial"/>
          <w:lang w:eastAsia="fr-FR" w:bidi="ml"/>
        </w:rPr>
      </w:pPr>
    </w:p>
    <w:p w14:paraId="6A34CA06" w14:textId="77777777" w:rsidR="00A9775B" w:rsidRDefault="00A9775B" w:rsidP="00A9775B">
      <w:pPr>
        <w:suppressAutoHyphens w:val="0"/>
        <w:rPr>
          <w:rFonts w:ascii="Arial" w:hAnsi="Arial" w:cs="Arial"/>
          <w:lang w:eastAsia="fr-FR" w:bidi="ml"/>
        </w:rPr>
      </w:pPr>
    </w:p>
    <w:p w14:paraId="57D3B250" w14:textId="77777777" w:rsidR="00BD479D" w:rsidRDefault="00BD479D" w:rsidP="00A9775B">
      <w:pPr>
        <w:suppressAutoHyphens w:val="0"/>
        <w:rPr>
          <w:rFonts w:ascii="Arial" w:hAnsi="Arial" w:cs="Arial"/>
          <w:lang w:eastAsia="fr-FR" w:bidi="ml"/>
        </w:rPr>
      </w:pPr>
    </w:p>
    <w:p w14:paraId="6F6C99A0" w14:textId="77777777" w:rsidR="00BD479D" w:rsidRDefault="00BD479D" w:rsidP="00A9775B">
      <w:pPr>
        <w:suppressAutoHyphens w:val="0"/>
        <w:rPr>
          <w:rFonts w:ascii="Arial" w:hAnsi="Arial" w:cs="Arial"/>
          <w:lang w:eastAsia="fr-FR" w:bidi="ml"/>
        </w:rPr>
      </w:pPr>
    </w:p>
    <w:p w14:paraId="344E84EA" w14:textId="77777777" w:rsidR="00BD479D" w:rsidRDefault="00BD479D" w:rsidP="00A9775B">
      <w:pPr>
        <w:suppressAutoHyphens w:val="0"/>
        <w:rPr>
          <w:rFonts w:ascii="Arial" w:hAnsi="Arial" w:cs="Arial"/>
          <w:lang w:eastAsia="fr-FR" w:bidi="ml"/>
        </w:rPr>
      </w:pPr>
    </w:p>
    <w:p w14:paraId="434DCD2A" w14:textId="77777777" w:rsidR="00BD479D" w:rsidRDefault="00BD479D" w:rsidP="00A9775B">
      <w:pPr>
        <w:suppressAutoHyphens w:val="0"/>
        <w:rPr>
          <w:rFonts w:ascii="Arial" w:hAnsi="Arial" w:cs="Arial"/>
          <w:lang w:eastAsia="fr-FR" w:bidi="ml"/>
        </w:rPr>
      </w:pP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A9775B" w:rsidRDefault="00A9775B" w:rsidP="00A9775B">
      <w:pPr>
        <w:suppressAutoHyphens w:val="0"/>
        <w:jc w:val="both"/>
        <w:rPr>
          <w:rFonts w:ascii="Arial" w:hAnsi="Arial" w:cs="Arial"/>
          <w:lang w:eastAsia="fr-FR" w:bidi="ml"/>
        </w:rPr>
      </w:pPr>
    </w:p>
    <w:p w14:paraId="6A34CA0B" w14:textId="4B096E61" w:rsidR="00A9775B" w:rsidRPr="00F8024C" w:rsidRDefault="00A9775B" w:rsidP="00A9775B">
      <w:pPr>
        <w:tabs>
          <w:tab w:val="left" w:pos="851"/>
        </w:tabs>
        <w:suppressAutoHyphens w:val="0"/>
        <w:spacing w:before="120"/>
        <w:ind w:left="709" w:firstLine="142"/>
        <w:jc w:val="both"/>
        <w:rPr>
          <w:rFonts w:ascii="Arial" w:hAnsi="Arial" w:cs="Arial"/>
          <w:lang w:eastAsia="fr-FR" w:bidi="ml"/>
        </w:rPr>
      </w:pPr>
      <w:r w:rsidRPr="00F8024C">
        <w:rPr>
          <w:rFonts w:ascii="Arial" w:hAnsi="Arial" w:cs="Arial"/>
          <w:lang w:eastAsia="fr-FR" w:bidi="ml"/>
        </w:rPr>
        <w:fldChar w:fldCharType="begin">
          <w:ffData>
            <w:name w:val="CaseACocher108"/>
            <w:enabled/>
            <w:calcOnExit w:val="0"/>
            <w:checkBox>
              <w:sizeAuto/>
              <w:default w:val="0"/>
            </w:checkBox>
          </w:ffData>
        </w:fldChar>
      </w:r>
      <w:r w:rsidRPr="00F8024C">
        <w:rPr>
          <w:rFonts w:ascii="Arial" w:hAnsi="Arial" w:cs="Arial"/>
          <w:lang w:eastAsia="fr-FR" w:bidi="ml"/>
        </w:rPr>
        <w:instrText xml:space="preserve"> FORMCHECKBOX </w:instrText>
      </w:r>
      <w:r w:rsidR="00503DE2">
        <w:rPr>
          <w:rFonts w:ascii="Arial" w:hAnsi="Arial" w:cs="Arial"/>
          <w:lang w:eastAsia="fr-FR" w:bidi="ml"/>
        </w:rPr>
      </w:r>
      <w:r w:rsidR="00503DE2">
        <w:rPr>
          <w:rFonts w:ascii="Arial" w:hAnsi="Arial" w:cs="Arial"/>
          <w:lang w:eastAsia="fr-FR" w:bidi="ml"/>
        </w:rPr>
        <w:fldChar w:fldCharType="separate"/>
      </w:r>
      <w:r w:rsidRPr="00F8024C">
        <w:rPr>
          <w:rFonts w:ascii="Arial" w:hAnsi="Arial" w:cs="Arial"/>
          <w:lang w:eastAsia="fr-FR" w:bidi="ml"/>
        </w:rPr>
        <w:fldChar w:fldCharType="end"/>
      </w:r>
      <w:r w:rsidR="00B05C4B" w:rsidRPr="00F8024C">
        <w:rPr>
          <w:rFonts w:ascii="Arial" w:hAnsi="Arial" w:cs="Arial"/>
          <w:lang w:eastAsia="fr-FR" w:bidi="ml"/>
        </w:rPr>
        <w:t xml:space="preserve"> </w:t>
      </w:r>
      <w:proofErr w:type="gramStart"/>
      <w:r w:rsidR="00B05C4B" w:rsidRPr="00F8024C">
        <w:rPr>
          <w:rFonts w:ascii="Arial" w:hAnsi="Arial" w:cs="Arial"/>
          <w:lang w:eastAsia="fr-FR" w:bidi="ml"/>
        </w:rPr>
        <w:t>les</w:t>
      </w:r>
      <w:proofErr w:type="gramEnd"/>
      <w:r w:rsidRPr="00F8024C">
        <w:rPr>
          <w:rFonts w:ascii="Arial" w:hAnsi="Arial" w:cs="Arial"/>
          <w:lang w:eastAsia="fr-FR" w:bidi="ml"/>
        </w:rPr>
        <w:t xml:space="preserve"> prix indiqués dans l’annexe financière jointe au présent document, </w:t>
      </w:r>
    </w:p>
    <w:p w14:paraId="6A34CA0C" w14:textId="134CD890" w:rsidR="00A9775B" w:rsidRPr="00A9775B" w:rsidRDefault="00A9775B" w:rsidP="00A9775B">
      <w:pPr>
        <w:tabs>
          <w:tab w:val="left" w:pos="851"/>
        </w:tabs>
        <w:suppressAutoHyphens w:val="0"/>
        <w:spacing w:before="120"/>
        <w:ind w:left="709" w:firstLine="142"/>
        <w:jc w:val="both"/>
        <w:rPr>
          <w:rFonts w:ascii="Arial" w:hAnsi="Arial" w:cs="Arial"/>
          <w:color w:val="0000FF"/>
          <w:lang w:eastAsia="fr-FR" w:bidi="ml"/>
        </w:rPr>
      </w:pPr>
    </w:p>
    <w:p w14:paraId="6A34CA0D" w14:textId="77777777" w:rsidR="00A9775B" w:rsidRPr="00A9775B" w:rsidRDefault="00A9775B" w:rsidP="00A9775B">
      <w:pPr>
        <w:suppressAutoHyphens w:val="0"/>
        <w:jc w:val="both"/>
        <w:rPr>
          <w:rFonts w:ascii="Arial" w:hAnsi="Arial" w:cs="Arial"/>
          <w:lang w:eastAsia="fr-FR" w:bidi="ml"/>
        </w:rPr>
      </w:pPr>
    </w:p>
    <w:p w14:paraId="2B3B59A2" w14:textId="77777777" w:rsidR="003E63B0" w:rsidRDefault="003E63B0" w:rsidP="00BD479D">
      <w:pPr>
        <w:tabs>
          <w:tab w:val="left" w:pos="426"/>
        </w:tabs>
        <w:suppressAutoHyphens w:val="0"/>
        <w:spacing w:before="120"/>
        <w:jc w:val="both"/>
        <w:rPr>
          <w:rFonts w:ascii="Arial" w:hAnsi="Arial" w:cs="Arial"/>
          <w:color w:val="FF0000"/>
          <w:lang w:eastAsia="fr-FR" w:bidi="ml"/>
        </w:rPr>
      </w:pPr>
    </w:p>
    <w:p w14:paraId="521381A0" w14:textId="77777777" w:rsidR="00BD479D" w:rsidRDefault="00BD479D"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03DE2">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03DE2">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lastRenderedPageBreak/>
              <w:t xml:space="preserve">Désignation des membres </w:t>
            </w:r>
          </w:p>
          <w:p w14:paraId="6A34CAB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 xml:space="preserve">(En cas de groupement conjoint, joindre </w:t>
      </w:r>
      <w:proofErr w:type="gramStart"/>
      <w:r w:rsidRPr="00F96720">
        <w:rPr>
          <w:i/>
          <w:sz w:val="18"/>
          <w:szCs w:val="18"/>
          <w:lang w:eastAsia="fr-FR" w:bidi="ml"/>
        </w:rPr>
        <w:t>un d’identité bancaire ou postal</w:t>
      </w:r>
      <w:proofErr w:type="gramEnd"/>
      <w:r w:rsidRPr="00F96720">
        <w:rPr>
          <w:i/>
          <w:sz w:val="18"/>
          <w:szCs w:val="18"/>
          <w:lang w:eastAsia="fr-FR" w:bidi="ml"/>
        </w:rPr>
        <w:t xml:space="preserve">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503DE2">
        <w:rPr>
          <w:lang w:eastAsia="fr-FR" w:bidi="ml"/>
        </w:rPr>
      </w:r>
      <w:r w:rsidR="00503DE2">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503DE2">
        <w:rPr>
          <w:lang w:eastAsia="fr-FR" w:bidi="ml"/>
        </w:rPr>
      </w:r>
      <w:r w:rsidR="00503DE2">
        <w:rPr>
          <w:lang w:eastAsia="fr-FR" w:bidi="ml"/>
        </w:rPr>
        <w:fldChar w:fldCharType="separate"/>
      </w:r>
      <w:r w:rsidRPr="003261C6">
        <w:rPr>
          <w:lang w:eastAsia="fr-FR" w:bidi="ml"/>
        </w:rPr>
        <w:fldChar w:fldCharType="end"/>
      </w:r>
      <w:r w:rsidRPr="003261C6">
        <w:rPr>
          <w:lang w:eastAsia="fr-FR" w:bidi="ml"/>
        </w:rPr>
        <w:t xml:space="preserve"> non </w:t>
      </w:r>
    </w:p>
    <w:p w14:paraId="6A34CADB" w14:textId="1CA770BD"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 le taux de TVA applicable aux </w:t>
      </w:r>
      <w:r w:rsidR="00EC4741" w:rsidRPr="00EC4741">
        <w:rPr>
          <w:color w:val="0000FF"/>
          <w:lang w:eastAsia="fr-FR" w:bidi="ml"/>
        </w:rPr>
        <w:t>fournitures/services</w:t>
      </w:r>
      <w:r w:rsidR="00EC4741">
        <w:rPr>
          <w:lang w:eastAsia="fr-FR" w:bidi="ml"/>
        </w:rPr>
        <w:t xml:space="preserve"> o</w:t>
      </w:r>
      <w:r w:rsidRPr="003261C6">
        <w:rPr>
          <w:lang w:eastAsia="fr-FR" w:bidi="ml"/>
        </w:rPr>
        <w:t>bjets du marché</w:t>
      </w:r>
      <w:r w:rsidR="00EC4741">
        <w:rPr>
          <w:lang w:eastAsia="fr-FR" w:bidi="ml"/>
        </w:rPr>
        <w:t xml:space="preserve"> publics</w:t>
      </w:r>
      <w:r w:rsidRPr="003261C6">
        <w:rPr>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a</w:t>
      </w:r>
      <w:proofErr w:type="gramEnd"/>
      <w:r w:rsidRPr="00EC4741">
        <w:rPr>
          <w:rFonts w:ascii="Arial" w:hAnsi="Arial" w:cs="Arial"/>
          <w:lang w:eastAsia="fr-FR" w:bidi="ml"/>
        </w:rPr>
        <w:t xml:space="preserve">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503DE2">
        <w:rPr>
          <w:rFonts w:ascii="Arial" w:hAnsi="Arial" w:cs="Arial"/>
          <w:lang w:eastAsia="fr-FR" w:bidi="ml"/>
        </w:rPr>
      </w:r>
      <w:r w:rsidR="00503DE2">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503DE2">
        <w:rPr>
          <w:rFonts w:ascii="Arial" w:hAnsi="Arial" w:cs="Arial"/>
          <w:lang w:eastAsia="fr-FR" w:bidi="ml"/>
        </w:rPr>
      </w:r>
      <w:r w:rsidR="00503DE2">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indique</w:t>
      </w:r>
      <w:proofErr w:type="gramEnd"/>
      <w:r w:rsidRPr="00EC4741">
        <w:rPr>
          <w:rFonts w:ascii="Arial" w:hAnsi="Arial" w:cs="Arial"/>
          <w:lang w:eastAsia="fr-FR" w:bidi="ml"/>
        </w:rPr>
        <w:t xml:space="preserv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503DE2">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503DE2">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6A34CAFB" w14:textId="77777777" w:rsidR="009B1CD0" w:rsidRDefault="009B1CD0" w:rsidP="009B45B9">
      <w:pPr>
        <w:tabs>
          <w:tab w:val="left" w:pos="426"/>
          <w:tab w:val="left" w:pos="851"/>
        </w:tabs>
        <w:jc w:val="both"/>
        <w:rPr>
          <w:rFonts w:ascii="Arial" w:hAnsi="Arial" w:cs="Arial"/>
          <w:b/>
        </w:rPr>
      </w:pPr>
    </w:p>
    <w:p w14:paraId="3A5A0410" w14:textId="77777777" w:rsidR="006C6A5D" w:rsidRPr="00EE6D26" w:rsidRDefault="006C6A5D" w:rsidP="006C6A5D">
      <w:r w:rsidRPr="00EE6D26">
        <w:lastRenderedPageBreak/>
        <w:t>Le marché public prendra effet à compter de sa notification et se terminera à la fin de l’année de parfait achèvement, le cas échéant prolongée.</w:t>
      </w:r>
    </w:p>
    <w:p w14:paraId="2A5A9D66" w14:textId="77777777" w:rsidR="006C6A5D" w:rsidRPr="00EE6D26" w:rsidRDefault="006C6A5D" w:rsidP="006C6A5D">
      <w:r w:rsidRPr="00EE6D26">
        <w:t>Pour mémoire, le délai de la garantie de parfait achèvement est de douze (12) mois à compter de la date de réception. Ce délai peut être prolongé si les réserves signalées ne sont pas toutes levées à la fin de cette période.</w:t>
      </w:r>
    </w:p>
    <w:p w14:paraId="715525BF" w14:textId="77777777" w:rsidR="006C6A5D" w:rsidRDefault="006C6A5D" w:rsidP="006C6A5D">
      <w:pPr>
        <w:rPr>
          <w:rFonts w:ascii="Arial" w:hAnsi="Arial" w:cs="Arial"/>
          <w:color w:val="0000FF"/>
        </w:rPr>
      </w:pPr>
      <w:r w:rsidRPr="00703AFC">
        <w:rPr>
          <w:rFonts w:ascii="Arial" w:hAnsi="Arial" w:cs="Arial"/>
        </w:rPr>
        <w:t>Les différents délais d’exécution du marché sont précisés</w:t>
      </w:r>
      <w:r w:rsidRPr="00EF2874">
        <w:rPr>
          <w:rFonts w:ascii="Arial" w:hAnsi="Arial" w:cs="Arial"/>
        </w:rPr>
        <w:t xml:space="preserve"> dans le </w:t>
      </w:r>
      <w:r w:rsidRPr="00EE6D26">
        <w:rPr>
          <w:rFonts w:ascii="Arial" w:hAnsi="Arial" w:cs="Arial"/>
        </w:rPr>
        <w:t>CCAP et le CCTP.</w:t>
      </w:r>
      <w:r>
        <w:rPr>
          <w:rFonts w:ascii="Arial" w:hAnsi="Arial" w:cs="Arial"/>
          <w:color w:val="0000FF"/>
        </w:rPr>
        <w:t xml:space="preserve"> </w:t>
      </w:r>
    </w:p>
    <w:p w14:paraId="6A960C77" w14:textId="1F5655C2" w:rsidR="006C6A5D" w:rsidRDefault="006C6A5D" w:rsidP="006C6A5D">
      <w:r w:rsidRPr="00EE6D26">
        <w:rPr>
          <w:rFonts w:ascii="Arial" w:hAnsi="Arial" w:cs="Arial"/>
        </w:rPr>
        <w:t xml:space="preserve">Le marché prévoit que des travaux soient </w:t>
      </w:r>
      <w:r>
        <w:rPr>
          <w:rFonts w:ascii="Arial" w:hAnsi="Arial" w:cs="Arial"/>
        </w:rPr>
        <w:t>terminés au 31 décembre 202</w:t>
      </w:r>
      <w:r>
        <w:rPr>
          <w:rFonts w:ascii="Arial" w:hAnsi="Arial" w:cs="Arial"/>
        </w:rPr>
        <w:t>5</w:t>
      </w:r>
      <w:r>
        <w:rPr>
          <w:rFonts w:ascii="Arial" w:hAnsi="Arial" w:cs="Arial"/>
        </w:rPr>
        <w:t>.</w:t>
      </w:r>
    </w:p>
    <w:p w14:paraId="3460E59F" w14:textId="77777777" w:rsidR="00F8024C" w:rsidRDefault="00F8024C" w:rsidP="00AE1C9C">
      <w:pPr>
        <w:tabs>
          <w:tab w:val="left" w:pos="426"/>
        </w:tabs>
        <w:suppressAutoHyphens w:val="0"/>
        <w:jc w:val="both"/>
        <w:rPr>
          <w:rFonts w:ascii="Arial" w:hAnsi="Arial" w:cs="Arial"/>
          <w:b/>
          <w:bCs/>
          <w:sz w:val="22"/>
          <w:szCs w:val="22"/>
          <w:lang w:eastAsia="fr-FR" w:bidi="ml"/>
        </w:rPr>
      </w:pPr>
    </w:p>
    <w:p w14:paraId="6A34CAFD" w14:textId="71D285B8"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AFF" w14:textId="11E0FB52" w:rsidR="00AE1C9C" w:rsidRPr="00AE1C9C" w:rsidRDefault="00AE1C9C" w:rsidP="00AE1C9C">
      <w:pPr>
        <w:tabs>
          <w:tab w:val="left" w:pos="426"/>
        </w:tabs>
        <w:suppressAutoHyphens w:val="0"/>
        <w:jc w:val="both"/>
        <w:rPr>
          <w:b/>
          <w:bCs/>
          <w:color w:val="0000FF"/>
          <w:lang w:eastAsia="fr-FR" w:bidi="ml"/>
        </w:rPr>
      </w:pPr>
      <w:r w:rsidRPr="00AE1C9C">
        <w:rPr>
          <w:lang w:eastAsia="fr-FR" w:bidi="ml"/>
        </w:rPr>
        <w:t xml:space="preserve">Le présent engagement me lie pour le délai de validité des offres </w:t>
      </w:r>
      <w:r w:rsidRPr="00F8024C">
        <w:rPr>
          <w:lang w:eastAsia="fr-FR" w:bidi="ml"/>
        </w:rPr>
        <w:t>indiqué dans le règlement de la consultation</w:t>
      </w:r>
      <w:r w:rsidR="00F8024C">
        <w:rPr>
          <w:lang w:eastAsia="fr-FR" w:bidi="ml"/>
        </w:rPr>
        <w:t>.</w:t>
      </w:r>
    </w:p>
    <w:p w14:paraId="6A34CB01" w14:textId="77777777" w:rsidR="00AE1C9C" w:rsidRDefault="00AE1C9C" w:rsidP="00AE1C9C">
      <w:pPr>
        <w:tabs>
          <w:tab w:val="left" w:pos="426"/>
        </w:tabs>
        <w:suppressAutoHyphens w:val="0"/>
        <w:jc w:val="both"/>
        <w:rPr>
          <w:rFonts w:ascii="Arial" w:hAnsi="Arial" w:cs="Arial"/>
          <w:lang w:eastAsia="fr-FR" w:bidi="ml"/>
        </w:rPr>
      </w:pPr>
    </w:p>
    <w:p w14:paraId="6A34CB04" w14:textId="3C0C92B6" w:rsidR="00B141CA" w:rsidRDefault="00B141CA">
      <w:pPr>
        <w:suppressAutoHyphens w:val="0"/>
        <w:rPr>
          <w:rFonts w:ascii="Arial" w:hAnsi="Arial" w:cs="Arial"/>
        </w:rPr>
      </w:pPr>
    </w:p>
    <w:p w14:paraId="6A34CB05" w14:textId="77777777" w:rsidR="009B1CD0" w:rsidRDefault="009B1CD0" w:rsidP="009B45B9">
      <w:pPr>
        <w:tabs>
          <w:tab w:val="left" w:pos="851"/>
        </w:tabs>
        <w:jc w:val="both"/>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503DE2">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03DE2">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503DE2">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03DE2">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03DE2">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503DE2">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03DE2">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03DE2">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503DE2">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503DE2">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1AFE4DC4"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 xml:space="preserve">ATTENTION : si en cours de passation ou d’exécution du marché, ces adresses venaient à être modifiées, il revient au soumissionnaire de transmettre cette information à </w:t>
      </w:r>
      <w:r w:rsidR="00F8024C">
        <w:rPr>
          <w:rFonts w:ascii="Arial" w:hAnsi="Arial" w:cs="Arial"/>
          <w:b/>
          <w:bCs/>
          <w:color w:val="FF0000"/>
        </w:rPr>
        <w:t>gest-achats</w:t>
      </w:r>
      <w:r w:rsidRPr="006E639A">
        <w:rPr>
          <w:rFonts w:ascii="Arial" w:hAnsi="Arial" w:cs="Arial"/>
          <w:b/>
          <w:bCs/>
          <w:color w:val="FF0000"/>
        </w:rPr>
        <w:t>@efs.sante.fr</w:t>
      </w:r>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2BF11082" w14:textId="77777777" w:rsidR="00B86CA7" w:rsidRDefault="00B86CA7" w:rsidP="005846FB">
      <w:pPr>
        <w:tabs>
          <w:tab w:val="left" w:pos="851"/>
        </w:tabs>
        <w:jc w:val="both"/>
        <w:rPr>
          <w:rFonts w:ascii="Arial" w:hAnsi="Arial" w:cs="Arial"/>
          <w:bCs/>
        </w:rPr>
      </w:pPr>
    </w:p>
    <w:p w14:paraId="5A131076" w14:textId="77777777" w:rsidR="00B86CA7" w:rsidRDefault="00B86CA7" w:rsidP="005846FB">
      <w:pPr>
        <w:tabs>
          <w:tab w:val="left" w:pos="851"/>
        </w:tabs>
        <w:jc w:val="both"/>
        <w:rPr>
          <w:rFonts w:ascii="Arial" w:hAnsi="Arial" w:cs="Arial"/>
          <w:bCs/>
        </w:rPr>
      </w:pPr>
    </w:p>
    <w:p w14:paraId="286B526A" w14:textId="77777777" w:rsidR="00B86CA7" w:rsidRDefault="00B86CA7" w:rsidP="005846FB">
      <w:pPr>
        <w:tabs>
          <w:tab w:val="left" w:pos="851"/>
        </w:tabs>
        <w:jc w:val="both"/>
        <w:rPr>
          <w:rFonts w:ascii="Arial" w:hAnsi="Arial" w:cs="Arial"/>
          <w:bCs/>
        </w:rPr>
      </w:pPr>
    </w:p>
    <w:p w14:paraId="3845744A" w14:textId="77777777" w:rsidR="00B86CA7" w:rsidRDefault="00B86CA7" w:rsidP="005846FB">
      <w:pPr>
        <w:tabs>
          <w:tab w:val="left" w:pos="851"/>
        </w:tabs>
        <w:jc w:val="both"/>
        <w:rPr>
          <w:rFonts w:ascii="Arial" w:hAnsi="Arial" w:cs="Arial"/>
          <w:bCs/>
        </w:rPr>
      </w:pPr>
    </w:p>
    <w:p w14:paraId="5B8B152C" w14:textId="77777777" w:rsidR="00B86CA7" w:rsidRDefault="00B86CA7" w:rsidP="005846FB">
      <w:pPr>
        <w:tabs>
          <w:tab w:val="left" w:pos="851"/>
        </w:tabs>
        <w:jc w:val="both"/>
        <w:rPr>
          <w:rFonts w:ascii="Arial" w:hAnsi="Arial" w:cs="Arial"/>
          <w:bCs/>
        </w:rPr>
      </w:pPr>
    </w:p>
    <w:p w14:paraId="01B80E1B" w14:textId="77777777" w:rsidR="00B86CA7" w:rsidRDefault="00B86CA7" w:rsidP="005846FB">
      <w:pPr>
        <w:tabs>
          <w:tab w:val="left" w:pos="851"/>
        </w:tabs>
        <w:jc w:val="both"/>
        <w:rPr>
          <w:rFonts w:ascii="Arial" w:hAnsi="Arial" w:cs="Arial"/>
          <w:bCs/>
        </w:rPr>
      </w:pPr>
    </w:p>
    <w:p w14:paraId="0D01E27A" w14:textId="77777777" w:rsidR="00B86CA7" w:rsidRDefault="00B86CA7" w:rsidP="005846FB">
      <w:pPr>
        <w:tabs>
          <w:tab w:val="left" w:pos="851"/>
        </w:tabs>
        <w:jc w:val="both"/>
        <w:rPr>
          <w:rFonts w:ascii="Arial" w:hAnsi="Arial" w:cs="Arial"/>
          <w:bCs/>
        </w:rPr>
      </w:pPr>
    </w:p>
    <w:p w14:paraId="1C5A0C6F" w14:textId="77777777" w:rsidR="00B86CA7" w:rsidRDefault="00B86CA7" w:rsidP="005846FB">
      <w:pPr>
        <w:tabs>
          <w:tab w:val="left" w:pos="851"/>
        </w:tabs>
        <w:jc w:val="both"/>
        <w:rPr>
          <w:rFonts w:ascii="Arial" w:hAnsi="Arial" w:cs="Arial"/>
          <w:bCs/>
        </w:rPr>
      </w:pPr>
    </w:p>
    <w:p w14:paraId="459BCBF1" w14:textId="77777777" w:rsidR="00B86CA7" w:rsidRDefault="00B86CA7" w:rsidP="005846FB">
      <w:pPr>
        <w:tabs>
          <w:tab w:val="left" w:pos="851"/>
        </w:tabs>
        <w:jc w:val="both"/>
        <w:rPr>
          <w:rFonts w:ascii="Arial" w:hAnsi="Arial" w:cs="Arial"/>
          <w:bCs/>
        </w:rPr>
      </w:pPr>
    </w:p>
    <w:p w14:paraId="04EBAE0A" w14:textId="77777777" w:rsidR="00B86CA7" w:rsidRDefault="00B86CA7"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77777777" w:rsidR="009B1CD0" w:rsidRDefault="009B1CD0" w:rsidP="005846FB">
            <w:pPr>
              <w:pStyle w:val="Titre4"/>
              <w:tabs>
                <w:tab w:val="left" w:pos="851"/>
              </w:tabs>
            </w:pPr>
            <w:r>
              <w:rPr>
                <w:sz w:val="22"/>
                <w:szCs w:val="22"/>
              </w:rPr>
              <w:lastRenderedPageBreak/>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D</w:t>
      </w:r>
      <w:proofErr w:type="gramEnd"/>
      <w:r w:rsidR="004D4DC6">
        <w:rPr>
          <w:rFonts w:ascii="Arial" w:eastAsia="Arial" w:hAnsi="Arial" w:cs="Arial"/>
          <w:spacing w:val="-10"/>
        </w:rPr>
        <w:t xml:space="preserve">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A34CB73" w14:textId="77777777" w:rsidR="009B1CD0" w:rsidRDefault="009B1CD0" w:rsidP="009B45B9">
      <w:pPr>
        <w:pStyle w:val="Titre1"/>
        <w:tabs>
          <w:tab w:val="left" w:pos="851"/>
        </w:tabs>
        <w:ind w:left="0"/>
        <w:jc w:val="both"/>
        <w:rPr>
          <w:rFonts w:ascii="Arial" w:hAnsi="Arial" w:cs="Arial"/>
        </w:rPr>
      </w:pPr>
    </w:p>
    <w:p w14:paraId="6A34CB74" w14:textId="067D24D2" w:rsidR="00EA4CE6" w:rsidRPr="00503DE2" w:rsidRDefault="00927397" w:rsidP="00EA4CE6">
      <w:pPr>
        <w:pStyle w:val="Paragraphedeliste"/>
        <w:numPr>
          <w:ilvl w:val="0"/>
          <w:numId w:val="2"/>
        </w:numPr>
        <w:jc w:val="center"/>
        <w:rPr>
          <w:rFonts w:cs="Kartika"/>
          <w:lang w:bidi="ml"/>
        </w:rPr>
      </w:pPr>
      <w:r w:rsidRPr="00503DE2">
        <w:rPr>
          <w:rFonts w:cs="Kartika"/>
          <w:lang w:bidi="ml"/>
        </w:rPr>
        <w:t>Établissement</w:t>
      </w:r>
      <w:r w:rsidR="00EA4CE6" w:rsidRPr="00503DE2">
        <w:rPr>
          <w:rFonts w:cs="Kartika"/>
          <w:lang w:bidi="ml"/>
        </w:rPr>
        <w:t xml:space="preserve"> Français du Sang</w:t>
      </w:r>
      <w:r w:rsidR="00F8024C" w:rsidRPr="00503DE2">
        <w:rPr>
          <w:rFonts w:cs="Kartika"/>
          <w:lang w:bidi="ml"/>
        </w:rPr>
        <w:t xml:space="preserve"> GRAND EST</w:t>
      </w:r>
    </w:p>
    <w:p w14:paraId="6A34CB76" w14:textId="4DA4AACB" w:rsidR="00EA4CE6" w:rsidRPr="00503DE2" w:rsidRDefault="00F8024C" w:rsidP="00EA4CE6">
      <w:pPr>
        <w:pStyle w:val="Paragraphedeliste"/>
        <w:numPr>
          <w:ilvl w:val="0"/>
          <w:numId w:val="2"/>
        </w:numPr>
        <w:jc w:val="center"/>
        <w:rPr>
          <w:rFonts w:cs="Kartika"/>
          <w:lang w:bidi="ml"/>
        </w:rPr>
      </w:pPr>
      <w:r w:rsidRPr="00503DE2">
        <w:rPr>
          <w:rFonts w:cs="Kartika"/>
          <w:lang w:bidi="ml"/>
        </w:rPr>
        <w:t>85/87 boulevard Lobau</w:t>
      </w:r>
    </w:p>
    <w:p w14:paraId="4139124D" w14:textId="01E2BA46" w:rsidR="00F8024C" w:rsidRPr="00503DE2" w:rsidRDefault="00F8024C" w:rsidP="00EA4CE6">
      <w:pPr>
        <w:pStyle w:val="Paragraphedeliste"/>
        <w:numPr>
          <w:ilvl w:val="0"/>
          <w:numId w:val="2"/>
        </w:numPr>
        <w:jc w:val="center"/>
        <w:rPr>
          <w:rFonts w:cs="Kartika"/>
          <w:lang w:bidi="ml"/>
        </w:rPr>
      </w:pPr>
      <w:r w:rsidRPr="00503DE2">
        <w:rPr>
          <w:rFonts w:cs="Kartika"/>
          <w:lang w:bidi="ml"/>
        </w:rPr>
        <w:t>54000 NANCY</w:t>
      </w:r>
    </w:p>
    <w:p w14:paraId="6A34CB77" w14:textId="1EC8E482" w:rsidR="00EA4CE6" w:rsidRPr="00503DE2" w:rsidRDefault="00EA4CE6" w:rsidP="00EA4CE6">
      <w:pPr>
        <w:pStyle w:val="Paragraphedeliste"/>
        <w:numPr>
          <w:ilvl w:val="0"/>
          <w:numId w:val="2"/>
        </w:numPr>
        <w:jc w:val="center"/>
        <w:rPr>
          <w:rFonts w:cs="Kartika"/>
          <w:lang w:bidi="ml"/>
        </w:rPr>
      </w:pPr>
      <w:r w:rsidRPr="00503DE2">
        <w:rPr>
          <w:rFonts w:cs="Kartika"/>
          <w:lang w:bidi="ml"/>
        </w:rPr>
        <w:t xml:space="preserve">Téléphone : </w:t>
      </w:r>
      <w:r w:rsidR="00F8024C" w:rsidRPr="00503DE2">
        <w:rPr>
          <w:rFonts w:cs="Kartika"/>
          <w:lang w:bidi="ml"/>
        </w:rPr>
        <w:t>03.88.21.25.25</w:t>
      </w:r>
    </w:p>
    <w:p w14:paraId="6A34CB78" w14:textId="1BF314EA" w:rsidR="00EA4CE6" w:rsidRPr="00B86CA7" w:rsidRDefault="00EA4CE6" w:rsidP="00EA4CE6">
      <w:pPr>
        <w:pStyle w:val="Paragraphedeliste"/>
        <w:numPr>
          <w:ilvl w:val="0"/>
          <w:numId w:val="2"/>
        </w:numPr>
        <w:jc w:val="center"/>
        <w:rPr>
          <w:rFonts w:cs="Kartika"/>
          <w:color w:val="0000FF"/>
          <w:lang w:bidi="ml"/>
        </w:rPr>
      </w:pPr>
    </w:p>
    <w:p w14:paraId="6A34CB79" w14:textId="77777777" w:rsidR="00EA4CE6" w:rsidRPr="00B86CA7" w:rsidRDefault="00EA4CE6" w:rsidP="00EA4CE6">
      <w:pPr>
        <w:pStyle w:val="En-tte"/>
        <w:numPr>
          <w:ilvl w:val="0"/>
          <w:numId w:val="2"/>
        </w:numPr>
        <w:tabs>
          <w:tab w:val="clear" w:pos="4536"/>
          <w:tab w:val="clear" w:pos="9072"/>
        </w:tabs>
        <w:jc w:val="center"/>
        <w:rPr>
          <w:rFonts w:ascii="Arial" w:hAnsi="Arial" w:cs="Arial"/>
          <w:lang w:bidi="ml"/>
        </w:rPr>
      </w:pPr>
    </w:p>
    <w:p w14:paraId="6A34CB80" w14:textId="77777777" w:rsidR="00EA4CE6" w:rsidRDefault="00EA4CE6" w:rsidP="00EA4CE6">
      <w:pPr>
        <w:pStyle w:val="En-tte"/>
        <w:numPr>
          <w:ilvl w:val="0"/>
          <w:numId w:val="2"/>
        </w:numPr>
        <w:tabs>
          <w:tab w:val="clear" w:pos="4536"/>
          <w:tab w:val="clear" w:pos="9072"/>
        </w:tabs>
        <w:jc w:val="center"/>
        <w:rPr>
          <w:rFonts w:ascii="Arial" w:hAnsi="Arial" w:cs="Arial"/>
          <w:lang w:bidi="ml"/>
        </w:rPr>
      </w:pP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8"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9" w14:textId="77777777" w:rsidR="009B1CD0" w:rsidRDefault="009B1CD0" w:rsidP="0083205E">
      <w:pPr>
        <w:tabs>
          <w:tab w:val="left" w:pos="851"/>
        </w:tabs>
        <w:jc w:val="both"/>
        <w:rPr>
          <w:rFonts w:ascii="Arial" w:hAnsi="Arial" w:cs="Arial"/>
        </w:rPr>
      </w:pPr>
    </w:p>
    <w:p w14:paraId="6A34CB8A" w14:textId="77777777" w:rsidR="009B1CD0" w:rsidRPr="00B86CA7" w:rsidRDefault="009B1CD0" w:rsidP="0083205E">
      <w:pPr>
        <w:tabs>
          <w:tab w:val="left" w:pos="851"/>
        </w:tabs>
        <w:jc w:val="both"/>
        <w:rPr>
          <w:rFonts w:ascii="Arial" w:hAnsi="Arial" w:cs="Arial"/>
        </w:rPr>
      </w:pPr>
    </w:p>
    <w:p w14:paraId="6A34CB8D" w14:textId="45CA6A19" w:rsidR="00EA4CE6" w:rsidRPr="00503DE2" w:rsidRDefault="00EA4CE6" w:rsidP="00EA4CE6">
      <w:pPr>
        <w:suppressAutoHyphens w:val="0"/>
        <w:jc w:val="center"/>
        <w:rPr>
          <w:rFonts w:ascii="Arial" w:hAnsi="Arial" w:cs="Arial"/>
          <w:lang w:eastAsia="fr-FR" w:bidi="ml"/>
        </w:rPr>
      </w:pPr>
      <w:r w:rsidRPr="00503DE2">
        <w:rPr>
          <w:rFonts w:ascii="Arial" w:hAnsi="Arial" w:cs="Arial"/>
          <w:lang w:eastAsia="fr-FR" w:bidi="ml"/>
        </w:rPr>
        <w:t>Monsieur le Directeur de l’</w:t>
      </w:r>
      <w:r w:rsidR="00927397" w:rsidRPr="00503DE2">
        <w:rPr>
          <w:rFonts w:ascii="Arial" w:hAnsi="Arial" w:cs="Arial"/>
          <w:lang w:eastAsia="fr-FR" w:bidi="ml"/>
        </w:rPr>
        <w:t>Établissement</w:t>
      </w:r>
      <w:r w:rsidR="00F8024C" w:rsidRPr="00503DE2">
        <w:rPr>
          <w:rFonts w:ascii="Arial" w:hAnsi="Arial" w:cs="Arial"/>
          <w:lang w:eastAsia="fr-FR" w:bidi="ml"/>
        </w:rPr>
        <w:t xml:space="preserve"> Fran</w:t>
      </w:r>
      <w:r w:rsidR="002B1EF9" w:rsidRPr="00503DE2">
        <w:rPr>
          <w:rFonts w:ascii="Arial" w:hAnsi="Arial" w:cs="Arial"/>
          <w:lang w:eastAsia="fr-FR" w:bidi="ml"/>
        </w:rPr>
        <w:t>ç</w:t>
      </w:r>
      <w:r w:rsidR="00F8024C" w:rsidRPr="00503DE2">
        <w:rPr>
          <w:rFonts w:ascii="Arial" w:hAnsi="Arial" w:cs="Arial"/>
          <w:lang w:eastAsia="fr-FR" w:bidi="ml"/>
        </w:rPr>
        <w:t>ais du Sang Grand Est (adresse identique)</w:t>
      </w:r>
    </w:p>
    <w:p w14:paraId="6A34CB8E" w14:textId="77777777" w:rsidR="009B1CD0" w:rsidRDefault="009B1CD0" w:rsidP="00CD46CC">
      <w:pPr>
        <w:tabs>
          <w:tab w:val="left" w:pos="851"/>
        </w:tabs>
        <w:jc w:val="both"/>
        <w:rPr>
          <w:rFonts w:ascii="Arial" w:hAnsi="Arial" w:cs="Arial"/>
        </w:rPr>
      </w:pPr>
    </w:p>
    <w:p w14:paraId="6A34CB8F" w14:textId="77777777" w:rsidR="009B1CD0" w:rsidRDefault="009B1CD0" w:rsidP="009B45B9">
      <w:pPr>
        <w:tabs>
          <w:tab w:val="left" w:pos="851"/>
        </w:tabs>
        <w:jc w:val="both"/>
        <w:rPr>
          <w:rFonts w:ascii="Arial" w:hAnsi="Arial" w:cs="Arial"/>
        </w:rPr>
      </w:pPr>
    </w:p>
    <w:p w14:paraId="6A34CB90" w14:textId="77777777" w:rsidR="009B1CD0" w:rsidRDefault="009B1CD0" w:rsidP="009B45B9">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A34CB97" w14:textId="17EA64B8" w:rsidR="001C40C0" w:rsidRDefault="001C40C0" w:rsidP="00EA4CE6">
      <w:pPr>
        <w:tabs>
          <w:tab w:val="left" w:pos="2679"/>
        </w:tabs>
        <w:jc w:val="both"/>
        <w:rPr>
          <w:rFonts w:ascii="Arial" w:hAnsi="Arial" w:cs="Arial"/>
        </w:rPr>
      </w:pPr>
    </w:p>
    <w:p w14:paraId="621C907F" w14:textId="1B0739E3" w:rsidR="00F8024C" w:rsidRPr="00503DE2" w:rsidRDefault="00F8024C" w:rsidP="00F8024C">
      <w:pPr>
        <w:suppressAutoHyphens w:val="0"/>
        <w:jc w:val="center"/>
        <w:rPr>
          <w:rFonts w:ascii="Arial" w:hAnsi="Arial" w:cs="Arial"/>
          <w:lang w:eastAsia="fr-FR" w:bidi="ml"/>
        </w:rPr>
      </w:pPr>
      <w:r w:rsidRPr="00503DE2">
        <w:rPr>
          <w:rFonts w:ascii="Arial" w:hAnsi="Arial" w:cs="Arial"/>
          <w:lang w:eastAsia="fr-FR" w:bidi="ml"/>
        </w:rPr>
        <w:t>Monsieur le Directeur de l’Établissement Fran</w:t>
      </w:r>
      <w:r w:rsidR="00503DE2" w:rsidRPr="00503DE2">
        <w:rPr>
          <w:rFonts w:ascii="Arial" w:hAnsi="Arial" w:cs="Arial"/>
          <w:lang w:eastAsia="fr-FR" w:bidi="ml"/>
        </w:rPr>
        <w:t>ç</w:t>
      </w:r>
      <w:r w:rsidRPr="00503DE2">
        <w:rPr>
          <w:rFonts w:ascii="Arial" w:hAnsi="Arial" w:cs="Arial"/>
          <w:lang w:eastAsia="fr-FR" w:bidi="ml"/>
        </w:rPr>
        <w:t>ais du Sang Grand Est (adresse identique)</w:t>
      </w:r>
    </w:p>
    <w:p w14:paraId="1626A111" w14:textId="62FDC1D2" w:rsidR="00F8024C" w:rsidRDefault="00F8024C" w:rsidP="00EA4CE6">
      <w:pPr>
        <w:tabs>
          <w:tab w:val="left" w:pos="2679"/>
        </w:tabs>
        <w:jc w:val="both"/>
        <w:rPr>
          <w:rFonts w:ascii="Arial" w:hAnsi="Arial" w:cs="Arial"/>
        </w:rPr>
      </w:pPr>
    </w:p>
    <w:p w14:paraId="3C017B6B" w14:textId="1FE88174" w:rsidR="00F8024C" w:rsidRDefault="00F8024C" w:rsidP="00EA4CE6">
      <w:pPr>
        <w:tabs>
          <w:tab w:val="left" w:pos="2679"/>
        </w:tabs>
        <w:jc w:val="both"/>
        <w:rPr>
          <w:rFonts w:ascii="Arial" w:hAnsi="Arial" w:cs="Arial"/>
        </w:rPr>
      </w:pPr>
    </w:p>
    <w:p w14:paraId="35BB00DB" w14:textId="77777777" w:rsidR="00F8024C" w:rsidRDefault="00F8024C" w:rsidP="00EA4CE6">
      <w:pPr>
        <w:tabs>
          <w:tab w:val="left" w:pos="2679"/>
        </w:tabs>
        <w:jc w:val="both"/>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7CE04827" w14:textId="7092BDCB" w:rsidR="00F8024C" w:rsidRPr="00503DE2" w:rsidRDefault="00F8024C" w:rsidP="00F8024C">
      <w:pPr>
        <w:suppressAutoHyphens w:val="0"/>
        <w:jc w:val="center"/>
        <w:rPr>
          <w:rFonts w:ascii="Arial" w:hAnsi="Arial" w:cs="Arial"/>
          <w:lang w:eastAsia="fr-FR" w:bidi="ml"/>
        </w:rPr>
      </w:pPr>
      <w:r w:rsidRPr="00503DE2">
        <w:rPr>
          <w:rFonts w:ascii="Arial" w:hAnsi="Arial" w:cs="Arial"/>
          <w:lang w:eastAsia="fr-FR" w:bidi="ml"/>
        </w:rPr>
        <w:t>Monsieur le Directeur de l’Établissement Fran</w:t>
      </w:r>
      <w:r w:rsidR="00503DE2">
        <w:rPr>
          <w:rFonts w:ascii="Arial" w:hAnsi="Arial" w:cs="Arial"/>
          <w:lang w:eastAsia="fr-FR" w:bidi="ml"/>
        </w:rPr>
        <w:t>ç</w:t>
      </w:r>
      <w:r w:rsidRPr="00503DE2">
        <w:rPr>
          <w:rFonts w:ascii="Arial" w:hAnsi="Arial" w:cs="Arial"/>
          <w:lang w:eastAsia="fr-FR" w:bidi="ml"/>
        </w:rPr>
        <w:t>ais du Sang Grand Est (adresse identique)</w:t>
      </w:r>
    </w:p>
    <w:p w14:paraId="6A34CB9D" w14:textId="77777777" w:rsidR="00EA4CE6" w:rsidRPr="00EA4CE6" w:rsidRDefault="00EA4CE6" w:rsidP="00EA4CE6">
      <w:pPr>
        <w:tabs>
          <w:tab w:val="left" w:pos="426"/>
          <w:tab w:val="left" w:pos="851"/>
        </w:tabs>
        <w:suppressAutoHyphens w:val="0"/>
        <w:jc w:val="center"/>
        <w:rPr>
          <w:rFonts w:ascii="Arial" w:hAnsi="Arial" w:cs="Arial"/>
          <w:b/>
          <w:color w:val="0000FF"/>
          <w:lang w:eastAsia="fr-FR" w:bidi="ml"/>
        </w:rPr>
      </w:pP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E67E3B" w:rsidRPr="00EA4CE6" w14:paraId="6A34CBA2" w14:textId="77777777" w:rsidTr="00F8024C">
        <w:trPr>
          <w:trHeight w:val="505"/>
        </w:trPr>
        <w:tc>
          <w:tcPr>
            <w:tcW w:w="263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E" w14:textId="792DDC5A" w:rsidR="00E67E3B" w:rsidRPr="00FD3722" w:rsidRDefault="00927397" w:rsidP="00EA4CE6">
            <w:pPr>
              <w:suppressAutoHyphens w:val="0"/>
              <w:rPr>
                <w:rFonts w:ascii="Arial" w:hAnsi="Arial" w:cs="Arial"/>
                <w:lang w:eastAsia="fr-FR"/>
              </w:rPr>
            </w:pPr>
            <w:r w:rsidRPr="00FD3722">
              <w:rPr>
                <w:rFonts w:ascii="Arial" w:hAnsi="Arial" w:cs="Arial"/>
                <w:b/>
                <w:bCs/>
                <w:color w:val="FFFFFF" w:themeColor="light1"/>
                <w:kern w:val="24"/>
                <w:lang w:eastAsia="fr-FR"/>
              </w:rPr>
              <w:t>Établissement</w:t>
            </w:r>
          </w:p>
        </w:tc>
        <w:tc>
          <w:tcPr>
            <w:tcW w:w="4200"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F"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Adresse postale</w:t>
            </w:r>
          </w:p>
        </w:tc>
        <w:tc>
          <w:tcPr>
            <w:tcW w:w="179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Pr>
          <w:p w14:paraId="6A34CBA0" w14:textId="77777777" w:rsidR="00E67E3B" w:rsidRPr="00FD3722" w:rsidRDefault="00E67E3B" w:rsidP="00E67E3B">
            <w:pPr>
              <w:suppressAutoHyphens w:val="0"/>
              <w:jc w:val="center"/>
              <w:rPr>
                <w:rFonts w:ascii="Arial" w:hAnsi="Arial" w:cs="Arial"/>
                <w:b/>
                <w:bCs/>
                <w:color w:val="FFFFFF" w:themeColor="light1"/>
                <w:kern w:val="24"/>
                <w:lang w:eastAsia="fr-FR"/>
              </w:rPr>
            </w:pPr>
            <w:r w:rsidRPr="00FD3722">
              <w:rPr>
                <w:rFonts w:ascii="Arial" w:hAnsi="Arial" w:cs="Arial"/>
                <w:b/>
                <w:bCs/>
                <w:color w:val="FFFFFF" w:themeColor="light1"/>
                <w:kern w:val="24"/>
                <w:lang w:eastAsia="fr-FR"/>
              </w:rPr>
              <w:t>N° SIRET</w:t>
            </w:r>
          </w:p>
        </w:tc>
        <w:tc>
          <w:tcPr>
            <w:tcW w:w="185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A1"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Téléphone</w:t>
            </w:r>
          </w:p>
        </w:tc>
      </w:tr>
      <w:tr w:rsidR="00E67E3B" w:rsidRPr="00EA4CE6" w14:paraId="6A34CBAE" w14:textId="77777777" w:rsidTr="00F8024C">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A9" w14:textId="77777777" w:rsidR="00E67E3B" w:rsidRPr="00FD3722" w:rsidRDefault="000F348D" w:rsidP="00EA4CE6">
            <w:pPr>
              <w:suppressAutoHyphens w:val="0"/>
              <w:rPr>
                <w:rFonts w:ascii="Arial" w:hAnsi="Arial" w:cs="Arial"/>
                <w:lang w:eastAsia="fr-FR"/>
              </w:rPr>
            </w:pPr>
            <w:r>
              <w:rPr>
                <w:rFonts w:ascii="Arial" w:hAnsi="Arial" w:cs="Arial"/>
                <w:color w:val="000000" w:themeColor="dark1"/>
                <w:kern w:val="24"/>
                <w:lang w:eastAsia="fr-FR"/>
              </w:rPr>
              <w:t>Grand Est</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AA"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85/87 boulevard Lobau - CS 10720</w:t>
            </w:r>
          </w:p>
          <w:p w14:paraId="6A34CBAB"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 xml:space="preserve">54064 Nancy Cedex </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AC" w14:textId="1EF833D4" w:rsidR="00E67E3B" w:rsidRPr="00FD3722" w:rsidRDefault="00333B9F" w:rsidP="00BD479D">
            <w:pPr>
              <w:suppressAutoHyphens w:val="0"/>
              <w:jc w:val="center"/>
              <w:rPr>
                <w:rFonts w:ascii="Arial" w:hAnsi="Arial" w:cs="Arial"/>
                <w:color w:val="000000" w:themeColor="dark1"/>
                <w:kern w:val="24"/>
                <w:lang w:eastAsia="fr-FR"/>
              </w:rPr>
            </w:pPr>
            <w:r w:rsidRPr="00333B9F">
              <w:rPr>
                <w:rFonts w:ascii="Arial" w:hAnsi="Arial" w:cs="Arial"/>
                <w:color w:val="000000" w:themeColor="dark1"/>
                <w:kern w:val="24"/>
                <w:lang w:eastAsia="fr-FR"/>
              </w:rPr>
              <w:t>42882285202751</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AD"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03 83 44 62 62</w:t>
            </w:r>
          </w:p>
        </w:tc>
      </w:tr>
    </w:tbl>
    <w:p w14:paraId="6A34CC03" w14:textId="77777777" w:rsidR="00EA4CE6" w:rsidRDefault="00EA4CE6" w:rsidP="00EA4CE6">
      <w:pPr>
        <w:tabs>
          <w:tab w:val="left" w:pos="426"/>
          <w:tab w:val="left" w:pos="851"/>
        </w:tabs>
        <w:suppressAutoHyphens w:val="0"/>
        <w:jc w:val="both"/>
        <w:rPr>
          <w:rFonts w:ascii="Arial" w:hAnsi="Arial" w:cs="Arial"/>
          <w:lang w:eastAsia="fr-FR" w:bidi="ml"/>
        </w:rPr>
      </w:pPr>
    </w:p>
    <w:p w14:paraId="6A34CC05" w14:textId="77777777" w:rsidR="00791F91" w:rsidRPr="00791F91" w:rsidRDefault="00791F91" w:rsidP="00791F91">
      <w:pPr>
        <w:tabs>
          <w:tab w:val="left" w:pos="426"/>
          <w:tab w:val="left" w:pos="851"/>
        </w:tabs>
        <w:suppressAutoHyphens w:val="0"/>
        <w:jc w:val="center"/>
        <w:rPr>
          <w:rFonts w:ascii="Arial" w:hAnsi="Arial" w:cs="Arial"/>
          <w:b/>
          <w:color w:val="FF0000"/>
          <w:lang w:eastAsia="fr-FR" w:bidi="ml"/>
        </w:rPr>
      </w:pPr>
    </w:p>
    <w:p w14:paraId="6A34CC10" w14:textId="77777777" w:rsidR="00791F91" w:rsidRPr="00791F91" w:rsidRDefault="00791F91" w:rsidP="00791F91">
      <w:pPr>
        <w:tabs>
          <w:tab w:val="left" w:pos="426"/>
          <w:tab w:val="left" w:pos="851"/>
        </w:tabs>
        <w:suppressAutoHyphens w:val="0"/>
        <w:jc w:val="both"/>
        <w:rPr>
          <w:rFonts w:ascii="Arial" w:hAnsi="Arial" w:cs="Arial"/>
          <w:lang w:eastAsia="fr-FR" w:bidi="ml"/>
        </w:rPr>
      </w:pP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5 - </w:t>
      </w:r>
      <w:r w:rsidRPr="004D4DC6">
        <w:rPr>
          <w:rFonts w:ascii="Arial" w:hAnsi="Arial" w:cs="Arial"/>
          <w:b/>
        </w:rPr>
        <w:t>Désignation, adresse, numéro de téléphone du comptable assignataire</w:t>
      </w:r>
      <w:r>
        <w:rPr>
          <w:rFonts w:ascii="Arial" w:hAnsi="Arial" w:cs="Arial"/>
        </w:rPr>
        <w:t> :</w:t>
      </w:r>
    </w:p>
    <w:p w14:paraId="6A34CC13" w14:textId="77777777" w:rsidR="009B1CD0" w:rsidRDefault="009B1CD0" w:rsidP="009B45B9">
      <w:pPr>
        <w:pStyle w:val="fcase2metab"/>
        <w:rPr>
          <w:rFonts w:ascii="Arial" w:hAnsi="Arial" w:cs="Arial"/>
        </w:rPr>
      </w:pPr>
    </w:p>
    <w:p w14:paraId="6A34CC16" w14:textId="77777777" w:rsidR="004055D2" w:rsidRPr="002D03BB" w:rsidRDefault="004055D2" w:rsidP="002D03BB">
      <w:pPr>
        <w:tabs>
          <w:tab w:val="left" w:pos="426"/>
          <w:tab w:val="left" w:pos="851"/>
        </w:tabs>
        <w:suppressAutoHyphens w:val="0"/>
        <w:spacing w:after="120"/>
        <w:jc w:val="center"/>
        <w:rPr>
          <w:rFonts w:ascii="Arial" w:hAnsi="Arial" w:cs="Arial"/>
          <w:color w:val="0000FF"/>
          <w:lang w:eastAsia="fr-FR" w:bidi="ml"/>
        </w:rPr>
      </w:pPr>
    </w:p>
    <w:p w14:paraId="6A34CC17" w14:textId="3D89B912" w:rsidR="00EA4CE6" w:rsidRPr="00503DE2" w:rsidRDefault="00F8024C" w:rsidP="002D03BB">
      <w:pPr>
        <w:tabs>
          <w:tab w:val="left" w:pos="426"/>
          <w:tab w:val="left" w:pos="851"/>
        </w:tabs>
        <w:suppressAutoHyphens w:val="0"/>
        <w:spacing w:after="120"/>
        <w:jc w:val="center"/>
        <w:rPr>
          <w:rFonts w:ascii="Arial" w:hAnsi="Arial" w:cs="Arial"/>
          <w:lang w:eastAsia="fr-FR" w:bidi="ml"/>
        </w:rPr>
      </w:pPr>
      <w:r w:rsidRPr="00503DE2">
        <w:rPr>
          <w:rFonts w:ascii="Arial" w:hAnsi="Arial" w:cs="Arial"/>
          <w:lang w:eastAsia="fr-FR" w:bidi="ml"/>
        </w:rPr>
        <w:t>M. l’A</w:t>
      </w:r>
      <w:r w:rsidR="00EA4CE6" w:rsidRPr="00503DE2">
        <w:rPr>
          <w:rFonts w:ascii="Arial" w:hAnsi="Arial" w:cs="Arial"/>
          <w:lang w:eastAsia="fr-FR" w:bidi="ml"/>
        </w:rPr>
        <w:t xml:space="preserve">gent comptable secondaire </w:t>
      </w:r>
      <w:r w:rsidRPr="00503DE2">
        <w:rPr>
          <w:rFonts w:ascii="Arial" w:hAnsi="Arial" w:cs="Arial"/>
          <w:lang w:eastAsia="fr-FR" w:bidi="ml"/>
        </w:rPr>
        <w:t>de l’EFS</w:t>
      </w:r>
      <w:r w:rsidR="00EA4CE6" w:rsidRPr="00503DE2">
        <w:rPr>
          <w:rFonts w:ascii="Arial" w:hAnsi="Arial" w:cs="Arial"/>
          <w:lang w:eastAsia="fr-FR" w:bidi="ml"/>
        </w:rPr>
        <w:t xml:space="preserve"> désigné ci-dessus</w:t>
      </w:r>
    </w:p>
    <w:p w14:paraId="6A34CC1D" w14:textId="77777777" w:rsidR="00EA4CE6" w:rsidRPr="00EA4CE6" w:rsidRDefault="00EA4CE6" w:rsidP="00EA4CE6">
      <w:pPr>
        <w:tabs>
          <w:tab w:val="left" w:pos="426"/>
          <w:tab w:val="left" w:pos="851"/>
        </w:tabs>
        <w:suppressAutoHyphens w:val="0"/>
        <w:jc w:val="both"/>
        <w:rPr>
          <w:rFonts w:ascii="Arial" w:hAnsi="Arial" w:cs="Arial"/>
          <w:lang w:eastAsia="fr-FR" w:bidi="ml"/>
        </w:rPr>
      </w:pPr>
    </w:p>
    <w:p w14:paraId="6A34CC1E" w14:textId="77777777" w:rsidR="001C40C0" w:rsidRDefault="001C40C0" w:rsidP="009B45B9">
      <w:pPr>
        <w:pStyle w:val="fcase2metab"/>
        <w:rPr>
          <w:rFonts w:ascii="Arial" w:hAnsi="Arial" w:cs="Arial"/>
        </w:rPr>
      </w:pPr>
    </w:p>
    <w:p w14:paraId="6A34CC1F" w14:textId="009B3DEF" w:rsidR="00C07B12" w:rsidRDefault="00C07B12" w:rsidP="00C07B12">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r w:rsidR="002D03BB" w:rsidRPr="007A2989">
        <w:rPr>
          <w:rFonts w:ascii="Arial" w:hAnsi="Arial" w:cs="Arial"/>
        </w:rPr>
        <w:t>.</w:t>
      </w: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p w14:paraId="265BB3A0" w14:textId="4F268677" w:rsidR="001D63A1" w:rsidRPr="001D63A1" w:rsidRDefault="001D63A1" w:rsidP="001D63A1">
      <w:pPr>
        <w:pStyle w:val="Titre4"/>
        <w:tabs>
          <w:tab w:val="left" w:pos="851"/>
        </w:tabs>
        <w:rPr>
          <w:sz w:val="22"/>
          <w:szCs w:val="22"/>
          <w:highlight w:val="cyan"/>
        </w:rPr>
      </w:pPr>
      <w:r w:rsidRPr="001D63A1">
        <w:rPr>
          <w:sz w:val="22"/>
          <w:szCs w:val="22"/>
          <w:highlight w:val="cyan"/>
        </w:rPr>
        <w:lastRenderedPageBreak/>
        <w:t>E – Décision du (des) pouvoir(s) adjudicateur(s).</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36581BE0" w:rsidR="00791F91" w:rsidRP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503DE2">
        <w:rPr>
          <w:rFonts w:ascii="Arial" w:hAnsi="Arial" w:cs="Arial"/>
          <w:lang w:eastAsia="fr-FR" w:bidi="ml"/>
        </w:rPr>
      </w:r>
      <w:r w:rsidR="00503DE2">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la totalité du marché </w:t>
      </w:r>
      <w:r w:rsidR="002D03BB">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6A34CC27" w14:textId="77777777"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503DE2">
        <w:rPr>
          <w:rFonts w:ascii="Arial" w:hAnsi="Arial" w:cs="Arial"/>
          <w:lang w:eastAsia="fr-FR" w:bidi="ml"/>
        </w:rPr>
      </w:r>
      <w:r w:rsidR="00503DE2">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les lots ci-après seulement : ……………………………………………..</w:t>
      </w:r>
    </w:p>
    <w:p w14:paraId="6A34CC28" w14:textId="5F2346AE" w:rsidR="00791F91" w:rsidRPr="00791F91" w:rsidRDefault="00791F91" w:rsidP="00791F91">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t>(</w:t>
      </w:r>
      <w:r w:rsidR="00927397" w:rsidRPr="00791F91">
        <w:rPr>
          <w:rFonts w:ascii="Arial" w:hAnsi="Arial" w:cs="Arial"/>
          <w:i/>
          <w:iCs/>
          <w:sz w:val="16"/>
          <w:szCs w:val="16"/>
          <w:lang w:eastAsia="fr-FR" w:bidi="ml"/>
        </w:rPr>
        <w:t>Indiquer</w:t>
      </w:r>
      <w:r w:rsidRPr="00791F91">
        <w:rPr>
          <w:rFonts w:ascii="Arial" w:hAnsi="Arial" w:cs="Arial"/>
          <w:i/>
          <w:iCs/>
          <w:sz w:val="16"/>
          <w:szCs w:val="16"/>
          <w:lang w:eastAsia="fr-FR" w:bidi="ml"/>
        </w:rPr>
        <w:t xml:space="preserve"> les lots pour lesquels le candidat est retenu)</w:t>
      </w:r>
    </w:p>
    <w:p w14:paraId="0685E448" w14:textId="77777777" w:rsidR="00293BCF" w:rsidRPr="00791F91" w:rsidRDefault="00293BCF"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503DE2">
        <w:rPr>
          <w:rFonts w:ascii="Arial" w:hAnsi="Arial" w:cs="Arial"/>
          <w:lang w:eastAsia="fr-FR" w:bidi="ml"/>
        </w:rPr>
      </w:r>
      <w:r w:rsidR="00503DE2">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503DE2">
        <w:rPr>
          <w:rFonts w:ascii="Arial" w:hAnsi="Arial" w:cs="Arial"/>
          <w:lang w:eastAsia="fr-FR" w:bidi="ml"/>
        </w:rPr>
      </w:r>
      <w:r w:rsidR="00503DE2">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503DE2">
        <w:rPr>
          <w:rFonts w:ascii="Arial" w:hAnsi="Arial" w:cs="Arial"/>
          <w:lang w:eastAsia="fr-FR" w:bidi="ml"/>
        </w:rPr>
      </w:r>
      <w:r w:rsidR="00503DE2">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503DE2">
        <w:rPr>
          <w:rFonts w:ascii="Arial" w:hAnsi="Arial" w:cs="Arial"/>
          <w:lang w:eastAsia="fr-FR" w:bidi="ml"/>
        </w:rPr>
      </w:r>
      <w:r w:rsidR="00503DE2">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E" w14:textId="5EA3B89D" w:rsidR="00791F91" w:rsidRDefault="00791F91" w:rsidP="00791F91">
      <w:pPr>
        <w:suppressAutoHyphens w:val="0"/>
        <w:rPr>
          <w:rFonts w:ascii="Arial" w:hAnsi="Arial" w:cs="Arial"/>
          <w:lang w:eastAsia="fr-FR" w:bidi="ml"/>
        </w:rPr>
      </w:pPr>
    </w:p>
    <w:p w14:paraId="49EE411E" w14:textId="77777777" w:rsidR="00F8024C" w:rsidRPr="00791F91" w:rsidRDefault="00F8024C"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w:t>
      </w:r>
      <w:proofErr w:type="gramStart"/>
      <w:r w:rsidRPr="00791F91">
        <w:rPr>
          <w:rFonts w:ascii="Arial" w:hAnsi="Arial" w:cs="Arial"/>
          <w:lang w:eastAsia="fr-FR" w:bidi="ml"/>
        </w:rPr>
        <w:t>… ,</w:t>
      </w:r>
      <w:proofErr w:type="gramEnd"/>
      <w:r w:rsidRPr="00791F91">
        <w:rPr>
          <w:rFonts w:ascii="Arial" w:hAnsi="Arial" w:cs="Arial"/>
          <w:lang w:eastAsia="fr-FR" w:bidi="ml"/>
        </w:rPr>
        <w:t xml:space="preserve">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8" w14:textId="77777777" w:rsidR="00791F91" w:rsidRPr="00791F91" w:rsidRDefault="00791F91" w:rsidP="00791F91">
      <w:pPr>
        <w:suppressAutoHyphens w:val="0"/>
        <w:rPr>
          <w:lang w:eastAsia="fr-FR" w:bidi="ml"/>
        </w:rPr>
      </w:pPr>
      <w:r w:rsidRPr="00791F91">
        <w:rPr>
          <w:lang w:eastAsia="fr-FR" w:bidi="ml"/>
        </w:rPr>
        <w:br w:type="page"/>
      </w:r>
    </w:p>
    <w:p w14:paraId="6A34CC49" w14:textId="77777777" w:rsidR="009B1CD0" w:rsidRDefault="009B1CD0" w:rsidP="009B45B9">
      <w:pPr>
        <w:tabs>
          <w:tab w:val="left" w:pos="851"/>
        </w:tabs>
        <w:jc w:val="both"/>
      </w:pPr>
    </w:p>
    <w:p w14:paraId="6A34CC4A" w14:textId="77777777" w:rsidR="002C2CA3" w:rsidRDefault="002C2CA3" w:rsidP="009B45B9">
      <w:pPr>
        <w:tabs>
          <w:tab w:val="left" w:pos="851"/>
        </w:tabs>
        <w:jc w:val="both"/>
      </w:pPr>
    </w:p>
    <w:p w14:paraId="6A34CC4B" w14:textId="77777777" w:rsidR="002C2CA3" w:rsidRDefault="002C2CA3" w:rsidP="009B45B9">
      <w:pPr>
        <w:tabs>
          <w:tab w:val="left" w:pos="851"/>
        </w:tabs>
        <w:jc w:val="both"/>
      </w:pPr>
    </w:p>
    <w:p w14:paraId="6A34CC4C" w14:textId="77777777" w:rsidR="00791F91" w:rsidRDefault="00791F91" w:rsidP="00791F91">
      <w:pPr>
        <w:tabs>
          <w:tab w:val="left" w:pos="3402"/>
        </w:tabs>
        <w:spacing w:before="120" w:after="120"/>
        <w:jc w:val="both"/>
        <w:rPr>
          <w:rFonts w:ascii="Arial" w:hAnsi="Arial" w:cs="Arial"/>
          <w:sz w:val="16"/>
          <w:szCs w:val="16"/>
          <w:lang w:bidi="ml"/>
        </w:rPr>
      </w:pPr>
    </w:p>
    <w:p w14:paraId="6A34CC4D" w14:textId="77777777" w:rsidR="00791F91" w:rsidRPr="00D8507C" w:rsidRDefault="00791F91" w:rsidP="00791F91">
      <w:pPr>
        <w:tabs>
          <w:tab w:val="left" w:pos="4608"/>
        </w:tabs>
        <w:jc w:val="both"/>
        <w:rPr>
          <w:rFonts w:ascii="Arial" w:hAnsi="Arial" w:cs="Arial"/>
          <w:color w:val="339966"/>
          <w:lang w:bidi="ml"/>
        </w:rPr>
      </w:pP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6D64F" w14:textId="77777777" w:rsidR="00F174CB" w:rsidRDefault="00F174CB">
      <w:r>
        <w:separator/>
      </w:r>
    </w:p>
  </w:endnote>
  <w:endnote w:type="continuationSeparator" w:id="0">
    <w:p w14:paraId="18DFDB6D" w14:textId="77777777" w:rsidR="00F174CB" w:rsidRDefault="00F17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1A3AC9" w14:paraId="6A34CC92" w14:textId="77777777" w:rsidTr="00B141CA">
      <w:trPr>
        <w:tblHeader/>
      </w:trPr>
      <w:tc>
        <w:tcPr>
          <w:tcW w:w="3048" w:type="dxa"/>
          <w:shd w:val="clear" w:color="auto" w:fill="66CCFF"/>
        </w:tcPr>
        <w:p w14:paraId="6A34CC8C" w14:textId="6159D42F" w:rsidR="001A3AC9" w:rsidRPr="005A5FCD" w:rsidRDefault="001A3AC9"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3B291C64" w:rsidR="001A3AC9" w:rsidRDefault="001A3AC9" w:rsidP="00B05C4B">
          <w:pPr>
            <w:jc w:val="center"/>
            <w:rPr>
              <w:rFonts w:ascii="Arial" w:hAnsi="Arial" w:cs="Arial"/>
              <w:b/>
            </w:rPr>
          </w:pPr>
          <w:r>
            <w:rPr>
              <w:rFonts w:ascii="Arial" w:hAnsi="Arial" w:cs="Arial"/>
              <w:b/>
              <w:i/>
            </w:rPr>
            <w:t>(</w:t>
          </w:r>
          <w:r w:rsidR="00F8024C">
            <w:rPr>
              <w:rFonts w:ascii="Arial" w:hAnsi="Arial" w:cs="Arial"/>
              <w:b/>
              <w:i/>
            </w:rPr>
            <w:t>GEST</w:t>
          </w:r>
          <w:r w:rsidR="002B1EF9">
            <w:rPr>
              <w:rFonts w:ascii="Arial" w:hAnsi="Arial" w:cs="Arial"/>
              <w:b/>
              <w:i/>
            </w:rPr>
            <w:t>370</w:t>
          </w:r>
          <w:r>
            <w:rPr>
              <w:rFonts w:ascii="Arial" w:hAnsi="Arial" w:cs="Arial"/>
              <w:b/>
              <w:i/>
            </w:rPr>
            <w:t>)</w:t>
          </w:r>
        </w:p>
      </w:tc>
      <w:tc>
        <w:tcPr>
          <w:tcW w:w="896" w:type="dxa"/>
          <w:shd w:val="clear" w:color="auto" w:fill="66CCFF"/>
        </w:tcPr>
        <w:p w14:paraId="6A34CC8E" w14:textId="77777777" w:rsidR="001A3AC9" w:rsidRDefault="001A3AC9">
          <w:pPr>
            <w:tabs>
              <w:tab w:val="center" w:pos="1366"/>
              <w:tab w:val="right" w:pos="2733"/>
            </w:tabs>
          </w:pPr>
          <w:r>
            <w:rPr>
              <w:rFonts w:ascii="Arial" w:hAnsi="Arial" w:cs="Arial"/>
              <w:b/>
            </w:rPr>
            <w:t xml:space="preserve">Page : </w:t>
          </w:r>
        </w:p>
      </w:tc>
      <w:tc>
        <w:tcPr>
          <w:tcW w:w="567" w:type="dxa"/>
          <w:shd w:val="clear" w:color="auto" w:fill="66CCFF"/>
        </w:tcPr>
        <w:p w14:paraId="6A34CC8F" w14:textId="0AF303D8" w:rsidR="001A3AC9" w:rsidRDefault="001A3AC9">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25C6A">
            <w:rPr>
              <w:rStyle w:val="Numrodepage"/>
              <w:rFonts w:cs="Arial"/>
              <w:b/>
              <w:noProof/>
            </w:rPr>
            <w:t>9</w:t>
          </w:r>
          <w:r>
            <w:rPr>
              <w:rStyle w:val="Numrodepage"/>
              <w:rFonts w:cs="Arial"/>
              <w:b/>
            </w:rPr>
            <w:fldChar w:fldCharType="end"/>
          </w:r>
        </w:p>
      </w:tc>
      <w:tc>
        <w:tcPr>
          <w:tcW w:w="165" w:type="dxa"/>
          <w:shd w:val="clear" w:color="auto" w:fill="66CCFF"/>
        </w:tcPr>
        <w:p w14:paraId="6A34CC90" w14:textId="77777777" w:rsidR="001A3AC9" w:rsidRDefault="001A3AC9">
          <w:pPr>
            <w:jc w:val="center"/>
          </w:pPr>
          <w:r>
            <w:rPr>
              <w:rFonts w:ascii="Arial" w:hAnsi="Arial" w:cs="Arial"/>
              <w:b/>
            </w:rPr>
            <w:t>/</w:t>
          </w:r>
        </w:p>
      </w:tc>
      <w:tc>
        <w:tcPr>
          <w:tcW w:w="544" w:type="dxa"/>
          <w:shd w:val="clear" w:color="auto" w:fill="66CCFF"/>
        </w:tcPr>
        <w:p w14:paraId="6A34CC91" w14:textId="3A3F7E6C" w:rsidR="001A3AC9" w:rsidRDefault="001A3AC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5C6A">
            <w:rPr>
              <w:rStyle w:val="Numrodepage"/>
              <w:rFonts w:cs="Arial"/>
              <w:b/>
              <w:noProof/>
            </w:rPr>
            <w:t>11</w:t>
          </w:r>
          <w:r>
            <w:rPr>
              <w:rStyle w:val="Numrodepage"/>
              <w:rFonts w:cs="Arial"/>
              <w:b/>
            </w:rPr>
            <w:fldChar w:fldCharType="end"/>
          </w:r>
        </w:p>
      </w:tc>
    </w:tr>
  </w:tbl>
  <w:p w14:paraId="6A34CC93" w14:textId="77777777" w:rsidR="001A3AC9" w:rsidRDefault="001A3A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D560B" w14:textId="77777777" w:rsidR="00F174CB" w:rsidRDefault="00F174CB">
      <w:r>
        <w:separator/>
      </w:r>
    </w:p>
  </w:footnote>
  <w:footnote w:type="continuationSeparator" w:id="0">
    <w:p w14:paraId="1D586A46" w14:textId="77777777" w:rsidR="00F174CB" w:rsidRDefault="00F174CB">
      <w:r>
        <w:continuationSeparator/>
      </w:r>
    </w:p>
  </w:footnote>
  <w:footnote w:id="1">
    <w:p w14:paraId="6A34CC94" w14:textId="77777777" w:rsidR="001A3AC9" w:rsidRDefault="001A3AC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134502D1"/>
    <w:multiLevelType w:val="hybridMultilevel"/>
    <w:tmpl w:val="4C54A2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7"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8C96E70"/>
    <w:multiLevelType w:val="hybridMultilevel"/>
    <w:tmpl w:val="6BDA135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9"/>
  </w:num>
  <w:num w:numId="6">
    <w:abstractNumId w:val="10"/>
  </w:num>
  <w:num w:numId="7">
    <w:abstractNumId w:val="3"/>
  </w:num>
  <w:num w:numId="8">
    <w:abstractNumId w:val="6"/>
  </w:num>
  <w:num w:numId="9">
    <w:abstractNumId w:val="7"/>
  </w:num>
  <w:num w:numId="10">
    <w:abstractNumId w:val="0"/>
  </w:num>
  <w:num w:numId="11">
    <w:abstractNumId w:val="5"/>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5982"/>
    <w:rsid w:val="00036500"/>
    <w:rsid w:val="0004003F"/>
    <w:rsid w:val="000A2E05"/>
    <w:rsid w:val="000A4C09"/>
    <w:rsid w:val="000E0020"/>
    <w:rsid w:val="000F348D"/>
    <w:rsid w:val="00140694"/>
    <w:rsid w:val="00151DBB"/>
    <w:rsid w:val="00166B56"/>
    <w:rsid w:val="00173ECA"/>
    <w:rsid w:val="001A3AC9"/>
    <w:rsid w:val="001A5CEB"/>
    <w:rsid w:val="001A6626"/>
    <w:rsid w:val="001B0613"/>
    <w:rsid w:val="001C40C0"/>
    <w:rsid w:val="001C733C"/>
    <w:rsid w:val="001C7796"/>
    <w:rsid w:val="001D63A1"/>
    <w:rsid w:val="0021527A"/>
    <w:rsid w:val="0021797C"/>
    <w:rsid w:val="00225A1A"/>
    <w:rsid w:val="00244CBD"/>
    <w:rsid w:val="00263DC7"/>
    <w:rsid w:val="00281AFD"/>
    <w:rsid w:val="002904AF"/>
    <w:rsid w:val="00293087"/>
    <w:rsid w:val="00293BCF"/>
    <w:rsid w:val="002B1EF9"/>
    <w:rsid w:val="002C04E1"/>
    <w:rsid w:val="002C2CA3"/>
    <w:rsid w:val="002C4B3E"/>
    <w:rsid w:val="002C79D6"/>
    <w:rsid w:val="002D03BB"/>
    <w:rsid w:val="002D4DD8"/>
    <w:rsid w:val="002F52DD"/>
    <w:rsid w:val="003261C6"/>
    <w:rsid w:val="00332B12"/>
    <w:rsid w:val="00333B9F"/>
    <w:rsid w:val="00354C04"/>
    <w:rsid w:val="00385E76"/>
    <w:rsid w:val="003D5BA9"/>
    <w:rsid w:val="003E2ABC"/>
    <w:rsid w:val="003E63B0"/>
    <w:rsid w:val="00400B22"/>
    <w:rsid w:val="004055D2"/>
    <w:rsid w:val="004176BF"/>
    <w:rsid w:val="0042741A"/>
    <w:rsid w:val="0043706E"/>
    <w:rsid w:val="0044597F"/>
    <w:rsid w:val="00445A50"/>
    <w:rsid w:val="00470BF3"/>
    <w:rsid w:val="00475977"/>
    <w:rsid w:val="004A7169"/>
    <w:rsid w:val="004D4DC6"/>
    <w:rsid w:val="004E75A6"/>
    <w:rsid w:val="00503DE2"/>
    <w:rsid w:val="00514DAF"/>
    <w:rsid w:val="005204F5"/>
    <w:rsid w:val="00532EC7"/>
    <w:rsid w:val="00541CA3"/>
    <w:rsid w:val="005546A9"/>
    <w:rsid w:val="005561EA"/>
    <w:rsid w:val="00581DB7"/>
    <w:rsid w:val="005846FB"/>
    <w:rsid w:val="005923D2"/>
    <w:rsid w:val="005A4A3B"/>
    <w:rsid w:val="005A4CB5"/>
    <w:rsid w:val="005A5FCD"/>
    <w:rsid w:val="005B6C8F"/>
    <w:rsid w:val="005C5907"/>
    <w:rsid w:val="006016EE"/>
    <w:rsid w:val="006072F9"/>
    <w:rsid w:val="0061068C"/>
    <w:rsid w:val="00612806"/>
    <w:rsid w:val="0064560F"/>
    <w:rsid w:val="00660727"/>
    <w:rsid w:val="00661A97"/>
    <w:rsid w:val="00674478"/>
    <w:rsid w:val="0067487D"/>
    <w:rsid w:val="00692FEC"/>
    <w:rsid w:val="006C4338"/>
    <w:rsid w:val="006C6A5D"/>
    <w:rsid w:val="006F3DF9"/>
    <w:rsid w:val="00705159"/>
    <w:rsid w:val="007060E5"/>
    <w:rsid w:val="00710FD6"/>
    <w:rsid w:val="00757151"/>
    <w:rsid w:val="007909E0"/>
    <w:rsid w:val="00791F91"/>
    <w:rsid w:val="0079785C"/>
    <w:rsid w:val="007A2989"/>
    <w:rsid w:val="007C0BF5"/>
    <w:rsid w:val="007D7A65"/>
    <w:rsid w:val="007F68A6"/>
    <w:rsid w:val="0081250A"/>
    <w:rsid w:val="00825C6A"/>
    <w:rsid w:val="0083205E"/>
    <w:rsid w:val="00844DAA"/>
    <w:rsid w:val="008A7D6D"/>
    <w:rsid w:val="008C04ED"/>
    <w:rsid w:val="008D2C3C"/>
    <w:rsid w:val="008D3A70"/>
    <w:rsid w:val="00926CF0"/>
    <w:rsid w:val="00927397"/>
    <w:rsid w:val="00931D42"/>
    <w:rsid w:val="00934503"/>
    <w:rsid w:val="009737B4"/>
    <w:rsid w:val="00983BB6"/>
    <w:rsid w:val="00983FF3"/>
    <w:rsid w:val="009A6717"/>
    <w:rsid w:val="009A70DA"/>
    <w:rsid w:val="009B1CD0"/>
    <w:rsid w:val="009B45B9"/>
    <w:rsid w:val="009C4D62"/>
    <w:rsid w:val="00A109CB"/>
    <w:rsid w:val="00A14E5B"/>
    <w:rsid w:val="00A53DA8"/>
    <w:rsid w:val="00A57DD1"/>
    <w:rsid w:val="00A60584"/>
    <w:rsid w:val="00A8760E"/>
    <w:rsid w:val="00A9775B"/>
    <w:rsid w:val="00AA05C7"/>
    <w:rsid w:val="00AE1C9C"/>
    <w:rsid w:val="00AE7831"/>
    <w:rsid w:val="00B054DA"/>
    <w:rsid w:val="00B05C4B"/>
    <w:rsid w:val="00B141CA"/>
    <w:rsid w:val="00B347AE"/>
    <w:rsid w:val="00B3719A"/>
    <w:rsid w:val="00B4145F"/>
    <w:rsid w:val="00B86CA7"/>
    <w:rsid w:val="00B87564"/>
    <w:rsid w:val="00BA44E5"/>
    <w:rsid w:val="00BD479D"/>
    <w:rsid w:val="00BE5AA2"/>
    <w:rsid w:val="00BE6078"/>
    <w:rsid w:val="00BE6484"/>
    <w:rsid w:val="00C07B12"/>
    <w:rsid w:val="00C3106D"/>
    <w:rsid w:val="00C62520"/>
    <w:rsid w:val="00C70697"/>
    <w:rsid w:val="00C91060"/>
    <w:rsid w:val="00C911FE"/>
    <w:rsid w:val="00C9625C"/>
    <w:rsid w:val="00CB092A"/>
    <w:rsid w:val="00CB1C4C"/>
    <w:rsid w:val="00CD185D"/>
    <w:rsid w:val="00CD46CC"/>
    <w:rsid w:val="00CE0D69"/>
    <w:rsid w:val="00CE7CB8"/>
    <w:rsid w:val="00D0068B"/>
    <w:rsid w:val="00D46BC7"/>
    <w:rsid w:val="00D75A57"/>
    <w:rsid w:val="00D904A2"/>
    <w:rsid w:val="00DA4F40"/>
    <w:rsid w:val="00DB7F85"/>
    <w:rsid w:val="00DC1F0C"/>
    <w:rsid w:val="00E32A79"/>
    <w:rsid w:val="00E40967"/>
    <w:rsid w:val="00E47798"/>
    <w:rsid w:val="00E64C37"/>
    <w:rsid w:val="00E67E3B"/>
    <w:rsid w:val="00E76284"/>
    <w:rsid w:val="00EA4CE6"/>
    <w:rsid w:val="00EC46B8"/>
    <w:rsid w:val="00EC4741"/>
    <w:rsid w:val="00EC4A56"/>
    <w:rsid w:val="00F070E7"/>
    <w:rsid w:val="00F102F2"/>
    <w:rsid w:val="00F17207"/>
    <w:rsid w:val="00F174CB"/>
    <w:rsid w:val="00F759AA"/>
    <w:rsid w:val="00F8024C"/>
    <w:rsid w:val="00F96720"/>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024C"/>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24680025">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 w:id="1353989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f2beab9f-527b-49ee-b6be-c5dadc645efa">ALSA-1886242721-28</_dlc_DocId>
    <_dlc_DocIdUrl xmlns="f2beab9f-527b-49ee-b6be-c5dadc645efa">
      <Url>https://moss/a/ach/mp2/mp/dossiers/2025EFS-GEST370/_layouts/15/DocIdRedir.aspx?ID=ALSA-1886242721-28</Url>
      <Description>ALSA-1886242721-28</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ccp maintenance" ma:contentTypeID="0x01010017A4B0D46C90A94086429C151D25DA13007C6E96AAAA3F30499BE82CBCF682AD33" ma:contentTypeVersion="0" ma:contentTypeDescription="CCP maintenance" ma:contentTypeScope="" ma:versionID="083b5ad987b19e90d4be268737accc1c">
  <xsd:schema xmlns:xsd="http://www.w3.org/2001/XMLSchema" xmlns:xs="http://www.w3.org/2001/XMLSchema" xmlns:p="http://schemas.microsoft.com/office/2006/metadata/properties" xmlns:ns2="f2beab9f-527b-49ee-b6be-c5dadc645efa" targetNamespace="http://schemas.microsoft.com/office/2006/metadata/properties" ma:root="true" ma:fieldsID="3e0dbd431fefd0d2836a6c7ea5621cf4" ns2:_="">
    <xsd:import namespace="f2beab9f-527b-49ee-b6be-c5dadc645ef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beab9f-527b-49ee-b6be-c5dadc645efa"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8E8BAC-6763-4EA8-9C03-6570BE70A7FA}">
  <ds:schemaRefs>
    <ds:schemaRef ds:uri="http://schemas.openxmlformats.org/officeDocument/2006/bibliography"/>
  </ds:schemaRefs>
</ds:datastoreItem>
</file>

<file path=customXml/itemProps2.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3.xml><?xml version="1.0" encoding="utf-8"?>
<ds:datastoreItem xmlns:ds="http://schemas.openxmlformats.org/officeDocument/2006/customXml" ds:itemID="{983121A2-4891-49C4-A24E-0B9C4F6BF1D0}">
  <ds:schemaRefs>
    <ds:schemaRef ds:uri="http://schemas.microsoft.com/office/2006/metadata/properties"/>
    <ds:schemaRef ds:uri="http://purl.org/dc/dcmitype/"/>
    <ds:schemaRef ds:uri="http://purl.org/dc/elements/1.1/"/>
    <ds:schemaRef ds:uri="http://schemas.microsoft.com/office/infopath/2007/PartnerControls"/>
    <ds:schemaRef ds:uri="http://schemas.openxmlformats.org/package/2006/metadata/core-properties"/>
    <ds:schemaRef ds:uri="http://schemas.microsoft.com/office/2006/documentManagement/types"/>
    <ds:schemaRef ds:uri="f2beab9f-527b-49ee-b6be-c5dadc645efa"/>
    <ds:schemaRef ds:uri="http://www.w3.org/XML/1998/namespace"/>
    <ds:schemaRef ds:uri="http://purl.org/dc/terms/"/>
  </ds:schemaRefs>
</ds:datastoreItem>
</file>

<file path=customXml/itemProps4.xml><?xml version="1.0" encoding="utf-8"?>
<ds:datastoreItem xmlns:ds="http://schemas.openxmlformats.org/officeDocument/2006/customXml" ds:itemID="{639522F0-A20A-40F7-ACEA-B5FAD07EDD97}">
  <ds:schemaRefs>
    <ds:schemaRef ds:uri="http://schemas.microsoft.com/sharepoint/events"/>
  </ds:schemaRefs>
</ds:datastoreItem>
</file>

<file path=customXml/itemProps5.xml><?xml version="1.0" encoding="utf-8"?>
<ds:datastoreItem xmlns:ds="http://schemas.openxmlformats.org/officeDocument/2006/customXml" ds:itemID="{0995C82C-19C9-47C5-BF96-BBB2CE96BB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beab9f-527b-49ee-b6be-c5dadc645e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DC1TYP_F</Template>
  <TotalTime>13</TotalTime>
  <Pages>8</Pages>
  <Words>1721</Words>
  <Characters>9466</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Guillaume Berengere</cp:lastModifiedBy>
  <cp:revision>5</cp:revision>
  <cp:lastPrinted>2016-04-08T14:31:00Z</cp:lastPrinted>
  <dcterms:created xsi:type="dcterms:W3CDTF">2025-08-12T08:05:00Z</dcterms:created>
  <dcterms:modified xsi:type="dcterms:W3CDTF">2025-09-15T08:13:00Z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0x01010017A4B0D46C90A94086429C151D25DA13007C6E96AAAA3F30499BE82CBCF682AD33</vt:lpwstr>
  </property>
  <property fmtid="{D5CDD505-2E9C-101B-9397-08002B2CF9AE}" pid="3" name="_dlc_DocIdItemGuid">
    <vt:lpwstr>6094f753-7240-4e7a-b9e6-28f18cf02e9d</vt:lpwstr>
  </property>
</Properties>
</file>