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6AA23C25" w:rsidR="00321CB1" w:rsidRDefault="00FB18F3" w:rsidP="00321CB1">
      <w:pPr>
        <w:ind w:firstLine="709"/>
        <w:rPr>
          <w:rFonts w:ascii="Arial" w:hAnsi="Arial" w:cs="Arial"/>
          <w:b/>
          <w:bCs/>
        </w:rPr>
      </w:pPr>
      <w:r>
        <w:rPr>
          <w:rFonts w:ascii="Arial" w:hAnsi="Arial" w:cs="Arial"/>
          <w:b/>
          <w:bCs/>
        </w:rPr>
        <w:t>Réfection des couvertures du restaurant universitaire à Cambrai (59)</w:t>
      </w:r>
      <w:r w:rsidR="00321CB1">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0BD165FA" w:rsidR="009B1CD0" w:rsidRDefault="00FB18F3"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27BB5">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427BB5">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12A42D8C" w:rsidR="00321CB1" w:rsidRPr="00CD185D" w:rsidRDefault="00FB18F3"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27BB5">
        <w:fldChar w:fldCharType="separate"/>
      </w:r>
      <w:r>
        <w:fldChar w:fldCharType="end"/>
      </w:r>
      <w:r w:rsidR="00321CB1">
        <w:rPr>
          <w:rFonts w:ascii="Arial" w:hAnsi="Arial" w:cs="Arial"/>
          <w:lang w:val="en-GB"/>
        </w:rPr>
        <w:t xml:space="preserve"> CCAP n°</w:t>
      </w:r>
      <w:r w:rsidR="00427BB5">
        <w:rPr>
          <w:rFonts w:ascii="Arial" w:hAnsi="Arial" w:cs="Arial"/>
          <w:lang w:val="en-GB"/>
        </w:rPr>
        <w:t xml:space="preserve"> 25.U du 12/09/2025</w:t>
      </w:r>
    </w:p>
    <w:p w14:paraId="06779CF2" w14:textId="4BAAA7E6"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Travaux</w:t>
      </w:r>
    </w:p>
    <w:p w14:paraId="35CCAA36" w14:textId="2495B995" w:rsidR="00321CB1" w:rsidRPr="00CD185D" w:rsidRDefault="00FB18F3"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27BB5">
        <w:fldChar w:fldCharType="separate"/>
      </w:r>
      <w:r>
        <w:fldChar w:fldCharType="end"/>
      </w:r>
      <w:r w:rsidR="00321CB1">
        <w:rPr>
          <w:rFonts w:ascii="Arial" w:hAnsi="Arial" w:cs="Arial"/>
          <w:lang w:val="en-GB"/>
        </w:rPr>
        <w:t xml:space="preserve"> CCTP n°</w:t>
      </w:r>
      <w:r>
        <w:rPr>
          <w:rFonts w:ascii="Arial" w:hAnsi="Arial" w:cs="Arial"/>
          <w:lang w:val="en-GB"/>
        </w:rPr>
        <w:t xml:space="preserve"> 24067</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53818D94"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D.P.G.F.</w:t>
      </w:r>
    </w:p>
    <w:p w14:paraId="2C213E49" w14:textId="5B93C4DF" w:rsidR="00427BB5" w:rsidRDefault="00427BB5"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annexe clause sociale</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Pr>
          <w:rFonts w:ascii="Arial" w:hAnsi="Arial" w:cs="Arial"/>
        </w:rPr>
        <w:t xml:space="preserve"> aux montants indiqués ci-dessous ;</w:t>
      </w:r>
    </w:p>
    <w:p w14:paraId="293159A0" w14:textId="512992FC"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t xml:space="preserve"> Taux de la TVA : 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1B2BE1D"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4133FD1B"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t xml:space="preserve"> Montant TTC</w:t>
      </w:r>
      <w:r>
        <w:rPr>
          <w:rStyle w:val="Caractresdenotedebasdepage"/>
        </w:rPr>
        <w:footnoteReference w:customMarkFollows="1" w:id="3"/>
        <w:t>4 </w:t>
      </w:r>
      <w:r>
        <w:t>:</w:t>
      </w:r>
    </w:p>
    <w:p w14:paraId="0281D2DA"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lastRenderedPageBreak/>
        <w:t>Montant TTC arrêté en chiffres à : ………………………………………………………….......................................</w:t>
      </w:r>
    </w:p>
    <w:p w14:paraId="498297BD"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1DE116D7" w14:textId="77777777" w:rsidR="00321CB1" w:rsidRDefault="00321CB1"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166177D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4EBCB8BA"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27BB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27BB5">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4D3A21B1"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427BB5">
        <w:rPr>
          <w:rFonts w:ascii="Arial" w:hAnsi="Arial" w:cs="Arial"/>
        </w:rPr>
        <w:t>7</w:t>
      </w:r>
      <w:bookmarkStart w:id="0" w:name="_GoBack"/>
      <w:bookmarkEnd w:id="0"/>
      <w:r w:rsidR="00FB18F3">
        <w:rPr>
          <w:rFonts w:ascii="Arial" w:hAnsi="Arial" w:cs="Arial"/>
        </w:rPr>
        <w:t xml:space="preserve"> </w:t>
      </w:r>
      <w:r>
        <w:rPr>
          <w:rFonts w:ascii="Arial" w:hAnsi="Arial" w:cs="Arial"/>
        </w:rPr>
        <w:t>mois 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427BB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10C2C526" w:rsidR="009B1CD0" w:rsidRDefault="00844DAA" w:rsidP="009B45B9">
      <w:pPr>
        <w:tabs>
          <w:tab w:val="left" w:pos="851"/>
        </w:tabs>
        <w:spacing w:before="120"/>
        <w:ind w:left="567"/>
        <w:jc w:val="both"/>
      </w:pPr>
      <w:r>
        <w:tab/>
      </w:r>
      <w:r w:rsidR="00FB18F3">
        <w:fldChar w:fldCharType="begin">
          <w:ffData>
            <w:name w:val=""/>
            <w:enabled/>
            <w:calcOnExit w:val="0"/>
            <w:checkBox>
              <w:size w:val="20"/>
              <w:default w:val="1"/>
            </w:checkBox>
          </w:ffData>
        </w:fldChar>
      </w:r>
      <w:r w:rsidR="00FB18F3">
        <w:instrText xml:space="preserve"> FORMCHECKBOX </w:instrText>
      </w:r>
      <w:r w:rsidR="00427BB5">
        <w:fldChar w:fldCharType="separate"/>
      </w:r>
      <w:r w:rsidR="00FB18F3">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427BB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236E0265"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 xml:space="preserve">Le marché </w:t>
      </w:r>
      <w:r w:rsidR="00FE48C9">
        <w:rPr>
          <w:rFonts w:ascii="Arial" w:hAnsi="Arial" w:cs="Arial"/>
        </w:rPr>
        <w:t>public</w:t>
      </w:r>
      <w:r>
        <w:rPr>
          <w:rFonts w:ascii="Arial" w:hAnsi="Arial" w:cs="Arial"/>
        </w:rPr>
        <w:t xml:space="preserve"> est reconductible :</w:t>
      </w:r>
      <w:r>
        <w:tab/>
      </w:r>
      <w:r>
        <w:tab/>
      </w:r>
      <w:r w:rsidR="00FB18F3">
        <w:fldChar w:fldCharType="begin">
          <w:ffData>
            <w:name w:val=""/>
            <w:enabled/>
            <w:calcOnExit w:val="0"/>
            <w:checkBox>
              <w:size w:val="20"/>
              <w:default w:val="1"/>
            </w:checkBox>
          </w:ffData>
        </w:fldChar>
      </w:r>
      <w:r w:rsidR="00FB18F3">
        <w:instrText xml:space="preserve"> FORMCHECKBOX </w:instrText>
      </w:r>
      <w:r w:rsidR="00427BB5">
        <w:fldChar w:fldCharType="separate"/>
      </w:r>
      <w:r w:rsidR="00FB18F3">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27BB5">
        <w:fldChar w:fldCharType="separate"/>
      </w:r>
      <w:r w:rsidR="007D7A65">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B5F500D" w14:textId="77777777" w:rsidR="009B1CD0" w:rsidRDefault="009B1CD0" w:rsidP="009B45B9">
      <w:pPr>
        <w:tabs>
          <w:tab w:val="left" w:pos="426"/>
          <w:tab w:val="left" w:pos="851"/>
        </w:tabs>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19198" w14:textId="77777777">
        <w:tc>
          <w:tcPr>
            <w:tcW w:w="10419" w:type="dxa"/>
            <w:shd w:val="clear" w:color="auto" w:fill="66CCFF"/>
          </w:tcPr>
          <w:p w14:paraId="7EEB693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1E8CA98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27BB5">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43EF6957" w14:textId="77777777" w:rsidR="00FB18F3" w:rsidRDefault="00FB18F3">
      <w:pPr>
        <w:suppressAutoHyphens w:val="0"/>
      </w:pPr>
      <w:r>
        <w:br w:type="page"/>
      </w:r>
    </w:p>
    <w:p w14:paraId="55D14C63" w14:textId="181A4C57"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427BB5">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6436B394" w:rsidR="00321CB1" w:rsidRDefault="00321CB1" w:rsidP="00321CB1">
      <w:pPr>
        <w:numPr>
          <w:ilvl w:val="0"/>
          <w:numId w:val="1"/>
        </w:numPr>
        <w:ind w:firstLine="277"/>
        <w:rPr>
          <w:rFonts w:ascii="Arial" w:hAnsi="Arial" w:cs="Arial"/>
        </w:rPr>
      </w:pPr>
      <w:r>
        <w:rPr>
          <w:rFonts w:ascii="Arial" w:hAnsi="Arial" w:cs="Arial"/>
        </w:rPr>
        <w:t xml:space="preserve">Ministère </w:t>
      </w:r>
      <w:r w:rsidR="00F31F30">
        <w:rPr>
          <w:rFonts w:ascii="Arial" w:hAnsi="Arial" w:cs="Arial"/>
        </w:rPr>
        <w:t>de l’</w:t>
      </w:r>
      <w:r w:rsidR="00721FFB">
        <w:rPr>
          <w:rFonts w:ascii="Arial" w:hAnsi="Arial" w:cs="Arial"/>
        </w:rPr>
        <w:t xml:space="preserve">Education Nationale, </w:t>
      </w:r>
      <w:r>
        <w:rPr>
          <w:rFonts w:ascii="Arial" w:hAnsi="Arial" w:cs="Arial"/>
        </w:rPr>
        <w:t>de l’Enseignement Supérieur</w:t>
      </w:r>
      <w:r w:rsidR="00784C93">
        <w:rPr>
          <w:rFonts w:ascii="Arial" w:hAnsi="Arial" w:cs="Arial"/>
        </w:rPr>
        <w:t xml:space="preserve"> et de la Recherche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04E713A6" w:rsidR="00321CB1" w:rsidRDefault="00953EB7" w:rsidP="00321CB1">
      <w:pPr>
        <w:pStyle w:val="En-tte"/>
        <w:numPr>
          <w:ilvl w:val="0"/>
          <w:numId w:val="1"/>
        </w:numPr>
        <w:tabs>
          <w:tab w:val="left" w:pos="708"/>
        </w:tabs>
        <w:ind w:firstLine="277"/>
        <w:rPr>
          <w:rFonts w:ascii="Arial" w:hAnsi="Arial" w:cs="Arial"/>
        </w:rPr>
      </w:pPr>
      <w:r>
        <w:rPr>
          <w:rFonts w:ascii="Arial" w:hAnsi="Arial" w:cs="Arial"/>
        </w:rPr>
        <w:t>BP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4F724928"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70</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4FE066A3"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 DINV</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26DDA3EE"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27BB5">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5BB9C72B"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27BB5">
            <w:rPr>
              <w:rStyle w:val="Numrodepage"/>
              <w:rFonts w:cs="Arial"/>
              <w:b/>
              <w:noProof/>
            </w:rPr>
            <w:t>6</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85E76"/>
    <w:rsid w:val="003A7270"/>
    <w:rsid w:val="00427BB5"/>
    <w:rsid w:val="0043706E"/>
    <w:rsid w:val="0044597F"/>
    <w:rsid w:val="00450D84"/>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2F37"/>
    <w:rsid w:val="006B5057"/>
    <w:rsid w:val="006C4338"/>
    <w:rsid w:val="006F3DF9"/>
    <w:rsid w:val="007060E5"/>
    <w:rsid w:val="00710FD6"/>
    <w:rsid w:val="00721FFB"/>
    <w:rsid w:val="00727110"/>
    <w:rsid w:val="00730A78"/>
    <w:rsid w:val="00757151"/>
    <w:rsid w:val="00784C93"/>
    <w:rsid w:val="007909E0"/>
    <w:rsid w:val="0079785C"/>
    <w:rsid w:val="007D4001"/>
    <w:rsid w:val="007D7A65"/>
    <w:rsid w:val="007F68A6"/>
    <w:rsid w:val="0083205E"/>
    <w:rsid w:val="00840934"/>
    <w:rsid w:val="00844DAA"/>
    <w:rsid w:val="008450C7"/>
    <w:rsid w:val="00876A73"/>
    <w:rsid w:val="008B2A38"/>
    <w:rsid w:val="00930A5C"/>
    <w:rsid w:val="00934503"/>
    <w:rsid w:val="00953EB7"/>
    <w:rsid w:val="00972598"/>
    <w:rsid w:val="00983FF3"/>
    <w:rsid w:val="009900AC"/>
    <w:rsid w:val="0099497E"/>
    <w:rsid w:val="009B1CD0"/>
    <w:rsid w:val="009B45B9"/>
    <w:rsid w:val="009C4738"/>
    <w:rsid w:val="009D661E"/>
    <w:rsid w:val="00A34D04"/>
    <w:rsid w:val="00A57321"/>
    <w:rsid w:val="00A72AD5"/>
    <w:rsid w:val="00AE7831"/>
    <w:rsid w:val="00B02608"/>
    <w:rsid w:val="00B0289C"/>
    <w:rsid w:val="00B054DA"/>
    <w:rsid w:val="00B20651"/>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31F30"/>
    <w:rsid w:val="00F92811"/>
    <w:rsid w:val="00FB18F3"/>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230F7-3483-4F39-94B0-C0D64B5D45E4}">
  <ds:schemaRefs>
    <ds:schemaRef ds:uri="http://schemas.microsoft.com/sharepoint/v3/contenttype/forms"/>
  </ds:schemaRefs>
</ds:datastoreItem>
</file>

<file path=customXml/itemProps2.xml><?xml version="1.0" encoding="utf-8"?>
<ds:datastoreItem xmlns:ds="http://schemas.openxmlformats.org/officeDocument/2006/customXml" ds:itemID="{CFDABA4E-23D3-4A51-B44A-CE7A22B55BB4}">
  <ds:schemaRefs>
    <ds:schemaRef ds:uri="http://schemas.microsoft.com/office/2006/metadata/properties"/>
    <ds:schemaRef ds:uri="http://purl.org/dc/terms/"/>
    <ds:schemaRef ds:uri="http://www.w3.org/XML/1998/namespace"/>
    <ds:schemaRef ds:uri="http://purl.org/dc/dcmitype/"/>
    <ds:schemaRef ds:uri="647f6268-259c-4dc7-a320-542a8850ac07"/>
    <ds:schemaRef ds:uri="http://schemas.openxmlformats.org/package/2006/metadata/core-properties"/>
    <ds:schemaRef ds:uri="http://schemas.microsoft.com/office/2006/documentManagement/types"/>
    <ds:schemaRef ds:uri="http://schemas.microsoft.com/office/infopath/2007/PartnerControls"/>
    <ds:schemaRef ds:uri="3ee6f26a-f689-45e0-a8fd-4ba17b461813"/>
    <ds:schemaRef ds:uri="http://purl.org/dc/elements/1.1/"/>
  </ds:schemaRefs>
</ds:datastoreItem>
</file>

<file path=customXml/itemProps3.xml><?xml version="1.0" encoding="utf-8"?>
<ds:datastoreItem xmlns:ds="http://schemas.openxmlformats.org/officeDocument/2006/customXml" ds:itemID="{AD461D79-8B69-43CD-9D16-8B909B5AB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7C238A-7E50-4001-9966-EAE31DDFC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6</Pages>
  <Words>2324</Words>
  <Characters>12788</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15082</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17</cp:revision>
  <cp:lastPrinted>2016-11-04T12:53:00Z</cp:lastPrinted>
  <dcterms:created xsi:type="dcterms:W3CDTF">2019-07-24T09:58:00Z</dcterms:created>
  <dcterms:modified xsi:type="dcterms:W3CDTF">2025-09-12T11:45:00Z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