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87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Tr="008734E6">
        <w:tc>
          <w:tcPr>
            <w:tcW w:w="9288" w:type="dxa"/>
            <w:shd w:val="clear" w:color="auto" w:fill="C6D9F1"/>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5D613E">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C6D9F1"/>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rsidP="005D613E">
      <w:pPr>
        <w:pStyle w:val="Titre1"/>
        <w:numPr>
          <w:ilvl w:val="0"/>
          <w:numId w:val="0"/>
        </w:numPr>
        <w:spacing w:before="120"/>
        <w:jc w:val="both"/>
      </w:pPr>
    </w:p>
    <w:p w:rsidR="009F260C" w:rsidRPr="00440577" w:rsidRDefault="009F260C" w:rsidP="006C6018">
      <w:pPr>
        <w:tabs>
          <w:tab w:val="center" w:pos="4536"/>
          <w:tab w:val="right" w:pos="9072"/>
        </w:tabs>
        <w:jc w:val="center"/>
        <w:rPr>
          <w:rFonts w:ascii="Arial" w:hAnsi="Arial" w:cs="Arial"/>
          <w:b/>
        </w:rPr>
      </w:pPr>
      <w:r w:rsidRPr="00440577">
        <w:rPr>
          <w:rFonts w:ascii="Arial" w:hAnsi="Arial" w:cs="Arial"/>
          <w:b/>
        </w:rPr>
        <w:t>CNRS Délégation Occitanie Est</w:t>
      </w:r>
    </w:p>
    <w:p w:rsidR="009F260C" w:rsidRPr="00440577" w:rsidRDefault="009F260C" w:rsidP="006C6018">
      <w:pPr>
        <w:tabs>
          <w:tab w:val="center" w:pos="4536"/>
          <w:tab w:val="right" w:pos="9072"/>
        </w:tabs>
        <w:jc w:val="center"/>
        <w:rPr>
          <w:rFonts w:ascii="Arial" w:hAnsi="Arial" w:cs="Arial"/>
        </w:rPr>
      </w:pPr>
      <w:r w:rsidRPr="00440577">
        <w:rPr>
          <w:rFonts w:ascii="Arial" w:hAnsi="Arial" w:cs="Arial"/>
        </w:rPr>
        <w:t>Adresse : 1919 Route de Mende</w:t>
      </w:r>
    </w:p>
    <w:p w:rsidR="009F260C" w:rsidRPr="00440577" w:rsidRDefault="009F260C" w:rsidP="006C6018">
      <w:pPr>
        <w:tabs>
          <w:tab w:val="center" w:pos="4536"/>
          <w:tab w:val="right" w:pos="9072"/>
        </w:tabs>
        <w:jc w:val="center"/>
        <w:rPr>
          <w:rFonts w:ascii="Arial" w:hAnsi="Arial" w:cs="Arial"/>
        </w:rPr>
      </w:pPr>
      <w:r w:rsidRPr="00440577">
        <w:rPr>
          <w:rFonts w:ascii="Arial" w:hAnsi="Arial" w:cs="Arial"/>
        </w:rPr>
        <w:t>34293 Montpellier cedex 5</w:t>
      </w:r>
    </w:p>
    <w:p w:rsidR="009F260C" w:rsidRPr="00440577" w:rsidRDefault="009F260C" w:rsidP="006C6018">
      <w:pPr>
        <w:tabs>
          <w:tab w:val="center" w:pos="4536"/>
          <w:tab w:val="right" w:pos="9072"/>
        </w:tabs>
        <w:jc w:val="center"/>
        <w:rPr>
          <w:rFonts w:ascii="Arial" w:hAnsi="Arial" w:cs="Arial"/>
        </w:rPr>
      </w:pPr>
      <w:r w:rsidRPr="00440577">
        <w:rPr>
          <w:rFonts w:ascii="Arial" w:hAnsi="Arial" w:cs="Arial"/>
        </w:rPr>
        <w:t xml:space="preserve">Courriel : </w:t>
      </w:r>
      <w:hyperlink r:id="rId25" w:history="1">
        <w:r w:rsidRPr="00440577">
          <w:rPr>
            <w:rFonts w:ascii="Arial" w:hAnsi="Arial" w:cs="Arial"/>
            <w:color w:val="0000FF"/>
            <w:u w:val="single"/>
          </w:rPr>
          <w:t>achatsdr13@dr13.cnrs.fr</w:t>
        </w:r>
      </w:hyperlink>
    </w:p>
    <w:p w:rsidR="009F260C" w:rsidRDefault="009F260C" w:rsidP="006C6018">
      <w:pPr>
        <w:tabs>
          <w:tab w:val="center" w:pos="4536"/>
          <w:tab w:val="right" w:pos="9072"/>
        </w:tabs>
        <w:jc w:val="center"/>
        <w:rPr>
          <w:rFonts w:ascii="Arial" w:hAnsi="Arial" w:cs="Arial"/>
        </w:rPr>
      </w:pPr>
      <w:r w:rsidRPr="00440577">
        <w:rPr>
          <w:rFonts w:ascii="Arial" w:hAnsi="Arial" w:cs="Arial"/>
        </w:rPr>
        <w:t xml:space="preserve">Site internet : </w:t>
      </w:r>
      <w:r w:rsidRPr="00440577">
        <w:rPr>
          <w:rFonts w:ascii="Arial" w:hAnsi="Arial" w:cs="Arial"/>
          <w:color w:val="0000FF"/>
          <w:u w:val="single"/>
        </w:rPr>
        <w:t>http://www.</w:t>
      </w:r>
      <w:r w:rsidR="00E92F06">
        <w:rPr>
          <w:rFonts w:ascii="Arial" w:hAnsi="Arial" w:cs="Arial"/>
          <w:color w:val="0000FF"/>
          <w:u w:val="single"/>
        </w:rPr>
        <w:t>occitanie-est.</w:t>
      </w:r>
      <w:r w:rsidRPr="00440577">
        <w:rPr>
          <w:rFonts w:ascii="Arial" w:hAnsi="Arial" w:cs="Arial"/>
          <w:color w:val="0000FF"/>
          <w:u w:val="single"/>
        </w:rPr>
        <w:t>cnrs.f</w:t>
      </w:r>
      <w:r w:rsidR="00E92F06">
        <w:rPr>
          <w:rFonts w:ascii="Arial" w:hAnsi="Arial" w:cs="Arial"/>
          <w:color w:val="0000FF"/>
          <w:u w:val="single"/>
        </w:rPr>
        <w:t>r/</w:t>
      </w:r>
    </w:p>
    <w:p w:rsidR="00610ED7" w:rsidRPr="00440577" w:rsidRDefault="00610ED7" w:rsidP="006C6018">
      <w:pPr>
        <w:tabs>
          <w:tab w:val="center" w:pos="4536"/>
          <w:tab w:val="right" w:pos="9072"/>
        </w:tabs>
        <w:jc w:val="center"/>
        <w:rPr>
          <w:rFonts w:ascii="Arial" w:hAnsi="Arial" w:cs="Arial"/>
        </w:rPr>
      </w:pPr>
    </w:p>
    <w:p w:rsidR="009A394A" w:rsidRDefault="009F260C" w:rsidP="006C6018">
      <w:pPr>
        <w:jc w:val="center"/>
        <w:rPr>
          <w:rFonts w:ascii="Arial" w:hAnsi="Arial" w:cs="Arial"/>
          <w:b/>
          <w:bCs/>
        </w:rPr>
      </w:pPr>
      <w:r w:rsidRPr="00440577">
        <w:rPr>
          <w:rFonts w:ascii="Arial" w:hAnsi="Arial" w:cs="Arial"/>
        </w:rPr>
        <w:t xml:space="preserve">Profil d’acheteur : </w:t>
      </w:r>
      <w:hyperlink r:id="rId26" w:history="1">
        <w:r w:rsidRPr="00440577">
          <w:rPr>
            <w:rFonts w:ascii="Arial" w:hAnsi="Arial" w:cs="Arial"/>
            <w:color w:val="0000FF"/>
            <w:u w:val="single"/>
          </w:rPr>
          <w:t>http://www.marches-publics.gouv.fr</w:t>
        </w:r>
      </w:hyperlink>
    </w:p>
    <w:p w:rsidR="00472B25" w:rsidRDefault="00472B25" w:rsidP="006C6018">
      <w:pPr>
        <w:jc w:val="center"/>
        <w:rPr>
          <w:rFonts w:ascii="Arial" w:hAnsi="Arial" w:cs="Arial"/>
          <w:b/>
          <w:bCs/>
        </w:rPr>
      </w:pPr>
    </w:p>
    <w:p w:rsidR="00A70756" w:rsidRDefault="00A70756" w:rsidP="00A70756">
      <w:pPr>
        <w:jc w:val="both"/>
        <w:rPr>
          <w:rFonts w:ascii="Arial" w:hAnsi="Arial" w:cs="Arial"/>
          <w:bCs/>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rPr>
          <w:rFonts w:ascii="Arial" w:hAnsi="Arial" w:cs="Arial"/>
          <w:bCs/>
          <w:sz w:val="16"/>
          <w:szCs w:val="16"/>
        </w:rPr>
      </w:pPr>
    </w:p>
    <w:p w:rsidR="00472B25" w:rsidRDefault="00472B25">
      <w:pPr>
        <w:rPr>
          <w:rFonts w:ascii="Arial" w:hAnsi="Arial" w:cs="Arial"/>
          <w:bCs/>
        </w:rPr>
      </w:pPr>
    </w:p>
    <w:p w:rsidR="009F18E4" w:rsidRPr="00CA7A03" w:rsidRDefault="009F18E4" w:rsidP="009F18E4">
      <w:pPr>
        <w:jc w:val="center"/>
        <w:rPr>
          <w:rFonts w:ascii="Arial" w:hAnsi="Arial" w:cs="Arial"/>
          <w:color w:val="000000"/>
          <w:sz w:val="28"/>
          <w:u w:val="single"/>
        </w:rPr>
      </w:pPr>
      <w:r w:rsidRPr="00CA7A03">
        <w:rPr>
          <w:rFonts w:ascii="Arial" w:hAnsi="Arial" w:cs="Arial"/>
          <w:b/>
          <w:color w:val="000000"/>
          <w:sz w:val="28"/>
          <w:u w:val="single"/>
        </w:rPr>
        <w:t>Consultation n° 202</w:t>
      </w:r>
      <w:r>
        <w:rPr>
          <w:rFonts w:ascii="Arial" w:hAnsi="Arial" w:cs="Arial"/>
          <w:b/>
          <w:color w:val="000000"/>
          <w:sz w:val="28"/>
          <w:u w:val="single"/>
        </w:rPr>
        <w:t>5-STL</w:t>
      </w:r>
      <w:r w:rsidRPr="00CA7A03">
        <w:rPr>
          <w:rFonts w:ascii="Arial" w:hAnsi="Arial" w:cs="Arial"/>
          <w:b/>
          <w:color w:val="000000"/>
          <w:sz w:val="28"/>
          <w:u w:val="single"/>
        </w:rPr>
        <w:t>-</w:t>
      </w:r>
      <w:r>
        <w:rPr>
          <w:rFonts w:ascii="Arial" w:hAnsi="Arial" w:cs="Arial"/>
          <w:b/>
          <w:color w:val="000000"/>
          <w:sz w:val="28"/>
          <w:u w:val="single"/>
        </w:rPr>
        <w:t>26</w:t>
      </w:r>
    </w:p>
    <w:p w:rsidR="009F18E4" w:rsidRDefault="009F18E4" w:rsidP="009F18E4">
      <w:pPr>
        <w:widowControl w:val="0"/>
        <w:tabs>
          <w:tab w:val="left" w:pos="108"/>
          <w:tab w:val="left" w:pos="534"/>
        </w:tabs>
        <w:autoSpaceDE w:val="0"/>
        <w:autoSpaceDN w:val="0"/>
        <w:adjustRightInd w:val="0"/>
        <w:spacing w:after="120"/>
        <w:ind w:left="113" w:right="102"/>
        <w:jc w:val="center"/>
        <w:rPr>
          <w:rFonts w:ascii="Arial" w:hAnsi="Arial" w:cs="Arial"/>
          <w:color w:val="000000"/>
        </w:rPr>
      </w:pPr>
      <w:r>
        <w:rPr>
          <w:rFonts w:ascii="Arial" w:hAnsi="Arial" w:cs="Arial"/>
          <w:color w:val="404040"/>
          <w:sz w:val="28"/>
          <w:szCs w:val="28"/>
        </w:rPr>
        <w:t>Installation de groupes de production d’eau glacée</w:t>
      </w:r>
    </w:p>
    <w:p w:rsidR="009A394A" w:rsidRDefault="009A394A">
      <w:pPr>
        <w:jc w:val="both"/>
        <w:rPr>
          <w:rFonts w:ascii="Arial" w:hAnsi="Arial" w:cs="Arial"/>
          <w:bCs/>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i w:val="0"/>
          <w:sz w:val="20"/>
          <w:szCs w:val="20"/>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7"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8734E6" w:rsidRDefault="008734E6" w:rsidP="008734E6"/>
    <w:p w:rsidR="008734E6" w:rsidRDefault="008734E6" w:rsidP="008734E6"/>
    <w:p w:rsidR="008734E6" w:rsidRPr="008734E6" w:rsidRDefault="008734E6" w:rsidP="008734E6"/>
    <w:p w:rsidR="00472B25" w:rsidRDefault="00472B25" w:rsidP="009F18E4">
      <w:pPr>
        <w:jc w:val="center"/>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920812" w:rsidRDefault="00920812"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8"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9"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30"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31" w:history="1">
        <w:r w:rsidRPr="00025EC9">
          <w:rPr>
            <w:rStyle w:val="Lienhypertexte"/>
            <w:rFonts w:ascii="Arial" w:hAnsi="Arial" w:cs="Arial"/>
            <w:color w:val="0070C0"/>
          </w:rPr>
          <w:t>Art. R. 2151-13</w:t>
        </w:r>
      </w:hyperlink>
      <w:r>
        <w:rPr>
          <w:rFonts w:ascii="Arial" w:hAnsi="Arial" w:cs="Arial"/>
        </w:rPr>
        <w:t xml:space="preserve"> et </w:t>
      </w:r>
      <w:hyperlink r:id="rId32"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33"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4"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5"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6"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7"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8"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t xml:space="preserve"> </w:t>
            </w:r>
            <w:r>
              <w:rPr>
                <w:rFonts w:ascii="Arial" w:hAnsi="Arial" w:cs="Arial"/>
              </w:rPr>
              <w:t>Structures d’insertion par l’activité économique (</w:t>
            </w:r>
            <w:hyperlink r:id="rId39"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40"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41"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42"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43"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C6D9F1"/>
        <w:tblLook w:val="04A0" w:firstRow="1" w:lastRow="0" w:firstColumn="1" w:lastColumn="0" w:noHBand="0" w:noVBand="1"/>
      </w:tblPr>
      <w:tblGrid>
        <w:gridCol w:w="10204"/>
      </w:tblGrid>
      <w:tr w:rsidR="00261FC1" w:rsidRPr="005C765E" w:rsidTr="008734E6">
        <w:tc>
          <w:tcPr>
            <w:tcW w:w="10344" w:type="dxa"/>
            <w:shd w:val="clear" w:color="auto" w:fill="C6D9F1"/>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8734E6" w:rsidRDefault="008734E6" w:rsidP="00171BF1">
      <w:pPr>
        <w:jc w:val="both"/>
        <w:rPr>
          <w:rFonts w:ascii="Arial" w:hAnsi="Arial" w:cs="Arial"/>
          <w:i/>
          <w:sz w:val="18"/>
        </w:rPr>
      </w:pPr>
    </w:p>
    <w:p w:rsidR="008734E6" w:rsidRDefault="008734E6" w:rsidP="00171BF1">
      <w:pPr>
        <w:jc w:val="both"/>
        <w:rPr>
          <w:rFonts w:ascii="Arial" w:hAnsi="Arial" w:cs="Arial"/>
          <w:i/>
          <w:sz w:val="18"/>
        </w:rPr>
      </w:pPr>
    </w:p>
    <w:p w:rsidR="008734E6" w:rsidRDefault="008734E6" w:rsidP="00171BF1">
      <w:pPr>
        <w:jc w:val="both"/>
        <w:rPr>
          <w:rFonts w:ascii="Arial" w:hAnsi="Arial" w:cs="Arial"/>
          <w:i/>
          <w:sz w:val="18"/>
        </w:rPr>
      </w:pPr>
    </w:p>
    <w:p w:rsidR="008734E6" w:rsidRDefault="008734E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4"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9F18E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5"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lastRenderedPageBreak/>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6"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614607" w:rsidTr="008734E6">
        <w:tc>
          <w:tcPr>
            <w:tcW w:w="10331" w:type="dxa"/>
            <w:shd w:val="clear" w:color="auto" w:fill="C6D9F1"/>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827FD0">
      <w:pPr>
        <w:ind w:left="284"/>
        <w:rPr>
          <w:rFonts w:ascii="Arial" w:hAnsi="Arial" w:cs="Arial"/>
          <w:sz w:val="16"/>
        </w:rPr>
      </w:pPr>
      <w:r w:rsidRPr="00827FD0">
        <w:rPr>
          <w:rFonts w:ascii="Arial" w:hAnsi="Arial" w:cs="Arial"/>
          <w:sz w:val="16"/>
        </w:rPr>
        <w:t>- Renseignements nécessaires pour y accéder :</w:t>
      </w:r>
    </w:p>
    <w:p w:rsidR="008734E6" w:rsidRDefault="008734E6" w:rsidP="00827FD0">
      <w:pPr>
        <w:ind w:left="284"/>
        <w:rPr>
          <w:rFonts w:ascii="Arial" w:hAnsi="Arial" w:cs="Arial"/>
          <w:sz w:val="16"/>
        </w:rPr>
      </w:pPr>
    </w:p>
    <w:p w:rsidR="008734E6" w:rsidRPr="00827FD0" w:rsidRDefault="008734E6" w:rsidP="00827FD0">
      <w:pPr>
        <w:ind w:left="284"/>
        <w:rPr>
          <w:rFonts w:ascii="Arial" w:hAnsi="Arial" w:cs="Arial"/>
          <w:sz w:val="16"/>
        </w:rPr>
      </w:pPr>
    </w:p>
    <w:p w:rsidR="00411396" w:rsidRDefault="008734E6" w:rsidP="00411396">
      <w:pPr>
        <w:pStyle w:val="En-tte"/>
        <w:tabs>
          <w:tab w:val="left" w:pos="864"/>
        </w:tabs>
        <w:rPr>
          <w:rFonts w:ascii="Arial" w:hAnsi="Arial" w:cs="Arial"/>
        </w:rPr>
      </w:pPr>
      <w:r>
        <w:rPr>
          <w:rFonts w:ascii="Arial" w:hAnsi="Arial" w:cs="Arial"/>
        </w:rPr>
        <w:br w:type="page"/>
      </w:r>
    </w:p>
    <w:p w:rsidR="008734E6" w:rsidRPr="00411396" w:rsidRDefault="008734E6" w:rsidP="00411396">
      <w:pPr>
        <w:pStyle w:val="En-tte"/>
        <w:tabs>
          <w:tab w:val="left" w:pos="864"/>
        </w:tabs>
        <w:rPr>
          <w:rFonts w:ascii="Arial" w:hAnsi="Arial" w:cs="Arial"/>
        </w:rPr>
      </w:pPr>
    </w:p>
    <w:p w:rsidR="00411396" w:rsidRPr="008734E6" w:rsidRDefault="00411396" w:rsidP="00411396">
      <w:pPr>
        <w:pStyle w:val="En-tte"/>
        <w:tabs>
          <w:tab w:val="left" w:pos="864"/>
        </w:tabs>
        <w:rPr>
          <w:rFonts w:ascii="Arial" w:hAnsi="Arial" w:cs="Arial"/>
          <w:b/>
          <w:bCs/>
          <w:sz w:val="22"/>
          <w:szCs w:val="22"/>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RPr="008734E6" w:rsidTr="008734E6">
        <w:tc>
          <w:tcPr>
            <w:tcW w:w="10331" w:type="dxa"/>
            <w:shd w:val="clear" w:color="auto" w:fill="C6D9F1"/>
          </w:tcPr>
          <w:p w:rsidR="00472B25" w:rsidRPr="008734E6" w:rsidRDefault="001A1D05" w:rsidP="00D21AD8">
            <w:pPr>
              <w:tabs>
                <w:tab w:val="left" w:pos="-142"/>
              </w:tabs>
              <w:jc w:val="both"/>
              <w:rPr>
                <w:rFonts w:ascii="Arial" w:hAnsi="Arial" w:cs="Arial"/>
                <w:b/>
                <w:bCs/>
                <w:sz w:val="22"/>
                <w:szCs w:val="22"/>
              </w:rPr>
            </w:pPr>
            <w:r w:rsidRPr="008734E6">
              <w:rPr>
                <w:rFonts w:ascii="Arial" w:hAnsi="Arial" w:cs="Arial"/>
                <w:b/>
                <w:bCs/>
                <w:sz w:val="22"/>
                <w:szCs w:val="22"/>
              </w:rPr>
              <w:t xml:space="preserve">H </w:t>
            </w:r>
            <w:r w:rsidR="00472B25" w:rsidRPr="008734E6">
              <w:rPr>
                <w:rFonts w:ascii="Arial" w:hAnsi="Arial" w:cs="Arial"/>
                <w:b/>
                <w:bCs/>
                <w:sz w:val="22"/>
                <w:szCs w:val="22"/>
              </w:rPr>
              <w:t>- Capacités des opérateurs économiques sur lesquels le candidat individuel ou le membre du groupement s’appui</w:t>
            </w:r>
            <w:r w:rsidR="00FB44EA" w:rsidRPr="008734E6">
              <w:rPr>
                <w:rFonts w:ascii="Arial" w:hAnsi="Arial" w:cs="Arial"/>
                <w:b/>
                <w:bCs/>
                <w:sz w:val="22"/>
                <w:szCs w:val="22"/>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8"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9"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8734E6">
        <w:trPr>
          <w:trHeight w:val="1021"/>
        </w:trPr>
        <w:tc>
          <w:tcPr>
            <w:tcW w:w="832" w:type="dxa"/>
            <w:tcBorders>
              <w:top w:val="single" w:sz="4" w:space="0" w:color="000000"/>
              <w:left w:val="single" w:sz="4" w:space="0" w:color="000000"/>
            </w:tcBorders>
            <w:shd w:val="clear" w:color="auto" w:fill="F2F2F2"/>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F2F2F2"/>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F2F2F2"/>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8734E6">
        <w:trPr>
          <w:trHeight w:val="1021"/>
        </w:trPr>
        <w:tc>
          <w:tcPr>
            <w:tcW w:w="832" w:type="dxa"/>
            <w:tcBorders>
              <w:left w:val="single" w:sz="4" w:space="0" w:color="000000"/>
            </w:tcBorders>
            <w:shd w:val="clear" w:color="auto" w:fill="F2F2F2"/>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F2F2F2"/>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F2F2F2"/>
          </w:tcPr>
          <w:p w:rsidR="002F1469" w:rsidRDefault="002F1469" w:rsidP="00C00E04">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50"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shd w:val="clear" w:color="auto" w:fill="C6D9F1"/>
        <w:tblLayout w:type="fixed"/>
        <w:tblCellMar>
          <w:left w:w="71" w:type="dxa"/>
          <w:right w:w="71" w:type="dxa"/>
        </w:tblCellMar>
        <w:tblLook w:val="0000" w:firstRow="0" w:lastRow="0" w:firstColumn="0" w:lastColumn="0" w:noHBand="0" w:noVBand="0"/>
      </w:tblPr>
      <w:tblGrid>
        <w:gridCol w:w="10331"/>
      </w:tblGrid>
      <w:tr w:rsidR="00472B25" w:rsidTr="008734E6">
        <w:tc>
          <w:tcPr>
            <w:tcW w:w="10331" w:type="dxa"/>
            <w:shd w:val="clear" w:color="auto" w:fill="C6D9F1"/>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437F" w:rsidRDefault="0025437F">
      <w:r>
        <w:separator/>
      </w:r>
    </w:p>
  </w:endnote>
  <w:endnote w:type="continuationSeparator" w:id="0">
    <w:p w:rsidR="0025437F" w:rsidRDefault="00254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8E4" w:rsidRDefault="009F18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4E6" w:rsidRPr="00C947A0" w:rsidRDefault="008734E6" w:rsidP="008734E6">
    <w:pPr>
      <w:widowControl w:val="0"/>
      <w:shd w:val="clear" w:color="auto" w:fill="F2F2F2"/>
      <w:tabs>
        <w:tab w:val="center" w:pos="5070"/>
        <w:tab w:val="right" w:pos="10173"/>
      </w:tabs>
      <w:autoSpaceDE w:val="0"/>
      <w:autoSpaceDN w:val="0"/>
      <w:adjustRightInd w:val="0"/>
      <w:ind w:left="108" w:right="103"/>
      <w:rPr>
        <w:rFonts w:ascii="Arial" w:hAnsi="Arial" w:cs="Arial"/>
        <w:sz w:val="24"/>
        <w:szCs w:val="24"/>
      </w:rPr>
    </w:pPr>
    <w:r w:rsidRPr="00C947A0">
      <w:rPr>
        <w:rFonts w:ascii="Arial" w:hAnsi="Arial" w:cs="Arial"/>
        <w:color w:val="000000"/>
        <w:sz w:val="18"/>
        <w:szCs w:val="18"/>
      </w:rPr>
      <w:t xml:space="preserve">DC1 </w:t>
    </w:r>
    <w:r>
      <w:rPr>
        <w:rFonts w:ascii="Arial" w:hAnsi="Arial" w:cs="Arial"/>
        <w:color w:val="000000"/>
        <w:sz w:val="18"/>
        <w:szCs w:val="18"/>
      </w:rPr>
      <w:t>–</w:t>
    </w:r>
    <w:r w:rsidRPr="00C947A0">
      <w:rPr>
        <w:rFonts w:ascii="Arial" w:hAnsi="Arial" w:cs="Arial"/>
        <w:color w:val="000000"/>
        <w:sz w:val="18"/>
        <w:szCs w:val="18"/>
      </w:rPr>
      <w:t xml:space="preserve"> </w:t>
    </w:r>
    <w:r>
      <w:rPr>
        <w:rFonts w:ascii="Arial" w:hAnsi="Arial" w:cs="Arial"/>
        <w:color w:val="000000"/>
        <w:sz w:val="18"/>
        <w:szCs w:val="18"/>
      </w:rPr>
      <w:t>Déclaration du candidat</w:t>
    </w:r>
    <w:r w:rsidRPr="00C947A0">
      <w:rPr>
        <w:rFonts w:ascii="Arial" w:hAnsi="Arial" w:cs="Arial"/>
        <w:color w:val="000000"/>
        <w:sz w:val="18"/>
        <w:szCs w:val="18"/>
      </w:rPr>
      <w:tab/>
    </w:r>
    <w:r w:rsidR="00E92F06">
      <w:rPr>
        <w:rFonts w:ascii="Arial" w:hAnsi="Arial" w:cs="Arial"/>
        <w:color w:val="000000"/>
        <w:sz w:val="18"/>
        <w:szCs w:val="18"/>
      </w:rPr>
      <w:t>202</w:t>
    </w:r>
    <w:r w:rsidR="00D27F46">
      <w:rPr>
        <w:rFonts w:ascii="Arial" w:hAnsi="Arial" w:cs="Arial"/>
        <w:color w:val="000000"/>
        <w:sz w:val="18"/>
        <w:szCs w:val="18"/>
      </w:rPr>
      <w:t>5</w:t>
    </w:r>
    <w:r w:rsidR="00E92F06">
      <w:rPr>
        <w:rFonts w:ascii="Arial" w:hAnsi="Arial" w:cs="Arial"/>
        <w:color w:val="000000"/>
        <w:sz w:val="18"/>
        <w:szCs w:val="18"/>
      </w:rPr>
      <w:t>-</w:t>
    </w:r>
    <w:r w:rsidR="00D27F46">
      <w:rPr>
        <w:rFonts w:ascii="Arial" w:hAnsi="Arial" w:cs="Arial"/>
        <w:color w:val="000000"/>
        <w:sz w:val="18"/>
        <w:szCs w:val="18"/>
      </w:rPr>
      <w:t>S</w:t>
    </w:r>
    <w:r w:rsidR="009F18E4">
      <w:rPr>
        <w:rFonts w:ascii="Arial" w:hAnsi="Arial" w:cs="Arial"/>
        <w:color w:val="000000"/>
        <w:sz w:val="18"/>
        <w:szCs w:val="18"/>
      </w:rPr>
      <w:t>TL</w:t>
    </w:r>
    <w:r w:rsidR="00E92F06">
      <w:rPr>
        <w:rFonts w:ascii="Arial" w:hAnsi="Arial" w:cs="Arial"/>
        <w:color w:val="000000"/>
        <w:sz w:val="18"/>
        <w:szCs w:val="18"/>
      </w:rPr>
      <w:t>-2</w:t>
    </w:r>
    <w:r w:rsidR="009F18E4">
      <w:rPr>
        <w:rFonts w:ascii="Arial" w:hAnsi="Arial" w:cs="Arial"/>
        <w:color w:val="000000"/>
        <w:sz w:val="18"/>
        <w:szCs w:val="18"/>
      </w:rPr>
      <w:t>6</w:t>
    </w:r>
    <w:bookmarkStart w:id="0" w:name="_GoBack"/>
    <w:bookmarkEnd w:id="0"/>
    <w:r w:rsidRPr="00C947A0">
      <w:rPr>
        <w:rFonts w:ascii="Arial" w:hAnsi="Arial" w:cs="Arial"/>
        <w:color w:val="000000"/>
        <w:sz w:val="18"/>
        <w:szCs w:val="18"/>
      </w:rPr>
      <w:tab/>
      <w:t xml:space="preserve">Page </w:t>
    </w:r>
    <w:r w:rsidRPr="00C947A0">
      <w:rPr>
        <w:rFonts w:ascii="Arial" w:hAnsi="Arial" w:cs="Arial"/>
        <w:color w:val="000000"/>
        <w:sz w:val="18"/>
        <w:szCs w:val="18"/>
      </w:rPr>
      <w:pgNum/>
    </w:r>
    <w:r w:rsidRPr="00C947A0">
      <w:rPr>
        <w:rFonts w:ascii="Arial" w:hAnsi="Arial" w:cs="Arial"/>
        <w:color w:val="000000"/>
        <w:sz w:val="18"/>
        <w:szCs w:val="18"/>
      </w:rPr>
      <w:t xml:space="preserve"> / </w:t>
    </w:r>
    <w:r w:rsidRPr="00C947A0">
      <w:rPr>
        <w:rFonts w:ascii="Arial" w:hAnsi="Arial" w:cs="Arial"/>
        <w:color w:val="000000"/>
        <w:sz w:val="18"/>
        <w:szCs w:val="18"/>
      </w:rPr>
      <w:fldChar w:fldCharType="begin"/>
    </w:r>
    <w:r w:rsidRPr="00C947A0">
      <w:rPr>
        <w:rFonts w:ascii="Arial" w:hAnsi="Arial" w:cs="Arial"/>
        <w:color w:val="000000"/>
        <w:sz w:val="18"/>
        <w:szCs w:val="18"/>
      </w:rPr>
      <w:instrText>NUMPAGES</w:instrText>
    </w:r>
    <w:r w:rsidRPr="00C947A0">
      <w:rPr>
        <w:rFonts w:ascii="Arial" w:hAnsi="Arial" w:cs="Arial"/>
        <w:color w:val="000000"/>
        <w:sz w:val="18"/>
        <w:szCs w:val="18"/>
      </w:rPr>
      <w:fldChar w:fldCharType="separate"/>
    </w:r>
    <w:r w:rsidR="00E92F06">
      <w:rPr>
        <w:rFonts w:ascii="Arial" w:hAnsi="Arial" w:cs="Arial"/>
        <w:noProof/>
        <w:color w:val="000000"/>
        <w:sz w:val="18"/>
        <w:szCs w:val="18"/>
      </w:rPr>
      <w:t>7</w:t>
    </w:r>
    <w:r w:rsidRPr="00C947A0">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8E4" w:rsidRDefault="009F18E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437F" w:rsidRDefault="0025437F">
      <w:r>
        <w:separator/>
      </w:r>
    </w:p>
  </w:footnote>
  <w:footnote w:type="continuationSeparator" w:id="0">
    <w:p w:rsidR="0025437F" w:rsidRDefault="002543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8E4" w:rsidRDefault="009F18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8E4" w:rsidRDefault="009F18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8E4" w:rsidRDefault="009F18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37F"/>
    <w:rsid w:val="0025478A"/>
    <w:rsid w:val="00261FC1"/>
    <w:rsid w:val="002871EE"/>
    <w:rsid w:val="002A37D3"/>
    <w:rsid w:val="002B54BB"/>
    <w:rsid w:val="002C1767"/>
    <w:rsid w:val="002D13A0"/>
    <w:rsid w:val="002F1469"/>
    <w:rsid w:val="003024CC"/>
    <w:rsid w:val="003046C7"/>
    <w:rsid w:val="00310F9B"/>
    <w:rsid w:val="00312505"/>
    <w:rsid w:val="00331DDB"/>
    <w:rsid w:val="00340F85"/>
    <w:rsid w:val="003420D5"/>
    <w:rsid w:val="00367FC6"/>
    <w:rsid w:val="003C025D"/>
    <w:rsid w:val="003C4A1B"/>
    <w:rsid w:val="003D7667"/>
    <w:rsid w:val="003F2B90"/>
    <w:rsid w:val="00411396"/>
    <w:rsid w:val="00425B7A"/>
    <w:rsid w:val="00427375"/>
    <w:rsid w:val="00472B25"/>
    <w:rsid w:val="00483E5B"/>
    <w:rsid w:val="00486F99"/>
    <w:rsid w:val="004A6435"/>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D613E"/>
    <w:rsid w:val="005F4173"/>
    <w:rsid w:val="00610ED7"/>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018"/>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448EB"/>
    <w:rsid w:val="00866311"/>
    <w:rsid w:val="00872C42"/>
    <w:rsid w:val="008734E6"/>
    <w:rsid w:val="0087468A"/>
    <w:rsid w:val="00876797"/>
    <w:rsid w:val="00887F8C"/>
    <w:rsid w:val="008A3707"/>
    <w:rsid w:val="008C2177"/>
    <w:rsid w:val="008D2EFB"/>
    <w:rsid w:val="009051AC"/>
    <w:rsid w:val="0090530B"/>
    <w:rsid w:val="00906660"/>
    <w:rsid w:val="00912339"/>
    <w:rsid w:val="00920812"/>
    <w:rsid w:val="00926C8E"/>
    <w:rsid w:val="0094174C"/>
    <w:rsid w:val="009A04B2"/>
    <w:rsid w:val="009A394A"/>
    <w:rsid w:val="009B07B5"/>
    <w:rsid w:val="009B23A7"/>
    <w:rsid w:val="009D0426"/>
    <w:rsid w:val="009D52FB"/>
    <w:rsid w:val="009D6D88"/>
    <w:rsid w:val="009F18E4"/>
    <w:rsid w:val="009F260C"/>
    <w:rsid w:val="00A02975"/>
    <w:rsid w:val="00A056B1"/>
    <w:rsid w:val="00A05A3B"/>
    <w:rsid w:val="00A41411"/>
    <w:rsid w:val="00A600D6"/>
    <w:rsid w:val="00A70756"/>
    <w:rsid w:val="00A83BDF"/>
    <w:rsid w:val="00A840BB"/>
    <w:rsid w:val="00A86C63"/>
    <w:rsid w:val="00A97E02"/>
    <w:rsid w:val="00AA372E"/>
    <w:rsid w:val="00AE632A"/>
    <w:rsid w:val="00B80B6A"/>
    <w:rsid w:val="00BA4C3B"/>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24B2F"/>
    <w:rsid w:val="00D27F46"/>
    <w:rsid w:val="00D4039F"/>
    <w:rsid w:val="00D436D9"/>
    <w:rsid w:val="00D63EF7"/>
    <w:rsid w:val="00D82167"/>
    <w:rsid w:val="00DA0E8D"/>
    <w:rsid w:val="00DA5F03"/>
    <w:rsid w:val="00DC3F69"/>
    <w:rsid w:val="00DD3915"/>
    <w:rsid w:val="00E10A15"/>
    <w:rsid w:val="00E205DA"/>
    <w:rsid w:val="00E50B22"/>
    <w:rsid w:val="00E92F06"/>
    <w:rsid w:val="00EA3323"/>
    <w:rsid w:val="00EE435B"/>
    <w:rsid w:val="00EE5B56"/>
    <w:rsid w:val="00F12F30"/>
    <w:rsid w:val="00F1353C"/>
    <w:rsid w:val="00F62B0E"/>
    <w:rsid w:val="00F76750"/>
    <w:rsid w:val="00F9673C"/>
    <w:rsid w:val="00FA3B0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90E46D1"/>
  <w15:chartTrackingRefBased/>
  <w15:docId w15:val="{4680A9C8-86DD-4948-9E50-3A5BBD30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211887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www.marches-publics.gouv.fr" TargetMode="External"/><Relationship Id="rId39" Type="http://schemas.openxmlformats.org/officeDocument/2006/relationships/hyperlink" Target="https://www.legifrance.gouv.fr/affichCodeArticle.do?cidTexte=LEGITEXT000006072050&amp;idArticle=LEGIARTI000006903498"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0"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eur-lex.europa.eu/LexUriServ/LexUriServ.do?uri=OJ:L:2003:124:0036:0041:fr:PDF" TargetMode="Externa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cidTexte=LEGITEXT000006072050&amp;idArticle=LEGIARTI000006903712&amp;dateTexte=&amp;categorieLien=cid" TargetMode="External"/><Relationship Id="rId4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5" Type="http://schemas.openxmlformats.org/officeDocument/2006/relationships/hyperlink" Target="https://www.legifrance.gouv.fr/affichCodeArticle.do?idArticle=LEGIARTI000006795912&amp;cidTexte=LEGITEXT000006073984"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achatsdr13@dr13.cnrs.fr" TargetMode="External"/><Relationship Id="rId3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8" Type="http://schemas.openxmlformats.org/officeDocument/2006/relationships/hyperlink" Target="https://www.legifrance.gouv.fr/affichCodeArticle.do?cidTexte=LEGITEXT000006074069&amp;idArticle=LEGIARTI000006797692&amp;dateTexte=&amp;categorieLien=cid"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41DD-738A-4603-BAB0-1D7A527A8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3521</Words>
  <Characters>19371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22847</CharactersWithSpaces>
  <SharedDoc>false</SharedDoc>
  <HLinks>
    <vt:vector size="222" baseType="variant">
      <vt:variant>
        <vt:i4>7405583</vt:i4>
      </vt:variant>
      <vt:variant>
        <vt:i4>124</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121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90</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85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80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70</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67</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64</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61</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54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51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45</vt:i4>
      </vt:variant>
      <vt:variant>
        <vt:i4>0</vt:i4>
      </vt:variant>
      <vt:variant>
        <vt:i4>5</vt:i4>
      </vt:variant>
      <vt:variant>
        <vt:lpwstr>http://eur-lex.europa.eu/LexUriServ/LexUriServ.do?uri=OJ:L:2003:124:0036:0041:fr:PDF</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2031695</vt:i4>
      </vt:variant>
      <vt:variant>
        <vt:i4>33</vt:i4>
      </vt:variant>
      <vt:variant>
        <vt:i4>0</vt:i4>
      </vt:variant>
      <vt:variant>
        <vt:i4>5</vt:i4>
      </vt:variant>
      <vt:variant>
        <vt:lpwstr>http://www.cnrs.fr/languedoc-roussillon/index.htm</vt:lpwstr>
      </vt:variant>
      <vt:variant>
        <vt:lpwstr/>
      </vt:variant>
      <vt:variant>
        <vt:i4>393338</vt:i4>
      </vt:variant>
      <vt:variant>
        <vt:i4>30</vt:i4>
      </vt:variant>
      <vt:variant>
        <vt:i4>0</vt:i4>
      </vt:variant>
      <vt:variant>
        <vt:i4>5</vt:i4>
      </vt:variant>
      <vt:variant>
        <vt:lpwstr>mailto:achatsdr13@dr13.cnrs.fr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HUS Aurélie</cp:lastModifiedBy>
  <cp:revision>4</cp:revision>
  <cp:lastPrinted>2016-11-02T14:02:00Z</cp:lastPrinted>
  <dcterms:created xsi:type="dcterms:W3CDTF">2024-01-15T17:49:00Z</dcterms:created>
  <dcterms:modified xsi:type="dcterms:W3CDTF">2025-10-14T06:43:00Z</dcterms:modified>
</cp:coreProperties>
</file>