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9165AF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2E3253A" w14:textId="77777777">
        <w:tc>
          <w:tcPr>
            <w:tcW w:w="10419" w:type="dxa"/>
          </w:tcPr>
          <w:p w14:paraId="09ACEFA2"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1CF68D5" wp14:editId="3CF5B142">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A71BFEA" w14:textId="77777777" w:rsidR="007411D9" w:rsidRDefault="007411D9">
            <w:pPr>
              <w:pStyle w:val="Pieddepage"/>
              <w:tabs>
                <w:tab w:val="clear" w:pos="4536"/>
                <w:tab w:val="clear" w:pos="9072"/>
              </w:tabs>
              <w:jc w:val="center"/>
              <w:rPr>
                <w:rFonts w:ascii="Arial" w:hAnsi="Arial" w:cs="Arial"/>
              </w:rPr>
            </w:pPr>
          </w:p>
          <w:p w14:paraId="08DC585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835BD67"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0AFC9F3" w14:textId="77777777" w:rsidR="007411D9" w:rsidRDefault="007411D9">
            <w:pPr>
              <w:pStyle w:val="Pieddepage"/>
              <w:tabs>
                <w:tab w:val="clear" w:pos="4536"/>
                <w:tab w:val="clear" w:pos="9072"/>
              </w:tabs>
              <w:jc w:val="center"/>
            </w:pPr>
          </w:p>
        </w:tc>
      </w:tr>
    </w:tbl>
    <w:p w14:paraId="1F17F38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766C14" w14:textId="77777777">
        <w:tc>
          <w:tcPr>
            <w:tcW w:w="9285" w:type="dxa"/>
            <w:shd w:val="clear" w:color="auto" w:fill="66CCFF"/>
          </w:tcPr>
          <w:p w14:paraId="74E5F9C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5AD0810" w14:textId="77777777" w:rsidR="007411D9" w:rsidRDefault="007411D9">
            <w:pPr>
              <w:pStyle w:val="Titre8"/>
              <w:tabs>
                <w:tab w:val="right" w:pos="9639"/>
              </w:tabs>
              <w:rPr>
                <w:caps/>
                <w:sz w:val="28"/>
                <w:szCs w:val="28"/>
              </w:rPr>
            </w:pPr>
            <w:r>
              <w:rPr>
                <w:caps/>
                <w:sz w:val="28"/>
                <w:szCs w:val="28"/>
              </w:rPr>
              <w:t>Lettre de candidature</w:t>
            </w:r>
          </w:p>
          <w:p w14:paraId="4A1B1884"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C885D78" w14:textId="77777777" w:rsidR="007411D9" w:rsidRDefault="007411D9">
            <w:pPr>
              <w:pStyle w:val="Titre8"/>
              <w:tabs>
                <w:tab w:val="right" w:pos="9639"/>
              </w:tabs>
              <w:spacing w:before="120" w:after="120"/>
            </w:pPr>
            <w:r>
              <w:rPr>
                <w:caps/>
                <w:sz w:val="28"/>
                <w:szCs w:val="28"/>
              </w:rPr>
              <w:t>Dc1</w:t>
            </w:r>
          </w:p>
        </w:tc>
      </w:tr>
    </w:tbl>
    <w:p w14:paraId="681D30E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C27D966" w14:textId="77777777">
        <w:tc>
          <w:tcPr>
            <w:tcW w:w="10277" w:type="dxa"/>
          </w:tcPr>
          <w:p w14:paraId="42E9EE80" w14:textId="77777777" w:rsidR="007411D9" w:rsidRPr="00FC66A7" w:rsidRDefault="007411D9" w:rsidP="00FC66A7">
            <w:pPr>
              <w:pStyle w:val="Titre2"/>
              <w:ind w:left="0" w:firstLine="0"/>
              <w:jc w:val="both"/>
              <w:rPr>
                <w:rFonts w:ascii="Tahoma" w:hAnsi="Tahoma" w:cs="Tahoma"/>
                <w:b w:val="0"/>
                <w:bCs w:val="0"/>
                <w:iCs/>
                <w:sz w:val="18"/>
                <w:szCs w:val="18"/>
              </w:rPr>
            </w:pPr>
          </w:p>
          <w:p w14:paraId="236F8383"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0814F85C"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278884A4"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B55494A"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51E9812F" w14:textId="77777777" w:rsidR="00FC66A7" w:rsidRPr="00FC66A7" w:rsidRDefault="00FC66A7" w:rsidP="00FC66A7">
            <w:pPr>
              <w:pStyle w:val="Titre2"/>
              <w:ind w:left="0" w:firstLine="0"/>
              <w:jc w:val="both"/>
              <w:rPr>
                <w:rFonts w:ascii="Tahoma" w:hAnsi="Tahoma" w:cs="Tahoma"/>
                <w:b w:val="0"/>
                <w:bCs w:val="0"/>
                <w:iCs/>
                <w:sz w:val="18"/>
                <w:szCs w:val="18"/>
              </w:rPr>
            </w:pPr>
          </w:p>
          <w:p w14:paraId="060DD819" w14:textId="77777777"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14:paraId="7FCBFF3C"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6CDC9F5" w14:textId="77777777">
        <w:tc>
          <w:tcPr>
            <w:tcW w:w="10277" w:type="dxa"/>
          </w:tcPr>
          <w:p w14:paraId="500B9130"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774945D0" w14:textId="77777777">
        <w:tc>
          <w:tcPr>
            <w:tcW w:w="10277" w:type="dxa"/>
            <w:shd w:val="clear" w:color="auto" w:fill="66CCFF"/>
          </w:tcPr>
          <w:p w14:paraId="7FC9AEF1"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51083CEA" w14:textId="77777777" w:rsidR="007411D9" w:rsidRDefault="007411D9">
      <w:pPr>
        <w:pStyle w:val="En-tte"/>
        <w:tabs>
          <w:tab w:val="clear" w:pos="4536"/>
          <w:tab w:val="clear" w:pos="9072"/>
        </w:tabs>
        <w:rPr>
          <w:rFonts w:ascii="Tahoma" w:hAnsi="Tahoma" w:cs="Tahoma"/>
        </w:rPr>
      </w:pPr>
    </w:p>
    <w:p w14:paraId="50545E06" w14:textId="77777777" w:rsidR="00997839" w:rsidRPr="00D1767E" w:rsidRDefault="00997839" w:rsidP="00997839">
      <w:pPr>
        <w:pStyle w:val="Sansinterligne"/>
        <w:jc w:val="left"/>
        <w:rPr>
          <w:b/>
          <w:szCs w:val="20"/>
        </w:rPr>
      </w:pPr>
      <w:r w:rsidRPr="00D1767E">
        <w:rPr>
          <w:b/>
          <w:szCs w:val="20"/>
        </w:rPr>
        <w:t xml:space="preserve">Représenté par l’établissement support : le Centre Hospitalier de </w:t>
      </w:r>
      <w:r>
        <w:rPr>
          <w:b/>
          <w:szCs w:val="20"/>
        </w:rPr>
        <w:t>SENS.</w:t>
      </w:r>
    </w:p>
    <w:p w14:paraId="4FA7EF9C" w14:textId="77777777" w:rsidR="00997839" w:rsidRDefault="00997839" w:rsidP="00997839">
      <w:pPr>
        <w:pStyle w:val="Sansinterligne"/>
        <w:jc w:val="left"/>
        <w:rPr>
          <w:bCs/>
          <w:szCs w:val="20"/>
        </w:rPr>
      </w:pPr>
      <w:r w:rsidRPr="00D20AA8">
        <w:rPr>
          <w:bCs/>
          <w:szCs w:val="20"/>
        </w:rPr>
        <w:t>1, Avenue Pierre de Coubertin</w:t>
      </w:r>
      <w:r>
        <w:rPr>
          <w:bCs/>
          <w:szCs w:val="20"/>
        </w:rPr>
        <w:t xml:space="preserve"> – </w:t>
      </w:r>
      <w:r w:rsidRPr="00D20AA8">
        <w:rPr>
          <w:bCs/>
          <w:szCs w:val="20"/>
        </w:rPr>
        <w:t>BP 108</w:t>
      </w:r>
      <w:r>
        <w:rPr>
          <w:bCs/>
          <w:szCs w:val="20"/>
        </w:rPr>
        <w:t xml:space="preserve"> – </w:t>
      </w:r>
      <w:r w:rsidRPr="00D20AA8">
        <w:rPr>
          <w:bCs/>
          <w:szCs w:val="20"/>
        </w:rPr>
        <w:t>89</w:t>
      </w:r>
      <w:r>
        <w:rPr>
          <w:bCs/>
          <w:szCs w:val="20"/>
        </w:rPr>
        <w:t xml:space="preserve"> </w:t>
      </w:r>
      <w:r w:rsidRPr="00D20AA8">
        <w:rPr>
          <w:bCs/>
          <w:szCs w:val="20"/>
        </w:rPr>
        <w:t>108 SENS Cedex</w:t>
      </w:r>
    </w:p>
    <w:p w14:paraId="038EC5A9"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763FA9A" w14:textId="77777777">
        <w:trPr>
          <w:trHeight w:val="160"/>
        </w:trPr>
        <w:tc>
          <w:tcPr>
            <w:tcW w:w="10277" w:type="dxa"/>
            <w:shd w:val="clear" w:color="auto" w:fill="66CCFF"/>
          </w:tcPr>
          <w:p w14:paraId="174183A4"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6191BF7C" w14:textId="77777777" w:rsidR="005108C9" w:rsidRDefault="005108C9" w:rsidP="005108C9">
      <w:pPr>
        <w:rPr>
          <w:rFonts w:ascii="Tahoma" w:hAnsi="Tahoma" w:cs="Tahoma"/>
          <w:b/>
        </w:rPr>
      </w:pPr>
    </w:p>
    <w:p w14:paraId="67DB301B" w14:textId="77777777" w:rsidR="00997839" w:rsidRDefault="00997839" w:rsidP="00997839">
      <w:pPr>
        <w:rPr>
          <w:rFonts w:ascii="Tahoma" w:hAnsi="Tahoma" w:cs="Tahoma"/>
          <w:b/>
        </w:rPr>
      </w:pPr>
      <w:r>
        <w:rPr>
          <w:rFonts w:ascii="Tahoma" w:hAnsi="Tahoma" w:cs="Tahoma"/>
          <w:b/>
        </w:rPr>
        <w:t>Consultation n°</w:t>
      </w:r>
    </w:p>
    <w:p w14:paraId="5ED16ED2" w14:textId="77777777" w:rsidR="00997839" w:rsidRDefault="00997839" w:rsidP="00997839">
      <w:pPr>
        <w:spacing w:before="60" w:after="60"/>
        <w:rPr>
          <w:rFonts w:ascii="Tahoma" w:hAnsi="Tahoma" w:cs="Tahoma"/>
          <w:b/>
        </w:rPr>
      </w:pPr>
      <w:r w:rsidRPr="00140786">
        <w:rPr>
          <w:rFonts w:eastAsia="Calibri"/>
          <w:b/>
          <w:sz w:val="24"/>
          <w:szCs w:val="24"/>
          <w:lang w:eastAsia="en-US"/>
        </w:rPr>
        <w:t>CENTRE HOSPITALIER DE JOIGNY – SITE DE GÉRIATRIE</w:t>
      </w:r>
    </w:p>
    <w:p w14:paraId="23956786" w14:textId="77777777" w:rsidR="00997839" w:rsidRDefault="00997839" w:rsidP="00997839">
      <w:pPr>
        <w:rPr>
          <w:rFonts w:ascii="Tahoma" w:hAnsi="Tahoma" w:cs="Tahoma"/>
          <w:b/>
        </w:rPr>
      </w:pPr>
      <w:r w:rsidRPr="00051D1A">
        <w:rPr>
          <w:rFonts w:ascii="Tahoma" w:hAnsi="Tahoma" w:cs="Tahoma"/>
          <w:b/>
        </w:rPr>
        <w:t>Extension et de la Restructuration du site de gériatrie de l’hôpital de Joigny</w:t>
      </w:r>
    </w:p>
    <w:p w14:paraId="35B15579" w14:textId="77777777" w:rsidR="00997839" w:rsidRPr="00F267A7" w:rsidRDefault="00997839" w:rsidP="00997839">
      <w:pPr>
        <w:pStyle w:val="Paragraphedeliste"/>
        <w:numPr>
          <w:ilvl w:val="0"/>
          <w:numId w:val="6"/>
        </w:numPr>
        <w:rPr>
          <w:rFonts w:ascii="Tahoma" w:hAnsi="Tahoma" w:cs="Tahoma"/>
          <w:b/>
        </w:rPr>
      </w:pPr>
      <w:r w:rsidRPr="00F267A7">
        <w:rPr>
          <w:rFonts w:ascii="Tahoma" w:hAnsi="Tahoma" w:cs="Tahoma"/>
          <w:b/>
        </w:rPr>
        <w:t>Lot n° 01 : Contrôle Technique</w:t>
      </w:r>
    </w:p>
    <w:p w14:paraId="6F28DBF8" w14:textId="77777777" w:rsidR="00997839" w:rsidRPr="00F267A7" w:rsidRDefault="00997839" w:rsidP="00997839">
      <w:pPr>
        <w:pStyle w:val="Paragraphedeliste"/>
        <w:numPr>
          <w:ilvl w:val="0"/>
          <w:numId w:val="6"/>
        </w:numPr>
        <w:rPr>
          <w:rFonts w:ascii="Tahoma" w:hAnsi="Tahoma" w:cs="Tahoma"/>
          <w:b/>
        </w:rPr>
      </w:pPr>
      <w:r w:rsidRPr="00F267A7">
        <w:rPr>
          <w:rFonts w:ascii="Tahoma" w:hAnsi="Tahoma" w:cs="Tahoma"/>
          <w:b/>
        </w:rPr>
        <w:t>Lot n° 02 : Coordination Sécurité et Protection de la Santé</w:t>
      </w:r>
    </w:p>
    <w:p w14:paraId="01FC1243" w14:textId="77777777" w:rsidR="00264FC3" w:rsidRPr="000622AE" w:rsidRDefault="00264FC3" w:rsidP="00264FC3">
      <w:pPr>
        <w:rPr>
          <w:rFonts w:ascii="Tahoma" w:hAnsi="Tahoma" w:cs="Tahoma"/>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6F64284" w14:textId="77777777">
        <w:tc>
          <w:tcPr>
            <w:tcW w:w="10277" w:type="dxa"/>
            <w:shd w:val="clear" w:color="auto" w:fill="66CCFF"/>
          </w:tcPr>
          <w:p w14:paraId="3E553C47"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1062A0D1"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32C023C1" w14:textId="77777777" w:rsidR="007411D9" w:rsidRPr="00FC66A7" w:rsidRDefault="007411D9">
      <w:pPr>
        <w:pStyle w:val="Titre1"/>
        <w:ind w:left="0" w:hanging="432"/>
        <w:rPr>
          <w:rFonts w:ascii="Tahoma" w:hAnsi="Tahoma" w:cs="Tahoma"/>
          <w:b w:val="0"/>
          <w:bCs w:val="0"/>
        </w:rPr>
      </w:pPr>
    </w:p>
    <w:p w14:paraId="102874F0"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7B1ADC26"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507C8A26" w14:textId="7F83C9E4" w:rsidR="00F37CB8" w:rsidRPr="00A2106F" w:rsidRDefault="00264FC3"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t xml:space="preserve">à l’ensemble du marché ou de l’accord-cadre </w:t>
      </w:r>
      <w:r w:rsidR="00F37CB8" w:rsidRPr="00A2106F">
        <w:rPr>
          <w:rFonts w:ascii="Tahoma" w:hAnsi="Tahoma" w:cs="Tahoma"/>
          <w:i/>
          <w:iCs/>
          <w:sz w:val="18"/>
          <w:szCs w:val="18"/>
        </w:rPr>
        <w:t xml:space="preserve">(en cas de </w:t>
      </w:r>
      <w:r w:rsidR="00997839" w:rsidRPr="00A2106F">
        <w:rPr>
          <w:rFonts w:ascii="Tahoma" w:hAnsi="Tahoma" w:cs="Tahoma"/>
          <w:i/>
          <w:iCs/>
          <w:sz w:val="18"/>
          <w:szCs w:val="18"/>
        </w:rPr>
        <w:t>non-allotissement</w:t>
      </w:r>
      <w:r w:rsidR="00F37CB8" w:rsidRPr="00A2106F">
        <w:rPr>
          <w:rFonts w:ascii="Tahoma" w:hAnsi="Tahoma" w:cs="Tahoma"/>
          <w:i/>
          <w:iCs/>
          <w:sz w:val="18"/>
          <w:szCs w:val="18"/>
        </w:rPr>
        <w:t>) </w:t>
      </w:r>
      <w:r w:rsidR="00F37CB8" w:rsidRPr="00A2106F">
        <w:rPr>
          <w:rFonts w:ascii="Tahoma" w:hAnsi="Tahoma" w:cs="Tahoma"/>
          <w:iCs/>
        </w:rPr>
        <w:t>;</w:t>
      </w:r>
    </w:p>
    <w:p w14:paraId="54CCC6D2" w14:textId="77777777" w:rsidR="00F37CB8" w:rsidRPr="00A2106F" w:rsidRDefault="00F37CB8" w:rsidP="00F37CB8">
      <w:pPr>
        <w:tabs>
          <w:tab w:val="left" w:pos="426"/>
          <w:tab w:val="left" w:pos="851"/>
        </w:tabs>
        <w:jc w:val="both"/>
        <w:rPr>
          <w:rFonts w:ascii="Tahoma" w:hAnsi="Tahoma" w:cs="Tahoma"/>
        </w:rPr>
      </w:pPr>
    </w:p>
    <w:p w14:paraId="4EF43929" w14:textId="77777777" w:rsidR="00395B1D" w:rsidRDefault="00264FC3"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r>
      <w:r w:rsidR="00F37CB8">
        <w:rPr>
          <w:rFonts w:ascii="Tahoma" w:hAnsi="Tahoma" w:cs="Tahoma"/>
        </w:rPr>
        <w:t>au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5108C9">
        <w:rPr>
          <w:rFonts w:ascii="Tahoma" w:hAnsi="Tahoma" w:cs="Tahoma"/>
        </w:rPr>
        <w:t> :</w:t>
      </w:r>
    </w:p>
    <w:p w14:paraId="0A41AFB1" w14:textId="77777777" w:rsidR="00264FC3" w:rsidRDefault="00264FC3" w:rsidP="00F37CB8">
      <w:pPr>
        <w:pStyle w:val="fcasegauche"/>
        <w:tabs>
          <w:tab w:val="left" w:pos="851"/>
        </w:tabs>
        <w:ind w:left="851" w:firstLine="0"/>
        <w:rPr>
          <w:rFonts w:ascii="Tahoma" w:hAnsi="Tahoma" w:cs="Tahoma"/>
        </w:rPr>
      </w:pPr>
    </w:p>
    <w:tbl>
      <w:tblPr>
        <w:tblStyle w:val="Grilledutableau"/>
        <w:tblW w:w="0" w:type="auto"/>
        <w:tblInd w:w="851" w:type="dxa"/>
        <w:tblLook w:val="04A0" w:firstRow="1" w:lastRow="0" w:firstColumn="1" w:lastColumn="0" w:noHBand="0" w:noVBand="1"/>
      </w:tblPr>
      <w:tblGrid>
        <w:gridCol w:w="1951"/>
        <w:gridCol w:w="1984"/>
        <w:gridCol w:w="5634"/>
      </w:tblGrid>
      <w:tr w:rsidR="00F267A7" w14:paraId="7EDB4141" w14:textId="77777777" w:rsidTr="00B37087">
        <w:tc>
          <w:tcPr>
            <w:tcW w:w="1951" w:type="dxa"/>
          </w:tcPr>
          <w:p w14:paraId="14FDCBF5" w14:textId="77777777"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highlight w:val="yellow"/>
              </w:rPr>
              <w:t>COCHER</w:t>
            </w:r>
          </w:p>
        </w:tc>
        <w:tc>
          <w:tcPr>
            <w:tcW w:w="1984" w:type="dxa"/>
          </w:tcPr>
          <w:p w14:paraId="67862163" w14:textId="77777777"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rPr>
              <w:t xml:space="preserve">N° du lot </w:t>
            </w:r>
          </w:p>
        </w:tc>
        <w:tc>
          <w:tcPr>
            <w:tcW w:w="5634" w:type="dxa"/>
          </w:tcPr>
          <w:p w14:paraId="1FBBB353" w14:textId="77777777" w:rsidR="00F267A7" w:rsidRPr="00264FC3" w:rsidRDefault="00F267A7" w:rsidP="00B37087">
            <w:pPr>
              <w:pStyle w:val="fcasegauche"/>
              <w:tabs>
                <w:tab w:val="left" w:pos="851"/>
              </w:tabs>
              <w:ind w:left="0" w:firstLine="0"/>
              <w:rPr>
                <w:rFonts w:ascii="Tahoma" w:hAnsi="Tahoma" w:cs="Tahoma"/>
                <w:b/>
              </w:rPr>
            </w:pPr>
            <w:r w:rsidRPr="00264FC3">
              <w:rPr>
                <w:rFonts w:ascii="Tahoma" w:hAnsi="Tahoma" w:cs="Tahoma"/>
                <w:b/>
              </w:rPr>
              <w:t>Intitulé du lot</w:t>
            </w:r>
          </w:p>
        </w:tc>
      </w:tr>
      <w:tr w:rsidR="00F267A7" w14:paraId="6DC6F493" w14:textId="77777777" w:rsidTr="00B37087">
        <w:tc>
          <w:tcPr>
            <w:tcW w:w="1951" w:type="dxa"/>
          </w:tcPr>
          <w:p w14:paraId="3C634D1B" w14:textId="77777777" w:rsidR="00F267A7" w:rsidRDefault="00F267A7" w:rsidP="00B37087">
            <w:pPr>
              <w:pStyle w:val="fcasegauche"/>
              <w:tabs>
                <w:tab w:val="left" w:pos="851"/>
              </w:tabs>
              <w:ind w:left="0" w:firstLine="0"/>
              <w:rPr>
                <w:rFonts w:ascii="Tahoma" w:hAnsi="Tahoma" w:cs="Tahoma"/>
              </w:rPr>
            </w:pPr>
          </w:p>
        </w:tc>
        <w:tc>
          <w:tcPr>
            <w:tcW w:w="1984" w:type="dxa"/>
          </w:tcPr>
          <w:p w14:paraId="4891CD44" w14:textId="77777777" w:rsidR="00F267A7" w:rsidRDefault="00F267A7" w:rsidP="00B37087">
            <w:pPr>
              <w:pStyle w:val="fcasegauche"/>
              <w:tabs>
                <w:tab w:val="left" w:pos="851"/>
              </w:tabs>
              <w:ind w:left="0" w:firstLine="0"/>
              <w:rPr>
                <w:rFonts w:ascii="Tahoma" w:hAnsi="Tahoma" w:cs="Tahoma"/>
              </w:rPr>
            </w:pPr>
            <w:r>
              <w:rPr>
                <w:rFonts w:ascii="Tahoma" w:hAnsi="Tahoma" w:cs="Tahoma"/>
              </w:rPr>
              <w:t>1</w:t>
            </w:r>
          </w:p>
        </w:tc>
        <w:tc>
          <w:tcPr>
            <w:tcW w:w="5634" w:type="dxa"/>
          </w:tcPr>
          <w:p w14:paraId="1C7C75FC" w14:textId="77777777" w:rsidR="00F267A7" w:rsidRDefault="00F267A7" w:rsidP="00B37087">
            <w:pPr>
              <w:pStyle w:val="fcasegauche"/>
              <w:tabs>
                <w:tab w:val="left" w:pos="851"/>
              </w:tabs>
              <w:ind w:left="0" w:firstLine="0"/>
              <w:rPr>
                <w:rFonts w:ascii="Tahoma" w:hAnsi="Tahoma" w:cs="Tahoma"/>
              </w:rPr>
            </w:pPr>
            <w:r w:rsidRPr="00264FC3">
              <w:rPr>
                <w:rFonts w:ascii="Tahoma" w:hAnsi="Tahoma" w:cs="Tahoma"/>
              </w:rPr>
              <w:t>Contrôle Technique</w:t>
            </w:r>
          </w:p>
        </w:tc>
      </w:tr>
      <w:tr w:rsidR="00F267A7" w14:paraId="306882A0" w14:textId="77777777" w:rsidTr="00B37087">
        <w:tc>
          <w:tcPr>
            <w:tcW w:w="1951" w:type="dxa"/>
          </w:tcPr>
          <w:p w14:paraId="04A195CE" w14:textId="77777777" w:rsidR="00F267A7" w:rsidRDefault="00F267A7" w:rsidP="00B37087">
            <w:pPr>
              <w:pStyle w:val="fcasegauche"/>
              <w:tabs>
                <w:tab w:val="left" w:pos="851"/>
              </w:tabs>
              <w:ind w:left="0" w:firstLine="0"/>
              <w:rPr>
                <w:rFonts w:ascii="Tahoma" w:hAnsi="Tahoma" w:cs="Tahoma"/>
              </w:rPr>
            </w:pPr>
          </w:p>
        </w:tc>
        <w:tc>
          <w:tcPr>
            <w:tcW w:w="1984" w:type="dxa"/>
          </w:tcPr>
          <w:p w14:paraId="45FCB09D" w14:textId="77777777" w:rsidR="00F267A7" w:rsidRDefault="00F267A7" w:rsidP="00B37087">
            <w:pPr>
              <w:pStyle w:val="fcasegauche"/>
              <w:tabs>
                <w:tab w:val="left" w:pos="851"/>
              </w:tabs>
              <w:ind w:left="0" w:firstLine="0"/>
              <w:rPr>
                <w:rFonts w:ascii="Tahoma" w:hAnsi="Tahoma" w:cs="Tahoma"/>
              </w:rPr>
            </w:pPr>
            <w:r>
              <w:rPr>
                <w:rFonts w:ascii="Tahoma" w:hAnsi="Tahoma" w:cs="Tahoma"/>
              </w:rPr>
              <w:t>2</w:t>
            </w:r>
          </w:p>
        </w:tc>
        <w:tc>
          <w:tcPr>
            <w:tcW w:w="5634" w:type="dxa"/>
          </w:tcPr>
          <w:p w14:paraId="0A105A65" w14:textId="77777777" w:rsidR="00F267A7" w:rsidRDefault="00F267A7" w:rsidP="00B37087">
            <w:pPr>
              <w:pStyle w:val="fcasegauche"/>
              <w:tabs>
                <w:tab w:val="left" w:pos="851"/>
              </w:tabs>
              <w:ind w:left="0" w:firstLine="0"/>
              <w:rPr>
                <w:rFonts w:ascii="Tahoma" w:hAnsi="Tahoma" w:cs="Tahoma"/>
              </w:rPr>
            </w:pPr>
            <w:r w:rsidRPr="00264FC3">
              <w:rPr>
                <w:rFonts w:ascii="Tahoma" w:hAnsi="Tahoma" w:cs="Tahoma"/>
              </w:rPr>
              <w:t>Coordination Sécurité et Protection de la Santé</w:t>
            </w:r>
          </w:p>
        </w:tc>
      </w:tr>
    </w:tbl>
    <w:p w14:paraId="3467F4DD"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132999BB" w14:textId="77777777" w:rsidR="00F37CB8" w:rsidRPr="00A655A2" w:rsidRDefault="00A655A2" w:rsidP="00F37CB8">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00F37CB8" w:rsidRPr="00A655A2">
        <w:rPr>
          <w:rFonts w:ascii="Tahoma" w:hAnsi="Tahoma" w:cs="Tahoma"/>
        </w:rPr>
        <w:tab/>
        <w:t>à l’offre de base.</w:t>
      </w:r>
    </w:p>
    <w:p w14:paraId="3DFB4D70" w14:textId="77777777" w:rsidR="00F37CB8" w:rsidRPr="00A517FF" w:rsidRDefault="00F37CB8" w:rsidP="00F37CB8">
      <w:pPr>
        <w:pStyle w:val="fcasegauche"/>
        <w:tabs>
          <w:tab w:val="left" w:pos="851"/>
        </w:tabs>
        <w:rPr>
          <w:rFonts w:ascii="Tahoma" w:hAnsi="Tahoma" w:cs="Tahoma"/>
          <w:highlight w:val="yellow"/>
        </w:rPr>
      </w:pPr>
    </w:p>
    <w:p w14:paraId="6CD6857F" w14:textId="77777777" w:rsidR="009A52B4" w:rsidRDefault="00F37CB8" w:rsidP="005108C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t>à la variante suivante :</w:t>
      </w:r>
    </w:p>
    <w:p w14:paraId="7CCC41BC" w14:textId="77777777" w:rsidR="00B67A20" w:rsidRDefault="00B67A20" w:rsidP="00F37CB8">
      <w:pPr>
        <w:pStyle w:val="En-tte"/>
        <w:tabs>
          <w:tab w:val="clear" w:pos="4536"/>
          <w:tab w:val="clear" w:pos="9072"/>
        </w:tabs>
        <w:ind w:left="851"/>
        <w:rPr>
          <w:rFonts w:ascii="Tahoma" w:hAnsi="Tahoma" w:cs="Tahoma"/>
        </w:rPr>
      </w:pPr>
    </w:p>
    <w:p w14:paraId="4302B904" w14:textId="77777777" w:rsidR="00805F4E" w:rsidRDefault="00805F4E" w:rsidP="00F37CB8">
      <w:pPr>
        <w:pStyle w:val="En-tte"/>
        <w:tabs>
          <w:tab w:val="clear" w:pos="4536"/>
          <w:tab w:val="clear" w:pos="9072"/>
        </w:tabs>
        <w:ind w:left="851"/>
        <w:rPr>
          <w:rFonts w:ascii="Tahoma" w:hAnsi="Tahoma" w:cs="Tahoma"/>
        </w:rPr>
      </w:pPr>
    </w:p>
    <w:p w14:paraId="5A80A1B2" w14:textId="77777777" w:rsidR="00264FC3" w:rsidRDefault="00264FC3" w:rsidP="00F37CB8">
      <w:pPr>
        <w:pStyle w:val="En-tte"/>
        <w:tabs>
          <w:tab w:val="clear" w:pos="4536"/>
          <w:tab w:val="clear" w:pos="9072"/>
        </w:tabs>
        <w:ind w:left="851"/>
        <w:rPr>
          <w:rFonts w:ascii="Tahoma" w:hAnsi="Tahoma" w:cs="Tahoma"/>
        </w:rPr>
      </w:pPr>
    </w:p>
    <w:p w14:paraId="13C8224D" w14:textId="77777777" w:rsidR="00264FC3" w:rsidRDefault="00264FC3" w:rsidP="00F37CB8">
      <w:pPr>
        <w:pStyle w:val="En-tte"/>
        <w:tabs>
          <w:tab w:val="clear" w:pos="4536"/>
          <w:tab w:val="clear" w:pos="9072"/>
        </w:tabs>
        <w:ind w:left="851"/>
        <w:rPr>
          <w:rFonts w:ascii="Tahoma" w:hAnsi="Tahoma" w:cs="Tahoma"/>
        </w:rPr>
      </w:pPr>
    </w:p>
    <w:p w14:paraId="7FD8A861" w14:textId="77777777" w:rsidR="00F267A7" w:rsidRDefault="00F267A7" w:rsidP="00F37CB8">
      <w:pPr>
        <w:pStyle w:val="En-tte"/>
        <w:tabs>
          <w:tab w:val="clear" w:pos="4536"/>
          <w:tab w:val="clear" w:pos="9072"/>
        </w:tabs>
        <w:ind w:left="851"/>
        <w:rPr>
          <w:rFonts w:ascii="Tahoma" w:hAnsi="Tahoma" w:cs="Tahoma"/>
        </w:rPr>
      </w:pPr>
    </w:p>
    <w:p w14:paraId="35C08B39" w14:textId="77777777" w:rsidR="00264FC3" w:rsidRDefault="00264FC3" w:rsidP="00F37CB8">
      <w:pPr>
        <w:pStyle w:val="En-tte"/>
        <w:tabs>
          <w:tab w:val="clear" w:pos="4536"/>
          <w:tab w:val="clear" w:pos="9072"/>
        </w:tabs>
        <w:ind w:left="851"/>
        <w:rPr>
          <w:rFonts w:ascii="Tahoma" w:hAnsi="Tahoma" w:cs="Tahoma"/>
        </w:rPr>
      </w:pPr>
    </w:p>
    <w:p w14:paraId="36A9D875" w14:textId="77777777" w:rsidR="00264FC3" w:rsidRDefault="00264FC3" w:rsidP="00F37CB8">
      <w:pPr>
        <w:pStyle w:val="En-tte"/>
        <w:tabs>
          <w:tab w:val="clear" w:pos="4536"/>
          <w:tab w:val="clear" w:pos="9072"/>
        </w:tabs>
        <w:ind w:left="851"/>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6EF559FA" w14:textId="77777777" w:rsidTr="00F37CB8">
        <w:tc>
          <w:tcPr>
            <w:tcW w:w="10419" w:type="dxa"/>
            <w:shd w:val="clear" w:color="auto" w:fill="66CCFF"/>
          </w:tcPr>
          <w:p w14:paraId="2CE1D6AC"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5589AF53"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1E17E563" w14:textId="77777777" w:rsidR="007411D9" w:rsidRPr="00FC66A7" w:rsidRDefault="007411D9">
      <w:pPr>
        <w:pStyle w:val="En-tte"/>
        <w:tabs>
          <w:tab w:val="clear" w:pos="4536"/>
          <w:tab w:val="clear" w:pos="9072"/>
        </w:tabs>
        <w:rPr>
          <w:rFonts w:ascii="Tahoma" w:hAnsi="Tahoma" w:cs="Tahoma"/>
        </w:rPr>
      </w:pPr>
    </w:p>
    <w:p w14:paraId="15C7BF77"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2B08EA0F" w14:textId="77777777" w:rsidR="00FC66A7" w:rsidRPr="00A517FF" w:rsidRDefault="00FC66A7" w:rsidP="00FC66A7">
      <w:pPr>
        <w:rPr>
          <w:rFonts w:ascii="Tahoma" w:hAnsi="Tahoma" w:cs="Tahoma"/>
          <w:b/>
          <w:highlight w:val="yellow"/>
        </w:rPr>
      </w:pPr>
    </w:p>
    <w:p w14:paraId="10081346" w14:textId="77777777"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14:paraId="20D82565" w14:textId="77777777" w:rsidR="00FC66A7" w:rsidRPr="00A517FF" w:rsidRDefault="00FC66A7" w:rsidP="00FC66A7">
      <w:pPr>
        <w:rPr>
          <w:rFonts w:ascii="Tahoma" w:hAnsi="Tahoma" w:cs="Tahoma"/>
          <w:highlight w:val="yellow"/>
        </w:rPr>
      </w:pPr>
    </w:p>
    <w:p w14:paraId="1F1F59AD"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14:paraId="10C00E5A"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32F357A1" w14:textId="77777777" w:rsidR="00FC66A7" w:rsidRPr="00A517FF" w:rsidRDefault="00FC66A7" w:rsidP="00FC66A7">
      <w:pPr>
        <w:rPr>
          <w:rFonts w:ascii="Tahoma" w:hAnsi="Tahoma" w:cs="Tahoma"/>
          <w:highlight w:val="yellow"/>
        </w:rPr>
      </w:pPr>
    </w:p>
    <w:p w14:paraId="3C759986"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14:paraId="068F81F3"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4A78F9B4" w14:textId="77777777" w:rsidR="00FC66A7" w:rsidRPr="00A517FF" w:rsidRDefault="00FC66A7" w:rsidP="00FC66A7">
      <w:pPr>
        <w:rPr>
          <w:rFonts w:ascii="Tahoma" w:hAnsi="Tahoma" w:cs="Tahoma"/>
          <w:highlight w:val="yellow"/>
        </w:rPr>
      </w:pPr>
    </w:p>
    <w:p w14:paraId="1E105199"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Tel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731720F0"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Fax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59578688"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Siret : XXX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XXXXX</w:t>
      </w:r>
    </w:p>
    <w:p w14:paraId="0DD0E640" w14:textId="77777777" w:rsidR="00FC66A7" w:rsidRPr="000941D1" w:rsidRDefault="00FC66A7" w:rsidP="00FC66A7">
      <w:pPr>
        <w:rPr>
          <w:rFonts w:ascii="Tahoma" w:hAnsi="Tahoma" w:cs="Tahoma"/>
        </w:rPr>
      </w:pPr>
      <w:r w:rsidRPr="00A517FF">
        <w:rPr>
          <w:rFonts w:ascii="Tahoma" w:hAnsi="Tahoma" w:cs="Tahoma"/>
          <w:highlight w:val="yellow"/>
        </w:rPr>
        <w:t>Adresse électronique : xxxx@xxxx.xx</w:t>
      </w:r>
    </w:p>
    <w:p w14:paraId="221DECBC" w14:textId="77777777" w:rsidR="007411D9" w:rsidRPr="00FC66A7" w:rsidRDefault="007411D9">
      <w:pPr>
        <w:pStyle w:val="En-tte"/>
        <w:tabs>
          <w:tab w:val="clear" w:pos="4536"/>
          <w:tab w:val="clear" w:pos="9072"/>
        </w:tabs>
        <w:rPr>
          <w:rFonts w:ascii="Tahoma" w:hAnsi="Tahoma" w:cs="Tahoma"/>
        </w:rPr>
      </w:pPr>
    </w:p>
    <w:p w14:paraId="710FA6B6"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007B79B9" w14:textId="77777777" w:rsidR="007411D9" w:rsidRPr="00FC66A7" w:rsidRDefault="007411D9">
      <w:pPr>
        <w:spacing w:before="60"/>
        <w:rPr>
          <w:rFonts w:ascii="Tahoma" w:hAnsi="Tahoma" w:cs="Tahoma"/>
          <w:iCs/>
        </w:rPr>
      </w:pPr>
    </w:p>
    <w:p w14:paraId="1BF96D60"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4AE5B412" w14:textId="77777777" w:rsidR="007411D9" w:rsidRPr="00FC66A7" w:rsidRDefault="007411D9">
      <w:pPr>
        <w:rPr>
          <w:rFonts w:ascii="Tahoma" w:hAnsi="Tahoma" w:cs="Tahoma"/>
        </w:rPr>
      </w:pPr>
    </w:p>
    <w:p w14:paraId="693A04B8" w14:textId="77777777" w:rsidR="007411D9" w:rsidRPr="00FC66A7" w:rsidRDefault="007411D9">
      <w:pPr>
        <w:rPr>
          <w:rFonts w:ascii="Tahoma" w:hAnsi="Tahoma" w:cs="Tahoma"/>
        </w:rPr>
      </w:pPr>
    </w:p>
    <w:p w14:paraId="71D3F7D5"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BD7A348" w14:textId="77777777" w:rsidR="007411D9" w:rsidRPr="00FC66A7" w:rsidRDefault="007411D9">
      <w:pPr>
        <w:spacing w:before="60"/>
        <w:rPr>
          <w:rFonts w:ascii="Tahoma" w:hAnsi="Tahoma" w:cs="Tahoma"/>
          <w:iCs/>
        </w:rPr>
      </w:pPr>
    </w:p>
    <w:p w14:paraId="4A9FF991"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7636059E"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5276F759" w14:textId="77777777">
        <w:tc>
          <w:tcPr>
            <w:tcW w:w="10490" w:type="dxa"/>
            <w:shd w:val="clear" w:color="auto" w:fill="66CCFF"/>
          </w:tcPr>
          <w:p w14:paraId="1182655A"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38FC006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36A7440F"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14:paraId="3DA15317" w14:textId="77777777" w:rsidTr="006B70BB">
        <w:trPr>
          <w:trHeight w:val="1200"/>
        </w:trPr>
        <w:tc>
          <w:tcPr>
            <w:tcW w:w="851" w:type="dxa"/>
            <w:tcBorders>
              <w:top w:val="single" w:sz="4" w:space="0" w:color="000000"/>
              <w:left w:val="single" w:sz="4" w:space="0" w:color="000000"/>
              <w:bottom w:val="single" w:sz="4" w:space="0" w:color="auto"/>
            </w:tcBorders>
          </w:tcPr>
          <w:p w14:paraId="49EABD7A" w14:textId="77777777" w:rsidR="00C1386A" w:rsidRPr="00FC66A7" w:rsidRDefault="00C1386A">
            <w:pPr>
              <w:snapToGrid w:val="0"/>
              <w:jc w:val="center"/>
              <w:rPr>
                <w:rFonts w:ascii="Tahoma" w:hAnsi="Tahoma" w:cs="Tahoma"/>
                <w:b/>
              </w:rPr>
            </w:pPr>
          </w:p>
          <w:p w14:paraId="4D73DCD8" w14:textId="77777777" w:rsidR="00C1386A" w:rsidRPr="00FC66A7" w:rsidRDefault="00C1386A">
            <w:pPr>
              <w:jc w:val="center"/>
              <w:rPr>
                <w:rFonts w:ascii="Tahoma" w:hAnsi="Tahoma" w:cs="Tahoma"/>
                <w:b/>
              </w:rPr>
            </w:pPr>
          </w:p>
          <w:p w14:paraId="70EC170B" w14:textId="77777777" w:rsidR="00C1386A" w:rsidRPr="00FC66A7" w:rsidRDefault="00C1386A">
            <w:pPr>
              <w:jc w:val="center"/>
              <w:rPr>
                <w:rFonts w:ascii="Tahoma" w:hAnsi="Tahoma" w:cs="Tahoma"/>
                <w:b/>
              </w:rPr>
            </w:pPr>
            <w:r w:rsidRPr="00FC66A7">
              <w:rPr>
                <w:rFonts w:ascii="Tahoma" w:hAnsi="Tahoma" w:cs="Tahoma"/>
                <w:b/>
              </w:rPr>
              <w:t>N°</w:t>
            </w:r>
          </w:p>
          <w:p w14:paraId="2C3CF343" w14:textId="77777777" w:rsidR="00C1386A" w:rsidRPr="00FC66A7" w:rsidRDefault="00C1386A">
            <w:pPr>
              <w:jc w:val="center"/>
              <w:rPr>
                <w:rFonts w:ascii="Tahoma" w:hAnsi="Tahoma" w:cs="Tahoma"/>
                <w:b/>
              </w:rPr>
            </w:pPr>
            <w:r w:rsidRPr="00FC66A7">
              <w:rPr>
                <w:rFonts w:ascii="Tahoma" w:hAnsi="Tahoma" w:cs="Tahoma"/>
                <w:b/>
              </w:rPr>
              <w:t>du</w:t>
            </w:r>
          </w:p>
          <w:p w14:paraId="394D2B54"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tcPr>
          <w:p w14:paraId="6084151F" w14:textId="77777777" w:rsidR="00C1386A" w:rsidRPr="00FC66A7" w:rsidRDefault="00C1386A">
            <w:pPr>
              <w:snapToGrid w:val="0"/>
              <w:jc w:val="center"/>
              <w:rPr>
                <w:rFonts w:ascii="Tahoma" w:hAnsi="Tahoma" w:cs="Tahoma"/>
                <w:b/>
              </w:rPr>
            </w:pPr>
          </w:p>
          <w:p w14:paraId="462B3DC6"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03EDA3E8"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4EB5BFFD"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2D933C68" w14:textId="77777777"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tcPr>
          <w:p w14:paraId="0481200D" w14:textId="77777777" w:rsidR="00C1386A" w:rsidRPr="00FC66A7" w:rsidRDefault="00C1386A">
            <w:pPr>
              <w:pStyle w:val="Titre5"/>
              <w:snapToGrid w:val="0"/>
              <w:rPr>
                <w:rFonts w:ascii="Tahoma" w:hAnsi="Tahoma" w:cs="Tahoma"/>
              </w:rPr>
            </w:pPr>
          </w:p>
          <w:p w14:paraId="68B74406"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59B987F3"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7CAD9B55" w14:textId="7777777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70FD5CB7"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42DABDA2" w14:textId="77777777"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14:paraId="5CA9D215" w14:textId="77777777" w:rsidR="006B70BB" w:rsidRPr="00A517FF" w:rsidRDefault="006B70BB" w:rsidP="006B70BB">
            <w:pPr>
              <w:rPr>
                <w:rFonts w:ascii="Tahoma" w:hAnsi="Tahoma" w:cs="Tahoma"/>
                <w:sz w:val="16"/>
                <w:szCs w:val="16"/>
                <w:highlight w:val="yellow"/>
              </w:rPr>
            </w:pPr>
          </w:p>
          <w:p w14:paraId="79ED4E7C"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14:paraId="1FE8E99A"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45568AD8" w14:textId="77777777" w:rsidR="006B70BB" w:rsidRPr="00A517FF" w:rsidRDefault="006B70BB" w:rsidP="006B70BB">
            <w:pPr>
              <w:rPr>
                <w:rFonts w:ascii="Tahoma" w:hAnsi="Tahoma" w:cs="Tahoma"/>
                <w:sz w:val="16"/>
                <w:szCs w:val="16"/>
                <w:highlight w:val="yellow"/>
              </w:rPr>
            </w:pPr>
          </w:p>
          <w:p w14:paraId="24194867"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14:paraId="78FB5947"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5D9CEC08" w14:textId="77777777" w:rsidR="006B70BB" w:rsidRPr="00A517FF" w:rsidRDefault="006B70BB" w:rsidP="006B70BB">
            <w:pPr>
              <w:rPr>
                <w:rFonts w:ascii="Tahoma" w:hAnsi="Tahoma" w:cs="Tahoma"/>
                <w:sz w:val="16"/>
                <w:szCs w:val="16"/>
                <w:highlight w:val="yellow"/>
              </w:rPr>
            </w:pPr>
          </w:p>
          <w:p w14:paraId="6817D6D4" w14:textId="77777777" w:rsidR="006B70BB" w:rsidRPr="00A517FF" w:rsidRDefault="006B70BB" w:rsidP="006B70BB">
            <w:pPr>
              <w:rPr>
                <w:rFonts w:ascii="Tahoma" w:hAnsi="Tahoma" w:cs="Tahoma"/>
                <w:sz w:val="16"/>
                <w:szCs w:val="16"/>
                <w:highlight w:val="yellow"/>
              </w:rPr>
            </w:pPr>
          </w:p>
          <w:p w14:paraId="759980BE"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Tel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1CECF149"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Fax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48F14587"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Siret : XXX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XXXXX</w:t>
            </w:r>
          </w:p>
          <w:p w14:paraId="6B0514DF" w14:textId="77777777" w:rsidR="006B70BB" w:rsidRPr="00A517FF" w:rsidRDefault="006B70BB" w:rsidP="006B70BB">
            <w:pPr>
              <w:snapToGrid w:val="0"/>
              <w:jc w:val="both"/>
              <w:rPr>
                <w:rFonts w:ascii="Tahoma" w:hAnsi="Tahoma" w:cs="Tahoma"/>
                <w:sz w:val="16"/>
                <w:szCs w:val="16"/>
                <w:highlight w:val="yellow"/>
              </w:rPr>
            </w:pPr>
          </w:p>
          <w:p w14:paraId="3CFE9E22" w14:textId="77777777"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14:paraId="0F054038"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14:paraId="577D4ADB" w14:textId="77777777" w:rsidR="00C1386A" w:rsidRPr="00FC66A7" w:rsidRDefault="00C1386A">
            <w:pPr>
              <w:snapToGrid w:val="0"/>
              <w:jc w:val="both"/>
              <w:rPr>
                <w:rFonts w:ascii="Tahoma" w:hAnsi="Tahoma" w:cs="Tahoma"/>
              </w:rPr>
            </w:pPr>
          </w:p>
        </w:tc>
      </w:tr>
      <w:tr w:rsidR="00246028" w:rsidRPr="00FC66A7" w14:paraId="7E8543C0" w14:textId="77777777" w:rsidTr="00246028">
        <w:trPr>
          <w:trHeight w:val="1021"/>
        </w:trPr>
        <w:tc>
          <w:tcPr>
            <w:tcW w:w="851" w:type="dxa"/>
            <w:tcBorders>
              <w:top w:val="single" w:sz="4" w:space="0" w:color="auto"/>
              <w:left w:val="single" w:sz="4" w:space="0" w:color="auto"/>
              <w:bottom w:val="single" w:sz="4" w:space="0" w:color="auto"/>
              <w:right w:val="single" w:sz="4" w:space="0" w:color="auto"/>
            </w:tcBorders>
          </w:tcPr>
          <w:p w14:paraId="2B2CFBAC" w14:textId="77777777"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tcPr>
          <w:p w14:paraId="77BFCF9F" w14:textId="77777777"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tcPr>
          <w:p w14:paraId="148CF44F" w14:textId="77777777" w:rsidR="00246028" w:rsidRPr="00FC66A7" w:rsidRDefault="00246028">
            <w:pPr>
              <w:snapToGrid w:val="0"/>
              <w:jc w:val="both"/>
              <w:rPr>
                <w:rFonts w:ascii="Tahoma" w:hAnsi="Tahoma" w:cs="Tahoma"/>
              </w:rPr>
            </w:pPr>
          </w:p>
        </w:tc>
      </w:tr>
    </w:tbl>
    <w:p w14:paraId="598520C6"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BD1449E" w14:textId="77777777">
        <w:tc>
          <w:tcPr>
            <w:tcW w:w="10419" w:type="dxa"/>
            <w:shd w:val="clear" w:color="auto" w:fill="66CCFF"/>
          </w:tcPr>
          <w:p w14:paraId="634727DD"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66423A7C" w14:textId="77777777" w:rsidR="007411D9" w:rsidRPr="00FC66A7" w:rsidRDefault="007411D9">
      <w:pPr>
        <w:rPr>
          <w:rFonts w:ascii="Tahoma" w:hAnsi="Tahoma" w:cs="Tahoma"/>
        </w:rPr>
      </w:pPr>
    </w:p>
    <w:p w14:paraId="15CAA62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1A53F5DD"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220BE9C4"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3E13CCCF"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18A4FB6A" w14:textId="77777777" w:rsidR="007411D9" w:rsidRPr="00FC66A7" w:rsidRDefault="007411D9">
      <w:pPr>
        <w:jc w:val="both"/>
        <w:rPr>
          <w:rFonts w:ascii="Tahoma" w:hAnsi="Tahoma" w:cs="Tahoma"/>
        </w:rPr>
      </w:pPr>
    </w:p>
    <w:p w14:paraId="0C4DDFA9"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228A1B2E" w14:textId="77777777" w:rsidR="007411D9" w:rsidRPr="00FC66A7" w:rsidRDefault="007411D9">
      <w:pPr>
        <w:jc w:val="both"/>
        <w:rPr>
          <w:rFonts w:ascii="Tahoma" w:hAnsi="Tahoma" w:cs="Tahoma"/>
        </w:rPr>
      </w:pPr>
    </w:p>
    <w:p w14:paraId="274183D0"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76A7CB6"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6B3F03CB" w14:textId="77777777" w:rsidR="007411D9" w:rsidRPr="00FC66A7" w:rsidRDefault="007411D9">
      <w:pPr>
        <w:rPr>
          <w:rFonts w:ascii="Tahoma" w:hAnsi="Tahoma" w:cs="Tahoma"/>
        </w:rPr>
      </w:pPr>
    </w:p>
    <w:p w14:paraId="6B816CFE"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5F3F3BFD"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06838A97" w14:textId="77777777">
        <w:tc>
          <w:tcPr>
            <w:tcW w:w="10277" w:type="dxa"/>
            <w:shd w:val="clear" w:color="auto" w:fill="66CCFF"/>
          </w:tcPr>
          <w:p w14:paraId="17ED5286"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F688743" w14:textId="77777777" w:rsidR="007411D9" w:rsidRPr="00FC66A7" w:rsidRDefault="007411D9">
      <w:pPr>
        <w:jc w:val="both"/>
        <w:rPr>
          <w:rFonts w:ascii="Tahoma" w:hAnsi="Tahoma" w:cs="Tahoma"/>
        </w:rPr>
      </w:pPr>
    </w:p>
    <w:p w14:paraId="681A0F52"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4ACAB1E7"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D17C116" w14:textId="77777777" w:rsidR="007411D9" w:rsidRPr="00FC66A7" w:rsidRDefault="007411D9">
      <w:pPr>
        <w:rPr>
          <w:rFonts w:ascii="Tahoma" w:hAnsi="Tahoma" w:cs="Tahoma"/>
        </w:rPr>
      </w:pPr>
    </w:p>
    <w:p w14:paraId="73573E7C"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7504FE8C" w14:textId="77777777" w:rsidR="007411D9" w:rsidRPr="00FC66A7" w:rsidRDefault="007411D9">
      <w:pPr>
        <w:rPr>
          <w:rFonts w:ascii="Tahoma" w:hAnsi="Tahoma" w:cs="Tahoma"/>
        </w:rPr>
      </w:pPr>
    </w:p>
    <w:p w14:paraId="5BA64974" w14:textId="77777777" w:rsidR="007411D9" w:rsidRPr="00FC66A7" w:rsidRDefault="007411D9">
      <w:pPr>
        <w:rPr>
          <w:rFonts w:ascii="Tahoma" w:hAnsi="Tahoma" w:cs="Tahoma"/>
        </w:rPr>
      </w:pPr>
    </w:p>
    <w:p w14:paraId="155CC614" w14:textId="77777777" w:rsidR="007411D9" w:rsidRPr="00FC66A7" w:rsidRDefault="007411D9">
      <w:pPr>
        <w:jc w:val="both"/>
        <w:rPr>
          <w:rFonts w:ascii="Tahoma" w:hAnsi="Tahoma" w:cs="Tahoma"/>
          <w:b/>
          <w:bCs/>
        </w:rPr>
      </w:pPr>
    </w:p>
    <w:p w14:paraId="2327A610" w14:textId="77777777" w:rsidR="00C1386A" w:rsidRPr="00FC66A7" w:rsidRDefault="00C1386A">
      <w:pPr>
        <w:jc w:val="both"/>
        <w:rPr>
          <w:rFonts w:ascii="Tahoma" w:hAnsi="Tahoma" w:cs="Tahoma"/>
          <w:b/>
          <w:bCs/>
        </w:rPr>
      </w:pPr>
    </w:p>
    <w:p w14:paraId="431A8183" w14:textId="77777777" w:rsidR="00C1386A" w:rsidRPr="00FC66A7" w:rsidRDefault="00C1386A">
      <w:pPr>
        <w:jc w:val="both"/>
        <w:rPr>
          <w:rFonts w:ascii="Tahoma" w:hAnsi="Tahoma" w:cs="Tahoma"/>
          <w:b/>
          <w:bCs/>
        </w:rPr>
      </w:pPr>
    </w:p>
    <w:p w14:paraId="6AE7664A" w14:textId="77777777" w:rsidR="00C1386A" w:rsidRPr="00FC66A7" w:rsidRDefault="00C1386A">
      <w:pPr>
        <w:jc w:val="both"/>
        <w:rPr>
          <w:rFonts w:ascii="Tahoma" w:hAnsi="Tahoma" w:cs="Tahoma"/>
          <w:b/>
          <w:bCs/>
        </w:rPr>
      </w:pPr>
    </w:p>
    <w:p w14:paraId="4A4C0DB5" w14:textId="77777777" w:rsidR="00C1386A" w:rsidRPr="00FC66A7" w:rsidRDefault="00C1386A">
      <w:pPr>
        <w:jc w:val="both"/>
        <w:rPr>
          <w:rFonts w:ascii="Tahoma" w:hAnsi="Tahoma" w:cs="Tahoma"/>
          <w:b/>
          <w:bCs/>
        </w:rPr>
      </w:pPr>
    </w:p>
    <w:p w14:paraId="62B6B716" w14:textId="77777777" w:rsidR="00C1386A" w:rsidRDefault="00C1386A">
      <w:pPr>
        <w:jc w:val="both"/>
        <w:rPr>
          <w:rFonts w:ascii="Tahoma" w:hAnsi="Tahoma" w:cs="Tahoma"/>
          <w:b/>
          <w:bCs/>
        </w:rPr>
      </w:pPr>
    </w:p>
    <w:p w14:paraId="169ABB22" w14:textId="77777777" w:rsidR="006B156B" w:rsidRPr="00FC66A7" w:rsidRDefault="006B156B">
      <w:pPr>
        <w:jc w:val="both"/>
        <w:rPr>
          <w:rFonts w:ascii="Tahoma" w:hAnsi="Tahoma" w:cs="Tahoma"/>
          <w:b/>
          <w:bCs/>
        </w:rPr>
      </w:pPr>
    </w:p>
    <w:p w14:paraId="4909CFA8" w14:textId="77777777" w:rsidR="00C1386A" w:rsidRPr="00FC66A7" w:rsidRDefault="00C1386A">
      <w:pPr>
        <w:jc w:val="both"/>
        <w:rPr>
          <w:rFonts w:ascii="Tahoma" w:hAnsi="Tahoma" w:cs="Tahoma"/>
          <w:b/>
          <w:bCs/>
        </w:rPr>
      </w:pPr>
    </w:p>
    <w:p w14:paraId="187044BD" w14:textId="77777777" w:rsidR="00C1386A" w:rsidRPr="00FC66A7" w:rsidRDefault="00C1386A">
      <w:pPr>
        <w:jc w:val="both"/>
        <w:rPr>
          <w:rFonts w:ascii="Tahoma" w:hAnsi="Tahoma" w:cs="Tahoma"/>
          <w:b/>
          <w:bCs/>
        </w:rPr>
      </w:pPr>
    </w:p>
    <w:p w14:paraId="2609BEEF" w14:textId="77777777" w:rsidR="00C1386A" w:rsidRPr="00FC66A7" w:rsidRDefault="00C1386A">
      <w:pPr>
        <w:jc w:val="both"/>
        <w:rPr>
          <w:rFonts w:ascii="Tahoma" w:hAnsi="Tahoma" w:cs="Tahoma"/>
          <w:b/>
          <w:bCs/>
        </w:rPr>
      </w:pPr>
    </w:p>
    <w:p w14:paraId="5EEE9A1C" w14:textId="77777777" w:rsidR="00C1386A" w:rsidRPr="00FC66A7" w:rsidRDefault="00C1386A">
      <w:pPr>
        <w:jc w:val="both"/>
        <w:rPr>
          <w:rFonts w:ascii="Tahoma" w:hAnsi="Tahoma" w:cs="Tahoma"/>
          <w:b/>
          <w:bCs/>
        </w:rPr>
      </w:pPr>
    </w:p>
    <w:p w14:paraId="029B025C" w14:textId="77777777" w:rsidR="00C1386A" w:rsidRPr="00FC66A7" w:rsidRDefault="00C1386A">
      <w:pPr>
        <w:jc w:val="both"/>
        <w:rPr>
          <w:rFonts w:ascii="Tahoma" w:hAnsi="Tahoma" w:cs="Tahoma"/>
          <w:b/>
          <w:bCs/>
        </w:rPr>
      </w:pPr>
    </w:p>
    <w:p w14:paraId="0FB64344" w14:textId="77777777" w:rsidR="00C1386A" w:rsidRPr="00FC66A7" w:rsidRDefault="00C1386A">
      <w:pPr>
        <w:jc w:val="both"/>
        <w:rPr>
          <w:rFonts w:ascii="Tahoma" w:hAnsi="Tahoma" w:cs="Tahoma"/>
          <w:b/>
          <w:bCs/>
        </w:rPr>
      </w:pPr>
    </w:p>
    <w:p w14:paraId="5E3F31E3" w14:textId="77777777" w:rsidR="00C1386A" w:rsidRPr="00FC66A7" w:rsidRDefault="00C1386A">
      <w:pPr>
        <w:jc w:val="both"/>
        <w:rPr>
          <w:rFonts w:ascii="Tahoma" w:hAnsi="Tahoma" w:cs="Tahoma"/>
          <w:b/>
          <w:bCs/>
        </w:rPr>
      </w:pPr>
    </w:p>
    <w:p w14:paraId="3969CC6C" w14:textId="77777777" w:rsidR="00C1386A" w:rsidRPr="00FC66A7" w:rsidRDefault="00C1386A">
      <w:pPr>
        <w:jc w:val="both"/>
        <w:rPr>
          <w:rFonts w:ascii="Tahoma" w:hAnsi="Tahoma" w:cs="Tahoma"/>
          <w:b/>
          <w:bCs/>
        </w:rPr>
      </w:pPr>
    </w:p>
    <w:p w14:paraId="2AD427D9" w14:textId="77777777" w:rsidR="00C1386A" w:rsidRPr="00FC66A7" w:rsidRDefault="00C1386A">
      <w:pPr>
        <w:jc w:val="both"/>
        <w:rPr>
          <w:rFonts w:ascii="Tahoma" w:hAnsi="Tahoma" w:cs="Tahoma"/>
          <w:b/>
          <w:bCs/>
        </w:rPr>
      </w:pPr>
    </w:p>
    <w:p w14:paraId="280976CA" w14:textId="77777777" w:rsidR="00C1386A" w:rsidRPr="00FC66A7" w:rsidRDefault="00C1386A">
      <w:pPr>
        <w:jc w:val="both"/>
        <w:rPr>
          <w:rFonts w:ascii="Tahoma" w:hAnsi="Tahoma" w:cs="Tahoma"/>
          <w:b/>
          <w:bCs/>
        </w:rPr>
      </w:pPr>
    </w:p>
    <w:p w14:paraId="0E1EFDC0" w14:textId="77777777" w:rsidR="00C1386A" w:rsidRPr="00FC66A7" w:rsidRDefault="00C1386A">
      <w:pPr>
        <w:jc w:val="both"/>
        <w:rPr>
          <w:rFonts w:ascii="Tahoma" w:hAnsi="Tahoma" w:cs="Tahoma"/>
          <w:b/>
          <w:bCs/>
        </w:rPr>
      </w:pPr>
    </w:p>
    <w:p w14:paraId="55F96479" w14:textId="77777777" w:rsidR="00C1386A" w:rsidRPr="00FC66A7" w:rsidRDefault="00C1386A">
      <w:pPr>
        <w:jc w:val="both"/>
        <w:rPr>
          <w:rFonts w:ascii="Tahoma" w:hAnsi="Tahoma" w:cs="Tahoma"/>
          <w:b/>
          <w:bCs/>
        </w:rPr>
      </w:pPr>
    </w:p>
    <w:p w14:paraId="5B9058DC" w14:textId="77777777" w:rsidR="00C1386A" w:rsidRPr="00FC66A7" w:rsidRDefault="00C1386A">
      <w:pPr>
        <w:jc w:val="both"/>
        <w:rPr>
          <w:rFonts w:ascii="Tahoma" w:hAnsi="Tahoma" w:cs="Tahoma"/>
          <w:b/>
          <w:bCs/>
        </w:rPr>
      </w:pPr>
    </w:p>
    <w:p w14:paraId="4BADE722" w14:textId="77777777" w:rsidR="00C1386A" w:rsidRPr="00FC66A7" w:rsidRDefault="00C1386A">
      <w:pPr>
        <w:jc w:val="both"/>
        <w:rPr>
          <w:rFonts w:ascii="Tahoma" w:hAnsi="Tahoma" w:cs="Tahoma"/>
          <w:b/>
          <w:bCs/>
        </w:rPr>
      </w:pPr>
    </w:p>
    <w:p w14:paraId="6988DCD0" w14:textId="77777777" w:rsidR="00C1386A" w:rsidRPr="00FC66A7" w:rsidRDefault="00C1386A">
      <w:pPr>
        <w:jc w:val="both"/>
        <w:rPr>
          <w:rFonts w:ascii="Tahoma" w:hAnsi="Tahoma" w:cs="Tahoma"/>
          <w:b/>
          <w:bCs/>
        </w:rPr>
      </w:pPr>
    </w:p>
    <w:p w14:paraId="428C131F" w14:textId="77777777" w:rsidR="00C1386A" w:rsidRPr="00FC66A7" w:rsidRDefault="00C1386A">
      <w:pPr>
        <w:jc w:val="both"/>
        <w:rPr>
          <w:rFonts w:ascii="Tahoma" w:hAnsi="Tahoma" w:cs="Tahoma"/>
          <w:b/>
          <w:bCs/>
        </w:rPr>
      </w:pPr>
    </w:p>
    <w:p w14:paraId="12C653E5" w14:textId="77777777" w:rsidR="00C1386A" w:rsidRPr="00FC66A7" w:rsidRDefault="00C1386A">
      <w:pPr>
        <w:jc w:val="both"/>
        <w:rPr>
          <w:rFonts w:ascii="Tahoma" w:hAnsi="Tahoma" w:cs="Tahoma"/>
          <w:b/>
          <w:bCs/>
        </w:rPr>
      </w:pPr>
    </w:p>
    <w:p w14:paraId="5D8D448B" w14:textId="77777777" w:rsidR="00C1386A" w:rsidRPr="00FC66A7" w:rsidRDefault="00C1386A">
      <w:pPr>
        <w:jc w:val="both"/>
        <w:rPr>
          <w:rFonts w:ascii="Tahoma" w:hAnsi="Tahoma" w:cs="Tahoma"/>
          <w:b/>
          <w:bCs/>
        </w:rPr>
      </w:pPr>
    </w:p>
    <w:p w14:paraId="0F8B65DC"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05D02" w14:textId="77777777" w:rsidR="00551745" w:rsidRDefault="00551745">
      <w:r>
        <w:separator/>
      </w:r>
    </w:p>
  </w:endnote>
  <w:endnote w:type="continuationSeparator" w:id="0">
    <w:p w14:paraId="1AA39967" w14:textId="77777777" w:rsidR="00551745" w:rsidRDefault="0055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Dutch 801 (SWC)">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6C97FBB6" w14:textId="77777777">
      <w:trPr>
        <w:tblHeader/>
      </w:trPr>
      <w:tc>
        <w:tcPr>
          <w:tcW w:w="3048" w:type="dxa"/>
          <w:shd w:val="clear" w:color="auto" w:fill="66CCFF"/>
        </w:tcPr>
        <w:p w14:paraId="7B209AC2"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2CDDEE0D" w14:textId="2D116274" w:rsidR="00556FD1" w:rsidRPr="00FC66A7" w:rsidRDefault="00556FD1" w:rsidP="009A52B4">
          <w:pPr>
            <w:jc w:val="center"/>
            <w:rPr>
              <w:rFonts w:ascii="Tahoma" w:hAnsi="Tahoma" w:cs="Tahoma"/>
              <w:b/>
              <w:bCs/>
            </w:rPr>
          </w:pPr>
        </w:p>
      </w:tc>
      <w:tc>
        <w:tcPr>
          <w:tcW w:w="851" w:type="dxa"/>
          <w:shd w:val="clear" w:color="auto" w:fill="66CCFF"/>
        </w:tcPr>
        <w:p w14:paraId="59024003"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65EA462"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F267A7">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37D50FA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03C66186"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F267A7">
            <w:rPr>
              <w:rStyle w:val="Numrodepage"/>
              <w:rFonts w:ascii="Tahoma" w:hAnsi="Tahoma" w:cs="Tahoma"/>
              <w:b/>
              <w:noProof/>
            </w:rPr>
            <w:t>3</w:t>
          </w:r>
          <w:r w:rsidRPr="00FC66A7">
            <w:rPr>
              <w:rStyle w:val="Numrodepage"/>
              <w:rFonts w:ascii="Tahoma" w:hAnsi="Tahoma" w:cs="Tahoma"/>
              <w:b/>
            </w:rPr>
            <w:fldChar w:fldCharType="end"/>
          </w:r>
        </w:p>
      </w:tc>
    </w:tr>
  </w:tbl>
  <w:p w14:paraId="1DA07180"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7BB41" w14:textId="77777777" w:rsidR="00551745" w:rsidRDefault="00551745">
      <w:r>
        <w:separator/>
      </w:r>
    </w:p>
  </w:footnote>
  <w:footnote w:type="continuationSeparator" w:id="0">
    <w:p w14:paraId="27D2C9E8" w14:textId="77777777" w:rsidR="00551745" w:rsidRDefault="0055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88238CE"/>
    <w:multiLevelType w:val="hybridMultilevel"/>
    <w:tmpl w:val="E1504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532109433">
    <w:abstractNumId w:val="0"/>
  </w:num>
  <w:num w:numId="2" w16cid:durableId="1931963318">
    <w:abstractNumId w:val="1"/>
  </w:num>
  <w:num w:numId="3" w16cid:durableId="1266419227">
    <w:abstractNumId w:val="4"/>
  </w:num>
  <w:num w:numId="4" w16cid:durableId="890314351">
    <w:abstractNumId w:val="0"/>
  </w:num>
  <w:num w:numId="5" w16cid:durableId="911700868">
    <w:abstractNumId w:val="2"/>
  </w:num>
  <w:num w:numId="6" w16cid:durableId="15371601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622AE"/>
    <w:rsid w:val="000C0674"/>
    <w:rsid w:val="000F5217"/>
    <w:rsid w:val="00103FFB"/>
    <w:rsid w:val="001052F6"/>
    <w:rsid w:val="001101D5"/>
    <w:rsid w:val="00131A5B"/>
    <w:rsid w:val="00154F69"/>
    <w:rsid w:val="00174139"/>
    <w:rsid w:val="001C3027"/>
    <w:rsid w:val="001E2632"/>
    <w:rsid w:val="001E526F"/>
    <w:rsid w:val="001F1DC3"/>
    <w:rsid w:val="001F2872"/>
    <w:rsid w:val="00202F19"/>
    <w:rsid w:val="00203AD5"/>
    <w:rsid w:val="002247B8"/>
    <w:rsid w:val="00232658"/>
    <w:rsid w:val="00246028"/>
    <w:rsid w:val="00264FC3"/>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58DA"/>
    <w:rsid w:val="003E6FE3"/>
    <w:rsid w:val="003F2D90"/>
    <w:rsid w:val="00402F5F"/>
    <w:rsid w:val="00412718"/>
    <w:rsid w:val="00413A54"/>
    <w:rsid w:val="00472DBE"/>
    <w:rsid w:val="00486CBD"/>
    <w:rsid w:val="005108C9"/>
    <w:rsid w:val="00521228"/>
    <w:rsid w:val="00523768"/>
    <w:rsid w:val="00536431"/>
    <w:rsid w:val="005404D8"/>
    <w:rsid w:val="005451F3"/>
    <w:rsid w:val="00551745"/>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05F4E"/>
    <w:rsid w:val="008326E4"/>
    <w:rsid w:val="00836576"/>
    <w:rsid w:val="00862911"/>
    <w:rsid w:val="008C40F6"/>
    <w:rsid w:val="008D5A17"/>
    <w:rsid w:val="008E00ED"/>
    <w:rsid w:val="008E1EBA"/>
    <w:rsid w:val="008E4066"/>
    <w:rsid w:val="009277A2"/>
    <w:rsid w:val="00927BEC"/>
    <w:rsid w:val="00960E4C"/>
    <w:rsid w:val="0097024E"/>
    <w:rsid w:val="00981CD3"/>
    <w:rsid w:val="00997839"/>
    <w:rsid w:val="009A52B4"/>
    <w:rsid w:val="009B2651"/>
    <w:rsid w:val="009B2B2E"/>
    <w:rsid w:val="009F39FF"/>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CE6420"/>
    <w:rsid w:val="00D04593"/>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7A7"/>
    <w:rsid w:val="00F26F2D"/>
    <w:rsid w:val="00F272D9"/>
    <w:rsid w:val="00F37CB8"/>
    <w:rsid w:val="00F41FB0"/>
    <w:rsid w:val="00F446BF"/>
    <w:rsid w:val="00F71C1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0BD2CD4"/>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267A7"/>
    <w:pPr>
      <w:ind w:left="720"/>
      <w:contextualSpacing/>
    </w:pPr>
  </w:style>
  <w:style w:type="paragraph" w:styleId="Sansinterligne">
    <w:name w:val="No Spacing"/>
    <w:aliases w:val="Normal RBN"/>
    <w:link w:val="SansinterligneCar"/>
    <w:uiPriority w:val="1"/>
    <w:qFormat/>
    <w:rsid w:val="00997839"/>
    <w:pPr>
      <w:spacing w:before="60" w:after="60"/>
      <w:jc w:val="both"/>
    </w:pPr>
    <w:rPr>
      <w:rFonts w:ascii="Calibri Light" w:eastAsia="Calibri" w:hAnsi="Calibri Light"/>
      <w:sz w:val="22"/>
      <w:szCs w:val="22"/>
      <w:lang w:eastAsia="en-US"/>
    </w:rPr>
  </w:style>
  <w:style w:type="character" w:customStyle="1" w:styleId="SansinterligneCar">
    <w:name w:val="Sans interligne Car"/>
    <w:aliases w:val="Normal RBN Car"/>
    <w:link w:val="Sansinterligne"/>
    <w:uiPriority w:val="1"/>
    <w:locked/>
    <w:rsid w:val="00997839"/>
    <w:rPr>
      <w:rFonts w:ascii="Calibri Light" w:eastAsia="Calibri" w:hAnsi="Calibri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44373-4F2E-4736-B02A-80C3107E9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85</TotalTime>
  <Pages>3</Pages>
  <Words>830</Words>
  <Characters>4567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5387</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Gaëtan PATRIGEON</cp:lastModifiedBy>
  <cp:revision>38</cp:revision>
  <cp:lastPrinted>2016-03-31T13:07:00Z</cp:lastPrinted>
  <dcterms:created xsi:type="dcterms:W3CDTF">2016-04-19T07:03:00Z</dcterms:created>
  <dcterms:modified xsi:type="dcterms:W3CDTF">2025-09-02T13:59:00Z</dcterms:modified>
</cp:coreProperties>
</file>