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BE49C5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37714C3" w14:textId="77777777">
        <w:trPr>
          <w:trHeight w:val="1132"/>
        </w:trPr>
        <w:tc>
          <w:tcPr>
            <w:tcW w:w="10434" w:type="dxa"/>
            <w:shd w:val="clear" w:color="auto" w:fill="auto"/>
          </w:tcPr>
          <w:p w14:paraId="7C4E5107" w14:textId="23547ED2" w:rsidR="00541CA3" w:rsidRDefault="004C5F8E"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167DE8D" wp14:editId="08C5B244">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638765D0" w14:textId="77777777" w:rsidR="00FE48C9" w:rsidRPr="00AF7000" w:rsidRDefault="00FE48C9" w:rsidP="00844DAA">
            <w:pPr>
              <w:pStyle w:val="Pieddepage"/>
              <w:tabs>
                <w:tab w:val="clear" w:pos="4536"/>
                <w:tab w:val="clear" w:pos="9072"/>
                <w:tab w:val="left" w:pos="851"/>
              </w:tabs>
              <w:jc w:val="center"/>
              <w:rPr>
                <w:rFonts w:ascii="Arial" w:hAnsi="Arial" w:cs="Arial"/>
                <w:b/>
                <w:sz w:val="16"/>
                <w:szCs w:val="16"/>
              </w:rPr>
            </w:pPr>
          </w:p>
          <w:p w14:paraId="5C59C888" w14:textId="77777777" w:rsidR="000648C4" w:rsidRDefault="000648C4" w:rsidP="000648C4">
            <w:pPr>
              <w:pStyle w:val="Pieddepage"/>
              <w:tabs>
                <w:tab w:val="clear" w:pos="4536"/>
                <w:tab w:val="clear" w:pos="9072"/>
              </w:tabs>
              <w:jc w:val="center"/>
              <w:rPr>
                <w:rFonts w:ascii="Arial" w:hAnsi="Arial" w:cs="Arial"/>
                <w:b/>
                <w:sz w:val="16"/>
                <w:szCs w:val="16"/>
              </w:rPr>
            </w:pPr>
            <w:r>
              <w:rPr>
                <w:rFonts w:ascii="Arial" w:hAnsi="Arial" w:cs="Arial"/>
                <w:b/>
                <w:sz w:val="16"/>
                <w:szCs w:val="16"/>
              </w:rPr>
              <w:t>Ministère de L’Education Nationale, de la Jeunesse et des Sports</w:t>
            </w:r>
          </w:p>
          <w:p w14:paraId="7B6EFFCA" w14:textId="77777777" w:rsidR="000648C4" w:rsidRPr="00EC0CE9" w:rsidRDefault="000648C4" w:rsidP="000648C4">
            <w:pPr>
              <w:pStyle w:val="Pieddepage"/>
              <w:tabs>
                <w:tab w:val="clear" w:pos="4536"/>
                <w:tab w:val="clear" w:pos="9072"/>
              </w:tabs>
              <w:jc w:val="center"/>
              <w:rPr>
                <w:rFonts w:ascii="Arial" w:hAnsi="Arial" w:cs="Arial"/>
                <w:b/>
                <w:sz w:val="16"/>
                <w:szCs w:val="16"/>
              </w:rPr>
            </w:pPr>
            <w:r w:rsidRPr="00EC0CE9">
              <w:rPr>
                <w:rFonts w:ascii="Arial" w:hAnsi="Arial" w:cs="Arial"/>
                <w:b/>
                <w:sz w:val="16"/>
                <w:szCs w:val="16"/>
              </w:rPr>
              <w:t>Région académique de Mayotte</w:t>
            </w:r>
          </w:p>
          <w:p w14:paraId="6C57E848" w14:textId="77777777" w:rsidR="009B1CD0" w:rsidRDefault="009B1CD0" w:rsidP="00FE48C9">
            <w:pPr>
              <w:pStyle w:val="En-tte"/>
              <w:jc w:val="center"/>
            </w:pPr>
          </w:p>
        </w:tc>
      </w:tr>
    </w:tbl>
    <w:p w14:paraId="0A642109"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E04B88D" w14:textId="77777777">
        <w:tc>
          <w:tcPr>
            <w:tcW w:w="9002" w:type="dxa"/>
            <w:shd w:val="clear" w:color="auto" w:fill="66CCFF"/>
          </w:tcPr>
          <w:p w14:paraId="3E53FF7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77CE7C7" w14:textId="66FC3932"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4DD48BD1" w14:textId="77777777" w:rsidR="009B1CD0" w:rsidRDefault="00E47798" w:rsidP="0083205E">
            <w:pPr>
              <w:pStyle w:val="Titre8"/>
              <w:tabs>
                <w:tab w:val="left" w:pos="851"/>
                <w:tab w:val="right" w:pos="9639"/>
              </w:tabs>
              <w:spacing w:before="120" w:after="120"/>
            </w:pPr>
            <w:r>
              <w:rPr>
                <w:caps/>
                <w:sz w:val="28"/>
                <w:szCs w:val="28"/>
              </w:rPr>
              <w:t>ATTRI1</w:t>
            </w:r>
          </w:p>
        </w:tc>
      </w:tr>
    </w:tbl>
    <w:p w14:paraId="4628DB14" w14:textId="77777777" w:rsidR="009B1CD0" w:rsidRDefault="009B1CD0" w:rsidP="006C4338">
      <w:pPr>
        <w:tabs>
          <w:tab w:val="left" w:pos="851"/>
        </w:tabs>
      </w:pPr>
    </w:p>
    <w:p w14:paraId="286970CC"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D803465" w14:textId="77777777">
        <w:tc>
          <w:tcPr>
            <w:tcW w:w="10277" w:type="dxa"/>
            <w:shd w:val="clear" w:color="auto" w:fill="66CCFF"/>
          </w:tcPr>
          <w:p w14:paraId="7019167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A66B3BA" w14:textId="77777777" w:rsidR="009B1CD0" w:rsidRDefault="009B1CD0" w:rsidP="006C4338">
      <w:pPr>
        <w:tabs>
          <w:tab w:val="left" w:pos="426"/>
          <w:tab w:val="left" w:pos="851"/>
        </w:tabs>
        <w:jc w:val="both"/>
      </w:pPr>
    </w:p>
    <w:p w14:paraId="2109A06B"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095BE50B" w14:textId="77777777" w:rsidR="00D5261C" w:rsidRPr="00D5261C" w:rsidRDefault="00D5261C" w:rsidP="00D5261C">
      <w:pPr>
        <w:pStyle w:val="fcase1ertab"/>
        <w:tabs>
          <w:tab w:val="clear" w:pos="426"/>
          <w:tab w:val="left" w:pos="0"/>
          <w:tab w:val="left" w:pos="851"/>
        </w:tabs>
        <w:ind w:left="0" w:firstLine="0"/>
        <w:rPr>
          <w:b/>
          <w:bCs/>
          <w:sz w:val="28"/>
          <w:szCs w:val="28"/>
        </w:rPr>
      </w:pPr>
    </w:p>
    <w:p w14:paraId="256E8501" w14:textId="77777777" w:rsidR="009B1CD0" w:rsidRPr="00D5261C" w:rsidRDefault="00D5261C" w:rsidP="00D5261C">
      <w:pPr>
        <w:jc w:val="both"/>
        <w:rPr>
          <w:rFonts w:ascii="Arial" w:hAnsi="Arial" w:cs="Arial"/>
          <w:b/>
          <w:i/>
          <w:sz w:val="36"/>
          <w:szCs w:val="36"/>
        </w:rPr>
      </w:pPr>
      <w:r w:rsidRPr="00D5261C">
        <w:rPr>
          <w:b/>
          <w:bCs/>
          <w:sz w:val="28"/>
          <w:szCs w:val="28"/>
        </w:rPr>
        <w:t>Prestations d’agence de voyage pour le GIP FCIP du rectorat de Mayotte.</w:t>
      </w:r>
    </w:p>
    <w:p w14:paraId="1BF13F12" w14:textId="77777777" w:rsidR="009B1CD0" w:rsidRDefault="009B1CD0" w:rsidP="005846FB">
      <w:pPr>
        <w:tabs>
          <w:tab w:val="left" w:pos="426"/>
          <w:tab w:val="left" w:pos="851"/>
        </w:tabs>
        <w:jc w:val="both"/>
        <w:rPr>
          <w:rFonts w:ascii="Arial" w:hAnsi="Arial" w:cs="Arial"/>
        </w:rPr>
      </w:pPr>
    </w:p>
    <w:p w14:paraId="110D68DD"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A7C9929"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290CA08C" w14:textId="77777777" w:rsidR="009B1CD0" w:rsidRDefault="009B1CD0" w:rsidP="00934503">
      <w:pPr>
        <w:tabs>
          <w:tab w:val="left" w:pos="426"/>
          <w:tab w:val="left" w:pos="851"/>
        </w:tabs>
        <w:jc w:val="both"/>
        <w:rPr>
          <w:rFonts w:ascii="Arial" w:hAnsi="Arial" w:cs="Arial"/>
        </w:rPr>
      </w:pPr>
    </w:p>
    <w:p w14:paraId="6477EEDA" w14:textId="77777777" w:rsidR="009B1CD0" w:rsidRDefault="00D5261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66013">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681312C9" w14:textId="77777777" w:rsidR="009B1CD0" w:rsidRDefault="009B1CD0" w:rsidP="009B45B9">
      <w:pPr>
        <w:tabs>
          <w:tab w:val="left" w:pos="426"/>
          <w:tab w:val="left" w:pos="851"/>
        </w:tabs>
        <w:jc w:val="both"/>
        <w:rPr>
          <w:rFonts w:ascii="Arial" w:hAnsi="Arial" w:cs="Arial"/>
        </w:rPr>
      </w:pPr>
    </w:p>
    <w:p w14:paraId="3EC490F2" w14:textId="77777777" w:rsidR="00B87564" w:rsidRPr="007323C3" w:rsidRDefault="00D5261C"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rsidR="009B1CD0" w:rsidRPr="007323C3">
        <w:rPr>
          <w:rFonts w:ascii="Arial" w:hAnsi="Arial" w:cs="Arial"/>
        </w:rPr>
        <w:tab/>
      </w:r>
      <w:r w:rsidR="004F1978" w:rsidRPr="007323C3">
        <w:rPr>
          <w:rFonts w:ascii="Arial" w:hAnsi="Arial" w:cs="Arial"/>
        </w:rPr>
        <w:t>au lot n°…….</w:t>
      </w:r>
      <w:r w:rsidR="00B87564" w:rsidRPr="007323C3">
        <w:rPr>
          <w:rFonts w:ascii="Arial" w:hAnsi="Arial" w:cs="Arial"/>
        </w:rPr>
        <w:t xml:space="preserve">………… du marché </w:t>
      </w:r>
      <w:r w:rsidR="00FE48C9" w:rsidRPr="007323C3">
        <w:rPr>
          <w:rFonts w:ascii="Arial" w:hAnsi="Arial" w:cs="Arial"/>
        </w:rPr>
        <w:t xml:space="preserve">public </w:t>
      </w:r>
      <w:r w:rsidR="00B87564" w:rsidRPr="007323C3">
        <w:rPr>
          <w:rFonts w:ascii="Arial" w:hAnsi="Arial" w:cs="Arial"/>
          <w:i/>
          <w:iCs/>
          <w:sz w:val="18"/>
          <w:szCs w:val="18"/>
        </w:rPr>
        <w:t>(en cas d’allotissement)</w:t>
      </w:r>
      <w:r w:rsidR="00B87564" w:rsidRPr="007323C3">
        <w:rPr>
          <w:rFonts w:ascii="Arial" w:hAnsi="Arial" w:cs="Arial"/>
        </w:rPr>
        <w:t> ;</w:t>
      </w:r>
    </w:p>
    <w:p w14:paraId="15F96B49" w14:textId="77777777" w:rsidR="009B1CD0" w:rsidRPr="007323C3" w:rsidRDefault="009B1CD0" w:rsidP="009B45B9">
      <w:pPr>
        <w:pStyle w:val="fcasegauche"/>
        <w:tabs>
          <w:tab w:val="left" w:pos="851"/>
        </w:tabs>
        <w:spacing w:after="0"/>
        <w:ind w:left="851" w:firstLine="0"/>
        <w:rPr>
          <w:rFonts w:ascii="Arial" w:hAnsi="Arial" w:cs="Arial"/>
        </w:rPr>
      </w:pPr>
      <w:r w:rsidRPr="007323C3">
        <w:rPr>
          <w:rFonts w:ascii="Arial" w:hAnsi="Arial" w:cs="Arial"/>
          <w:i/>
          <w:iCs/>
          <w:sz w:val="18"/>
          <w:szCs w:val="18"/>
        </w:rPr>
        <w:t xml:space="preserve">(Indiquer l’intitulé du </w:t>
      </w:r>
      <w:r w:rsidR="00B87564" w:rsidRPr="007323C3">
        <w:rPr>
          <w:rFonts w:ascii="Arial" w:hAnsi="Arial" w:cs="Arial"/>
          <w:i/>
          <w:iCs/>
          <w:sz w:val="18"/>
          <w:szCs w:val="18"/>
        </w:rPr>
        <w:t xml:space="preserve">ou des </w:t>
      </w:r>
      <w:r w:rsidRPr="007323C3">
        <w:rPr>
          <w:rFonts w:ascii="Arial" w:hAnsi="Arial" w:cs="Arial"/>
          <w:i/>
          <w:iCs/>
          <w:sz w:val="18"/>
          <w:szCs w:val="18"/>
        </w:rPr>
        <w:t>lot</w:t>
      </w:r>
      <w:r w:rsidR="00B87564" w:rsidRPr="007323C3">
        <w:rPr>
          <w:rFonts w:ascii="Arial" w:hAnsi="Arial" w:cs="Arial"/>
          <w:i/>
          <w:iCs/>
          <w:sz w:val="18"/>
          <w:szCs w:val="18"/>
        </w:rPr>
        <w:t>s</w:t>
      </w:r>
      <w:r w:rsidRPr="007323C3">
        <w:rPr>
          <w:rFonts w:ascii="Arial" w:hAnsi="Arial" w:cs="Arial"/>
          <w:i/>
          <w:iCs/>
          <w:sz w:val="18"/>
          <w:szCs w:val="18"/>
        </w:rPr>
        <w:t xml:space="preserve"> tel qu’il figure dans l’avis d'appel à la concurrence</w:t>
      </w:r>
      <w:r w:rsidRPr="007323C3">
        <w:rPr>
          <w:rFonts w:ascii="Arial" w:hAnsi="Arial" w:cs="Arial"/>
          <w:bCs/>
          <w:i/>
          <w:iCs/>
          <w:sz w:val="18"/>
          <w:szCs w:val="18"/>
        </w:rPr>
        <w:t xml:space="preserve"> ou </w:t>
      </w:r>
      <w:r w:rsidR="001C40C0" w:rsidRPr="007323C3">
        <w:rPr>
          <w:rFonts w:ascii="Arial" w:hAnsi="Arial" w:cs="Arial"/>
          <w:bCs/>
          <w:i/>
          <w:iCs/>
          <w:sz w:val="18"/>
          <w:szCs w:val="18"/>
        </w:rPr>
        <w:t>l’invitation à confirmer l’intérêt</w:t>
      </w:r>
      <w:r w:rsidRPr="007323C3">
        <w:rPr>
          <w:rFonts w:ascii="Arial" w:hAnsi="Arial" w:cs="Arial"/>
          <w:bCs/>
          <w:i/>
          <w:iCs/>
          <w:sz w:val="18"/>
          <w:szCs w:val="18"/>
        </w:rPr>
        <w:t>.</w:t>
      </w:r>
      <w:r w:rsidRPr="007323C3">
        <w:rPr>
          <w:rFonts w:ascii="Arial" w:hAnsi="Arial" w:cs="Arial"/>
          <w:i/>
          <w:iCs/>
          <w:sz w:val="18"/>
          <w:szCs w:val="18"/>
        </w:rPr>
        <w:t>)</w:t>
      </w:r>
    </w:p>
    <w:p w14:paraId="1C957B0E" w14:textId="77777777" w:rsidR="009B1CD0" w:rsidRPr="007323C3" w:rsidRDefault="009B1CD0" w:rsidP="00D5261C">
      <w:pPr>
        <w:pStyle w:val="fcasegauche"/>
        <w:tabs>
          <w:tab w:val="left" w:pos="851"/>
        </w:tabs>
        <w:spacing w:before="120" w:after="0"/>
        <w:ind w:left="0" w:firstLine="0"/>
        <w:rPr>
          <w:rFonts w:ascii="Arial" w:hAnsi="Arial" w:cs="Arial"/>
          <w:iCs/>
        </w:rPr>
      </w:pPr>
    </w:p>
    <w:p w14:paraId="2D9E9005" w14:textId="77777777" w:rsidR="009B1CD0" w:rsidRPr="007323C3" w:rsidRDefault="00D5261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rsidR="009B1CD0" w:rsidRPr="007323C3">
        <w:rPr>
          <w:rFonts w:ascii="Arial" w:hAnsi="Arial" w:cs="Arial"/>
        </w:rPr>
        <w:tab/>
        <w:t>à l’offre de base</w:t>
      </w:r>
      <w:r w:rsidR="004C5755" w:rsidRPr="007323C3">
        <w:rPr>
          <w:rFonts w:ascii="Arial" w:hAnsi="Arial" w:cs="Arial"/>
        </w:rPr>
        <w:t> ;</w:t>
      </w:r>
    </w:p>
    <w:p w14:paraId="3707D1AE" w14:textId="77777777" w:rsidR="009B1CD0" w:rsidRPr="007323C3" w:rsidRDefault="009B1CD0" w:rsidP="005846FB">
      <w:pPr>
        <w:pStyle w:val="fcasegauche"/>
        <w:tabs>
          <w:tab w:val="left" w:pos="851"/>
        </w:tabs>
        <w:spacing w:after="0"/>
        <w:rPr>
          <w:rFonts w:ascii="Arial" w:hAnsi="Arial" w:cs="Arial"/>
        </w:rPr>
      </w:pPr>
    </w:p>
    <w:p w14:paraId="4203CD16" w14:textId="77777777" w:rsidR="006B5057" w:rsidRPr="007323C3" w:rsidRDefault="007D7A65" w:rsidP="00D5261C">
      <w:pPr>
        <w:pStyle w:val="fcasegauche"/>
        <w:tabs>
          <w:tab w:val="left" w:pos="851"/>
        </w:tabs>
        <w:spacing w:after="0"/>
        <w:ind w:left="851" w:firstLine="0"/>
        <w:rPr>
          <w:rFonts w:ascii="Arial" w:hAnsi="Arial" w:cs="Arial"/>
        </w:rPr>
      </w:pPr>
      <w:r w:rsidRPr="007323C3">
        <w:fldChar w:fldCharType="begin">
          <w:ffData>
            <w:name w:val=""/>
            <w:enabled/>
            <w:calcOnExit w:val="0"/>
            <w:checkBox>
              <w:size w:val="20"/>
              <w:default w:val="0"/>
            </w:checkBox>
          </w:ffData>
        </w:fldChar>
      </w:r>
      <w:r w:rsidRPr="007323C3">
        <w:instrText xml:space="preserve"> FORMCHECKBOX </w:instrText>
      </w:r>
      <w:r w:rsidR="00D66013">
        <w:fldChar w:fldCharType="separate"/>
      </w:r>
      <w:r w:rsidRPr="007323C3">
        <w:fldChar w:fldCharType="end"/>
      </w:r>
      <w:r w:rsidR="009B1CD0" w:rsidRPr="007323C3">
        <w:rPr>
          <w:rFonts w:ascii="Arial" w:hAnsi="Arial" w:cs="Arial"/>
        </w:rPr>
        <w:tab/>
        <w:t xml:space="preserve">à la variante suivante : </w:t>
      </w:r>
    </w:p>
    <w:p w14:paraId="26DFACC5" w14:textId="77777777" w:rsidR="006B5057" w:rsidRPr="007323C3" w:rsidRDefault="006B5057" w:rsidP="005846FB">
      <w:pPr>
        <w:pStyle w:val="fcasegauche"/>
        <w:tabs>
          <w:tab w:val="left" w:pos="851"/>
        </w:tabs>
        <w:spacing w:after="0"/>
        <w:rPr>
          <w:rFonts w:ascii="Arial" w:hAnsi="Arial" w:cs="Arial"/>
        </w:rPr>
      </w:pPr>
    </w:p>
    <w:p w14:paraId="6DF3CAFE" w14:textId="4D6E33CB" w:rsidR="006B5057" w:rsidRPr="007323C3" w:rsidRDefault="00D66013"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5B2718">
        <w:rPr>
          <w:rFonts w:ascii="Arial" w:hAnsi="Arial" w:cs="Arial"/>
        </w:rPr>
        <w:tab/>
        <w:t>avec la prestation supplémentaire suivante</w:t>
      </w:r>
      <w:r w:rsidR="006B5057" w:rsidRPr="007323C3">
        <w:rPr>
          <w:rFonts w:ascii="Arial" w:hAnsi="Arial" w:cs="Arial"/>
        </w:rPr>
        <w:t xml:space="preserve"> : </w:t>
      </w:r>
    </w:p>
    <w:p w14:paraId="3CBF72C7" w14:textId="77777777" w:rsidR="006B5057" w:rsidRDefault="006B5057" w:rsidP="005846FB">
      <w:pPr>
        <w:pStyle w:val="fcasegauche"/>
        <w:tabs>
          <w:tab w:val="left" w:pos="851"/>
        </w:tabs>
        <w:spacing w:after="0"/>
        <w:ind w:left="0" w:firstLine="0"/>
        <w:rPr>
          <w:rFonts w:ascii="Arial" w:hAnsi="Arial" w:cs="Arial"/>
        </w:rPr>
      </w:pPr>
    </w:p>
    <w:p w14:paraId="63CC081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9BF87FA" w14:textId="77777777">
        <w:tc>
          <w:tcPr>
            <w:tcW w:w="10277" w:type="dxa"/>
            <w:shd w:val="clear" w:color="auto" w:fill="66CCFF"/>
          </w:tcPr>
          <w:p w14:paraId="255F72B0"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3D06AF2" w14:textId="77777777" w:rsidR="009B1CD0" w:rsidRDefault="009B1CD0" w:rsidP="006C4338">
      <w:pPr>
        <w:tabs>
          <w:tab w:val="left" w:pos="851"/>
        </w:tabs>
      </w:pPr>
    </w:p>
    <w:p w14:paraId="0DA399B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84BAB4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9F5F743" w14:textId="77777777" w:rsidR="009B1CD0" w:rsidRDefault="009B1CD0" w:rsidP="005846FB">
      <w:pPr>
        <w:tabs>
          <w:tab w:val="left" w:pos="851"/>
        </w:tabs>
        <w:rPr>
          <w:rFonts w:ascii="Arial" w:hAnsi="Arial" w:cs="Arial"/>
        </w:rPr>
      </w:pPr>
    </w:p>
    <w:p w14:paraId="1C1BC1F3"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FEC3D5F" w14:textId="519F7495" w:rsidR="000037E6" w:rsidRPr="00094F1A" w:rsidRDefault="00780918" w:rsidP="000037E6">
      <w:pPr>
        <w:tabs>
          <w:tab w:val="left" w:pos="851"/>
        </w:tabs>
        <w:spacing w:before="120"/>
        <w:ind w:left="1135" w:hanging="284"/>
        <w:jc w:val="both"/>
        <w:rPr>
          <w:rFonts w:ascii="Arial" w:hAnsi="Arial" w:cs="Arial"/>
          <w:lang w:eastAsia="fr-FR"/>
        </w:rPr>
      </w:pPr>
      <w:r>
        <w:fldChar w:fldCharType="begin">
          <w:ffData>
            <w:name w:val=""/>
            <w:enabled/>
            <w:calcOnExit w:val="0"/>
            <w:checkBox>
              <w:size w:val="20"/>
              <w:default w:val="1"/>
            </w:checkBox>
          </w:ffData>
        </w:fldChar>
      </w:r>
      <w:r w:rsidRPr="00094F1A">
        <w:instrText xml:space="preserve"> FORMCHECKBOX </w:instrText>
      </w:r>
      <w:r w:rsidR="00D66013">
        <w:fldChar w:fldCharType="separate"/>
      </w:r>
      <w:r>
        <w:fldChar w:fldCharType="end"/>
      </w:r>
      <w:r w:rsidR="004F1978" w:rsidRPr="00094F1A">
        <w:rPr>
          <w:rFonts w:ascii="Arial" w:hAnsi="Arial" w:cs="Arial"/>
        </w:rPr>
        <w:t xml:space="preserve"> CC</w:t>
      </w:r>
      <w:r w:rsidR="000037E6" w:rsidRPr="00094F1A">
        <w:rPr>
          <w:rFonts w:ascii="Arial" w:hAnsi="Arial" w:cs="Arial"/>
        </w:rPr>
        <w:t>P</w:t>
      </w:r>
      <w:r w:rsidR="004F1978" w:rsidRPr="00094F1A">
        <w:rPr>
          <w:rFonts w:ascii="Arial" w:hAnsi="Arial" w:cs="Arial"/>
        </w:rPr>
        <w:t xml:space="preserve"> n° </w:t>
      </w:r>
      <w:r w:rsidR="00D66013" w:rsidRPr="00D66013">
        <w:rPr>
          <w:rFonts w:ascii="Arial" w:hAnsi="Arial" w:cs="Arial"/>
        </w:rPr>
        <w:t>2025 _GIP_FCIP_02</w:t>
      </w:r>
      <w:r w:rsidR="00D66013">
        <w:rPr>
          <w:sz w:val="28"/>
          <w:szCs w:val="22"/>
        </w:rPr>
        <w:t xml:space="preserve"> </w:t>
      </w:r>
      <w:r w:rsidR="001F1628" w:rsidRPr="00094F1A">
        <w:rPr>
          <w:rFonts w:ascii="Arial" w:hAnsi="Arial" w:cs="Arial"/>
          <w:lang w:eastAsia="fr-FR"/>
        </w:rPr>
        <w:t>et son annexe</w:t>
      </w:r>
    </w:p>
    <w:p w14:paraId="54FB6B42" w14:textId="77777777" w:rsidR="009B1CD0" w:rsidRPr="000037E6" w:rsidRDefault="00780918" w:rsidP="000037E6">
      <w:pPr>
        <w:tabs>
          <w:tab w:val="left" w:pos="851"/>
        </w:tabs>
        <w:spacing w:before="120"/>
        <w:ind w:left="1135" w:hanging="284"/>
        <w:jc w:val="both"/>
        <w:rPr>
          <w:rFonts w:ascii="Arial" w:hAnsi="Arial" w:cs="Arial"/>
        </w:rPr>
      </w:pPr>
      <w:r w:rsidRPr="000037E6">
        <w:fldChar w:fldCharType="begin">
          <w:ffData>
            <w:name w:val=""/>
            <w:enabled/>
            <w:calcOnExit w:val="0"/>
            <w:checkBox>
              <w:size w:val="20"/>
              <w:default w:val="1"/>
            </w:checkBox>
          </w:ffData>
        </w:fldChar>
      </w:r>
      <w:r w:rsidRPr="000037E6">
        <w:instrText xml:space="preserve"> FORMCHECKBOX </w:instrText>
      </w:r>
      <w:r w:rsidR="00D66013">
        <w:fldChar w:fldCharType="separate"/>
      </w:r>
      <w:r w:rsidRPr="000037E6">
        <w:fldChar w:fldCharType="end"/>
      </w:r>
      <w:r w:rsidR="009B1CD0" w:rsidRPr="000037E6">
        <w:rPr>
          <w:rFonts w:ascii="Arial" w:hAnsi="Arial" w:cs="Arial"/>
        </w:rPr>
        <w:t xml:space="preserve"> </w:t>
      </w:r>
      <w:r w:rsidR="00A40FDF">
        <w:rPr>
          <w:sz w:val="18"/>
          <w:szCs w:val="18"/>
        </w:rPr>
        <w:t>CCAG </w:t>
      </w:r>
      <w:r w:rsidR="00A40FDF">
        <w:rPr>
          <w:rFonts w:ascii="Arial" w:hAnsi="Arial" w:cs="Arial"/>
        </w:rPr>
        <w:t>applicable</w:t>
      </w:r>
      <w:r w:rsidR="000037E6" w:rsidRPr="000037E6">
        <w:rPr>
          <w:rFonts w:ascii="Arial" w:hAnsi="Arial" w:cs="Arial"/>
        </w:rPr>
        <w:t xml:space="preserve"> aux marchés publics de</w:t>
      </w:r>
      <w:r w:rsidR="00A40FDF" w:rsidRPr="00A40FDF">
        <w:rPr>
          <w:rFonts w:ascii="Arial" w:hAnsi="Arial" w:cs="Arial"/>
        </w:rPr>
        <w:t xml:space="preserve"> </w:t>
      </w:r>
      <w:r w:rsidR="00A40FDF" w:rsidRPr="000037E6">
        <w:rPr>
          <w:rFonts w:ascii="Arial" w:hAnsi="Arial" w:cs="Arial"/>
        </w:rPr>
        <w:t>fournitures courantes et services</w:t>
      </w:r>
      <w:r w:rsidR="000037E6" w:rsidRPr="000037E6">
        <w:rPr>
          <w:rFonts w:ascii="Arial" w:hAnsi="Arial" w:cs="Arial"/>
        </w:rPr>
        <w:t xml:space="preserve"> approuvé par arrêté du 30 mars 2021</w:t>
      </w:r>
    </w:p>
    <w:p w14:paraId="4C4EA5A8" w14:textId="77777777" w:rsidR="00FB7D8C" w:rsidRPr="00A40FDF" w:rsidRDefault="00FB7D8C" w:rsidP="0061068C">
      <w:pPr>
        <w:tabs>
          <w:tab w:val="left" w:pos="851"/>
        </w:tabs>
        <w:spacing w:before="120"/>
        <w:ind w:left="1135" w:hanging="284"/>
        <w:jc w:val="both"/>
        <w:rPr>
          <w:rFonts w:ascii="Arial" w:hAnsi="Arial" w:cs="Arial"/>
          <w:sz w:val="12"/>
          <w:szCs w:val="12"/>
        </w:rPr>
      </w:pPr>
    </w:p>
    <w:p w14:paraId="00360057" w14:textId="07FFE2A4" w:rsidR="004F1978" w:rsidRPr="00FB7D8C" w:rsidRDefault="00773CA6" w:rsidP="00FB7D8C">
      <w:pPr>
        <w:ind w:left="708" w:firstLine="143"/>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66013">
        <w:fldChar w:fldCharType="separate"/>
      </w:r>
      <w:r>
        <w:fldChar w:fldCharType="end"/>
      </w:r>
      <w:r w:rsidR="00FB7D8C">
        <w:rPr>
          <w:rFonts w:ascii="Arial" w:hAnsi="Arial" w:cs="Arial"/>
        </w:rPr>
        <w:t xml:space="preserve"> Autres : </w:t>
      </w:r>
      <w:r w:rsidR="00A40FDF" w:rsidRPr="00A40FDF">
        <w:rPr>
          <w:rFonts w:ascii="Arial" w:hAnsi="Arial" w:cs="Arial"/>
        </w:rPr>
        <w:t>Cadre de réponse</w:t>
      </w:r>
      <w:r w:rsidR="00FB7D8C" w:rsidRPr="00A40FDF">
        <w:rPr>
          <w:rFonts w:ascii="Arial" w:hAnsi="Arial" w:cs="Arial"/>
        </w:rPr>
        <w:t>.</w:t>
      </w:r>
    </w:p>
    <w:p w14:paraId="32B7C912" w14:textId="77777777" w:rsidR="009B1CD0" w:rsidRDefault="009B1CD0" w:rsidP="00710FD6">
      <w:pPr>
        <w:tabs>
          <w:tab w:val="left" w:pos="851"/>
        </w:tabs>
        <w:jc w:val="both"/>
        <w:rPr>
          <w:rFonts w:ascii="Arial" w:hAnsi="Arial" w:cs="Arial"/>
        </w:rPr>
      </w:pPr>
    </w:p>
    <w:p w14:paraId="4FA98B9C"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65DC041" w14:textId="77777777" w:rsidR="009B1CD0" w:rsidRDefault="009B1CD0" w:rsidP="0083205E">
      <w:pPr>
        <w:tabs>
          <w:tab w:val="left" w:pos="851"/>
        </w:tabs>
        <w:jc w:val="both"/>
        <w:rPr>
          <w:rFonts w:ascii="Arial" w:hAnsi="Arial" w:cs="Arial"/>
        </w:rPr>
      </w:pPr>
    </w:p>
    <w:p w14:paraId="45A55C9F"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73DF25E3" w14:textId="77777777" w:rsidR="009B1CD0" w:rsidRDefault="009B1CD0" w:rsidP="0083205E">
      <w:pPr>
        <w:tabs>
          <w:tab w:val="left" w:pos="851"/>
        </w:tabs>
        <w:jc w:val="both"/>
        <w:rPr>
          <w:rFonts w:ascii="Arial" w:hAnsi="Arial" w:cs="Arial"/>
        </w:rPr>
      </w:pPr>
    </w:p>
    <w:p w14:paraId="52BD656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rsidR="009B1CD0">
        <w:rPr>
          <w:rFonts w:ascii="Arial" w:hAnsi="Arial" w:cs="Arial"/>
        </w:rPr>
        <w:t xml:space="preserve"> s’engage, sur la base de son offre et pour son propre compte ;</w:t>
      </w:r>
    </w:p>
    <w:p w14:paraId="46E82F0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4602C9A" w14:textId="77777777" w:rsidR="009B1CD0" w:rsidRDefault="009B1CD0" w:rsidP="00CD46CC">
      <w:pPr>
        <w:tabs>
          <w:tab w:val="left" w:pos="851"/>
        </w:tabs>
        <w:jc w:val="both"/>
        <w:rPr>
          <w:rFonts w:ascii="Arial" w:hAnsi="Arial" w:cs="Arial"/>
        </w:rPr>
      </w:pPr>
    </w:p>
    <w:p w14:paraId="089BF7BA" w14:textId="77777777" w:rsidR="009B1CD0" w:rsidRDefault="009B1CD0" w:rsidP="009B45B9">
      <w:pPr>
        <w:tabs>
          <w:tab w:val="left" w:pos="851"/>
        </w:tabs>
        <w:jc w:val="both"/>
        <w:rPr>
          <w:rFonts w:ascii="Arial" w:hAnsi="Arial" w:cs="Arial"/>
        </w:rPr>
      </w:pPr>
    </w:p>
    <w:p w14:paraId="10176B9B" w14:textId="77777777" w:rsidR="00D66013" w:rsidRDefault="00D66013" w:rsidP="009B45B9">
      <w:pPr>
        <w:tabs>
          <w:tab w:val="left" w:pos="851"/>
        </w:tabs>
        <w:jc w:val="both"/>
        <w:rPr>
          <w:rFonts w:ascii="Arial" w:hAnsi="Arial" w:cs="Arial"/>
        </w:rPr>
      </w:pPr>
    </w:p>
    <w:p w14:paraId="10856D24" w14:textId="77777777" w:rsidR="00D66013" w:rsidRDefault="00D66013" w:rsidP="009B45B9">
      <w:pPr>
        <w:tabs>
          <w:tab w:val="left" w:pos="851"/>
        </w:tabs>
        <w:jc w:val="both"/>
        <w:rPr>
          <w:rFonts w:ascii="Arial" w:hAnsi="Arial" w:cs="Arial"/>
        </w:rPr>
      </w:pPr>
    </w:p>
    <w:p w14:paraId="627B3DA3" w14:textId="77777777" w:rsidR="009B1CD0" w:rsidRDefault="009B1CD0" w:rsidP="009B45B9">
      <w:pPr>
        <w:tabs>
          <w:tab w:val="left" w:pos="851"/>
        </w:tabs>
        <w:jc w:val="both"/>
        <w:rPr>
          <w:rFonts w:ascii="Arial" w:hAnsi="Arial" w:cs="Arial"/>
        </w:rPr>
      </w:pPr>
    </w:p>
    <w:p w14:paraId="2CF8705B"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rsidR="009B1CD0">
        <w:rPr>
          <w:rFonts w:ascii="Arial" w:hAnsi="Arial" w:cs="Arial"/>
        </w:rPr>
        <w:t xml:space="preserve"> engage la société ……………………… sur la base de son offre ;</w:t>
      </w:r>
    </w:p>
    <w:p w14:paraId="51FB1A3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92A856E" w14:textId="77777777" w:rsidR="009B1CD0" w:rsidRDefault="009B1CD0" w:rsidP="009B45B9">
      <w:pPr>
        <w:tabs>
          <w:tab w:val="left" w:pos="851"/>
        </w:tabs>
        <w:jc w:val="both"/>
        <w:rPr>
          <w:rFonts w:ascii="Arial" w:hAnsi="Arial" w:cs="Arial"/>
        </w:rPr>
      </w:pPr>
    </w:p>
    <w:p w14:paraId="5F4D9CAF" w14:textId="77777777" w:rsidR="009B1CD0" w:rsidRDefault="009B1CD0" w:rsidP="009B45B9">
      <w:pPr>
        <w:tabs>
          <w:tab w:val="left" w:pos="851"/>
        </w:tabs>
        <w:jc w:val="both"/>
        <w:rPr>
          <w:rFonts w:ascii="Arial" w:hAnsi="Arial" w:cs="Arial"/>
        </w:rPr>
      </w:pPr>
    </w:p>
    <w:p w14:paraId="3F80C99B" w14:textId="77777777" w:rsidR="009B1CD0" w:rsidRDefault="009B1CD0" w:rsidP="009B45B9">
      <w:pPr>
        <w:tabs>
          <w:tab w:val="left" w:pos="851"/>
        </w:tabs>
        <w:jc w:val="both"/>
        <w:rPr>
          <w:rFonts w:ascii="Arial" w:hAnsi="Arial" w:cs="Arial"/>
        </w:rPr>
      </w:pPr>
    </w:p>
    <w:p w14:paraId="4AC30597"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36BA5A3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6246440" w14:textId="77777777" w:rsidR="009B1CD0" w:rsidRDefault="009B1CD0" w:rsidP="009B45B9">
      <w:pPr>
        <w:pStyle w:val="fcase1ertab"/>
        <w:tabs>
          <w:tab w:val="left" w:pos="851"/>
        </w:tabs>
        <w:ind w:left="0" w:firstLine="0"/>
        <w:rPr>
          <w:rFonts w:ascii="Arial" w:hAnsi="Arial" w:cs="Arial"/>
        </w:rPr>
      </w:pPr>
    </w:p>
    <w:p w14:paraId="5D26A46B" w14:textId="77777777" w:rsidR="009B1CD0" w:rsidRDefault="009B1CD0" w:rsidP="009B45B9">
      <w:pPr>
        <w:pStyle w:val="fcase1ertab"/>
        <w:tabs>
          <w:tab w:val="left" w:pos="851"/>
        </w:tabs>
        <w:ind w:left="0" w:firstLine="0"/>
        <w:rPr>
          <w:rFonts w:ascii="Arial" w:hAnsi="Arial" w:cs="Arial"/>
        </w:rPr>
      </w:pPr>
    </w:p>
    <w:p w14:paraId="2E7E8D6A" w14:textId="77777777" w:rsidR="004C5755" w:rsidRDefault="004C5755" w:rsidP="009B45B9">
      <w:pPr>
        <w:pStyle w:val="fcase1ertab"/>
        <w:tabs>
          <w:tab w:val="left" w:pos="851"/>
        </w:tabs>
        <w:ind w:left="0" w:firstLine="0"/>
        <w:rPr>
          <w:rFonts w:ascii="Arial" w:hAnsi="Arial" w:cs="Arial"/>
        </w:rPr>
      </w:pPr>
    </w:p>
    <w:p w14:paraId="4803EE9A" w14:textId="77777777" w:rsidR="004C5755" w:rsidRDefault="004C5755" w:rsidP="009B45B9">
      <w:pPr>
        <w:pStyle w:val="fcase1ertab"/>
        <w:tabs>
          <w:tab w:val="left" w:pos="851"/>
        </w:tabs>
        <w:ind w:left="0" w:firstLine="0"/>
        <w:rPr>
          <w:rFonts w:ascii="Arial" w:hAnsi="Arial" w:cs="Arial"/>
        </w:rPr>
      </w:pPr>
    </w:p>
    <w:p w14:paraId="5E5AB426"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58BDEED1"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rsidR="009B1CD0">
        <w:rPr>
          <w:rFonts w:ascii="Arial" w:hAnsi="Arial" w:cs="Arial"/>
        </w:rPr>
        <w:t xml:space="preserve"> aux prix indiqués ci-dessous ;</w:t>
      </w:r>
    </w:p>
    <w:p w14:paraId="097FC00A"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rsidR="009B1CD0">
        <w:t xml:space="preserve"> Taux de la TVA : </w:t>
      </w:r>
    </w:p>
    <w:p w14:paraId="04F6F9A2" w14:textId="40268CBD"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rsidR="009B1CD0">
        <w:t xml:space="preserve"> Montant hors taxes</w:t>
      </w:r>
      <w:r w:rsidR="00D66013">
        <w:t xml:space="preserve"> </w:t>
      </w:r>
      <w:r w:rsidR="009B1CD0">
        <w:t>:</w:t>
      </w:r>
    </w:p>
    <w:p w14:paraId="11D35F98"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75071658" w14:textId="77777777" w:rsidR="009B1CD0" w:rsidRDefault="009B1CD0" w:rsidP="004C5755">
      <w:pPr>
        <w:pStyle w:val="fcase1ertab"/>
        <w:tabs>
          <w:tab w:val="left" w:pos="851"/>
        </w:tabs>
        <w:spacing w:before="120"/>
        <w:ind w:left="2268" w:firstLine="0"/>
      </w:pPr>
      <w:r>
        <w:rPr>
          <w:rFonts w:ascii="Arial" w:hAnsi="Arial" w:cs="Arial"/>
        </w:rPr>
        <w:t xml:space="preserve">Montant hors taxes arrêté en lettres </w:t>
      </w:r>
      <w:r w:rsidR="005C2BB2">
        <w:rPr>
          <w:rFonts w:ascii="Arial" w:hAnsi="Arial" w:cs="Arial"/>
        </w:rPr>
        <w:t xml:space="preserve">à : </w:t>
      </w:r>
      <w:r>
        <w:rPr>
          <w:rFonts w:ascii="Arial" w:hAnsi="Arial" w:cs="Arial"/>
        </w:rPr>
        <w:t>…………...................................</w:t>
      </w:r>
    </w:p>
    <w:p w14:paraId="2BF11CCA" w14:textId="5DC9C1D5"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rsidR="009B1CD0">
        <w:t xml:space="preserve"> Montant TTC</w:t>
      </w:r>
      <w:r w:rsidR="00D66013">
        <w:t xml:space="preserve"> </w:t>
      </w:r>
      <w:r w:rsidR="009B1CD0">
        <w:t>:</w:t>
      </w:r>
    </w:p>
    <w:p w14:paraId="5BEA3DBC"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444F32A8"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2D573D4F" w14:textId="77777777" w:rsidR="009B1CD0" w:rsidRDefault="009B1CD0" w:rsidP="004C5755">
      <w:pPr>
        <w:pStyle w:val="fcase1ertab"/>
        <w:spacing w:before="120"/>
        <w:ind w:left="567" w:firstLine="0"/>
        <w:rPr>
          <w:rFonts w:ascii="Arial" w:hAnsi="Arial" w:cs="Arial"/>
          <w:u w:val="single"/>
        </w:rPr>
      </w:pPr>
      <w:r>
        <w:rPr>
          <w:rFonts w:ascii="Arial" w:hAnsi="Arial" w:cs="Arial"/>
          <w:u w:val="single"/>
        </w:rPr>
        <w:t>OU</w:t>
      </w:r>
    </w:p>
    <w:p w14:paraId="6C3E74BD" w14:textId="77777777" w:rsidR="00D66013" w:rsidRDefault="00D66013" w:rsidP="004C5755">
      <w:pPr>
        <w:pStyle w:val="fcase1ertab"/>
        <w:spacing w:before="120"/>
        <w:ind w:left="567" w:firstLine="0"/>
      </w:pPr>
    </w:p>
    <w:p w14:paraId="06D7D738" w14:textId="77777777" w:rsidR="009B1CD0" w:rsidRPr="00D66013" w:rsidRDefault="00A621C7" w:rsidP="009B45B9">
      <w:pPr>
        <w:pStyle w:val="fcase1ertab"/>
        <w:tabs>
          <w:tab w:val="clear" w:pos="426"/>
          <w:tab w:val="left" w:pos="851"/>
        </w:tabs>
        <w:spacing w:before="120"/>
        <w:ind w:firstLine="142"/>
        <w:rPr>
          <w:rFonts w:ascii="Arial" w:hAnsi="Arial" w:cs="Arial"/>
          <w:b/>
          <w:bCs/>
        </w:rPr>
      </w:pPr>
      <w:r w:rsidRPr="00D66013">
        <w:rPr>
          <w:b/>
          <w:bCs/>
        </w:rPr>
        <w:fldChar w:fldCharType="begin">
          <w:ffData>
            <w:name w:val=""/>
            <w:enabled/>
            <w:calcOnExit w:val="0"/>
            <w:checkBox>
              <w:size w:val="20"/>
              <w:default w:val="1"/>
            </w:checkBox>
          </w:ffData>
        </w:fldChar>
      </w:r>
      <w:r w:rsidRPr="00D66013">
        <w:rPr>
          <w:b/>
          <w:bCs/>
        </w:rPr>
        <w:instrText xml:space="preserve"> FORMCHECKBOX </w:instrText>
      </w:r>
      <w:r w:rsidR="00D66013" w:rsidRPr="00D66013">
        <w:rPr>
          <w:b/>
          <w:bCs/>
        </w:rPr>
      </w:r>
      <w:r w:rsidR="00D66013" w:rsidRPr="00D66013">
        <w:rPr>
          <w:b/>
          <w:bCs/>
        </w:rPr>
        <w:fldChar w:fldCharType="separate"/>
      </w:r>
      <w:r w:rsidRPr="00D66013">
        <w:rPr>
          <w:b/>
          <w:bCs/>
        </w:rPr>
        <w:fldChar w:fldCharType="end"/>
      </w:r>
      <w:r w:rsidR="009B1CD0" w:rsidRPr="00D66013">
        <w:rPr>
          <w:rFonts w:ascii="Arial" w:hAnsi="Arial" w:cs="Arial"/>
          <w:b/>
          <w:bCs/>
        </w:rPr>
        <w:t xml:space="preserve"> aux prix indiqués dans l’annexe financière jointe au présent document</w:t>
      </w:r>
      <w:r w:rsidR="00A40FDF" w:rsidRPr="00D66013">
        <w:rPr>
          <w:rFonts w:ascii="Arial" w:hAnsi="Arial" w:cs="Arial"/>
          <w:b/>
          <w:bCs/>
        </w:rPr>
        <w:t xml:space="preserve"> (BPU)</w:t>
      </w:r>
      <w:r w:rsidR="009B1CD0" w:rsidRPr="00D66013">
        <w:rPr>
          <w:rFonts w:ascii="Arial" w:hAnsi="Arial" w:cs="Arial"/>
          <w:b/>
          <w:bCs/>
        </w:rPr>
        <w:t>.</w:t>
      </w:r>
    </w:p>
    <w:p w14:paraId="216838D1" w14:textId="77777777" w:rsidR="009B1CD0" w:rsidRDefault="009B1CD0" w:rsidP="009B45B9">
      <w:pPr>
        <w:pStyle w:val="fcasegauche"/>
        <w:tabs>
          <w:tab w:val="left" w:pos="851"/>
        </w:tabs>
        <w:spacing w:after="0"/>
        <w:ind w:left="0" w:firstLine="0"/>
        <w:rPr>
          <w:rFonts w:ascii="Arial" w:hAnsi="Arial" w:cs="Arial"/>
        </w:rPr>
      </w:pPr>
    </w:p>
    <w:p w14:paraId="3658699E" w14:textId="77777777" w:rsidR="007C357C" w:rsidRDefault="007C357C" w:rsidP="009B45B9">
      <w:pPr>
        <w:tabs>
          <w:tab w:val="left" w:pos="851"/>
          <w:tab w:val="left" w:pos="6237"/>
        </w:tabs>
        <w:rPr>
          <w:rFonts w:ascii="Arial" w:hAnsi="Arial" w:cs="Arial"/>
          <w:b/>
          <w:sz w:val="22"/>
          <w:szCs w:val="22"/>
        </w:rPr>
      </w:pPr>
    </w:p>
    <w:p w14:paraId="78D89502" w14:textId="77777777" w:rsidR="007C357C" w:rsidRDefault="007C357C" w:rsidP="009B45B9">
      <w:pPr>
        <w:tabs>
          <w:tab w:val="left" w:pos="851"/>
          <w:tab w:val="left" w:pos="6237"/>
        </w:tabs>
        <w:rPr>
          <w:rFonts w:ascii="Arial" w:hAnsi="Arial" w:cs="Arial"/>
          <w:b/>
          <w:sz w:val="22"/>
          <w:szCs w:val="22"/>
        </w:rPr>
      </w:pPr>
    </w:p>
    <w:p w14:paraId="27D959E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85B97A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CD621EF" w14:textId="77777777" w:rsidR="00036500" w:rsidRDefault="00036500" w:rsidP="009B45B9">
      <w:pPr>
        <w:tabs>
          <w:tab w:val="left" w:pos="851"/>
          <w:tab w:val="left" w:pos="6237"/>
        </w:tabs>
        <w:rPr>
          <w:rFonts w:ascii="Arial" w:hAnsi="Arial" w:cs="Arial"/>
          <w:i/>
          <w:iCs/>
          <w:sz w:val="18"/>
          <w:szCs w:val="18"/>
        </w:rPr>
      </w:pPr>
    </w:p>
    <w:p w14:paraId="4DE0AB1C"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F11307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17DBA53"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rPr>
          <w:rFonts w:ascii="Arial" w:hAnsi="Arial" w:cs="Arial"/>
          <w:iCs/>
        </w:rPr>
        <w:t xml:space="preserve"> </w:t>
      </w:r>
      <w:r>
        <w:rPr>
          <w:rFonts w:ascii="Arial" w:hAnsi="Arial" w:cs="Arial"/>
        </w:rPr>
        <w:t>solidaire</w:t>
      </w:r>
    </w:p>
    <w:p w14:paraId="1F61BB4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696F10A"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359497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3640B16"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0A0EF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CEC76D1"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C1ACD7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7A9EE30"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D23944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FD719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DFC88D9"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ECC43C5" w14:textId="77777777">
        <w:trPr>
          <w:trHeight w:val="1021"/>
        </w:trPr>
        <w:tc>
          <w:tcPr>
            <w:tcW w:w="4503" w:type="dxa"/>
            <w:tcBorders>
              <w:top w:val="single" w:sz="4" w:space="0" w:color="000000"/>
              <w:left w:val="single" w:sz="4" w:space="0" w:color="000000"/>
            </w:tcBorders>
            <w:shd w:val="clear" w:color="auto" w:fill="CCFFFF"/>
          </w:tcPr>
          <w:p w14:paraId="4B4A1A63"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4E329F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9CDFF69" w14:textId="77777777" w:rsidR="009B1CD0" w:rsidRDefault="009B1CD0" w:rsidP="006F3DF9">
            <w:pPr>
              <w:tabs>
                <w:tab w:val="left" w:pos="851"/>
              </w:tabs>
              <w:snapToGrid w:val="0"/>
              <w:jc w:val="both"/>
              <w:rPr>
                <w:rFonts w:ascii="Arial" w:hAnsi="Arial" w:cs="Arial"/>
              </w:rPr>
            </w:pPr>
          </w:p>
        </w:tc>
      </w:tr>
      <w:tr w:rsidR="009B1CD0" w14:paraId="24851139" w14:textId="77777777">
        <w:trPr>
          <w:trHeight w:val="1021"/>
        </w:trPr>
        <w:tc>
          <w:tcPr>
            <w:tcW w:w="4503" w:type="dxa"/>
            <w:tcBorders>
              <w:left w:val="single" w:sz="4" w:space="0" w:color="000000"/>
            </w:tcBorders>
            <w:shd w:val="clear" w:color="auto" w:fill="auto"/>
          </w:tcPr>
          <w:p w14:paraId="7D50DA9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1DEE72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F561588" w14:textId="77777777" w:rsidR="009B1CD0" w:rsidRDefault="009B1CD0" w:rsidP="006F3DF9">
            <w:pPr>
              <w:tabs>
                <w:tab w:val="left" w:pos="851"/>
              </w:tabs>
              <w:snapToGrid w:val="0"/>
              <w:jc w:val="both"/>
              <w:rPr>
                <w:rFonts w:ascii="Arial" w:hAnsi="Arial" w:cs="Arial"/>
              </w:rPr>
            </w:pPr>
          </w:p>
        </w:tc>
      </w:tr>
      <w:tr w:rsidR="009B1CD0" w14:paraId="4994E16B" w14:textId="77777777">
        <w:trPr>
          <w:trHeight w:val="1021"/>
        </w:trPr>
        <w:tc>
          <w:tcPr>
            <w:tcW w:w="4503" w:type="dxa"/>
            <w:tcBorders>
              <w:left w:val="single" w:sz="4" w:space="0" w:color="000000"/>
              <w:bottom w:val="single" w:sz="4" w:space="0" w:color="000000"/>
            </w:tcBorders>
            <w:shd w:val="clear" w:color="auto" w:fill="CCFFFF"/>
          </w:tcPr>
          <w:p w14:paraId="1FF2734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33D2DC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D1213F8" w14:textId="77777777" w:rsidR="009B1CD0" w:rsidRDefault="009B1CD0" w:rsidP="006F3DF9">
            <w:pPr>
              <w:tabs>
                <w:tab w:val="left" w:pos="851"/>
              </w:tabs>
              <w:snapToGrid w:val="0"/>
              <w:jc w:val="both"/>
              <w:rPr>
                <w:rFonts w:ascii="Arial" w:hAnsi="Arial" w:cs="Arial"/>
              </w:rPr>
            </w:pPr>
          </w:p>
        </w:tc>
      </w:tr>
    </w:tbl>
    <w:p w14:paraId="6F9894EB" w14:textId="77777777" w:rsidR="009B1CD0" w:rsidRDefault="009B1CD0" w:rsidP="006C4338">
      <w:pPr>
        <w:tabs>
          <w:tab w:val="left" w:pos="851"/>
          <w:tab w:val="left" w:pos="6237"/>
        </w:tabs>
      </w:pPr>
    </w:p>
    <w:p w14:paraId="4B95ED69" w14:textId="77777777" w:rsidR="009B1CD0" w:rsidRDefault="009B1CD0" w:rsidP="006C4338">
      <w:pPr>
        <w:pStyle w:val="fcasegauche"/>
        <w:tabs>
          <w:tab w:val="left" w:pos="851"/>
        </w:tabs>
        <w:spacing w:after="0"/>
        <w:ind w:left="0" w:firstLine="0"/>
        <w:rPr>
          <w:rFonts w:ascii="Arial" w:hAnsi="Arial" w:cs="Arial"/>
          <w:bCs/>
          <w:iCs/>
        </w:rPr>
      </w:pPr>
    </w:p>
    <w:p w14:paraId="51C1C0A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1092CB3"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8049AEE"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3B87660"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6A21983"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3B9B238"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5F7034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046B601"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13C12912"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4514FC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E6FA1D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A0E02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5C49F7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326B43C" w14:textId="77777777" w:rsidR="009B1CD0" w:rsidRDefault="009B1CD0" w:rsidP="00934503">
      <w:pPr>
        <w:tabs>
          <w:tab w:val="left" w:pos="426"/>
          <w:tab w:val="left" w:pos="851"/>
        </w:tabs>
        <w:rPr>
          <w:rFonts w:ascii="Arial" w:hAnsi="Arial" w:cs="Arial"/>
          <w:b/>
        </w:rPr>
      </w:pPr>
    </w:p>
    <w:p w14:paraId="4EDD1C2A" w14:textId="77777777" w:rsidR="007C357C" w:rsidRPr="007C357C" w:rsidRDefault="007C357C" w:rsidP="007C357C">
      <w:pPr>
        <w:jc w:val="both"/>
        <w:rPr>
          <w:rFonts w:ascii="Arial" w:hAnsi="Arial" w:cs="Arial"/>
        </w:rPr>
      </w:pPr>
      <w:r w:rsidRPr="007C357C">
        <w:rPr>
          <w:rFonts w:ascii="Arial" w:hAnsi="Arial" w:cs="Arial"/>
        </w:rPr>
        <w:t>Sans objet.</w:t>
      </w:r>
    </w:p>
    <w:p w14:paraId="138E6435" w14:textId="77777777" w:rsidR="009B1CD0" w:rsidRDefault="009B1CD0" w:rsidP="009B45B9">
      <w:pPr>
        <w:tabs>
          <w:tab w:val="left" w:pos="426"/>
          <w:tab w:val="left" w:pos="851"/>
        </w:tabs>
        <w:jc w:val="both"/>
        <w:rPr>
          <w:rFonts w:ascii="Arial" w:hAnsi="Arial" w:cs="Arial"/>
          <w:b/>
        </w:rPr>
      </w:pPr>
    </w:p>
    <w:p w14:paraId="58A6FCC6" w14:textId="77777777" w:rsidR="009B1CD0" w:rsidRDefault="009B1CD0" w:rsidP="009B45B9">
      <w:pPr>
        <w:tabs>
          <w:tab w:val="left" w:pos="426"/>
          <w:tab w:val="left" w:pos="851"/>
        </w:tabs>
        <w:jc w:val="both"/>
        <w:rPr>
          <w:rFonts w:ascii="Arial" w:hAnsi="Arial" w:cs="Arial"/>
          <w:b/>
        </w:rPr>
      </w:pPr>
    </w:p>
    <w:p w14:paraId="193C28A0"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33EF3CCB" w14:textId="77777777" w:rsidR="009B1CD0" w:rsidRDefault="009B1CD0" w:rsidP="009B45B9">
      <w:pPr>
        <w:tabs>
          <w:tab w:val="left" w:pos="576"/>
          <w:tab w:val="left" w:pos="851"/>
        </w:tabs>
        <w:jc w:val="both"/>
        <w:rPr>
          <w:rFonts w:ascii="Arial" w:hAnsi="Arial" w:cs="Arial"/>
        </w:rPr>
      </w:pPr>
    </w:p>
    <w:p w14:paraId="7BFC1A33" w14:textId="716A7923"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w:t>
      </w:r>
      <w:r w:rsidR="00D66013">
        <w:rPr>
          <w:rFonts w:ascii="Arial" w:hAnsi="Arial" w:cs="Arial"/>
        </w:rPr>
        <w:t xml:space="preserve"> 36</w:t>
      </w:r>
      <w:r>
        <w:rPr>
          <w:rFonts w:ascii="Arial" w:hAnsi="Arial" w:cs="Arial"/>
        </w:rPr>
        <w:t>.mois à compter de :</w:t>
      </w:r>
    </w:p>
    <w:p w14:paraId="11860A4B" w14:textId="77777777" w:rsidR="009B1CD0" w:rsidRDefault="009B1CD0" w:rsidP="009B45B9">
      <w:pPr>
        <w:tabs>
          <w:tab w:val="left" w:pos="851"/>
        </w:tabs>
      </w:pPr>
      <w:r>
        <w:rPr>
          <w:rFonts w:ascii="Arial" w:hAnsi="Arial" w:cs="Arial"/>
          <w:i/>
          <w:sz w:val="18"/>
          <w:szCs w:val="18"/>
        </w:rPr>
        <w:t>(Cocher la case correspondante.)</w:t>
      </w:r>
    </w:p>
    <w:p w14:paraId="5E45AB26" w14:textId="77777777" w:rsidR="009B1CD0" w:rsidRDefault="00844DAA" w:rsidP="009B45B9">
      <w:pPr>
        <w:tabs>
          <w:tab w:val="left" w:pos="851"/>
        </w:tabs>
        <w:spacing w:before="120"/>
        <w:ind w:left="567"/>
        <w:jc w:val="both"/>
      </w:pPr>
      <w:r>
        <w:tab/>
      </w:r>
      <w:r w:rsidR="00C35A38">
        <w:fldChar w:fldCharType="begin">
          <w:ffData>
            <w:name w:val=""/>
            <w:enabled/>
            <w:calcOnExit w:val="0"/>
            <w:checkBox>
              <w:size w:val="20"/>
              <w:default w:val="1"/>
            </w:checkBox>
          </w:ffData>
        </w:fldChar>
      </w:r>
      <w:r w:rsidR="00C35A38">
        <w:instrText xml:space="preserve"> FORMCHECKBOX </w:instrText>
      </w:r>
      <w:r w:rsidR="00D66013">
        <w:fldChar w:fldCharType="separate"/>
      </w:r>
      <w:r w:rsidR="00C35A38">
        <w:fldChar w:fldCharType="end"/>
      </w:r>
      <w:r w:rsidR="009B1CD0">
        <w:rPr>
          <w:rFonts w:ascii="Arial" w:hAnsi="Arial" w:cs="Arial"/>
        </w:rPr>
        <w:tab/>
      </w:r>
      <w:r w:rsidR="009B1CD0" w:rsidRPr="007323C3">
        <w:rPr>
          <w:rFonts w:ascii="Arial" w:hAnsi="Arial" w:cs="Arial"/>
        </w:rPr>
        <w:t xml:space="preserve">la date de notification du marché </w:t>
      </w:r>
      <w:r w:rsidR="00FE48C9" w:rsidRPr="007323C3">
        <w:rPr>
          <w:rFonts w:ascii="Arial" w:hAnsi="Arial" w:cs="Arial"/>
        </w:rPr>
        <w:t>public</w:t>
      </w:r>
      <w:r w:rsidR="009B1CD0" w:rsidRPr="007323C3">
        <w:rPr>
          <w:rFonts w:ascii="Arial" w:hAnsi="Arial" w:cs="Arial"/>
        </w:rPr>
        <w:t> ;</w:t>
      </w:r>
    </w:p>
    <w:p w14:paraId="31C3AAB8"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D66013">
        <w:fldChar w:fldCharType="separate"/>
      </w:r>
      <w:r w:rsidR="007D7A65">
        <w:fldChar w:fldCharType="end"/>
      </w:r>
      <w:r w:rsidR="009B1CD0">
        <w:rPr>
          <w:rFonts w:ascii="Arial" w:hAnsi="Arial" w:cs="Arial"/>
        </w:rPr>
        <w:tab/>
        <w:t>la date de notification de l’ordre de service ;</w:t>
      </w:r>
    </w:p>
    <w:p w14:paraId="3A792D7C"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D66013">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55D2C350" w14:textId="77777777" w:rsidR="009B1CD0" w:rsidRDefault="009B1CD0" w:rsidP="009B45B9">
      <w:pPr>
        <w:tabs>
          <w:tab w:val="left" w:pos="426"/>
          <w:tab w:val="left" w:pos="851"/>
        </w:tabs>
        <w:jc w:val="both"/>
        <w:rPr>
          <w:rFonts w:ascii="Arial" w:hAnsi="Arial" w:cs="Arial"/>
          <w:b/>
        </w:rPr>
      </w:pPr>
    </w:p>
    <w:p w14:paraId="119BC907"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C35A38">
        <w:fldChar w:fldCharType="begin">
          <w:ffData>
            <w:name w:val=""/>
            <w:enabled/>
            <w:calcOnExit w:val="0"/>
            <w:checkBox>
              <w:size w:val="20"/>
              <w:default w:val="1"/>
            </w:checkBox>
          </w:ffData>
        </w:fldChar>
      </w:r>
      <w:r w:rsidR="00C35A38">
        <w:instrText xml:space="preserve"> FORMCHECKBOX </w:instrText>
      </w:r>
      <w:r w:rsidR="00D66013">
        <w:fldChar w:fldCharType="separate"/>
      </w:r>
      <w:r w:rsidR="00C35A38">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66013">
        <w:fldChar w:fldCharType="separate"/>
      </w:r>
      <w:r w:rsidR="007D7A65">
        <w:fldChar w:fldCharType="end"/>
      </w:r>
      <w:r>
        <w:tab/>
      </w:r>
      <w:r w:rsidR="009D661E">
        <w:t>Oui</w:t>
      </w:r>
    </w:p>
    <w:p w14:paraId="207BD9C7"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4A5E5EAA" w14:textId="77777777" w:rsidR="009B1CD0" w:rsidRDefault="009B1CD0" w:rsidP="009B45B9">
      <w:pPr>
        <w:tabs>
          <w:tab w:val="left" w:pos="426"/>
          <w:tab w:val="left" w:pos="851"/>
        </w:tabs>
        <w:jc w:val="both"/>
        <w:rPr>
          <w:rFonts w:ascii="Arial" w:hAnsi="Arial" w:cs="Arial"/>
        </w:rPr>
      </w:pPr>
    </w:p>
    <w:p w14:paraId="21628284" w14:textId="77777777" w:rsidR="009B1CD0" w:rsidRDefault="009B1CD0" w:rsidP="00A40FDF">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8CE33FE" w14:textId="77777777">
        <w:tc>
          <w:tcPr>
            <w:tcW w:w="10419" w:type="dxa"/>
            <w:shd w:val="clear" w:color="auto" w:fill="66CCFF"/>
          </w:tcPr>
          <w:p w14:paraId="5B35C4DD"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9AD6BB7" w14:textId="77777777" w:rsidR="009B1CD0" w:rsidRDefault="009B1CD0" w:rsidP="006C4338">
      <w:pPr>
        <w:tabs>
          <w:tab w:val="left" w:pos="851"/>
        </w:tabs>
        <w:jc w:val="both"/>
      </w:pPr>
    </w:p>
    <w:p w14:paraId="6D0A4084"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D59FD84" w14:textId="77777777" w:rsidR="005824AE" w:rsidRDefault="005824AE" w:rsidP="006C4338">
      <w:pPr>
        <w:tabs>
          <w:tab w:val="left" w:pos="851"/>
        </w:tabs>
        <w:jc w:val="both"/>
      </w:pPr>
    </w:p>
    <w:p w14:paraId="405F8AA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C569FA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F3A05C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238917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F31E92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CA9CB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A011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D48D10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FFBDB4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C186A7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FB852AF" w14:textId="77777777" w:rsidR="00332B12" w:rsidRDefault="00332B12" w:rsidP="00B054DA">
            <w:pPr>
              <w:tabs>
                <w:tab w:val="left" w:pos="851"/>
              </w:tabs>
              <w:snapToGrid w:val="0"/>
              <w:jc w:val="both"/>
              <w:rPr>
                <w:rFonts w:ascii="Arial" w:hAnsi="Arial" w:cs="Arial"/>
                <w:b/>
                <w:bCs/>
              </w:rPr>
            </w:pPr>
          </w:p>
        </w:tc>
      </w:tr>
    </w:tbl>
    <w:p w14:paraId="0D88B28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0356724" w14:textId="77777777" w:rsidR="00C35A38" w:rsidRDefault="00C35A38" w:rsidP="00332B12">
      <w:pPr>
        <w:pStyle w:val="fcase1ertab"/>
        <w:tabs>
          <w:tab w:val="left" w:pos="851"/>
        </w:tabs>
        <w:ind w:left="0" w:firstLine="0"/>
        <w:rPr>
          <w:rFonts w:ascii="Arial" w:hAnsi="Arial" w:cs="Arial"/>
          <w:b/>
          <w:sz w:val="22"/>
          <w:szCs w:val="22"/>
        </w:rPr>
      </w:pPr>
    </w:p>
    <w:p w14:paraId="0B2398CB" w14:textId="77777777" w:rsidR="00A40FDF" w:rsidRDefault="00A40FDF" w:rsidP="00332B12">
      <w:pPr>
        <w:pStyle w:val="fcase1ertab"/>
        <w:tabs>
          <w:tab w:val="left" w:pos="851"/>
        </w:tabs>
        <w:ind w:left="0" w:firstLine="0"/>
        <w:rPr>
          <w:rFonts w:ascii="Arial" w:hAnsi="Arial" w:cs="Arial"/>
          <w:b/>
          <w:sz w:val="22"/>
          <w:szCs w:val="22"/>
        </w:rPr>
      </w:pPr>
    </w:p>
    <w:p w14:paraId="6FA9577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4E8C96FE" w14:textId="77777777" w:rsidR="00332B12" w:rsidRDefault="00332B12" w:rsidP="006C4338">
      <w:pPr>
        <w:tabs>
          <w:tab w:val="left" w:pos="851"/>
        </w:tabs>
        <w:jc w:val="both"/>
      </w:pPr>
    </w:p>
    <w:p w14:paraId="02895B6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A83483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975633C" w14:textId="77777777" w:rsidR="009B1CD0" w:rsidRDefault="009B1CD0" w:rsidP="005846FB">
      <w:pPr>
        <w:tabs>
          <w:tab w:val="left" w:pos="851"/>
        </w:tabs>
        <w:rPr>
          <w:rFonts w:ascii="Arial" w:hAnsi="Arial" w:cs="Arial"/>
        </w:rPr>
      </w:pPr>
    </w:p>
    <w:p w14:paraId="376CC0B3" w14:textId="77777777" w:rsidR="00036500" w:rsidRDefault="00036500" w:rsidP="005846FB">
      <w:pPr>
        <w:tabs>
          <w:tab w:val="left" w:pos="851"/>
        </w:tabs>
        <w:rPr>
          <w:rFonts w:ascii="Arial" w:hAnsi="Arial" w:cs="Arial"/>
        </w:rPr>
      </w:pPr>
    </w:p>
    <w:p w14:paraId="62296CF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45323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BA3571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rPr>
          <w:rFonts w:ascii="Arial" w:hAnsi="Arial" w:cs="Arial"/>
          <w:iCs/>
        </w:rPr>
        <w:t xml:space="preserve"> </w:t>
      </w:r>
      <w:r>
        <w:rPr>
          <w:rFonts w:ascii="Arial" w:hAnsi="Arial" w:cs="Arial"/>
        </w:rPr>
        <w:t>solidaire</w:t>
      </w:r>
    </w:p>
    <w:p w14:paraId="44501C24" w14:textId="77777777" w:rsidR="009B1CD0" w:rsidRDefault="009B1CD0" w:rsidP="0083205E">
      <w:pPr>
        <w:tabs>
          <w:tab w:val="left" w:pos="851"/>
        </w:tabs>
        <w:rPr>
          <w:rFonts w:ascii="Arial" w:hAnsi="Arial" w:cs="Arial"/>
        </w:rPr>
      </w:pPr>
    </w:p>
    <w:p w14:paraId="50545962" w14:textId="77777777" w:rsidR="001C733C" w:rsidRDefault="001C733C" w:rsidP="00CD46CC">
      <w:pPr>
        <w:tabs>
          <w:tab w:val="left" w:pos="851"/>
        </w:tabs>
        <w:rPr>
          <w:rFonts w:ascii="Arial" w:hAnsi="Arial" w:cs="Arial"/>
        </w:rPr>
      </w:pPr>
    </w:p>
    <w:p w14:paraId="4EF5E94E"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B0433F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B4A9AB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81F4935"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3485C87"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A12A4FF" w14:textId="77777777" w:rsidR="002904AF" w:rsidRDefault="002904AF" w:rsidP="001C733C">
      <w:pPr>
        <w:tabs>
          <w:tab w:val="left" w:pos="851"/>
        </w:tabs>
        <w:rPr>
          <w:rFonts w:ascii="Arial" w:hAnsi="Arial" w:cs="Arial"/>
        </w:rPr>
      </w:pPr>
    </w:p>
    <w:p w14:paraId="6850B17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7AB3F79E"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52F51BF" w14:textId="77777777" w:rsidR="002904AF" w:rsidRDefault="002904AF" w:rsidP="002904AF">
      <w:pPr>
        <w:tabs>
          <w:tab w:val="left" w:pos="851"/>
        </w:tabs>
        <w:rPr>
          <w:rFonts w:ascii="Arial" w:hAnsi="Arial" w:cs="Arial"/>
          <w:iCs/>
        </w:rPr>
      </w:pPr>
    </w:p>
    <w:p w14:paraId="635FF53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734EF6E0"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761DC8C" w14:textId="77777777" w:rsidR="002904AF" w:rsidRDefault="002904AF" w:rsidP="002904AF">
      <w:pPr>
        <w:tabs>
          <w:tab w:val="left" w:pos="851"/>
        </w:tabs>
        <w:ind w:left="1134" w:hanging="850"/>
        <w:rPr>
          <w:rFonts w:ascii="Arial" w:hAnsi="Arial" w:cs="Arial"/>
          <w:i/>
          <w:sz w:val="18"/>
          <w:szCs w:val="18"/>
        </w:rPr>
      </w:pPr>
    </w:p>
    <w:p w14:paraId="4056B35D" w14:textId="77777777" w:rsidR="001C733C" w:rsidRDefault="001C733C" w:rsidP="001C733C">
      <w:pPr>
        <w:tabs>
          <w:tab w:val="left" w:pos="851"/>
        </w:tabs>
        <w:rPr>
          <w:rFonts w:ascii="Arial" w:hAnsi="Arial" w:cs="Arial"/>
          <w:i/>
          <w:sz w:val="18"/>
          <w:szCs w:val="18"/>
        </w:rPr>
      </w:pPr>
    </w:p>
    <w:p w14:paraId="592BBBB8"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DCD5FE0"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AE41301" w14:textId="77777777" w:rsidR="00036500" w:rsidRDefault="00036500" w:rsidP="005846FB">
      <w:pPr>
        <w:tabs>
          <w:tab w:val="left" w:pos="851"/>
        </w:tabs>
        <w:rPr>
          <w:rFonts w:ascii="Arial" w:hAnsi="Arial" w:cs="Arial"/>
        </w:rPr>
      </w:pPr>
    </w:p>
    <w:p w14:paraId="2AB9E64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8C5091D" w14:textId="77777777" w:rsidR="00AE7831" w:rsidRDefault="00AE7831" w:rsidP="009B45B9">
      <w:pPr>
        <w:tabs>
          <w:tab w:val="left" w:pos="851"/>
        </w:tabs>
        <w:ind w:left="1701" w:hanging="850"/>
        <w:jc w:val="both"/>
      </w:pPr>
    </w:p>
    <w:p w14:paraId="79FB820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66013">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0B79D2F" w14:textId="77777777" w:rsidR="00036500" w:rsidRDefault="00036500" w:rsidP="006C4338">
      <w:pPr>
        <w:tabs>
          <w:tab w:val="left" w:pos="851"/>
        </w:tabs>
        <w:rPr>
          <w:rFonts w:ascii="Arial" w:hAnsi="Arial" w:cs="Arial"/>
          <w:iCs/>
        </w:rPr>
      </w:pPr>
    </w:p>
    <w:p w14:paraId="5F15E3B9"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66013">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5CE0D44" w14:textId="77777777" w:rsidR="007C357C" w:rsidRPr="00745DB7" w:rsidRDefault="00844DAA" w:rsidP="00745DB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CDFDA79" w14:textId="77777777" w:rsidR="009B1CD0" w:rsidRDefault="009B1CD0" w:rsidP="00094F1A">
      <w:pPr>
        <w:tabs>
          <w:tab w:val="left" w:pos="851"/>
        </w:tabs>
        <w:rPr>
          <w:rFonts w:ascii="Arial" w:hAnsi="Arial" w:cs="Arial"/>
        </w:rPr>
      </w:pPr>
    </w:p>
    <w:p w14:paraId="22CD1599" w14:textId="77777777" w:rsidR="00745DB7" w:rsidRDefault="00745DB7" w:rsidP="00094F1A">
      <w:pPr>
        <w:tabs>
          <w:tab w:val="left" w:pos="851"/>
        </w:tabs>
        <w:rPr>
          <w:rFonts w:ascii="Arial" w:hAnsi="Arial" w:cs="Arial"/>
        </w:rPr>
      </w:pPr>
    </w:p>
    <w:p w14:paraId="30C2468E" w14:textId="77777777" w:rsidR="00745DB7" w:rsidRDefault="00745DB7" w:rsidP="00094F1A">
      <w:pPr>
        <w:tabs>
          <w:tab w:val="left" w:pos="851"/>
        </w:tabs>
        <w:rPr>
          <w:rFonts w:ascii="Arial" w:hAnsi="Arial" w:cs="Arial"/>
        </w:rPr>
      </w:pPr>
    </w:p>
    <w:p w14:paraId="2819835D" w14:textId="77777777" w:rsidR="00745DB7" w:rsidRDefault="00745DB7" w:rsidP="00094F1A">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32294D9"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5D14F1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9D40A0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92C01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FCF5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B5BBF44" w14:textId="77777777" w:rsidTr="002147CC">
        <w:trPr>
          <w:trHeight w:val="1021"/>
        </w:trPr>
        <w:tc>
          <w:tcPr>
            <w:tcW w:w="4644" w:type="dxa"/>
            <w:tcBorders>
              <w:top w:val="single" w:sz="4" w:space="0" w:color="000000"/>
              <w:left w:val="single" w:sz="4" w:space="0" w:color="000000"/>
            </w:tcBorders>
            <w:shd w:val="clear" w:color="auto" w:fill="CCFFFF"/>
          </w:tcPr>
          <w:p w14:paraId="40B52AE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13C23E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B3B41E4" w14:textId="77777777" w:rsidR="00332B12" w:rsidRDefault="00332B12" w:rsidP="00B054DA">
            <w:pPr>
              <w:tabs>
                <w:tab w:val="left" w:pos="851"/>
              </w:tabs>
              <w:snapToGrid w:val="0"/>
              <w:jc w:val="both"/>
              <w:rPr>
                <w:rFonts w:ascii="Arial" w:hAnsi="Arial" w:cs="Arial"/>
                <w:b/>
                <w:bCs/>
              </w:rPr>
            </w:pPr>
          </w:p>
        </w:tc>
      </w:tr>
      <w:tr w:rsidR="00332B12" w14:paraId="2D296607" w14:textId="77777777" w:rsidTr="002147CC">
        <w:trPr>
          <w:trHeight w:val="1021"/>
        </w:trPr>
        <w:tc>
          <w:tcPr>
            <w:tcW w:w="4644" w:type="dxa"/>
            <w:tcBorders>
              <w:left w:val="single" w:sz="4" w:space="0" w:color="000000"/>
              <w:bottom w:val="single" w:sz="4" w:space="0" w:color="auto"/>
            </w:tcBorders>
            <w:shd w:val="clear" w:color="auto" w:fill="auto"/>
          </w:tcPr>
          <w:p w14:paraId="79C5673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2516CA0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76516F57" w14:textId="77777777" w:rsidR="00332B12" w:rsidRDefault="00332B12" w:rsidP="00B054DA">
            <w:pPr>
              <w:tabs>
                <w:tab w:val="left" w:pos="851"/>
              </w:tabs>
              <w:snapToGrid w:val="0"/>
              <w:jc w:val="both"/>
              <w:rPr>
                <w:rFonts w:ascii="Arial" w:hAnsi="Arial" w:cs="Arial"/>
                <w:b/>
                <w:bCs/>
              </w:rPr>
            </w:pPr>
          </w:p>
        </w:tc>
      </w:tr>
    </w:tbl>
    <w:p w14:paraId="283BD31E"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A1EDEB2" w14:textId="77777777" w:rsidR="009B1CD0" w:rsidRDefault="009B1CD0" w:rsidP="006C4338">
      <w:pPr>
        <w:tabs>
          <w:tab w:val="left" w:pos="851"/>
        </w:tabs>
        <w:rPr>
          <w:rFonts w:ascii="Arial" w:hAnsi="Arial" w:cs="Arial"/>
        </w:rPr>
      </w:pPr>
    </w:p>
    <w:p w14:paraId="672A413C" w14:textId="77777777" w:rsidR="00745DB7" w:rsidRDefault="00745DB7" w:rsidP="00094F1A">
      <w:pPr>
        <w:tabs>
          <w:tab w:val="left" w:pos="851"/>
        </w:tabs>
        <w:rPr>
          <w:rFonts w:ascii="Arial" w:hAnsi="Arial" w:cs="Arial"/>
        </w:rPr>
      </w:pPr>
    </w:p>
    <w:p w14:paraId="5B158D96" w14:textId="77777777" w:rsidR="00745DB7" w:rsidRDefault="00745DB7"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6FE3572" w14:textId="77777777">
        <w:tc>
          <w:tcPr>
            <w:tcW w:w="10277" w:type="dxa"/>
            <w:shd w:val="clear" w:color="auto" w:fill="66CCFF"/>
          </w:tcPr>
          <w:p w14:paraId="64E597D2"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1552E4D" w14:textId="77777777" w:rsidR="009B1CD0" w:rsidRDefault="009B1CD0" w:rsidP="006C4338">
      <w:pPr>
        <w:tabs>
          <w:tab w:val="left" w:pos="851"/>
        </w:tabs>
      </w:pPr>
    </w:p>
    <w:p w14:paraId="6BDE42A5" w14:textId="77777777" w:rsidR="009B1CD0" w:rsidRDefault="009B1CD0" w:rsidP="006C4338">
      <w:pPr>
        <w:tabs>
          <w:tab w:val="left" w:pos="851"/>
        </w:tabs>
      </w:pPr>
    </w:p>
    <w:p w14:paraId="48AFABC0"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165CCFAD" w14:textId="77777777" w:rsidR="009B1CD0" w:rsidRDefault="009B1CD0" w:rsidP="009B45B9">
      <w:pPr>
        <w:pStyle w:val="Titre1"/>
        <w:tabs>
          <w:tab w:val="left" w:pos="851"/>
        </w:tabs>
        <w:ind w:left="0"/>
        <w:jc w:val="both"/>
        <w:rPr>
          <w:rFonts w:ascii="Arial" w:hAnsi="Arial" w:cs="Arial"/>
        </w:rPr>
      </w:pPr>
    </w:p>
    <w:p w14:paraId="0197DB0C" w14:textId="77777777" w:rsidR="00C35A38" w:rsidRDefault="00C35A38" w:rsidP="00C35A38">
      <w:pPr>
        <w:pStyle w:val="Titre1"/>
        <w:tabs>
          <w:tab w:val="left" w:pos="851"/>
        </w:tabs>
        <w:ind w:left="0"/>
        <w:jc w:val="both"/>
        <w:rPr>
          <w:rFonts w:ascii="Arial" w:hAnsi="Arial" w:cs="Arial"/>
        </w:rPr>
      </w:pPr>
      <w:r>
        <w:rPr>
          <w:rFonts w:ascii="Arial" w:hAnsi="Arial" w:cs="Arial"/>
          <w:lang w:eastAsia="fr-FR"/>
        </w:rPr>
        <w:t xml:space="preserve">GIP </w:t>
      </w:r>
      <w:r w:rsidR="005C2BB2">
        <w:rPr>
          <w:rFonts w:ascii="Arial" w:hAnsi="Arial" w:cs="Arial"/>
          <w:lang w:eastAsia="fr-FR"/>
        </w:rPr>
        <w:t>FCIP</w:t>
      </w:r>
    </w:p>
    <w:p w14:paraId="39BAFB81" w14:textId="77777777" w:rsidR="00C35A38" w:rsidRPr="00D829A7" w:rsidRDefault="00C35A38" w:rsidP="00C35A38">
      <w:pPr>
        <w:pStyle w:val="Titre1"/>
        <w:tabs>
          <w:tab w:val="left" w:pos="851"/>
        </w:tabs>
        <w:ind w:left="0"/>
        <w:jc w:val="both"/>
        <w:rPr>
          <w:rFonts w:ascii="Arial" w:hAnsi="Arial" w:cs="Arial"/>
        </w:rPr>
      </w:pPr>
      <w:r w:rsidRPr="00D829A7">
        <w:rPr>
          <w:rFonts w:ascii="Arial" w:hAnsi="Arial" w:cs="Arial"/>
          <w:lang w:eastAsia="fr-FR"/>
        </w:rPr>
        <w:t>Rectorat de MAYOTTE</w:t>
      </w:r>
    </w:p>
    <w:p w14:paraId="554F5AC8" w14:textId="77777777" w:rsidR="00C35A38" w:rsidRPr="00D829A7" w:rsidRDefault="00C35A38" w:rsidP="00C35A38">
      <w:pPr>
        <w:suppressAutoHyphens w:val="0"/>
        <w:rPr>
          <w:rFonts w:ascii="Arial" w:hAnsi="Arial" w:cs="Arial"/>
          <w:sz w:val="24"/>
          <w:szCs w:val="24"/>
          <w:lang w:eastAsia="fr-FR"/>
        </w:rPr>
      </w:pPr>
      <w:r w:rsidRPr="00D829A7">
        <w:rPr>
          <w:rFonts w:ascii="Arial" w:hAnsi="Arial" w:cs="Arial"/>
          <w:lang w:eastAsia="fr-FR"/>
        </w:rPr>
        <w:t>BP 76</w:t>
      </w:r>
    </w:p>
    <w:p w14:paraId="605A8492" w14:textId="77777777" w:rsidR="009B1CD0" w:rsidRDefault="00C35A38" w:rsidP="00C35A38">
      <w:pPr>
        <w:pStyle w:val="En-tte"/>
        <w:tabs>
          <w:tab w:val="clear" w:pos="4536"/>
          <w:tab w:val="clear" w:pos="9072"/>
          <w:tab w:val="left" w:pos="851"/>
        </w:tabs>
        <w:jc w:val="both"/>
        <w:rPr>
          <w:rFonts w:ascii="Arial" w:hAnsi="Arial" w:cs="Arial"/>
        </w:rPr>
      </w:pPr>
      <w:r w:rsidRPr="00D829A7">
        <w:rPr>
          <w:rFonts w:ascii="Arial" w:hAnsi="Arial" w:cs="Arial"/>
          <w:lang w:eastAsia="fr-FR"/>
        </w:rPr>
        <w:t>97600 MAMOUDZOU</w:t>
      </w:r>
    </w:p>
    <w:p w14:paraId="0B9CADAF" w14:textId="77777777" w:rsidR="009B1CD0" w:rsidRDefault="009B1CD0" w:rsidP="005846FB">
      <w:pPr>
        <w:pStyle w:val="En-tte"/>
        <w:tabs>
          <w:tab w:val="clear" w:pos="4536"/>
          <w:tab w:val="clear" w:pos="9072"/>
          <w:tab w:val="left" w:pos="851"/>
        </w:tabs>
        <w:jc w:val="both"/>
        <w:rPr>
          <w:rFonts w:ascii="Arial" w:hAnsi="Arial" w:cs="Arial"/>
        </w:rPr>
      </w:pPr>
    </w:p>
    <w:p w14:paraId="14BFC17B"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1B6E5A49"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738A6ABF" w14:textId="77777777" w:rsidR="009B1CD0" w:rsidRDefault="009B1CD0" w:rsidP="0083205E">
      <w:pPr>
        <w:tabs>
          <w:tab w:val="left" w:pos="851"/>
        </w:tabs>
        <w:jc w:val="both"/>
        <w:rPr>
          <w:rFonts w:ascii="Arial" w:hAnsi="Arial" w:cs="Arial"/>
        </w:rPr>
      </w:pPr>
    </w:p>
    <w:p w14:paraId="202E257D" w14:textId="7F661A6D" w:rsidR="009B1CD0" w:rsidRDefault="00D66013" w:rsidP="00934503">
      <w:pPr>
        <w:tabs>
          <w:tab w:val="left" w:pos="851"/>
        </w:tabs>
        <w:jc w:val="both"/>
        <w:rPr>
          <w:rFonts w:ascii="Arial" w:hAnsi="Arial" w:cs="Arial"/>
        </w:rPr>
      </w:pPr>
      <w:r>
        <w:rPr>
          <w:rFonts w:ascii="Arial" w:hAnsi="Arial" w:cs="Arial"/>
          <w:lang w:eastAsia="fr-FR"/>
        </w:rPr>
        <w:t>Madame Valérie DEBUCHY</w:t>
      </w:r>
      <w:r w:rsidR="00C35A38">
        <w:rPr>
          <w:rFonts w:ascii="Arial" w:hAnsi="Arial" w:cs="Arial"/>
          <w:lang w:eastAsia="fr-FR"/>
        </w:rPr>
        <w:t>, Président</w:t>
      </w:r>
      <w:r>
        <w:rPr>
          <w:rFonts w:ascii="Arial" w:hAnsi="Arial" w:cs="Arial"/>
          <w:lang w:eastAsia="fr-FR"/>
        </w:rPr>
        <w:t>e</w:t>
      </w:r>
      <w:r w:rsidR="00C35A38">
        <w:rPr>
          <w:rFonts w:ascii="Arial" w:hAnsi="Arial" w:cs="Arial"/>
          <w:lang w:eastAsia="fr-FR"/>
        </w:rPr>
        <w:t xml:space="preserve"> du GIP </w:t>
      </w:r>
      <w:r w:rsidR="005C2BB2">
        <w:rPr>
          <w:rFonts w:ascii="Arial" w:hAnsi="Arial" w:cs="Arial"/>
          <w:lang w:eastAsia="fr-FR"/>
        </w:rPr>
        <w:t>FCIP</w:t>
      </w:r>
    </w:p>
    <w:p w14:paraId="2560E8E1" w14:textId="77777777" w:rsidR="009B1CD0" w:rsidRDefault="009B1CD0" w:rsidP="009B45B9">
      <w:pPr>
        <w:tabs>
          <w:tab w:val="left" w:pos="851"/>
        </w:tabs>
        <w:jc w:val="both"/>
        <w:rPr>
          <w:rFonts w:ascii="Arial" w:hAnsi="Arial" w:cs="Arial"/>
        </w:rPr>
      </w:pPr>
    </w:p>
    <w:p w14:paraId="11D2C99F"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E8D8FF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7D98B5D" w14:textId="77777777" w:rsidR="009B1CD0" w:rsidRDefault="009B1CD0" w:rsidP="009B45B9">
      <w:pPr>
        <w:tabs>
          <w:tab w:val="left" w:pos="851"/>
        </w:tabs>
        <w:jc w:val="both"/>
        <w:rPr>
          <w:rFonts w:ascii="Arial" w:hAnsi="Arial" w:cs="Arial"/>
        </w:rPr>
      </w:pPr>
    </w:p>
    <w:p w14:paraId="6C286A52" w14:textId="77777777" w:rsidR="00D66013" w:rsidRPr="00E23D6E" w:rsidRDefault="00D66013" w:rsidP="00D66013">
      <w:pPr>
        <w:suppressAutoHyphens w:val="0"/>
        <w:rPr>
          <w:rFonts w:ascii="Arial" w:hAnsi="Arial" w:cs="Arial"/>
          <w:i/>
          <w:iCs/>
          <w:lang w:eastAsia="fr-FR"/>
        </w:rPr>
      </w:pPr>
      <w:r w:rsidRPr="00E23D6E">
        <w:rPr>
          <w:rFonts w:ascii="Arial" w:hAnsi="Arial" w:cs="Arial"/>
          <w:i/>
          <w:iCs/>
          <w:lang w:eastAsia="fr-FR"/>
        </w:rPr>
        <w:lastRenderedPageBreak/>
        <w:t>M</w:t>
      </w:r>
      <w:r>
        <w:rPr>
          <w:rFonts w:ascii="Arial" w:hAnsi="Arial" w:cs="Arial"/>
          <w:i/>
          <w:iCs/>
          <w:lang w:eastAsia="fr-FR"/>
        </w:rPr>
        <w:t>adame Sabah LAMECHE</w:t>
      </w:r>
    </w:p>
    <w:p w14:paraId="6583C83E" w14:textId="77777777" w:rsidR="00D66013" w:rsidRPr="00E23D6E" w:rsidRDefault="00D66013" w:rsidP="00D66013">
      <w:pPr>
        <w:suppressAutoHyphens w:val="0"/>
        <w:rPr>
          <w:rFonts w:ascii="Arial" w:hAnsi="Arial" w:cs="Arial"/>
          <w:sz w:val="24"/>
          <w:szCs w:val="24"/>
          <w:lang w:eastAsia="fr-FR"/>
        </w:rPr>
      </w:pPr>
      <w:r w:rsidRPr="00E23D6E">
        <w:rPr>
          <w:rFonts w:ascii="Arial" w:hAnsi="Arial" w:cs="Arial"/>
          <w:i/>
          <w:iCs/>
          <w:lang w:eastAsia="fr-FR"/>
        </w:rPr>
        <w:t>Directr</w:t>
      </w:r>
      <w:r>
        <w:rPr>
          <w:rFonts w:ascii="Arial" w:hAnsi="Arial" w:cs="Arial"/>
          <w:i/>
          <w:iCs/>
          <w:lang w:eastAsia="fr-FR"/>
        </w:rPr>
        <w:t>ice</w:t>
      </w:r>
      <w:r w:rsidRPr="00E23D6E">
        <w:rPr>
          <w:rFonts w:ascii="Arial" w:hAnsi="Arial" w:cs="Arial"/>
          <w:i/>
          <w:iCs/>
          <w:lang w:eastAsia="fr-FR"/>
        </w:rPr>
        <w:t xml:space="preserve"> du GIP FCIP, gip-fcip@ac-mayotte.fr, tel : 0269616131</w:t>
      </w:r>
    </w:p>
    <w:p w14:paraId="0BA5E77D" w14:textId="77777777" w:rsidR="00D66013" w:rsidRPr="00E23D6E" w:rsidRDefault="00D66013" w:rsidP="00D66013">
      <w:pPr>
        <w:tabs>
          <w:tab w:val="left" w:pos="851"/>
        </w:tabs>
        <w:jc w:val="both"/>
        <w:rPr>
          <w:rFonts w:ascii="Arial" w:hAnsi="Arial" w:cs="Arial"/>
        </w:rPr>
      </w:pPr>
      <w:r w:rsidRPr="00E23D6E">
        <w:rPr>
          <w:rFonts w:ascii="Arial" w:hAnsi="Arial" w:cs="Arial"/>
          <w:lang w:eastAsia="fr-FR"/>
        </w:rPr>
        <w:t>Rectorat – BP 76 – 97600 MAMOUDZOU</w:t>
      </w:r>
    </w:p>
    <w:p w14:paraId="3A1BF090" w14:textId="77777777" w:rsidR="009B1CD0" w:rsidRDefault="009B1CD0" w:rsidP="009B45B9">
      <w:pPr>
        <w:tabs>
          <w:tab w:val="left" w:pos="851"/>
        </w:tabs>
        <w:jc w:val="both"/>
        <w:rPr>
          <w:rFonts w:ascii="Arial" w:hAnsi="Arial" w:cs="Arial"/>
        </w:rPr>
      </w:pPr>
    </w:p>
    <w:p w14:paraId="5CE88C2B" w14:textId="77777777" w:rsidR="009B1CD0" w:rsidRDefault="009B1CD0" w:rsidP="009B45B9">
      <w:pPr>
        <w:pStyle w:val="fcase2metab"/>
        <w:ind w:left="0" w:firstLine="0"/>
        <w:rPr>
          <w:rFonts w:ascii="Arial" w:hAnsi="Arial" w:cs="Arial"/>
        </w:rPr>
      </w:pPr>
    </w:p>
    <w:p w14:paraId="60562EE0"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65513EBC"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8E099B2" w14:textId="77777777" w:rsidR="009B1CD0" w:rsidRDefault="009B1CD0" w:rsidP="009B45B9">
      <w:pPr>
        <w:pStyle w:val="fcase2metab"/>
        <w:rPr>
          <w:rFonts w:ascii="Arial" w:hAnsi="Arial" w:cs="Arial"/>
        </w:rPr>
      </w:pPr>
    </w:p>
    <w:p w14:paraId="5B7534FA" w14:textId="77777777" w:rsidR="001C40C0" w:rsidRDefault="00C35A38" w:rsidP="009B45B9">
      <w:pPr>
        <w:pStyle w:val="fcase2metab"/>
        <w:rPr>
          <w:rFonts w:ascii="Arial" w:hAnsi="Arial" w:cs="Arial"/>
        </w:rPr>
      </w:pPr>
      <w:r>
        <w:rPr>
          <w:rFonts w:ascii="Arial" w:hAnsi="Arial" w:cs="Arial"/>
        </w:rPr>
        <w:t>DRFIP MAYOTTE,  BP 501, Avenue de la préfecture 97600 MAMOUDZOU</w:t>
      </w:r>
    </w:p>
    <w:p w14:paraId="3A7E49A4" w14:textId="77777777" w:rsidR="00BD4F22" w:rsidRDefault="00745DB7" w:rsidP="009B45B9">
      <w:pPr>
        <w:pStyle w:val="fcase2metab"/>
        <w:rPr>
          <w:rFonts w:ascii="Arial" w:hAnsi="Arial" w:cs="Arial"/>
        </w:rPr>
      </w:pPr>
      <w:r>
        <w:rPr>
          <w:rFonts w:ascii="Arial" w:hAnsi="Arial" w:cs="Arial"/>
        </w:rPr>
        <w:t>Mohamed YOUSSOUF</w:t>
      </w:r>
    </w:p>
    <w:p w14:paraId="19DBE4DC" w14:textId="77777777" w:rsidR="009B1CD0" w:rsidRDefault="009B1CD0" w:rsidP="009B45B9">
      <w:pPr>
        <w:pStyle w:val="fcase2metab"/>
        <w:ind w:left="0" w:firstLine="0"/>
        <w:rPr>
          <w:rFonts w:ascii="Arial" w:hAnsi="Arial" w:cs="Arial"/>
        </w:rPr>
      </w:pPr>
    </w:p>
    <w:p w14:paraId="23E77BF4" w14:textId="77777777" w:rsidR="009B1CD0" w:rsidRDefault="009B1CD0" w:rsidP="009B45B9">
      <w:pPr>
        <w:pStyle w:val="fcase2metab"/>
        <w:ind w:left="0" w:firstLine="0"/>
        <w:rPr>
          <w:rFonts w:ascii="Arial" w:hAnsi="Arial" w:cs="Arial"/>
        </w:rPr>
      </w:pPr>
    </w:p>
    <w:p w14:paraId="028B03AE"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2A18DAFE" w14:textId="77777777" w:rsidR="0079785C" w:rsidRDefault="0079785C" w:rsidP="009B45B9">
      <w:pPr>
        <w:pStyle w:val="fcase2metab"/>
        <w:rPr>
          <w:rFonts w:ascii="Arial" w:hAnsi="Arial" w:cs="Arial"/>
        </w:rPr>
      </w:pPr>
    </w:p>
    <w:p w14:paraId="1695FF45" w14:textId="77777777" w:rsidR="00BD4F22" w:rsidRDefault="00BD4F22" w:rsidP="00BD4F22">
      <w:pPr>
        <w:suppressAutoHyphens w:val="0"/>
        <w:rPr>
          <w:rStyle w:val="Lienhypertexte"/>
        </w:rPr>
      </w:pPr>
      <w:r>
        <w:fldChar w:fldCharType="begin"/>
      </w:r>
      <w:r>
        <w:instrText xml:space="preserve"> HYPERLINK "https://www.google.com/search?q=signification+FEDER&amp;safe=strict&amp;client=firefox-b-d&amp;tbm=isch&amp;source=iu&amp;ictx=1&amp;fir=7AQLQi3jrZdmMM%252Cb4xT3HsJeUA_GM%252C_&amp;vet=1&amp;usg=AI4_-kSJPO_uRBChHYrMUoFpN4I1Z-mJaQ&amp;sa=X&amp;ved=2ahUKEwjYhrXVvNzvAhUyzYUKHVrqC2QQ9QF6BAgMEAE" \l "imgrc=7AQLQi3jrZdmMM" </w:instrText>
      </w:r>
      <w:r>
        <w:fldChar w:fldCharType="separate"/>
      </w:r>
    </w:p>
    <w:p w14:paraId="5DA5CE89" w14:textId="4F2912E6" w:rsidR="009B1CD0" w:rsidRDefault="00BD4F22" w:rsidP="00D66013">
      <w:pPr>
        <w:rPr>
          <w:rFonts w:ascii="Arial" w:hAnsi="Arial" w:cs="Arial"/>
          <w:i/>
          <w:sz w:val="18"/>
          <w:szCs w:val="18"/>
        </w:rPr>
      </w:pPr>
      <w:r>
        <w:fldChar w:fldCharType="end"/>
      </w:r>
      <w:r w:rsidR="009B1CD0">
        <w:rPr>
          <w:rFonts w:ascii="Arial" w:hAnsi="Arial" w:cs="Arial"/>
          <w:b/>
          <w:caps/>
        </w:rPr>
        <w:t>P</w:t>
      </w:r>
      <w:r w:rsidR="009B1CD0">
        <w:rPr>
          <w:rFonts w:ascii="Arial" w:hAnsi="Arial" w:cs="Arial"/>
          <w:b/>
        </w:rPr>
        <w:t>our l</w:t>
      </w:r>
      <w:r w:rsidR="009B1CD0">
        <w:rPr>
          <w:rFonts w:ascii="Arial" w:hAnsi="Arial" w:cs="Arial"/>
          <w:b/>
          <w:caps/>
        </w:rPr>
        <w:t>’</w:t>
      </w:r>
      <w:r w:rsidR="008B2A38">
        <w:rPr>
          <w:rFonts w:ascii="Arial" w:hAnsi="Arial" w:cs="Arial"/>
          <w:b/>
          <w:caps/>
        </w:rPr>
        <w:t>É</w:t>
      </w:r>
      <w:r w:rsidR="008B2A38">
        <w:rPr>
          <w:rFonts w:ascii="Arial" w:hAnsi="Arial" w:cs="Arial"/>
          <w:b/>
        </w:rPr>
        <w:t>tat</w:t>
      </w:r>
      <w:r w:rsidR="009B1CD0">
        <w:rPr>
          <w:rFonts w:ascii="Arial" w:hAnsi="Arial" w:cs="Arial"/>
          <w:b/>
        </w:rPr>
        <w:t xml:space="preserve"> et ses établissements :</w:t>
      </w:r>
    </w:p>
    <w:p w14:paraId="3CF1368F"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CC6EF28" w14:textId="77777777" w:rsidR="009B1CD0" w:rsidRDefault="009B1CD0" w:rsidP="009B45B9">
      <w:pPr>
        <w:tabs>
          <w:tab w:val="left" w:pos="851"/>
        </w:tabs>
        <w:rPr>
          <w:rFonts w:ascii="Arial" w:hAnsi="Arial" w:cs="Arial"/>
        </w:rPr>
      </w:pPr>
    </w:p>
    <w:p w14:paraId="46D197E4" w14:textId="77777777" w:rsidR="009B1CD0" w:rsidRDefault="009B1CD0" w:rsidP="009B45B9">
      <w:pPr>
        <w:tabs>
          <w:tab w:val="left" w:pos="851"/>
        </w:tabs>
        <w:rPr>
          <w:rFonts w:ascii="Arial" w:hAnsi="Arial" w:cs="Arial"/>
        </w:rPr>
      </w:pPr>
    </w:p>
    <w:p w14:paraId="71BCCECE" w14:textId="77777777" w:rsidR="009B1CD0" w:rsidRDefault="009B1CD0" w:rsidP="009B45B9">
      <w:pPr>
        <w:tabs>
          <w:tab w:val="left" w:pos="851"/>
        </w:tabs>
        <w:rPr>
          <w:rFonts w:ascii="Arial" w:hAnsi="Arial" w:cs="Arial"/>
        </w:rPr>
      </w:pPr>
    </w:p>
    <w:p w14:paraId="7356B1E3" w14:textId="77777777" w:rsidR="001C40C0" w:rsidRDefault="001C40C0" w:rsidP="009B45B9">
      <w:pPr>
        <w:tabs>
          <w:tab w:val="left" w:pos="851"/>
        </w:tabs>
        <w:rPr>
          <w:rFonts w:ascii="Arial" w:hAnsi="Arial" w:cs="Arial"/>
        </w:rPr>
      </w:pPr>
    </w:p>
    <w:p w14:paraId="5FF357CF" w14:textId="77777777" w:rsidR="009B1CD0" w:rsidRDefault="009B1CD0" w:rsidP="009B45B9">
      <w:pPr>
        <w:tabs>
          <w:tab w:val="left" w:pos="851"/>
        </w:tabs>
        <w:rPr>
          <w:rFonts w:ascii="Arial" w:hAnsi="Arial" w:cs="Arial"/>
        </w:rPr>
      </w:pPr>
    </w:p>
    <w:p w14:paraId="157C9444" w14:textId="77777777" w:rsidR="009B1CD0" w:rsidRDefault="009B1CD0" w:rsidP="009B45B9">
      <w:pPr>
        <w:tabs>
          <w:tab w:val="left" w:pos="851"/>
        </w:tabs>
        <w:rPr>
          <w:rFonts w:ascii="Arial" w:hAnsi="Arial" w:cs="Arial"/>
        </w:rPr>
      </w:pPr>
    </w:p>
    <w:p w14:paraId="6750B60A"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1E648676" w14:textId="77777777" w:rsidR="009B1CD0" w:rsidRDefault="009B1CD0" w:rsidP="009B45B9">
      <w:pPr>
        <w:tabs>
          <w:tab w:val="left" w:pos="851"/>
        </w:tabs>
      </w:pPr>
    </w:p>
    <w:p w14:paraId="118714C4" w14:textId="77777777" w:rsidR="009B1CD0" w:rsidRDefault="009B1CD0" w:rsidP="009B45B9">
      <w:pPr>
        <w:tabs>
          <w:tab w:val="left" w:pos="851"/>
        </w:tabs>
      </w:pPr>
    </w:p>
    <w:p w14:paraId="06346A04" w14:textId="77777777" w:rsidR="009B1CD0" w:rsidRDefault="009B1CD0" w:rsidP="009B45B9">
      <w:pPr>
        <w:tabs>
          <w:tab w:val="left" w:pos="851"/>
        </w:tabs>
      </w:pPr>
    </w:p>
    <w:p w14:paraId="23D3C185" w14:textId="77777777" w:rsidR="009B1CD0" w:rsidRDefault="009B1CD0" w:rsidP="009B45B9">
      <w:pPr>
        <w:tabs>
          <w:tab w:val="left" w:pos="851"/>
        </w:tabs>
      </w:pPr>
    </w:p>
    <w:p w14:paraId="0DB3C949"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53DB150" w14:textId="77777777" w:rsidR="009B1CD0" w:rsidRDefault="009B1CD0" w:rsidP="002147CC">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04FBD57" w14:textId="77777777" w:rsidR="00D66013" w:rsidRPr="00D66013" w:rsidRDefault="00D66013" w:rsidP="00D66013"/>
    <w:p w14:paraId="06AFF8E4" w14:textId="77777777" w:rsidR="00D66013" w:rsidRPr="00D66013" w:rsidRDefault="00D66013" w:rsidP="00D66013"/>
    <w:p w14:paraId="2077B57A" w14:textId="77777777" w:rsidR="00D66013" w:rsidRDefault="00D66013" w:rsidP="00D66013">
      <w:pPr>
        <w:rPr>
          <w:rFonts w:ascii="Arial" w:hAnsi="Arial" w:cs="Arial"/>
          <w:i/>
          <w:sz w:val="18"/>
          <w:szCs w:val="18"/>
        </w:rPr>
      </w:pPr>
    </w:p>
    <w:p w14:paraId="7D03F976" w14:textId="6064E0D2" w:rsidR="00D66013" w:rsidRDefault="00D66013" w:rsidP="00D66013">
      <w:pPr>
        <w:tabs>
          <w:tab w:val="left" w:pos="6900"/>
        </w:tabs>
        <w:rPr>
          <w:rFonts w:ascii="Arial" w:hAnsi="Arial" w:cs="Arial"/>
          <w:lang w:eastAsia="fr-FR"/>
        </w:rPr>
      </w:pPr>
      <w:r>
        <w:tab/>
      </w:r>
      <w:r>
        <w:rPr>
          <w:rFonts w:ascii="Arial" w:hAnsi="Arial" w:cs="Arial"/>
          <w:lang w:eastAsia="fr-FR"/>
        </w:rPr>
        <w:t>Présidente du GIP FCIP</w:t>
      </w:r>
    </w:p>
    <w:p w14:paraId="6A159DF4" w14:textId="77777777" w:rsidR="00D66013" w:rsidRPr="00D66013" w:rsidRDefault="00D66013" w:rsidP="00D66013"/>
    <w:p w14:paraId="3AC04185" w14:textId="77777777" w:rsidR="00D66013" w:rsidRPr="00D66013" w:rsidRDefault="00D66013" w:rsidP="00D66013"/>
    <w:p w14:paraId="637EC27F" w14:textId="77777777" w:rsidR="00D66013" w:rsidRPr="00D66013" w:rsidRDefault="00D66013" w:rsidP="00D66013"/>
    <w:p w14:paraId="2349535B" w14:textId="77777777" w:rsidR="00D66013" w:rsidRPr="00D66013" w:rsidRDefault="00D66013" w:rsidP="00D66013"/>
    <w:p w14:paraId="01891076" w14:textId="5C1F3CCE" w:rsidR="00D66013" w:rsidRPr="00D66013" w:rsidRDefault="00D66013" w:rsidP="00D66013">
      <w:pPr>
        <w:tabs>
          <w:tab w:val="left" w:pos="7905"/>
        </w:tabs>
      </w:pPr>
      <w:r>
        <w:rPr>
          <w:rFonts w:ascii="Arial" w:hAnsi="Arial" w:cs="Arial"/>
          <w:lang w:eastAsia="fr-FR"/>
        </w:rPr>
        <w:t xml:space="preserve">                                                                                                                                </w:t>
      </w:r>
      <w:r>
        <w:rPr>
          <w:rFonts w:ascii="Arial" w:hAnsi="Arial" w:cs="Arial"/>
          <w:lang w:eastAsia="fr-FR"/>
        </w:rPr>
        <w:t>Valérie DEBUCHY</w:t>
      </w:r>
    </w:p>
    <w:sectPr w:rsidR="00D66013" w:rsidRPr="00D6601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67F88" w14:textId="77777777" w:rsidR="00327BC8" w:rsidRDefault="00327BC8">
      <w:r>
        <w:separator/>
      </w:r>
    </w:p>
  </w:endnote>
  <w:endnote w:type="continuationSeparator" w:id="0">
    <w:p w14:paraId="72D4063B" w14:textId="77777777" w:rsidR="00327BC8" w:rsidRDefault="00327BC8">
      <w:r>
        <w:continuationSeparator/>
      </w:r>
    </w:p>
  </w:endnote>
  <w:endnote w:type="continuationNotice" w:id="1">
    <w:p w14:paraId="58920AA8" w14:textId="77777777" w:rsidR="00327BC8" w:rsidRDefault="00327B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A08FFD9" w14:textId="77777777" w:rsidTr="0083205E">
      <w:trPr>
        <w:tblHeader/>
      </w:trPr>
      <w:tc>
        <w:tcPr>
          <w:tcW w:w="2906" w:type="dxa"/>
          <w:shd w:val="clear" w:color="auto" w:fill="66CCFF"/>
        </w:tcPr>
        <w:p w14:paraId="5DC741D7"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035AFB2" w14:textId="619028E8" w:rsidR="005824AE" w:rsidRPr="00D66013" w:rsidRDefault="00D66013" w:rsidP="00FE48C9">
          <w:pPr>
            <w:jc w:val="center"/>
            <w:rPr>
              <w:rFonts w:ascii="Arial" w:hAnsi="Arial" w:cs="Arial"/>
              <w:b/>
              <w:lang w:val="en-US"/>
            </w:rPr>
          </w:pPr>
          <w:r w:rsidRPr="00D66013">
            <w:rPr>
              <w:rFonts w:ascii="Arial" w:hAnsi="Arial" w:cs="Arial"/>
            </w:rPr>
            <w:t>2025 _GIP_FCIP_02</w:t>
          </w:r>
        </w:p>
      </w:tc>
      <w:tc>
        <w:tcPr>
          <w:tcW w:w="896" w:type="dxa"/>
          <w:shd w:val="clear" w:color="auto" w:fill="66CCFF"/>
        </w:tcPr>
        <w:p w14:paraId="66A20A4A"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171B5C9" w14:textId="5CB1DF90"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B2718">
            <w:rPr>
              <w:rStyle w:val="Numrodepage"/>
              <w:rFonts w:cs="Arial"/>
              <w:b/>
              <w:noProof/>
            </w:rPr>
            <w:t>4</w:t>
          </w:r>
          <w:r>
            <w:rPr>
              <w:rStyle w:val="Numrodepage"/>
              <w:rFonts w:cs="Arial"/>
              <w:b/>
            </w:rPr>
            <w:fldChar w:fldCharType="end"/>
          </w:r>
        </w:p>
      </w:tc>
      <w:tc>
        <w:tcPr>
          <w:tcW w:w="165" w:type="dxa"/>
          <w:shd w:val="clear" w:color="auto" w:fill="66CCFF"/>
        </w:tcPr>
        <w:p w14:paraId="3257D85B" w14:textId="77777777" w:rsidR="005824AE" w:rsidRDefault="005824AE">
          <w:pPr>
            <w:jc w:val="center"/>
          </w:pPr>
          <w:r>
            <w:rPr>
              <w:rFonts w:ascii="Arial" w:hAnsi="Arial" w:cs="Arial"/>
              <w:b/>
            </w:rPr>
            <w:t>/</w:t>
          </w:r>
        </w:p>
      </w:tc>
      <w:tc>
        <w:tcPr>
          <w:tcW w:w="544" w:type="dxa"/>
          <w:shd w:val="clear" w:color="auto" w:fill="66CCFF"/>
        </w:tcPr>
        <w:p w14:paraId="6F13EA1B" w14:textId="2E294C34"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B2718">
            <w:rPr>
              <w:rStyle w:val="Numrodepage"/>
              <w:rFonts w:cs="Arial"/>
              <w:b/>
              <w:noProof/>
            </w:rPr>
            <w:t>5</w:t>
          </w:r>
          <w:r>
            <w:rPr>
              <w:rStyle w:val="Numrodepage"/>
              <w:rFonts w:cs="Arial"/>
              <w:b/>
            </w:rPr>
            <w:fldChar w:fldCharType="end"/>
          </w:r>
        </w:p>
      </w:tc>
    </w:tr>
  </w:tbl>
  <w:p w14:paraId="764C135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CCBF9" w14:textId="77777777" w:rsidR="00327BC8" w:rsidRDefault="00327BC8">
      <w:r>
        <w:separator/>
      </w:r>
    </w:p>
  </w:footnote>
  <w:footnote w:type="continuationSeparator" w:id="0">
    <w:p w14:paraId="5F70BA48" w14:textId="77777777" w:rsidR="00327BC8" w:rsidRDefault="00327BC8">
      <w:r>
        <w:continuationSeparator/>
      </w:r>
    </w:p>
  </w:footnote>
  <w:footnote w:type="continuationNotice" w:id="1">
    <w:p w14:paraId="66DA4642" w14:textId="77777777" w:rsidR="00327BC8" w:rsidRDefault="00327BC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19E6EA8"/>
    <w:multiLevelType w:val="hybridMultilevel"/>
    <w:tmpl w:val="DF12337C"/>
    <w:lvl w:ilvl="0" w:tplc="D38C23F0">
      <w:start w:val="2"/>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54502485">
    <w:abstractNumId w:val="0"/>
  </w:num>
  <w:num w:numId="2" w16cid:durableId="1811550773">
    <w:abstractNumId w:val="1"/>
  </w:num>
  <w:num w:numId="3" w16cid:durableId="842865014">
    <w:abstractNumId w:val="2"/>
  </w:num>
  <w:num w:numId="4" w16cid:durableId="2102021752">
    <w:abstractNumId w:val="5"/>
  </w:num>
  <w:num w:numId="5" w16cid:durableId="69549403">
    <w:abstractNumId w:val="3"/>
  </w:num>
  <w:num w:numId="6" w16cid:durableId="1711538748">
    <w:abstractNumId w:val="6"/>
  </w:num>
  <w:num w:numId="7" w16cid:durableId="20493774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37E6"/>
    <w:rsid w:val="00036500"/>
    <w:rsid w:val="000648C4"/>
    <w:rsid w:val="00067F94"/>
    <w:rsid w:val="00094F1A"/>
    <w:rsid w:val="000A1255"/>
    <w:rsid w:val="000A2E05"/>
    <w:rsid w:val="000D1718"/>
    <w:rsid w:val="000E0020"/>
    <w:rsid w:val="00156924"/>
    <w:rsid w:val="00166B56"/>
    <w:rsid w:val="00174505"/>
    <w:rsid w:val="00184280"/>
    <w:rsid w:val="001C40C0"/>
    <w:rsid w:val="001C733C"/>
    <w:rsid w:val="001F1628"/>
    <w:rsid w:val="001F4A5E"/>
    <w:rsid w:val="00210B59"/>
    <w:rsid w:val="002147CC"/>
    <w:rsid w:val="0021527A"/>
    <w:rsid w:val="0021797C"/>
    <w:rsid w:val="00224306"/>
    <w:rsid w:val="00225A1A"/>
    <w:rsid w:val="00235AA5"/>
    <w:rsid w:val="002904AF"/>
    <w:rsid w:val="002C2CA3"/>
    <w:rsid w:val="002C4B3E"/>
    <w:rsid w:val="002C79D6"/>
    <w:rsid w:val="002E56C1"/>
    <w:rsid w:val="00327BC8"/>
    <w:rsid w:val="00332B12"/>
    <w:rsid w:val="00354C04"/>
    <w:rsid w:val="0035514E"/>
    <w:rsid w:val="00385E76"/>
    <w:rsid w:val="003A7270"/>
    <w:rsid w:val="00407CF2"/>
    <w:rsid w:val="0043706E"/>
    <w:rsid w:val="0044597F"/>
    <w:rsid w:val="00483EE0"/>
    <w:rsid w:val="004A7169"/>
    <w:rsid w:val="004C5755"/>
    <w:rsid w:val="004C5F8E"/>
    <w:rsid w:val="004E75A6"/>
    <w:rsid w:val="004F1978"/>
    <w:rsid w:val="00514DAF"/>
    <w:rsid w:val="00532EC7"/>
    <w:rsid w:val="00541CA3"/>
    <w:rsid w:val="00542429"/>
    <w:rsid w:val="005546A9"/>
    <w:rsid w:val="005824AE"/>
    <w:rsid w:val="005846FB"/>
    <w:rsid w:val="00592B65"/>
    <w:rsid w:val="005A05C1"/>
    <w:rsid w:val="005A4A3B"/>
    <w:rsid w:val="005A4CB5"/>
    <w:rsid w:val="005B2316"/>
    <w:rsid w:val="005B2718"/>
    <w:rsid w:val="005C2BB2"/>
    <w:rsid w:val="005E4A41"/>
    <w:rsid w:val="005F0DCE"/>
    <w:rsid w:val="0061068C"/>
    <w:rsid w:val="0064560F"/>
    <w:rsid w:val="006476A4"/>
    <w:rsid w:val="00660727"/>
    <w:rsid w:val="00662A86"/>
    <w:rsid w:val="006A37B0"/>
    <w:rsid w:val="006B1C92"/>
    <w:rsid w:val="006B5057"/>
    <w:rsid w:val="006C4338"/>
    <w:rsid w:val="006F3DF9"/>
    <w:rsid w:val="007060E5"/>
    <w:rsid w:val="00710FD6"/>
    <w:rsid w:val="00730A78"/>
    <w:rsid w:val="007323C3"/>
    <w:rsid w:val="00745DB7"/>
    <w:rsid w:val="00757151"/>
    <w:rsid w:val="00773CA6"/>
    <w:rsid w:val="00780918"/>
    <w:rsid w:val="007909E0"/>
    <w:rsid w:val="0079785C"/>
    <w:rsid w:val="007C357C"/>
    <w:rsid w:val="007D4001"/>
    <w:rsid w:val="007D7A65"/>
    <w:rsid w:val="007F68A6"/>
    <w:rsid w:val="0083205E"/>
    <w:rsid w:val="00840934"/>
    <w:rsid w:val="00844DAA"/>
    <w:rsid w:val="008450C7"/>
    <w:rsid w:val="00853E19"/>
    <w:rsid w:val="00876A73"/>
    <w:rsid w:val="008B2A38"/>
    <w:rsid w:val="008B6323"/>
    <w:rsid w:val="008D0653"/>
    <w:rsid w:val="00930A5C"/>
    <w:rsid w:val="00934503"/>
    <w:rsid w:val="00972598"/>
    <w:rsid w:val="00983FF3"/>
    <w:rsid w:val="009B1CD0"/>
    <w:rsid w:val="009B45B9"/>
    <w:rsid w:val="009C4738"/>
    <w:rsid w:val="009D661E"/>
    <w:rsid w:val="00A34D04"/>
    <w:rsid w:val="00A40FDF"/>
    <w:rsid w:val="00A621C7"/>
    <w:rsid w:val="00A629AD"/>
    <w:rsid w:val="00AC1ADB"/>
    <w:rsid w:val="00AE7831"/>
    <w:rsid w:val="00AF7000"/>
    <w:rsid w:val="00B02608"/>
    <w:rsid w:val="00B0289C"/>
    <w:rsid w:val="00B054DA"/>
    <w:rsid w:val="00B603F8"/>
    <w:rsid w:val="00B87564"/>
    <w:rsid w:val="00BA44E5"/>
    <w:rsid w:val="00BD4F22"/>
    <w:rsid w:val="00BD767E"/>
    <w:rsid w:val="00BE6078"/>
    <w:rsid w:val="00C23457"/>
    <w:rsid w:val="00C35A38"/>
    <w:rsid w:val="00C630AD"/>
    <w:rsid w:val="00C83930"/>
    <w:rsid w:val="00C91060"/>
    <w:rsid w:val="00C911FE"/>
    <w:rsid w:val="00CD185D"/>
    <w:rsid w:val="00CD18DA"/>
    <w:rsid w:val="00CD3332"/>
    <w:rsid w:val="00CD46CC"/>
    <w:rsid w:val="00CE67FD"/>
    <w:rsid w:val="00D26AD2"/>
    <w:rsid w:val="00D337D7"/>
    <w:rsid w:val="00D412FD"/>
    <w:rsid w:val="00D46BC7"/>
    <w:rsid w:val="00D50386"/>
    <w:rsid w:val="00D5261C"/>
    <w:rsid w:val="00D66013"/>
    <w:rsid w:val="00D90A00"/>
    <w:rsid w:val="00E07C1B"/>
    <w:rsid w:val="00E20DB0"/>
    <w:rsid w:val="00E47798"/>
    <w:rsid w:val="00E74C76"/>
    <w:rsid w:val="00E96FF6"/>
    <w:rsid w:val="00EE3058"/>
    <w:rsid w:val="00F215B7"/>
    <w:rsid w:val="00F8104F"/>
    <w:rsid w:val="00F92811"/>
    <w:rsid w:val="00FB7D8C"/>
    <w:rsid w:val="00FE48C9"/>
    <w:rsid w:val="00FF1A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2F524561"/>
  <w15:chartTrackingRefBased/>
  <w15:docId w15:val="{AE408DD1-5125-468F-861C-48C0D4350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A629AD"/>
    <w:rPr>
      <w:rFonts w:ascii="Univers" w:hAnsi="Univers" w:cs="Univers"/>
      <w:lang w:eastAsia="zh-CN"/>
    </w:rPr>
  </w:style>
  <w:style w:type="character" w:customStyle="1" w:styleId="hgkelc">
    <w:name w:val="hgkelc"/>
    <w:rsid w:val="00BD4F22"/>
  </w:style>
  <w:style w:type="paragraph" w:styleId="Paragraphedeliste">
    <w:name w:val="List Paragraph"/>
    <w:basedOn w:val="Normal"/>
    <w:uiPriority w:val="34"/>
    <w:qFormat/>
    <w:rsid w:val="000037E6"/>
    <w:pPr>
      <w:suppressAutoHyphens w:val="0"/>
      <w:spacing w:after="120" w:line="264" w:lineRule="auto"/>
      <w:ind w:left="720"/>
      <w:contextualSpacing/>
    </w:pPr>
    <w:rPr>
      <w:rFonts w:ascii="Calibri" w:eastAsia="Calibri" w:hAnsi="Calibri" w:cs="Calibri"/>
      <w:sz w:val="21"/>
      <w:szCs w:val="21"/>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51904681">
      <w:bodyDiv w:val="1"/>
      <w:marLeft w:val="0"/>
      <w:marRight w:val="0"/>
      <w:marTop w:val="0"/>
      <w:marBottom w:val="0"/>
      <w:divBdr>
        <w:top w:val="none" w:sz="0" w:space="0" w:color="auto"/>
        <w:left w:val="none" w:sz="0" w:space="0" w:color="auto"/>
        <w:bottom w:val="none" w:sz="0" w:space="0" w:color="auto"/>
        <w:right w:val="none" w:sz="0" w:space="0" w:color="auto"/>
      </w:divBdr>
    </w:div>
    <w:div w:id="1051346073">
      <w:bodyDiv w:val="1"/>
      <w:marLeft w:val="0"/>
      <w:marRight w:val="0"/>
      <w:marTop w:val="0"/>
      <w:marBottom w:val="0"/>
      <w:divBdr>
        <w:top w:val="none" w:sz="0" w:space="0" w:color="auto"/>
        <w:left w:val="none" w:sz="0" w:space="0" w:color="auto"/>
        <w:bottom w:val="none" w:sz="0" w:space="0" w:color="auto"/>
        <w:right w:val="none" w:sz="0" w:space="0" w:color="auto"/>
      </w:divBdr>
    </w:div>
    <w:div w:id="2121873080">
      <w:bodyDiv w:val="1"/>
      <w:marLeft w:val="0"/>
      <w:marRight w:val="0"/>
      <w:marTop w:val="0"/>
      <w:marBottom w:val="0"/>
      <w:divBdr>
        <w:top w:val="none" w:sz="0" w:space="0" w:color="auto"/>
        <w:left w:val="none" w:sz="0" w:space="0" w:color="auto"/>
        <w:bottom w:val="none" w:sz="0" w:space="0" w:color="auto"/>
        <w:right w:val="none" w:sz="0" w:space="0" w:color="auto"/>
      </w:divBdr>
      <w:divsChild>
        <w:div w:id="925529760">
          <w:marLeft w:val="0"/>
          <w:marRight w:val="0"/>
          <w:marTop w:val="0"/>
          <w:marBottom w:val="0"/>
          <w:divBdr>
            <w:top w:val="none" w:sz="0" w:space="0" w:color="auto"/>
            <w:left w:val="none" w:sz="0" w:space="0" w:color="auto"/>
            <w:bottom w:val="none" w:sz="0" w:space="0" w:color="auto"/>
            <w:right w:val="none" w:sz="0" w:space="0" w:color="auto"/>
          </w:divBdr>
          <w:divsChild>
            <w:div w:id="899245755">
              <w:marLeft w:val="0"/>
              <w:marRight w:val="0"/>
              <w:marTop w:val="0"/>
              <w:marBottom w:val="0"/>
              <w:divBdr>
                <w:top w:val="none" w:sz="0" w:space="0" w:color="auto"/>
                <w:left w:val="none" w:sz="0" w:space="0" w:color="auto"/>
                <w:bottom w:val="none" w:sz="0" w:space="0" w:color="auto"/>
                <w:right w:val="none" w:sz="0" w:space="0" w:color="auto"/>
              </w:divBdr>
            </w:div>
          </w:divsChild>
        </w:div>
        <w:div w:id="1735351677">
          <w:marLeft w:val="0"/>
          <w:marRight w:val="0"/>
          <w:marTop w:val="0"/>
          <w:marBottom w:val="0"/>
          <w:divBdr>
            <w:top w:val="none" w:sz="0" w:space="0" w:color="auto"/>
            <w:left w:val="none" w:sz="0" w:space="0" w:color="auto"/>
            <w:bottom w:val="none" w:sz="0" w:space="0" w:color="auto"/>
            <w:right w:val="none" w:sz="0" w:space="0" w:color="auto"/>
          </w:divBdr>
          <w:divsChild>
            <w:div w:id="1159073078">
              <w:marLeft w:val="0"/>
              <w:marRight w:val="0"/>
              <w:marTop w:val="0"/>
              <w:marBottom w:val="0"/>
              <w:divBdr>
                <w:top w:val="none" w:sz="0" w:space="0" w:color="auto"/>
                <w:left w:val="none" w:sz="0" w:space="0" w:color="auto"/>
                <w:bottom w:val="none" w:sz="0" w:space="0" w:color="auto"/>
                <w:right w:val="none" w:sz="0" w:space="0" w:color="auto"/>
              </w:divBdr>
              <w:divsChild>
                <w:div w:id="939528822">
                  <w:marLeft w:val="0"/>
                  <w:marRight w:val="0"/>
                  <w:marTop w:val="0"/>
                  <w:marBottom w:val="0"/>
                  <w:divBdr>
                    <w:top w:val="none" w:sz="0" w:space="0" w:color="auto"/>
                    <w:left w:val="none" w:sz="0" w:space="0" w:color="auto"/>
                    <w:bottom w:val="none" w:sz="0" w:space="0" w:color="auto"/>
                    <w:right w:val="none" w:sz="0" w:space="0" w:color="auto"/>
                  </w:divBdr>
                  <w:divsChild>
                    <w:div w:id="184752031">
                      <w:marLeft w:val="0"/>
                      <w:marRight w:val="0"/>
                      <w:marTop w:val="0"/>
                      <w:marBottom w:val="0"/>
                      <w:divBdr>
                        <w:top w:val="none" w:sz="0" w:space="0" w:color="auto"/>
                        <w:left w:val="none" w:sz="0" w:space="0" w:color="auto"/>
                        <w:bottom w:val="none" w:sz="0" w:space="0" w:color="auto"/>
                        <w:right w:val="none" w:sz="0" w:space="0" w:color="auto"/>
                      </w:divBdr>
                      <w:divsChild>
                        <w:div w:id="1082682499">
                          <w:marLeft w:val="0"/>
                          <w:marRight w:val="0"/>
                          <w:marTop w:val="0"/>
                          <w:marBottom w:val="0"/>
                          <w:divBdr>
                            <w:top w:val="none" w:sz="0" w:space="0" w:color="auto"/>
                            <w:left w:val="none" w:sz="0" w:space="0" w:color="auto"/>
                            <w:bottom w:val="none" w:sz="0" w:space="0" w:color="auto"/>
                            <w:right w:val="none" w:sz="0" w:space="0" w:color="auto"/>
                          </w:divBdr>
                          <w:divsChild>
                            <w:div w:id="1222180922">
                              <w:marLeft w:val="0"/>
                              <w:marRight w:val="0"/>
                              <w:marTop w:val="0"/>
                              <w:marBottom w:val="0"/>
                              <w:divBdr>
                                <w:top w:val="none" w:sz="0" w:space="0" w:color="auto"/>
                                <w:left w:val="none" w:sz="0" w:space="0" w:color="auto"/>
                                <w:bottom w:val="none" w:sz="0" w:space="0" w:color="auto"/>
                                <w:right w:val="none" w:sz="0" w:space="0" w:color="auto"/>
                              </w:divBdr>
                              <w:divsChild>
                                <w:div w:id="1343043143">
                                  <w:marLeft w:val="0"/>
                                  <w:marRight w:val="0"/>
                                  <w:marTop w:val="0"/>
                                  <w:marBottom w:val="0"/>
                                  <w:divBdr>
                                    <w:top w:val="none" w:sz="0" w:space="0" w:color="auto"/>
                                    <w:left w:val="none" w:sz="0" w:space="0" w:color="auto"/>
                                    <w:bottom w:val="none" w:sz="0" w:space="0" w:color="auto"/>
                                    <w:right w:val="none" w:sz="0" w:space="0" w:color="auto"/>
                                  </w:divBdr>
                                  <w:divsChild>
                                    <w:div w:id="180584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964A7-F0BD-40BE-B3DF-7559CC0A2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79</TotalTime>
  <Pages>5</Pages>
  <Words>1590</Words>
  <Characters>8763</Characters>
  <Application>Microsoft Office Word</Application>
  <DocSecurity>0</DocSecurity>
  <Lines>208</Lines>
  <Paragraphs>126</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_Modèle recommandé : le service peut l’adapter le cas échéant_DC1_</vt:lpstr>
      <vt:lpstr>    B1 - Identification et engagement du titulaire ou du groupement titulaire</vt:lpstr>
      <vt:lpstr>  Désignation de l’acheteur</vt:lpstr>
      <vt:lpstr/>
      <vt:lpstr>GIP FCIP</vt:lpstr>
      <vt:lpstr>Rectorat de MAYOTTE</vt:lpstr>
    </vt:vector>
  </TitlesOfParts>
  <Company>MINEFI</Company>
  <LinksUpToDate>false</LinksUpToDate>
  <CharactersWithSpaces>10227</CharactersWithSpaces>
  <SharedDoc>false</SharedDoc>
  <HLinks>
    <vt:vector size="42" baseType="variant">
      <vt:variant>
        <vt:i4>5111838</vt:i4>
      </vt:variant>
      <vt:variant>
        <vt:i4>86</vt:i4>
      </vt:variant>
      <vt:variant>
        <vt:i4>0</vt:i4>
      </vt:variant>
      <vt:variant>
        <vt:i4>5</vt:i4>
      </vt:variant>
      <vt:variant>
        <vt:lpwstr>https://www.google.com/search?q=signification+FEDER&amp;safe=strict&amp;client=firefox-b-d&amp;tbm=isch&amp;source=iu&amp;ictx=1&amp;fir=7AQLQi3jrZdmMM%252Cb4xT3HsJeUA_GM%252C_&amp;vet=1&amp;usg=AI4_-kSJPO_uRBChHYrMUoFpN4I1Z-mJaQ&amp;sa=X&amp;ved=2ahUKEwjYhrXVvNzvAhUyzYUKHVrqC2QQ9QF6BAgMEAE</vt:lpwstr>
      </vt:variant>
      <vt:variant>
        <vt:lpwstr>imgrc=7AQLQi3jrZdmMM</vt:lpwstr>
      </vt:variant>
      <vt:variant>
        <vt:i4>7602259</vt:i4>
      </vt:variant>
      <vt:variant>
        <vt:i4>83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DUPART Francois</cp:lastModifiedBy>
  <cp:revision>4</cp:revision>
  <cp:lastPrinted>2016-11-04T10:53:00Z</cp:lastPrinted>
  <dcterms:created xsi:type="dcterms:W3CDTF">2021-03-02T16:22:00Z</dcterms:created>
  <dcterms:modified xsi:type="dcterms:W3CDTF">2025-09-11T11:46:00Z</dcterms:modified>
</cp:coreProperties>
</file>