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244B924"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687850E" w14:textId="77777777">
        <w:trPr>
          <w:trHeight w:val="1132"/>
        </w:trPr>
        <w:tc>
          <w:tcPr>
            <w:tcW w:w="10434" w:type="dxa"/>
            <w:shd w:val="clear" w:color="auto" w:fill="auto"/>
          </w:tcPr>
          <w:p w14:paraId="417F54BF" w14:textId="77777777" w:rsidR="00541CA3" w:rsidRDefault="001B7A72"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78145D0" wp14:editId="75601832">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4CE305D8"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3C63FCDF"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2E8C2D6"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808207B"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F5A30A7" w14:textId="77777777">
        <w:tc>
          <w:tcPr>
            <w:tcW w:w="9002" w:type="dxa"/>
            <w:shd w:val="clear" w:color="auto" w:fill="66CCFF"/>
          </w:tcPr>
          <w:p w14:paraId="1AD309F1"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D3134AC" w14:textId="627F26BA"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977959">
              <w:rPr>
                <w:rFonts w:ascii="Arial" w:hAnsi="Arial" w:cs="Arial"/>
                <w:b/>
                <w:bCs/>
                <w:sz w:val="28"/>
                <w:szCs w:val="28"/>
              </w:rPr>
              <w:t xml:space="preserve"> LOT 1 </w:t>
            </w:r>
          </w:p>
        </w:tc>
        <w:tc>
          <w:tcPr>
            <w:tcW w:w="1275" w:type="dxa"/>
            <w:shd w:val="clear" w:color="auto" w:fill="66CCFF"/>
          </w:tcPr>
          <w:p w14:paraId="53BE8752" w14:textId="77777777" w:rsidR="009B1CD0" w:rsidRDefault="00E47798" w:rsidP="0083205E">
            <w:pPr>
              <w:pStyle w:val="Titre8"/>
              <w:tabs>
                <w:tab w:val="left" w:pos="851"/>
                <w:tab w:val="right" w:pos="9639"/>
              </w:tabs>
              <w:spacing w:before="120" w:after="120"/>
            </w:pPr>
            <w:r>
              <w:rPr>
                <w:caps/>
                <w:sz w:val="28"/>
                <w:szCs w:val="28"/>
              </w:rPr>
              <w:t>ATTRI1</w:t>
            </w:r>
          </w:p>
        </w:tc>
      </w:tr>
    </w:tbl>
    <w:p w14:paraId="520944AB" w14:textId="77777777" w:rsidR="009B1CD0" w:rsidRDefault="009B1CD0" w:rsidP="006C4338">
      <w:pPr>
        <w:tabs>
          <w:tab w:val="left" w:pos="851"/>
        </w:tabs>
      </w:pPr>
    </w:p>
    <w:p w14:paraId="65CC74A3"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F84B942" w14:textId="77777777">
        <w:tc>
          <w:tcPr>
            <w:tcW w:w="10277" w:type="dxa"/>
            <w:shd w:val="clear" w:color="auto" w:fill="66CCFF"/>
          </w:tcPr>
          <w:p w14:paraId="6FA38726"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1C40DF0" w14:textId="77777777" w:rsidR="009B1CD0" w:rsidRDefault="009B1CD0" w:rsidP="006C4338">
      <w:pPr>
        <w:tabs>
          <w:tab w:val="left" w:pos="426"/>
          <w:tab w:val="left" w:pos="851"/>
        </w:tabs>
        <w:jc w:val="both"/>
      </w:pPr>
    </w:p>
    <w:p w14:paraId="69579EDB" w14:textId="77777777" w:rsidR="009B1CD0" w:rsidRDefault="009B1CD0" w:rsidP="006C4338">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w:t>
      </w:r>
      <w:r w:rsidR="00867571">
        <w:rPr>
          <w:rFonts w:ascii="Arial" w:hAnsi="Arial" w:cs="Arial"/>
          <w:bCs/>
        </w:rPr>
        <w:t>u</w:t>
      </w:r>
      <w:r w:rsidR="00CD185D">
        <w:rPr>
          <w:rFonts w:ascii="Arial" w:hAnsi="Arial" w:cs="Arial"/>
          <w:bCs/>
        </w:rPr>
        <w:t xml:space="preserve"> marché </w:t>
      </w:r>
      <w:r w:rsidR="00FE48C9">
        <w:rPr>
          <w:rFonts w:ascii="Arial" w:hAnsi="Arial" w:cs="Arial"/>
          <w:bCs/>
        </w:rPr>
        <w:t>public</w:t>
      </w:r>
    </w:p>
    <w:p w14:paraId="61761C43" w14:textId="77777777" w:rsidR="00D821F8" w:rsidRDefault="00D821F8" w:rsidP="006F3DF9">
      <w:pPr>
        <w:pStyle w:val="fcase1ertab"/>
        <w:tabs>
          <w:tab w:val="clear" w:pos="426"/>
          <w:tab w:val="left" w:pos="0"/>
          <w:tab w:val="left" w:pos="851"/>
        </w:tabs>
        <w:ind w:left="0" w:firstLine="0"/>
        <w:rPr>
          <w:rFonts w:ascii="Arial" w:hAnsi="Arial" w:cs="Arial"/>
          <w:bCs/>
          <w:i/>
          <w:iCs/>
          <w:sz w:val="18"/>
          <w:szCs w:val="18"/>
        </w:rPr>
      </w:pPr>
    </w:p>
    <w:p w14:paraId="0B2714FA" w14:textId="77777777" w:rsidR="001B7A72" w:rsidRPr="001B7A72" w:rsidRDefault="001B7A72" w:rsidP="006F3DF9">
      <w:pPr>
        <w:pStyle w:val="fcase1ertab"/>
        <w:tabs>
          <w:tab w:val="clear" w:pos="426"/>
          <w:tab w:val="left" w:pos="0"/>
          <w:tab w:val="left" w:pos="851"/>
        </w:tabs>
        <w:ind w:left="0" w:firstLine="0"/>
        <w:rPr>
          <w:b/>
          <w:sz w:val="40"/>
          <w:szCs w:val="40"/>
        </w:rPr>
      </w:pPr>
      <w:r w:rsidRPr="00D0600F">
        <w:rPr>
          <w:b/>
          <w:sz w:val="28"/>
          <w:szCs w:val="28"/>
        </w:rPr>
        <w:t>Collecte et traitement des déchets non dangereux résultant de l’activité économique de l’Académie de Guadeloupe</w:t>
      </w:r>
      <w:r w:rsidRPr="00444DD7">
        <w:rPr>
          <w:b/>
          <w:sz w:val="40"/>
          <w:szCs w:val="40"/>
        </w:rPr>
        <w:t>.</w:t>
      </w:r>
    </w:p>
    <w:p w14:paraId="755C7E1A" w14:textId="77777777" w:rsidR="00285695" w:rsidRDefault="00285695" w:rsidP="00D821F8">
      <w:pPr>
        <w:pStyle w:val="fcase1ertab"/>
        <w:tabs>
          <w:tab w:val="clear" w:pos="426"/>
          <w:tab w:val="left" w:pos="0"/>
          <w:tab w:val="left" w:pos="851"/>
        </w:tabs>
        <w:ind w:left="0" w:firstLine="0"/>
        <w:rPr>
          <w:rFonts w:ascii="Marianne" w:hAnsi="Marianne" w:cs="Arial"/>
          <w:bCs/>
          <w:i/>
          <w:iCs/>
          <w:sz w:val="18"/>
          <w:szCs w:val="18"/>
        </w:rPr>
      </w:pPr>
    </w:p>
    <w:p w14:paraId="785EAFFE" w14:textId="4B470545"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w:t>
      </w:r>
      <w:r w:rsidR="00932025">
        <w:rPr>
          <w:rFonts w:ascii="Arial" w:hAnsi="Arial" w:cs="Arial"/>
        </w:rPr>
        <w:t xml:space="preserve"> au </w:t>
      </w:r>
      <w:r>
        <w:rPr>
          <w:rFonts w:ascii="Arial" w:hAnsi="Arial" w:cs="Arial"/>
        </w:rPr>
        <w:t xml:space="preserve"> :</w:t>
      </w:r>
    </w:p>
    <w:p w14:paraId="35AE3839" w14:textId="77777777" w:rsidR="002E3FF5" w:rsidRDefault="002E3FF5" w:rsidP="0083205E">
      <w:pPr>
        <w:tabs>
          <w:tab w:val="left" w:pos="851"/>
        </w:tabs>
        <w:rPr>
          <w:rFonts w:ascii="Arial" w:hAnsi="Arial" w:cs="Arial"/>
          <w:i/>
          <w:color w:val="FF0000"/>
          <w:sz w:val="18"/>
          <w:szCs w:val="18"/>
        </w:rPr>
      </w:pPr>
    </w:p>
    <w:p w14:paraId="6392898C" w14:textId="230824F2" w:rsidR="009B1CD0" w:rsidRPr="002E3FF5" w:rsidRDefault="002E3FF5" w:rsidP="002E3FF5">
      <w:pPr>
        <w:tabs>
          <w:tab w:val="left" w:pos="851"/>
        </w:tabs>
        <w:rPr>
          <w:rFonts w:ascii="Arial" w:hAnsi="Arial" w:cs="Arial"/>
          <w:color w:val="FF0000"/>
          <w:u w:val="single"/>
        </w:rPr>
      </w:pPr>
      <w:r w:rsidRPr="002E3FF5">
        <w:rPr>
          <w:rFonts w:ascii="Arial" w:hAnsi="Arial" w:cs="Arial"/>
          <w:i/>
          <w:color w:val="FF0000"/>
          <w:sz w:val="18"/>
          <w:szCs w:val="18"/>
          <w:u w:val="single"/>
        </w:rPr>
        <w:t>1 acte d’engagement par lot</w:t>
      </w:r>
    </w:p>
    <w:p w14:paraId="07B3BDD1" w14:textId="77777777" w:rsidR="009B1CD0" w:rsidRDefault="009B1CD0" w:rsidP="009B45B9">
      <w:pPr>
        <w:tabs>
          <w:tab w:val="left" w:pos="426"/>
          <w:tab w:val="left" w:pos="851"/>
        </w:tabs>
        <w:jc w:val="both"/>
        <w:rPr>
          <w:rFonts w:ascii="Arial" w:hAnsi="Arial" w:cs="Arial"/>
        </w:rPr>
      </w:pPr>
    </w:p>
    <w:p w14:paraId="60B14E27" w14:textId="247D4EE4" w:rsidR="002E3FF5" w:rsidRPr="00932025" w:rsidRDefault="00867571" w:rsidP="002E3FF5">
      <w:pPr>
        <w:pStyle w:val="fcasegauche"/>
        <w:tabs>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rsidR="00B06006">
        <w:fldChar w:fldCharType="separate"/>
      </w:r>
      <w:r>
        <w:fldChar w:fldCharType="end"/>
      </w:r>
      <w:r w:rsidR="009B1CD0">
        <w:rPr>
          <w:rFonts w:ascii="Arial" w:hAnsi="Arial" w:cs="Arial"/>
        </w:rPr>
        <w:tab/>
      </w:r>
      <w:r w:rsidR="00932025" w:rsidRPr="00932025">
        <w:rPr>
          <w:rFonts w:ascii="Arial" w:hAnsi="Arial" w:cs="Arial"/>
        </w:rPr>
        <w:t xml:space="preserve">LOT 1 </w:t>
      </w:r>
      <w:r w:rsidR="00932025" w:rsidRPr="00932025">
        <w:rPr>
          <w:rFonts w:ascii="Arial" w:hAnsi="Arial" w:cs="Arial"/>
        </w:rPr>
        <w:tab/>
        <w:t xml:space="preserve">COLLECTE ET </w:t>
      </w:r>
      <w:r w:rsidR="00CA5486">
        <w:rPr>
          <w:rFonts w:ascii="Arial" w:hAnsi="Arial" w:cs="Arial"/>
        </w:rPr>
        <w:t xml:space="preserve">DEPOT </w:t>
      </w:r>
      <w:r w:rsidR="00932025" w:rsidRPr="00932025">
        <w:rPr>
          <w:rFonts w:ascii="Arial" w:hAnsi="Arial" w:cs="Arial"/>
        </w:rPr>
        <w:t>DE PAPIER</w:t>
      </w:r>
      <w:r w:rsidR="00CA5486">
        <w:rPr>
          <w:rFonts w:ascii="Arial" w:hAnsi="Arial" w:cs="Arial"/>
        </w:rPr>
        <w:t xml:space="preserve"> SANS DESTRUCTION</w:t>
      </w:r>
      <w:r w:rsidR="00932025" w:rsidRPr="00932025">
        <w:rPr>
          <w:rFonts w:ascii="Arial" w:hAnsi="Arial" w:cs="Arial"/>
        </w:rPr>
        <w:t xml:space="preserve"> </w:t>
      </w:r>
    </w:p>
    <w:p w14:paraId="6DDE0E5D" w14:textId="77BD2287" w:rsidR="00932025" w:rsidRPr="00932025" w:rsidRDefault="00932025" w:rsidP="00932025">
      <w:pPr>
        <w:pStyle w:val="fcasegauche"/>
        <w:tabs>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rsidR="00B06006">
        <w:fldChar w:fldCharType="separate"/>
      </w:r>
      <w:r>
        <w:fldChar w:fldCharType="end"/>
      </w:r>
      <w:r w:rsidRPr="00932025">
        <w:rPr>
          <w:rFonts w:ascii="Arial" w:hAnsi="Arial" w:cs="Arial"/>
        </w:rPr>
        <w:t xml:space="preserve">LOT 2 </w:t>
      </w:r>
      <w:r w:rsidRPr="00932025">
        <w:rPr>
          <w:rFonts w:ascii="Arial" w:hAnsi="Arial" w:cs="Arial"/>
        </w:rPr>
        <w:tab/>
        <w:t>COLLECTE ET TRAITEMENT SECURISE DE PAPIERS DE BUREAU</w:t>
      </w:r>
      <w:r w:rsidR="00DB61B3">
        <w:rPr>
          <w:rFonts w:ascii="Arial" w:hAnsi="Arial" w:cs="Arial"/>
        </w:rPr>
        <w:t xml:space="preserve"> ET CARTON </w:t>
      </w:r>
    </w:p>
    <w:p w14:paraId="14A6C064" w14:textId="356AEBC4" w:rsidR="00932025" w:rsidRPr="00932025" w:rsidRDefault="00932025" w:rsidP="00932025">
      <w:pPr>
        <w:pStyle w:val="fcasegauche"/>
        <w:tabs>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rsidR="00B06006">
        <w:fldChar w:fldCharType="separate"/>
      </w:r>
      <w:r>
        <w:fldChar w:fldCharType="end"/>
      </w:r>
      <w:r w:rsidRPr="00932025">
        <w:rPr>
          <w:rFonts w:ascii="Arial" w:hAnsi="Arial" w:cs="Arial"/>
        </w:rPr>
        <w:t xml:space="preserve">LOT </w:t>
      </w:r>
      <w:r w:rsidR="00EF6F8E">
        <w:rPr>
          <w:rFonts w:ascii="Arial" w:hAnsi="Arial" w:cs="Arial"/>
        </w:rPr>
        <w:t>3</w:t>
      </w:r>
      <w:r w:rsidRPr="00932025">
        <w:rPr>
          <w:rFonts w:ascii="Arial" w:hAnsi="Arial" w:cs="Arial"/>
        </w:rPr>
        <w:tab/>
      </w:r>
      <w:r>
        <w:rPr>
          <w:rFonts w:ascii="Arial" w:hAnsi="Arial" w:cs="Arial"/>
        </w:rPr>
        <w:tab/>
      </w:r>
      <w:r w:rsidRPr="00932025">
        <w:rPr>
          <w:rFonts w:ascii="Arial" w:hAnsi="Arial" w:cs="Arial"/>
        </w:rPr>
        <w:t xml:space="preserve">COLLECTE ET TRAITEMENT DES DECHETS VERTS </w:t>
      </w:r>
    </w:p>
    <w:p w14:paraId="1EB4ACA0" w14:textId="49BDD335" w:rsidR="001B7A72" w:rsidRPr="001B7A72" w:rsidRDefault="00932025" w:rsidP="00932025">
      <w:pPr>
        <w:pStyle w:val="fcasegauche"/>
        <w:tabs>
          <w:tab w:val="left" w:pos="851"/>
        </w:tabs>
        <w:spacing w:after="0"/>
        <w:rPr>
          <w:rFonts w:ascii="Arial" w:hAnsi="Arial" w:cs="Arial"/>
          <w:b/>
          <w:bCs/>
        </w:rPr>
      </w:pPr>
      <w:r>
        <w:fldChar w:fldCharType="begin">
          <w:ffData>
            <w:name w:val=""/>
            <w:enabled/>
            <w:calcOnExit w:val="0"/>
            <w:checkBox>
              <w:size w:val="20"/>
              <w:default w:val="0"/>
            </w:checkBox>
          </w:ffData>
        </w:fldChar>
      </w:r>
      <w:r>
        <w:instrText xml:space="preserve"> FORMCHECKBOX </w:instrText>
      </w:r>
      <w:r w:rsidR="00B06006">
        <w:fldChar w:fldCharType="separate"/>
      </w:r>
      <w:r>
        <w:fldChar w:fldCharType="end"/>
      </w:r>
      <w:r w:rsidRPr="00932025">
        <w:rPr>
          <w:rFonts w:ascii="Arial" w:hAnsi="Arial" w:cs="Arial"/>
        </w:rPr>
        <w:t xml:space="preserve">LOT </w:t>
      </w:r>
      <w:r w:rsidR="00EF6F8E">
        <w:rPr>
          <w:rFonts w:ascii="Arial" w:hAnsi="Arial" w:cs="Arial"/>
        </w:rPr>
        <w:t>4</w:t>
      </w:r>
      <w:r w:rsidRPr="00932025">
        <w:rPr>
          <w:rFonts w:ascii="Arial" w:hAnsi="Arial" w:cs="Arial"/>
        </w:rPr>
        <w:t xml:space="preserve"> </w:t>
      </w:r>
      <w:r w:rsidRPr="00932025">
        <w:rPr>
          <w:rFonts w:ascii="Arial" w:hAnsi="Arial" w:cs="Arial"/>
        </w:rPr>
        <w:tab/>
        <w:t xml:space="preserve">COLLECTE </w:t>
      </w:r>
      <w:r w:rsidR="00EF6F8E">
        <w:rPr>
          <w:rFonts w:ascii="Arial" w:hAnsi="Arial" w:cs="Arial"/>
        </w:rPr>
        <w:t xml:space="preserve">DE BIODECHETS </w:t>
      </w:r>
    </w:p>
    <w:p w14:paraId="53DAA63A" w14:textId="77777777" w:rsidR="001B7A72" w:rsidRDefault="001B7A72" w:rsidP="002E3FF5">
      <w:pPr>
        <w:pStyle w:val="fcasegauche"/>
        <w:tabs>
          <w:tab w:val="left" w:pos="851"/>
        </w:tabs>
        <w:spacing w:after="0"/>
        <w:ind w:left="0" w:firstLine="0"/>
        <w:rPr>
          <w:rFonts w:ascii="Arial" w:hAnsi="Arial" w:cs="Arial"/>
        </w:rPr>
      </w:pPr>
    </w:p>
    <w:p w14:paraId="0A2EC251" w14:textId="77777777" w:rsidR="00B01205" w:rsidRDefault="00B01205" w:rsidP="001B7A72">
      <w:pPr>
        <w:pStyle w:val="fcasegauche"/>
        <w:tabs>
          <w:tab w:val="left" w:pos="851"/>
        </w:tabs>
        <w:spacing w:after="0"/>
        <w:ind w:left="0" w:firstLine="0"/>
        <w:rPr>
          <w:rFonts w:ascii="Arial" w:hAnsi="Arial" w:cs="Arial"/>
        </w:rPr>
      </w:pPr>
    </w:p>
    <w:p w14:paraId="661A31E1" w14:textId="77777777" w:rsidR="00B01205" w:rsidRDefault="00B01205" w:rsidP="001B7A72">
      <w:pPr>
        <w:pStyle w:val="fcasegauche"/>
        <w:tabs>
          <w:tab w:val="left" w:pos="851"/>
        </w:tabs>
        <w:spacing w:after="0"/>
        <w:ind w:left="0" w:firstLine="0"/>
        <w:rPr>
          <w:rFonts w:ascii="Arial" w:hAnsi="Arial" w:cs="Arial"/>
        </w:rPr>
      </w:pPr>
    </w:p>
    <w:p w14:paraId="77C67D9A" w14:textId="77777777" w:rsidR="00B01205" w:rsidRDefault="00B01205" w:rsidP="001B7A72">
      <w:pPr>
        <w:pStyle w:val="fcasegauche"/>
        <w:tabs>
          <w:tab w:val="left" w:pos="851"/>
        </w:tabs>
        <w:spacing w:after="0"/>
        <w:ind w:left="0" w:firstLine="0"/>
        <w:rPr>
          <w:rFonts w:ascii="Arial" w:hAnsi="Arial" w:cs="Arial"/>
        </w:rPr>
      </w:pPr>
    </w:p>
    <w:p w14:paraId="7FA71D17" w14:textId="77777777" w:rsidR="00B01205" w:rsidRDefault="00B01205" w:rsidP="001B7A72">
      <w:pPr>
        <w:pStyle w:val="fcasegauche"/>
        <w:tabs>
          <w:tab w:val="left" w:pos="851"/>
        </w:tabs>
        <w:spacing w:after="0"/>
        <w:ind w:left="0" w:firstLine="0"/>
        <w:rPr>
          <w:rFonts w:ascii="Arial" w:hAnsi="Arial" w:cs="Arial"/>
        </w:rPr>
      </w:pPr>
    </w:p>
    <w:p w14:paraId="40DEBE25" w14:textId="6ECF1861" w:rsidR="006B5057" w:rsidRDefault="00B01205" w:rsidP="001B7A72">
      <w:pPr>
        <w:pStyle w:val="fcasegauche"/>
        <w:tabs>
          <w:tab w:val="left" w:pos="851"/>
        </w:tabs>
        <w:spacing w:after="0"/>
        <w:ind w:left="0" w:firstLine="0"/>
        <w:rPr>
          <w:rFonts w:ascii="Arial" w:hAnsi="Arial" w:cs="Arial"/>
        </w:rPr>
      </w:pPr>
      <w:r>
        <w:rPr>
          <w:rFonts w:ascii="Arial" w:hAnsi="Arial" w:cs="Arial"/>
        </w:rPr>
        <w:t xml:space="preserve">Montants maximum de l’accord cadre par </w:t>
      </w:r>
      <w:proofErr w:type="gramStart"/>
      <w:r>
        <w:rPr>
          <w:rFonts w:ascii="Arial" w:hAnsi="Arial" w:cs="Arial"/>
        </w:rPr>
        <w:t>lot:</w:t>
      </w:r>
      <w:proofErr w:type="gramEnd"/>
      <w:r>
        <w:rPr>
          <w:rFonts w:ascii="Arial" w:hAnsi="Arial" w:cs="Arial"/>
        </w:rPr>
        <w:t xml:space="preserve"> </w:t>
      </w:r>
    </w:p>
    <w:p w14:paraId="2F4F30B2" w14:textId="0C0BFBC0" w:rsidR="00B01205" w:rsidRDefault="00B01205" w:rsidP="001B7A72">
      <w:pPr>
        <w:pStyle w:val="fcasegauche"/>
        <w:tabs>
          <w:tab w:val="left" w:pos="851"/>
        </w:tabs>
        <w:spacing w:after="0"/>
        <w:ind w:left="0" w:firstLine="0"/>
        <w:rPr>
          <w:rFonts w:ascii="Arial" w:hAnsi="Arial" w:cs="Arial"/>
        </w:rPr>
      </w:pPr>
    </w:p>
    <w:tbl>
      <w:tblPr>
        <w:tblStyle w:val="Grilledutableau"/>
        <w:tblW w:w="0" w:type="auto"/>
        <w:tblLook w:val="04A0" w:firstRow="1" w:lastRow="0" w:firstColumn="1" w:lastColumn="0" w:noHBand="0" w:noVBand="1"/>
      </w:tblPr>
      <w:tblGrid>
        <w:gridCol w:w="1016"/>
        <w:gridCol w:w="7768"/>
        <w:gridCol w:w="1276"/>
      </w:tblGrid>
      <w:tr w:rsidR="00B01205" w:rsidRPr="00DC751E" w14:paraId="638545AC" w14:textId="479D9CAF" w:rsidTr="00F42363">
        <w:tc>
          <w:tcPr>
            <w:tcW w:w="1016" w:type="dxa"/>
          </w:tcPr>
          <w:p w14:paraId="46D260C8" w14:textId="77777777"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LOT 1 </w:t>
            </w:r>
          </w:p>
        </w:tc>
        <w:tc>
          <w:tcPr>
            <w:tcW w:w="7768" w:type="dxa"/>
          </w:tcPr>
          <w:p w14:paraId="0FD7C3F5" w14:textId="119802AA"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COLLECTE ET </w:t>
            </w:r>
            <w:r w:rsidR="00CA5486">
              <w:rPr>
                <w:rFonts w:ascii="Marianne" w:hAnsi="Marianne" w:cs="Arial"/>
                <w:sz w:val="20"/>
                <w:szCs w:val="20"/>
                <w:lang w:val="fr-FR"/>
              </w:rPr>
              <w:t>DEPOT DE PAPIER SANS DESTRUCTION</w:t>
            </w:r>
          </w:p>
        </w:tc>
        <w:tc>
          <w:tcPr>
            <w:tcW w:w="1276" w:type="dxa"/>
          </w:tcPr>
          <w:p w14:paraId="0490C3B0" w14:textId="00F63ED2" w:rsidR="00B01205" w:rsidRPr="00C06E11" w:rsidRDefault="00F45148" w:rsidP="00DF32A8">
            <w:pPr>
              <w:pStyle w:val="Sansinterligne"/>
              <w:rPr>
                <w:rFonts w:ascii="Marianne" w:hAnsi="Marianne" w:cs="Arial"/>
                <w:sz w:val="20"/>
                <w:szCs w:val="20"/>
                <w:lang w:val="fr-FR"/>
              </w:rPr>
            </w:pPr>
            <w:r>
              <w:rPr>
                <w:rFonts w:ascii="Marianne" w:hAnsi="Marianne" w:cs="Arial"/>
                <w:sz w:val="20"/>
                <w:szCs w:val="20"/>
                <w:lang w:val="fr-FR"/>
              </w:rPr>
              <w:t>18</w:t>
            </w:r>
            <w:r w:rsidR="00920061">
              <w:rPr>
                <w:rFonts w:ascii="Marianne" w:hAnsi="Marianne" w:cs="Arial"/>
                <w:sz w:val="20"/>
                <w:szCs w:val="20"/>
                <w:lang w:val="fr-FR"/>
              </w:rPr>
              <w:t>000</w:t>
            </w:r>
          </w:p>
        </w:tc>
      </w:tr>
      <w:tr w:rsidR="00B01205" w:rsidRPr="00DC751E" w14:paraId="5802265B" w14:textId="388FACDE" w:rsidTr="00F42363">
        <w:tc>
          <w:tcPr>
            <w:tcW w:w="1016" w:type="dxa"/>
          </w:tcPr>
          <w:p w14:paraId="0ACED61E" w14:textId="77777777"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LOT 2 </w:t>
            </w:r>
          </w:p>
        </w:tc>
        <w:tc>
          <w:tcPr>
            <w:tcW w:w="7768" w:type="dxa"/>
          </w:tcPr>
          <w:p w14:paraId="3BF8EF53" w14:textId="28D8CD8E"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COLLECTE ET TRAITEMENT SECURISE DE PAPIERS DE BUREAU</w:t>
            </w:r>
            <w:r w:rsidR="00CA5486">
              <w:rPr>
                <w:rFonts w:ascii="Marianne" w:hAnsi="Marianne" w:cs="Arial"/>
                <w:sz w:val="20"/>
                <w:szCs w:val="20"/>
                <w:lang w:val="fr-FR"/>
              </w:rPr>
              <w:t xml:space="preserve"> ET CARTON</w:t>
            </w:r>
          </w:p>
        </w:tc>
        <w:tc>
          <w:tcPr>
            <w:tcW w:w="1276" w:type="dxa"/>
          </w:tcPr>
          <w:p w14:paraId="7AE7A43A" w14:textId="5B6BC6AB" w:rsidR="00B01205" w:rsidRPr="00C06E11" w:rsidRDefault="003224C3" w:rsidP="00DF32A8">
            <w:pPr>
              <w:pStyle w:val="Sansinterligne"/>
              <w:rPr>
                <w:rFonts w:ascii="Marianne" w:hAnsi="Marianne" w:cs="Arial"/>
                <w:sz w:val="20"/>
                <w:szCs w:val="20"/>
                <w:lang w:val="fr-FR"/>
              </w:rPr>
            </w:pPr>
            <w:r>
              <w:rPr>
                <w:rFonts w:ascii="Marianne" w:hAnsi="Marianne" w:cs="Arial"/>
                <w:sz w:val="20"/>
                <w:szCs w:val="20"/>
                <w:lang w:val="fr-FR"/>
              </w:rPr>
              <w:t>2</w:t>
            </w:r>
            <w:r w:rsidR="00F45148">
              <w:rPr>
                <w:rFonts w:ascii="Marianne" w:hAnsi="Marianne" w:cs="Arial"/>
                <w:sz w:val="20"/>
                <w:szCs w:val="20"/>
                <w:lang w:val="fr-FR"/>
              </w:rPr>
              <w:t>5</w:t>
            </w:r>
            <w:r w:rsidR="00920061">
              <w:rPr>
                <w:rFonts w:ascii="Marianne" w:hAnsi="Marianne" w:cs="Arial"/>
                <w:sz w:val="20"/>
                <w:szCs w:val="20"/>
                <w:lang w:val="fr-FR"/>
              </w:rPr>
              <w:t>000</w:t>
            </w:r>
          </w:p>
        </w:tc>
      </w:tr>
      <w:tr w:rsidR="00B01205" w:rsidRPr="009C51D3" w14:paraId="7AF47A3F" w14:textId="3D1DC091" w:rsidTr="00F42363">
        <w:tc>
          <w:tcPr>
            <w:tcW w:w="1016" w:type="dxa"/>
            <w:shd w:val="clear" w:color="auto" w:fill="auto"/>
          </w:tcPr>
          <w:p w14:paraId="7F015543" w14:textId="23632FA3"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LOT </w:t>
            </w:r>
            <w:r w:rsidR="00EF6F8E">
              <w:rPr>
                <w:rFonts w:ascii="Marianne" w:hAnsi="Marianne" w:cs="Arial"/>
                <w:sz w:val="20"/>
                <w:szCs w:val="20"/>
                <w:lang w:val="fr-FR"/>
              </w:rPr>
              <w:t>3</w:t>
            </w:r>
          </w:p>
        </w:tc>
        <w:tc>
          <w:tcPr>
            <w:tcW w:w="7768" w:type="dxa"/>
          </w:tcPr>
          <w:p w14:paraId="7130DF53" w14:textId="137D8389" w:rsidR="00B01205" w:rsidRPr="00C06E11" w:rsidRDefault="00EF6F8E" w:rsidP="00DF32A8">
            <w:pPr>
              <w:pStyle w:val="Sansinterligne"/>
              <w:rPr>
                <w:rFonts w:ascii="Marianne" w:hAnsi="Marianne" w:cs="Arial"/>
                <w:sz w:val="20"/>
                <w:szCs w:val="20"/>
                <w:lang w:val="fr-FR"/>
              </w:rPr>
            </w:pPr>
            <w:r w:rsidRPr="00EF6F8E">
              <w:rPr>
                <w:rFonts w:ascii="Marianne" w:hAnsi="Marianne" w:cs="Arial"/>
                <w:sz w:val="20"/>
                <w:szCs w:val="20"/>
                <w:lang w:val="fr-FR"/>
              </w:rPr>
              <w:t xml:space="preserve">COLLECTE </w:t>
            </w:r>
            <w:r w:rsidR="00F45148">
              <w:rPr>
                <w:rFonts w:ascii="Marianne" w:hAnsi="Marianne" w:cs="Arial"/>
                <w:sz w:val="20"/>
                <w:szCs w:val="20"/>
                <w:lang w:val="fr-FR"/>
              </w:rPr>
              <w:t xml:space="preserve">ET </w:t>
            </w:r>
            <w:r w:rsidRPr="00EF6F8E">
              <w:rPr>
                <w:rFonts w:ascii="Marianne" w:hAnsi="Marianne" w:cs="Arial"/>
                <w:sz w:val="20"/>
                <w:szCs w:val="20"/>
                <w:lang w:val="fr-FR"/>
              </w:rPr>
              <w:t>TRAITEMENT DES DECHETS VERTS</w:t>
            </w:r>
          </w:p>
        </w:tc>
        <w:tc>
          <w:tcPr>
            <w:tcW w:w="1276" w:type="dxa"/>
          </w:tcPr>
          <w:p w14:paraId="39714288" w14:textId="17E5DB4E" w:rsidR="00B01205" w:rsidRPr="00C06E11" w:rsidRDefault="00F45148" w:rsidP="00DF32A8">
            <w:pPr>
              <w:pStyle w:val="Sansinterligne"/>
              <w:rPr>
                <w:rFonts w:ascii="Marianne" w:hAnsi="Marianne" w:cs="Arial"/>
                <w:sz w:val="20"/>
                <w:szCs w:val="20"/>
                <w:lang w:val="fr-FR"/>
              </w:rPr>
            </w:pPr>
            <w:r>
              <w:rPr>
                <w:rFonts w:ascii="Marianne" w:hAnsi="Marianne" w:cs="Arial"/>
                <w:sz w:val="20"/>
                <w:szCs w:val="20"/>
                <w:lang w:val="fr-FR"/>
              </w:rPr>
              <w:t>8</w:t>
            </w:r>
            <w:r w:rsidR="00920061">
              <w:rPr>
                <w:rFonts w:ascii="Marianne" w:hAnsi="Marianne" w:cs="Arial"/>
                <w:sz w:val="20"/>
                <w:szCs w:val="20"/>
                <w:lang w:val="fr-FR"/>
              </w:rPr>
              <w:t>000</w:t>
            </w:r>
          </w:p>
        </w:tc>
      </w:tr>
      <w:tr w:rsidR="00B01205" w:rsidRPr="009C51D3" w14:paraId="2CC9B0CB" w14:textId="5BAE16C1" w:rsidTr="00F42363">
        <w:tc>
          <w:tcPr>
            <w:tcW w:w="1016" w:type="dxa"/>
            <w:shd w:val="clear" w:color="auto" w:fill="auto"/>
          </w:tcPr>
          <w:p w14:paraId="1002AFE9" w14:textId="11C240B6"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LOT </w:t>
            </w:r>
            <w:r w:rsidR="00EF6F8E">
              <w:rPr>
                <w:rFonts w:ascii="Marianne" w:hAnsi="Marianne" w:cs="Arial"/>
                <w:sz w:val="20"/>
                <w:szCs w:val="20"/>
                <w:lang w:val="fr-FR"/>
              </w:rPr>
              <w:t>4</w:t>
            </w:r>
          </w:p>
        </w:tc>
        <w:tc>
          <w:tcPr>
            <w:tcW w:w="7768" w:type="dxa"/>
          </w:tcPr>
          <w:p w14:paraId="52233C35" w14:textId="45E7A54D" w:rsidR="00B01205" w:rsidRPr="00C06E11" w:rsidRDefault="00B01205" w:rsidP="00DF32A8">
            <w:pPr>
              <w:pStyle w:val="Sansinterligne"/>
              <w:rPr>
                <w:rFonts w:ascii="Marianne" w:hAnsi="Marianne" w:cs="Arial"/>
                <w:sz w:val="20"/>
                <w:szCs w:val="20"/>
                <w:lang w:val="fr-FR"/>
              </w:rPr>
            </w:pPr>
            <w:r w:rsidRPr="00C06E11">
              <w:rPr>
                <w:rFonts w:ascii="Marianne" w:hAnsi="Marianne" w:cs="Arial"/>
                <w:sz w:val="20"/>
                <w:szCs w:val="20"/>
                <w:lang w:val="fr-FR"/>
              </w:rPr>
              <w:t xml:space="preserve">COLLECTE </w:t>
            </w:r>
            <w:r w:rsidR="00EF6F8E">
              <w:rPr>
                <w:rFonts w:ascii="Marianne" w:hAnsi="Marianne" w:cs="Arial"/>
                <w:sz w:val="20"/>
                <w:szCs w:val="20"/>
                <w:lang w:val="fr-FR"/>
              </w:rPr>
              <w:t>DE BIODECHETS</w:t>
            </w:r>
          </w:p>
        </w:tc>
        <w:tc>
          <w:tcPr>
            <w:tcW w:w="1276" w:type="dxa"/>
          </w:tcPr>
          <w:p w14:paraId="40ABD184" w14:textId="64C538C3" w:rsidR="00B01205" w:rsidRPr="00C06E11" w:rsidRDefault="00833F0E" w:rsidP="00DF32A8">
            <w:pPr>
              <w:pStyle w:val="Sansinterligne"/>
              <w:rPr>
                <w:rFonts w:ascii="Marianne" w:hAnsi="Marianne" w:cs="Arial"/>
                <w:sz w:val="20"/>
                <w:szCs w:val="20"/>
                <w:lang w:val="fr-FR"/>
              </w:rPr>
            </w:pPr>
            <w:r>
              <w:rPr>
                <w:rFonts w:ascii="Marianne" w:hAnsi="Marianne" w:cs="Arial"/>
                <w:sz w:val="20"/>
                <w:szCs w:val="20"/>
                <w:lang w:val="fr-FR"/>
              </w:rPr>
              <w:t>6000</w:t>
            </w:r>
          </w:p>
        </w:tc>
      </w:tr>
    </w:tbl>
    <w:p w14:paraId="42C5BB7C" w14:textId="43EC3C0B" w:rsidR="00B01205" w:rsidRDefault="00B01205" w:rsidP="001B7A72">
      <w:pPr>
        <w:pStyle w:val="fcasegauche"/>
        <w:tabs>
          <w:tab w:val="left" w:pos="851"/>
        </w:tabs>
        <w:spacing w:after="0"/>
        <w:ind w:left="0" w:firstLine="0"/>
        <w:rPr>
          <w:rFonts w:ascii="Arial" w:hAnsi="Arial" w:cs="Arial"/>
        </w:rPr>
      </w:pPr>
    </w:p>
    <w:p w14:paraId="58C84D2F" w14:textId="6EB287ED" w:rsidR="00D44538" w:rsidRDefault="00D44538" w:rsidP="001B7A72">
      <w:pPr>
        <w:pStyle w:val="fcasegauche"/>
        <w:tabs>
          <w:tab w:val="left" w:pos="851"/>
        </w:tabs>
        <w:spacing w:after="0"/>
        <w:ind w:left="0" w:firstLine="0"/>
        <w:rPr>
          <w:rFonts w:ascii="Arial" w:hAnsi="Arial" w:cs="Arial"/>
        </w:rPr>
      </w:pPr>
    </w:p>
    <w:p w14:paraId="3C317120"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10233E1" w14:textId="77777777">
        <w:tc>
          <w:tcPr>
            <w:tcW w:w="10277" w:type="dxa"/>
            <w:shd w:val="clear" w:color="auto" w:fill="66CCFF"/>
          </w:tcPr>
          <w:p w14:paraId="4FCDB0BD"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C8D03D2" w14:textId="77777777" w:rsidR="009B1CD0" w:rsidRDefault="009B1CD0" w:rsidP="006C4338">
      <w:pPr>
        <w:tabs>
          <w:tab w:val="left" w:pos="851"/>
        </w:tabs>
      </w:pPr>
    </w:p>
    <w:p w14:paraId="78D87B42"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3FD897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08E6E45" w14:textId="77777777" w:rsidR="009B1CD0" w:rsidRDefault="009B1CD0" w:rsidP="005846FB">
      <w:pPr>
        <w:tabs>
          <w:tab w:val="left" w:pos="851"/>
        </w:tabs>
        <w:rPr>
          <w:rFonts w:ascii="Arial" w:hAnsi="Arial" w:cs="Arial"/>
        </w:rPr>
      </w:pPr>
    </w:p>
    <w:p w14:paraId="03292C14"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D8CBB07"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B06006">
        <w:fldChar w:fldCharType="separate"/>
      </w:r>
      <w:r>
        <w:fldChar w:fldCharType="end"/>
      </w:r>
      <w:r w:rsidR="009B1CD0">
        <w:rPr>
          <w:rFonts w:ascii="Arial" w:hAnsi="Arial" w:cs="Arial"/>
          <w:lang w:val="en-GB"/>
        </w:rPr>
        <w:t xml:space="preserve"> CCAP n°………………………………………………………………………………………</w:t>
      </w:r>
      <w:proofErr w:type="gramStart"/>
      <w:r w:rsidR="009B1CD0">
        <w:rPr>
          <w:rFonts w:ascii="Arial" w:hAnsi="Arial" w:cs="Arial"/>
          <w:lang w:val="en-GB"/>
        </w:rPr>
        <w:t>…..</w:t>
      </w:r>
      <w:proofErr w:type="gramEnd"/>
    </w:p>
    <w:p w14:paraId="7AEFEB7C" w14:textId="77777777" w:rsidR="009B1CD0" w:rsidRPr="00CD185D" w:rsidRDefault="00D821F8"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B06006">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r>
        <w:rPr>
          <w:rFonts w:ascii="Arial" w:hAnsi="Arial" w:cs="Arial"/>
          <w:lang w:val="en-GB"/>
        </w:rPr>
        <w:t xml:space="preserve"> </w:t>
      </w:r>
      <w:proofErr w:type="spellStart"/>
      <w:r>
        <w:rPr>
          <w:rFonts w:ascii="Arial" w:hAnsi="Arial" w:cs="Arial"/>
          <w:lang w:val="en-GB"/>
        </w:rPr>
        <w:t>Fournitures</w:t>
      </w:r>
      <w:proofErr w:type="spellEnd"/>
      <w:proofErr w:type="gramEnd"/>
      <w:r>
        <w:rPr>
          <w:rFonts w:ascii="Arial" w:hAnsi="Arial" w:cs="Arial"/>
          <w:lang w:val="en-GB"/>
        </w:rPr>
        <w:t xml:space="preserve"> </w:t>
      </w:r>
      <w:proofErr w:type="spellStart"/>
      <w:r>
        <w:rPr>
          <w:rFonts w:ascii="Arial" w:hAnsi="Arial" w:cs="Arial"/>
          <w:lang w:val="en-GB"/>
        </w:rPr>
        <w:t>courantes</w:t>
      </w:r>
      <w:proofErr w:type="spellEnd"/>
      <w:r>
        <w:rPr>
          <w:rFonts w:ascii="Arial" w:hAnsi="Arial" w:cs="Arial"/>
          <w:lang w:val="en-GB"/>
        </w:rPr>
        <w:t xml:space="preserve"> et services 2021</w:t>
      </w:r>
    </w:p>
    <w:p w14:paraId="6129F320" w14:textId="77777777"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B06006">
        <w:fldChar w:fldCharType="separate"/>
      </w:r>
      <w:r>
        <w:fldChar w:fldCharType="end"/>
      </w:r>
      <w:r w:rsidR="009B1CD0">
        <w:rPr>
          <w:rFonts w:ascii="Arial" w:hAnsi="Arial" w:cs="Arial"/>
          <w:lang w:val="en-GB"/>
        </w:rPr>
        <w:t xml:space="preserve"> CCTP n°………………………………………………………………………………………</w:t>
      </w:r>
      <w:proofErr w:type="gramStart"/>
      <w:r w:rsidR="009B1CD0">
        <w:rPr>
          <w:rFonts w:ascii="Arial" w:hAnsi="Arial" w:cs="Arial"/>
          <w:lang w:val="en-GB"/>
        </w:rPr>
        <w:t>…..</w:t>
      </w:r>
      <w:proofErr w:type="gramEnd"/>
    </w:p>
    <w:p w14:paraId="2160EEDD"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06006">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1EB85EC4" w14:textId="77777777" w:rsidR="009B1CD0" w:rsidRDefault="009B1CD0" w:rsidP="00710FD6">
      <w:pPr>
        <w:tabs>
          <w:tab w:val="left" w:pos="851"/>
        </w:tabs>
        <w:jc w:val="both"/>
        <w:rPr>
          <w:rFonts w:ascii="Arial" w:hAnsi="Arial" w:cs="Arial"/>
        </w:rPr>
      </w:pPr>
    </w:p>
    <w:p w14:paraId="22184DD0"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196DD86A" w14:textId="77777777" w:rsidR="009B1CD0" w:rsidRDefault="009B1CD0" w:rsidP="0083205E">
      <w:pPr>
        <w:tabs>
          <w:tab w:val="left" w:pos="851"/>
        </w:tabs>
        <w:jc w:val="both"/>
        <w:rPr>
          <w:rFonts w:ascii="Arial" w:hAnsi="Arial" w:cs="Arial"/>
        </w:rPr>
      </w:pPr>
    </w:p>
    <w:p w14:paraId="261428A9" w14:textId="03824FB9"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06006">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E68A02D" w14:textId="77777777" w:rsidR="009B1CD0" w:rsidRDefault="009B1CD0" w:rsidP="0083205E">
      <w:pPr>
        <w:tabs>
          <w:tab w:val="left" w:pos="851"/>
        </w:tabs>
        <w:jc w:val="both"/>
        <w:rPr>
          <w:rFonts w:ascii="Arial" w:hAnsi="Arial" w:cs="Arial"/>
        </w:rPr>
      </w:pPr>
    </w:p>
    <w:p w14:paraId="3ED5D4CF"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06006">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2C51E9C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F38AD0B" w14:textId="7E09AF7F" w:rsidR="009B1CD0" w:rsidRDefault="009B1CD0" w:rsidP="009B45B9">
      <w:pPr>
        <w:tabs>
          <w:tab w:val="left" w:pos="851"/>
        </w:tabs>
        <w:jc w:val="both"/>
        <w:rPr>
          <w:rFonts w:ascii="Arial" w:hAnsi="Arial" w:cs="Arial"/>
        </w:rPr>
      </w:pPr>
    </w:p>
    <w:p w14:paraId="7A5AF78B" w14:textId="77777777" w:rsidR="002E3FF5" w:rsidRDefault="002E3FF5" w:rsidP="009B45B9">
      <w:pPr>
        <w:tabs>
          <w:tab w:val="left" w:pos="851"/>
        </w:tabs>
        <w:ind w:left="1701"/>
        <w:jc w:val="both"/>
        <w:rPr>
          <w:rFonts w:ascii="Arial" w:hAnsi="Arial" w:cs="Arial"/>
        </w:rPr>
      </w:pPr>
    </w:p>
    <w:p w14:paraId="6C536738" w14:textId="61364752" w:rsidR="009B1CD0" w:rsidRDefault="00316560"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06006">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w:t>
      </w:r>
      <w:r>
        <w:rPr>
          <w:rFonts w:ascii="Arial" w:hAnsi="Arial" w:cs="Arial"/>
        </w:rPr>
        <w:t xml:space="preserve">                                                                    </w:t>
      </w:r>
      <w:r w:rsidR="009B1CD0">
        <w:rPr>
          <w:rFonts w:ascii="Arial" w:hAnsi="Arial" w:cs="Arial"/>
        </w:rPr>
        <w:t>sur la base de son offre</w:t>
      </w:r>
      <w:r w:rsidR="002E3FF5">
        <w:rPr>
          <w:rFonts w:ascii="Arial" w:hAnsi="Arial" w:cs="Arial"/>
        </w:rPr>
        <w:t xml:space="preserve"> de base</w:t>
      </w:r>
      <w:r w:rsidR="009B1CD0">
        <w:rPr>
          <w:rFonts w:ascii="Arial" w:hAnsi="Arial" w:cs="Arial"/>
        </w:rPr>
        <w:t>;</w:t>
      </w:r>
    </w:p>
    <w:p w14:paraId="56ABC2A8" w14:textId="77777777" w:rsidR="006317AF" w:rsidRDefault="006317AF" w:rsidP="009B45B9">
      <w:pPr>
        <w:tabs>
          <w:tab w:val="left" w:pos="851"/>
        </w:tabs>
        <w:ind w:left="1701"/>
        <w:jc w:val="both"/>
        <w:rPr>
          <w:rFonts w:ascii="Arial" w:hAnsi="Arial" w:cs="Arial"/>
        </w:rPr>
      </w:pPr>
    </w:p>
    <w:p w14:paraId="165795DA" w14:textId="77777777" w:rsidR="009B1CD0" w:rsidRDefault="009B1CD0" w:rsidP="009B45B9">
      <w:pPr>
        <w:tabs>
          <w:tab w:val="left" w:pos="851"/>
        </w:tabs>
        <w:jc w:val="both"/>
        <w:rPr>
          <w:rFonts w:ascii="Arial" w:hAnsi="Arial" w:cs="Arial"/>
        </w:rPr>
      </w:pPr>
    </w:p>
    <w:p w14:paraId="391C9879" w14:textId="7B40FF58" w:rsidR="009B1CD0" w:rsidRDefault="002E3FF5" w:rsidP="006B5057">
      <w:pPr>
        <w:tabs>
          <w:tab w:val="left" w:pos="851"/>
        </w:tabs>
        <w:ind w:left="851"/>
        <w:jc w:val="both"/>
        <w:rPr>
          <w:rFonts w:ascii="Arial" w:hAnsi="Arial" w:cs="Arial"/>
          <w:i/>
          <w:sz w:val="18"/>
          <w:szCs w:val="18"/>
        </w:rPr>
      </w:pPr>
      <w:r>
        <w:tab/>
      </w:r>
      <w:r>
        <w:tab/>
      </w:r>
      <w:r w:rsidR="007D7A65">
        <w:fldChar w:fldCharType="begin">
          <w:ffData>
            <w:name w:val=""/>
            <w:enabled/>
            <w:calcOnExit w:val="0"/>
            <w:checkBox>
              <w:size w:val="20"/>
              <w:default w:val="0"/>
            </w:checkBox>
          </w:ffData>
        </w:fldChar>
      </w:r>
      <w:r w:rsidR="007D7A65">
        <w:instrText xml:space="preserve"> FORMCHECKBOX </w:instrText>
      </w:r>
      <w:r w:rsidR="00B06006">
        <w:fldChar w:fldCharType="separate"/>
      </w:r>
      <w:r w:rsidR="007D7A65">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1912305A"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5E9CD13" w14:textId="77777777" w:rsidR="006B5057" w:rsidRDefault="006B5057" w:rsidP="009B45B9">
      <w:pPr>
        <w:pStyle w:val="fcase1ertab"/>
        <w:tabs>
          <w:tab w:val="left" w:pos="851"/>
        </w:tabs>
        <w:ind w:left="0" w:firstLine="0"/>
        <w:rPr>
          <w:rFonts w:ascii="Arial" w:hAnsi="Arial" w:cs="Arial"/>
        </w:rPr>
      </w:pPr>
    </w:p>
    <w:p w14:paraId="356D3542" w14:textId="66A64F16" w:rsidR="009B1CD0" w:rsidRDefault="009B1CD0"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534F562" w14:textId="77777777" w:rsidR="00800293" w:rsidRDefault="00800293" w:rsidP="009B45B9">
      <w:pPr>
        <w:pStyle w:val="fcase1ertab"/>
        <w:tabs>
          <w:tab w:val="left" w:pos="851"/>
        </w:tabs>
        <w:ind w:left="0" w:firstLine="0"/>
      </w:pPr>
    </w:p>
    <w:p w14:paraId="5FF2518B" w14:textId="1F6F7A27" w:rsidR="002E3FF5" w:rsidRDefault="00D821F8" w:rsidP="00C06E11">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B06006">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0ECF5B67" w14:textId="77777777" w:rsidR="00800293" w:rsidRDefault="00800293" w:rsidP="0080029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B06006">
        <w:fldChar w:fldCharType="separate"/>
      </w:r>
      <w:r>
        <w:fldChar w:fldCharType="end"/>
      </w:r>
      <w:r>
        <w:t xml:space="preserve"> Taux de la TVA : </w:t>
      </w:r>
    </w:p>
    <w:p w14:paraId="43F23DBC" w14:textId="77777777" w:rsidR="00800293" w:rsidRDefault="00800293" w:rsidP="00800293">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B06006">
        <w:fldChar w:fldCharType="separate"/>
      </w:r>
      <w:r>
        <w:fldChar w:fldCharType="end"/>
      </w:r>
      <w:r>
        <w:t xml:space="preserve"> Montant hors taxes</w:t>
      </w:r>
      <w:r>
        <w:rPr>
          <w:rStyle w:val="Caractresdenotedebasdepage"/>
        </w:rPr>
        <w:footnoteReference w:id="2"/>
      </w:r>
      <w:r>
        <w:rPr>
          <w:rStyle w:val="Caractresdenotedebasdepage"/>
        </w:rPr>
        <w:t> </w:t>
      </w:r>
      <w:r>
        <w:t>:</w:t>
      </w:r>
    </w:p>
    <w:p w14:paraId="2B4C9759" w14:textId="3457094D" w:rsidR="00C06E11" w:rsidRDefault="00800293" w:rsidP="00C06E11">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0242566" w14:textId="25BE3D04" w:rsidR="00800293" w:rsidRDefault="00800293" w:rsidP="00800293">
      <w:pPr>
        <w:pStyle w:val="fcase1ertab"/>
        <w:tabs>
          <w:tab w:val="left" w:pos="851"/>
        </w:tabs>
        <w:spacing w:before="120"/>
      </w:pPr>
      <w:r>
        <w:rPr>
          <w:rFonts w:ascii="Arial" w:hAnsi="Arial" w:cs="Arial"/>
        </w:rPr>
        <w:t>Montant hors taxes arrêté en lettres à : ………………………………………………………...................................</w:t>
      </w:r>
    </w:p>
    <w:p w14:paraId="45BB9D1C" w14:textId="77777777" w:rsidR="00800293" w:rsidRDefault="00800293" w:rsidP="00800293">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06006">
        <w:fldChar w:fldCharType="separate"/>
      </w:r>
      <w:r>
        <w:fldChar w:fldCharType="end"/>
      </w:r>
      <w:r>
        <w:t xml:space="preserve"> Montant TTC</w:t>
      </w:r>
      <w:r>
        <w:rPr>
          <w:rStyle w:val="Caractresdenotedebasdepage"/>
        </w:rPr>
        <w:footnoteReference w:customMarkFollows="1" w:id="3"/>
        <w:t>4 </w:t>
      </w:r>
      <w:r>
        <w:t>:</w:t>
      </w:r>
    </w:p>
    <w:p w14:paraId="3EB43FE5" w14:textId="0A0C8BE5" w:rsidR="00800293" w:rsidRDefault="00800293" w:rsidP="00C06E11">
      <w:pPr>
        <w:pStyle w:val="fcase1ertab"/>
        <w:tabs>
          <w:tab w:val="left" w:pos="851"/>
        </w:tabs>
        <w:spacing w:before="120"/>
        <w:rPr>
          <w:rFonts w:ascii="Arial" w:hAnsi="Arial" w:cs="Arial"/>
        </w:rPr>
      </w:pPr>
      <w:r>
        <w:rPr>
          <w:rFonts w:ascii="Arial" w:hAnsi="Arial" w:cs="Arial"/>
        </w:rPr>
        <w:t>Montant TTC arrêté en chiffres à : ………………………………………………………….......................................</w:t>
      </w:r>
    </w:p>
    <w:p w14:paraId="43F15010" w14:textId="12ADF147" w:rsidR="002C2CA3" w:rsidRPr="00C06E11" w:rsidRDefault="00800293" w:rsidP="00C06E11">
      <w:pPr>
        <w:pStyle w:val="fcase1ertab"/>
        <w:tabs>
          <w:tab w:val="left" w:pos="851"/>
        </w:tabs>
        <w:spacing w:before="12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232DF298" w14:textId="77777777" w:rsidR="00D44538" w:rsidRDefault="00D44538" w:rsidP="009B45B9">
      <w:pPr>
        <w:tabs>
          <w:tab w:val="left" w:pos="851"/>
          <w:tab w:val="left" w:pos="6237"/>
        </w:tabs>
        <w:rPr>
          <w:rFonts w:ascii="Arial" w:hAnsi="Arial" w:cs="Arial"/>
          <w:b/>
          <w:sz w:val="22"/>
          <w:szCs w:val="22"/>
        </w:rPr>
      </w:pPr>
    </w:p>
    <w:p w14:paraId="636F0CE4" w14:textId="5D3A5DD1"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64E6B4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9777F6D" w14:textId="77777777" w:rsidR="00036500" w:rsidRDefault="00036500" w:rsidP="009B45B9">
      <w:pPr>
        <w:tabs>
          <w:tab w:val="left" w:pos="851"/>
          <w:tab w:val="left" w:pos="6237"/>
        </w:tabs>
        <w:rPr>
          <w:rFonts w:ascii="Arial" w:hAnsi="Arial" w:cs="Arial"/>
          <w:i/>
          <w:iCs/>
          <w:sz w:val="18"/>
          <w:szCs w:val="18"/>
        </w:rPr>
      </w:pPr>
    </w:p>
    <w:p w14:paraId="78606E9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68033C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F505DA6"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06006">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06006">
        <w:fldChar w:fldCharType="separate"/>
      </w:r>
      <w:r>
        <w:fldChar w:fldCharType="end"/>
      </w:r>
      <w:r>
        <w:rPr>
          <w:rFonts w:ascii="Arial" w:hAnsi="Arial" w:cs="Arial"/>
          <w:iCs/>
        </w:rPr>
        <w:t xml:space="preserve"> </w:t>
      </w:r>
      <w:r>
        <w:rPr>
          <w:rFonts w:ascii="Arial" w:hAnsi="Arial" w:cs="Arial"/>
        </w:rPr>
        <w:t>solidaire</w:t>
      </w:r>
    </w:p>
    <w:p w14:paraId="69256DC9"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FB30DE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BF1B8F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351F315"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E7698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DC87EBE"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8C5756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329FAD8"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C88D75A"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BAA251"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AF1C955"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341925C" w14:textId="77777777">
        <w:trPr>
          <w:trHeight w:val="1021"/>
        </w:trPr>
        <w:tc>
          <w:tcPr>
            <w:tcW w:w="4503" w:type="dxa"/>
            <w:tcBorders>
              <w:top w:val="single" w:sz="4" w:space="0" w:color="000000"/>
              <w:left w:val="single" w:sz="4" w:space="0" w:color="000000"/>
            </w:tcBorders>
            <w:shd w:val="clear" w:color="auto" w:fill="CCFFFF"/>
          </w:tcPr>
          <w:p w14:paraId="5A36D59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AD4A3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704EE96" w14:textId="77777777" w:rsidR="009B1CD0" w:rsidRDefault="009B1CD0" w:rsidP="006F3DF9">
            <w:pPr>
              <w:tabs>
                <w:tab w:val="left" w:pos="851"/>
              </w:tabs>
              <w:snapToGrid w:val="0"/>
              <w:jc w:val="both"/>
              <w:rPr>
                <w:rFonts w:ascii="Arial" w:hAnsi="Arial" w:cs="Arial"/>
              </w:rPr>
            </w:pPr>
          </w:p>
        </w:tc>
      </w:tr>
      <w:tr w:rsidR="009B1CD0" w14:paraId="373E4074" w14:textId="77777777">
        <w:trPr>
          <w:trHeight w:val="1021"/>
        </w:trPr>
        <w:tc>
          <w:tcPr>
            <w:tcW w:w="4503" w:type="dxa"/>
            <w:tcBorders>
              <w:left w:val="single" w:sz="4" w:space="0" w:color="000000"/>
            </w:tcBorders>
            <w:shd w:val="clear" w:color="auto" w:fill="auto"/>
          </w:tcPr>
          <w:p w14:paraId="6598B12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DD12E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CE98FCB" w14:textId="77777777" w:rsidR="009B1CD0" w:rsidRDefault="009B1CD0" w:rsidP="006F3DF9">
            <w:pPr>
              <w:tabs>
                <w:tab w:val="left" w:pos="851"/>
              </w:tabs>
              <w:snapToGrid w:val="0"/>
              <w:jc w:val="both"/>
              <w:rPr>
                <w:rFonts w:ascii="Arial" w:hAnsi="Arial" w:cs="Arial"/>
              </w:rPr>
            </w:pPr>
          </w:p>
        </w:tc>
      </w:tr>
      <w:tr w:rsidR="009B1CD0" w14:paraId="689D30E7" w14:textId="77777777">
        <w:trPr>
          <w:trHeight w:val="1021"/>
        </w:trPr>
        <w:tc>
          <w:tcPr>
            <w:tcW w:w="4503" w:type="dxa"/>
            <w:tcBorders>
              <w:left w:val="single" w:sz="4" w:space="0" w:color="000000"/>
              <w:bottom w:val="single" w:sz="4" w:space="0" w:color="000000"/>
            </w:tcBorders>
            <w:shd w:val="clear" w:color="auto" w:fill="CCFFFF"/>
          </w:tcPr>
          <w:p w14:paraId="6A3B769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641272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C886BD3" w14:textId="77777777" w:rsidR="009B1CD0" w:rsidRDefault="009B1CD0" w:rsidP="006F3DF9">
            <w:pPr>
              <w:tabs>
                <w:tab w:val="left" w:pos="851"/>
              </w:tabs>
              <w:snapToGrid w:val="0"/>
              <w:jc w:val="both"/>
              <w:rPr>
                <w:rFonts w:ascii="Arial" w:hAnsi="Arial" w:cs="Arial"/>
              </w:rPr>
            </w:pPr>
          </w:p>
        </w:tc>
      </w:tr>
    </w:tbl>
    <w:p w14:paraId="7169F10C" w14:textId="77777777" w:rsidR="009B1CD0" w:rsidRDefault="009B1CD0" w:rsidP="006C4338">
      <w:pPr>
        <w:tabs>
          <w:tab w:val="left" w:pos="851"/>
          <w:tab w:val="left" w:pos="6237"/>
        </w:tabs>
      </w:pPr>
    </w:p>
    <w:p w14:paraId="08513F1E" w14:textId="77777777" w:rsidR="009B1CD0" w:rsidRDefault="009B1CD0" w:rsidP="006C4338">
      <w:pPr>
        <w:pStyle w:val="fcasegauche"/>
        <w:tabs>
          <w:tab w:val="left" w:pos="851"/>
        </w:tabs>
        <w:spacing w:after="0"/>
        <w:ind w:left="0" w:firstLine="0"/>
        <w:rPr>
          <w:rFonts w:ascii="Arial" w:hAnsi="Arial" w:cs="Arial"/>
          <w:bCs/>
          <w:iCs/>
        </w:rPr>
      </w:pPr>
    </w:p>
    <w:p w14:paraId="2FEF08CA" w14:textId="77777777" w:rsidR="009B1CD0" w:rsidRPr="001B7A72" w:rsidRDefault="009B1CD0" w:rsidP="006F3DF9">
      <w:pPr>
        <w:pStyle w:val="fcase1ertab"/>
        <w:tabs>
          <w:tab w:val="left" w:pos="851"/>
        </w:tabs>
        <w:ind w:left="0" w:firstLine="0"/>
        <w:rPr>
          <w:rFonts w:ascii="Arial" w:hAnsi="Arial" w:cs="Arial"/>
          <w:b/>
          <w:i/>
          <w:sz w:val="18"/>
          <w:szCs w:val="18"/>
        </w:rPr>
      </w:pPr>
      <w:r>
        <w:rPr>
          <w:rFonts w:ascii="Arial" w:hAnsi="Arial" w:cs="Arial"/>
          <w:b/>
          <w:sz w:val="22"/>
          <w:szCs w:val="22"/>
        </w:rPr>
        <w:t>B3 - Compte (s) à créditer</w:t>
      </w:r>
      <w:r w:rsidR="001B7A72">
        <w:rPr>
          <w:rFonts w:ascii="Arial" w:hAnsi="Arial" w:cs="Arial"/>
          <w:b/>
          <w:sz w:val="22"/>
          <w:szCs w:val="22"/>
        </w:rPr>
        <w:t xml:space="preserve"> </w:t>
      </w:r>
      <w:r w:rsidR="001B7A72" w:rsidRPr="001B7A72">
        <w:rPr>
          <w:rFonts w:ascii="Arial" w:hAnsi="Arial" w:cs="Arial"/>
          <w:b/>
          <w:color w:val="FF0000"/>
          <w:sz w:val="22"/>
          <w:szCs w:val="22"/>
        </w:rPr>
        <w:t xml:space="preserve">(à remplir obligatoirement). </w:t>
      </w:r>
    </w:p>
    <w:p w14:paraId="0030EB4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FBEB79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297046A"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6911A7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7B13DC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59B86C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A8D924C"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43254F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9F1412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75E017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C6BDD5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1175701"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77199A1" w14:textId="77777777" w:rsidR="009B1CD0" w:rsidRDefault="009B1CD0" w:rsidP="00934503">
      <w:pPr>
        <w:tabs>
          <w:tab w:val="left" w:pos="426"/>
          <w:tab w:val="left" w:pos="851"/>
        </w:tabs>
        <w:rPr>
          <w:rFonts w:ascii="Arial" w:hAnsi="Arial" w:cs="Arial"/>
          <w:b/>
        </w:rPr>
      </w:pPr>
    </w:p>
    <w:p w14:paraId="3C1F8E4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06006">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06006">
        <w:fldChar w:fldCharType="separate"/>
      </w:r>
      <w:r w:rsidR="007D7A65">
        <w:fldChar w:fldCharType="end"/>
      </w:r>
      <w:r>
        <w:tab/>
      </w:r>
      <w:r w:rsidR="009D661E">
        <w:t>Oui</w:t>
      </w:r>
    </w:p>
    <w:p w14:paraId="21A21D0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33F4F5B" w14:textId="77777777" w:rsidR="009B1CD0" w:rsidRDefault="009B1CD0" w:rsidP="009B45B9">
      <w:pPr>
        <w:tabs>
          <w:tab w:val="left" w:pos="426"/>
          <w:tab w:val="left" w:pos="851"/>
        </w:tabs>
        <w:jc w:val="both"/>
        <w:rPr>
          <w:rFonts w:ascii="Arial" w:hAnsi="Arial" w:cs="Arial"/>
          <w:b/>
        </w:rPr>
      </w:pPr>
    </w:p>
    <w:p w14:paraId="0ED44568" w14:textId="77777777" w:rsidR="009B1CD0" w:rsidRDefault="009B1CD0" w:rsidP="009B45B9">
      <w:pPr>
        <w:tabs>
          <w:tab w:val="left" w:pos="426"/>
          <w:tab w:val="left" w:pos="851"/>
        </w:tabs>
        <w:jc w:val="both"/>
        <w:rPr>
          <w:rFonts w:ascii="Arial" w:hAnsi="Arial" w:cs="Arial"/>
          <w:b/>
        </w:rPr>
      </w:pPr>
    </w:p>
    <w:p w14:paraId="0077571D"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D55AD14" w14:textId="77777777" w:rsidR="009B1CD0" w:rsidRDefault="009B1CD0" w:rsidP="009B45B9">
      <w:pPr>
        <w:tabs>
          <w:tab w:val="left" w:pos="576"/>
          <w:tab w:val="left" w:pos="851"/>
        </w:tabs>
        <w:jc w:val="both"/>
        <w:rPr>
          <w:rFonts w:ascii="Arial" w:hAnsi="Arial" w:cs="Arial"/>
        </w:rPr>
      </w:pPr>
    </w:p>
    <w:p w14:paraId="5ADDC549" w14:textId="0EFC1435"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D821F8">
        <w:rPr>
          <w:rFonts w:ascii="Arial" w:hAnsi="Arial" w:cs="Arial"/>
        </w:rPr>
        <w:t>12</w:t>
      </w:r>
      <w:r>
        <w:rPr>
          <w:rFonts w:ascii="Arial" w:hAnsi="Arial" w:cs="Arial"/>
        </w:rPr>
        <w:t>............mois</w:t>
      </w:r>
      <w:r w:rsidR="00D821F8">
        <w:rPr>
          <w:rFonts w:ascii="Arial" w:hAnsi="Arial" w:cs="Arial"/>
        </w:rPr>
        <w:t xml:space="preserve"> reconductible </w:t>
      </w:r>
      <w:r w:rsidR="004E2448">
        <w:rPr>
          <w:rFonts w:ascii="Arial" w:hAnsi="Arial" w:cs="Arial"/>
        </w:rPr>
        <w:t>1</w:t>
      </w:r>
      <w:r w:rsidR="00D821F8">
        <w:rPr>
          <w:rFonts w:ascii="Arial" w:hAnsi="Arial" w:cs="Arial"/>
        </w:rPr>
        <w:t xml:space="preserve"> fois. </w:t>
      </w:r>
      <w:r>
        <w:rPr>
          <w:rFonts w:ascii="Arial" w:hAnsi="Arial" w:cs="Arial"/>
        </w:rPr>
        <w:t xml:space="preserve"> </w:t>
      </w:r>
    </w:p>
    <w:p w14:paraId="08E671FE" w14:textId="60DA1486" w:rsidR="009B1CD0" w:rsidRDefault="00844DAA" w:rsidP="009B45B9">
      <w:pPr>
        <w:tabs>
          <w:tab w:val="left" w:pos="851"/>
        </w:tabs>
        <w:spacing w:before="120"/>
        <w:ind w:left="567"/>
        <w:jc w:val="both"/>
      </w:pPr>
      <w:r>
        <w:tab/>
      </w:r>
      <w:r w:rsidR="00D0600F">
        <w:fldChar w:fldCharType="begin">
          <w:ffData>
            <w:name w:val=""/>
            <w:enabled/>
            <w:calcOnExit w:val="0"/>
            <w:checkBox>
              <w:size w:val="20"/>
              <w:default w:val="1"/>
            </w:checkBox>
          </w:ffData>
        </w:fldChar>
      </w:r>
      <w:r w:rsidR="00D0600F">
        <w:instrText xml:space="preserve"> FORMCHECKBOX </w:instrText>
      </w:r>
      <w:r w:rsidR="00B06006">
        <w:fldChar w:fldCharType="separate"/>
      </w:r>
      <w:r w:rsidR="00D0600F">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0BAFC30A"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B06006">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70DA1F16"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B06006">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AE781A1" w14:textId="77777777" w:rsidR="009B1CD0" w:rsidRDefault="009B1CD0" w:rsidP="009B45B9">
      <w:pPr>
        <w:tabs>
          <w:tab w:val="left" w:pos="426"/>
          <w:tab w:val="left" w:pos="851"/>
        </w:tabs>
        <w:jc w:val="both"/>
        <w:rPr>
          <w:rFonts w:ascii="Arial" w:hAnsi="Arial" w:cs="Arial"/>
          <w:b/>
        </w:rPr>
      </w:pPr>
    </w:p>
    <w:p w14:paraId="1E64FA65"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B06006">
        <w:fldChar w:fldCharType="separate"/>
      </w:r>
      <w:r w:rsidR="007D7A65">
        <w:fldChar w:fldCharType="end"/>
      </w:r>
      <w:r>
        <w:tab/>
      </w:r>
      <w:r w:rsidR="009D661E">
        <w:t>Non</w:t>
      </w:r>
      <w:r>
        <w:tab/>
      </w:r>
      <w:r>
        <w:tab/>
      </w:r>
      <w:r>
        <w:tab/>
      </w:r>
      <w:r w:rsidR="00D821F8">
        <w:fldChar w:fldCharType="begin">
          <w:ffData>
            <w:name w:val=""/>
            <w:enabled/>
            <w:calcOnExit w:val="0"/>
            <w:checkBox>
              <w:size w:val="20"/>
              <w:default w:val="1"/>
            </w:checkBox>
          </w:ffData>
        </w:fldChar>
      </w:r>
      <w:r w:rsidR="00D821F8">
        <w:instrText xml:space="preserve"> FORMCHECKBOX </w:instrText>
      </w:r>
      <w:r w:rsidR="00B06006">
        <w:fldChar w:fldCharType="separate"/>
      </w:r>
      <w:r w:rsidR="00D821F8">
        <w:fldChar w:fldCharType="end"/>
      </w:r>
      <w:r>
        <w:tab/>
      </w:r>
      <w:r w:rsidR="009D661E">
        <w:t>Oui</w:t>
      </w:r>
    </w:p>
    <w:p w14:paraId="22E6C6BD"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A631688" w14:textId="77777777" w:rsidR="009B1CD0" w:rsidRDefault="009B1CD0" w:rsidP="009B45B9">
      <w:pPr>
        <w:tabs>
          <w:tab w:val="left" w:pos="426"/>
          <w:tab w:val="left" w:pos="851"/>
        </w:tabs>
        <w:jc w:val="both"/>
        <w:rPr>
          <w:rFonts w:ascii="Arial" w:hAnsi="Arial" w:cs="Arial"/>
        </w:rPr>
      </w:pPr>
    </w:p>
    <w:p w14:paraId="16641907"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1920EF2C" w14:textId="4C70E273"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4E2448">
        <w:rPr>
          <w:rFonts w:ascii="Arial" w:hAnsi="Arial" w:cs="Arial"/>
        </w:rPr>
        <w:t>1</w:t>
      </w:r>
      <w:r>
        <w:rPr>
          <w:rFonts w:ascii="Arial" w:hAnsi="Arial" w:cs="Arial"/>
        </w:rPr>
        <w:t>….............</w:t>
      </w:r>
    </w:p>
    <w:p w14:paraId="1F84255B" w14:textId="4AF5B373" w:rsidR="009B1CD0" w:rsidRPr="001A69CA"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D821F8">
        <w:rPr>
          <w:rFonts w:ascii="Arial" w:hAnsi="Arial" w:cs="Arial"/>
        </w:rPr>
        <w:t xml:space="preserve">12 mois </w:t>
      </w:r>
      <w:r>
        <w:rPr>
          <w:rFonts w:ascii="Arial" w:hAnsi="Arial" w:cs="Arial"/>
        </w:rPr>
        <w:t>………</w:t>
      </w:r>
      <w:proofErr w:type="gramStart"/>
      <w:r>
        <w:rPr>
          <w:rFonts w:ascii="Arial" w:hAnsi="Arial" w:cs="Arial"/>
        </w:rPr>
        <w:t>…….</w:t>
      </w:r>
      <w:proofErr w:type="gramEnd"/>
      <w:r>
        <w:rPr>
          <w:rFonts w:ascii="Arial" w:hAnsi="Arial" w:cs="Arial"/>
        </w:rPr>
        <w:t>.</w:t>
      </w:r>
    </w:p>
    <w:p w14:paraId="12E81C64" w14:textId="77777777" w:rsidR="001A69CA" w:rsidRDefault="001A69CA" w:rsidP="001A69CA">
      <w:pPr>
        <w:tabs>
          <w:tab w:val="left" w:pos="426"/>
          <w:tab w:val="left" w:pos="851"/>
        </w:tabs>
        <w:spacing w:before="120"/>
        <w:jc w:val="both"/>
        <w:rPr>
          <w:rFonts w:ascii="Arial" w:hAnsi="Arial" w:cs="Arial"/>
          <w:b/>
          <w:bCs/>
          <w:sz w:val="24"/>
          <w:szCs w:val="24"/>
        </w:rPr>
      </w:pPr>
    </w:p>
    <w:p w14:paraId="3812D8A6" w14:textId="176B10D9" w:rsidR="001A69CA" w:rsidRPr="001A69CA" w:rsidRDefault="001A69CA" w:rsidP="001A69CA">
      <w:pPr>
        <w:tabs>
          <w:tab w:val="left" w:pos="426"/>
          <w:tab w:val="left" w:pos="851"/>
        </w:tabs>
        <w:spacing w:before="120"/>
        <w:jc w:val="both"/>
        <w:rPr>
          <w:rFonts w:ascii="Arial" w:hAnsi="Arial" w:cs="Arial"/>
          <w:b/>
          <w:bCs/>
          <w:color w:val="FF0000"/>
          <w:sz w:val="24"/>
          <w:szCs w:val="24"/>
        </w:rPr>
      </w:pPr>
      <w:r w:rsidRPr="001A69CA">
        <w:rPr>
          <w:rFonts w:ascii="Arial" w:hAnsi="Arial" w:cs="Arial"/>
          <w:b/>
          <w:bCs/>
          <w:sz w:val="24"/>
          <w:szCs w:val="24"/>
        </w:rPr>
        <w:t xml:space="preserve">Lieu de </w:t>
      </w:r>
      <w:r>
        <w:rPr>
          <w:rFonts w:ascii="Arial" w:hAnsi="Arial" w:cs="Arial"/>
          <w:b/>
          <w:bCs/>
          <w:sz w:val="24"/>
          <w:szCs w:val="24"/>
        </w:rPr>
        <w:t xml:space="preserve">dépôt </w:t>
      </w:r>
      <w:r w:rsidRPr="001A69CA">
        <w:rPr>
          <w:rFonts w:ascii="Arial" w:hAnsi="Arial" w:cs="Arial"/>
          <w:b/>
          <w:bCs/>
          <w:sz w:val="24"/>
          <w:szCs w:val="24"/>
        </w:rPr>
        <w:t>des papiers de bureau :</w:t>
      </w:r>
      <w:r w:rsidRPr="001A69CA">
        <w:rPr>
          <w:rFonts w:ascii="Arial" w:hAnsi="Arial" w:cs="Arial"/>
          <w:b/>
          <w:bCs/>
          <w:color w:val="FF0000"/>
          <w:sz w:val="24"/>
          <w:szCs w:val="24"/>
        </w:rPr>
        <w:t xml:space="preserve">( lot </w:t>
      </w:r>
      <w:r>
        <w:rPr>
          <w:rFonts w:ascii="Arial" w:hAnsi="Arial" w:cs="Arial"/>
          <w:b/>
          <w:bCs/>
          <w:color w:val="FF0000"/>
          <w:sz w:val="24"/>
          <w:szCs w:val="24"/>
        </w:rPr>
        <w:t>1</w:t>
      </w:r>
      <w:r w:rsidRPr="001A69CA">
        <w:rPr>
          <w:rFonts w:ascii="Arial" w:hAnsi="Arial" w:cs="Arial"/>
          <w:b/>
          <w:bCs/>
          <w:color w:val="FF0000"/>
          <w:sz w:val="24"/>
          <w:szCs w:val="24"/>
        </w:rPr>
        <w:t xml:space="preserve"> à compléter obligatoirement</w:t>
      </w:r>
      <w:proofErr w:type="gramStart"/>
      <w:r w:rsidRPr="001A69CA">
        <w:rPr>
          <w:rFonts w:ascii="Arial" w:hAnsi="Arial" w:cs="Arial"/>
          <w:b/>
          <w:bCs/>
          <w:color w:val="FF0000"/>
          <w:sz w:val="24"/>
          <w:szCs w:val="24"/>
        </w:rPr>
        <w:t>):</w:t>
      </w:r>
      <w:proofErr w:type="gramEnd"/>
      <w:r w:rsidRPr="001A69CA">
        <w:rPr>
          <w:rFonts w:ascii="Arial" w:hAnsi="Arial" w:cs="Arial"/>
          <w:b/>
          <w:bCs/>
          <w:color w:val="FF0000"/>
          <w:sz w:val="24"/>
          <w:szCs w:val="24"/>
        </w:rPr>
        <w:t xml:space="preserve"> </w:t>
      </w:r>
    </w:p>
    <w:p w14:paraId="460E3C69" w14:textId="77777777" w:rsidR="001A69CA" w:rsidRDefault="001A69CA" w:rsidP="001A69CA">
      <w:pPr>
        <w:pStyle w:val="fcase1ertab"/>
        <w:numPr>
          <w:ilvl w:val="0"/>
          <w:numId w:val="2"/>
        </w:numPr>
        <w:tabs>
          <w:tab w:val="left" w:pos="851"/>
        </w:tabs>
        <w:spacing w:before="120"/>
        <w:rPr>
          <w:rFonts w:ascii="Arial" w:hAnsi="Arial" w:cs="Arial"/>
        </w:rPr>
      </w:pPr>
      <w:r>
        <w:rPr>
          <w:rFonts w:ascii="Arial" w:hAnsi="Arial" w:cs="Arial"/>
        </w:rPr>
        <w:t>………………………………………………………….......................................</w:t>
      </w:r>
    </w:p>
    <w:p w14:paraId="2B305566" w14:textId="77777777" w:rsidR="001A69CA" w:rsidRDefault="001A69CA" w:rsidP="001A69CA">
      <w:pPr>
        <w:pStyle w:val="fcase1ertab"/>
        <w:numPr>
          <w:ilvl w:val="0"/>
          <w:numId w:val="2"/>
        </w:numPr>
        <w:tabs>
          <w:tab w:val="left" w:pos="851"/>
        </w:tabs>
        <w:spacing w:before="120"/>
        <w:rPr>
          <w:rFonts w:ascii="Arial" w:hAnsi="Arial" w:cs="Arial"/>
        </w:rPr>
      </w:pPr>
      <w:r>
        <w:rPr>
          <w:rFonts w:ascii="Arial" w:hAnsi="Arial" w:cs="Arial"/>
        </w:rPr>
        <w:t>………………………………………………………….......................................</w:t>
      </w:r>
    </w:p>
    <w:p w14:paraId="7848E7F1" w14:textId="77777777" w:rsidR="001A69CA" w:rsidRDefault="001A69CA" w:rsidP="001A69CA">
      <w:pPr>
        <w:pStyle w:val="fcase1ertab"/>
        <w:numPr>
          <w:ilvl w:val="0"/>
          <w:numId w:val="2"/>
        </w:numPr>
        <w:tabs>
          <w:tab w:val="left" w:pos="851"/>
        </w:tabs>
        <w:spacing w:before="120"/>
        <w:rPr>
          <w:rFonts w:ascii="Arial" w:hAnsi="Arial" w:cs="Arial"/>
        </w:rPr>
      </w:pPr>
      <w:r>
        <w:rPr>
          <w:rFonts w:ascii="Arial" w:hAnsi="Arial" w:cs="Arial"/>
        </w:rPr>
        <w:t>………………………………………………………….......................................</w:t>
      </w:r>
    </w:p>
    <w:p w14:paraId="4EF214C0" w14:textId="77777777" w:rsidR="001A69CA" w:rsidRPr="00D44538" w:rsidRDefault="001A69CA" w:rsidP="009B45B9">
      <w:pPr>
        <w:numPr>
          <w:ilvl w:val="0"/>
          <w:numId w:val="2"/>
        </w:numPr>
        <w:tabs>
          <w:tab w:val="left" w:pos="426"/>
          <w:tab w:val="left" w:pos="851"/>
        </w:tabs>
        <w:spacing w:before="120"/>
        <w:ind w:left="924" w:hanging="357"/>
        <w:jc w:val="both"/>
        <w:rPr>
          <w:rFonts w:ascii="Arial" w:hAnsi="Arial" w:cs="Arial"/>
          <w:b/>
        </w:rPr>
      </w:pPr>
    </w:p>
    <w:p w14:paraId="38EE1E67" w14:textId="77777777" w:rsidR="00D44538" w:rsidRDefault="00D44538" w:rsidP="00D44538">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865A377" w14:textId="77777777">
        <w:tc>
          <w:tcPr>
            <w:tcW w:w="10419" w:type="dxa"/>
            <w:shd w:val="clear" w:color="auto" w:fill="66CCFF"/>
          </w:tcPr>
          <w:p w14:paraId="2B99DAA5"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E3CD68E" w14:textId="77777777" w:rsidR="009B1CD0" w:rsidRDefault="009B1CD0" w:rsidP="006C4338">
      <w:pPr>
        <w:tabs>
          <w:tab w:val="left" w:pos="851"/>
        </w:tabs>
        <w:jc w:val="both"/>
      </w:pPr>
    </w:p>
    <w:p w14:paraId="7F000CFA"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FFEDBB7" w14:textId="77777777" w:rsidR="005824AE" w:rsidRDefault="005824AE" w:rsidP="006C4338">
      <w:pPr>
        <w:tabs>
          <w:tab w:val="left" w:pos="851"/>
        </w:tabs>
        <w:jc w:val="both"/>
      </w:pPr>
    </w:p>
    <w:p w14:paraId="2F3FCFE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3E1885C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425722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DD0CC2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E33E79A"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848E21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5D8A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8D9E73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B9858B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E915B6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96D1560" w14:textId="77777777" w:rsidR="00332B12" w:rsidRDefault="00332B12" w:rsidP="00B054DA">
            <w:pPr>
              <w:tabs>
                <w:tab w:val="left" w:pos="851"/>
              </w:tabs>
              <w:snapToGrid w:val="0"/>
              <w:jc w:val="both"/>
              <w:rPr>
                <w:rFonts w:ascii="Arial" w:hAnsi="Arial" w:cs="Arial"/>
                <w:b/>
                <w:bCs/>
              </w:rPr>
            </w:pPr>
          </w:p>
        </w:tc>
      </w:tr>
    </w:tbl>
    <w:p w14:paraId="7A8896BA"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50B44AB"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C5651EC" w14:textId="77777777" w:rsidR="00332B12" w:rsidRDefault="00332B12" w:rsidP="006C4338">
      <w:pPr>
        <w:tabs>
          <w:tab w:val="left" w:pos="851"/>
        </w:tabs>
        <w:jc w:val="both"/>
      </w:pPr>
    </w:p>
    <w:p w14:paraId="1691C9F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1FDCCB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0A2727A" w14:textId="77777777" w:rsidR="009B1CD0" w:rsidRDefault="009B1CD0" w:rsidP="005846FB">
      <w:pPr>
        <w:tabs>
          <w:tab w:val="left" w:pos="851"/>
        </w:tabs>
        <w:rPr>
          <w:rFonts w:ascii="Arial" w:hAnsi="Arial" w:cs="Arial"/>
        </w:rPr>
      </w:pPr>
    </w:p>
    <w:p w14:paraId="630E7395" w14:textId="77777777" w:rsidR="00036500" w:rsidRDefault="00036500" w:rsidP="005846FB">
      <w:pPr>
        <w:tabs>
          <w:tab w:val="left" w:pos="851"/>
        </w:tabs>
        <w:rPr>
          <w:rFonts w:ascii="Arial" w:hAnsi="Arial" w:cs="Arial"/>
        </w:rPr>
      </w:pPr>
    </w:p>
    <w:p w14:paraId="3C74FCFC"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F1A31E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AFA3DE4"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06006">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06006">
        <w:fldChar w:fldCharType="separate"/>
      </w:r>
      <w:r>
        <w:fldChar w:fldCharType="end"/>
      </w:r>
      <w:r>
        <w:rPr>
          <w:rFonts w:ascii="Arial" w:hAnsi="Arial" w:cs="Arial"/>
          <w:iCs/>
        </w:rPr>
        <w:t xml:space="preserve"> </w:t>
      </w:r>
      <w:r>
        <w:rPr>
          <w:rFonts w:ascii="Arial" w:hAnsi="Arial" w:cs="Arial"/>
        </w:rPr>
        <w:t>solidaire</w:t>
      </w:r>
    </w:p>
    <w:p w14:paraId="4D254A24" w14:textId="77777777" w:rsidR="009B1CD0" w:rsidRDefault="009B1CD0" w:rsidP="0083205E">
      <w:pPr>
        <w:tabs>
          <w:tab w:val="left" w:pos="851"/>
        </w:tabs>
        <w:rPr>
          <w:rFonts w:ascii="Arial" w:hAnsi="Arial" w:cs="Arial"/>
        </w:rPr>
      </w:pPr>
    </w:p>
    <w:p w14:paraId="2A9A19A7" w14:textId="77777777" w:rsidR="001C733C" w:rsidRDefault="001C733C" w:rsidP="00CD46CC">
      <w:pPr>
        <w:tabs>
          <w:tab w:val="left" w:pos="851"/>
        </w:tabs>
        <w:rPr>
          <w:rFonts w:ascii="Arial" w:hAnsi="Arial" w:cs="Arial"/>
        </w:rPr>
      </w:pPr>
    </w:p>
    <w:p w14:paraId="74D6D596"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0600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0CCC4FD"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AAE148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35620D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06006">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A368896"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922A9F9" w14:textId="77777777" w:rsidR="002904AF" w:rsidRDefault="002904AF" w:rsidP="001C733C">
      <w:pPr>
        <w:tabs>
          <w:tab w:val="left" w:pos="851"/>
        </w:tabs>
        <w:rPr>
          <w:rFonts w:ascii="Arial" w:hAnsi="Arial" w:cs="Arial"/>
        </w:rPr>
      </w:pPr>
    </w:p>
    <w:p w14:paraId="01DF9A3D"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0600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7A2CD565"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5038F96" w14:textId="77777777" w:rsidR="002904AF" w:rsidRDefault="002904AF" w:rsidP="002904AF">
      <w:pPr>
        <w:tabs>
          <w:tab w:val="left" w:pos="851"/>
        </w:tabs>
        <w:rPr>
          <w:rFonts w:ascii="Arial" w:hAnsi="Arial" w:cs="Arial"/>
          <w:iCs/>
        </w:rPr>
      </w:pPr>
    </w:p>
    <w:p w14:paraId="14A83CB2"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0600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152D2BEB"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00FA9324" w14:textId="77777777" w:rsidR="002904AF" w:rsidRDefault="002904AF" w:rsidP="002904AF">
      <w:pPr>
        <w:tabs>
          <w:tab w:val="left" w:pos="851"/>
        </w:tabs>
        <w:ind w:left="1134" w:hanging="850"/>
        <w:rPr>
          <w:rFonts w:ascii="Arial" w:hAnsi="Arial" w:cs="Arial"/>
          <w:i/>
          <w:sz w:val="18"/>
          <w:szCs w:val="18"/>
        </w:rPr>
      </w:pPr>
    </w:p>
    <w:p w14:paraId="27EB8B78" w14:textId="77777777" w:rsidR="001C733C" w:rsidRDefault="001C733C" w:rsidP="001C733C">
      <w:pPr>
        <w:tabs>
          <w:tab w:val="left" w:pos="851"/>
        </w:tabs>
        <w:rPr>
          <w:rFonts w:ascii="Arial" w:hAnsi="Arial" w:cs="Arial"/>
          <w:i/>
          <w:sz w:val="18"/>
          <w:szCs w:val="18"/>
        </w:rPr>
      </w:pPr>
    </w:p>
    <w:p w14:paraId="125247B3"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0600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995597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196B5C2" w14:textId="77777777" w:rsidR="00036500" w:rsidRDefault="00036500" w:rsidP="005846FB">
      <w:pPr>
        <w:tabs>
          <w:tab w:val="left" w:pos="851"/>
        </w:tabs>
        <w:rPr>
          <w:rFonts w:ascii="Arial" w:hAnsi="Arial" w:cs="Arial"/>
        </w:rPr>
      </w:pPr>
    </w:p>
    <w:p w14:paraId="3DC7D5A1"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0600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65B4899" w14:textId="77777777" w:rsidR="00AE7831" w:rsidRDefault="00AE7831" w:rsidP="009B45B9">
      <w:pPr>
        <w:tabs>
          <w:tab w:val="left" w:pos="851"/>
        </w:tabs>
        <w:ind w:left="1701" w:hanging="850"/>
        <w:jc w:val="both"/>
      </w:pPr>
    </w:p>
    <w:p w14:paraId="66FCD784"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0600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CE4DD2A" w14:textId="77777777" w:rsidR="00036500" w:rsidRDefault="00036500" w:rsidP="006C4338">
      <w:pPr>
        <w:tabs>
          <w:tab w:val="left" w:pos="851"/>
        </w:tabs>
        <w:rPr>
          <w:rFonts w:ascii="Arial" w:hAnsi="Arial" w:cs="Arial"/>
          <w:iCs/>
        </w:rPr>
      </w:pPr>
    </w:p>
    <w:p w14:paraId="4305518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06006">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3E165807"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A3BDB28"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0D3E0F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5538CD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14EB898"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40C8AA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087B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D0DDA05" w14:textId="77777777" w:rsidTr="00B054DA">
        <w:trPr>
          <w:trHeight w:val="1021"/>
        </w:trPr>
        <w:tc>
          <w:tcPr>
            <w:tcW w:w="4644" w:type="dxa"/>
            <w:tcBorders>
              <w:top w:val="single" w:sz="4" w:space="0" w:color="000000"/>
              <w:left w:val="single" w:sz="4" w:space="0" w:color="000000"/>
            </w:tcBorders>
            <w:shd w:val="clear" w:color="auto" w:fill="CCFFFF"/>
          </w:tcPr>
          <w:p w14:paraId="3B69F08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DEF0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5085E13" w14:textId="77777777" w:rsidR="00332B12" w:rsidRDefault="00332B12" w:rsidP="00B054DA">
            <w:pPr>
              <w:tabs>
                <w:tab w:val="left" w:pos="851"/>
              </w:tabs>
              <w:snapToGrid w:val="0"/>
              <w:jc w:val="both"/>
              <w:rPr>
                <w:rFonts w:ascii="Arial" w:hAnsi="Arial" w:cs="Arial"/>
                <w:b/>
                <w:bCs/>
              </w:rPr>
            </w:pPr>
          </w:p>
        </w:tc>
      </w:tr>
      <w:tr w:rsidR="00332B12" w14:paraId="12450117" w14:textId="77777777" w:rsidTr="00B054DA">
        <w:trPr>
          <w:trHeight w:val="1021"/>
        </w:trPr>
        <w:tc>
          <w:tcPr>
            <w:tcW w:w="4644" w:type="dxa"/>
            <w:tcBorders>
              <w:left w:val="single" w:sz="4" w:space="0" w:color="000000"/>
            </w:tcBorders>
            <w:shd w:val="clear" w:color="auto" w:fill="auto"/>
          </w:tcPr>
          <w:p w14:paraId="6771A07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D27083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D723AC2" w14:textId="77777777" w:rsidR="00332B12" w:rsidRDefault="00332B12" w:rsidP="00B054DA">
            <w:pPr>
              <w:tabs>
                <w:tab w:val="left" w:pos="851"/>
              </w:tabs>
              <w:snapToGrid w:val="0"/>
              <w:jc w:val="both"/>
              <w:rPr>
                <w:rFonts w:ascii="Arial" w:hAnsi="Arial" w:cs="Arial"/>
                <w:b/>
                <w:bCs/>
              </w:rPr>
            </w:pPr>
          </w:p>
        </w:tc>
      </w:tr>
      <w:tr w:rsidR="00332B12" w14:paraId="4CDF6638" w14:textId="77777777" w:rsidTr="00B054DA">
        <w:trPr>
          <w:trHeight w:val="1021"/>
        </w:trPr>
        <w:tc>
          <w:tcPr>
            <w:tcW w:w="4644" w:type="dxa"/>
            <w:tcBorders>
              <w:left w:val="single" w:sz="4" w:space="0" w:color="000000"/>
            </w:tcBorders>
            <w:shd w:val="clear" w:color="auto" w:fill="CCFFFF"/>
          </w:tcPr>
          <w:p w14:paraId="7C47964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15E556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B0012D5" w14:textId="77777777" w:rsidR="00332B12" w:rsidRDefault="00332B12" w:rsidP="00B054DA">
            <w:pPr>
              <w:tabs>
                <w:tab w:val="left" w:pos="851"/>
              </w:tabs>
              <w:snapToGrid w:val="0"/>
              <w:jc w:val="both"/>
              <w:rPr>
                <w:rFonts w:ascii="Arial" w:hAnsi="Arial" w:cs="Arial"/>
                <w:b/>
                <w:bCs/>
              </w:rPr>
            </w:pPr>
          </w:p>
        </w:tc>
      </w:tr>
      <w:tr w:rsidR="00332B12" w14:paraId="77FE6A2D" w14:textId="77777777" w:rsidTr="00B054DA">
        <w:trPr>
          <w:trHeight w:val="1021"/>
        </w:trPr>
        <w:tc>
          <w:tcPr>
            <w:tcW w:w="4644" w:type="dxa"/>
            <w:tcBorders>
              <w:left w:val="single" w:sz="4" w:space="0" w:color="000000"/>
            </w:tcBorders>
            <w:shd w:val="clear" w:color="auto" w:fill="auto"/>
          </w:tcPr>
          <w:p w14:paraId="3161617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FE4D40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8A689BA" w14:textId="77777777" w:rsidR="00332B12" w:rsidRDefault="00332B12" w:rsidP="00B054DA">
            <w:pPr>
              <w:tabs>
                <w:tab w:val="left" w:pos="851"/>
              </w:tabs>
              <w:snapToGrid w:val="0"/>
              <w:jc w:val="both"/>
              <w:rPr>
                <w:rFonts w:ascii="Arial" w:hAnsi="Arial" w:cs="Arial"/>
                <w:b/>
                <w:bCs/>
              </w:rPr>
            </w:pPr>
          </w:p>
        </w:tc>
      </w:tr>
      <w:tr w:rsidR="00332B12" w14:paraId="57F57BBC" w14:textId="77777777" w:rsidTr="00B054DA">
        <w:trPr>
          <w:trHeight w:val="1021"/>
        </w:trPr>
        <w:tc>
          <w:tcPr>
            <w:tcW w:w="4644" w:type="dxa"/>
            <w:tcBorders>
              <w:left w:val="single" w:sz="4" w:space="0" w:color="000000"/>
              <w:bottom w:val="single" w:sz="4" w:space="0" w:color="000000"/>
            </w:tcBorders>
            <w:shd w:val="clear" w:color="auto" w:fill="CCFFFF"/>
          </w:tcPr>
          <w:p w14:paraId="763C36B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F0CA3D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2F624FB" w14:textId="77777777" w:rsidR="00332B12" w:rsidRDefault="00332B12" w:rsidP="00B054DA">
            <w:pPr>
              <w:tabs>
                <w:tab w:val="left" w:pos="851"/>
              </w:tabs>
              <w:snapToGrid w:val="0"/>
              <w:jc w:val="both"/>
              <w:rPr>
                <w:rFonts w:ascii="Arial" w:hAnsi="Arial" w:cs="Arial"/>
                <w:b/>
                <w:bCs/>
              </w:rPr>
            </w:pPr>
          </w:p>
        </w:tc>
      </w:tr>
    </w:tbl>
    <w:p w14:paraId="7F98D13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49FC0E4"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6517931" w14:textId="77777777">
        <w:tc>
          <w:tcPr>
            <w:tcW w:w="10277" w:type="dxa"/>
            <w:shd w:val="clear" w:color="auto" w:fill="66CCFF"/>
          </w:tcPr>
          <w:p w14:paraId="1FB7B96E"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5EA32A89" w14:textId="77777777" w:rsidR="009B1CD0" w:rsidRDefault="009B1CD0" w:rsidP="006C4338">
      <w:pPr>
        <w:tabs>
          <w:tab w:val="left" w:pos="851"/>
        </w:tabs>
      </w:pPr>
    </w:p>
    <w:p w14:paraId="34A3AC87" w14:textId="77777777" w:rsidR="009B1CD0" w:rsidRDefault="009B1CD0" w:rsidP="006C4338">
      <w:pPr>
        <w:tabs>
          <w:tab w:val="left" w:pos="851"/>
        </w:tabs>
      </w:pPr>
    </w:p>
    <w:p w14:paraId="061E79F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hAnsi="Arial" w:cs="Arial"/>
          <w:b w:val="0"/>
          <w:bCs/>
          <w:iCs/>
        </w:rPr>
        <w:t xml:space="preserve">Désignation </w:t>
      </w:r>
      <w:r w:rsidR="001C40C0">
        <w:rPr>
          <w:rFonts w:ascii="Arial" w:hAnsi="Arial" w:cs="Arial"/>
          <w:b w:val="0"/>
          <w:bCs/>
          <w:iCs/>
        </w:rPr>
        <w:t>de l’acheteur</w:t>
      </w:r>
    </w:p>
    <w:p w14:paraId="5A396759"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73E95C6" w14:textId="77777777" w:rsidR="009B1CD0" w:rsidRDefault="009B1CD0" w:rsidP="00D821F8">
      <w:pPr>
        <w:pStyle w:val="Titre1"/>
        <w:numPr>
          <w:ilvl w:val="0"/>
          <w:numId w:val="0"/>
        </w:numPr>
        <w:tabs>
          <w:tab w:val="left" w:pos="851"/>
        </w:tabs>
        <w:jc w:val="both"/>
        <w:rPr>
          <w:rFonts w:ascii="Arial" w:hAnsi="Arial" w:cs="Arial"/>
        </w:rPr>
      </w:pPr>
    </w:p>
    <w:p w14:paraId="6704C1F7" w14:textId="77777777" w:rsidR="00D821F8" w:rsidRPr="00D821F8" w:rsidRDefault="00D821F8" w:rsidP="00D821F8">
      <w:r>
        <w:t>Région académique de la Guadeloupe</w:t>
      </w:r>
    </w:p>
    <w:p w14:paraId="3C92164B" w14:textId="77777777" w:rsidR="00D821F8" w:rsidRPr="00EA3A1E" w:rsidRDefault="00D821F8" w:rsidP="00D821F8">
      <w:pPr>
        <w:pStyle w:val="Texte-Adresseligne2"/>
        <w:framePr w:w="0" w:hRule="auto" w:wrap="auto" w:vAnchor="margin" w:hAnchor="text" w:xAlign="left" w:yAlign="inline" w:anchorLock="0"/>
        <w:numPr>
          <w:ilvl w:val="0"/>
          <w:numId w:val="1"/>
        </w:numPr>
        <w:rPr>
          <w:rStyle w:val="street-address"/>
          <w:rFonts w:ascii="Calibri" w:hAnsi="Calibri" w:cs="Calibri"/>
          <w:sz w:val="22"/>
          <w:szCs w:val="22"/>
        </w:rPr>
      </w:pPr>
      <w:r w:rsidRPr="00EA3A1E">
        <w:rPr>
          <w:rStyle w:val="street-address"/>
          <w:rFonts w:ascii="Calibri" w:hAnsi="Calibri" w:cs="Calibri"/>
          <w:sz w:val="22"/>
          <w:szCs w:val="22"/>
        </w:rPr>
        <w:t>Parc d'activités la Providence</w:t>
      </w:r>
    </w:p>
    <w:p w14:paraId="4B6E14DC" w14:textId="77777777" w:rsidR="00D821F8" w:rsidRPr="00EA3A1E" w:rsidRDefault="00D821F8" w:rsidP="00D821F8">
      <w:pPr>
        <w:pStyle w:val="Texte-Adresseligne2"/>
        <w:framePr w:w="0" w:hRule="auto" w:wrap="auto" w:vAnchor="margin" w:hAnchor="text" w:xAlign="left" w:yAlign="inline" w:anchorLock="0"/>
        <w:numPr>
          <w:ilvl w:val="0"/>
          <w:numId w:val="1"/>
        </w:numPr>
        <w:rPr>
          <w:rFonts w:ascii="Calibri" w:hAnsi="Calibri" w:cs="Calibri"/>
          <w:sz w:val="22"/>
          <w:szCs w:val="22"/>
          <w:shd w:val="clear" w:color="auto" w:fill="2CA2AC"/>
        </w:rPr>
      </w:pPr>
      <w:r w:rsidRPr="00EA3A1E">
        <w:rPr>
          <w:rStyle w:val="street-address"/>
          <w:rFonts w:ascii="Calibri" w:hAnsi="Calibri" w:cs="Calibri"/>
          <w:sz w:val="22"/>
          <w:szCs w:val="22"/>
        </w:rPr>
        <w:t xml:space="preserve">ZAC de </w:t>
      </w:r>
      <w:proofErr w:type="spellStart"/>
      <w:r w:rsidRPr="00EA3A1E">
        <w:rPr>
          <w:rStyle w:val="street-address"/>
          <w:rFonts w:ascii="Calibri" w:hAnsi="Calibri" w:cs="Calibri"/>
          <w:sz w:val="22"/>
          <w:szCs w:val="22"/>
        </w:rPr>
        <w:t>Dothémare</w:t>
      </w:r>
      <w:proofErr w:type="spellEnd"/>
      <w:r w:rsidRPr="00EA3A1E">
        <w:rPr>
          <w:rStyle w:val="street-address"/>
          <w:rFonts w:ascii="Calibri" w:hAnsi="Calibri" w:cs="Calibri"/>
          <w:sz w:val="22"/>
          <w:szCs w:val="22"/>
        </w:rPr>
        <w:t xml:space="preserve"> BP 480</w:t>
      </w:r>
    </w:p>
    <w:p w14:paraId="59231F0D" w14:textId="77777777" w:rsidR="009B1CD0" w:rsidRDefault="00D821F8" w:rsidP="00D821F8">
      <w:pPr>
        <w:pStyle w:val="En-tte"/>
        <w:numPr>
          <w:ilvl w:val="0"/>
          <w:numId w:val="1"/>
        </w:numPr>
        <w:tabs>
          <w:tab w:val="clear" w:pos="4536"/>
          <w:tab w:val="clear" w:pos="9072"/>
          <w:tab w:val="left" w:pos="851"/>
        </w:tabs>
        <w:jc w:val="both"/>
        <w:rPr>
          <w:rFonts w:ascii="Arial" w:hAnsi="Arial" w:cs="Arial"/>
        </w:rPr>
      </w:pPr>
      <w:r w:rsidRPr="00EA3A1E">
        <w:rPr>
          <w:rStyle w:val="postal-code"/>
          <w:rFonts w:ascii="Calibri" w:hAnsi="Calibri" w:cs="Calibri"/>
          <w:sz w:val="22"/>
          <w:szCs w:val="22"/>
        </w:rPr>
        <w:t>97183</w:t>
      </w:r>
      <w:r w:rsidRPr="00EA3A1E">
        <w:rPr>
          <w:rStyle w:val="locality"/>
          <w:rFonts w:ascii="Calibri" w:hAnsi="Calibri" w:cs="Calibri"/>
          <w:sz w:val="22"/>
          <w:szCs w:val="22"/>
        </w:rPr>
        <w:t xml:space="preserve"> Les Abymes Cedex</w:t>
      </w:r>
    </w:p>
    <w:p w14:paraId="336B1B7A" w14:textId="77777777" w:rsidR="009B1CD0" w:rsidRDefault="009B1CD0" w:rsidP="005846FB">
      <w:pPr>
        <w:pStyle w:val="En-tte"/>
        <w:tabs>
          <w:tab w:val="clear" w:pos="4536"/>
          <w:tab w:val="clear" w:pos="9072"/>
          <w:tab w:val="left" w:pos="851"/>
        </w:tabs>
        <w:jc w:val="both"/>
        <w:rPr>
          <w:rFonts w:ascii="Arial" w:hAnsi="Arial" w:cs="Arial"/>
        </w:rPr>
      </w:pPr>
    </w:p>
    <w:p w14:paraId="2F09E46C"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298CD98E"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B82D9A8" w14:textId="77777777" w:rsidR="00D821F8" w:rsidRDefault="00D821F8" w:rsidP="0083205E">
      <w:pPr>
        <w:tabs>
          <w:tab w:val="left" w:pos="851"/>
        </w:tabs>
        <w:jc w:val="both"/>
        <w:rPr>
          <w:rFonts w:ascii="Arial" w:hAnsi="Arial" w:cs="Arial"/>
        </w:rPr>
      </w:pPr>
    </w:p>
    <w:p w14:paraId="05E4B6EF" w14:textId="77777777" w:rsidR="009B1CD0" w:rsidRDefault="00D821F8" w:rsidP="0083205E">
      <w:pPr>
        <w:tabs>
          <w:tab w:val="left" w:pos="851"/>
        </w:tabs>
        <w:jc w:val="both"/>
        <w:rPr>
          <w:rFonts w:ascii="Arial" w:hAnsi="Arial" w:cs="Arial"/>
        </w:rPr>
      </w:pPr>
      <w:r>
        <w:rPr>
          <w:rFonts w:ascii="Arial" w:hAnsi="Arial" w:cs="Arial"/>
        </w:rPr>
        <w:t xml:space="preserve">Madame </w:t>
      </w:r>
      <w:r w:rsidR="003723FB">
        <w:rPr>
          <w:rFonts w:ascii="Arial" w:hAnsi="Arial" w:cs="Arial"/>
        </w:rPr>
        <w:t>Aurélie</w:t>
      </w:r>
      <w:r>
        <w:rPr>
          <w:rFonts w:ascii="Arial" w:hAnsi="Arial" w:cs="Arial"/>
        </w:rPr>
        <w:t xml:space="preserve"> ROSSAT</w:t>
      </w:r>
    </w:p>
    <w:p w14:paraId="324AAB71" w14:textId="77777777" w:rsidR="00D821F8" w:rsidRDefault="003723FB" w:rsidP="0083205E">
      <w:pPr>
        <w:tabs>
          <w:tab w:val="left" w:pos="851"/>
        </w:tabs>
        <w:jc w:val="both"/>
        <w:rPr>
          <w:rFonts w:ascii="Arial" w:hAnsi="Arial" w:cs="Arial"/>
        </w:rPr>
      </w:pPr>
      <w:r>
        <w:rPr>
          <w:rFonts w:ascii="Arial" w:hAnsi="Arial" w:cs="Arial"/>
        </w:rPr>
        <w:t>Secrétaire</w:t>
      </w:r>
      <w:r w:rsidR="00D821F8">
        <w:rPr>
          <w:rFonts w:ascii="Arial" w:hAnsi="Arial" w:cs="Arial"/>
        </w:rPr>
        <w:t xml:space="preserve"> générale adjointe</w:t>
      </w:r>
    </w:p>
    <w:p w14:paraId="759FE5DD" w14:textId="77777777" w:rsidR="00D821F8" w:rsidRDefault="00D821F8" w:rsidP="0083205E">
      <w:pPr>
        <w:tabs>
          <w:tab w:val="left" w:pos="851"/>
        </w:tabs>
        <w:jc w:val="both"/>
        <w:rPr>
          <w:rFonts w:ascii="Arial" w:hAnsi="Arial" w:cs="Arial"/>
        </w:rPr>
      </w:pPr>
      <w:r>
        <w:rPr>
          <w:rFonts w:ascii="Arial" w:hAnsi="Arial" w:cs="Arial"/>
        </w:rPr>
        <w:t>Directrice du Budget et des Moyens.</w:t>
      </w:r>
    </w:p>
    <w:p w14:paraId="12424AFF" w14:textId="77777777" w:rsidR="009B1CD0" w:rsidRDefault="009B1CD0" w:rsidP="009B45B9">
      <w:pPr>
        <w:tabs>
          <w:tab w:val="left" w:pos="851"/>
        </w:tabs>
        <w:jc w:val="both"/>
        <w:rPr>
          <w:rFonts w:ascii="Arial" w:hAnsi="Arial" w:cs="Arial"/>
        </w:rPr>
      </w:pPr>
    </w:p>
    <w:p w14:paraId="1443C7EB" w14:textId="77777777" w:rsidR="009B1CD0" w:rsidRDefault="009B1CD0" w:rsidP="009B45B9">
      <w:pPr>
        <w:tabs>
          <w:tab w:val="left" w:pos="851"/>
        </w:tabs>
        <w:jc w:val="both"/>
        <w:rPr>
          <w:rFonts w:ascii="Arial" w:hAnsi="Arial" w:cs="Arial"/>
        </w:rPr>
      </w:pPr>
    </w:p>
    <w:p w14:paraId="07594D7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07FD0EC5"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22C54D1" w14:textId="77777777" w:rsidR="009B1CD0" w:rsidRDefault="009B1CD0" w:rsidP="009B45B9">
      <w:pPr>
        <w:tabs>
          <w:tab w:val="left" w:pos="851"/>
        </w:tabs>
        <w:jc w:val="both"/>
        <w:rPr>
          <w:rFonts w:ascii="Arial" w:hAnsi="Arial" w:cs="Arial"/>
        </w:rPr>
      </w:pPr>
    </w:p>
    <w:p w14:paraId="49BE80B6" w14:textId="77777777" w:rsidR="009B1CD0" w:rsidRDefault="009B1CD0" w:rsidP="009B45B9">
      <w:pPr>
        <w:pStyle w:val="fcase2metab"/>
        <w:ind w:left="0" w:firstLine="0"/>
        <w:rPr>
          <w:rFonts w:ascii="Arial" w:hAnsi="Arial" w:cs="Arial"/>
        </w:rPr>
      </w:pPr>
    </w:p>
    <w:p w14:paraId="2C5C9518"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6D07E6D"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78F0B17" w14:textId="77777777" w:rsidR="009B1CD0" w:rsidRDefault="009B1CD0" w:rsidP="009B45B9">
      <w:pPr>
        <w:pStyle w:val="fcase2metab"/>
        <w:ind w:left="0" w:firstLine="0"/>
        <w:rPr>
          <w:rFonts w:ascii="Arial" w:hAnsi="Arial" w:cs="Arial"/>
        </w:rPr>
      </w:pPr>
    </w:p>
    <w:p w14:paraId="05A955FD" w14:textId="77777777" w:rsidR="009B1CD0" w:rsidRDefault="009B1CD0" w:rsidP="009B45B9">
      <w:pPr>
        <w:pStyle w:val="fcase2metab"/>
        <w:ind w:left="0" w:firstLine="0"/>
        <w:rPr>
          <w:rFonts w:ascii="Arial" w:hAnsi="Arial" w:cs="Arial"/>
        </w:rPr>
      </w:pPr>
    </w:p>
    <w:p w14:paraId="4C547C36"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602E1163" w14:textId="77777777" w:rsidR="0079785C" w:rsidRDefault="0079785C" w:rsidP="009B45B9">
      <w:pPr>
        <w:pStyle w:val="fcase2metab"/>
        <w:rPr>
          <w:rFonts w:ascii="Arial" w:hAnsi="Arial" w:cs="Arial"/>
        </w:rPr>
      </w:pPr>
    </w:p>
    <w:p w14:paraId="625DE0C6" w14:textId="77777777" w:rsidR="009B1CD0" w:rsidRDefault="009B1CD0" w:rsidP="009B45B9">
      <w:pPr>
        <w:tabs>
          <w:tab w:val="left" w:pos="851"/>
        </w:tabs>
        <w:rPr>
          <w:rFonts w:ascii="Arial" w:hAnsi="Arial" w:cs="Arial"/>
        </w:rPr>
      </w:pPr>
    </w:p>
    <w:p w14:paraId="4684F5A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5D0ECD1"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B1A165E" w14:textId="77777777" w:rsidR="009B1CD0" w:rsidRDefault="009B1CD0" w:rsidP="009B45B9">
      <w:pPr>
        <w:tabs>
          <w:tab w:val="left" w:pos="851"/>
        </w:tabs>
        <w:rPr>
          <w:rFonts w:ascii="Arial" w:hAnsi="Arial" w:cs="Arial"/>
        </w:rPr>
      </w:pPr>
    </w:p>
    <w:p w14:paraId="62D90B82" w14:textId="77777777" w:rsidR="009B1CD0" w:rsidRDefault="009B1CD0" w:rsidP="009B45B9">
      <w:pPr>
        <w:tabs>
          <w:tab w:val="left" w:pos="851"/>
        </w:tabs>
        <w:rPr>
          <w:rFonts w:ascii="Arial" w:hAnsi="Arial" w:cs="Arial"/>
        </w:rPr>
      </w:pPr>
    </w:p>
    <w:p w14:paraId="3B9B61B4" w14:textId="77777777" w:rsidR="009B1CD0" w:rsidRDefault="009B1CD0" w:rsidP="009B45B9">
      <w:pPr>
        <w:tabs>
          <w:tab w:val="left" w:pos="851"/>
        </w:tabs>
        <w:rPr>
          <w:rFonts w:ascii="Arial" w:hAnsi="Arial" w:cs="Arial"/>
        </w:rPr>
      </w:pPr>
    </w:p>
    <w:p w14:paraId="53000A4F" w14:textId="77777777" w:rsidR="001C40C0" w:rsidRDefault="001C40C0" w:rsidP="009B45B9">
      <w:pPr>
        <w:tabs>
          <w:tab w:val="left" w:pos="851"/>
        </w:tabs>
        <w:rPr>
          <w:rFonts w:ascii="Arial" w:hAnsi="Arial" w:cs="Arial"/>
        </w:rPr>
      </w:pPr>
    </w:p>
    <w:p w14:paraId="43986353" w14:textId="77777777" w:rsidR="009B1CD0" w:rsidRDefault="009B1CD0" w:rsidP="009B45B9">
      <w:pPr>
        <w:tabs>
          <w:tab w:val="left" w:pos="851"/>
        </w:tabs>
        <w:rPr>
          <w:rFonts w:ascii="Arial" w:hAnsi="Arial" w:cs="Arial"/>
        </w:rPr>
      </w:pPr>
    </w:p>
    <w:p w14:paraId="48272CD6" w14:textId="77777777" w:rsidR="009B1CD0" w:rsidRDefault="009B1CD0" w:rsidP="009B45B9">
      <w:pPr>
        <w:tabs>
          <w:tab w:val="left" w:pos="851"/>
        </w:tabs>
        <w:rPr>
          <w:rFonts w:ascii="Arial" w:hAnsi="Arial" w:cs="Arial"/>
        </w:rPr>
      </w:pPr>
    </w:p>
    <w:p w14:paraId="21EFE4BC"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0B26D5B8" w14:textId="77777777" w:rsidR="009B1CD0" w:rsidRDefault="009B1CD0" w:rsidP="009B45B9">
      <w:pPr>
        <w:tabs>
          <w:tab w:val="left" w:pos="851"/>
        </w:tabs>
      </w:pPr>
    </w:p>
    <w:p w14:paraId="6BE1AA04" w14:textId="77777777" w:rsidR="009B1CD0" w:rsidRDefault="009B1CD0" w:rsidP="009B45B9">
      <w:pPr>
        <w:tabs>
          <w:tab w:val="left" w:pos="851"/>
        </w:tabs>
      </w:pPr>
    </w:p>
    <w:p w14:paraId="4B4441CE" w14:textId="77777777" w:rsidR="009B1CD0" w:rsidRDefault="009B1CD0" w:rsidP="009B45B9">
      <w:pPr>
        <w:tabs>
          <w:tab w:val="left" w:pos="851"/>
        </w:tabs>
      </w:pPr>
    </w:p>
    <w:p w14:paraId="149D5A79" w14:textId="77777777" w:rsidR="009B1CD0" w:rsidRDefault="009B1CD0" w:rsidP="009B45B9">
      <w:pPr>
        <w:tabs>
          <w:tab w:val="left" w:pos="851"/>
        </w:tabs>
      </w:pPr>
    </w:p>
    <w:p w14:paraId="73A4973D"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C4B03B6"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4DA1D08" w14:textId="77777777" w:rsidR="009B1CD0" w:rsidRDefault="009B1CD0" w:rsidP="009B45B9">
      <w:pPr>
        <w:tabs>
          <w:tab w:val="left" w:pos="851"/>
        </w:tabs>
        <w:jc w:val="both"/>
      </w:pPr>
    </w:p>
    <w:p w14:paraId="2E98936D" w14:textId="77777777" w:rsidR="009B1CD0" w:rsidRDefault="009B1CD0" w:rsidP="009B45B9">
      <w:pPr>
        <w:tabs>
          <w:tab w:val="left" w:pos="851"/>
        </w:tabs>
        <w:jc w:val="both"/>
      </w:pPr>
    </w:p>
    <w:p w14:paraId="2E5C7612" w14:textId="77777777" w:rsidR="009B1CD0" w:rsidRDefault="009B1CD0" w:rsidP="009B45B9">
      <w:pPr>
        <w:tabs>
          <w:tab w:val="left" w:pos="851"/>
        </w:tabs>
        <w:jc w:val="both"/>
      </w:pPr>
    </w:p>
    <w:p w14:paraId="2C2A503B" w14:textId="77777777" w:rsidR="002C2CA3" w:rsidRDefault="002C2CA3" w:rsidP="009B45B9">
      <w:pPr>
        <w:tabs>
          <w:tab w:val="left" w:pos="851"/>
        </w:tabs>
        <w:jc w:val="both"/>
      </w:pPr>
    </w:p>
    <w:p w14:paraId="6E54AA0B" w14:textId="77777777" w:rsidR="002C2CA3" w:rsidRDefault="002C2CA3" w:rsidP="009B45B9">
      <w:pPr>
        <w:tabs>
          <w:tab w:val="left" w:pos="851"/>
        </w:tabs>
        <w:jc w:val="both"/>
      </w:pPr>
    </w:p>
    <w:p w14:paraId="410C5431" w14:textId="77777777" w:rsidR="002C2CA3" w:rsidRDefault="002C2CA3" w:rsidP="009B45B9">
      <w:pPr>
        <w:tabs>
          <w:tab w:val="left" w:pos="851"/>
        </w:tabs>
        <w:jc w:val="both"/>
      </w:pPr>
    </w:p>
    <w:p w14:paraId="1106C0BB" w14:textId="77777777" w:rsidR="008B2A38" w:rsidRDefault="008B2A38" w:rsidP="009B45B9">
      <w:pPr>
        <w:tabs>
          <w:tab w:val="left" w:pos="851"/>
        </w:tabs>
        <w:jc w:val="both"/>
      </w:pPr>
    </w:p>
    <w:p w14:paraId="4B1C931C" w14:textId="77777777" w:rsidR="001C40C0" w:rsidRDefault="001C40C0" w:rsidP="009B45B9">
      <w:pPr>
        <w:tabs>
          <w:tab w:val="left" w:pos="851"/>
        </w:tabs>
        <w:rPr>
          <w:rFonts w:ascii="Arial" w:hAnsi="Arial" w:cs="Arial"/>
        </w:rPr>
      </w:pPr>
    </w:p>
    <w:p w14:paraId="22447676" w14:textId="45A5BA1C" w:rsidR="009B1CD0" w:rsidRDefault="005A4A3B" w:rsidP="009B45B9">
      <w:pPr>
        <w:tabs>
          <w:tab w:val="left" w:pos="851"/>
          <w:tab w:val="left" w:pos="3402"/>
        </w:tabs>
        <w:spacing w:before="120" w:after="120"/>
        <w:jc w:val="both"/>
      </w:pPr>
      <w:r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A94B0" w14:textId="77777777" w:rsidR="00932025" w:rsidRDefault="00932025">
      <w:r>
        <w:separator/>
      </w:r>
    </w:p>
  </w:endnote>
  <w:endnote w:type="continuationSeparator" w:id="0">
    <w:p w14:paraId="66510746" w14:textId="77777777" w:rsidR="00932025" w:rsidRDefault="00932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4A0F5A7" w14:textId="77777777" w:rsidTr="0083205E">
      <w:trPr>
        <w:tblHeader/>
      </w:trPr>
      <w:tc>
        <w:tcPr>
          <w:tcW w:w="2906" w:type="dxa"/>
          <w:shd w:val="clear" w:color="auto" w:fill="66CCFF"/>
        </w:tcPr>
        <w:p w14:paraId="4BC67168"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6F99367" w14:textId="44E28112" w:rsidR="005824AE" w:rsidRDefault="005824AE" w:rsidP="00FE48C9">
          <w:pPr>
            <w:jc w:val="center"/>
            <w:rPr>
              <w:rFonts w:ascii="Arial" w:hAnsi="Arial" w:cs="Arial"/>
              <w:b/>
            </w:rPr>
          </w:pPr>
        </w:p>
      </w:tc>
      <w:tc>
        <w:tcPr>
          <w:tcW w:w="896" w:type="dxa"/>
          <w:shd w:val="clear" w:color="auto" w:fill="66CCFF"/>
        </w:tcPr>
        <w:p w14:paraId="7F988A1D"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9F7877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4815206C" w14:textId="77777777" w:rsidR="005824AE" w:rsidRDefault="005824AE">
          <w:pPr>
            <w:jc w:val="center"/>
          </w:pPr>
          <w:r>
            <w:rPr>
              <w:rFonts w:ascii="Arial" w:hAnsi="Arial" w:cs="Arial"/>
              <w:b/>
            </w:rPr>
            <w:t>/</w:t>
          </w:r>
        </w:p>
      </w:tc>
      <w:tc>
        <w:tcPr>
          <w:tcW w:w="544" w:type="dxa"/>
          <w:shd w:val="clear" w:color="auto" w:fill="66CCFF"/>
        </w:tcPr>
        <w:p w14:paraId="6D89A58D"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DFCE302"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D3BFD" w14:textId="77777777" w:rsidR="00932025" w:rsidRDefault="00932025">
      <w:r>
        <w:separator/>
      </w:r>
    </w:p>
  </w:footnote>
  <w:footnote w:type="continuationSeparator" w:id="0">
    <w:p w14:paraId="4CA06839" w14:textId="77777777" w:rsidR="00932025" w:rsidRDefault="00932025">
      <w:r>
        <w:continuationSeparator/>
      </w:r>
    </w:p>
  </w:footnote>
  <w:footnote w:id="1">
    <w:p w14:paraId="54677732"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18BE385" w14:textId="77777777" w:rsidR="00800293" w:rsidRDefault="00800293" w:rsidP="00800293">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6EA408FB" w14:textId="77777777" w:rsidR="00800293" w:rsidRDefault="00800293" w:rsidP="00800293">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93F2A8B"/>
    <w:multiLevelType w:val="hybridMultilevel"/>
    <w:tmpl w:val="B5A60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025"/>
    <w:rsid w:val="00036500"/>
    <w:rsid w:val="00067F94"/>
    <w:rsid w:val="000A2E05"/>
    <w:rsid w:val="000E0020"/>
    <w:rsid w:val="00156924"/>
    <w:rsid w:val="00166B56"/>
    <w:rsid w:val="00174505"/>
    <w:rsid w:val="001A1ECF"/>
    <w:rsid w:val="001A69CA"/>
    <w:rsid w:val="001B7A72"/>
    <w:rsid w:val="001C40C0"/>
    <w:rsid w:val="001C733C"/>
    <w:rsid w:val="001D55F6"/>
    <w:rsid w:val="00201009"/>
    <w:rsid w:val="0021527A"/>
    <w:rsid w:val="0021797C"/>
    <w:rsid w:val="00225A1A"/>
    <w:rsid w:val="00285695"/>
    <w:rsid w:val="002904AF"/>
    <w:rsid w:val="002A1106"/>
    <w:rsid w:val="002C2CA3"/>
    <w:rsid w:val="002C4B3E"/>
    <w:rsid w:val="002C79D6"/>
    <w:rsid w:val="002E3FF5"/>
    <w:rsid w:val="002E56C1"/>
    <w:rsid w:val="00316560"/>
    <w:rsid w:val="003224C3"/>
    <w:rsid w:val="00332B12"/>
    <w:rsid w:val="00354C04"/>
    <w:rsid w:val="00366ABE"/>
    <w:rsid w:val="003723FB"/>
    <w:rsid w:val="00385E76"/>
    <w:rsid w:val="003A7270"/>
    <w:rsid w:val="004155F3"/>
    <w:rsid w:val="0043706E"/>
    <w:rsid w:val="0044597F"/>
    <w:rsid w:val="004A7169"/>
    <w:rsid w:val="004C5755"/>
    <w:rsid w:val="004E2448"/>
    <w:rsid w:val="004E75A6"/>
    <w:rsid w:val="00514DAF"/>
    <w:rsid w:val="00532EC7"/>
    <w:rsid w:val="00541CA3"/>
    <w:rsid w:val="005546A9"/>
    <w:rsid w:val="005824AE"/>
    <w:rsid w:val="005846FB"/>
    <w:rsid w:val="005A05C1"/>
    <w:rsid w:val="005A4A3B"/>
    <w:rsid w:val="005A4CB5"/>
    <w:rsid w:val="005A61CC"/>
    <w:rsid w:val="005B2316"/>
    <w:rsid w:val="005F0DCE"/>
    <w:rsid w:val="0061068C"/>
    <w:rsid w:val="006317AF"/>
    <w:rsid w:val="0064560F"/>
    <w:rsid w:val="00660727"/>
    <w:rsid w:val="00662A86"/>
    <w:rsid w:val="006639E9"/>
    <w:rsid w:val="006A37B0"/>
    <w:rsid w:val="006B5057"/>
    <w:rsid w:val="006C4338"/>
    <w:rsid w:val="006F3DF9"/>
    <w:rsid w:val="007060E5"/>
    <w:rsid w:val="00710FD6"/>
    <w:rsid w:val="00730A78"/>
    <w:rsid w:val="00757151"/>
    <w:rsid w:val="007909E0"/>
    <w:rsid w:val="0079785C"/>
    <w:rsid w:val="007D4001"/>
    <w:rsid w:val="007D7A65"/>
    <w:rsid w:val="007F68A6"/>
    <w:rsid w:val="00800293"/>
    <w:rsid w:val="0083205E"/>
    <w:rsid w:val="00833F0E"/>
    <w:rsid w:val="00840934"/>
    <w:rsid w:val="00844DAA"/>
    <w:rsid w:val="008450C7"/>
    <w:rsid w:val="00867571"/>
    <w:rsid w:val="00876A73"/>
    <w:rsid w:val="008B2A38"/>
    <w:rsid w:val="008D6B52"/>
    <w:rsid w:val="008E6E4C"/>
    <w:rsid w:val="00917C9F"/>
    <w:rsid w:val="00920061"/>
    <w:rsid w:val="00930A5C"/>
    <w:rsid w:val="00932025"/>
    <w:rsid w:val="00934503"/>
    <w:rsid w:val="00972598"/>
    <w:rsid w:val="00977959"/>
    <w:rsid w:val="00983FF3"/>
    <w:rsid w:val="00992A2C"/>
    <w:rsid w:val="009B1CD0"/>
    <w:rsid w:val="009B45B9"/>
    <w:rsid w:val="009C4738"/>
    <w:rsid w:val="009D661E"/>
    <w:rsid w:val="00A34D04"/>
    <w:rsid w:val="00AE7831"/>
    <w:rsid w:val="00AF25FE"/>
    <w:rsid w:val="00B01205"/>
    <w:rsid w:val="00B02608"/>
    <w:rsid w:val="00B0289C"/>
    <w:rsid w:val="00B054DA"/>
    <w:rsid w:val="00B06006"/>
    <w:rsid w:val="00B87564"/>
    <w:rsid w:val="00BA44E5"/>
    <w:rsid w:val="00BD767E"/>
    <w:rsid w:val="00BE6078"/>
    <w:rsid w:val="00C06E11"/>
    <w:rsid w:val="00C17096"/>
    <w:rsid w:val="00C23457"/>
    <w:rsid w:val="00C630AD"/>
    <w:rsid w:val="00C83930"/>
    <w:rsid w:val="00C91060"/>
    <w:rsid w:val="00C911FE"/>
    <w:rsid w:val="00CA5486"/>
    <w:rsid w:val="00CD185D"/>
    <w:rsid w:val="00CD46CC"/>
    <w:rsid w:val="00CE67FD"/>
    <w:rsid w:val="00D0600F"/>
    <w:rsid w:val="00D06B9A"/>
    <w:rsid w:val="00D26AD2"/>
    <w:rsid w:val="00D337D7"/>
    <w:rsid w:val="00D412FD"/>
    <w:rsid w:val="00D44538"/>
    <w:rsid w:val="00D46BC7"/>
    <w:rsid w:val="00D821F8"/>
    <w:rsid w:val="00D90A00"/>
    <w:rsid w:val="00DB61B3"/>
    <w:rsid w:val="00E15A0F"/>
    <w:rsid w:val="00E20DB0"/>
    <w:rsid w:val="00E47798"/>
    <w:rsid w:val="00E74C76"/>
    <w:rsid w:val="00E96FF6"/>
    <w:rsid w:val="00EF6F8E"/>
    <w:rsid w:val="00F42363"/>
    <w:rsid w:val="00F45148"/>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0EE7B109"/>
  <w15:chartTrackingRefBased/>
  <w15:docId w15:val="{DACD202A-53F0-43E7-BF30-5BA619AD5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Texte-Adresseligne2">
    <w:name w:val="Texte - Adresse ligne 2"/>
    <w:basedOn w:val="Normal"/>
    <w:qFormat/>
    <w:rsid w:val="00D821F8"/>
    <w:pPr>
      <w:framePr w:w="9979" w:h="964" w:wrap="notBeside" w:vAnchor="page" w:hAnchor="page" w:xAlign="center" w:yAlign="bottom" w:anchorLock="1"/>
      <w:suppressAutoHyphens w:val="0"/>
      <w:spacing w:line="192" w:lineRule="atLeast"/>
    </w:pPr>
    <w:rPr>
      <w:rFonts w:ascii="Arial" w:eastAsia="Arial" w:hAnsi="Arial" w:cs="Times New Roman"/>
      <w:sz w:val="16"/>
      <w:lang w:eastAsia="en-US"/>
    </w:rPr>
  </w:style>
  <w:style w:type="paragraph" w:customStyle="1" w:styleId="Texte-Tl">
    <w:name w:val="Texte - Tél."/>
    <w:basedOn w:val="Normal"/>
    <w:qFormat/>
    <w:rsid w:val="00D821F8"/>
    <w:pPr>
      <w:framePr w:w="9979" w:h="964" w:wrap="notBeside" w:vAnchor="page" w:hAnchor="page" w:xAlign="center" w:yAlign="bottom" w:anchorLock="1"/>
      <w:suppressAutoHyphens w:val="0"/>
      <w:spacing w:line="192" w:lineRule="atLeast"/>
    </w:pPr>
    <w:rPr>
      <w:rFonts w:ascii="Arial" w:eastAsia="Arial" w:hAnsi="Arial" w:cs="Times New Roman"/>
      <w:sz w:val="16"/>
      <w:lang w:eastAsia="en-US"/>
    </w:rPr>
  </w:style>
  <w:style w:type="character" w:customStyle="1" w:styleId="street-address">
    <w:name w:val="street-address"/>
    <w:basedOn w:val="Policepardfaut"/>
    <w:rsid w:val="00D821F8"/>
  </w:style>
  <w:style w:type="character" w:customStyle="1" w:styleId="postal-code">
    <w:name w:val="postal-code"/>
    <w:basedOn w:val="Policepardfaut"/>
    <w:rsid w:val="00D821F8"/>
  </w:style>
  <w:style w:type="character" w:customStyle="1" w:styleId="locality">
    <w:name w:val="locality"/>
    <w:basedOn w:val="Policepardfaut"/>
    <w:rsid w:val="00D821F8"/>
  </w:style>
  <w:style w:type="character" w:styleId="Mentionnonrsolue">
    <w:name w:val="Unresolved Mention"/>
    <w:uiPriority w:val="99"/>
    <w:semiHidden/>
    <w:unhideWhenUsed/>
    <w:rsid w:val="006317AF"/>
    <w:rPr>
      <w:color w:val="605E5C"/>
      <w:shd w:val="clear" w:color="auto" w:fill="E1DFDD"/>
    </w:rPr>
  </w:style>
  <w:style w:type="paragraph" w:styleId="Sansinterligne">
    <w:name w:val="No Spacing"/>
    <w:uiPriority w:val="1"/>
    <w:qFormat/>
    <w:rsid w:val="001B7A72"/>
    <w:rPr>
      <w:sz w:val="24"/>
      <w:szCs w:val="24"/>
      <w:lang w:val="en-US" w:eastAsia="en-US"/>
    </w:rPr>
  </w:style>
  <w:style w:type="character" w:customStyle="1" w:styleId="NotedebasdepageCar">
    <w:name w:val="Note de bas de page Car"/>
    <w:basedOn w:val="Policepardfaut"/>
    <w:link w:val="Notedebasdepage"/>
    <w:rsid w:val="00800293"/>
    <w:rPr>
      <w:rFonts w:ascii="Univers" w:hAnsi="Univers" w:cs="Univers"/>
      <w:lang w:eastAsia="zh-CN"/>
    </w:rPr>
  </w:style>
  <w:style w:type="paragraph" w:styleId="Paragraphedeliste">
    <w:name w:val="List Paragraph"/>
    <w:basedOn w:val="Normal"/>
    <w:uiPriority w:val="34"/>
    <w:qFormat/>
    <w:rsid w:val="00D445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280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DCE%202024\MP%2019-2024%20Collecte%20et%20enl&#232;vement%20des%20d&#233;chets%20non%20dangereux%20de%20l'Acad&#233;mie%20de%20Guadeloupe\A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AE.dotx</Template>
  <TotalTime>9</TotalTime>
  <Pages>5</Pages>
  <Words>1627</Words>
  <Characters>8954</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10560</CharactersWithSpaces>
  <SharedDoc>false</SharedDoc>
  <HLinks>
    <vt:vector size="96" baseType="variant">
      <vt:variant>
        <vt:i4>7602259</vt:i4>
      </vt:variant>
      <vt:variant>
        <vt:i4>109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63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Ananda Garain</dc:creator>
  <cp:keywords/>
  <cp:lastModifiedBy>Ananda Garain</cp:lastModifiedBy>
  <cp:revision>7</cp:revision>
  <cp:lastPrinted>2016-11-04T17:53:00Z</cp:lastPrinted>
  <dcterms:created xsi:type="dcterms:W3CDTF">2025-07-15T18:59:00Z</dcterms:created>
  <dcterms:modified xsi:type="dcterms:W3CDTF">2025-09-11T16:49:00Z</dcterms:modified>
</cp:coreProperties>
</file>