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B1CD0" w:rsidRDefault="009B1CD0" w:rsidP="00844DAA">
      <w:pPr>
        <w:tabs>
          <w:tab w:val="left" w:pos="851"/>
        </w:tabs>
        <w:sectPr w:rsidR="009B1CD0" w:rsidSect="00B71251">
          <w:headerReference w:type="default" r:id="rId9"/>
          <w:footerReference w:type="default" r:id="rId10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>
        <w:tc>
          <w:tcPr>
            <w:tcW w:w="9002" w:type="dxa"/>
            <w:shd w:val="clear" w:color="auto" w:fill="66CCFF"/>
          </w:tcPr>
          <w:p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:rsidR="009B1CD0" w:rsidRDefault="009B1CD0" w:rsidP="00E85562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="0069104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DU MARCHÉ N°</w:t>
            </w:r>
          </w:p>
        </w:tc>
        <w:tc>
          <w:tcPr>
            <w:tcW w:w="1275" w:type="dxa"/>
            <w:shd w:val="clear" w:color="auto" w:fill="66CCFF"/>
          </w:tcPr>
          <w:p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:rsidR="00F67A4C" w:rsidRPr="002944FA" w:rsidRDefault="00F67A4C" w:rsidP="00F67A4C">
      <w:pPr>
        <w:pStyle w:val="Corpsdetexte3"/>
        <w:jc w:val="both"/>
        <w:rPr>
          <w:color w:val="000000"/>
          <w:sz w:val="18"/>
          <w:szCs w:val="18"/>
        </w:rPr>
      </w:pP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POUR REMPLIR L’ACTE D’ENGAGEMENT :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d’allotissement, un acte d’engagement unique est rempli pour l’ensemble des lots attribués à l’entreprise.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candidature groupée, un acte d’engagement unique est complété pour le groupement d’entreprises.</w:t>
      </w:r>
    </w:p>
    <w:p w:rsidR="00A30B40" w:rsidRPr="00E2547B" w:rsidRDefault="00F64431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variantes</w:t>
      </w:r>
      <w:r w:rsidR="00243776" w:rsidRPr="00E2547B">
        <w:rPr>
          <w:color w:val="000000"/>
          <w:szCs w:val="18"/>
        </w:rPr>
        <w:t xml:space="preserve"> ou</w:t>
      </w:r>
      <w:r w:rsidRPr="00E2547B">
        <w:rPr>
          <w:color w:val="000000"/>
          <w:szCs w:val="18"/>
        </w:rPr>
        <w:t xml:space="preserve"> de prestations supplémentaires ou alternatives éventuelles (P.S.E.), un acte d’engagement unique est complété</w:t>
      </w:r>
      <w:r w:rsidR="00817BF1">
        <w:rPr>
          <w:color w:val="000000"/>
          <w:szCs w:val="18"/>
        </w:rPr>
        <w:t>.</w:t>
      </w:r>
    </w:p>
    <w:p w:rsidR="00213179" w:rsidRPr="00E2547B" w:rsidRDefault="00213179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</w:p>
    <w:p w:rsidR="00243776" w:rsidRPr="00E2547B" w:rsidRDefault="00A30B40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b/>
          <w:color w:val="000000"/>
          <w:sz w:val="18"/>
          <w:szCs w:val="18"/>
        </w:rPr>
      </w:pPr>
      <w:r w:rsidRPr="0012246D">
        <w:rPr>
          <w:b/>
          <w:color w:val="000000"/>
          <w:sz w:val="18"/>
          <w:szCs w:val="18"/>
          <w:highlight w:val="yellow"/>
        </w:rPr>
        <w:t>NOTE A L’ATTENTION DU CANDIDAT : Veuillez compléter les rubriques </w:t>
      </w:r>
      <w:r w:rsidR="0012246D">
        <w:rPr>
          <w:b/>
          <w:color w:val="000000"/>
          <w:sz w:val="18"/>
          <w:szCs w:val="18"/>
          <w:highlight w:val="yellow"/>
        </w:rPr>
        <w:t xml:space="preserve">A/ </w:t>
      </w:r>
      <w:r w:rsidRPr="0012246D">
        <w:rPr>
          <w:b/>
          <w:color w:val="000000"/>
          <w:sz w:val="18"/>
          <w:szCs w:val="18"/>
          <w:highlight w:val="yellow"/>
        </w:rPr>
        <w:t>B/ et C/ du présent document.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426"/>
          <w:tab w:val="left" w:pos="851"/>
        </w:tabs>
        <w:jc w:val="both"/>
      </w:pPr>
    </w:p>
    <w:p w:rsidR="009B1CD0" w:rsidRPr="00DE51BA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 xml:space="preserve">Objet </w:t>
      </w:r>
      <w:r w:rsidR="00CD185D">
        <w:rPr>
          <w:rFonts w:ascii="Arial" w:hAnsi="Arial" w:cs="Arial"/>
          <w:bCs/>
        </w:rPr>
        <w:t>du marché ou de l’accord-cadre</w:t>
      </w:r>
      <w:r w:rsidR="0021317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:</w:t>
      </w:r>
    </w:p>
    <w:p w:rsidR="009B1CD0" w:rsidRDefault="009B1CD0" w:rsidP="00710FD6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CE7D89" w:rsidRPr="00CE7D89" w:rsidRDefault="00844497" w:rsidP="00CE7D89">
      <w:pPr>
        <w:tabs>
          <w:tab w:val="left" w:pos="426"/>
          <w:tab w:val="left" w:pos="851"/>
        </w:tabs>
        <w:jc w:val="both"/>
        <w:rPr>
          <w:rFonts w:ascii="Trebuchet MS" w:eastAsia="Calibri" w:hAnsi="Trebuchet MS" w:cs="Arial"/>
          <w:b/>
          <w:caps/>
          <w:noProof/>
          <w:lang w:eastAsia="en-US"/>
        </w:rPr>
      </w:pPr>
      <w:r w:rsidRPr="00844497">
        <w:rPr>
          <w:rFonts w:ascii="Trebuchet MS" w:eastAsia="Calibri" w:hAnsi="Trebuchet MS" w:cs="Arial"/>
          <w:b/>
          <w:caps/>
          <w:noProof/>
          <w:lang w:eastAsia="en-US"/>
        </w:rPr>
        <w:t>ASSISTANCE A MAITRISE D'OUVRAGE</w:t>
      </w:r>
      <w:r w:rsidR="009F31D7">
        <w:rPr>
          <w:rFonts w:ascii="Trebuchet MS" w:eastAsia="Calibri" w:hAnsi="Trebuchet MS" w:cs="Arial"/>
          <w:b/>
          <w:caps/>
          <w:noProof/>
          <w:lang w:eastAsia="en-US"/>
        </w:rPr>
        <w:t xml:space="preserve"> POUR</w:t>
      </w:r>
      <w:r w:rsidRPr="00844497">
        <w:rPr>
          <w:rFonts w:ascii="Trebuchet MS" w:eastAsia="Calibri" w:hAnsi="Trebuchet MS" w:cs="Arial"/>
          <w:b/>
          <w:caps/>
          <w:noProof/>
          <w:lang w:eastAsia="en-US"/>
        </w:rPr>
        <w:t xml:space="preserve"> </w:t>
      </w:r>
      <w:r w:rsidR="009F31D7" w:rsidRPr="009F31D7">
        <w:rPr>
          <w:rFonts w:ascii="Trebuchet MS" w:eastAsia="Calibri" w:hAnsi="Trebuchet MS" w:cs="Arial"/>
          <w:b/>
          <w:caps/>
          <w:noProof/>
          <w:lang w:eastAsia="en-US"/>
        </w:rPr>
        <w:t xml:space="preserve">LA </w:t>
      </w:r>
      <w:r w:rsidR="000F5563">
        <w:rPr>
          <w:rFonts w:ascii="Trebuchet MS" w:eastAsia="Calibri" w:hAnsi="Trebuchet MS" w:cs="Arial"/>
          <w:b/>
          <w:caps/>
          <w:noProof/>
          <w:lang w:eastAsia="en-US"/>
        </w:rPr>
        <w:t>PROGRAMMATION DE LA RESTRUCTURATION ET EXTENSION DU BATIMENT CENTRE ROBERT DEBRE</w:t>
      </w:r>
    </w:p>
    <w:p w:rsidR="00844497" w:rsidRPr="003D11F3" w:rsidRDefault="00782F68" w:rsidP="00710FD6">
      <w:pPr>
        <w:tabs>
          <w:tab w:val="left" w:pos="426"/>
          <w:tab w:val="left" w:pos="851"/>
        </w:tabs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DTEM25MAPA027AMO_RESTRUCT_CRD</w:t>
      </w:r>
    </w:p>
    <w:p w:rsidR="009F31D7" w:rsidRDefault="009F31D7" w:rsidP="00710FD6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9B1CD0" w:rsidRPr="00F64431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 acte d'eng</w:t>
      </w:r>
      <w:r w:rsidR="002152C7">
        <w:rPr>
          <w:rFonts w:ascii="Arial" w:hAnsi="Arial" w:cs="Arial"/>
        </w:rPr>
        <w:t>ageme</w:t>
      </w:r>
      <w:r>
        <w:rPr>
          <w:rFonts w:ascii="Arial" w:hAnsi="Arial" w:cs="Arial"/>
        </w:rPr>
        <w:t>nt correspond :</w:t>
      </w:r>
    </w:p>
    <w:p w:rsidR="009B1CD0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 w:cs="Arial"/>
        </w:rPr>
      </w:pPr>
    </w:p>
    <w:permStart w:id="1567052203" w:edGrp="everyone"/>
    <w:p w:rsidR="009B1CD0" w:rsidRDefault="007D7A65" w:rsidP="009B45B9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C5190">
        <w:fldChar w:fldCharType="separate"/>
      </w:r>
      <w:r>
        <w:fldChar w:fldCharType="end"/>
      </w:r>
      <w:permEnd w:id="1567052203"/>
      <w:r w:rsidR="009B1CD0">
        <w:tab/>
      </w:r>
      <w:proofErr w:type="gramStart"/>
      <w:r w:rsidR="009B1CD0">
        <w:t>à</w:t>
      </w:r>
      <w:proofErr w:type="gramEnd"/>
      <w:r w:rsidR="009B1CD0">
        <w:t xml:space="preserve"> l’ensemble du marché ou de l’accord-cadre </w:t>
      </w:r>
      <w:r w:rsidR="009B1CD0">
        <w:rPr>
          <w:i/>
          <w:iCs/>
          <w:sz w:val="18"/>
          <w:szCs w:val="18"/>
        </w:rPr>
        <w:t>(en cas de non allotissement)</w:t>
      </w:r>
      <w:r w:rsidR="00B87564">
        <w:rPr>
          <w:i/>
          <w:iCs/>
          <w:sz w:val="18"/>
          <w:szCs w:val="18"/>
        </w:rPr>
        <w:t> </w:t>
      </w:r>
      <w:r w:rsidR="00B87564">
        <w:rPr>
          <w:iCs/>
        </w:rPr>
        <w:t>;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ermStart w:id="1016402879" w:edGrp="everyone"/>
    <w:p w:rsidR="00E85562" w:rsidRDefault="00E85562" w:rsidP="00E85562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DC5190">
        <w:rPr>
          <w:rFonts w:ascii="Arial" w:hAnsi="Arial"/>
        </w:rPr>
      </w:r>
      <w:r w:rsidR="00DC5190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1016402879"/>
      <w:r>
        <w:rPr>
          <w:rFonts w:ascii="Arial" w:hAnsi="Arial"/>
        </w:rPr>
        <w:tab/>
      </w:r>
      <w:proofErr w:type="gramStart"/>
      <w:r>
        <w:rPr>
          <w:rFonts w:ascii="Arial" w:hAnsi="Arial"/>
        </w:rPr>
        <w:t>au(</w:t>
      </w:r>
      <w:proofErr w:type="gramEnd"/>
      <w:r>
        <w:rPr>
          <w:rFonts w:ascii="Arial" w:hAnsi="Arial"/>
        </w:rPr>
        <w:t>x) lot(s) n°</w:t>
      </w:r>
      <w:permStart w:id="1714843761" w:edGrp="everyone"/>
      <w:r>
        <w:rPr>
          <w:rFonts w:ascii="Arial" w:hAnsi="Arial"/>
        </w:rPr>
        <w:t>……………………………………………………………………………………………</w:t>
      </w:r>
      <w:permEnd w:id="1714843761"/>
    </w:p>
    <w:p w:rsidR="009B1CD0" w:rsidRPr="00213179" w:rsidRDefault="00E85562" w:rsidP="00213179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tab/>
      </w:r>
      <w:proofErr w:type="gramStart"/>
      <w:r>
        <w:rPr>
          <w:rFonts w:ascii="Arial" w:hAnsi="Arial"/>
        </w:rPr>
        <w:t>de</w:t>
      </w:r>
      <w:proofErr w:type="gramEnd"/>
      <w:r>
        <w:rPr>
          <w:rFonts w:ascii="Arial" w:hAnsi="Arial"/>
        </w:rPr>
        <w:t xml:space="preserve"> la procédure de passation du marché </w:t>
      </w:r>
      <w:r>
        <w:t xml:space="preserve">public </w:t>
      </w:r>
      <w:r>
        <w:rPr>
          <w:rFonts w:ascii="Arial" w:hAnsi="Arial"/>
        </w:rPr>
        <w:t xml:space="preserve">ou de l’accord-cadre </w:t>
      </w:r>
      <w:r w:rsidRPr="00100049">
        <w:rPr>
          <w:i/>
          <w:iCs/>
          <w:sz w:val="18"/>
          <w:szCs w:val="18"/>
        </w:rPr>
        <w:t>(</w:t>
      </w:r>
      <w:r>
        <w:rPr>
          <w:i/>
          <w:iCs/>
          <w:sz w:val="18"/>
          <w:szCs w:val="18"/>
        </w:rPr>
        <w:t xml:space="preserve">en </w:t>
      </w:r>
      <w:r w:rsidRPr="00100049">
        <w:rPr>
          <w:i/>
          <w:iCs/>
          <w:sz w:val="18"/>
          <w:szCs w:val="18"/>
        </w:rPr>
        <w:t>cas</w:t>
      </w:r>
      <w:r>
        <w:rPr>
          <w:i/>
          <w:iCs/>
          <w:sz w:val="18"/>
          <w:szCs w:val="18"/>
        </w:rPr>
        <w:t xml:space="preserve"> d’allotissement</w:t>
      </w:r>
      <w:r w:rsidRPr="00100049">
        <w:rPr>
          <w:i/>
          <w:iCs/>
          <w:sz w:val="18"/>
          <w:szCs w:val="18"/>
        </w:rPr>
        <w:t>)</w:t>
      </w:r>
      <w:r>
        <w:rPr>
          <w:i/>
          <w:iCs/>
          <w:sz w:val="18"/>
          <w:szCs w:val="18"/>
        </w:rPr>
        <w:t>.</w:t>
      </w: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9B1CD0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Arial" w:hAnsi="Arial" w:cs="Arial"/>
          <w:iCs/>
        </w:rPr>
      </w:pPr>
    </w:p>
    <w:permStart w:id="1594687793" w:edGrp="everyone"/>
    <w:p w:rsidR="0074434B" w:rsidRDefault="007D7A65" w:rsidP="006F3DF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C5190">
        <w:fldChar w:fldCharType="separate"/>
      </w:r>
      <w:r>
        <w:fldChar w:fldCharType="end"/>
      </w:r>
      <w:permEnd w:id="1594687793"/>
      <w:r w:rsidR="00EE43E3">
        <w:rPr>
          <w:rFonts w:ascii="Arial" w:hAnsi="Arial" w:cs="Arial"/>
        </w:rPr>
        <w:tab/>
      </w:r>
      <w:proofErr w:type="gramStart"/>
      <w:r w:rsidR="00EE43E3">
        <w:rPr>
          <w:rFonts w:ascii="Arial" w:hAnsi="Arial" w:cs="Arial"/>
        </w:rPr>
        <w:t>à</w:t>
      </w:r>
      <w:proofErr w:type="gramEnd"/>
      <w:r w:rsidR="00EE43E3">
        <w:rPr>
          <w:rFonts w:ascii="Arial" w:hAnsi="Arial" w:cs="Arial"/>
        </w:rPr>
        <w:t xml:space="preserve"> l’offre de base.</w:t>
      </w:r>
    </w:p>
    <w:p w:rsidR="009B1CD0" w:rsidRDefault="009B1CD0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ermStart w:id="966477809" w:edGrp="everyone"/>
    <w:p w:rsidR="0074434B" w:rsidRDefault="007D7A65" w:rsidP="005846FB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C5190">
        <w:fldChar w:fldCharType="separate"/>
      </w:r>
      <w:r>
        <w:fldChar w:fldCharType="end"/>
      </w:r>
      <w:permEnd w:id="966477809"/>
      <w:r w:rsidR="00473A1E">
        <w:rPr>
          <w:rFonts w:ascii="Arial" w:hAnsi="Arial" w:cs="Arial"/>
        </w:rPr>
        <w:tab/>
      </w:r>
      <w:proofErr w:type="gramStart"/>
      <w:r w:rsidR="00473A1E">
        <w:rPr>
          <w:rFonts w:ascii="Arial" w:hAnsi="Arial" w:cs="Arial"/>
        </w:rPr>
        <w:t>à</w:t>
      </w:r>
      <w:proofErr w:type="gramEnd"/>
      <w:r w:rsidR="00473A1E">
        <w:rPr>
          <w:rFonts w:ascii="Arial" w:hAnsi="Arial" w:cs="Arial"/>
        </w:rPr>
        <w:t xml:space="preserve"> la variante suivante : </w:t>
      </w:r>
    </w:p>
    <w:p w:rsidR="0074434B" w:rsidRDefault="0074434B" w:rsidP="0074434B">
      <w:pPr>
        <w:pStyle w:val="fcasegauche"/>
        <w:spacing w:after="0"/>
        <w:ind w:left="0" w:firstLine="0"/>
        <w:rPr>
          <w:rFonts w:ascii="Arial" w:hAnsi="Arial"/>
        </w:rPr>
      </w:pPr>
    </w:p>
    <w:permStart w:id="941701671" w:edGrp="everyone"/>
    <w:p w:rsidR="0074434B" w:rsidRDefault="0074434B" w:rsidP="0074434B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DC5190">
        <w:rPr>
          <w:rFonts w:ascii="Arial" w:hAnsi="Arial"/>
        </w:rPr>
      </w:r>
      <w:r w:rsidR="00DC5190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941701671"/>
      <w:r>
        <w:rPr>
          <w:rFonts w:ascii="Arial" w:hAnsi="Arial"/>
        </w:rPr>
        <w:tab/>
      </w:r>
      <w:proofErr w:type="gramStart"/>
      <w:r>
        <w:rPr>
          <w:rFonts w:ascii="Arial" w:hAnsi="Arial"/>
        </w:rPr>
        <w:t>aux</w:t>
      </w:r>
      <w:proofErr w:type="gramEnd"/>
      <w:r>
        <w:rPr>
          <w:rFonts w:ascii="Arial" w:hAnsi="Arial"/>
        </w:rPr>
        <w:t xml:space="preserve"> prestations supplémentaires ou alternatives</w:t>
      </w:r>
      <w:r>
        <w:t xml:space="preserve"> </w:t>
      </w:r>
      <w:r>
        <w:rPr>
          <w:rFonts w:ascii="Arial" w:hAnsi="Arial"/>
        </w:rPr>
        <w:t xml:space="preserve">suivantes : </w:t>
      </w:r>
    </w:p>
    <w:p w:rsidR="009B1CD0" w:rsidRDefault="009B1CD0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703E05" w:rsidRDefault="00703E05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703E05" w:rsidRDefault="00703E05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B71251" w:rsidRDefault="00B71251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213179" w:rsidRPr="00F64431" w:rsidRDefault="00213179" w:rsidP="00213179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Durée du marché ou de l’accord-cadre :</w:t>
      </w:r>
    </w:p>
    <w:p w:rsidR="00BF6B83" w:rsidRDefault="00BF6B83" w:rsidP="00BF6B83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:rsidR="00703E05" w:rsidRPr="00213179" w:rsidRDefault="00703E05" w:rsidP="00703E05">
      <w:pPr>
        <w:tabs>
          <w:tab w:val="left" w:pos="576"/>
          <w:tab w:val="left" w:pos="851"/>
        </w:tabs>
        <w:jc w:val="both"/>
        <w:rPr>
          <w:rFonts w:ascii="Arial" w:hAnsi="Arial" w:cs="Arial"/>
          <w:b/>
        </w:rPr>
      </w:pPr>
      <w:r w:rsidRPr="00AD08B7">
        <w:rPr>
          <w:rFonts w:ascii="Arial" w:hAnsi="Arial" w:cs="Arial"/>
        </w:rPr>
        <w:t>La durée d’exécution du marché est fixée dans le Cahier des Clauses Administratives Particulières (C.C.A.P.).</w:t>
      </w:r>
    </w:p>
    <w:p w:rsidR="005546A9" w:rsidRDefault="005546A9" w:rsidP="006C4338">
      <w:pPr>
        <w:tabs>
          <w:tab w:val="left" w:pos="851"/>
        </w:tabs>
      </w:pPr>
      <w: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E85562" w:rsidRDefault="00E85562" w:rsidP="00E47798">
      <w:pPr>
        <w:tabs>
          <w:tab w:val="left" w:pos="851"/>
        </w:tabs>
        <w:jc w:val="both"/>
        <w:rPr>
          <w:rFonts w:ascii="Arial" w:hAnsi="Arial" w:cs="Arial"/>
        </w:rPr>
      </w:pPr>
    </w:p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B1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du candidat </w:t>
      </w:r>
      <w:r w:rsidRPr="00F67A4C">
        <w:rPr>
          <w:rFonts w:ascii="Arial" w:hAnsi="Arial" w:cs="Arial"/>
          <w:b w:val="0"/>
          <w:i/>
          <w:iCs/>
        </w:rPr>
        <w:t xml:space="preserve">(mandataire en cas de groupement)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6059"/>
      </w:tblGrid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permStart w:id="942674162" w:edGrp="everyone" w:colFirst="1" w:colLast="1"/>
            <w:r w:rsidRPr="002839F1">
              <w:rPr>
                <w:rFonts w:ascii="Arial" w:hAnsi="Arial" w:cs="Arial"/>
                <w:b/>
              </w:rPr>
              <w:t>Nom de l’entreprise ou de la société :</w:t>
            </w:r>
          </w:p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r w:rsidRPr="002839F1">
              <w:rPr>
                <w:rFonts w:ascii="Arial" w:hAnsi="Arial" w:cs="Arial"/>
                <w:i/>
              </w:rPr>
              <w:t>(mandataire en cas de groupement)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rPr>
          <w:trHeight w:val="476"/>
        </w:trPr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892765707" w:edGrp="everyone" w:colFirst="1" w:colLast="1"/>
            <w:permEnd w:id="942674162"/>
            <w:r w:rsidRPr="002839F1">
              <w:rPr>
                <w:rFonts w:ascii="Arial" w:hAnsi="Arial" w:cs="Arial"/>
                <w:b/>
              </w:rPr>
              <w:t>Adresse siège social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permStart w:id="1661881194" w:edGrp="everyone" w:colFirst="1" w:colLast="1"/>
            <w:permEnd w:id="1892765707"/>
            <w:r w:rsidRPr="002839F1">
              <w:rPr>
                <w:rFonts w:ascii="Arial" w:hAnsi="Arial" w:cs="Arial"/>
                <w:b/>
                <w:sz w:val="18"/>
              </w:rPr>
              <w:t xml:space="preserve">Adresse de l’établissement </w:t>
            </w:r>
          </w:p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r w:rsidRPr="002839F1">
              <w:rPr>
                <w:rFonts w:ascii="Arial" w:hAnsi="Arial" w:cs="Arial"/>
                <w:b/>
                <w:sz w:val="18"/>
              </w:rPr>
              <w:t>qui exécutera la prestation</w:t>
            </w:r>
            <w:r w:rsidRPr="002839F1">
              <w:rPr>
                <w:rFonts w:ascii="Arial" w:hAnsi="Arial" w:cs="Arial"/>
                <w:i/>
                <w:sz w:val="18"/>
              </w:rPr>
              <w:t xml:space="preserve"> (si différent du siège) </w:t>
            </w:r>
            <w:r w:rsidRPr="002839F1"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411271850" w:edGrp="everyone" w:colFirst="1" w:colLast="1"/>
            <w:permEnd w:id="1661881194"/>
            <w:r w:rsidRPr="002839F1">
              <w:rPr>
                <w:rFonts w:ascii="Arial" w:hAnsi="Arial" w:cs="Arial"/>
                <w:b/>
              </w:rPr>
              <w:t>Téléphone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252147629" w:edGrp="everyone" w:colFirst="1" w:colLast="1"/>
            <w:permEnd w:id="1411271850"/>
            <w:r w:rsidRPr="002839F1">
              <w:rPr>
                <w:rFonts w:ascii="Arial" w:hAnsi="Arial" w:cs="Arial"/>
                <w:b/>
              </w:rPr>
              <w:t>Télécopie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783068">
            <w:pPr>
              <w:rPr>
                <w:rFonts w:ascii="Arial" w:hAnsi="Arial" w:cs="Arial"/>
                <w:b/>
              </w:rPr>
            </w:pPr>
            <w:permStart w:id="1037394945" w:edGrp="everyone" w:colFirst="1" w:colLast="1"/>
            <w:permEnd w:id="1252147629"/>
            <w:r w:rsidRPr="002839F1">
              <w:rPr>
                <w:rFonts w:ascii="Arial" w:hAnsi="Arial" w:cs="Arial"/>
                <w:b/>
              </w:rPr>
              <w:t>Courriel</w:t>
            </w:r>
            <w:r w:rsidR="005C383F">
              <w:rPr>
                <w:rFonts w:ascii="Arial" w:hAnsi="Arial" w:cs="Arial"/>
                <w:b/>
              </w:rPr>
              <w:t xml:space="preserve"> </w:t>
            </w:r>
            <w:r w:rsidR="005C383F" w:rsidRPr="00783068">
              <w:rPr>
                <w:rFonts w:ascii="Arial" w:hAnsi="Arial" w:cs="Arial"/>
                <w:color w:val="FF0000"/>
                <w:sz w:val="18"/>
                <w:u w:val="single"/>
              </w:rPr>
              <w:t xml:space="preserve">pour échanges </w:t>
            </w:r>
            <w:r w:rsidR="00783068">
              <w:rPr>
                <w:rFonts w:ascii="Arial" w:hAnsi="Arial" w:cs="Arial"/>
                <w:color w:val="FF0000"/>
                <w:sz w:val="18"/>
                <w:u w:val="single"/>
              </w:rPr>
              <w:t>dématérialisés</w:t>
            </w:r>
            <w:r w:rsidRPr="005C383F">
              <w:rPr>
                <w:rFonts w:ascii="Arial" w:hAnsi="Arial" w:cs="Arial"/>
                <w:b/>
                <w:sz w:val="18"/>
              </w:rPr>
              <w:t> </w:t>
            </w:r>
            <w:r w:rsidRPr="002839F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659512593" w:edGrp="everyone" w:colFirst="1" w:colLast="1"/>
            <w:permEnd w:id="1037394945"/>
            <w:r w:rsidRPr="002839F1">
              <w:rPr>
                <w:rFonts w:ascii="Arial" w:hAnsi="Arial" w:cs="Arial"/>
                <w:b/>
              </w:rPr>
              <w:t>Numéro de SIRET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permEnd w:id="659512593"/>
    </w:tbl>
    <w:p w:rsidR="00F67A4C" w:rsidRDefault="00F67A4C" w:rsidP="00F67A4C">
      <w:pPr>
        <w:rPr>
          <w:rFonts w:ascii="Arial" w:hAnsi="Arial" w:cs="Arial"/>
          <w:b/>
        </w:rPr>
      </w:pPr>
    </w:p>
    <w:p w:rsidR="00F67A4C" w:rsidRDefault="00F67A4C" w:rsidP="00F67A4C"/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B2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des membres du groupement et répartition des prestations </w:t>
      </w:r>
      <w:r w:rsidRPr="00B257BC">
        <w:rPr>
          <w:rFonts w:ascii="Arial" w:hAnsi="Arial" w:cs="Arial"/>
          <w:b w:val="0"/>
          <w:i/>
          <w:iCs/>
        </w:rPr>
        <w:t xml:space="preserve">(le cas échéant)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p w:rsidR="00F67A4C" w:rsidRPr="00295448" w:rsidRDefault="00D43CAF" w:rsidP="00295448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sym w:font="Webdings" w:char="F034"/>
      </w:r>
      <w:r w:rsidR="00F67A4C">
        <w:rPr>
          <w:rFonts w:ascii="Arial" w:hAnsi="Arial" w:cs="Arial"/>
          <w:bCs/>
        </w:rPr>
        <w:t xml:space="preserve">Le </w:t>
      </w:r>
      <w:r w:rsidR="00F67A4C" w:rsidRPr="00FB3358">
        <w:rPr>
          <w:rFonts w:ascii="Arial" w:hAnsi="Arial" w:cs="Arial"/>
          <w:bCs/>
        </w:rPr>
        <w:t>groupement est</w:t>
      </w:r>
      <w:r w:rsidR="00F67A4C">
        <w:rPr>
          <w:rFonts w:ascii="Arial" w:hAnsi="Arial" w:cs="Arial"/>
          <w:bCs/>
        </w:rPr>
        <w:t xml:space="preserve"> </w:t>
      </w:r>
      <w:r w:rsidR="00F67A4C" w:rsidRPr="00FB3358">
        <w:rPr>
          <w:rFonts w:ascii="Arial" w:hAnsi="Arial" w:cs="Arial"/>
          <w:bCs/>
        </w:rPr>
        <w:t>:</w:t>
      </w:r>
      <w:r w:rsidR="00F67A4C">
        <w:rPr>
          <w:rFonts w:ascii="Arial" w:hAnsi="Arial" w:cs="Arial"/>
          <w:bCs/>
        </w:rPr>
        <w:tab/>
      </w:r>
      <w:permStart w:id="215365592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DC5190">
        <w:rPr>
          <w:rFonts w:ascii="Arial" w:hAnsi="Arial" w:cs="Arial"/>
          <w:bCs/>
        </w:rPr>
      </w:r>
      <w:r w:rsidR="00DC5190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permEnd w:id="215365592"/>
      <w:r w:rsidR="00F67A4C">
        <w:rPr>
          <w:rFonts w:ascii="Arial" w:hAnsi="Arial" w:cs="Arial"/>
          <w:bCs/>
        </w:rPr>
        <w:t xml:space="preserve"> s</w:t>
      </w:r>
      <w:r w:rsidR="00F67A4C" w:rsidRPr="00FB3358">
        <w:rPr>
          <w:rFonts w:ascii="Arial" w:hAnsi="Arial" w:cs="Arial"/>
          <w:bCs/>
        </w:rPr>
        <w:t>olidaire</w:t>
      </w:r>
      <w:bookmarkStart w:id="0" w:name="CaseACocher112"/>
      <w:r w:rsidR="00F67A4C">
        <w:rPr>
          <w:rFonts w:ascii="Arial" w:hAnsi="Arial" w:cs="Arial"/>
          <w:bCs/>
        </w:rPr>
        <w:tab/>
      </w:r>
      <w:r w:rsidR="00F67A4C">
        <w:rPr>
          <w:rFonts w:ascii="Arial" w:hAnsi="Arial" w:cs="Arial"/>
          <w:bCs/>
        </w:rPr>
        <w:tab/>
      </w:r>
      <w:permStart w:id="2061831725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DC5190">
        <w:rPr>
          <w:rFonts w:ascii="Arial" w:hAnsi="Arial" w:cs="Arial"/>
          <w:bCs/>
        </w:rPr>
      </w:r>
      <w:r w:rsidR="00DC5190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bookmarkEnd w:id="0"/>
      <w:permEnd w:id="2061831725"/>
      <w:r w:rsidR="00F67A4C">
        <w:rPr>
          <w:rFonts w:ascii="Arial" w:hAnsi="Arial" w:cs="Arial"/>
          <w:bCs/>
        </w:rPr>
        <w:t xml:space="preserve"> c</w:t>
      </w:r>
      <w:r w:rsidR="00F67A4C" w:rsidRPr="00FB3358">
        <w:rPr>
          <w:rFonts w:ascii="Arial" w:hAnsi="Arial" w:cs="Arial"/>
          <w:bCs/>
        </w:rPr>
        <w:t>onjoint</w:t>
      </w:r>
      <w:r w:rsidR="00F67A4C">
        <w:rPr>
          <w:rFonts w:ascii="Arial" w:hAnsi="Arial" w:cs="Arial"/>
          <w:bCs/>
        </w:rPr>
        <w:t>*</w:t>
      </w:r>
    </w:p>
    <w:tbl>
      <w:tblPr>
        <w:tblW w:w="1045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3685"/>
        <w:gridCol w:w="2268"/>
      </w:tblGrid>
      <w:tr w:rsidR="00F67A4C" w:rsidRPr="00F446B5" w:rsidTr="002839F1">
        <w:trPr>
          <w:trHeight w:val="567"/>
        </w:trPr>
        <w:tc>
          <w:tcPr>
            <w:tcW w:w="4503" w:type="dxa"/>
            <w:vMerge w:val="restart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</w:t>
            </w:r>
            <w:r w:rsidRPr="000339DC">
              <w:rPr>
                <w:rFonts w:ascii="Arial" w:hAnsi="Arial" w:cs="Arial"/>
                <w:b/>
              </w:rPr>
              <w:t xml:space="preserve">des membres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du groupement</w:t>
            </w:r>
          </w:p>
        </w:tc>
        <w:tc>
          <w:tcPr>
            <w:tcW w:w="5953" w:type="dxa"/>
            <w:gridSpan w:val="2"/>
            <w:vAlign w:val="center"/>
          </w:tcPr>
          <w:p w:rsidR="00F67A4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Presta</w:t>
            </w:r>
            <w:r>
              <w:rPr>
                <w:b/>
                <w:i w:val="0"/>
                <w:sz w:val="20"/>
              </w:rPr>
              <w:t>tions exécutées par les membres</w:t>
            </w:r>
          </w:p>
          <w:p w:rsidR="00F67A4C" w:rsidRPr="000339D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proofErr w:type="gramStart"/>
            <w:r w:rsidRPr="000339DC">
              <w:rPr>
                <w:b/>
                <w:i w:val="0"/>
                <w:sz w:val="20"/>
              </w:rPr>
              <w:t>du</w:t>
            </w:r>
            <w:proofErr w:type="gramEnd"/>
            <w:r w:rsidRPr="000339DC">
              <w:rPr>
                <w:b/>
                <w:i w:val="0"/>
                <w:sz w:val="20"/>
              </w:rPr>
              <w:t xml:space="preserve"> groupement</w:t>
            </w:r>
            <w:r>
              <w:rPr>
                <w:b/>
                <w:i w:val="0"/>
                <w:sz w:val="20"/>
              </w:rPr>
              <w:t xml:space="preserve"> </w:t>
            </w:r>
            <w:r w:rsidRPr="00B257BC">
              <w:rPr>
                <w:sz w:val="20"/>
              </w:rPr>
              <w:t>(si groupement conjoint)</w:t>
            </w:r>
          </w:p>
        </w:tc>
      </w:tr>
      <w:tr w:rsidR="00F67A4C" w:rsidTr="002839F1">
        <w:trPr>
          <w:trHeight w:val="567"/>
        </w:trPr>
        <w:tc>
          <w:tcPr>
            <w:tcW w:w="4503" w:type="dxa"/>
            <w:vMerge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 xml:space="preserve">Montant </w:t>
            </w:r>
            <w:r>
              <w:rPr>
                <w:rFonts w:ascii="Arial" w:hAnsi="Arial" w:cs="Arial"/>
                <w:b/>
              </w:rPr>
              <w:t xml:space="preserve">HT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de la prestation</w:t>
            </w: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884191144" w:edGrp="everyone" w:colFirst="0" w:colLast="0"/>
            <w:permStart w:id="1371551399" w:edGrp="everyone" w:colFirst="1" w:colLast="1"/>
            <w:permStart w:id="1149989937" w:edGrp="everyone" w:colFirst="2" w:colLast="2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46356881" w:edGrp="everyone" w:colFirst="0" w:colLast="0"/>
            <w:permStart w:id="2098418382" w:edGrp="everyone" w:colFirst="1" w:colLast="1"/>
            <w:permStart w:id="1682835188" w:edGrp="everyone" w:colFirst="2" w:colLast="2"/>
            <w:permEnd w:id="1884191144"/>
            <w:permEnd w:id="1371551399"/>
            <w:permEnd w:id="1149989937"/>
          </w:p>
        </w:tc>
        <w:tc>
          <w:tcPr>
            <w:tcW w:w="3685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949587534" w:edGrp="everyone" w:colFirst="0" w:colLast="0"/>
            <w:permStart w:id="1299201109" w:edGrp="everyone" w:colFirst="1" w:colLast="1"/>
            <w:permStart w:id="1396381562" w:edGrp="everyone" w:colFirst="2" w:colLast="2"/>
            <w:permEnd w:id="146356881"/>
            <w:permEnd w:id="2098418382"/>
            <w:permEnd w:id="1682835188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63730257" w:edGrp="everyone" w:colFirst="0" w:colLast="0"/>
            <w:permStart w:id="1081612464" w:edGrp="everyone" w:colFirst="1" w:colLast="1"/>
            <w:permStart w:id="514095235" w:edGrp="everyone" w:colFirst="2" w:colLast="2"/>
            <w:permEnd w:id="1949587534"/>
            <w:permEnd w:id="1299201109"/>
            <w:permEnd w:id="1396381562"/>
          </w:p>
        </w:tc>
        <w:tc>
          <w:tcPr>
            <w:tcW w:w="3685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permEnd w:id="163730257"/>
      <w:permEnd w:id="1081612464"/>
      <w:permEnd w:id="514095235"/>
    </w:tbl>
    <w:p w:rsidR="00F67A4C" w:rsidRDefault="00F67A4C" w:rsidP="00F67A4C"/>
    <w:p w:rsidR="00F67A4C" w:rsidRDefault="00F67A4C" w:rsidP="00F67A4C">
      <w:pPr>
        <w:spacing w:before="60"/>
        <w:jc w:val="both"/>
      </w:pPr>
      <w:r>
        <w:t>* En cas de groupement conjoint, le mandataire est réputé solidaire des autres cotraitants à compter de la notification du marché.</w:t>
      </w:r>
    </w:p>
    <w:p w:rsidR="00F67A4C" w:rsidRDefault="00F67A4C" w:rsidP="00F67A4C">
      <w:pPr>
        <w:spacing w:before="60"/>
        <w:jc w:val="both"/>
      </w:pPr>
    </w:p>
    <w:p w:rsidR="00F67A4C" w:rsidRDefault="00D43CAF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sym w:font="Webdings" w:char="F034"/>
      </w:r>
      <w:r w:rsidR="00F67A4C">
        <w:rPr>
          <w:rFonts w:ascii="Arial" w:hAnsi="Arial" w:cs="Arial"/>
        </w:rPr>
        <w:t xml:space="preserve">Les membres du groupement </w:t>
      </w:r>
      <w:r>
        <w:rPr>
          <w:rFonts w:ascii="Arial" w:hAnsi="Arial" w:cs="Arial"/>
        </w:rPr>
        <w:t>donnent mandat</w:t>
      </w:r>
      <w:r w:rsidR="00F67A4C">
        <w:rPr>
          <w:rFonts w:ascii="Arial" w:hAnsi="Arial" w:cs="Arial"/>
        </w:rPr>
        <w:t xml:space="preserve"> au mandataire, qui </w:t>
      </w:r>
      <w:r>
        <w:rPr>
          <w:rFonts w:ascii="Arial" w:hAnsi="Arial" w:cs="Arial"/>
        </w:rPr>
        <w:t>l’accepte</w:t>
      </w:r>
      <w:r w:rsidR="00295448">
        <w:rPr>
          <w:rFonts w:ascii="Arial" w:hAnsi="Arial" w:cs="Arial"/>
        </w:rPr>
        <w:t> :</w:t>
      </w:r>
    </w:p>
    <w:p w:rsidR="00295448" w:rsidRDefault="00295448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5448" w:rsidRPr="00B14FD5" w:rsidRDefault="00F67A4C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>
        <w:tab/>
      </w:r>
      <w:permStart w:id="226701955" w:edGrp="everyone"/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DC5190">
        <w:fldChar w:fldCharType="separate"/>
      </w:r>
      <w:r>
        <w:fldChar w:fldCharType="end"/>
      </w:r>
      <w:permEnd w:id="226701955"/>
      <w:r>
        <w:tab/>
      </w:r>
      <w:r w:rsidR="00D43CAF">
        <w:rPr>
          <w:rFonts w:ascii="Arial" w:hAnsi="Arial" w:cs="Arial"/>
        </w:rPr>
        <w:t>P</w:t>
      </w:r>
      <w:r>
        <w:rPr>
          <w:rFonts w:ascii="Arial" w:hAnsi="Arial" w:cs="Arial"/>
        </w:rPr>
        <w:t>our signer le présent acte d’engagement,</w:t>
      </w:r>
      <w:r w:rsidR="00295448">
        <w:rPr>
          <w:rFonts w:ascii="Arial" w:hAnsi="Arial" w:cs="Arial"/>
        </w:rPr>
        <w:t xml:space="preserve"> et toutes les modifications ultérieures du marché public ou </w:t>
      </w:r>
      <w:r w:rsidR="00295448" w:rsidRPr="00B14FD5">
        <w:rPr>
          <w:rFonts w:ascii="Arial" w:hAnsi="Arial" w:cs="Arial"/>
        </w:rPr>
        <w:t>de l’accord-cadre en leur nom et pour leur compte ;</w:t>
      </w:r>
      <w:r w:rsidRPr="00B14FD5">
        <w:rPr>
          <w:rFonts w:ascii="Arial" w:hAnsi="Arial" w:cs="Arial"/>
        </w:rPr>
        <w:t xml:space="preserve"> </w:t>
      </w:r>
      <w:r w:rsidR="00295448" w:rsidRPr="00B14FD5">
        <w:rPr>
          <w:rFonts w:ascii="Arial" w:hAnsi="Arial" w:cs="Arial"/>
        </w:rPr>
        <w:t xml:space="preserve">ainsi que </w:t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F67A4C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</w:rPr>
        <w:tab/>
      </w:r>
      <w:r w:rsidR="00F16D03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et les éventuelles modifications ultérieures du marché)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tab/>
      </w:r>
      <w:permStart w:id="1101138128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DC5190">
        <w:fldChar w:fldCharType="separate"/>
      </w:r>
      <w:r w:rsidRPr="00B14FD5">
        <w:fldChar w:fldCharType="end"/>
      </w:r>
      <w:permEnd w:id="1101138128"/>
      <w:r w:rsidRPr="00B14FD5">
        <w:tab/>
      </w:r>
      <w:r w:rsidRPr="00B14FD5">
        <w:rPr>
          <w:rFonts w:ascii="Arial" w:hAnsi="Arial" w:cs="Arial"/>
        </w:rPr>
        <w:t>Pour signer le présent acte d’engagement leur nom et pour leur compte ; et pour les représenter vis-à-vis de l’acheteur et pour coordonner l’ensemble des prestations ;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="00146791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 xml:space="preserve">Si cette case est </w:t>
      </w:r>
      <w:proofErr w:type="gramStart"/>
      <w:r w:rsidRPr="00B14FD5">
        <w:rPr>
          <w:rFonts w:ascii="Arial" w:hAnsi="Arial" w:cs="Arial"/>
          <w:i/>
          <w:sz w:val="18"/>
        </w:rPr>
        <w:t>cochée</w:t>
      </w:r>
      <w:proofErr w:type="gramEnd"/>
      <w:r w:rsidRPr="00B14FD5">
        <w:rPr>
          <w:rFonts w:ascii="Arial" w:hAnsi="Arial" w:cs="Arial"/>
          <w:i/>
          <w:sz w:val="18"/>
        </w:rPr>
        <w:t>, le mandataire signe seul le présent acte d’engagement mais n’est pas autorisé à signer les éventuelles modifications ultérieures du marché)</w:t>
      </w:r>
    </w:p>
    <w:p w:rsidR="00D43CAF" w:rsidRPr="00B14FD5" w:rsidRDefault="00D43CAF" w:rsidP="00F67A4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ermStart w:id="1364401775" w:edGrp="everyone"/>
    <w:p w:rsidR="00295448" w:rsidRPr="00B14FD5" w:rsidRDefault="00D43CAF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DC5190">
        <w:fldChar w:fldCharType="separate"/>
      </w:r>
      <w:r w:rsidRPr="00B14FD5">
        <w:fldChar w:fldCharType="end"/>
      </w:r>
      <w:permEnd w:id="1364401775"/>
      <w:r w:rsidRPr="00B14FD5">
        <w:tab/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D43CAF" w:rsidRPr="00B14FD5" w:rsidRDefault="00295448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</w:rPr>
        <w:t>(Si cette case est cochée, tous les cotraitants doivent signer le présent acte d’engagement et les éventuelles modifications ultérieures du marché)</w:t>
      </w:r>
    </w:p>
    <w:p w:rsidR="00F67A4C" w:rsidRPr="00B14FD5" w:rsidRDefault="00F67A4C" w:rsidP="00F67A4C">
      <w:pPr>
        <w:tabs>
          <w:tab w:val="left" w:pos="851"/>
        </w:tabs>
        <w:rPr>
          <w:rFonts w:ascii="Arial" w:hAnsi="Arial" w:cs="Arial"/>
          <w:iCs/>
        </w:rPr>
      </w:pPr>
    </w:p>
    <w:p w:rsidR="00295448" w:rsidRPr="00B14FD5" w:rsidRDefault="00F67A4C" w:rsidP="00F67A4C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B14FD5">
        <w:tab/>
      </w:r>
      <w:permStart w:id="896543360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DC5190">
        <w:fldChar w:fldCharType="separate"/>
      </w:r>
      <w:r w:rsidRPr="00B14FD5">
        <w:fldChar w:fldCharType="end"/>
      </w:r>
      <w:r w:rsidRPr="00B14FD5">
        <w:rPr>
          <w:rFonts w:ascii="Arial" w:hAnsi="Arial" w:cs="Arial"/>
          <w:i/>
          <w:iCs/>
        </w:rPr>
        <w:t xml:space="preserve"> </w:t>
      </w:r>
      <w:permEnd w:id="896543360"/>
      <w:r w:rsidR="00D43CAF" w:rsidRPr="00B14FD5">
        <w:rPr>
          <w:rFonts w:ascii="Arial" w:hAnsi="Arial" w:cs="Arial"/>
        </w:rPr>
        <w:tab/>
        <w:t>Dans l</w:t>
      </w:r>
      <w:r w:rsidRPr="00B14FD5">
        <w:rPr>
          <w:rFonts w:ascii="Arial" w:hAnsi="Arial" w:cs="Arial"/>
        </w:rPr>
        <w:t>es conditions définies par les pouvoirs joints en annexe.</w:t>
      </w:r>
    </w:p>
    <w:p w:rsidR="000A2FEF" w:rsidRDefault="00295448" w:rsidP="00F67A4C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  <w:szCs w:val="18"/>
        </w:rPr>
        <w:t>(Joindre les pouvoirs en annexe du présent document, qui définissent l’étendue du mandat)</w:t>
      </w:r>
    </w:p>
    <w:p w:rsidR="00F67A4C" w:rsidRDefault="000A2FEF" w:rsidP="000A2FE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p w:rsidR="00F67A4C" w:rsidRP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B3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Engagement</w:t>
      </w:r>
      <w:r w:rsidRPr="00505A55">
        <w:rPr>
          <w:rFonts w:ascii="Arial" w:hAnsi="Arial"/>
          <w:sz w:val="22"/>
          <w:szCs w:val="22"/>
        </w:rPr>
        <w:t xml:space="preserve"> du candidat :</w:t>
      </w:r>
    </w:p>
    <w:p w:rsidR="00F67A4C" w:rsidRDefault="00F67A4C" w:rsidP="00E85562">
      <w:pPr>
        <w:jc w:val="both"/>
        <w:rPr>
          <w:rFonts w:ascii="Arial" w:hAnsi="Arial" w:cs="Arial"/>
        </w:rPr>
      </w:pPr>
    </w:p>
    <w:p w:rsidR="00E85562" w:rsidRPr="00880524" w:rsidRDefault="00E85562" w:rsidP="00E85562">
      <w:pPr>
        <w:jc w:val="both"/>
        <w:rPr>
          <w:rFonts w:ascii="Arial" w:hAnsi="Arial" w:cs="Arial"/>
        </w:rPr>
      </w:pPr>
      <w:r w:rsidRPr="00880524">
        <w:rPr>
          <w:rFonts w:ascii="Arial" w:hAnsi="Arial" w:cs="Arial"/>
        </w:rPr>
        <w:t xml:space="preserve">Après avoir pris connaissance des pièces constitutives du marché </w:t>
      </w:r>
      <w:r>
        <w:rPr>
          <w:rFonts w:ascii="Arial" w:hAnsi="Arial" w:cs="Arial"/>
        </w:rPr>
        <w:t xml:space="preserve">ou de l’accord-cadre </w:t>
      </w:r>
      <w:r w:rsidRPr="00880524">
        <w:rPr>
          <w:rFonts w:ascii="Arial" w:hAnsi="Arial" w:cs="Arial"/>
        </w:rPr>
        <w:t xml:space="preserve">énumérées à l’article </w:t>
      </w:r>
      <w:r>
        <w:rPr>
          <w:rFonts w:ascii="Arial" w:hAnsi="Arial" w:cs="Arial"/>
        </w:rPr>
        <w:t>« </w:t>
      </w:r>
      <w:r w:rsidR="00D024EB">
        <w:rPr>
          <w:rFonts w:ascii="Arial" w:hAnsi="Arial" w:cs="Arial"/>
        </w:rPr>
        <w:t>pièces</w:t>
      </w:r>
      <w:r>
        <w:rPr>
          <w:rFonts w:ascii="Arial" w:hAnsi="Arial" w:cs="Arial"/>
        </w:rPr>
        <w:t xml:space="preserve"> contractuel</w:t>
      </w:r>
      <w:r w:rsidR="00D024EB">
        <w:rPr>
          <w:rFonts w:ascii="Arial" w:hAnsi="Arial" w:cs="Arial"/>
        </w:rPr>
        <w:t>le</w:t>
      </w:r>
      <w:r>
        <w:rPr>
          <w:rFonts w:ascii="Arial" w:hAnsi="Arial" w:cs="Arial"/>
        </w:rPr>
        <w:t>s »</w:t>
      </w:r>
      <w:r w:rsidRPr="00880524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880524">
        <w:rPr>
          <w:rFonts w:ascii="Arial" w:hAnsi="Arial" w:cs="Arial"/>
        </w:rPr>
        <w:t>particulières, et conformément à leurs clauses et stipulations,</w:t>
      </w:r>
    </w:p>
    <w:p w:rsidR="00E85562" w:rsidRPr="002A63A9" w:rsidRDefault="00E85562" w:rsidP="00E85562">
      <w:pPr>
        <w:jc w:val="both"/>
        <w:rPr>
          <w:rFonts w:ascii="Arial" w:hAnsi="Arial" w:cs="Arial"/>
        </w:rPr>
      </w:pPr>
    </w:p>
    <w:p w:rsidR="00E85562" w:rsidRPr="00880524" w:rsidRDefault="00E85562" w:rsidP="00E85562">
      <w:pPr>
        <w:jc w:val="both"/>
        <w:rPr>
          <w:rFonts w:ascii="Arial" w:hAnsi="Arial" w:cs="Arial"/>
        </w:rPr>
      </w:pPr>
      <w:r w:rsidRPr="00880524">
        <w:rPr>
          <w:rFonts w:ascii="Arial" w:hAnsi="Arial" w:cs="Arial"/>
        </w:rPr>
        <w:t>Le signataire :</w:t>
      </w:r>
    </w:p>
    <w:permStart w:id="2102540881" w:edGrp="everyone"/>
    <w:p w:rsidR="00E85562" w:rsidRPr="00880524" w:rsidRDefault="00E85562" w:rsidP="00E85562">
      <w:pPr>
        <w:spacing w:after="120"/>
        <w:ind w:left="1701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DC5190">
        <w:rPr>
          <w:rFonts w:ascii="Arial" w:hAnsi="Arial" w:cs="Arial"/>
        </w:rPr>
      </w:r>
      <w:r w:rsidR="00DC5190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2102540881"/>
      <w:r w:rsidRPr="00880524">
        <w:rPr>
          <w:rFonts w:ascii="Arial" w:hAnsi="Arial" w:cs="Arial"/>
        </w:rPr>
        <w:t xml:space="preserve"> S’engage, sur la base de son offre et pour son propre compte ;</w:t>
      </w:r>
    </w:p>
    <w:permStart w:id="921439984" w:edGrp="everyone"/>
    <w:p w:rsidR="00E85562" w:rsidRPr="00880524" w:rsidRDefault="00E85562" w:rsidP="00E85562">
      <w:pPr>
        <w:spacing w:after="120"/>
        <w:ind w:left="1701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DC5190">
        <w:rPr>
          <w:rFonts w:ascii="Arial" w:hAnsi="Arial" w:cs="Arial"/>
        </w:rPr>
      </w:r>
      <w:r w:rsidR="00DC5190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921439984"/>
      <w:r w:rsidRPr="00880524">
        <w:rPr>
          <w:rFonts w:ascii="Arial" w:hAnsi="Arial" w:cs="Arial"/>
        </w:rPr>
        <w:t xml:space="preserve"> </w:t>
      </w:r>
      <w:r w:rsidRPr="00F67A4C">
        <w:rPr>
          <w:rFonts w:ascii="Arial" w:hAnsi="Arial" w:cs="Arial"/>
        </w:rPr>
        <w:t>Engage la société ci-dessus désignée sur</w:t>
      </w:r>
      <w:r w:rsidRPr="00880524">
        <w:rPr>
          <w:rFonts w:ascii="Arial" w:hAnsi="Arial" w:cs="Arial"/>
        </w:rPr>
        <w:t xml:space="preserve"> la base de son offre ;</w:t>
      </w:r>
    </w:p>
    <w:permStart w:id="657140122" w:edGrp="everyone"/>
    <w:p w:rsidR="00E85562" w:rsidRPr="00880524" w:rsidRDefault="00E85562" w:rsidP="00E85562">
      <w:pPr>
        <w:pStyle w:val="fcase1ertab"/>
        <w:spacing w:after="120"/>
        <w:ind w:left="1701" w:firstLine="0"/>
        <w:jc w:val="left"/>
        <w:rPr>
          <w:rFonts w:ascii="Arial" w:hAnsi="Arial" w:cs="Arial"/>
        </w:rPr>
      </w:pPr>
      <w:r w:rsidRPr="00880524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0524">
        <w:rPr>
          <w:rFonts w:ascii="Arial" w:hAnsi="Arial" w:cs="Arial"/>
        </w:rPr>
        <w:instrText xml:space="preserve"> FORMCHECKBOX </w:instrText>
      </w:r>
      <w:r w:rsidR="00DC5190">
        <w:rPr>
          <w:rFonts w:ascii="Arial" w:hAnsi="Arial" w:cs="Arial"/>
        </w:rPr>
      </w:r>
      <w:r w:rsidR="00DC5190">
        <w:rPr>
          <w:rFonts w:ascii="Arial" w:hAnsi="Arial" w:cs="Arial"/>
        </w:rPr>
        <w:fldChar w:fldCharType="separate"/>
      </w:r>
      <w:r w:rsidRPr="00880524">
        <w:rPr>
          <w:rFonts w:ascii="Arial" w:hAnsi="Arial" w:cs="Arial"/>
        </w:rPr>
        <w:fldChar w:fldCharType="end"/>
      </w:r>
      <w:permEnd w:id="657140122"/>
      <w:r w:rsidRPr="00880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Engage l’ensemble des membres du groupement</w:t>
      </w:r>
      <w:r w:rsidRPr="00880524">
        <w:rPr>
          <w:rFonts w:ascii="Arial" w:hAnsi="Arial" w:cs="Arial"/>
        </w:rPr>
        <w:t>, sur la base de l’offre du groupement ;</w:t>
      </w:r>
    </w:p>
    <w:p w:rsidR="00E85562" w:rsidRDefault="00E85562" w:rsidP="00E85562">
      <w:pPr>
        <w:pStyle w:val="fcase1ertab"/>
        <w:ind w:left="0" w:firstLine="0"/>
        <w:rPr>
          <w:rFonts w:ascii="Arial" w:hAnsi="Arial" w:cs="Arial"/>
        </w:rPr>
      </w:pPr>
    </w:p>
    <w:p w:rsidR="00D024EB" w:rsidRPr="00E747E7" w:rsidRDefault="00D024EB" w:rsidP="00D024EB">
      <w:pPr>
        <w:pStyle w:val="fcase1ertab"/>
        <w:ind w:left="0" w:firstLine="0"/>
        <w:rPr>
          <w:rFonts w:ascii="Arial" w:hAnsi="Arial" w:cs="Arial"/>
        </w:rPr>
      </w:pPr>
      <w:proofErr w:type="gramStart"/>
      <w:r w:rsidRPr="00E747E7">
        <w:rPr>
          <w:rFonts w:ascii="Arial" w:hAnsi="Arial" w:cs="Arial"/>
        </w:rPr>
        <w:t>à</w:t>
      </w:r>
      <w:proofErr w:type="gramEnd"/>
      <w:r w:rsidRPr="00E747E7">
        <w:rPr>
          <w:rFonts w:ascii="Arial" w:hAnsi="Arial" w:cs="Arial"/>
        </w:rPr>
        <w:t xml:space="preserve"> exécuter les </w:t>
      </w:r>
      <w:r>
        <w:rPr>
          <w:rFonts w:ascii="Arial" w:hAnsi="Arial" w:cs="Arial"/>
        </w:rPr>
        <w:t xml:space="preserve">prestations demandées au </w:t>
      </w:r>
      <w:r w:rsidRPr="001C4559">
        <w:rPr>
          <w:rFonts w:ascii="Arial" w:hAnsi="Arial" w:cs="Arial"/>
          <w:b/>
        </w:rPr>
        <w:t>prix global et forfaitaire</w:t>
      </w:r>
      <w:r>
        <w:rPr>
          <w:rFonts w:ascii="Arial" w:hAnsi="Arial" w:cs="Arial"/>
        </w:rPr>
        <w:t xml:space="preserve"> indiqué</w:t>
      </w:r>
      <w:r w:rsidRPr="00E747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ci-dessous :</w:t>
      </w:r>
    </w:p>
    <w:p w:rsidR="00D024EB" w:rsidRDefault="00D024EB" w:rsidP="00D024E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8"/>
          <w:szCs w:val="18"/>
          <w:lang w:val="fr-CA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5812"/>
      </w:tblGrid>
      <w:tr w:rsidR="00D024EB" w:rsidRPr="00C4271C" w:rsidTr="006E1572">
        <w:trPr>
          <w:trHeight w:val="465"/>
        </w:trPr>
        <w:tc>
          <w:tcPr>
            <w:tcW w:w="4077" w:type="dxa"/>
            <w:gridSpan w:val="2"/>
            <w:shd w:val="clear" w:color="auto" w:fill="auto"/>
            <w:vAlign w:val="center"/>
          </w:tcPr>
          <w:p w:rsidR="00D024EB" w:rsidRPr="00C4271C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HT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024EB" w:rsidRPr="00CC0491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lang w:val="fr-CA"/>
              </w:rPr>
            </w:pPr>
          </w:p>
        </w:tc>
      </w:tr>
      <w:tr w:rsidR="00D024EB" w:rsidRPr="00C4271C" w:rsidTr="006E1572">
        <w:trPr>
          <w:trHeight w:val="465"/>
        </w:trPr>
        <w:tc>
          <w:tcPr>
            <w:tcW w:w="2093" w:type="dxa"/>
            <w:shd w:val="clear" w:color="auto" w:fill="auto"/>
            <w:vAlign w:val="center"/>
          </w:tcPr>
          <w:p w:rsidR="00D024EB" w:rsidRPr="00C4271C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TVA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024EB" w:rsidRPr="00C4271C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 w:val="18"/>
                <w:szCs w:val="18"/>
                <w:lang w:val="fr-CA"/>
              </w:rPr>
              <w:t xml:space="preserve">Taux :        </w:t>
            </w:r>
            <w:r>
              <w:rPr>
                <w:rFonts w:ascii="Arial" w:hAnsi="Arial" w:cs="Arial"/>
                <w:b/>
                <w:sz w:val="18"/>
                <w:szCs w:val="18"/>
                <w:lang w:val="fr-CA"/>
              </w:rPr>
              <w:t>20</w:t>
            </w:r>
            <w:r w:rsidRPr="00C4271C">
              <w:rPr>
                <w:rFonts w:ascii="Arial" w:hAnsi="Arial" w:cs="Arial"/>
                <w:b/>
                <w:sz w:val="18"/>
                <w:szCs w:val="18"/>
                <w:lang w:val="fr-CA"/>
              </w:rPr>
              <w:t xml:space="preserve">     %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024EB" w:rsidRPr="00CC0491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lang w:val="fr-CA"/>
              </w:rPr>
            </w:pPr>
          </w:p>
        </w:tc>
      </w:tr>
      <w:tr w:rsidR="00D024EB" w:rsidRPr="00C4271C" w:rsidTr="006E1572">
        <w:trPr>
          <w:trHeight w:val="465"/>
        </w:trPr>
        <w:tc>
          <w:tcPr>
            <w:tcW w:w="4077" w:type="dxa"/>
            <w:gridSpan w:val="2"/>
            <w:shd w:val="clear" w:color="auto" w:fill="auto"/>
            <w:vAlign w:val="center"/>
          </w:tcPr>
          <w:p w:rsidR="00D024EB" w:rsidRPr="00C4271C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TTC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024EB" w:rsidRPr="00CC0491" w:rsidRDefault="00D024EB" w:rsidP="006E1572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lang w:val="fr-CA"/>
              </w:rPr>
            </w:pPr>
          </w:p>
        </w:tc>
      </w:tr>
    </w:tbl>
    <w:p w:rsidR="00D024EB" w:rsidRPr="008D1F35" w:rsidRDefault="00D024EB" w:rsidP="00D024E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18"/>
          <w:szCs w:val="18"/>
          <w:lang w:val="fr-CA"/>
        </w:rPr>
      </w:pPr>
    </w:p>
    <w:p w:rsidR="00D024EB" w:rsidRPr="00CC0491" w:rsidRDefault="00D024EB" w:rsidP="00D024EB">
      <w:pPr>
        <w:pStyle w:val="fcase1ertab"/>
        <w:spacing w:before="120"/>
        <w:ind w:left="0" w:firstLine="0"/>
      </w:pPr>
      <w:r>
        <w:rPr>
          <w:rFonts w:ascii="Arial" w:hAnsi="Arial" w:cs="Arial"/>
        </w:rPr>
        <w:t>Montant hors taxes arrêté en lettres à </w:t>
      </w:r>
      <w:r w:rsidRPr="00CC0491">
        <w:rPr>
          <w:rFonts w:ascii="Arial" w:hAnsi="Arial" w:cs="Arial"/>
        </w:rPr>
        <w:t>:</w:t>
      </w:r>
      <w:permStart w:id="101146176" w:edGrp="everyone"/>
      <w:r w:rsidRPr="00CC0491">
        <w:rPr>
          <w:rFonts w:ascii="Arial" w:hAnsi="Arial" w:cs="Arial"/>
        </w:rPr>
        <w:t xml:space="preserve">  </w:t>
      </w:r>
      <w:permEnd w:id="101146176"/>
    </w:p>
    <w:p w:rsidR="00D024EB" w:rsidRPr="00CC0491" w:rsidRDefault="00D024EB" w:rsidP="00D024EB">
      <w:pPr>
        <w:pStyle w:val="fcase1ertab"/>
        <w:ind w:left="0" w:firstLine="0"/>
        <w:rPr>
          <w:rFonts w:ascii="Arial" w:hAnsi="Arial" w:cs="Arial"/>
        </w:rPr>
      </w:pPr>
    </w:p>
    <w:p w:rsidR="00D024EB" w:rsidRPr="00CC0491" w:rsidRDefault="00D024EB" w:rsidP="00D024EB">
      <w:pPr>
        <w:pStyle w:val="fcase1ertab"/>
        <w:ind w:left="0" w:firstLine="0"/>
        <w:rPr>
          <w:rFonts w:ascii="Trebuchet MS" w:hAnsi="Trebuchet MS" w:cs="Arial"/>
          <w:b/>
        </w:rPr>
      </w:pPr>
      <w:r w:rsidRPr="00CC0491">
        <w:rPr>
          <w:rFonts w:ascii="Arial" w:hAnsi="Arial" w:cs="Arial"/>
        </w:rPr>
        <w:t>Montant TTC arrêté en lettres à :</w:t>
      </w:r>
      <w:permStart w:id="709194340" w:edGrp="everyone"/>
      <w:r w:rsidRPr="00CC0491">
        <w:rPr>
          <w:rFonts w:ascii="Trebuchet MS" w:hAnsi="Trebuchet MS" w:cs="Arial"/>
          <w:b/>
        </w:rPr>
        <w:t xml:space="preserve">  </w:t>
      </w:r>
      <w:permEnd w:id="709194340"/>
    </w:p>
    <w:p w:rsidR="00D024EB" w:rsidRDefault="00D024EB" w:rsidP="00D024EB">
      <w:pPr>
        <w:pStyle w:val="fcase1ertab"/>
        <w:ind w:left="0" w:firstLine="0"/>
        <w:rPr>
          <w:rFonts w:ascii="Arial" w:hAnsi="Arial" w:cs="Arial"/>
        </w:rPr>
      </w:pP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B4</w:t>
      </w:r>
      <w:r w:rsidR="009B1CD0" w:rsidRPr="00213179">
        <w:rPr>
          <w:rFonts w:ascii="Arial" w:hAnsi="Arial"/>
          <w:sz w:val="22"/>
          <w:szCs w:val="22"/>
        </w:rPr>
        <w:t xml:space="preserve"> - Compte (s) à créditer :</w:t>
      </w:r>
    </w:p>
    <w:p w:rsidR="009B1CD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 de l’établissement bancaire :</w:t>
      </w:r>
      <w:permStart w:id="678120330" w:edGrp="everyone"/>
      <w:r w:rsidR="00577862">
        <w:rPr>
          <w:rFonts w:ascii="Arial" w:hAnsi="Arial" w:cs="Arial"/>
        </w:rPr>
        <w:t xml:space="preserve"> </w:t>
      </w:r>
    </w:p>
    <w:permEnd w:id="678120330"/>
    <w:p w:rsidR="00577862" w:rsidRDefault="00577862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 de compte :</w:t>
      </w:r>
      <w:permStart w:id="966410939" w:edGrp="everyone"/>
      <w:r w:rsidR="00577862">
        <w:rPr>
          <w:rFonts w:ascii="Arial" w:hAnsi="Arial" w:cs="Arial"/>
        </w:rPr>
        <w:t xml:space="preserve"> </w:t>
      </w:r>
    </w:p>
    <w:permEnd w:id="966410939"/>
    <w:p w:rsidR="00577862" w:rsidRDefault="00577862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B5</w:t>
      </w:r>
      <w:r w:rsidR="009B1CD0" w:rsidRPr="00213179">
        <w:rPr>
          <w:rFonts w:ascii="Arial" w:hAnsi="Arial"/>
          <w:sz w:val="22"/>
          <w:szCs w:val="22"/>
        </w:rPr>
        <w:t xml:space="preserve"> - Avance :</w:t>
      </w:r>
    </w:p>
    <w:p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:rsidR="009B1CD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permStart w:id="95951269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DC5190">
        <w:fldChar w:fldCharType="separate"/>
      </w:r>
      <w:r w:rsidR="007D7A65">
        <w:fldChar w:fldCharType="end"/>
      </w:r>
      <w:permEnd w:id="95951269"/>
      <w:r>
        <w:tab/>
        <w:t>NON</w:t>
      </w:r>
      <w:r>
        <w:tab/>
      </w:r>
      <w:r>
        <w:tab/>
      </w:r>
      <w:r>
        <w:tab/>
      </w:r>
      <w:permStart w:id="1308890068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DC5190">
        <w:fldChar w:fldCharType="separate"/>
      </w:r>
      <w:r w:rsidR="007D7A65">
        <w:fldChar w:fldCharType="end"/>
      </w:r>
      <w:permEnd w:id="1308890068"/>
      <w:r>
        <w:tab/>
        <w:t>OUI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Tr="00F67A4C">
        <w:tc>
          <w:tcPr>
            <w:tcW w:w="10419" w:type="dxa"/>
            <w:shd w:val="clear" w:color="auto" w:fill="66CCFF"/>
          </w:tcPr>
          <w:p w:rsidR="009B1CD0" w:rsidRDefault="009B1CD0" w:rsidP="00F67A4C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>du marché ou de l’accord-cadre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F67A4C">
              <w:rPr>
                <w:rFonts w:ascii="Arial" w:hAnsi="Arial" w:cs="Arial"/>
                <w:b/>
                <w:bCs/>
                <w:sz w:val="22"/>
                <w:szCs w:val="22"/>
              </w:rPr>
              <w:t>titulaire (**)</w:t>
            </w:r>
          </w:p>
        </w:tc>
      </w:tr>
    </w:tbl>
    <w:p w:rsidR="00F67A4C" w:rsidRDefault="00F67A4C" w:rsidP="006C4338">
      <w:pPr>
        <w:tabs>
          <w:tab w:val="left" w:pos="851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:rsidR="009B1CD0" w:rsidRPr="00F67A4C" w:rsidRDefault="00F67A4C" w:rsidP="00F67A4C">
      <w:pPr>
        <w:tabs>
          <w:tab w:val="left" w:pos="851"/>
        </w:tabs>
        <w:jc w:val="both"/>
      </w:pPr>
      <w:r>
        <w:rPr>
          <w:rFonts w:ascii="Arial" w:hAnsi="Arial" w:cs="Arial"/>
          <w:bCs/>
          <w:i/>
          <w:sz w:val="18"/>
          <w:szCs w:val="18"/>
        </w:rPr>
        <w:t xml:space="preserve">** En cas groupement : signature par </w:t>
      </w:r>
      <w:r w:rsidRPr="00F67A4C">
        <w:rPr>
          <w:rFonts w:ascii="Arial" w:hAnsi="Arial" w:cs="Arial"/>
          <w:bCs/>
          <w:i/>
          <w:sz w:val="18"/>
          <w:szCs w:val="18"/>
        </w:rPr>
        <w:t>le mandataire dûment habilité ou</w:t>
      </w:r>
      <w:r>
        <w:rPr>
          <w:rFonts w:ascii="Arial" w:hAnsi="Arial" w:cs="Arial"/>
          <w:bCs/>
          <w:i/>
          <w:sz w:val="18"/>
          <w:szCs w:val="18"/>
        </w:rPr>
        <w:t xml:space="preserve"> à défaut, par</w:t>
      </w:r>
      <w:r w:rsidRPr="00F67A4C">
        <w:rPr>
          <w:rFonts w:ascii="Arial" w:hAnsi="Arial" w:cs="Arial"/>
          <w:bCs/>
          <w:i/>
          <w:sz w:val="18"/>
          <w:szCs w:val="18"/>
        </w:rPr>
        <w:t xml:space="preserve"> chaque membre du groupement.</w:t>
      </w:r>
    </w:p>
    <w:p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du signataire 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(*</w:t>
            </w:r>
            <w:r w:rsidR="00F67A4C" w:rsidRPr="00B14FD5">
              <w:rPr>
                <w:rFonts w:ascii="Arial" w:hAnsi="Arial" w:cs="Arial"/>
                <w:b/>
                <w:bCs/>
                <w:highlight w:val="yellow"/>
              </w:rPr>
              <w:t>**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2075345353" w:edGrp="everyone" w:colFirst="0" w:colLast="0"/>
            <w:permStart w:id="1433881166" w:edGrp="everyone" w:colFirst="1" w:colLast="1"/>
            <w:permStart w:id="1463487050" w:edGrp="everyone" w:colFirst="2" w:colLast="2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469992269" w:edGrp="everyone" w:colFirst="0" w:colLast="0"/>
            <w:permStart w:id="512106324" w:edGrp="everyone" w:colFirst="1" w:colLast="1"/>
            <w:permStart w:id="1926182170" w:edGrp="everyone" w:colFirst="2" w:colLast="2"/>
            <w:permEnd w:id="2075345353"/>
            <w:permEnd w:id="1433881166"/>
            <w:permEnd w:id="1463487050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946633660" w:edGrp="everyone" w:colFirst="0" w:colLast="0"/>
            <w:permStart w:id="1256488169" w:edGrp="everyone" w:colFirst="1" w:colLast="1"/>
            <w:permStart w:id="2025873517" w:edGrp="everyone" w:colFirst="2" w:colLast="2"/>
            <w:permEnd w:id="1469992269"/>
            <w:permEnd w:id="512106324"/>
            <w:permEnd w:id="1926182170"/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permEnd w:id="1946633660"/>
      <w:permEnd w:id="1256488169"/>
      <w:permEnd w:id="2025873517"/>
    </w:tbl>
    <w:p w:rsidR="00B14FD5" w:rsidRDefault="00B14FD5" w:rsidP="00332B12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:rsidR="00B14FD5" w:rsidRPr="00B14FD5" w:rsidRDefault="00332B12" w:rsidP="00B14FD5">
      <w:pPr>
        <w:tabs>
          <w:tab w:val="left" w:pos="851"/>
        </w:tabs>
        <w:jc w:val="both"/>
        <w:rPr>
          <w:rFonts w:ascii="Arial" w:hAnsi="Arial" w:cs="Arial"/>
          <w:i/>
        </w:rPr>
      </w:pPr>
      <w:r w:rsidRPr="00B14FD5">
        <w:rPr>
          <w:rFonts w:ascii="Arial" w:hAnsi="Arial" w:cs="Arial"/>
          <w:i/>
          <w:sz w:val="18"/>
          <w:szCs w:val="18"/>
          <w:highlight w:val="yellow"/>
        </w:rPr>
        <w:t>(</w:t>
      </w:r>
      <w:r w:rsidR="00F67A4C" w:rsidRPr="00B14FD5">
        <w:rPr>
          <w:rFonts w:ascii="Arial" w:hAnsi="Arial" w:cs="Arial"/>
          <w:i/>
          <w:sz w:val="18"/>
          <w:szCs w:val="18"/>
          <w:highlight w:val="yellow"/>
        </w:rPr>
        <w:t>**</w:t>
      </w:r>
      <w:r w:rsidR="00B14FD5">
        <w:rPr>
          <w:rFonts w:ascii="Arial" w:hAnsi="Arial" w:cs="Arial"/>
          <w:i/>
          <w:sz w:val="18"/>
          <w:szCs w:val="18"/>
          <w:highlight w:val="yellow"/>
        </w:rPr>
        <w:t xml:space="preserve">*) </w:t>
      </w:r>
      <w:r w:rsidR="00B14FD5">
        <w:rPr>
          <w:rFonts w:ascii="Arial" w:hAnsi="Arial" w:cs="Arial"/>
          <w:i/>
        </w:rPr>
        <w:t xml:space="preserve"> </w:t>
      </w:r>
      <w:r w:rsidR="00B14FD5" w:rsidRPr="00B14FD5">
        <w:rPr>
          <w:b/>
          <w:color w:val="FF0000"/>
        </w:rPr>
        <w:t xml:space="preserve">IMPORTANT : </w:t>
      </w:r>
    </w:p>
    <w:p w:rsidR="00CE428F" w:rsidRPr="00B14FD5" w:rsidRDefault="00B14FD5" w:rsidP="00B14FD5">
      <w:pPr>
        <w:jc w:val="both"/>
        <w:rPr>
          <w:b/>
        </w:rPr>
      </w:pPr>
      <w:r w:rsidRPr="00B14FD5">
        <w:rPr>
          <w:b/>
          <w:color w:val="FF0000"/>
        </w:rPr>
        <w:t>JOINDRE LE POUVOIR DU SIGNATAIRE SI CE N’EST PAS LE RESPONSABLE LEGAL</w:t>
      </w:r>
      <w:r w:rsidRPr="00B14FD5">
        <w:rPr>
          <w:b/>
        </w:rPr>
        <w:t xml:space="preserve"> </w:t>
      </w:r>
      <w:r w:rsidR="00CE428F">
        <w:rPr>
          <w:b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CE428F" w:rsidP="00213179">
            <w:pPr>
              <w:pStyle w:val="Titre4"/>
              <w:tabs>
                <w:tab w:val="left" w:pos="851"/>
              </w:tabs>
            </w:pPr>
            <w:r>
              <w:rPr>
                <w:rFonts w:ascii="Univers" w:hAnsi="Univers" w:cs="Univers"/>
                <w:b w:val="0"/>
              </w:rPr>
              <w:lastRenderedPageBreak/>
              <w:br w:type="page"/>
            </w:r>
            <w:r w:rsidR="00E2219A">
              <w:rPr>
                <w:bCs/>
              </w:rPr>
              <w:br w:type="page"/>
            </w:r>
            <w:r w:rsidR="009B1CD0">
              <w:rPr>
                <w:sz w:val="22"/>
                <w:szCs w:val="22"/>
              </w:rPr>
              <w:t xml:space="preserve">D - Identification </w:t>
            </w:r>
            <w:r w:rsidR="001C40C0">
              <w:rPr>
                <w:sz w:val="22"/>
                <w:szCs w:val="22"/>
              </w:rPr>
              <w:t>de l’acheteur</w:t>
            </w:r>
            <w:r w:rsidR="009B1CD0">
              <w:rPr>
                <w:sz w:val="22"/>
                <w:szCs w:val="22"/>
              </w:rPr>
              <w:t>.</w:t>
            </w:r>
          </w:p>
        </w:tc>
      </w:tr>
    </w:tbl>
    <w:p w:rsidR="00213179" w:rsidRDefault="00213179" w:rsidP="006C4338">
      <w:pPr>
        <w:tabs>
          <w:tab w:val="left" w:pos="851"/>
        </w:tabs>
      </w:pPr>
    </w:p>
    <w:p w:rsidR="00E85562" w:rsidRPr="00213179" w:rsidRDefault="009B1CD0" w:rsidP="0021317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 xml:space="preserve">Désignation </w:t>
      </w:r>
      <w:r w:rsidR="001C40C0">
        <w:rPr>
          <w:rFonts w:ascii="Arial" w:hAnsi="Arial" w:cs="Arial"/>
          <w:b w:val="0"/>
          <w:bCs/>
          <w:iCs/>
        </w:rPr>
        <w:t>de l’acheteur</w:t>
      </w:r>
      <w:r w:rsidR="00213179">
        <w:rPr>
          <w:rFonts w:ascii="Arial" w:hAnsi="Arial" w:cs="Arial"/>
          <w:b w:val="0"/>
          <w:bCs/>
          <w:iCs/>
        </w:rPr>
        <w:t> :</w:t>
      </w:r>
    </w:p>
    <w:sdt>
      <w:sdtPr>
        <w:rPr>
          <w:rFonts w:ascii="Arial" w:hAnsi="Arial" w:cs="Arial"/>
          <w:b/>
        </w:rPr>
        <w:alias w:val="Acheteur"/>
        <w:tag w:val="Acheteur"/>
        <w:id w:val="1889682522"/>
        <w:placeholder>
          <w:docPart w:val="DefaultPlaceholder_-1854013439"/>
        </w:placeholder>
        <w:dropDownList>
          <w:listItem w:value="Choisissez un élément."/>
          <w:listItem w:displayText="CENTRE HOSPITALIER UNIVERSITAIRE D'ANGERS" w:value="CENTRE HOSPITALIER UNIVERSITAIRE D'ANGERS"/>
        </w:dropDownList>
      </w:sdtPr>
      <w:sdtEndPr/>
      <w:sdtContent>
        <w:p w:rsidR="00CE428F" w:rsidRDefault="0012246D" w:rsidP="00770A0D">
          <w:pPr>
            <w:pStyle w:val="En-tte"/>
            <w:numPr>
              <w:ilvl w:val="0"/>
              <w:numId w:val="1"/>
            </w:numPr>
            <w:tabs>
              <w:tab w:val="clear" w:pos="4536"/>
              <w:tab w:val="clear" w:pos="9072"/>
            </w:tabs>
            <w:ind w:left="0" w:firstLine="0"/>
            <w:jc w:val="both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CENTRE HOSPITALIER UNIVERSITAIRE D'ANGERS</w:t>
          </w:r>
        </w:p>
      </w:sdtContent>
    </w:sdt>
    <w:p w:rsidR="00515D76" w:rsidRP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>Etablissement support agissant au nom et pour le compte des établissements du GHT 49 (Art. L6132-3 3° et R. 6132-</w:t>
      </w:r>
      <w:r w:rsidR="00382334">
        <w:rPr>
          <w:rFonts w:ascii="Arial" w:hAnsi="Arial" w:cs="Arial"/>
        </w:rPr>
        <w:t>16 du code de la santé publique</w:t>
      </w:r>
      <w:r w:rsidRPr="00515D76">
        <w:rPr>
          <w:rFonts w:ascii="Arial" w:hAnsi="Arial" w:cs="Arial"/>
        </w:rPr>
        <w:t>)</w:t>
      </w:r>
    </w:p>
    <w:p w:rsidR="00515D76" w:rsidRP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4 RUE LARREY</w:t>
      </w:r>
    </w:p>
    <w:p w:rsid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 xml:space="preserve">49933 ANGERS </w:t>
      </w:r>
      <w:r>
        <w:rPr>
          <w:rFonts w:ascii="Arial" w:hAnsi="Arial" w:cs="Arial"/>
        </w:rPr>
        <w:t>CEDEX</w:t>
      </w:r>
      <w:r w:rsidRPr="00515D76">
        <w:rPr>
          <w:rFonts w:ascii="Arial" w:hAnsi="Arial" w:cs="Arial"/>
        </w:rPr>
        <w:t xml:space="preserve"> 9</w:t>
      </w:r>
    </w:p>
    <w:p w:rsidR="00E85562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>SIRET</w:t>
      </w:r>
      <w:r>
        <w:rPr>
          <w:rFonts w:ascii="Arial" w:hAnsi="Arial" w:cs="Arial"/>
        </w:rPr>
        <w:t xml:space="preserve"> : </w:t>
      </w:r>
      <w:r w:rsidRPr="00515D76">
        <w:rPr>
          <w:rFonts w:ascii="Arial" w:hAnsi="Arial" w:cs="Arial"/>
        </w:rPr>
        <w:t>264 900 036 00015</w:t>
      </w:r>
    </w:p>
    <w:p w:rsidR="009B1CD0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9B1CD0" w:rsidRPr="00213179" w:rsidRDefault="009B1CD0" w:rsidP="00213179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Nom, prénom, qualité du signataire du marché ou de l’accord-cadre :</w:t>
      </w:r>
    </w:p>
    <w:p w:rsidR="00E85562" w:rsidRPr="00F77336" w:rsidRDefault="0012246D" w:rsidP="00E8556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</w:t>
      </w:r>
      <w:r w:rsidR="00E8556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DIRECTRICE GENERALE DU CHU D’ANGERS </w:t>
      </w:r>
      <w:r w:rsidR="00E85562">
        <w:rPr>
          <w:rFonts w:ascii="Arial" w:hAnsi="Arial" w:cs="Arial"/>
          <w:b/>
        </w:rPr>
        <w:t>(OU SON REPRESENTANT)</w:t>
      </w:r>
    </w:p>
    <w:p w:rsidR="00E85562" w:rsidRDefault="00E85562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E85562" w:rsidRPr="00AF06E7" w:rsidRDefault="009B1CD0" w:rsidP="009B45B9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 w:rsidRPr="00AF06E7">
        <w:rPr>
          <w:rFonts w:ascii="Arial" w:hAnsi="Arial" w:cs="Arial"/>
        </w:rPr>
        <w:t xml:space="preserve">Personne habilitée à donner les renseignements </w:t>
      </w:r>
      <w:r w:rsidR="00AF06E7" w:rsidRPr="00AF06E7">
        <w:rPr>
          <w:rFonts w:ascii="Arial" w:hAnsi="Arial" w:cs="Arial"/>
        </w:rPr>
        <w:t xml:space="preserve">en matière de </w:t>
      </w:r>
      <w:r w:rsidRPr="00AF06E7">
        <w:rPr>
          <w:rFonts w:ascii="Arial" w:hAnsi="Arial" w:cs="Arial"/>
        </w:rPr>
        <w:t>nantis</w:t>
      </w:r>
      <w:r w:rsidR="00AF06E7" w:rsidRPr="00AF06E7">
        <w:rPr>
          <w:rFonts w:ascii="Arial" w:hAnsi="Arial" w:cs="Arial"/>
        </w:rPr>
        <w:t>sements ou cessions de créances (articles R.2191-45 et suivants du code de la commande publique)</w:t>
      </w:r>
      <w:r w:rsidRPr="00AF06E7">
        <w:rPr>
          <w:rFonts w:ascii="Arial" w:hAnsi="Arial" w:cs="Arial"/>
          <w:sz w:val="18"/>
          <w:szCs w:val="18"/>
        </w:rPr>
        <w:t> :</w:t>
      </w:r>
    </w:p>
    <w:p w:rsidR="0012246D" w:rsidRPr="00F77336" w:rsidRDefault="0012246D" w:rsidP="0012246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 DIRECTRICE GENERALE DU CHU D’ANGERS (OU SON REPRESENTANT)</w:t>
      </w:r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Pr="00213179" w:rsidRDefault="009B1CD0" w:rsidP="0021317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Désignation, adresse, numéro de téléphone du comptable assignataire :</w:t>
      </w:r>
    </w:p>
    <w:p w:rsidR="00CE7D89" w:rsidRDefault="00DC5190" w:rsidP="00CE7D89">
      <w:pPr>
        <w:tabs>
          <w:tab w:val="left" w:pos="720"/>
          <w:tab w:val="left" w:pos="851"/>
        </w:tabs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alias w:val="Trésorerie"/>
          <w:tag w:val="Trésorerie"/>
          <w:id w:val="-1072578885"/>
          <w:placeholder>
            <w:docPart w:val="21D7CCCF7B2646928F8F2FF7E22D21B4"/>
          </w:placeholder>
          <w:comboBox>
            <w:listItem w:value="Choisissez un élément."/>
            <w:listItem w:displayText="TRESORERIE PRINCIPALE" w:value="TRESORERIE PRINCIPALE"/>
            <w:listItem w:displayText="TRESORERIE DE BAUGE" w:value="TRESORERIE DE BAUGE"/>
          </w:comboBox>
        </w:sdtPr>
        <w:sdtEndPr/>
        <w:sdtContent>
          <w:r w:rsidR="00CE7D89">
            <w:rPr>
              <w:rFonts w:ascii="Arial" w:hAnsi="Arial" w:cs="Arial"/>
              <w:b/>
            </w:rPr>
            <w:t>TRESORERIE PRINCIPALE</w:t>
          </w:r>
        </w:sdtContent>
      </w:sdt>
      <w:r w:rsidR="00CE7D89">
        <w:rPr>
          <w:rFonts w:ascii="Arial" w:hAnsi="Arial" w:cs="Arial"/>
          <w:b/>
        </w:rPr>
        <w:t xml:space="preserve">  </w:t>
      </w:r>
      <w:sdt>
        <w:sdtPr>
          <w:rPr>
            <w:rFonts w:ascii="Arial" w:hAnsi="Arial" w:cs="Arial"/>
            <w:b/>
          </w:rPr>
          <w:alias w:val="Adresse TP"/>
          <w:tag w:val="Adresse TP"/>
          <w:id w:val="-892741144"/>
          <w:placeholder>
            <w:docPart w:val="00D3042D375140DF9C32079BD02F85ED"/>
          </w:placeholder>
          <w:comboBox>
            <w:listItem w:value="Choisissez un élément."/>
            <w:listItem w:displayText="4 RUE LARREY 49 933 ANGERS CEDEX 9 - Tél. 02 41 35 43 15" w:value="4 RUE LARREY 49 933 ANGERS CEDEX 9 - Tél. 02 41 35 43 15"/>
            <w:listItem w:displayText="42 RUE DU PLANTY 49327 CHOLET CEDEX - Tél. 02 41 71 97 00" w:value="42 RUE DU PLANTY 49327 CHOLET CEDEX - Tél. 02 41 71 97 00"/>
            <w:listItem w:displayText="SCG DE SAUMUR - 8 RUE SAINT LOUIS 49417 SAUMUR CEDEX - Tél. 02 41 83 57 70" w:value="SCG DE SAUMUR - 8 RUE SAINT LOUIS 49417 SAUMUR CEDEX - Tél. 02 41 83 57 70"/>
            <w:listItem w:displayText="SQUARE DU PONT DES FEES 49 150 BAUGE - Tél. 02 41 89 14 63" w:value="SQUARE DU PONT DES FEES 49 150 BAUGE - Tél. 02 41 89 14 63"/>
            <w:listItem w:displayText=" " w:value=" "/>
          </w:comboBox>
        </w:sdtPr>
        <w:sdtEndPr/>
        <w:sdtContent>
          <w:r w:rsidR="00CE7D89">
            <w:rPr>
              <w:rFonts w:ascii="Arial" w:hAnsi="Arial" w:cs="Arial"/>
              <w:b/>
            </w:rPr>
            <w:t>4 RUE LARREY 49 933 ANGERS CEDEX 9 - Tél. 02 41 35 43 15</w:t>
          </w:r>
        </w:sdtContent>
      </w:sdt>
    </w:p>
    <w:p w:rsidR="00A81AE8" w:rsidRDefault="00A81AE8" w:rsidP="00A81AE8">
      <w:pPr>
        <w:pStyle w:val="fcase2metab"/>
        <w:ind w:left="0" w:firstLine="0"/>
        <w:rPr>
          <w:rFonts w:ascii="Arial" w:hAnsi="Arial" w:cs="Arial"/>
        </w:rPr>
      </w:pPr>
    </w:p>
    <w:p w:rsidR="009B1CD0" w:rsidRDefault="009B1CD0" w:rsidP="009B45B9">
      <w:pPr>
        <w:pStyle w:val="fcase2metab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</w:rPr>
        <w:t>Imputation budgétaire :</w:t>
      </w:r>
    </w:p>
    <w:p w:rsidR="0079785C" w:rsidRDefault="0079785C" w:rsidP="009B45B9">
      <w:pPr>
        <w:pStyle w:val="fcase2metab"/>
        <w:rPr>
          <w:rFonts w:ascii="Arial" w:hAnsi="Arial" w:cs="Arial"/>
        </w:rPr>
      </w:pPr>
    </w:p>
    <w:p w:rsidR="0079785C" w:rsidRDefault="0079785C" w:rsidP="001760D5">
      <w:pPr>
        <w:pStyle w:val="fcase2metab"/>
        <w:ind w:left="0" w:firstLine="0"/>
        <w:rPr>
          <w:rFonts w:ascii="Arial" w:hAnsi="Arial" w:cs="Arial"/>
        </w:rPr>
      </w:pPr>
    </w:p>
    <w:p w:rsidR="00213179" w:rsidRDefault="00213179" w:rsidP="0021317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13179" w:rsidTr="002839F1">
        <w:tc>
          <w:tcPr>
            <w:tcW w:w="10277" w:type="dxa"/>
            <w:shd w:val="clear" w:color="auto" w:fill="66CCFF"/>
          </w:tcPr>
          <w:p w:rsidR="00213179" w:rsidRDefault="00213179" w:rsidP="00213179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E - Signature de l’acheteur.</w:t>
            </w:r>
          </w:p>
        </w:tc>
      </w:tr>
    </w:tbl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213179" w:rsidRPr="00880524" w:rsidRDefault="00CE428F" w:rsidP="00213179">
      <w:pPr>
        <w:rPr>
          <w:rFonts w:ascii="Arial" w:hAnsi="Arial"/>
        </w:rPr>
      </w:pPr>
      <w:r>
        <w:rPr>
          <w:rFonts w:ascii="Arial" w:hAnsi="Arial"/>
        </w:rPr>
        <w:sym w:font="Webdings" w:char="F034"/>
      </w:r>
      <w:r>
        <w:rPr>
          <w:rFonts w:ascii="Arial" w:hAnsi="Arial"/>
        </w:rPr>
        <w:t xml:space="preserve"> </w:t>
      </w:r>
      <w:r w:rsidR="00213179">
        <w:rPr>
          <w:rFonts w:ascii="Arial" w:hAnsi="Arial"/>
        </w:rPr>
        <w:t>L’offre du candidat est</w:t>
      </w:r>
      <w:r w:rsidR="00213179" w:rsidRPr="00A232E2">
        <w:rPr>
          <w:rFonts w:ascii="Arial" w:hAnsi="Arial"/>
        </w:rPr>
        <w:t xml:space="preserve"> complétée par les annexes suivantes</w:t>
      </w:r>
      <w:r w:rsidR="00213179">
        <w:rPr>
          <w:rFonts w:ascii="Arial" w:hAnsi="Arial"/>
        </w:rPr>
        <w:t> :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DC5190">
        <w:rPr>
          <w:rFonts w:ascii="Arial" w:hAnsi="Arial"/>
        </w:rPr>
      </w:r>
      <w:r w:rsidR="00DC5190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à la présenta</w:t>
      </w:r>
      <w:r>
        <w:rPr>
          <w:rFonts w:ascii="Arial" w:hAnsi="Arial"/>
        </w:rPr>
        <w:t xml:space="preserve">tion d’un sous-traitant </w:t>
      </w:r>
      <w:r>
        <w:rPr>
          <w:rFonts w:ascii="Arial" w:hAnsi="Arial"/>
          <w:i/>
          <w:sz w:val="18"/>
          <w:szCs w:val="18"/>
        </w:rPr>
        <w:t xml:space="preserve">(formulaire </w:t>
      </w:r>
      <w:r w:rsidRPr="00164AF2">
        <w:rPr>
          <w:rFonts w:ascii="Arial" w:hAnsi="Arial"/>
          <w:i/>
          <w:sz w:val="18"/>
          <w:szCs w:val="18"/>
        </w:rPr>
        <w:t>DC4)</w:t>
      </w:r>
      <w:r>
        <w:rPr>
          <w:rFonts w:ascii="Arial" w:hAnsi="Arial"/>
        </w:rPr>
        <w:t> ;</w:t>
      </w:r>
    </w:p>
    <w:p w:rsidR="00213179" w:rsidRDefault="00213179" w:rsidP="00213179">
      <w:pPr>
        <w:spacing w:before="120"/>
        <w:ind w:left="567" w:hanging="283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DC5190">
        <w:rPr>
          <w:rFonts w:ascii="Arial" w:hAnsi="Arial"/>
        </w:rPr>
      </w:r>
      <w:r w:rsidR="00DC5190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réponse du candidat à une demande </w:t>
      </w:r>
      <w:r w:rsidRPr="00A232E2">
        <w:rPr>
          <w:rFonts w:ascii="Arial" w:hAnsi="Arial"/>
        </w:rPr>
        <w:t>de précisions ou de compléments s</w:t>
      </w:r>
      <w:r>
        <w:rPr>
          <w:rFonts w:ascii="Arial" w:hAnsi="Arial"/>
        </w:rPr>
        <w:t xml:space="preserve">ur la teneur de son offre </w:t>
      </w:r>
      <w:r w:rsidRPr="004E4AF7">
        <w:rPr>
          <w:rFonts w:ascii="Arial" w:hAnsi="Arial"/>
          <w:i/>
          <w:sz w:val="18"/>
          <w:szCs w:val="18"/>
        </w:rPr>
        <w:t>(formulaire</w:t>
      </w:r>
      <w:r>
        <w:rPr>
          <w:rFonts w:ascii="Arial" w:hAnsi="Arial"/>
        </w:rPr>
        <w:t xml:space="preserve"> </w:t>
      </w:r>
      <w:r w:rsidRPr="00164AF2">
        <w:rPr>
          <w:rFonts w:ascii="Arial" w:hAnsi="Arial"/>
          <w:i/>
          <w:sz w:val="18"/>
          <w:szCs w:val="18"/>
        </w:rPr>
        <w:t>OUV</w:t>
      </w:r>
      <w:r>
        <w:rPr>
          <w:rFonts w:ascii="Arial" w:hAnsi="Arial"/>
          <w:i/>
          <w:sz w:val="18"/>
          <w:szCs w:val="18"/>
        </w:rPr>
        <w:t>7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DC5190">
        <w:rPr>
          <w:rFonts w:ascii="Arial" w:hAnsi="Arial"/>
        </w:rPr>
      </w:r>
      <w:r w:rsidR="00DC5190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mise au point du marché ou de l’accord-cadre </w:t>
      </w:r>
      <w:r>
        <w:rPr>
          <w:rFonts w:ascii="Arial" w:hAnsi="Arial"/>
          <w:i/>
          <w:sz w:val="18"/>
          <w:szCs w:val="18"/>
        </w:rPr>
        <w:t>(formulaire</w:t>
      </w:r>
      <w:r w:rsidRPr="00164AF2">
        <w:rPr>
          <w:rFonts w:ascii="Arial" w:hAnsi="Arial"/>
          <w:i/>
          <w:sz w:val="18"/>
          <w:szCs w:val="18"/>
        </w:rPr>
        <w:t xml:space="preserve"> OUV</w:t>
      </w:r>
      <w:r>
        <w:rPr>
          <w:rFonts w:ascii="Arial" w:hAnsi="Arial"/>
          <w:i/>
          <w:sz w:val="18"/>
          <w:szCs w:val="18"/>
        </w:rPr>
        <w:t>11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 w:cs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DC5190">
        <w:rPr>
          <w:rFonts w:ascii="Arial" w:hAnsi="Arial"/>
        </w:rPr>
      </w:r>
      <w:r w:rsidR="00DC5190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Autres annexes </w:t>
      </w:r>
      <w:r>
        <w:rPr>
          <w:rFonts w:ascii="Arial" w:hAnsi="Arial"/>
          <w:i/>
          <w:sz w:val="18"/>
          <w:szCs w:val="18"/>
        </w:rPr>
        <w:t>(à</w:t>
      </w:r>
      <w:r w:rsidRPr="000339DC">
        <w:rPr>
          <w:rFonts w:ascii="Arial" w:hAnsi="Arial"/>
          <w:i/>
          <w:sz w:val="18"/>
          <w:szCs w:val="18"/>
        </w:rPr>
        <w:t xml:space="preserve"> préciser)</w:t>
      </w:r>
      <w:r>
        <w:rPr>
          <w:rFonts w:ascii="Arial" w:hAnsi="Arial"/>
        </w:rPr>
        <w:t> : ……………………………………………………………………………</w:t>
      </w:r>
    </w:p>
    <w:p w:rsidR="00213179" w:rsidRDefault="00213179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12246D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ab/>
        <w:t>A A</w:t>
      </w:r>
      <w:r w:rsidR="003804EF">
        <w:rPr>
          <w:rFonts w:ascii="Arial" w:hAnsi="Arial" w:cs="Arial"/>
        </w:rPr>
        <w:t>ngers</w:t>
      </w:r>
      <w:r w:rsidR="009B1CD0">
        <w:rPr>
          <w:rFonts w:ascii="Arial" w:hAnsi="Arial" w:cs="Arial"/>
        </w:rPr>
        <w:t xml:space="preserve">, le </w:t>
      </w:r>
      <w:r w:rsidR="00C13286">
        <w:rPr>
          <w:rFonts w:ascii="Arial" w:hAnsi="Arial" w:cs="Arial"/>
        </w:rPr>
        <w:t>……………………</w:t>
      </w:r>
    </w:p>
    <w:p w:rsidR="00213179" w:rsidRDefault="00213179" w:rsidP="009B45B9">
      <w:pPr>
        <w:tabs>
          <w:tab w:val="left" w:pos="851"/>
        </w:tabs>
      </w:pPr>
    </w:p>
    <w:p w:rsidR="00CE428F" w:rsidRDefault="00CE428F" w:rsidP="009B45B9">
      <w:pPr>
        <w:tabs>
          <w:tab w:val="left" w:pos="851"/>
        </w:tabs>
      </w:pPr>
    </w:p>
    <w:p w:rsidR="003804EF" w:rsidRDefault="003804EF" w:rsidP="009B45B9">
      <w:pPr>
        <w:tabs>
          <w:tab w:val="left" w:pos="851"/>
        </w:tabs>
      </w:pPr>
    </w:p>
    <w:p w:rsidR="007F42C2" w:rsidRDefault="00E85562" w:rsidP="007F42C2">
      <w:pPr>
        <w:ind w:left="5954"/>
        <w:jc w:val="center"/>
        <w:rPr>
          <w:rFonts w:ascii="Arial" w:hAnsi="Arial"/>
        </w:rPr>
      </w:pPr>
      <w:r w:rsidRPr="00243776">
        <w:rPr>
          <w:rFonts w:ascii="Arial" w:hAnsi="Arial"/>
        </w:rPr>
        <w:t>Signature :</w:t>
      </w:r>
    </w:p>
    <w:p w:rsidR="00AD0D31" w:rsidRPr="007F42C2" w:rsidRDefault="00AD0D31" w:rsidP="007F42C2">
      <w:pPr>
        <w:ind w:left="5954"/>
        <w:jc w:val="center"/>
        <w:rPr>
          <w:rFonts w:ascii="Arial" w:hAnsi="Arial"/>
        </w:rPr>
      </w:pPr>
    </w:p>
    <w:p w:rsidR="00AD0D31" w:rsidRDefault="00AD0D31" w:rsidP="00AD0D31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Pour la Directrice Générale</w:t>
      </w:r>
    </w:p>
    <w:p w:rsidR="00AD0D31" w:rsidRDefault="00AD0D31" w:rsidP="00AD0D31">
      <w:pPr>
        <w:ind w:left="5954"/>
        <w:jc w:val="center"/>
        <w:rPr>
          <w:rFonts w:ascii="Arial" w:hAnsi="Arial"/>
          <w:b/>
          <w:szCs w:val="18"/>
        </w:rPr>
      </w:pPr>
      <w:proofErr w:type="gramStart"/>
      <w:r>
        <w:rPr>
          <w:rFonts w:ascii="Arial" w:hAnsi="Arial"/>
          <w:b/>
          <w:szCs w:val="18"/>
        </w:rPr>
        <w:t>et</w:t>
      </w:r>
      <w:proofErr w:type="gramEnd"/>
      <w:r>
        <w:rPr>
          <w:rFonts w:ascii="Arial" w:hAnsi="Arial"/>
          <w:b/>
          <w:szCs w:val="18"/>
        </w:rPr>
        <w:t xml:space="preserve"> par délégation,</w:t>
      </w:r>
    </w:p>
    <w:p w:rsidR="00AD0D31" w:rsidRDefault="00AD0D31" w:rsidP="00AD0D31">
      <w:pPr>
        <w:ind w:left="5954"/>
        <w:jc w:val="center"/>
        <w:rPr>
          <w:rFonts w:ascii="Arial" w:hAnsi="Arial"/>
          <w:b/>
          <w:szCs w:val="18"/>
        </w:rPr>
      </w:pPr>
    </w:p>
    <w:p w:rsidR="00AD0D31" w:rsidRDefault="00AD0D31" w:rsidP="00AD0D31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M. le Directeur des Achats du GHT 49,</w:t>
      </w:r>
    </w:p>
    <w:p w:rsidR="00AD0D31" w:rsidRDefault="00AD0D31" w:rsidP="00AD0D31">
      <w:pPr>
        <w:ind w:left="5954"/>
        <w:jc w:val="center"/>
        <w:rPr>
          <w:rFonts w:ascii="Arial" w:hAnsi="Arial"/>
          <w:b/>
          <w:szCs w:val="18"/>
        </w:rPr>
      </w:pPr>
    </w:p>
    <w:p w:rsidR="00AD0D31" w:rsidRPr="00243776" w:rsidRDefault="005929B4" w:rsidP="00AD0D31">
      <w:pPr>
        <w:ind w:left="5954"/>
        <w:jc w:val="center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Cs w:val="18"/>
        </w:rPr>
        <w:t>Thibaud ARNAULD DES LIONS</w:t>
      </w:r>
    </w:p>
    <w:p w:rsidR="007F42C2" w:rsidRDefault="007F42C2" w:rsidP="007F42C2">
      <w:pPr>
        <w:tabs>
          <w:tab w:val="left" w:pos="851"/>
          <w:tab w:val="left" w:pos="3402"/>
        </w:tabs>
        <w:spacing w:before="120" w:after="120"/>
        <w:ind w:left="4820"/>
        <w:jc w:val="center"/>
        <w:rPr>
          <w:rFonts w:ascii="Arial" w:hAnsi="Arial" w:cs="Arial"/>
          <w:color w:val="FFFFFF" w:themeColor="background1"/>
          <w:sz w:val="22"/>
          <w:szCs w:val="22"/>
        </w:rPr>
      </w:pPr>
      <w:r w:rsidRPr="007F42C2">
        <w:rPr>
          <w:rFonts w:ascii="Arial" w:hAnsi="Arial" w:cs="Arial"/>
          <w:color w:val="FFFFFF" w:themeColor="background1"/>
          <w:sz w:val="22"/>
          <w:szCs w:val="22"/>
        </w:rPr>
        <w:t>#signature#</w:t>
      </w:r>
    </w:p>
    <w:p w:rsidR="00DC5190" w:rsidRDefault="00DC5190" w:rsidP="007F42C2">
      <w:pPr>
        <w:tabs>
          <w:tab w:val="left" w:pos="851"/>
          <w:tab w:val="left" w:pos="3402"/>
        </w:tabs>
        <w:spacing w:before="120" w:after="120"/>
        <w:ind w:left="4820"/>
        <w:jc w:val="center"/>
        <w:rPr>
          <w:rFonts w:ascii="Arial" w:hAnsi="Arial" w:cs="Arial"/>
          <w:sz w:val="22"/>
          <w:szCs w:val="22"/>
        </w:rPr>
      </w:pPr>
      <w:bookmarkStart w:id="1" w:name="_GoBack"/>
    </w:p>
    <w:p w:rsidR="00DC5190" w:rsidRPr="00DC5190" w:rsidRDefault="00DC5190" w:rsidP="007F42C2">
      <w:pPr>
        <w:tabs>
          <w:tab w:val="left" w:pos="851"/>
          <w:tab w:val="left" w:pos="3402"/>
        </w:tabs>
        <w:spacing w:before="120" w:after="120"/>
        <w:ind w:left="4820"/>
        <w:jc w:val="center"/>
        <w:rPr>
          <w:rFonts w:ascii="Arial" w:hAnsi="Arial" w:cs="Arial"/>
          <w:sz w:val="22"/>
          <w:szCs w:val="22"/>
        </w:rPr>
      </w:pPr>
    </w:p>
    <w:p w:rsidR="00DC5190" w:rsidRPr="00DC5190" w:rsidRDefault="00DC5190" w:rsidP="007F42C2">
      <w:pPr>
        <w:tabs>
          <w:tab w:val="left" w:pos="851"/>
          <w:tab w:val="left" w:pos="3402"/>
        </w:tabs>
        <w:spacing w:before="120" w:after="120"/>
        <w:ind w:left="4820"/>
        <w:jc w:val="center"/>
        <w:rPr>
          <w:color w:val="FFFFFF" w:themeColor="background1"/>
        </w:rPr>
      </w:pPr>
      <w:r w:rsidRPr="00DC5190">
        <w:rPr>
          <w:rFonts w:ascii="Arial" w:hAnsi="Arial" w:cs="Arial"/>
          <w:color w:val="FFFFFF" w:themeColor="background1"/>
          <w:sz w:val="22"/>
          <w:szCs w:val="22"/>
        </w:rPr>
        <w:t>#Signature#</w:t>
      </w:r>
      <w:bookmarkEnd w:id="1"/>
    </w:p>
    <w:sectPr w:rsidR="00DC5190" w:rsidRPr="00DC5190">
      <w:headerReference w:type="default" r:id="rId11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9E0" w:rsidRDefault="00DB19E0">
      <w:r>
        <w:separator/>
      </w:r>
    </w:p>
  </w:endnote>
  <w:endnote w:type="continuationSeparator" w:id="0">
    <w:p w:rsidR="00DB19E0" w:rsidRDefault="00DB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9B1CD0" w:rsidTr="0083205E">
      <w:trPr>
        <w:tblHeader/>
      </w:trPr>
      <w:tc>
        <w:tcPr>
          <w:tcW w:w="2906" w:type="dxa"/>
          <w:shd w:val="clear" w:color="auto" w:fill="66CCFF"/>
        </w:tcPr>
        <w:p w:rsidR="009B1CD0" w:rsidRPr="00D024EB" w:rsidRDefault="00E47798" w:rsidP="009B45B9">
          <w:pPr>
            <w:ind w:right="-638"/>
            <w:rPr>
              <w:rFonts w:ascii="Arial" w:hAnsi="Arial" w:cs="Arial"/>
              <w:b/>
              <w:i/>
            </w:rPr>
          </w:pPr>
          <w:r w:rsidRPr="00D024EB">
            <w:rPr>
              <w:rFonts w:ascii="Arial" w:hAnsi="Arial" w:cs="Arial"/>
              <w:b/>
            </w:rPr>
            <w:t>ATTRI1</w:t>
          </w:r>
          <w:r w:rsidR="009B1CD0" w:rsidRPr="00D024EB">
            <w:rPr>
              <w:rFonts w:ascii="Arial" w:hAnsi="Arial" w:cs="Arial"/>
              <w:b/>
            </w:rPr>
            <w:t xml:space="preserve"> </w:t>
          </w:r>
          <w:r w:rsidRPr="00D024EB">
            <w:rPr>
              <w:rFonts w:ascii="Arial" w:hAnsi="Arial" w:cs="Arial"/>
              <w:b/>
            </w:rPr>
            <w:t>–</w:t>
          </w:r>
          <w:r w:rsidR="009B1CD0" w:rsidRPr="00D024EB">
            <w:rPr>
              <w:rFonts w:ascii="Arial" w:hAnsi="Arial" w:cs="Arial"/>
              <w:b/>
            </w:rPr>
            <w:t xml:space="preserve"> Acte</w:t>
          </w:r>
          <w:r w:rsidRPr="00D024EB">
            <w:rPr>
              <w:rFonts w:ascii="Arial" w:hAnsi="Arial" w:cs="Arial"/>
              <w:b/>
            </w:rPr>
            <w:t xml:space="preserve"> </w:t>
          </w:r>
          <w:r w:rsidR="009B1CD0" w:rsidRPr="00D024EB">
            <w:rPr>
              <w:rFonts w:ascii="Arial" w:hAnsi="Arial" w:cs="Arial"/>
              <w:b/>
            </w:rPr>
            <w:t>d’engagement</w:t>
          </w:r>
        </w:p>
      </w:tc>
      <w:tc>
        <w:tcPr>
          <w:tcW w:w="5528" w:type="dxa"/>
          <w:shd w:val="clear" w:color="auto" w:fill="66CCFF"/>
        </w:tcPr>
        <w:p w:rsidR="009B1CD0" w:rsidRPr="00D024EB" w:rsidRDefault="00782F68" w:rsidP="00D17AB2">
          <w:pPr>
            <w:tabs>
              <w:tab w:val="left" w:pos="426"/>
              <w:tab w:val="left" w:pos="851"/>
            </w:tabs>
            <w:jc w:val="center"/>
            <w:rPr>
              <w:rFonts w:ascii="Arial" w:hAnsi="Arial" w:cs="Arial"/>
              <w:b/>
            </w:rPr>
          </w:pPr>
          <w:r>
            <w:rPr>
              <w:rFonts w:ascii="Trebuchet MS" w:hAnsi="Trebuchet MS" w:cs="Arial"/>
              <w:b/>
            </w:rPr>
            <w:t>DTEM25MAPA027AMO_RESTRUCT_CRD</w:t>
          </w:r>
        </w:p>
      </w:tc>
      <w:tc>
        <w:tcPr>
          <w:tcW w:w="896" w:type="dxa"/>
          <w:shd w:val="clear" w:color="auto" w:fill="66CCFF"/>
        </w:tcPr>
        <w:p w:rsidR="009B1CD0" w:rsidRPr="00D024EB" w:rsidRDefault="009B1CD0">
          <w:pPr>
            <w:tabs>
              <w:tab w:val="center" w:pos="1366"/>
              <w:tab w:val="right" w:pos="2733"/>
            </w:tabs>
          </w:pPr>
          <w:r w:rsidRPr="00D024EB"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9B1CD0" w:rsidRPr="00D024EB" w:rsidRDefault="009B1CD0">
          <w:pPr>
            <w:jc w:val="center"/>
            <w:rPr>
              <w:rFonts w:ascii="Arial" w:hAnsi="Arial" w:cs="Arial"/>
              <w:b/>
            </w:rPr>
          </w:pPr>
          <w:r w:rsidRPr="00D024EB">
            <w:rPr>
              <w:rStyle w:val="Numrodepage"/>
              <w:rFonts w:cs="Arial"/>
              <w:b/>
            </w:rPr>
            <w:fldChar w:fldCharType="begin"/>
          </w:r>
          <w:r w:rsidRPr="00D024EB">
            <w:rPr>
              <w:rStyle w:val="Numrodepage"/>
              <w:rFonts w:cs="Arial"/>
              <w:b/>
            </w:rPr>
            <w:instrText xml:space="preserve"> PAGE </w:instrText>
          </w:r>
          <w:r w:rsidRPr="00D024EB">
            <w:rPr>
              <w:rStyle w:val="Numrodepage"/>
              <w:rFonts w:cs="Arial"/>
              <w:b/>
            </w:rPr>
            <w:fldChar w:fldCharType="separate"/>
          </w:r>
          <w:r w:rsidR="00DC5190">
            <w:rPr>
              <w:rStyle w:val="Numrodepage"/>
              <w:rFonts w:cs="Arial"/>
              <w:b/>
              <w:noProof/>
            </w:rPr>
            <w:t>4</w:t>
          </w:r>
          <w:r w:rsidRPr="00D024EB"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9B1CD0" w:rsidRPr="00D024EB" w:rsidRDefault="009B1CD0">
          <w:pPr>
            <w:jc w:val="center"/>
          </w:pPr>
          <w:r w:rsidRPr="00D024EB"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9B1CD0" w:rsidRDefault="009B1CD0">
          <w:pPr>
            <w:jc w:val="center"/>
          </w:pPr>
          <w:r w:rsidRPr="00D024EB">
            <w:rPr>
              <w:rStyle w:val="Numrodepage"/>
              <w:rFonts w:cs="Arial"/>
              <w:b/>
            </w:rPr>
            <w:fldChar w:fldCharType="begin"/>
          </w:r>
          <w:r w:rsidRPr="00D024EB">
            <w:rPr>
              <w:rStyle w:val="Numrodepage"/>
              <w:rFonts w:cs="Arial"/>
              <w:b/>
            </w:rPr>
            <w:instrText xml:space="preserve"> NUMPAGES \*Arabic </w:instrText>
          </w:r>
          <w:r w:rsidRPr="00D024EB">
            <w:rPr>
              <w:rStyle w:val="Numrodepage"/>
              <w:rFonts w:cs="Arial"/>
              <w:b/>
            </w:rPr>
            <w:fldChar w:fldCharType="separate"/>
          </w:r>
          <w:r w:rsidR="00DC5190">
            <w:rPr>
              <w:rStyle w:val="Numrodepage"/>
              <w:rFonts w:cs="Arial"/>
              <w:b/>
              <w:noProof/>
            </w:rPr>
            <w:t>4</w:t>
          </w:r>
          <w:r w:rsidRPr="00D024EB"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9B1CD0" w:rsidRDefault="009B1CD0" w:rsidP="00B7125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9E0" w:rsidRDefault="00DB19E0">
      <w:r>
        <w:separator/>
      </w:r>
    </w:p>
  </w:footnote>
  <w:footnote w:type="continuationSeparator" w:id="0">
    <w:p w:rsidR="00DB19E0" w:rsidRDefault="00DB1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230" w:rsidRDefault="00426344" w:rsidP="00880230">
    <w:pPr>
      <w:pStyle w:val="En-tte"/>
      <w:jc w:val="center"/>
    </w:pPr>
    <w:r w:rsidRPr="0012246D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1E17513C" wp14:editId="7F9435F2">
          <wp:simplePos x="0" y="0"/>
          <wp:positionH relativeFrom="column">
            <wp:posOffset>2503805</wp:posOffset>
          </wp:positionH>
          <wp:positionV relativeFrom="paragraph">
            <wp:posOffset>-419735</wp:posOffset>
          </wp:positionV>
          <wp:extent cx="1240155" cy="948055"/>
          <wp:effectExtent l="0" t="0" r="0" b="4445"/>
          <wp:wrapTight wrapText="bothSides">
            <wp:wrapPolygon edited="0">
              <wp:start x="0" y="0"/>
              <wp:lineTo x="0" y="21267"/>
              <wp:lineTo x="21235" y="21267"/>
              <wp:lineTo x="21235" y="0"/>
              <wp:lineTo x="0" y="0"/>
            </wp:wrapPolygon>
          </wp:wrapTight>
          <wp:docPr id="4" name="Image 4" descr="Logo GHT49 (Standard)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GHT49 (Standard)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948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251" w:rsidRPr="00CE428F" w:rsidRDefault="00B71251" w:rsidP="00B71251">
    <w:pPr>
      <w:pStyle w:val="En-tte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4">
    <w:nsid w:val="67EC20A2"/>
    <w:multiLevelType w:val="multilevel"/>
    <w:tmpl w:val="5D3891BC"/>
    <w:lvl w:ilvl="0">
      <w:numFmt w:val="decimal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A65"/>
    <w:rsid w:val="00036500"/>
    <w:rsid w:val="00041D39"/>
    <w:rsid w:val="000A2E05"/>
    <w:rsid w:val="000A2FEF"/>
    <w:rsid w:val="000E0020"/>
    <w:rsid w:val="000F5563"/>
    <w:rsid w:val="0012246D"/>
    <w:rsid w:val="00146791"/>
    <w:rsid w:val="001524C9"/>
    <w:rsid w:val="00166B56"/>
    <w:rsid w:val="00171AF6"/>
    <w:rsid w:val="001760D5"/>
    <w:rsid w:val="00177074"/>
    <w:rsid w:val="00184B94"/>
    <w:rsid w:val="0019710B"/>
    <w:rsid w:val="001B42C7"/>
    <w:rsid w:val="001B7121"/>
    <w:rsid w:val="001C40C0"/>
    <w:rsid w:val="001C6DDE"/>
    <w:rsid w:val="001C733C"/>
    <w:rsid w:val="00213179"/>
    <w:rsid w:val="0021527A"/>
    <w:rsid w:val="002152C7"/>
    <w:rsid w:val="0021797C"/>
    <w:rsid w:val="00225A1A"/>
    <w:rsid w:val="00233434"/>
    <w:rsid w:val="00235413"/>
    <w:rsid w:val="002408C3"/>
    <w:rsid w:val="00243776"/>
    <w:rsid w:val="00254EE6"/>
    <w:rsid w:val="00256F5A"/>
    <w:rsid w:val="0027007C"/>
    <w:rsid w:val="00276E85"/>
    <w:rsid w:val="002839F1"/>
    <w:rsid w:val="002904AF"/>
    <w:rsid w:val="00295448"/>
    <w:rsid w:val="002A1397"/>
    <w:rsid w:val="002A5F90"/>
    <w:rsid w:val="002C2CA3"/>
    <w:rsid w:val="002C4B3E"/>
    <w:rsid w:val="002C79D6"/>
    <w:rsid w:val="002D45A0"/>
    <w:rsid w:val="002E1DD3"/>
    <w:rsid w:val="00332B12"/>
    <w:rsid w:val="00354C04"/>
    <w:rsid w:val="0036407B"/>
    <w:rsid w:val="00373B47"/>
    <w:rsid w:val="003804EF"/>
    <w:rsid w:val="00382334"/>
    <w:rsid w:val="00385E76"/>
    <w:rsid w:val="00397603"/>
    <w:rsid w:val="003D03E7"/>
    <w:rsid w:val="003D11F3"/>
    <w:rsid w:val="00407B25"/>
    <w:rsid w:val="00426344"/>
    <w:rsid w:val="0043706E"/>
    <w:rsid w:val="0044597F"/>
    <w:rsid w:val="00446932"/>
    <w:rsid w:val="00461836"/>
    <w:rsid w:val="00473A1E"/>
    <w:rsid w:val="004A4FFD"/>
    <w:rsid w:val="004A7169"/>
    <w:rsid w:val="004B32F4"/>
    <w:rsid w:val="004E75A6"/>
    <w:rsid w:val="00514DAF"/>
    <w:rsid w:val="00515D76"/>
    <w:rsid w:val="00532EC7"/>
    <w:rsid w:val="00541CA3"/>
    <w:rsid w:val="005546A9"/>
    <w:rsid w:val="00560334"/>
    <w:rsid w:val="00562963"/>
    <w:rsid w:val="005650CA"/>
    <w:rsid w:val="00577862"/>
    <w:rsid w:val="005846FB"/>
    <w:rsid w:val="0059110A"/>
    <w:rsid w:val="005929B4"/>
    <w:rsid w:val="005A4A3B"/>
    <w:rsid w:val="005A4CB5"/>
    <w:rsid w:val="005C383F"/>
    <w:rsid w:val="0061068C"/>
    <w:rsid w:val="00615716"/>
    <w:rsid w:val="006205DA"/>
    <w:rsid w:val="00620961"/>
    <w:rsid w:val="006342C0"/>
    <w:rsid w:val="0064560F"/>
    <w:rsid w:val="00651A8B"/>
    <w:rsid w:val="00660727"/>
    <w:rsid w:val="00675CDE"/>
    <w:rsid w:val="006768B1"/>
    <w:rsid w:val="0069104A"/>
    <w:rsid w:val="006C4338"/>
    <w:rsid w:val="006D79AC"/>
    <w:rsid w:val="006F3DF9"/>
    <w:rsid w:val="00703E05"/>
    <w:rsid w:val="007045AB"/>
    <w:rsid w:val="007060E5"/>
    <w:rsid w:val="00710FD6"/>
    <w:rsid w:val="0074434B"/>
    <w:rsid w:val="00757151"/>
    <w:rsid w:val="00770A0D"/>
    <w:rsid w:val="00782F68"/>
    <w:rsid w:val="00783068"/>
    <w:rsid w:val="007909E0"/>
    <w:rsid w:val="0079785C"/>
    <w:rsid w:val="007A2A6A"/>
    <w:rsid w:val="007D7A65"/>
    <w:rsid w:val="007F42C2"/>
    <w:rsid w:val="007F68A6"/>
    <w:rsid w:val="00814C13"/>
    <w:rsid w:val="00817BF1"/>
    <w:rsid w:val="0083205E"/>
    <w:rsid w:val="00844192"/>
    <w:rsid w:val="00844497"/>
    <w:rsid w:val="00844DAA"/>
    <w:rsid w:val="008552A5"/>
    <w:rsid w:val="00867A79"/>
    <w:rsid w:val="008702A2"/>
    <w:rsid w:val="00880230"/>
    <w:rsid w:val="008A7858"/>
    <w:rsid w:val="00934503"/>
    <w:rsid w:val="0094192A"/>
    <w:rsid w:val="00983FF3"/>
    <w:rsid w:val="009B1CD0"/>
    <w:rsid w:val="009B45B9"/>
    <w:rsid w:val="009E05B4"/>
    <w:rsid w:val="009E443C"/>
    <w:rsid w:val="009F3072"/>
    <w:rsid w:val="009F31D7"/>
    <w:rsid w:val="00A30B40"/>
    <w:rsid w:val="00A41FD8"/>
    <w:rsid w:val="00A446FF"/>
    <w:rsid w:val="00A65E59"/>
    <w:rsid w:val="00A81AE8"/>
    <w:rsid w:val="00AD08B7"/>
    <w:rsid w:val="00AD0D31"/>
    <w:rsid w:val="00AD75DA"/>
    <w:rsid w:val="00AE53C2"/>
    <w:rsid w:val="00AE7831"/>
    <w:rsid w:val="00AF06E7"/>
    <w:rsid w:val="00B00C6E"/>
    <w:rsid w:val="00B054DA"/>
    <w:rsid w:val="00B14FD5"/>
    <w:rsid w:val="00B618F2"/>
    <w:rsid w:val="00B71251"/>
    <w:rsid w:val="00B87564"/>
    <w:rsid w:val="00B9242D"/>
    <w:rsid w:val="00BA44E5"/>
    <w:rsid w:val="00BD24C1"/>
    <w:rsid w:val="00BD4761"/>
    <w:rsid w:val="00BE3A35"/>
    <w:rsid w:val="00BE45DE"/>
    <w:rsid w:val="00BE6078"/>
    <w:rsid w:val="00BF6B83"/>
    <w:rsid w:val="00C13286"/>
    <w:rsid w:val="00C21D33"/>
    <w:rsid w:val="00C76985"/>
    <w:rsid w:val="00C77F3D"/>
    <w:rsid w:val="00C91060"/>
    <w:rsid w:val="00C911FE"/>
    <w:rsid w:val="00CD185D"/>
    <w:rsid w:val="00CD46CC"/>
    <w:rsid w:val="00CE428F"/>
    <w:rsid w:val="00CE7D89"/>
    <w:rsid w:val="00D024EB"/>
    <w:rsid w:val="00D17AB2"/>
    <w:rsid w:val="00D420D0"/>
    <w:rsid w:val="00D43CAF"/>
    <w:rsid w:val="00D46BC7"/>
    <w:rsid w:val="00D63991"/>
    <w:rsid w:val="00D83EAF"/>
    <w:rsid w:val="00DB19E0"/>
    <w:rsid w:val="00DB36A7"/>
    <w:rsid w:val="00DB4470"/>
    <w:rsid w:val="00DC5190"/>
    <w:rsid w:val="00DE51BA"/>
    <w:rsid w:val="00DF7EDD"/>
    <w:rsid w:val="00E2219A"/>
    <w:rsid w:val="00E2547B"/>
    <w:rsid w:val="00E40CF5"/>
    <w:rsid w:val="00E47798"/>
    <w:rsid w:val="00E85562"/>
    <w:rsid w:val="00EE43E3"/>
    <w:rsid w:val="00F16D03"/>
    <w:rsid w:val="00F17F38"/>
    <w:rsid w:val="00F2715A"/>
    <w:rsid w:val="00F409A8"/>
    <w:rsid w:val="00F51635"/>
    <w:rsid w:val="00F64431"/>
    <w:rsid w:val="00F67A4C"/>
    <w:rsid w:val="00FF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paragraph" w:customStyle="1" w:styleId="CarCarCarCarCarCarCarCarCarCarCarCarCarCar">
    <w:name w:val="Car Car Car Car Car Car Car Car Car Car Car Car Car Car"/>
    <w:basedOn w:val="Normal"/>
    <w:rsid w:val="001B7121"/>
    <w:pPr>
      <w:suppressAutoHyphens w:val="0"/>
      <w:spacing w:after="160" w:line="240" w:lineRule="exact"/>
      <w:jc w:val="both"/>
    </w:pPr>
    <w:rPr>
      <w:rFonts w:ascii="Trebuchet MS" w:hAnsi="Trebuchet MS" w:cs="Trebuchet MS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paragraph" w:customStyle="1" w:styleId="CarCarCarCarCarCarCarCarCarCarCarCarCarCar">
    <w:name w:val="Car Car Car Car Car Car Car Car Car Car Car Car Car Car"/>
    <w:basedOn w:val="Normal"/>
    <w:rsid w:val="001B7121"/>
    <w:pPr>
      <w:suppressAutoHyphens w:val="0"/>
      <w:spacing w:after="160" w:line="240" w:lineRule="exact"/>
      <w:jc w:val="both"/>
    </w:pPr>
    <w:rPr>
      <w:rFonts w:ascii="Trebuchet MS" w:hAnsi="Trebuchet MS" w:cs="Trebuchet MS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3183AD-AD90-414B-B26A-6ECB4C8628F7}"/>
      </w:docPartPr>
      <w:docPartBody>
        <w:p w:rsidR="001B2934" w:rsidRDefault="00CA15E8">
          <w:r w:rsidRPr="00357F35">
            <w:rPr>
              <w:rStyle w:val="Textedelespacerserv"/>
            </w:rPr>
            <w:t>Choisissez un élément.</w:t>
          </w:r>
        </w:p>
      </w:docPartBody>
    </w:docPart>
    <w:docPart>
      <w:docPartPr>
        <w:name w:val="21D7CCCF7B2646928F8F2FF7E22D21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0F523D2-8A76-4148-BA40-E8002080CFA1}"/>
      </w:docPartPr>
      <w:docPartBody>
        <w:p w:rsidR="00273529" w:rsidRDefault="009F6891" w:rsidP="009F6891">
          <w:pPr>
            <w:pStyle w:val="21D7CCCF7B2646928F8F2FF7E22D21B4"/>
          </w:pPr>
          <w:r>
            <w:rPr>
              <w:rStyle w:val="Textedelespacerserv"/>
              <w:rFonts w:ascii="Calibri" w:hAnsi="Calibri"/>
              <w:sz w:val="16"/>
              <w:szCs w:val="16"/>
            </w:rPr>
            <w:t>Choisissez un élément.</w:t>
          </w:r>
        </w:p>
      </w:docPartBody>
    </w:docPart>
    <w:docPart>
      <w:docPartPr>
        <w:name w:val="00D3042D375140DF9C32079BD02F85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A60F7D-85CB-4063-AECA-010BE7C52A83}"/>
      </w:docPartPr>
      <w:docPartBody>
        <w:p w:rsidR="00273529" w:rsidRDefault="009F6891" w:rsidP="009F6891">
          <w:pPr>
            <w:pStyle w:val="00D3042D375140DF9C32079BD02F85ED"/>
          </w:pPr>
          <w:r>
            <w:rPr>
              <w:rStyle w:val="Textedelespacerserv"/>
              <w:rFonts w:ascii="Calibri" w:hAnsi="Calibri"/>
              <w:sz w:val="16"/>
              <w:szCs w:val="16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D5"/>
    <w:rsid w:val="001B2934"/>
    <w:rsid w:val="00273529"/>
    <w:rsid w:val="004812D5"/>
    <w:rsid w:val="009F6891"/>
    <w:rsid w:val="00A71A8F"/>
    <w:rsid w:val="00C467AB"/>
    <w:rsid w:val="00CA15E8"/>
    <w:rsid w:val="00E5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F6891"/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  <w:style w:type="paragraph" w:customStyle="1" w:styleId="21D7CCCF7B2646928F8F2FF7E22D21B4">
    <w:name w:val="21D7CCCF7B2646928F8F2FF7E22D21B4"/>
    <w:rsid w:val="009F6891"/>
    <w:pPr>
      <w:spacing w:after="200" w:line="276" w:lineRule="auto"/>
    </w:pPr>
  </w:style>
  <w:style w:type="paragraph" w:customStyle="1" w:styleId="00D3042D375140DF9C32079BD02F85ED">
    <w:name w:val="00D3042D375140DF9C32079BD02F85ED"/>
    <w:rsid w:val="009F6891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F6891"/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  <w:style w:type="paragraph" w:customStyle="1" w:styleId="21D7CCCF7B2646928F8F2FF7E22D21B4">
    <w:name w:val="21D7CCCF7B2646928F8F2FF7E22D21B4"/>
    <w:rsid w:val="009F6891"/>
    <w:pPr>
      <w:spacing w:after="200" w:line="276" w:lineRule="auto"/>
    </w:pPr>
  </w:style>
  <w:style w:type="paragraph" w:customStyle="1" w:styleId="00D3042D375140DF9C32079BD02F85ED">
    <w:name w:val="00D3042D375140DF9C32079BD02F85ED"/>
    <w:rsid w:val="009F689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37780-66B3-4A64-9017-4A1BC8D54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46</TotalTime>
  <Pages>4</Pages>
  <Words>1036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6724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TROUILLAS JEAN-YVES</cp:lastModifiedBy>
  <cp:revision>30</cp:revision>
  <cp:lastPrinted>2016-04-08T14:31:00Z</cp:lastPrinted>
  <dcterms:created xsi:type="dcterms:W3CDTF">2021-06-02T09:24:00Z</dcterms:created>
  <dcterms:modified xsi:type="dcterms:W3CDTF">2025-09-04T14:59:00Z</dcterms:modified>
</cp:coreProperties>
</file>