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9A18744"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59ABD52E" w14:textId="77777777">
        <w:trPr>
          <w:trHeight w:val="1132"/>
        </w:trPr>
        <w:tc>
          <w:tcPr>
            <w:tcW w:w="10434" w:type="dxa"/>
          </w:tcPr>
          <w:p w14:paraId="04CF013E" w14:textId="77777777" w:rsidR="00541CA3" w:rsidRDefault="001A2DB5" w:rsidP="00844DAA">
            <w:pPr>
              <w:pStyle w:val="Pieddepage"/>
              <w:tabs>
                <w:tab w:val="clear" w:pos="4536"/>
                <w:tab w:val="clear" w:pos="9072"/>
                <w:tab w:val="left" w:pos="851"/>
              </w:tabs>
              <w:jc w:val="center"/>
              <w:rPr>
                <w:noProof/>
                <w:lang w:eastAsia="fr-FR"/>
              </w:rPr>
            </w:pPr>
            <w:r>
              <w:rPr>
                <w:noProof/>
                <w:lang w:eastAsia="fr-FR"/>
              </w:rPr>
              <w:pict w14:anchorId="693AD0F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 o:spid="_x0000_i1025" type="#_x0000_t75" style="width:80.85pt;height:47.55pt;visibility:visible">
                  <v:imagedata r:id="rId8" o:title=""/>
                </v:shape>
              </w:pict>
            </w:r>
          </w:p>
          <w:p w14:paraId="146F4A38"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0C7EFDA5" w14:textId="63FD63AD" w:rsidR="00FE48C9" w:rsidRDefault="00281396"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 xml:space="preserve">MINISTÈRE </w:t>
            </w:r>
            <w:r w:rsidR="00FE48C9">
              <w:rPr>
                <w:rFonts w:ascii="Arial" w:hAnsi="Arial" w:cs="Arial"/>
                <w:b/>
                <w:sz w:val="16"/>
                <w:szCs w:val="16"/>
              </w:rPr>
              <w:t xml:space="preserve">DE </w:t>
            </w:r>
            <w:r>
              <w:rPr>
                <w:rFonts w:ascii="Arial" w:hAnsi="Arial" w:cs="Arial"/>
                <w:b/>
                <w:sz w:val="16"/>
                <w:szCs w:val="16"/>
              </w:rPr>
              <w:t xml:space="preserve">L’ÉCONOMIE </w:t>
            </w:r>
            <w:r w:rsidR="00FE48C9">
              <w:rPr>
                <w:rFonts w:ascii="Arial" w:hAnsi="Arial" w:cs="Arial"/>
                <w:b/>
                <w:sz w:val="16"/>
                <w:szCs w:val="16"/>
              </w:rPr>
              <w:t>ET DES FINANCES</w:t>
            </w:r>
          </w:p>
          <w:p w14:paraId="7ED5585D"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301E270B"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0E91ECB7" w14:textId="77777777">
        <w:tc>
          <w:tcPr>
            <w:tcW w:w="9002" w:type="dxa"/>
            <w:shd w:val="clear" w:color="auto" w:fill="66CCFF"/>
          </w:tcPr>
          <w:p w14:paraId="0FCCA8F7" w14:textId="6BDB1F81" w:rsidR="009B1CD0" w:rsidRDefault="00281396"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397AC8A6"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367055A2" w14:textId="77777777" w:rsidR="009B1CD0" w:rsidRDefault="00E47798" w:rsidP="0083205E">
            <w:pPr>
              <w:pStyle w:val="Titre8"/>
              <w:tabs>
                <w:tab w:val="left" w:pos="851"/>
                <w:tab w:val="right" w:pos="9639"/>
              </w:tabs>
              <w:spacing w:before="120" w:after="120"/>
            </w:pPr>
            <w:r>
              <w:rPr>
                <w:caps/>
                <w:sz w:val="28"/>
                <w:szCs w:val="28"/>
              </w:rPr>
              <w:t>ATTRI1</w:t>
            </w:r>
          </w:p>
        </w:tc>
      </w:tr>
    </w:tbl>
    <w:p w14:paraId="0F32D930" w14:textId="77777777" w:rsidR="009B1CD0" w:rsidRDefault="009B1CD0" w:rsidP="006C4338">
      <w:pPr>
        <w:tabs>
          <w:tab w:val="left" w:pos="851"/>
        </w:tabs>
      </w:pPr>
    </w:p>
    <w:p w14:paraId="2CC2BC76"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45C4D348" w14:textId="77777777" w:rsidR="00FE48C9" w:rsidRDefault="00FE48C9" w:rsidP="006C4338">
      <w:pPr>
        <w:pStyle w:val="Corpsdetexte31"/>
        <w:tabs>
          <w:tab w:val="left" w:pos="851"/>
        </w:tabs>
        <w:jc w:val="both"/>
        <w:rPr>
          <w:sz w:val="18"/>
          <w:szCs w:val="18"/>
        </w:rPr>
      </w:pPr>
    </w:p>
    <w:p w14:paraId="2AEA57E2"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7B3A5410" w14:textId="77777777" w:rsidR="00FE48C9" w:rsidRDefault="00FE48C9" w:rsidP="006C4338">
      <w:pPr>
        <w:pStyle w:val="Corpsdetexte31"/>
        <w:tabs>
          <w:tab w:val="left" w:pos="851"/>
        </w:tabs>
        <w:jc w:val="both"/>
        <w:rPr>
          <w:sz w:val="18"/>
          <w:szCs w:val="18"/>
        </w:rPr>
      </w:pPr>
    </w:p>
    <w:p w14:paraId="07B7D749"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32CACD88" w14:textId="77777777" w:rsidR="00FE48C9" w:rsidRDefault="00FE48C9" w:rsidP="006C4338">
      <w:pPr>
        <w:pStyle w:val="Corpsdetexte31"/>
        <w:tabs>
          <w:tab w:val="left" w:pos="851"/>
        </w:tabs>
        <w:jc w:val="both"/>
        <w:rPr>
          <w:sz w:val="18"/>
          <w:szCs w:val="18"/>
        </w:rPr>
      </w:pPr>
    </w:p>
    <w:p w14:paraId="293BB539"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72A404E0" w14:textId="77777777" w:rsidR="00FE48C9" w:rsidRDefault="00FE48C9" w:rsidP="006F3DF9">
      <w:pPr>
        <w:pStyle w:val="Corpsdetexte31"/>
        <w:tabs>
          <w:tab w:val="left" w:pos="851"/>
        </w:tabs>
        <w:jc w:val="both"/>
        <w:rPr>
          <w:sz w:val="18"/>
          <w:szCs w:val="18"/>
        </w:rPr>
      </w:pPr>
    </w:p>
    <w:p w14:paraId="195BF5EC"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77F60B9D" w14:textId="77777777" w:rsidR="00FE48C9" w:rsidRDefault="00FE48C9" w:rsidP="005846FB">
      <w:pPr>
        <w:pStyle w:val="Corpsdetexte31"/>
        <w:tabs>
          <w:tab w:val="left" w:pos="851"/>
        </w:tabs>
        <w:jc w:val="both"/>
        <w:rPr>
          <w:sz w:val="18"/>
          <w:szCs w:val="18"/>
        </w:rPr>
      </w:pPr>
    </w:p>
    <w:p w14:paraId="35287EAC"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6D90510B" w14:textId="77777777" w:rsidR="004C5755" w:rsidRPr="001C7D87" w:rsidRDefault="004C5755" w:rsidP="004C5755">
      <w:pPr>
        <w:jc w:val="both"/>
        <w:rPr>
          <w:rFonts w:ascii="Arial" w:hAnsi="Arial" w:cs="Arial"/>
          <w:i/>
          <w:sz w:val="18"/>
          <w:szCs w:val="18"/>
        </w:rPr>
      </w:pPr>
    </w:p>
    <w:p w14:paraId="5481F48D"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BB5D960" w14:textId="77777777">
        <w:tc>
          <w:tcPr>
            <w:tcW w:w="10277" w:type="dxa"/>
            <w:shd w:val="clear" w:color="auto" w:fill="66CCFF"/>
          </w:tcPr>
          <w:p w14:paraId="188FB23F"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6A612472" w14:textId="77777777" w:rsidR="009B1CD0" w:rsidRDefault="009B1CD0" w:rsidP="006C4338">
      <w:pPr>
        <w:tabs>
          <w:tab w:val="left" w:pos="426"/>
          <w:tab w:val="left" w:pos="851"/>
        </w:tabs>
        <w:jc w:val="both"/>
      </w:pPr>
    </w:p>
    <w:p w14:paraId="2BC00AD3" w14:textId="77777777"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14:paraId="016BF93A" w14:textId="77777777"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sidR="00876A73" w:rsidRPr="00876A73">
        <w:rPr>
          <w:rFonts w:ascii="Arial" w:hAnsi="Arial" w:cs="Arial"/>
          <w:bCs/>
          <w:i/>
          <w:iCs/>
          <w:sz w:val="18"/>
          <w:szCs w:val="18"/>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w:t>
      </w:r>
      <w:r w:rsidR="00876A73">
        <w:rPr>
          <w:rFonts w:ascii="Arial" w:hAnsi="Arial" w:cs="Arial"/>
          <w:bCs/>
          <w:i/>
          <w:iCs/>
          <w:sz w:val="18"/>
          <w:szCs w:val="18"/>
        </w:rPr>
        <w:t>le présent acte d’engagement</w:t>
      </w:r>
      <w:r w:rsidR="00876A73" w:rsidRPr="00876A73">
        <w:rPr>
          <w:rFonts w:ascii="Arial" w:hAnsi="Arial" w:cs="Arial"/>
          <w:bCs/>
          <w:i/>
          <w:iCs/>
          <w:sz w:val="18"/>
          <w:szCs w:val="18"/>
        </w:rPr>
        <w:t>.</w:t>
      </w:r>
      <w:r>
        <w:rPr>
          <w:rFonts w:ascii="Arial" w:hAnsi="Arial" w:cs="Arial"/>
          <w:i/>
          <w:sz w:val="18"/>
          <w:szCs w:val="18"/>
        </w:rPr>
        <w:t>)</w:t>
      </w:r>
    </w:p>
    <w:p w14:paraId="2644DEDE" w14:textId="77777777" w:rsidR="009B1CD0" w:rsidRDefault="009B1CD0" w:rsidP="005846FB">
      <w:pPr>
        <w:tabs>
          <w:tab w:val="left" w:pos="426"/>
          <w:tab w:val="left" w:pos="851"/>
        </w:tabs>
        <w:jc w:val="both"/>
        <w:rPr>
          <w:rFonts w:ascii="Arial" w:hAnsi="Arial" w:cs="Arial"/>
        </w:rPr>
      </w:pPr>
    </w:p>
    <w:p w14:paraId="3B26B85A" w14:textId="77777777" w:rsidR="00876A73" w:rsidRPr="00F64EA0" w:rsidRDefault="00876A73" w:rsidP="005846FB">
      <w:pPr>
        <w:tabs>
          <w:tab w:val="left" w:pos="426"/>
          <w:tab w:val="left" w:pos="851"/>
        </w:tabs>
        <w:jc w:val="both"/>
        <w:rPr>
          <w:rFonts w:cs="Arial"/>
        </w:rPr>
      </w:pPr>
    </w:p>
    <w:p w14:paraId="577B2188" w14:textId="77777777" w:rsidR="00876A73" w:rsidRPr="00F64EA0" w:rsidRDefault="007074FF" w:rsidP="00F64EA0">
      <w:pPr>
        <w:tabs>
          <w:tab w:val="left" w:pos="426"/>
          <w:tab w:val="left" w:pos="851"/>
        </w:tabs>
        <w:jc w:val="center"/>
        <w:rPr>
          <w:rFonts w:cs="Arial"/>
        </w:rPr>
      </w:pPr>
      <w:r w:rsidRPr="00F64EA0">
        <w:rPr>
          <w:rFonts w:cs="Arial"/>
        </w:rPr>
        <w:t>Pose et fourniture de matériel de suivi des niveaux d’eau</w:t>
      </w:r>
    </w:p>
    <w:p w14:paraId="29C255D8" w14:textId="77777777" w:rsidR="00876A73" w:rsidRDefault="00876A73" w:rsidP="005846FB">
      <w:pPr>
        <w:tabs>
          <w:tab w:val="left" w:pos="426"/>
          <w:tab w:val="left" w:pos="851"/>
        </w:tabs>
        <w:jc w:val="both"/>
        <w:rPr>
          <w:rFonts w:ascii="Arial" w:hAnsi="Arial" w:cs="Arial"/>
        </w:rPr>
      </w:pPr>
    </w:p>
    <w:p w14:paraId="1F64077A" w14:textId="77777777" w:rsidR="009B1CD0" w:rsidRDefault="009B1CD0" w:rsidP="005846FB">
      <w:pPr>
        <w:tabs>
          <w:tab w:val="left" w:pos="426"/>
          <w:tab w:val="left" w:pos="851"/>
        </w:tabs>
        <w:jc w:val="both"/>
        <w:rPr>
          <w:rFonts w:ascii="Arial" w:hAnsi="Arial" w:cs="Arial"/>
        </w:rPr>
      </w:pPr>
    </w:p>
    <w:p w14:paraId="5B7F9C26" w14:textId="77777777" w:rsidR="009B1CD0" w:rsidRDefault="009B1CD0" w:rsidP="005846FB">
      <w:pPr>
        <w:tabs>
          <w:tab w:val="left" w:pos="426"/>
          <w:tab w:val="left" w:pos="851"/>
        </w:tabs>
        <w:jc w:val="both"/>
        <w:rPr>
          <w:rFonts w:ascii="Arial" w:hAnsi="Arial" w:cs="Arial"/>
        </w:rPr>
      </w:pPr>
    </w:p>
    <w:p w14:paraId="49964CEC"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2611E1E3"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17138760" w14:textId="77777777" w:rsidR="009B1CD0" w:rsidRDefault="009B1CD0" w:rsidP="00934503">
      <w:pPr>
        <w:tabs>
          <w:tab w:val="left" w:pos="426"/>
          <w:tab w:val="left" w:pos="851"/>
        </w:tabs>
        <w:jc w:val="both"/>
        <w:rPr>
          <w:rFonts w:ascii="Arial" w:hAnsi="Arial" w:cs="Arial"/>
        </w:rPr>
      </w:pPr>
    </w:p>
    <w:p w14:paraId="633D3368" w14:textId="77777777" w:rsidR="009B1CD0" w:rsidRDefault="007D7A65"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3DEA0C33" w14:textId="77777777" w:rsidR="009B1CD0" w:rsidRDefault="009B1CD0" w:rsidP="009B45B9">
      <w:pPr>
        <w:tabs>
          <w:tab w:val="left" w:pos="426"/>
          <w:tab w:val="left" w:pos="851"/>
        </w:tabs>
        <w:jc w:val="both"/>
        <w:rPr>
          <w:rFonts w:ascii="Arial" w:hAnsi="Arial" w:cs="Arial"/>
        </w:rPr>
      </w:pPr>
    </w:p>
    <w:p w14:paraId="56E2DE30" w14:textId="3E9C4C6C" w:rsidR="00B87564" w:rsidRDefault="007074FF"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w:t>
      </w:r>
      <w:r>
        <w:rPr>
          <w:rFonts w:ascii="Arial" w:hAnsi="Arial" w:cs="Arial"/>
        </w:rPr>
        <w:t>°1</w:t>
      </w:r>
      <w:r w:rsidR="00B87564">
        <w:rPr>
          <w:rFonts w:ascii="Arial" w:hAnsi="Arial" w:cs="Arial"/>
        </w:rPr>
        <w:t xml:space="preserve">ou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5872B339"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43527F1A" w14:textId="77777777" w:rsidR="009B1CD0" w:rsidRDefault="009B1CD0" w:rsidP="009B45B9">
      <w:pPr>
        <w:pStyle w:val="fcasegauche"/>
        <w:tabs>
          <w:tab w:val="left" w:pos="851"/>
        </w:tabs>
        <w:spacing w:after="0"/>
        <w:rPr>
          <w:rFonts w:ascii="Arial" w:hAnsi="Arial" w:cs="Arial"/>
        </w:rPr>
      </w:pPr>
    </w:p>
    <w:p w14:paraId="4EE2E9C7" w14:textId="77777777" w:rsidR="009B1CD0" w:rsidRDefault="009B1CD0" w:rsidP="006C4338">
      <w:pPr>
        <w:pStyle w:val="fcasegauche"/>
        <w:tabs>
          <w:tab w:val="left" w:pos="851"/>
        </w:tabs>
        <w:spacing w:after="0"/>
        <w:ind w:left="0" w:firstLine="0"/>
        <w:rPr>
          <w:rFonts w:ascii="Arial" w:hAnsi="Arial" w:cs="Arial"/>
        </w:rPr>
      </w:pPr>
    </w:p>
    <w:p w14:paraId="722F4F42" w14:textId="77777777" w:rsidR="004C5755" w:rsidRDefault="004C5755" w:rsidP="006C4338">
      <w:pPr>
        <w:pStyle w:val="fcasegauche"/>
        <w:tabs>
          <w:tab w:val="left" w:pos="851"/>
        </w:tabs>
        <w:spacing w:after="0"/>
        <w:ind w:left="0" w:firstLine="0"/>
        <w:rPr>
          <w:rFonts w:ascii="Arial" w:hAnsi="Arial" w:cs="Arial"/>
        </w:rPr>
      </w:pPr>
    </w:p>
    <w:p w14:paraId="1C007A42" w14:textId="77777777" w:rsidR="004C5755" w:rsidRDefault="004C5755" w:rsidP="006C4338">
      <w:pPr>
        <w:pStyle w:val="fcasegauche"/>
        <w:tabs>
          <w:tab w:val="left" w:pos="851"/>
        </w:tabs>
        <w:spacing w:after="0"/>
        <w:ind w:left="0" w:firstLine="0"/>
        <w:rPr>
          <w:rFonts w:ascii="Arial" w:hAnsi="Arial" w:cs="Arial"/>
        </w:rPr>
      </w:pPr>
    </w:p>
    <w:p w14:paraId="595F0360" w14:textId="77777777" w:rsidR="004C5755" w:rsidRDefault="004C5755" w:rsidP="006C4338">
      <w:pPr>
        <w:pStyle w:val="fcasegauche"/>
        <w:tabs>
          <w:tab w:val="left" w:pos="851"/>
        </w:tabs>
        <w:spacing w:after="0"/>
        <w:ind w:left="0" w:firstLine="0"/>
        <w:rPr>
          <w:rFonts w:ascii="Arial" w:hAnsi="Arial" w:cs="Arial"/>
        </w:rPr>
      </w:pPr>
    </w:p>
    <w:p w14:paraId="2D116C11" w14:textId="77777777" w:rsidR="009B1CD0" w:rsidRDefault="009B1CD0" w:rsidP="006B5057">
      <w:pPr>
        <w:pStyle w:val="fcasegauche"/>
        <w:tabs>
          <w:tab w:val="left" w:pos="851"/>
        </w:tabs>
        <w:spacing w:before="120" w:after="0"/>
        <w:ind w:left="426" w:firstLine="0"/>
        <w:rPr>
          <w:rFonts w:ascii="Arial" w:hAnsi="Arial" w:cs="Arial"/>
          <w:iCs/>
        </w:rPr>
      </w:pPr>
    </w:p>
    <w:p w14:paraId="106B9B20" w14:textId="0D2C8F59" w:rsidR="009B1CD0" w:rsidRDefault="007074FF"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14:paraId="0B2AD107" w14:textId="77777777" w:rsidR="009B1CD0" w:rsidRDefault="009B1CD0" w:rsidP="005846FB">
      <w:pPr>
        <w:pStyle w:val="fcasegauche"/>
        <w:tabs>
          <w:tab w:val="left" w:pos="851"/>
        </w:tabs>
        <w:spacing w:after="0"/>
        <w:rPr>
          <w:rFonts w:ascii="Arial" w:hAnsi="Arial" w:cs="Arial"/>
        </w:rPr>
      </w:pPr>
    </w:p>
    <w:p w14:paraId="04A1A814"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14:paraId="48B9B306" w14:textId="77777777" w:rsidR="006B5057" w:rsidRDefault="006B5057" w:rsidP="005846FB">
      <w:pPr>
        <w:pStyle w:val="fcasegauche"/>
        <w:tabs>
          <w:tab w:val="left" w:pos="851"/>
        </w:tabs>
        <w:spacing w:after="0"/>
        <w:rPr>
          <w:rFonts w:ascii="Arial" w:hAnsi="Arial" w:cs="Arial"/>
        </w:rPr>
      </w:pPr>
    </w:p>
    <w:p w14:paraId="1715CA05" w14:textId="77777777" w:rsidR="006B5057" w:rsidRDefault="006B5057" w:rsidP="005846FB">
      <w:pPr>
        <w:pStyle w:val="fcasegauche"/>
        <w:tabs>
          <w:tab w:val="left" w:pos="851"/>
        </w:tabs>
        <w:spacing w:after="0"/>
        <w:rPr>
          <w:rFonts w:ascii="Arial" w:hAnsi="Arial" w:cs="Arial"/>
        </w:rPr>
      </w:pPr>
    </w:p>
    <w:p w14:paraId="39F3D751" w14:textId="77777777" w:rsidR="006B5057" w:rsidRDefault="006B5057" w:rsidP="005846FB">
      <w:pPr>
        <w:pStyle w:val="fcasegauche"/>
        <w:tabs>
          <w:tab w:val="left" w:pos="851"/>
        </w:tabs>
        <w:spacing w:after="0"/>
        <w:rPr>
          <w:rFonts w:ascii="Arial" w:hAnsi="Arial" w:cs="Arial"/>
        </w:rPr>
      </w:pPr>
    </w:p>
    <w:p w14:paraId="5A980C6D" w14:textId="77777777" w:rsidR="006B5057" w:rsidRDefault="006B5057" w:rsidP="005846FB">
      <w:pPr>
        <w:pStyle w:val="fcasegauche"/>
        <w:tabs>
          <w:tab w:val="left" w:pos="851"/>
        </w:tabs>
        <w:spacing w:after="0"/>
        <w:rPr>
          <w:rFonts w:ascii="Arial" w:hAnsi="Arial" w:cs="Arial"/>
        </w:rPr>
      </w:pPr>
    </w:p>
    <w:p w14:paraId="16218ED0" w14:textId="77777777"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14:paraId="2070738B" w14:textId="77777777" w:rsidR="006B5057" w:rsidRDefault="006B5057" w:rsidP="005846FB">
      <w:pPr>
        <w:pStyle w:val="fcasegauche"/>
        <w:tabs>
          <w:tab w:val="left" w:pos="851"/>
        </w:tabs>
        <w:spacing w:after="0"/>
        <w:ind w:left="0" w:firstLine="0"/>
        <w:rPr>
          <w:rFonts w:ascii="Arial" w:hAnsi="Arial" w:cs="Arial"/>
        </w:rPr>
      </w:pPr>
    </w:p>
    <w:p w14:paraId="150D54E5" w14:textId="77777777" w:rsidR="006B5057" w:rsidRDefault="006B5057" w:rsidP="005846FB">
      <w:pPr>
        <w:pStyle w:val="fcasegauche"/>
        <w:tabs>
          <w:tab w:val="left" w:pos="851"/>
        </w:tabs>
        <w:spacing w:after="0"/>
        <w:ind w:left="0" w:firstLine="0"/>
        <w:rPr>
          <w:rFonts w:ascii="Arial" w:hAnsi="Arial" w:cs="Arial"/>
        </w:rPr>
      </w:pPr>
    </w:p>
    <w:p w14:paraId="3B7E8DEA" w14:textId="77777777" w:rsidR="006B5057" w:rsidRDefault="006B5057" w:rsidP="005846FB">
      <w:pPr>
        <w:pStyle w:val="fcasegauche"/>
        <w:tabs>
          <w:tab w:val="left" w:pos="851"/>
        </w:tabs>
        <w:spacing w:after="0"/>
        <w:ind w:left="0" w:firstLine="0"/>
        <w:rPr>
          <w:rFonts w:ascii="Arial" w:hAnsi="Arial" w:cs="Arial"/>
        </w:rPr>
      </w:pPr>
    </w:p>
    <w:p w14:paraId="011710BF" w14:textId="77777777" w:rsidR="006B5057" w:rsidRDefault="006B5057" w:rsidP="005846FB">
      <w:pPr>
        <w:pStyle w:val="fcasegauche"/>
        <w:tabs>
          <w:tab w:val="left" w:pos="851"/>
        </w:tabs>
        <w:spacing w:after="0"/>
        <w:ind w:left="0" w:firstLine="0"/>
        <w:rPr>
          <w:rFonts w:ascii="Arial" w:hAnsi="Arial" w:cs="Arial"/>
        </w:rPr>
      </w:pPr>
    </w:p>
    <w:p w14:paraId="6CEA0E7B" w14:textId="77777777" w:rsidR="006B5057" w:rsidRDefault="006B5057" w:rsidP="005846FB">
      <w:pPr>
        <w:pStyle w:val="fcasegauche"/>
        <w:tabs>
          <w:tab w:val="left" w:pos="851"/>
        </w:tabs>
        <w:spacing w:after="0"/>
        <w:ind w:left="0" w:firstLine="0"/>
        <w:rPr>
          <w:rFonts w:ascii="Arial" w:hAnsi="Arial" w:cs="Arial"/>
        </w:rPr>
      </w:pPr>
    </w:p>
    <w:p w14:paraId="6A3A6D22"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AC906D8" w14:textId="77777777">
        <w:tc>
          <w:tcPr>
            <w:tcW w:w="10277" w:type="dxa"/>
            <w:shd w:val="clear" w:color="auto" w:fill="66CCFF"/>
          </w:tcPr>
          <w:p w14:paraId="5E799EAC"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0D188EEC" w14:textId="77777777" w:rsidR="009B1CD0" w:rsidRDefault="009B1CD0" w:rsidP="006C4338">
      <w:pPr>
        <w:tabs>
          <w:tab w:val="left" w:pos="851"/>
        </w:tabs>
      </w:pPr>
    </w:p>
    <w:p w14:paraId="022FB05B"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7A8D4482"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188A2AF0" w14:textId="77777777" w:rsidR="009B1CD0" w:rsidRDefault="009B1CD0" w:rsidP="005846FB">
      <w:pPr>
        <w:tabs>
          <w:tab w:val="left" w:pos="851"/>
        </w:tabs>
        <w:rPr>
          <w:rFonts w:ascii="Arial" w:hAnsi="Arial" w:cs="Arial"/>
        </w:rPr>
      </w:pPr>
    </w:p>
    <w:p w14:paraId="079DFF66"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535BA719" w14:textId="27C39F8A" w:rsidR="009B1CD0" w:rsidRPr="00F64EA0" w:rsidRDefault="007074FF" w:rsidP="00866313">
      <w:pPr>
        <w:tabs>
          <w:tab w:val="left" w:pos="851"/>
        </w:tabs>
        <w:spacing w:before="120"/>
        <w:ind w:left="1135" w:hanging="284"/>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sidRPr="00F64EA0">
        <w:rPr>
          <w:rFonts w:ascii="Arial" w:hAnsi="Arial" w:cs="Arial"/>
        </w:rPr>
        <w:t xml:space="preserve"> CCAP </w:t>
      </w:r>
      <w:r w:rsidR="000940B1" w:rsidRPr="000940B1">
        <w:rPr>
          <w:rFonts w:ascii="Arial" w:hAnsi="Arial" w:cs="Arial"/>
        </w:rPr>
        <w:t>N° AOO 25-02 - Pose, fourniture et maintenance de matériel de suivi des niveaux d’eau :</w:t>
      </w:r>
    </w:p>
    <w:p w14:paraId="1DCBFD9D" w14:textId="3AE4A04A" w:rsidR="007074FF" w:rsidRPr="00F64EA0" w:rsidRDefault="007074FF" w:rsidP="00866313">
      <w:pPr>
        <w:tabs>
          <w:tab w:val="left" w:pos="851"/>
        </w:tabs>
        <w:spacing w:before="120"/>
        <w:ind w:left="1135" w:hanging="284"/>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sidRPr="00F64EA0">
        <w:rPr>
          <w:rFonts w:ascii="Arial" w:hAnsi="Arial" w:cs="Arial"/>
        </w:rPr>
        <w:t xml:space="preserve"> </w:t>
      </w:r>
      <w:proofErr w:type="gramStart"/>
      <w:r w:rsidR="009B1CD0" w:rsidRPr="00F64EA0">
        <w:rPr>
          <w:rFonts w:ascii="Arial" w:hAnsi="Arial" w:cs="Arial"/>
        </w:rPr>
        <w:t>CCAG </w:t>
      </w:r>
      <w:r w:rsidRPr="00F64EA0">
        <w:rPr>
          <w:rFonts w:ascii="Arial" w:hAnsi="Arial" w:cs="Arial"/>
        </w:rPr>
        <w:t xml:space="preserve"> :</w:t>
      </w:r>
      <w:proofErr w:type="gramEnd"/>
      <w:r w:rsidRPr="00F64EA0">
        <w:rPr>
          <w:rFonts w:ascii="Arial" w:hAnsi="Arial" w:cs="Arial"/>
        </w:rPr>
        <w:t xml:space="preserve"> </w:t>
      </w:r>
      <w:r w:rsidR="00281396">
        <w:rPr>
          <w:rFonts w:ascii="Arial" w:hAnsi="Arial" w:cs="Arial"/>
        </w:rPr>
        <w:t>f</w:t>
      </w:r>
      <w:r w:rsidRPr="004F7489">
        <w:rPr>
          <w:rFonts w:ascii="Arial" w:hAnsi="Arial" w:cs="Arial"/>
        </w:rPr>
        <w:t>ournitures courantes et de services (CCAG-FCS)</w:t>
      </w:r>
    </w:p>
    <w:p w14:paraId="35CD3DE3" w14:textId="4DA7985C" w:rsidR="009B1CD0" w:rsidRPr="00F64EA0" w:rsidRDefault="007074FF" w:rsidP="00866313">
      <w:pPr>
        <w:tabs>
          <w:tab w:val="left" w:pos="851"/>
        </w:tabs>
        <w:spacing w:before="120"/>
        <w:ind w:left="1135" w:hanging="284"/>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sidRPr="00F64EA0">
        <w:rPr>
          <w:rFonts w:ascii="Arial" w:hAnsi="Arial" w:cs="Arial"/>
        </w:rPr>
        <w:t xml:space="preserve"> CCTP n°</w:t>
      </w:r>
      <w:r w:rsidR="00F64EA0" w:rsidRPr="00F64EA0">
        <w:rPr>
          <w:rFonts w:ascii="Arial" w:hAnsi="Arial" w:cs="Arial"/>
        </w:rPr>
        <w:t xml:space="preserve"> </w:t>
      </w:r>
      <w:r w:rsidR="00F64EA0">
        <w:rPr>
          <w:rFonts w:ascii="Arial" w:hAnsi="Arial" w:cs="Arial"/>
        </w:rPr>
        <w:t>AOO 25-0</w:t>
      </w:r>
      <w:r w:rsidR="000940B1">
        <w:rPr>
          <w:rFonts w:ascii="Arial" w:hAnsi="Arial" w:cs="Arial"/>
        </w:rPr>
        <w:t>2</w:t>
      </w:r>
      <w:r w:rsidR="00F64EA0">
        <w:rPr>
          <w:rFonts w:ascii="Arial" w:hAnsi="Arial" w:cs="Arial"/>
        </w:rPr>
        <w:t xml:space="preserve"> : </w:t>
      </w:r>
      <w:r w:rsidRPr="00F64EA0">
        <w:rPr>
          <w:rFonts w:ascii="Arial" w:hAnsi="Arial" w:cs="Arial"/>
        </w:rPr>
        <w:t xml:space="preserve">Pose et fourniture de matériel de suivi des niveaux d’eau (lot 1 : </w:t>
      </w:r>
      <w:r w:rsidR="00281396">
        <w:rPr>
          <w:rFonts w:ascii="Arial" w:hAnsi="Arial" w:cs="Arial"/>
        </w:rPr>
        <w:t>p</w:t>
      </w:r>
      <w:r w:rsidRPr="00F64EA0">
        <w:rPr>
          <w:rFonts w:ascii="Arial" w:hAnsi="Arial" w:cs="Arial"/>
        </w:rPr>
        <w:t xml:space="preserve">ose, fourniture et nivellement d’échelles limnimétriques sur la zone humide du </w:t>
      </w:r>
      <w:r w:rsidR="00281396">
        <w:rPr>
          <w:rFonts w:ascii="Arial" w:hAnsi="Arial" w:cs="Arial"/>
        </w:rPr>
        <w:t>M</w:t>
      </w:r>
      <w:r w:rsidRPr="00F64EA0">
        <w:rPr>
          <w:rFonts w:ascii="Arial" w:hAnsi="Arial" w:cs="Arial"/>
        </w:rPr>
        <w:t>arais poitevin (</w:t>
      </w:r>
      <w:r w:rsidR="00281396">
        <w:rPr>
          <w:rFonts w:ascii="Arial" w:hAnsi="Arial" w:cs="Arial"/>
        </w:rPr>
        <w:t>d</w:t>
      </w:r>
      <w:r w:rsidRPr="00F64EA0">
        <w:rPr>
          <w:rFonts w:ascii="Arial" w:hAnsi="Arial" w:cs="Arial"/>
        </w:rPr>
        <w:t>épartements 17/79/85</w:t>
      </w:r>
      <w:proofErr w:type="gramStart"/>
      <w:r w:rsidRPr="00F64EA0">
        <w:rPr>
          <w:rFonts w:ascii="Arial" w:hAnsi="Arial" w:cs="Arial"/>
        </w:rPr>
        <w:t>))</w:t>
      </w:r>
      <w:r w:rsidR="009B1CD0" w:rsidRPr="00F64EA0">
        <w:rPr>
          <w:rFonts w:ascii="Arial" w:hAnsi="Arial" w:cs="Arial"/>
        </w:rPr>
        <w:t>…</w:t>
      </w:r>
      <w:proofErr w:type="gramEnd"/>
      <w:r w:rsidR="009B1CD0" w:rsidRPr="00F64EA0">
        <w:rPr>
          <w:rFonts w:ascii="Arial" w:hAnsi="Arial" w:cs="Arial"/>
        </w:rPr>
        <w:t>…………………………………………………………………………………</w:t>
      </w:r>
      <w:proofErr w:type="gramStart"/>
      <w:r w:rsidR="009B1CD0" w:rsidRPr="00F64EA0">
        <w:rPr>
          <w:rFonts w:ascii="Arial" w:hAnsi="Arial" w:cs="Arial"/>
        </w:rPr>
        <w:t>…….</w:t>
      </w:r>
      <w:proofErr w:type="gramEnd"/>
      <w:r w:rsidR="009B1CD0" w:rsidRPr="00F64EA0">
        <w:rPr>
          <w:rFonts w:ascii="Arial" w:hAnsi="Arial" w:cs="Arial"/>
        </w:rPr>
        <w:t>.</w:t>
      </w:r>
    </w:p>
    <w:p w14:paraId="1DCBFCBE" w14:textId="77777777" w:rsidR="009B1CD0" w:rsidRDefault="007D7A65" w:rsidP="00866313">
      <w:pPr>
        <w:tabs>
          <w:tab w:val="left" w:pos="851"/>
        </w:tabs>
        <w:spacing w:before="120"/>
        <w:ind w:left="1135" w:hanging="284"/>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Autres</w:t>
      </w:r>
      <w:proofErr w:type="gramStart"/>
      <w:r w:rsidR="009B1CD0">
        <w:rPr>
          <w:rFonts w:ascii="Arial" w:hAnsi="Arial" w:cs="Arial"/>
        </w:rPr>
        <w:t> :…</w:t>
      </w:r>
      <w:proofErr w:type="gramEnd"/>
      <w:r w:rsidR="009B1CD0">
        <w:rPr>
          <w:rFonts w:ascii="Arial" w:hAnsi="Arial" w:cs="Arial"/>
        </w:rPr>
        <w:t>…………………………………………………………………………………………</w:t>
      </w:r>
    </w:p>
    <w:p w14:paraId="35ABBF3E" w14:textId="77777777" w:rsidR="009B1CD0" w:rsidRDefault="009B1CD0" w:rsidP="00710FD6">
      <w:pPr>
        <w:tabs>
          <w:tab w:val="left" w:pos="851"/>
        </w:tabs>
        <w:jc w:val="both"/>
        <w:rPr>
          <w:rFonts w:ascii="Arial" w:hAnsi="Arial" w:cs="Arial"/>
        </w:rPr>
      </w:pPr>
    </w:p>
    <w:p w14:paraId="18D48C89"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2D202389" w14:textId="77777777" w:rsidR="009B1CD0" w:rsidRDefault="009B1CD0" w:rsidP="0083205E">
      <w:pPr>
        <w:tabs>
          <w:tab w:val="left" w:pos="851"/>
        </w:tabs>
        <w:jc w:val="both"/>
        <w:rPr>
          <w:rFonts w:ascii="Arial" w:hAnsi="Arial" w:cs="Arial"/>
        </w:rPr>
      </w:pPr>
    </w:p>
    <w:p w14:paraId="45000859"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14:paraId="2D4D2669" w14:textId="77777777" w:rsidR="009B1CD0" w:rsidRDefault="009B1CD0" w:rsidP="0083205E">
      <w:pPr>
        <w:tabs>
          <w:tab w:val="left" w:pos="851"/>
        </w:tabs>
        <w:jc w:val="both"/>
        <w:rPr>
          <w:rFonts w:ascii="Arial" w:hAnsi="Arial" w:cs="Arial"/>
        </w:rPr>
      </w:pPr>
    </w:p>
    <w:p w14:paraId="03C74917"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0F4B9AA6"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62789AFC" w14:textId="77777777" w:rsidR="009B1CD0" w:rsidRDefault="009B1CD0" w:rsidP="00CD46CC">
      <w:pPr>
        <w:tabs>
          <w:tab w:val="left" w:pos="851"/>
        </w:tabs>
        <w:jc w:val="both"/>
        <w:rPr>
          <w:rFonts w:ascii="Arial" w:hAnsi="Arial" w:cs="Arial"/>
        </w:rPr>
      </w:pPr>
    </w:p>
    <w:p w14:paraId="47DE96BB" w14:textId="77777777" w:rsidR="009B1CD0" w:rsidRDefault="009B1CD0" w:rsidP="009B45B9">
      <w:pPr>
        <w:tabs>
          <w:tab w:val="left" w:pos="851"/>
        </w:tabs>
        <w:jc w:val="both"/>
        <w:rPr>
          <w:rFonts w:ascii="Arial" w:hAnsi="Arial" w:cs="Arial"/>
        </w:rPr>
      </w:pPr>
    </w:p>
    <w:p w14:paraId="41494DF7" w14:textId="77777777" w:rsidR="009B1CD0" w:rsidRDefault="009B1CD0" w:rsidP="009B45B9">
      <w:pPr>
        <w:tabs>
          <w:tab w:val="left" w:pos="851"/>
        </w:tabs>
        <w:jc w:val="both"/>
        <w:rPr>
          <w:rFonts w:ascii="Arial" w:hAnsi="Arial" w:cs="Arial"/>
        </w:rPr>
      </w:pPr>
    </w:p>
    <w:p w14:paraId="3440C1E4"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335B1468"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482AA5AF" w14:textId="77777777" w:rsidR="009B1CD0" w:rsidRDefault="009B1CD0" w:rsidP="009B45B9">
      <w:pPr>
        <w:tabs>
          <w:tab w:val="left" w:pos="851"/>
        </w:tabs>
        <w:jc w:val="both"/>
        <w:rPr>
          <w:rFonts w:ascii="Arial" w:hAnsi="Arial" w:cs="Arial"/>
        </w:rPr>
      </w:pPr>
    </w:p>
    <w:p w14:paraId="2723047D" w14:textId="77777777" w:rsidR="009B1CD0" w:rsidRDefault="009B1CD0" w:rsidP="009B45B9">
      <w:pPr>
        <w:tabs>
          <w:tab w:val="left" w:pos="851"/>
        </w:tabs>
        <w:jc w:val="both"/>
        <w:rPr>
          <w:rFonts w:ascii="Arial" w:hAnsi="Arial" w:cs="Arial"/>
        </w:rPr>
      </w:pPr>
    </w:p>
    <w:p w14:paraId="0570080E" w14:textId="77777777" w:rsidR="009B1CD0" w:rsidRDefault="009B1CD0" w:rsidP="009B45B9">
      <w:pPr>
        <w:tabs>
          <w:tab w:val="left" w:pos="851"/>
        </w:tabs>
        <w:jc w:val="both"/>
        <w:rPr>
          <w:rFonts w:ascii="Arial" w:hAnsi="Arial" w:cs="Arial"/>
        </w:rPr>
      </w:pPr>
    </w:p>
    <w:p w14:paraId="35F1AFFE"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14:paraId="13F971E0"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6392669B" w14:textId="77777777" w:rsidR="009B1CD0" w:rsidRDefault="009B1CD0" w:rsidP="009B45B9">
      <w:pPr>
        <w:pStyle w:val="fcase1ertab"/>
        <w:tabs>
          <w:tab w:val="left" w:pos="851"/>
        </w:tabs>
        <w:ind w:left="0" w:firstLine="0"/>
        <w:rPr>
          <w:rFonts w:ascii="Arial" w:hAnsi="Arial" w:cs="Arial"/>
        </w:rPr>
      </w:pPr>
    </w:p>
    <w:p w14:paraId="0277260C" w14:textId="77777777" w:rsidR="009B1CD0" w:rsidRDefault="009B1CD0" w:rsidP="009B45B9">
      <w:pPr>
        <w:pStyle w:val="fcase1ertab"/>
        <w:tabs>
          <w:tab w:val="left" w:pos="851"/>
        </w:tabs>
        <w:ind w:left="0" w:firstLine="0"/>
        <w:rPr>
          <w:rFonts w:ascii="Arial" w:hAnsi="Arial" w:cs="Arial"/>
        </w:rPr>
      </w:pPr>
    </w:p>
    <w:p w14:paraId="2FFB56C1" w14:textId="77777777" w:rsidR="004C5755" w:rsidRDefault="004C5755" w:rsidP="009B45B9">
      <w:pPr>
        <w:pStyle w:val="fcase1ertab"/>
        <w:tabs>
          <w:tab w:val="left" w:pos="851"/>
        </w:tabs>
        <w:ind w:left="0" w:firstLine="0"/>
        <w:rPr>
          <w:rFonts w:ascii="Arial" w:hAnsi="Arial" w:cs="Arial"/>
        </w:rPr>
      </w:pPr>
    </w:p>
    <w:p w14:paraId="583BED07" w14:textId="77777777" w:rsidR="004C5755" w:rsidRDefault="004C5755" w:rsidP="009B45B9">
      <w:pPr>
        <w:pStyle w:val="fcase1ertab"/>
        <w:tabs>
          <w:tab w:val="left" w:pos="851"/>
        </w:tabs>
        <w:ind w:left="0" w:firstLine="0"/>
        <w:rPr>
          <w:rFonts w:ascii="Arial" w:hAnsi="Arial" w:cs="Arial"/>
        </w:rPr>
      </w:pPr>
    </w:p>
    <w:p w14:paraId="0E00F7E4" w14:textId="77777777" w:rsidR="004C5755" w:rsidRDefault="004C5755" w:rsidP="009B45B9">
      <w:pPr>
        <w:pStyle w:val="fcase1ertab"/>
        <w:tabs>
          <w:tab w:val="left" w:pos="851"/>
        </w:tabs>
        <w:ind w:left="0" w:firstLine="0"/>
        <w:rPr>
          <w:rFonts w:ascii="Arial" w:hAnsi="Arial" w:cs="Arial"/>
        </w:rPr>
      </w:pPr>
    </w:p>
    <w:p w14:paraId="5632B134" w14:textId="77777777" w:rsidR="004C5755" w:rsidRDefault="004C5755" w:rsidP="009B45B9">
      <w:pPr>
        <w:pStyle w:val="fcase1ertab"/>
        <w:tabs>
          <w:tab w:val="left" w:pos="851"/>
        </w:tabs>
        <w:ind w:left="0" w:firstLine="0"/>
        <w:rPr>
          <w:rFonts w:ascii="Arial" w:hAnsi="Arial" w:cs="Arial"/>
        </w:rPr>
      </w:pPr>
    </w:p>
    <w:p w14:paraId="71C50DC0" w14:textId="77777777" w:rsidR="004C5755" w:rsidRDefault="004C5755" w:rsidP="009B45B9">
      <w:pPr>
        <w:pStyle w:val="fcase1ertab"/>
        <w:tabs>
          <w:tab w:val="left" w:pos="851"/>
        </w:tabs>
        <w:ind w:left="0" w:firstLine="0"/>
        <w:rPr>
          <w:rFonts w:ascii="Arial" w:hAnsi="Arial" w:cs="Arial"/>
        </w:rPr>
      </w:pPr>
    </w:p>
    <w:p w14:paraId="2FAD743D" w14:textId="77777777" w:rsidR="004C5755" w:rsidRDefault="004C5755" w:rsidP="009B45B9">
      <w:pPr>
        <w:pStyle w:val="fcase1ertab"/>
        <w:tabs>
          <w:tab w:val="left" w:pos="851"/>
        </w:tabs>
        <w:ind w:left="0" w:firstLine="0"/>
        <w:rPr>
          <w:rFonts w:ascii="Arial" w:hAnsi="Arial" w:cs="Arial"/>
        </w:rPr>
      </w:pPr>
    </w:p>
    <w:p w14:paraId="2C511ACF" w14:textId="77777777" w:rsidR="004C5755" w:rsidRDefault="004C5755" w:rsidP="009B45B9">
      <w:pPr>
        <w:pStyle w:val="fcase1ertab"/>
        <w:tabs>
          <w:tab w:val="left" w:pos="851"/>
        </w:tabs>
        <w:ind w:left="0" w:firstLine="0"/>
        <w:rPr>
          <w:rFonts w:ascii="Arial" w:hAnsi="Arial" w:cs="Arial"/>
        </w:rPr>
      </w:pPr>
    </w:p>
    <w:p w14:paraId="3E7E3816" w14:textId="77777777" w:rsidR="004C5755" w:rsidRDefault="004C5755" w:rsidP="009B45B9">
      <w:pPr>
        <w:pStyle w:val="fcase1ertab"/>
        <w:tabs>
          <w:tab w:val="left" w:pos="851"/>
        </w:tabs>
        <w:ind w:left="0" w:firstLine="0"/>
        <w:rPr>
          <w:rFonts w:ascii="Arial" w:hAnsi="Arial" w:cs="Arial"/>
        </w:rPr>
      </w:pPr>
    </w:p>
    <w:p w14:paraId="0B3A8960" w14:textId="77777777" w:rsidR="004C5755" w:rsidRDefault="004C5755" w:rsidP="009B45B9">
      <w:pPr>
        <w:pStyle w:val="fcase1ertab"/>
        <w:tabs>
          <w:tab w:val="left" w:pos="851"/>
        </w:tabs>
        <w:ind w:left="0" w:firstLine="0"/>
        <w:rPr>
          <w:rFonts w:ascii="Arial" w:hAnsi="Arial" w:cs="Arial"/>
        </w:rPr>
      </w:pPr>
    </w:p>
    <w:p w14:paraId="5FB4D222" w14:textId="77777777" w:rsidR="004C5755" w:rsidRDefault="004C5755" w:rsidP="009B45B9">
      <w:pPr>
        <w:pStyle w:val="fcase1ertab"/>
        <w:tabs>
          <w:tab w:val="left" w:pos="851"/>
        </w:tabs>
        <w:ind w:left="0" w:firstLine="0"/>
        <w:rPr>
          <w:rFonts w:ascii="Arial" w:hAnsi="Arial" w:cs="Arial"/>
        </w:rPr>
      </w:pPr>
    </w:p>
    <w:p w14:paraId="36EE4D46" w14:textId="77777777" w:rsidR="004C5755" w:rsidRDefault="004C5755" w:rsidP="009B45B9">
      <w:pPr>
        <w:pStyle w:val="fcase1ertab"/>
        <w:tabs>
          <w:tab w:val="left" w:pos="851"/>
        </w:tabs>
        <w:ind w:left="0" w:firstLine="0"/>
        <w:rPr>
          <w:rFonts w:ascii="Arial" w:hAnsi="Arial" w:cs="Arial"/>
        </w:rPr>
      </w:pPr>
    </w:p>
    <w:p w14:paraId="6F1757FC" w14:textId="77777777" w:rsidR="004C5755" w:rsidRDefault="004C5755" w:rsidP="009B45B9">
      <w:pPr>
        <w:pStyle w:val="fcase1ertab"/>
        <w:tabs>
          <w:tab w:val="left" w:pos="851"/>
        </w:tabs>
        <w:ind w:left="0" w:firstLine="0"/>
        <w:rPr>
          <w:rFonts w:ascii="Arial" w:hAnsi="Arial" w:cs="Arial"/>
        </w:rPr>
      </w:pPr>
    </w:p>
    <w:p w14:paraId="6D974B6A" w14:textId="77777777" w:rsidR="006B5057" w:rsidRDefault="006B5057" w:rsidP="009B45B9">
      <w:pPr>
        <w:pStyle w:val="fcase1ertab"/>
        <w:tabs>
          <w:tab w:val="left" w:pos="851"/>
        </w:tabs>
        <w:ind w:left="0" w:firstLine="0"/>
        <w:rPr>
          <w:rFonts w:ascii="Arial" w:hAnsi="Arial" w:cs="Arial"/>
        </w:rPr>
      </w:pPr>
    </w:p>
    <w:p w14:paraId="60351EDC" w14:textId="77777777" w:rsidR="006B5057" w:rsidRDefault="006B5057" w:rsidP="009B45B9">
      <w:pPr>
        <w:pStyle w:val="fcase1ertab"/>
        <w:tabs>
          <w:tab w:val="left" w:pos="851"/>
        </w:tabs>
        <w:ind w:left="0" w:firstLine="0"/>
        <w:rPr>
          <w:rFonts w:ascii="Arial" w:hAnsi="Arial" w:cs="Arial"/>
        </w:rPr>
      </w:pPr>
    </w:p>
    <w:p w14:paraId="70EDD9C7" w14:textId="77777777"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6FC88ACC" w14:textId="77777777"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14:paraId="7B819656"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Taux de la TVA : </w:t>
      </w:r>
    </w:p>
    <w:p w14:paraId="3571668A" w14:textId="77777777"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14:paraId="5A779B5E" w14:textId="77777777"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14:paraId="399039D1" w14:textId="77777777" w:rsidR="009B1CD0" w:rsidRDefault="009B1CD0" w:rsidP="004C5755">
      <w:pPr>
        <w:pStyle w:val="fcase1ertab"/>
        <w:tabs>
          <w:tab w:val="left" w:pos="851"/>
        </w:tabs>
        <w:spacing w:before="120"/>
        <w:ind w:left="2268" w:firstLine="0"/>
      </w:pPr>
      <w:r>
        <w:rPr>
          <w:rFonts w:ascii="Arial" w:hAnsi="Arial" w:cs="Arial"/>
        </w:rPr>
        <w:t>Montant hors taxes arrêté en lettres à : ………………………………………………………...................................</w:t>
      </w:r>
    </w:p>
    <w:p w14:paraId="6D06EA81" w14:textId="77777777"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Montant TTC</w:t>
      </w:r>
      <w:r w:rsidR="009B1CD0">
        <w:rPr>
          <w:rStyle w:val="Caractresdenotedebasdepage"/>
        </w:rPr>
        <w:footnoteReference w:customMarkFollows="1" w:id="3"/>
        <w:t>4 </w:t>
      </w:r>
      <w:r w:rsidR="009B1CD0">
        <w:t>:</w:t>
      </w:r>
    </w:p>
    <w:p w14:paraId="3D5F4010" w14:textId="77777777"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14:paraId="0A29808E" w14:textId="77777777"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753579C9" w14:textId="77777777" w:rsidR="009B1CD0" w:rsidRDefault="009B1CD0" w:rsidP="004C5755">
      <w:pPr>
        <w:pStyle w:val="fcase1ertab"/>
        <w:spacing w:before="120"/>
        <w:ind w:left="567" w:firstLine="0"/>
      </w:pPr>
      <w:proofErr w:type="gramStart"/>
      <w:r>
        <w:rPr>
          <w:rFonts w:ascii="Arial" w:hAnsi="Arial" w:cs="Arial"/>
          <w:u w:val="single"/>
        </w:rPr>
        <w:t>OU</w:t>
      </w:r>
      <w:proofErr w:type="gramEnd"/>
    </w:p>
    <w:p w14:paraId="1F8E08AF" w14:textId="77777777" w:rsidR="009B1CD0" w:rsidRDefault="007D7A65"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14:paraId="26EFF45F" w14:textId="77777777" w:rsidR="009B1CD0" w:rsidRDefault="009B1CD0" w:rsidP="009B45B9">
      <w:pPr>
        <w:pStyle w:val="fcasegauche"/>
        <w:tabs>
          <w:tab w:val="left" w:pos="851"/>
        </w:tabs>
        <w:spacing w:after="0"/>
        <w:ind w:left="0" w:firstLine="0"/>
        <w:rPr>
          <w:rFonts w:ascii="Arial" w:hAnsi="Arial" w:cs="Arial"/>
        </w:rPr>
      </w:pPr>
    </w:p>
    <w:p w14:paraId="5E7EAF56" w14:textId="77777777" w:rsidR="002C2CA3" w:rsidRDefault="002C2CA3" w:rsidP="009B45B9">
      <w:pPr>
        <w:pStyle w:val="fcasegauche"/>
        <w:tabs>
          <w:tab w:val="left" w:pos="851"/>
        </w:tabs>
        <w:spacing w:after="0"/>
        <w:ind w:left="0" w:firstLine="0"/>
        <w:rPr>
          <w:rFonts w:ascii="Arial" w:hAnsi="Arial" w:cs="Arial"/>
        </w:rPr>
      </w:pPr>
    </w:p>
    <w:p w14:paraId="3D195361" w14:textId="77777777" w:rsidR="009B1CD0" w:rsidRDefault="009B1CD0" w:rsidP="009B45B9">
      <w:pPr>
        <w:pStyle w:val="fcasegauche"/>
        <w:pageBreakBefore/>
        <w:tabs>
          <w:tab w:val="left" w:pos="851"/>
        </w:tabs>
        <w:spacing w:after="0"/>
        <w:ind w:left="0" w:firstLine="0"/>
        <w:rPr>
          <w:rFonts w:ascii="Arial" w:hAnsi="Arial" w:cs="Arial"/>
        </w:rPr>
      </w:pPr>
    </w:p>
    <w:p w14:paraId="0FA0819D"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1B99218E"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5CA8FCEE" w14:textId="77777777" w:rsidR="00036500" w:rsidRDefault="00036500" w:rsidP="009B45B9">
      <w:pPr>
        <w:tabs>
          <w:tab w:val="left" w:pos="851"/>
          <w:tab w:val="left" w:pos="6237"/>
        </w:tabs>
        <w:rPr>
          <w:rFonts w:ascii="Arial" w:hAnsi="Arial" w:cs="Arial"/>
          <w:i/>
          <w:iCs/>
          <w:sz w:val="18"/>
          <w:szCs w:val="18"/>
        </w:rPr>
      </w:pPr>
    </w:p>
    <w:p w14:paraId="59FC2714"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39740455"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32D6F118"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7AEBF2BE"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22B42F98" w14:textId="77777777">
        <w:trPr>
          <w:trHeight w:val="567"/>
        </w:trPr>
        <w:tc>
          <w:tcPr>
            <w:tcW w:w="4503" w:type="dxa"/>
            <w:vMerge w:val="restart"/>
            <w:tcBorders>
              <w:top w:val="single" w:sz="4" w:space="0" w:color="000000"/>
              <w:left w:val="single" w:sz="4" w:space="0" w:color="000000"/>
              <w:bottom w:val="single" w:sz="4" w:space="0" w:color="000000"/>
            </w:tcBorders>
            <w:vAlign w:val="center"/>
          </w:tcPr>
          <w:p w14:paraId="48CC58BC"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62750BEC"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3F573E97"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1109093D"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06891F06"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7592AA2A"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6970632"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AD5663C"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27BFDCDF"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77B4AD00" w14:textId="77777777">
        <w:trPr>
          <w:trHeight w:val="1021"/>
        </w:trPr>
        <w:tc>
          <w:tcPr>
            <w:tcW w:w="4503" w:type="dxa"/>
            <w:tcBorders>
              <w:top w:val="single" w:sz="4" w:space="0" w:color="000000"/>
              <w:left w:val="single" w:sz="4" w:space="0" w:color="000000"/>
            </w:tcBorders>
            <w:shd w:val="clear" w:color="auto" w:fill="CCFFFF"/>
          </w:tcPr>
          <w:p w14:paraId="5577CBA5"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FCC680F"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0FC0EF9A" w14:textId="77777777" w:rsidR="009B1CD0" w:rsidRDefault="009B1CD0" w:rsidP="006F3DF9">
            <w:pPr>
              <w:tabs>
                <w:tab w:val="left" w:pos="851"/>
              </w:tabs>
              <w:snapToGrid w:val="0"/>
              <w:jc w:val="both"/>
              <w:rPr>
                <w:rFonts w:ascii="Arial" w:hAnsi="Arial" w:cs="Arial"/>
              </w:rPr>
            </w:pPr>
          </w:p>
        </w:tc>
      </w:tr>
      <w:tr w:rsidR="009B1CD0" w14:paraId="70C54C29" w14:textId="77777777">
        <w:trPr>
          <w:trHeight w:val="1021"/>
        </w:trPr>
        <w:tc>
          <w:tcPr>
            <w:tcW w:w="4503" w:type="dxa"/>
            <w:tcBorders>
              <w:left w:val="single" w:sz="4" w:space="0" w:color="000000"/>
            </w:tcBorders>
          </w:tcPr>
          <w:p w14:paraId="695DD2D5"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tcPr>
          <w:p w14:paraId="4F6E1CB4"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tcPr>
          <w:p w14:paraId="4E5011BD" w14:textId="77777777" w:rsidR="009B1CD0" w:rsidRDefault="009B1CD0" w:rsidP="006F3DF9">
            <w:pPr>
              <w:tabs>
                <w:tab w:val="left" w:pos="851"/>
              </w:tabs>
              <w:snapToGrid w:val="0"/>
              <w:jc w:val="both"/>
              <w:rPr>
                <w:rFonts w:ascii="Arial" w:hAnsi="Arial" w:cs="Arial"/>
              </w:rPr>
            </w:pPr>
          </w:p>
        </w:tc>
      </w:tr>
      <w:tr w:rsidR="009B1CD0" w14:paraId="6C9F2084" w14:textId="77777777">
        <w:trPr>
          <w:trHeight w:val="1021"/>
        </w:trPr>
        <w:tc>
          <w:tcPr>
            <w:tcW w:w="4503" w:type="dxa"/>
            <w:tcBorders>
              <w:left w:val="single" w:sz="4" w:space="0" w:color="000000"/>
              <w:bottom w:val="single" w:sz="4" w:space="0" w:color="000000"/>
            </w:tcBorders>
            <w:shd w:val="clear" w:color="auto" w:fill="CCFFFF"/>
          </w:tcPr>
          <w:p w14:paraId="5C07AC31"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2D65B1D6"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31643702" w14:textId="77777777" w:rsidR="009B1CD0" w:rsidRDefault="009B1CD0" w:rsidP="006F3DF9">
            <w:pPr>
              <w:tabs>
                <w:tab w:val="left" w:pos="851"/>
              </w:tabs>
              <w:snapToGrid w:val="0"/>
              <w:jc w:val="both"/>
              <w:rPr>
                <w:rFonts w:ascii="Arial" w:hAnsi="Arial" w:cs="Arial"/>
              </w:rPr>
            </w:pPr>
          </w:p>
        </w:tc>
      </w:tr>
    </w:tbl>
    <w:p w14:paraId="2FAF4B29" w14:textId="77777777" w:rsidR="009B1CD0" w:rsidRDefault="009B1CD0" w:rsidP="006C4338">
      <w:pPr>
        <w:tabs>
          <w:tab w:val="left" w:pos="851"/>
          <w:tab w:val="left" w:pos="6237"/>
        </w:tabs>
      </w:pPr>
    </w:p>
    <w:p w14:paraId="72E32A40" w14:textId="77777777" w:rsidR="009B1CD0" w:rsidRDefault="009B1CD0" w:rsidP="006C4338">
      <w:pPr>
        <w:pStyle w:val="fcasegauche"/>
        <w:tabs>
          <w:tab w:val="left" w:pos="851"/>
        </w:tabs>
        <w:spacing w:after="0"/>
        <w:ind w:left="0" w:firstLine="0"/>
        <w:rPr>
          <w:rFonts w:ascii="Arial" w:hAnsi="Arial" w:cs="Arial"/>
          <w:bCs/>
          <w:iCs/>
        </w:rPr>
      </w:pPr>
    </w:p>
    <w:p w14:paraId="0FD8C899"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0A944610"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75509B4B"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30627107"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4B96D8DB"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750A360D"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23C89187"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6083A4CF"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35567EF4"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525123BE"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0DD50658"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40611B09"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8570388"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6D2F5B62" w14:textId="77777777" w:rsidR="009B1CD0" w:rsidRDefault="009B1CD0" w:rsidP="00934503">
      <w:pPr>
        <w:tabs>
          <w:tab w:val="left" w:pos="426"/>
          <w:tab w:val="left" w:pos="851"/>
        </w:tabs>
        <w:rPr>
          <w:rFonts w:ascii="Arial" w:hAnsi="Arial" w:cs="Arial"/>
          <w:b/>
        </w:rPr>
      </w:pPr>
    </w:p>
    <w:p w14:paraId="4CD1BCC8"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Oui</w:t>
      </w:r>
    </w:p>
    <w:p w14:paraId="25441A00"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40A64792" w14:textId="77777777" w:rsidR="009B1CD0" w:rsidRDefault="009B1CD0" w:rsidP="009B45B9">
      <w:pPr>
        <w:tabs>
          <w:tab w:val="left" w:pos="426"/>
          <w:tab w:val="left" w:pos="851"/>
        </w:tabs>
        <w:jc w:val="both"/>
        <w:rPr>
          <w:rFonts w:ascii="Arial" w:hAnsi="Arial" w:cs="Arial"/>
          <w:b/>
        </w:rPr>
      </w:pPr>
    </w:p>
    <w:p w14:paraId="46147026" w14:textId="77777777" w:rsidR="009B1CD0" w:rsidRDefault="009B1CD0" w:rsidP="009B45B9">
      <w:pPr>
        <w:tabs>
          <w:tab w:val="left" w:pos="426"/>
          <w:tab w:val="left" w:pos="851"/>
        </w:tabs>
        <w:jc w:val="both"/>
        <w:rPr>
          <w:rFonts w:ascii="Arial" w:hAnsi="Arial" w:cs="Arial"/>
          <w:b/>
        </w:rPr>
      </w:pPr>
    </w:p>
    <w:p w14:paraId="191F3FEB"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5EE3D33D" w14:textId="77777777" w:rsidR="009B1CD0" w:rsidRDefault="009B1CD0" w:rsidP="009B45B9">
      <w:pPr>
        <w:tabs>
          <w:tab w:val="left" w:pos="576"/>
          <w:tab w:val="left" w:pos="851"/>
        </w:tabs>
        <w:jc w:val="both"/>
        <w:rPr>
          <w:rFonts w:ascii="Arial" w:hAnsi="Arial" w:cs="Arial"/>
        </w:rPr>
      </w:pPr>
    </w:p>
    <w:p w14:paraId="652BC631" w14:textId="1F11E1B1"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w:t>
      </w:r>
      <w:r w:rsidR="003B2DC2">
        <w:rPr>
          <w:rFonts w:ascii="Arial" w:hAnsi="Arial" w:cs="Arial"/>
        </w:rPr>
        <w:t>12...</w:t>
      </w:r>
      <w:r>
        <w:rPr>
          <w:rFonts w:ascii="Arial" w:hAnsi="Arial" w:cs="Arial"/>
        </w:rPr>
        <w:t>mois ou ………………… jours à compter de :</w:t>
      </w:r>
    </w:p>
    <w:p w14:paraId="5B5F2961" w14:textId="77777777" w:rsidR="009B1CD0" w:rsidRDefault="009B1CD0" w:rsidP="009B45B9">
      <w:pPr>
        <w:tabs>
          <w:tab w:val="left" w:pos="851"/>
        </w:tabs>
      </w:pPr>
      <w:r>
        <w:rPr>
          <w:rFonts w:ascii="Arial" w:hAnsi="Arial" w:cs="Arial"/>
          <w:i/>
          <w:sz w:val="18"/>
          <w:szCs w:val="18"/>
        </w:rPr>
        <w:t>(Cocher la case correspondante.)</w:t>
      </w:r>
    </w:p>
    <w:p w14:paraId="6CC3576F" w14:textId="0C0C119B" w:rsidR="009B1CD0" w:rsidRDefault="00844DAA" w:rsidP="009B45B9">
      <w:pPr>
        <w:tabs>
          <w:tab w:val="left" w:pos="851"/>
        </w:tabs>
        <w:spacing w:before="120"/>
        <w:ind w:left="567"/>
        <w:jc w:val="both"/>
      </w:pPr>
      <w:r>
        <w:tab/>
      </w:r>
      <w:r w:rsidR="007074FF">
        <w:fldChar w:fldCharType="begin">
          <w:ffData>
            <w:name w:val=""/>
            <w:enabled/>
            <w:calcOnExit w:val="0"/>
            <w:checkBox>
              <w:size w:val="20"/>
              <w:default w:val="1"/>
            </w:checkBox>
          </w:ffData>
        </w:fldChar>
      </w:r>
      <w:r w:rsidR="007074FF">
        <w:instrText xml:space="preserve"> FORMCHECKBOX </w:instrText>
      </w:r>
      <w:r w:rsidR="007074FF">
        <w:fldChar w:fldCharType="separate"/>
      </w:r>
      <w:r w:rsidR="007074FF">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w:t>
      </w:r>
      <w:r w:rsidR="00FE48C9">
        <w:rPr>
          <w:rFonts w:ascii="Arial" w:hAnsi="Arial" w:cs="Arial"/>
        </w:rPr>
        <w:t>public</w:t>
      </w:r>
      <w:r w:rsidR="009B1CD0">
        <w:rPr>
          <w:rFonts w:ascii="Arial" w:hAnsi="Arial" w:cs="Arial"/>
        </w:rPr>
        <w:t> ;</w:t>
      </w:r>
    </w:p>
    <w:p w14:paraId="1CFE3E6E"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14:paraId="60ADB43C" w14:textId="77777777" w:rsidR="009B1CD0" w:rsidRDefault="00844DAA" w:rsidP="009B45B9">
      <w:pPr>
        <w:tabs>
          <w:tab w:val="left" w:pos="851"/>
        </w:tabs>
        <w:spacing w:before="120"/>
        <w:ind w:left="1134" w:hanging="567"/>
        <w:jc w:val="both"/>
        <w:rPr>
          <w:rFonts w:ascii="Arial" w:hAnsi="Arial" w:cs="Arial"/>
          <w:b/>
        </w:rPr>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14:paraId="02E85D6F" w14:textId="77777777" w:rsidR="009B1CD0" w:rsidRDefault="009B1CD0" w:rsidP="009B45B9">
      <w:pPr>
        <w:tabs>
          <w:tab w:val="left" w:pos="426"/>
          <w:tab w:val="left" w:pos="851"/>
        </w:tabs>
        <w:jc w:val="both"/>
        <w:rPr>
          <w:rFonts w:ascii="Arial" w:hAnsi="Arial" w:cs="Arial"/>
          <w:b/>
        </w:rPr>
      </w:pPr>
    </w:p>
    <w:p w14:paraId="27551390" w14:textId="585B4EFA"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3B2DC2">
        <w:fldChar w:fldCharType="begin">
          <w:ffData>
            <w:name w:val=""/>
            <w:enabled/>
            <w:calcOnExit w:val="0"/>
            <w:checkBox>
              <w:size w:val="20"/>
              <w:default w:val="0"/>
            </w:checkBox>
          </w:ffData>
        </w:fldChar>
      </w:r>
      <w:r w:rsidR="003B2DC2">
        <w:instrText xml:space="preserve"> FORMCHECKBOX </w:instrText>
      </w:r>
      <w:r w:rsidR="003B2DC2">
        <w:fldChar w:fldCharType="separate"/>
      </w:r>
      <w:r w:rsidR="003B2DC2">
        <w:fldChar w:fldCharType="end"/>
      </w:r>
      <w:r>
        <w:tab/>
      </w:r>
      <w:r w:rsidR="009D661E">
        <w:t>Non</w:t>
      </w:r>
      <w:r>
        <w:tab/>
      </w:r>
      <w:r>
        <w:tab/>
      </w:r>
      <w:r>
        <w:tab/>
      </w:r>
      <w:r w:rsidR="003B2DC2">
        <w:fldChar w:fldCharType="begin">
          <w:ffData>
            <w:name w:val=""/>
            <w:enabled/>
            <w:calcOnExit w:val="0"/>
            <w:checkBox>
              <w:size w:val="20"/>
              <w:default w:val="1"/>
            </w:checkBox>
          </w:ffData>
        </w:fldChar>
      </w:r>
      <w:r w:rsidR="003B2DC2">
        <w:instrText xml:space="preserve"> FORMCHECKBOX </w:instrText>
      </w:r>
      <w:r w:rsidR="003B2DC2">
        <w:fldChar w:fldCharType="separate"/>
      </w:r>
      <w:r w:rsidR="003B2DC2">
        <w:fldChar w:fldCharType="end"/>
      </w:r>
      <w:r>
        <w:tab/>
      </w:r>
      <w:r w:rsidR="009D661E">
        <w:t>Oui</w:t>
      </w:r>
    </w:p>
    <w:p w14:paraId="05DC438D"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6E18203B" w14:textId="77777777" w:rsidR="009B1CD0" w:rsidRDefault="009B1CD0" w:rsidP="009B45B9">
      <w:pPr>
        <w:tabs>
          <w:tab w:val="left" w:pos="426"/>
          <w:tab w:val="left" w:pos="851"/>
        </w:tabs>
        <w:jc w:val="both"/>
        <w:rPr>
          <w:rFonts w:ascii="Arial" w:hAnsi="Arial" w:cs="Arial"/>
        </w:rPr>
      </w:pPr>
    </w:p>
    <w:p w14:paraId="2E99777D"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5089BA38" w14:textId="41F1AE14"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lastRenderedPageBreak/>
        <w:t xml:space="preserve">Nombre des reconductions : </w:t>
      </w:r>
      <w:r w:rsidR="001063A5">
        <w:rPr>
          <w:rFonts w:ascii="Arial" w:hAnsi="Arial" w:cs="Arial"/>
        </w:rPr>
        <w:t xml:space="preserve">3 </w:t>
      </w:r>
    </w:p>
    <w:p w14:paraId="4EB9DEF1" w14:textId="4EED1FBE" w:rsidR="009B1CD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w:t>
      </w:r>
      <w:r w:rsidR="001063A5">
        <w:rPr>
          <w:rFonts w:ascii="Arial" w:hAnsi="Arial" w:cs="Arial"/>
        </w:rPr>
        <w:t xml:space="preserve">1 </w:t>
      </w:r>
      <w:proofErr w:type="gramStart"/>
      <w:r w:rsidR="001063A5">
        <w:rPr>
          <w:rFonts w:ascii="Arial" w:hAnsi="Arial" w:cs="Arial"/>
        </w:rPr>
        <w:t xml:space="preserve">an </w:t>
      </w:r>
      <w:r>
        <w:rPr>
          <w:rFonts w:ascii="Arial" w:hAnsi="Arial" w:cs="Arial"/>
        </w:rPr>
        <w:t>.</w:t>
      </w:r>
      <w:proofErr w:type="gramEnd"/>
    </w:p>
    <w:tbl>
      <w:tblPr>
        <w:tblW w:w="0" w:type="auto"/>
        <w:tblLayout w:type="fixed"/>
        <w:tblCellMar>
          <w:left w:w="71" w:type="dxa"/>
          <w:right w:w="71" w:type="dxa"/>
        </w:tblCellMar>
        <w:tblLook w:val="0000" w:firstRow="0" w:lastRow="0" w:firstColumn="0" w:lastColumn="0" w:noHBand="0" w:noVBand="0"/>
      </w:tblPr>
      <w:tblGrid>
        <w:gridCol w:w="10419"/>
      </w:tblGrid>
      <w:tr w:rsidR="009B1CD0" w14:paraId="6EAC313C" w14:textId="77777777">
        <w:tc>
          <w:tcPr>
            <w:tcW w:w="10419" w:type="dxa"/>
            <w:shd w:val="clear" w:color="auto" w:fill="66CCFF"/>
          </w:tcPr>
          <w:p w14:paraId="4BAAB345"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5EE9BC76" w14:textId="77777777" w:rsidR="009B1CD0" w:rsidRDefault="009B1CD0" w:rsidP="006C4338">
      <w:pPr>
        <w:tabs>
          <w:tab w:val="left" w:pos="851"/>
        </w:tabs>
        <w:jc w:val="both"/>
      </w:pPr>
    </w:p>
    <w:p w14:paraId="47EFE9D6"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59EA90F4" w14:textId="77777777" w:rsidR="005824AE" w:rsidRDefault="005824AE" w:rsidP="006C4338">
      <w:pPr>
        <w:tabs>
          <w:tab w:val="left" w:pos="851"/>
        </w:tabs>
        <w:jc w:val="both"/>
      </w:pPr>
    </w:p>
    <w:p w14:paraId="16C7D528"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0B492452"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3B9A653F" w14:textId="77777777" w:rsidTr="009B45B9">
        <w:tc>
          <w:tcPr>
            <w:tcW w:w="4644" w:type="dxa"/>
            <w:tcBorders>
              <w:top w:val="single" w:sz="4" w:space="0" w:color="000000"/>
              <w:left w:val="single" w:sz="4" w:space="0" w:color="000000"/>
              <w:bottom w:val="single" w:sz="4" w:space="0" w:color="000000"/>
            </w:tcBorders>
            <w:vAlign w:val="center"/>
          </w:tcPr>
          <w:p w14:paraId="10030787"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F448030"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vAlign w:val="center"/>
          </w:tcPr>
          <w:p w14:paraId="61F6897A"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4A04F791"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74014E78" w14:textId="77777777" w:rsidTr="009B45B9">
        <w:trPr>
          <w:trHeight w:val="1021"/>
        </w:trPr>
        <w:tc>
          <w:tcPr>
            <w:tcW w:w="4644" w:type="dxa"/>
            <w:tcBorders>
              <w:top w:val="single" w:sz="4" w:space="0" w:color="000000"/>
              <w:left w:val="single" w:sz="4" w:space="0" w:color="000000"/>
              <w:bottom w:val="single" w:sz="4" w:space="0" w:color="auto"/>
            </w:tcBorders>
          </w:tcPr>
          <w:p w14:paraId="2D2AE71F"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tcPr>
          <w:p w14:paraId="61F163CE"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tcPr>
          <w:p w14:paraId="048EC3FC" w14:textId="77777777" w:rsidR="00332B12" w:rsidRDefault="00332B12" w:rsidP="00B054DA">
            <w:pPr>
              <w:tabs>
                <w:tab w:val="left" w:pos="851"/>
              </w:tabs>
              <w:snapToGrid w:val="0"/>
              <w:jc w:val="both"/>
              <w:rPr>
                <w:rFonts w:ascii="Arial" w:hAnsi="Arial" w:cs="Arial"/>
                <w:b/>
                <w:bCs/>
              </w:rPr>
            </w:pPr>
          </w:p>
        </w:tc>
      </w:tr>
    </w:tbl>
    <w:p w14:paraId="712C4D13"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4B95B8EE" w14:textId="77777777"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14:paraId="49E45302" w14:textId="77777777" w:rsidR="00332B12" w:rsidRDefault="00332B12" w:rsidP="006C4338">
      <w:pPr>
        <w:tabs>
          <w:tab w:val="left" w:pos="851"/>
        </w:tabs>
        <w:jc w:val="both"/>
      </w:pPr>
    </w:p>
    <w:p w14:paraId="575157AE"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669D93E3"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463F57F6" w14:textId="77777777" w:rsidR="009B1CD0" w:rsidRDefault="009B1CD0" w:rsidP="005846FB">
      <w:pPr>
        <w:tabs>
          <w:tab w:val="left" w:pos="851"/>
        </w:tabs>
        <w:rPr>
          <w:rFonts w:ascii="Arial" w:hAnsi="Arial" w:cs="Arial"/>
        </w:rPr>
      </w:pPr>
    </w:p>
    <w:p w14:paraId="071E52CF" w14:textId="77777777" w:rsidR="00036500" w:rsidRDefault="00036500" w:rsidP="005846FB">
      <w:pPr>
        <w:tabs>
          <w:tab w:val="left" w:pos="851"/>
        </w:tabs>
        <w:rPr>
          <w:rFonts w:ascii="Arial" w:hAnsi="Arial" w:cs="Arial"/>
        </w:rPr>
      </w:pPr>
    </w:p>
    <w:p w14:paraId="315B8BE4"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2012889D"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020FC043"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314F79EC" w14:textId="77777777" w:rsidR="009B1CD0" w:rsidRDefault="009B1CD0" w:rsidP="0083205E">
      <w:pPr>
        <w:tabs>
          <w:tab w:val="left" w:pos="851"/>
        </w:tabs>
        <w:rPr>
          <w:rFonts w:ascii="Arial" w:hAnsi="Arial" w:cs="Arial"/>
        </w:rPr>
      </w:pPr>
    </w:p>
    <w:p w14:paraId="51051353" w14:textId="77777777" w:rsidR="001C733C" w:rsidRDefault="001C733C" w:rsidP="00CD46CC">
      <w:pPr>
        <w:tabs>
          <w:tab w:val="left" w:pos="851"/>
        </w:tabs>
        <w:rPr>
          <w:rFonts w:ascii="Arial" w:hAnsi="Arial" w:cs="Arial"/>
        </w:rPr>
      </w:pPr>
    </w:p>
    <w:p w14:paraId="4AC337A9"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3E3B2670"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7E3E5A92"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3925829C"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6F105FFA" w14:textId="77777777"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623EFAB2" w14:textId="77777777" w:rsidR="002904AF" w:rsidRDefault="002904AF" w:rsidP="001C733C">
      <w:pPr>
        <w:tabs>
          <w:tab w:val="left" w:pos="851"/>
        </w:tabs>
        <w:rPr>
          <w:rFonts w:ascii="Arial" w:hAnsi="Arial" w:cs="Arial"/>
        </w:rPr>
      </w:pPr>
    </w:p>
    <w:p w14:paraId="252468B1"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14:paraId="00D1029B" w14:textId="77777777"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6D5D9F8A" w14:textId="77777777" w:rsidR="002904AF" w:rsidRDefault="002904AF" w:rsidP="002904AF">
      <w:pPr>
        <w:tabs>
          <w:tab w:val="left" w:pos="851"/>
        </w:tabs>
        <w:rPr>
          <w:rFonts w:ascii="Arial" w:hAnsi="Arial" w:cs="Arial"/>
          <w:iCs/>
        </w:rPr>
      </w:pPr>
    </w:p>
    <w:p w14:paraId="3BBE69EB"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14:paraId="12F23A42"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71B1C04D" w14:textId="77777777" w:rsidR="002904AF" w:rsidRDefault="002904AF" w:rsidP="002904AF">
      <w:pPr>
        <w:tabs>
          <w:tab w:val="left" w:pos="851"/>
        </w:tabs>
        <w:ind w:left="1134" w:hanging="850"/>
        <w:rPr>
          <w:rFonts w:ascii="Arial" w:hAnsi="Arial" w:cs="Arial"/>
          <w:i/>
          <w:sz w:val="18"/>
          <w:szCs w:val="18"/>
        </w:rPr>
      </w:pPr>
    </w:p>
    <w:p w14:paraId="4B2B515E" w14:textId="77777777" w:rsidR="001C733C" w:rsidRDefault="001C733C" w:rsidP="001C733C">
      <w:pPr>
        <w:tabs>
          <w:tab w:val="left" w:pos="851"/>
        </w:tabs>
        <w:rPr>
          <w:rFonts w:ascii="Arial" w:hAnsi="Arial" w:cs="Arial"/>
          <w:i/>
          <w:sz w:val="18"/>
          <w:szCs w:val="18"/>
        </w:rPr>
      </w:pPr>
    </w:p>
    <w:p w14:paraId="57DD65AE"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63929894"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09F453D7" w14:textId="77777777" w:rsidR="00036500" w:rsidRDefault="00036500" w:rsidP="005846FB">
      <w:pPr>
        <w:tabs>
          <w:tab w:val="left" w:pos="851"/>
        </w:tabs>
        <w:rPr>
          <w:rFonts w:ascii="Arial" w:hAnsi="Arial" w:cs="Arial"/>
        </w:rPr>
      </w:pPr>
    </w:p>
    <w:p w14:paraId="7D410C0F"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43789B0D" w14:textId="77777777" w:rsidR="00AE7831" w:rsidRDefault="00AE7831" w:rsidP="009B45B9">
      <w:pPr>
        <w:tabs>
          <w:tab w:val="left" w:pos="851"/>
        </w:tabs>
        <w:ind w:left="1701" w:hanging="850"/>
        <w:jc w:val="both"/>
      </w:pPr>
    </w:p>
    <w:p w14:paraId="04E12874"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4CD99EBD" w14:textId="77777777" w:rsidR="00036500" w:rsidRDefault="00036500" w:rsidP="006C4338">
      <w:pPr>
        <w:tabs>
          <w:tab w:val="left" w:pos="851"/>
        </w:tabs>
        <w:rPr>
          <w:rFonts w:ascii="Arial" w:hAnsi="Arial" w:cs="Arial"/>
          <w:iCs/>
        </w:rPr>
      </w:pPr>
    </w:p>
    <w:p w14:paraId="53ABA621"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7B112849"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5C4372BA"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41E48321" w14:textId="77777777" w:rsidTr="00B054DA">
        <w:tc>
          <w:tcPr>
            <w:tcW w:w="4644" w:type="dxa"/>
            <w:tcBorders>
              <w:top w:val="single" w:sz="4" w:space="0" w:color="000000"/>
              <w:left w:val="single" w:sz="4" w:space="0" w:color="000000"/>
              <w:bottom w:val="single" w:sz="4" w:space="0" w:color="000000"/>
            </w:tcBorders>
            <w:vAlign w:val="center"/>
          </w:tcPr>
          <w:p w14:paraId="22952D4D"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4FF7B3BF"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vAlign w:val="center"/>
          </w:tcPr>
          <w:p w14:paraId="6CB778E1"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55A54F6A"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1A20FEA5" w14:textId="77777777" w:rsidTr="00B054DA">
        <w:trPr>
          <w:trHeight w:val="1021"/>
        </w:trPr>
        <w:tc>
          <w:tcPr>
            <w:tcW w:w="4644" w:type="dxa"/>
            <w:tcBorders>
              <w:top w:val="single" w:sz="4" w:space="0" w:color="000000"/>
              <w:left w:val="single" w:sz="4" w:space="0" w:color="000000"/>
            </w:tcBorders>
            <w:shd w:val="clear" w:color="auto" w:fill="CCFFFF"/>
          </w:tcPr>
          <w:p w14:paraId="768758DC"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4168E1E3"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FAEA5F1" w14:textId="77777777" w:rsidR="00332B12" w:rsidRDefault="00332B12" w:rsidP="00B054DA">
            <w:pPr>
              <w:tabs>
                <w:tab w:val="left" w:pos="851"/>
              </w:tabs>
              <w:snapToGrid w:val="0"/>
              <w:jc w:val="both"/>
              <w:rPr>
                <w:rFonts w:ascii="Arial" w:hAnsi="Arial" w:cs="Arial"/>
                <w:b/>
                <w:bCs/>
              </w:rPr>
            </w:pPr>
          </w:p>
        </w:tc>
      </w:tr>
      <w:tr w:rsidR="00332B12" w14:paraId="01D1E0C0" w14:textId="77777777" w:rsidTr="00B054DA">
        <w:trPr>
          <w:trHeight w:val="1021"/>
        </w:trPr>
        <w:tc>
          <w:tcPr>
            <w:tcW w:w="4644" w:type="dxa"/>
            <w:tcBorders>
              <w:left w:val="single" w:sz="4" w:space="0" w:color="000000"/>
            </w:tcBorders>
          </w:tcPr>
          <w:p w14:paraId="7ED5CF96"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6B89B0E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1C54F1ED" w14:textId="77777777" w:rsidR="00332B12" w:rsidRDefault="00332B12" w:rsidP="00B054DA">
            <w:pPr>
              <w:tabs>
                <w:tab w:val="left" w:pos="851"/>
              </w:tabs>
              <w:snapToGrid w:val="0"/>
              <w:jc w:val="both"/>
              <w:rPr>
                <w:rFonts w:ascii="Arial" w:hAnsi="Arial" w:cs="Arial"/>
                <w:b/>
                <w:bCs/>
              </w:rPr>
            </w:pPr>
          </w:p>
        </w:tc>
      </w:tr>
      <w:tr w:rsidR="00332B12" w14:paraId="663BBABF" w14:textId="77777777" w:rsidTr="00B054DA">
        <w:trPr>
          <w:trHeight w:val="1021"/>
        </w:trPr>
        <w:tc>
          <w:tcPr>
            <w:tcW w:w="4644" w:type="dxa"/>
            <w:tcBorders>
              <w:left w:val="single" w:sz="4" w:space="0" w:color="000000"/>
            </w:tcBorders>
            <w:shd w:val="clear" w:color="auto" w:fill="CCFFFF"/>
          </w:tcPr>
          <w:p w14:paraId="6BA7DC72"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21C0F230"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0217CDB8" w14:textId="77777777" w:rsidR="00332B12" w:rsidRDefault="00332B12" w:rsidP="00B054DA">
            <w:pPr>
              <w:tabs>
                <w:tab w:val="left" w:pos="851"/>
              </w:tabs>
              <w:snapToGrid w:val="0"/>
              <w:jc w:val="both"/>
              <w:rPr>
                <w:rFonts w:ascii="Arial" w:hAnsi="Arial" w:cs="Arial"/>
                <w:b/>
                <w:bCs/>
              </w:rPr>
            </w:pPr>
          </w:p>
        </w:tc>
      </w:tr>
      <w:tr w:rsidR="00332B12" w14:paraId="0E732992" w14:textId="77777777" w:rsidTr="00B054DA">
        <w:trPr>
          <w:trHeight w:val="1021"/>
        </w:trPr>
        <w:tc>
          <w:tcPr>
            <w:tcW w:w="4644" w:type="dxa"/>
            <w:tcBorders>
              <w:left w:val="single" w:sz="4" w:space="0" w:color="000000"/>
            </w:tcBorders>
          </w:tcPr>
          <w:p w14:paraId="1C78265B"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486429E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45A96421" w14:textId="77777777" w:rsidR="00332B12" w:rsidRDefault="00332B12" w:rsidP="00B054DA">
            <w:pPr>
              <w:tabs>
                <w:tab w:val="left" w:pos="851"/>
              </w:tabs>
              <w:snapToGrid w:val="0"/>
              <w:jc w:val="both"/>
              <w:rPr>
                <w:rFonts w:ascii="Arial" w:hAnsi="Arial" w:cs="Arial"/>
                <w:b/>
                <w:bCs/>
              </w:rPr>
            </w:pPr>
          </w:p>
        </w:tc>
      </w:tr>
      <w:tr w:rsidR="00332B12" w14:paraId="604FD49D" w14:textId="77777777" w:rsidTr="00B054DA">
        <w:trPr>
          <w:trHeight w:val="1021"/>
        </w:trPr>
        <w:tc>
          <w:tcPr>
            <w:tcW w:w="4644" w:type="dxa"/>
            <w:tcBorders>
              <w:left w:val="single" w:sz="4" w:space="0" w:color="000000"/>
              <w:bottom w:val="single" w:sz="4" w:space="0" w:color="000000"/>
            </w:tcBorders>
            <w:shd w:val="clear" w:color="auto" w:fill="CCFFFF"/>
          </w:tcPr>
          <w:p w14:paraId="730E88D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0FA5D41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7C7352C" w14:textId="77777777" w:rsidR="00332B12" w:rsidRDefault="00332B12" w:rsidP="00B054DA">
            <w:pPr>
              <w:tabs>
                <w:tab w:val="left" w:pos="851"/>
              </w:tabs>
              <w:snapToGrid w:val="0"/>
              <w:jc w:val="both"/>
              <w:rPr>
                <w:rFonts w:ascii="Arial" w:hAnsi="Arial" w:cs="Arial"/>
                <w:b/>
                <w:bCs/>
              </w:rPr>
            </w:pPr>
          </w:p>
        </w:tc>
      </w:tr>
    </w:tbl>
    <w:p w14:paraId="719C7FFF"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1BE7483C"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B939D61" w14:textId="77777777">
        <w:tc>
          <w:tcPr>
            <w:tcW w:w="10277" w:type="dxa"/>
            <w:shd w:val="clear" w:color="auto" w:fill="66CCFF"/>
          </w:tcPr>
          <w:p w14:paraId="12CADD2C"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39095526" w14:textId="77777777" w:rsidR="009B1CD0" w:rsidRDefault="009B1CD0" w:rsidP="006C4338">
      <w:pPr>
        <w:tabs>
          <w:tab w:val="left" w:pos="851"/>
        </w:tabs>
      </w:pPr>
    </w:p>
    <w:p w14:paraId="36147483" w14:textId="77777777" w:rsidR="009B1CD0" w:rsidRDefault="009B1CD0" w:rsidP="006C4338">
      <w:pPr>
        <w:tabs>
          <w:tab w:val="left" w:pos="851"/>
        </w:tabs>
      </w:pPr>
    </w:p>
    <w:p w14:paraId="49C69A09"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14:paraId="631019F1"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7BC0281C" w14:textId="77777777" w:rsidR="009B1CD0" w:rsidRDefault="009B1CD0" w:rsidP="009B45B9">
      <w:pPr>
        <w:pStyle w:val="Titre1"/>
        <w:tabs>
          <w:tab w:val="left" w:pos="851"/>
        </w:tabs>
        <w:ind w:left="0"/>
        <w:jc w:val="both"/>
        <w:rPr>
          <w:rFonts w:ascii="Arial" w:hAnsi="Arial" w:cs="Arial"/>
        </w:rPr>
      </w:pPr>
    </w:p>
    <w:p w14:paraId="15CFBA27" w14:textId="79E788F9" w:rsidR="009B1CD0" w:rsidRPr="00F64EA0" w:rsidRDefault="00281396" w:rsidP="00F64EA0">
      <w:pPr>
        <w:pStyle w:val="En-tte"/>
        <w:tabs>
          <w:tab w:val="clear" w:pos="4536"/>
          <w:tab w:val="clear" w:pos="9072"/>
          <w:tab w:val="left" w:pos="851"/>
        </w:tabs>
        <w:jc w:val="center"/>
        <w:rPr>
          <w:rFonts w:cs="Arial"/>
          <w:b/>
          <w:bCs/>
        </w:rPr>
      </w:pPr>
      <w:r>
        <w:rPr>
          <w:rFonts w:cs="Arial"/>
          <w:b/>
          <w:bCs/>
        </w:rPr>
        <w:t>É</w:t>
      </w:r>
      <w:r w:rsidR="007074FF" w:rsidRPr="00F64EA0">
        <w:rPr>
          <w:rFonts w:cs="Arial"/>
          <w:b/>
          <w:bCs/>
        </w:rPr>
        <w:t>tablissement public du Marais poitevin (EPMP) - 1 rue Richelieu - 85400 Luçon</w:t>
      </w:r>
    </w:p>
    <w:p w14:paraId="5D2526EF" w14:textId="77777777" w:rsidR="009B1CD0" w:rsidRDefault="009B1CD0" w:rsidP="006F3DF9">
      <w:pPr>
        <w:pStyle w:val="En-tte"/>
        <w:tabs>
          <w:tab w:val="clear" w:pos="4536"/>
          <w:tab w:val="clear" w:pos="9072"/>
          <w:tab w:val="left" w:pos="851"/>
        </w:tabs>
        <w:jc w:val="both"/>
        <w:rPr>
          <w:rFonts w:ascii="Arial" w:hAnsi="Arial" w:cs="Arial"/>
        </w:rPr>
      </w:pPr>
    </w:p>
    <w:p w14:paraId="75538493" w14:textId="77777777" w:rsidR="009B1CD0" w:rsidRDefault="009B1CD0" w:rsidP="005846FB">
      <w:pPr>
        <w:pStyle w:val="En-tte"/>
        <w:tabs>
          <w:tab w:val="clear" w:pos="4536"/>
          <w:tab w:val="clear" w:pos="9072"/>
          <w:tab w:val="left" w:pos="851"/>
        </w:tabs>
        <w:jc w:val="both"/>
        <w:rPr>
          <w:rFonts w:ascii="Arial" w:hAnsi="Arial" w:cs="Arial"/>
        </w:rPr>
      </w:pPr>
    </w:p>
    <w:p w14:paraId="2011EEDE" w14:textId="77777777" w:rsidR="009B1CD0" w:rsidRDefault="009B1CD0" w:rsidP="005846FB">
      <w:pPr>
        <w:pStyle w:val="En-tte"/>
        <w:tabs>
          <w:tab w:val="clear" w:pos="4536"/>
          <w:tab w:val="clear" w:pos="9072"/>
          <w:tab w:val="left" w:pos="851"/>
        </w:tabs>
        <w:jc w:val="both"/>
        <w:rPr>
          <w:rFonts w:ascii="Arial" w:hAnsi="Arial" w:cs="Arial"/>
        </w:rPr>
      </w:pPr>
    </w:p>
    <w:p w14:paraId="6B05910A" w14:textId="77777777" w:rsidR="009B1CD0" w:rsidRDefault="009B1CD0" w:rsidP="005846FB">
      <w:pPr>
        <w:pStyle w:val="En-tte"/>
        <w:tabs>
          <w:tab w:val="clear" w:pos="4536"/>
          <w:tab w:val="clear" w:pos="9072"/>
          <w:tab w:val="left" w:pos="851"/>
        </w:tabs>
        <w:jc w:val="both"/>
        <w:rPr>
          <w:rFonts w:ascii="Arial" w:hAnsi="Arial" w:cs="Arial"/>
        </w:rPr>
      </w:pPr>
    </w:p>
    <w:p w14:paraId="4F9A1708"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14:paraId="6572650C"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709B60B6" w14:textId="77777777" w:rsidR="009B1CD0" w:rsidRDefault="009B1CD0" w:rsidP="0083205E">
      <w:pPr>
        <w:tabs>
          <w:tab w:val="left" w:pos="851"/>
        </w:tabs>
        <w:jc w:val="both"/>
        <w:rPr>
          <w:rFonts w:ascii="Arial" w:hAnsi="Arial" w:cs="Arial"/>
        </w:rPr>
      </w:pPr>
    </w:p>
    <w:p w14:paraId="13DA20C7" w14:textId="77777777" w:rsidR="009B1CD0" w:rsidRPr="00F64EA0" w:rsidRDefault="007074FF" w:rsidP="0083205E">
      <w:pPr>
        <w:tabs>
          <w:tab w:val="left" w:pos="851"/>
        </w:tabs>
        <w:jc w:val="both"/>
        <w:rPr>
          <w:rFonts w:cs="Arial"/>
        </w:rPr>
      </w:pPr>
      <w:r>
        <w:rPr>
          <w:rFonts w:cs="Arial"/>
        </w:rPr>
        <w:t>Le directeur de l’EPMP, François Geay</w:t>
      </w:r>
    </w:p>
    <w:p w14:paraId="3228331B" w14:textId="77777777" w:rsidR="009B1CD0" w:rsidRDefault="009B1CD0" w:rsidP="00934503">
      <w:pPr>
        <w:tabs>
          <w:tab w:val="left" w:pos="851"/>
        </w:tabs>
        <w:jc w:val="both"/>
        <w:rPr>
          <w:rFonts w:ascii="Arial" w:hAnsi="Arial" w:cs="Arial"/>
        </w:rPr>
      </w:pPr>
    </w:p>
    <w:p w14:paraId="4B3D7138" w14:textId="77777777" w:rsidR="009B1CD0" w:rsidRDefault="009B1CD0" w:rsidP="00CD46CC">
      <w:pPr>
        <w:tabs>
          <w:tab w:val="left" w:pos="851"/>
        </w:tabs>
        <w:jc w:val="both"/>
        <w:rPr>
          <w:rFonts w:ascii="Arial" w:hAnsi="Arial" w:cs="Arial"/>
        </w:rPr>
      </w:pPr>
    </w:p>
    <w:p w14:paraId="0F2D4617" w14:textId="77777777" w:rsidR="009B1CD0" w:rsidRDefault="009B1CD0" w:rsidP="009B45B9">
      <w:pPr>
        <w:tabs>
          <w:tab w:val="left" w:pos="851"/>
        </w:tabs>
        <w:jc w:val="both"/>
        <w:rPr>
          <w:rFonts w:ascii="Arial" w:hAnsi="Arial" w:cs="Arial"/>
        </w:rPr>
      </w:pPr>
    </w:p>
    <w:p w14:paraId="56E6A48A" w14:textId="77777777" w:rsidR="009B1CD0" w:rsidRDefault="009B1CD0" w:rsidP="009B45B9">
      <w:pPr>
        <w:tabs>
          <w:tab w:val="left" w:pos="851"/>
        </w:tabs>
        <w:jc w:val="both"/>
        <w:rPr>
          <w:rFonts w:ascii="Arial" w:hAnsi="Arial" w:cs="Arial"/>
        </w:rPr>
      </w:pPr>
    </w:p>
    <w:p w14:paraId="69432735"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50441DBB"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603563FA" w14:textId="77777777" w:rsidR="009B1CD0" w:rsidRDefault="009B1CD0" w:rsidP="009B45B9">
      <w:pPr>
        <w:tabs>
          <w:tab w:val="left" w:pos="851"/>
        </w:tabs>
        <w:jc w:val="both"/>
        <w:rPr>
          <w:rFonts w:ascii="Arial" w:hAnsi="Arial" w:cs="Arial"/>
        </w:rPr>
      </w:pPr>
    </w:p>
    <w:p w14:paraId="7B494DE0" w14:textId="77777777" w:rsidR="001C40C0" w:rsidRDefault="007074FF" w:rsidP="009B45B9">
      <w:pPr>
        <w:tabs>
          <w:tab w:val="left" w:pos="851"/>
        </w:tabs>
        <w:jc w:val="both"/>
        <w:rPr>
          <w:rFonts w:ascii="Arial" w:hAnsi="Arial" w:cs="Arial"/>
        </w:rPr>
      </w:pPr>
      <w:r>
        <w:rPr>
          <w:rFonts w:cs="Arial"/>
        </w:rPr>
        <w:t>François Geay</w:t>
      </w:r>
      <w:r w:rsidR="00A439DF">
        <w:rPr>
          <w:rFonts w:cs="Arial"/>
        </w:rPr>
        <w:t xml:space="preserve">, Directeur de l’EPMP </w:t>
      </w:r>
    </w:p>
    <w:p w14:paraId="463D8555" w14:textId="77777777" w:rsidR="001C40C0" w:rsidRDefault="00A439DF" w:rsidP="009B45B9">
      <w:pPr>
        <w:tabs>
          <w:tab w:val="left" w:pos="851"/>
        </w:tabs>
        <w:jc w:val="both"/>
        <w:rPr>
          <w:rFonts w:ascii="Arial" w:hAnsi="Arial" w:cs="Arial"/>
        </w:rPr>
      </w:pPr>
      <w:hyperlink r:id="rId26" w:history="1">
        <w:r w:rsidRPr="00A33E34">
          <w:rPr>
            <w:rStyle w:val="Lienhypertexte"/>
            <w:rFonts w:ascii="Arial" w:hAnsi="Arial" w:cs="Arial"/>
          </w:rPr>
          <w:t>contact@epmp-marais-poitevin.fr</w:t>
        </w:r>
      </w:hyperlink>
    </w:p>
    <w:p w14:paraId="4130EA91" w14:textId="77777777" w:rsidR="00A439DF" w:rsidRDefault="00A439DF" w:rsidP="009B45B9">
      <w:pPr>
        <w:tabs>
          <w:tab w:val="left" w:pos="851"/>
        </w:tabs>
        <w:jc w:val="both"/>
        <w:rPr>
          <w:rFonts w:ascii="Arial" w:hAnsi="Arial" w:cs="Arial"/>
        </w:rPr>
      </w:pPr>
      <w:r w:rsidRPr="00A439DF">
        <w:rPr>
          <w:rFonts w:ascii="Arial" w:hAnsi="Arial" w:cs="Arial"/>
        </w:rPr>
        <w:t>02 51 56 56 20</w:t>
      </w:r>
    </w:p>
    <w:p w14:paraId="0CA38A9B" w14:textId="77777777" w:rsidR="009B1CD0" w:rsidRDefault="009B1CD0" w:rsidP="009B45B9">
      <w:pPr>
        <w:tabs>
          <w:tab w:val="left" w:pos="851"/>
        </w:tabs>
        <w:jc w:val="both"/>
        <w:rPr>
          <w:rFonts w:ascii="Arial" w:hAnsi="Arial" w:cs="Arial"/>
        </w:rPr>
      </w:pPr>
    </w:p>
    <w:p w14:paraId="79090C2F" w14:textId="77777777" w:rsidR="009B1CD0" w:rsidRDefault="009B1CD0" w:rsidP="009B45B9">
      <w:pPr>
        <w:pStyle w:val="fcase2metab"/>
        <w:ind w:left="0" w:firstLine="0"/>
        <w:rPr>
          <w:rFonts w:ascii="Arial" w:hAnsi="Arial" w:cs="Arial"/>
        </w:rPr>
      </w:pPr>
    </w:p>
    <w:p w14:paraId="6B2569E6"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155C7C17"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369FDA67" w14:textId="77777777" w:rsidR="009B1CD0" w:rsidRDefault="009B1CD0" w:rsidP="009B45B9">
      <w:pPr>
        <w:pStyle w:val="fcase2metab"/>
        <w:ind w:left="0" w:firstLine="0"/>
        <w:rPr>
          <w:rFonts w:ascii="Arial" w:hAnsi="Arial" w:cs="Arial"/>
        </w:rPr>
      </w:pPr>
    </w:p>
    <w:p w14:paraId="40303551" w14:textId="77777777" w:rsidR="00F64EA0" w:rsidRPr="00F64EA0" w:rsidRDefault="00F64EA0" w:rsidP="00F64EA0">
      <w:pPr>
        <w:pStyle w:val="fcase2metab"/>
        <w:rPr>
          <w:rFonts w:ascii="Arial" w:hAnsi="Arial" w:cs="Arial"/>
        </w:rPr>
      </w:pPr>
      <w:r w:rsidRPr="00F64EA0">
        <w:rPr>
          <w:rFonts w:ascii="Arial" w:hAnsi="Arial" w:cs="Arial"/>
        </w:rPr>
        <w:t>Monsieur l’agent comptable de l’EPMP</w:t>
      </w:r>
    </w:p>
    <w:p w14:paraId="147A3C3F" w14:textId="77777777" w:rsidR="00F64EA0" w:rsidRPr="00F64EA0" w:rsidRDefault="00F64EA0" w:rsidP="00F64EA0">
      <w:pPr>
        <w:pStyle w:val="fcase2metab"/>
        <w:rPr>
          <w:rFonts w:ascii="Arial" w:hAnsi="Arial" w:cs="Arial"/>
        </w:rPr>
      </w:pPr>
      <w:r w:rsidRPr="00F64EA0">
        <w:rPr>
          <w:rFonts w:ascii="Arial" w:hAnsi="Arial" w:cs="Arial"/>
        </w:rPr>
        <w:t>Agence comptable - Parcs nationaux et Marais poitevin</w:t>
      </w:r>
    </w:p>
    <w:p w14:paraId="3065EBDE" w14:textId="77777777" w:rsidR="00F64EA0" w:rsidRPr="00F64EA0" w:rsidRDefault="00F64EA0" w:rsidP="00F64EA0">
      <w:pPr>
        <w:pStyle w:val="fcase2metab"/>
        <w:rPr>
          <w:rFonts w:ascii="Arial" w:hAnsi="Arial" w:cs="Arial"/>
        </w:rPr>
      </w:pPr>
      <w:r w:rsidRPr="00F64EA0">
        <w:rPr>
          <w:rFonts w:ascii="Arial" w:hAnsi="Arial" w:cs="Arial"/>
        </w:rPr>
        <w:t>Office français de la biodiversité</w:t>
      </w:r>
    </w:p>
    <w:p w14:paraId="51167937" w14:textId="77777777" w:rsidR="00F64EA0" w:rsidRPr="00F64EA0" w:rsidRDefault="00F64EA0" w:rsidP="00F64EA0">
      <w:pPr>
        <w:pStyle w:val="fcase2metab"/>
        <w:rPr>
          <w:rFonts w:ascii="Arial" w:hAnsi="Arial" w:cs="Arial"/>
        </w:rPr>
      </w:pPr>
      <w:r w:rsidRPr="00F64EA0">
        <w:rPr>
          <w:rFonts w:ascii="Arial" w:hAnsi="Arial" w:cs="Arial"/>
        </w:rPr>
        <w:t xml:space="preserve">125 Impasse Adam </w:t>
      </w:r>
      <w:proofErr w:type="gramStart"/>
      <w:r w:rsidRPr="00F64EA0">
        <w:rPr>
          <w:rFonts w:ascii="Arial" w:hAnsi="Arial" w:cs="Arial"/>
        </w:rPr>
        <w:t>Smith  34470</w:t>
      </w:r>
      <w:proofErr w:type="gramEnd"/>
      <w:r w:rsidRPr="00F64EA0">
        <w:rPr>
          <w:rFonts w:ascii="Arial" w:hAnsi="Arial" w:cs="Arial"/>
        </w:rPr>
        <w:t xml:space="preserve"> Pérols</w:t>
      </w:r>
    </w:p>
    <w:p w14:paraId="0FE13B5A" w14:textId="66351D74" w:rsidR="00F64EA0" w:rsidRDefault="00F64EA0" w:rsidP="00F64EA0">
      <w:pPr>
        <w:pStyle w:val="fcase2metab"/>
        <w:ind w:left="0" w:firstLine="0"/>
        <w:rPr>
          <w:rFonts w:ascii="Arial" w:hAnsi="Arial" w:cs="Arial"/>
        </w:rPr>
      </w:pPr>
      <w:r w:rsidRPr="00F64EA0">
        <w:rPr>
          <w:rFonts w:ascii="Arial" w:hAnsi="Arial" w:cs="Arial"/>
        </w:rPr>
        <w:t>Tél : 04 67 69 85 10</w:t>
      </w:r>
    </w:p>
    <w:p w14:paraId="1E4DB371" w14:textId="77777777" w:rsidR="00F64EA0" w:rsidRDefault="00F64EA0" w:rsidP="009B45B9">
      <w:pPr>
        <w:pStyle w:val="fcase2metab"/>
        <w:ind w:left="0" w:firstLine="0"/>
        <w:rPr>
          <w:rFonts w:ascii="Arial" w:hAnsi="Arial" w:cs="Arial"/>
        </w:rPr>
      </w:pPr>
    </w:p>
    <w:p w14:paraId="2D8A70C5" w14:textId="77777777"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14:paraId="3314F6C1" w14:textId="77777777" w:rsidR="0079785C" w:rsidRDefault="00A439DF" w:rsidP="009B45B9">
      <w:pPr>
        <w:pStyle w:val="fcase2metab"/>
        <w:rPr>
          <w:rFonts w:ascii="Arial" w:hAnsi="Arial" w:cs="Arial"/>
        </w:rPr>
      </w:pPr>
      <w:r>
        <w:rPr>
          <w:rFonts w:ascii="Arial" w:hAnsi="Arial" w:cs="Arial"/>
        </w:rPr>
        <w:t>Investissement</w:t>
      </w:r>
    </w:p>
    <w:p w14:paraId="464B2500" w14:textId="77777777" w:rsidR="009B1CD0" w:rsidRDefault="009B1CD0" w:rsidP="009B45B9">
      <w:pPr>
        <w:tabs>
          <w:tab w:val="left" w:pos="851"/>
        </w:tabs>
        <w:rPr>
          <w:rFonts w:ascii="Arial" w:hAnsi="Arial" w:cs="Arial"/>
        </w:rPr>
      </w:pPr>
    </w:p>
    <w:p w14:paraId="4BD75780"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1F44B5EC"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2A03F235" w14:textId="77777777" w:rsidR="009B1CD0" w:rsidRDefault="009B1CD0" w:rsidP="009B45B9">
      <w:pPr>
        <w:tabs>
          <w:tab w:val="left" w:pos="851"/>
        </w:tabs>
        <w:rPr>
          <w:rFonts w:ascii="Arial" w:hAnsi="Arial" w:cs="Arial"/>
        </w:rPr>
      </w:pPr>
    </w:p>
    <w:p w14:paraId="746F9C10" w14:textId="77777777" w:rsidR="009B1CD0" w:rsidRDefault="009B1CD0" w:rsidP="009B45B9">
      <w:pPr>
        <w:tabs>
          <w:tab w:val="left" w:pos="851"/>
        </w:tabs>
        <w:rPr>
          <w:rFonts w:ascii="Arial" w:hAnsi="Arial" w:cs="Arial"/>
        </w:rPr>
      </w:pPr>
    </w:p>
    <w:p w14:paraId="78C31695" w14:textId="77777777" w:rsidR="009B1CD0" w:rsidRDefault="009B1CD0" w:rsidP="009B45B9">
      <w:pPr>
        <w:tabs>
          <w:tab w:val="left" w:pos="851"/>
        </w:tabs>
        <w:rPr>
          <w:rFonts w:ascii="Arial" w:hAnsi="Arial" w:cs="Arial"/>
        </w:rPr>
      </w:pPr>
    </w:p>
    <w:p w14:paraId="6F464D3C" w14:textId="77777777" w:rsidR="001C40C0" w:rsidRDefault="001C40C0" w:rsidP="009B45B9">
      <w:pPr>
        <w:tabs>
          <w:tab w:val="left" w:pos="851"/>
        </w:tabs>
        <w:rPr>
          <w:rFonts w:ascii="Arial" w:hAnsi="Arial" w:cs="Arial"/>
        </w:rPr>
      </w:pPr>
    </w:p>
    <w:p w14:paraId="770DE16B" w14:textId="77777777" w:rsidR="009B1CD0" w:rsidRDefault="009B1CD0" w:rsidP="009B45B9">
      <w:pPr>
        <w:tabs>
          <w:tab w:val="left" w:pos="851"/>
        </w:tabs>
        <w:rPr>
          <w:rFonts w:ascii="Arial" w:hAnsi="Arial" w:cs="Arial"/>
        </w:rPr>
      </w:pPr>
    </w:p>
    <w:p w14:paraId="6A8DB1FE" w14:textId="77777777" w:rsidR="009B1CD0" w:rsidRDefault="009B1CD0" w:rsidP="009B45B9">
      <w:pPr>
        <w:tabs>
          <w:tab w:val="left" w:pos="851"/>
        </w:tabs>
        <w:rPr>
          <w:rFonts w:ascii="Arial" w:hAnsi="Arial" w:cs="Arial"/>
        </w:rPr>
      </w:pPr>
    </w:p>
    <w:p w14:paraId="58F23B4F" w14:textId="77777777"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5FDA1DF7" w14:textId="77777777" w:rsidR="009B1CD0" w:rsidRDefault="009B1CD0" w:rsidP="009B45B9">
      <w:pPr>
        <w:tabs>
          <w:tab w:val="left" w:pos="851"/>
        </w:tabs>
      </w:pPr>
    </w:p>
    <w:p w14:paraId="4DBC6585" w14:textId="77777777" w:rsidR="009B1CD0" w:rsidRDefault="009B1CD0" w:rsidP="009B45B9">
      <w:pPr>
        <w:tabs>
          <w:tab w:val="left" w:pos="851"/>
        </w:tabs>
      </w:pPr>
    </w:p>
    <w:p w14:paraId="4F8F8285" w14:textId="77777777" w:rsidR="009B1CD0" w:rsidRDefault="009B1CD0" w:rsidP="009B45B9">
      <w:pPr>
        <w:tabs>
          <w:tab w:val="left" w:pos="851"/>
        </w:tabs>
      </w:pPr>
    </w:p>
    <w:p w14:paraId="4F8F1509" w14:textId="77777777" w:rsidR="009B1CD0" w:rsidRDefault="009B1CD0" w:rsidP="009B45B9">
      <w:pPr>
        <w:tabs>
          <w:tab w:val="left" w:pos="851"/>
        </w:tabs>
      </w:pPr>
    </w:p>
    <w:p w14:paraId="3F26E99D" w14:textId="77777777" w:rsidR="001063A5" w:rsidRPr="00F64EA0" w:rsidRDefault="009B1CD0" w:rsidP="001063A5">
      <w:pPr>
        <w:tabs>
          <w:tab w:val="left" w:pos="851"/>
        </w:tabs>
        <w:ind w:left="6804"/>
        <w:jc w:val="both"/>
        <w:rPr>
          <w:rFonts w:ascii="Arial" w:hAnsi="Arial" w:cs="Arial"/>
        </w:rPr>
      </w:pPr>
      <w:r>
        <w:rPr>
          <w:rFonts w:ascii="Arial" w:hAnsi="Arial" w:cs="Arial"/>
        </w:rPr>
        <w:t>Signature</w:t>
      </w:r>
      <w:r w:rsidR="001063A5">
        <w:rPr>
          <w:rFonts w:ascii="Arial" w:hAnsi="Arial" w:cs="Arial"/>
        </w:rPr>
        <w:t xml:space="preserve">, </w:t>
      </w:r>
      <w:r w:rsidR="001063A5" w:rsidRPr="00F64EA0">
        <w:rPr>
          <w:rFonts w:ascii="Arial" w:hAnsi="Arial" w:cs="Arial"/>
          <w:color w:val="FFFFFF"/>
        </w:rPr>
        <w:t>#signature #</w:t>
      </w:r>
    </w:p>
    <w:p w14:paraId="52DD02BA" w14:textId="77777777"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07886427" w14:textId="77777777" w:rsidR="001C40C0" w:rsidRDefault="001C40C0" w:rsidP="009B45B9">
      <w:pPr>
        <w:tabs>
          <w:tab w:val="left" w:pos="851"/>
        </w:tabs>
        <w:rPr>
          <w:rFonts w:ascii="Arial" w:hAnsi="Arial" w:cs="Arial"/>
        </w:rPr>
      </w:pPr>
    </w:p>
    <w:p w14:paraId="1676DE4C" w14:textId="77777777"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DE4D38" w14:textId="77777777" w:rsidR="00B5329D" w:rsidRDefault="00B5329D">
      <w:r>
        <w:separator/>
      </w:r>
    </w:p>
  </w:endnote>
  <w:endnote w:type="continuationSeparator" w:id="0">
    <w:p w14:paraId="2E219446" w14:textId="77777777" w:rsidR="00B5329D" w:rsidRDefault="00B53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Marianne">
    <w:altName w:val="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6D216021" w14:textId="77777777" w:rsidTr="0083205E">
      <w:trPr>
        <w:tblHeader/>
      </w:trPr>
      <w:tc>
        <w:tcPr>
          <w:tcW w:w="2906" w:type="dxa"/>
          <w:shd w:val="clear" w:color="auto" w:fill="66CCFF"/>
        </w:tcPr>
        <w:p w14:paraId="53DE689F"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16608C62" w14:textId="27C1292A" w:rsidR="005824AE" w:rsidRDefault="001A2DB5" w:rsidP="00FE48C9">
          <w:pPr>
            <w:jc w:val="center"/>
            <w:rPr>
              <w:rFonts w:ascii="Arial" w:hAnsi="Arial" w:cs="Arial"/>
              <w:b/>
            </w:rPr>
          </w:pPr>
          <w:r w:rsidRPr="001A2DB5">
            <w:rPr>
              <w:rFonts w:ascii="Arial" w:hAnsi="Arial" w:cs="Arial"/>
              <w:b/>
              <w:i/>
            </w:rPr>
            <w:t>N° AOO 25-02 - Pose, fourniture et maintenance de matériel de suivi des niveaux d’eau :</w:t>
          </w:r>
        </w:p>
      </w:tc>
      <w:tc>
        <w:tcPr>
          <w:tcW w:w="896" w:type="dxa"/>
          <w:shd w:val="clear" w:color="auto" w:fill="66CCFF"/>
        </w:tcPr>
        <w:p w14:paraId="10F63F4E"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51E7538C"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66CCFF"/>
        </w:tcPr>
        <w:p w14:paraId="327D1540" w14:textId="77777777" w:rsidR="005824AE" w:rsidRDefault="005824AE">
          <w:pPr>
            <w:jc w:val="center"/>
          </w:pPr>
          <w:r>
            <w:rPr>
              <w:rFonts w:ascii="Arial" w:hAnsi="Arial" w:cs="Arial"/>
              <w:b/>
            </w:rPr>
            <w:t>/</w:t>
          </w:r>
        </w:p>
      </w:tc>
      <w:tc>
        <w:tcPr>
          <w:tcW w:w="544" w:type="dxa"/>
          <w:shd w:val="clear" w:color="auto" w:fill="66CCFF"/>
        </w:tcPr>
        <w:p w14:paraId="03A5079A"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14:paraId="3471D33E"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717715" w14:textId="77777777" w:rsidR="00B5329D" w:rsidRDefault="00B5329D">
      <w:r>
        <w:separator/>
      </w:r>
    </w:p>
  </w:footnote>
  <w:footnote w:type="continuationSeparator" w:id="0">
    <w:p w14:paraId="2E251408" w14:textId="77777777" w:rsidR="00B5329D" w:rsidRDefault="00B5329D">
      <w:r>
        <w:continuationSeparator/>
      </w:r>
    </w:p>
  </w:footnote>
  <w:footnote w:id="1">
    <w:p w14:paraId="6F726B49"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138AB713" w14:textId="77777777"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4B9E0894" w14:textId="77777777"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453251953">
    <w:abstractNumId w:val="0"/>
  </w:num>
  <w:num w:numId="2" w16cid:durableId="2081714294">
    <w:abstractNumId w:val="1"/>
  </w:num>
  <w:num w:numId="3" w16cid:durableId="689572812">
    <w:abstractNumId w:val="2"/>
  </w:num>
  <w:num w:numId="4" w16cid:durableId="800421584">
    <w:abstractNumId w:val="4"/>
  </w:num>
  <w:num w:numId="5" w16cid:durableId="1379471079">
    <w:abstractNumId w:val="3"/>
  </w:num>
  <w:num w:numId="6" w16cid:durableId="18817008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1"/>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D7A65"/>
    <w:rsid w:val="00036500"/>
    <w:rsid w:val="00067F94"/>
    <w:rsid w:val="00077558"/>
    <w:rsid w:val="000940B1"/>
    <w:rsid w:val="000A2E05"/>
    <w:rsid w:val="000E0020"/>
    <w:rsid w:val="001063A5"/>
    <w:rsid w:val="00156924"/>
    <w:rsid w:val="00166B56"/>
    <w:rsid w:val="00174505"/>
    <w:rsid w:val="001A2DB5"/>
    <w:rsid w:val="001C40C0"/>
    <w:rsid w:val="001C733C"/>
    <w:rsid w:val="0021527A"/>
    <w:rsid w:val="0021797C"/>
    <w:rsid w:val="00225A1A"/>
    <w:rsid w:val="00281396"/>
    <w:rsid w:val="002904AF"/>
    <w:rsid w:val="002C2CA3"/>
    <w:rsid w:val="002C4B3E"/>
    <w:rsid w:val="002C79D6"/>
    <w:rsid w:val="002E56C1"/>
    <w:rsid w:val="00332B12"/>
    <w:rsid w:val="00354C04"/>
    <w:rsid w:val="00385E76"/>
    <w:rsid w:val="003A53EC"/>
    <w:rsid w:val="003A7270"/>
    <w:rsid w:val="003B2DC2"/>
    <w:rsid w:val="0043706E"/>
    <w:rsid w:val="0044597F"/>
    <w:rsid w:val="004A7169"/>
    <w:rsid w:val="004C5755"/>
    <w:rsid w:val="004E75A6"/>
    <w:rsid w:val="00514DAF"/>
    <w:rsid w:val="00532EC7"/>
    <w:rsid w:val="00541CA3"/>
    <w:rsid w:val="005546A9"/>
    <w:rsid w:val="005824AE"/>
    <w:rsid w:val="005846FB"/>
    <w:rsid w:val="005A05C1"/>
    <w:rsid w:val="005A4A3B"/>
    <w:rsid w:val="005A4CB5"/>
    <w:rsid w:val="005B2316"/>
    <w:rsid w:val="005F0DCE"/>
    <w:rsid w:val="0061068C"/>
    <w:rsid w:val="0064560F"/>
    <w:rsid w:val="006501D1"/>
    <w:rsid w:val="00660727"/>
    <w:rsid w:val="00662A86"/>
    <w:rsid w:val="00697515"/>
    <w:rsid w:val="006A37B0"/>
    <w:rsid w:val="006B5057"/>
    <w:rsid w:val="006C4338"/>
    <w:rsid w:val="006F3DF9"/>
    <w:rsid w:val="007060E5"/>
    <w:rsid w:val="007074FF"/>
    <w:rsid w:val="00710FD6"/>
    <w:rsid w:val="00730A78"/>
    <w:rsid w:val="00757151"/>
    <w:rsid w:val="007909E0"/>
    <w:rsid w:val="0079785C"/>
    <w:rsid w:val="007D4001"/>
    <w:rsid w:val="007D7A65"/>
    <w:rsid w:val="007F68A6"/>
    <w:rsid w:val="0083205E"/>
    <w:rsid w:val="00840934"/>
    <w:rsid w:val="00844DAA"/>
    <w:rsid w:val="008450C7"/>
    <w:rsid w:val="00866313"/>
    <w:rsid w:val="00876A73"/>
    <w:rsid w:val="008B2A38"/>
    <w:rsid w:val="00930A5C"/>
    <w:rsid w:val="00934503"/>
    <w:rsid w:val="00972598"/>
    <w:rsid w:val="00983FF3"/>
    <w:rsid w:val="009B1CD0"/>
    <w:rsid w:val="009B45B9"/>
    <w:rsid w:val="009C4738"/>
    <w:rsid w:val="009D661E"/>
    <w:rsid w:val="00A34D04"/>
    <w:rsid w:val="00A439DF"/>
    <w:rsid w:val="00AE7831"/>
    <w:rsid w:val="00B02608"/>
    <w:rsid w:val="00B0289C"/>
    <w:rsid w:val="00B054DA"/>
    <w:rsid w:val="00B5329D"/>
    <w:rsid w:val="00B87564"/>
    <w:rsid w:val="00BA44E5"/>
    <w:rsid w:val="00BD767E"/>
    <w:rsid w:val="00BE6078"/>
    <w:rsid w:val="00C23457"/>
    <w:rsid w:val="00C630AD"/>
    <w:rsid w:val="00C83930"/>
    <w:rsid w:val="00C91060"/>
    <w:rsid w:val="00C911FE"/>
    <w:rsid w:val="00CD185D"/>
    <w:rsid w:val="00CD46CC"/>
    <w:rsid w:val="00CE67FD"/>
    <w:rsid w:val="00D26AD2"/>
    <w:rsid w:val="00D337D7"/>
    <w:rsid w:val="00D412FD"/>
    <w:rsid w:val="00D46BC7"/>
    <w:rsid w:val="00D90A00"/>
    <w:rsid w:val="00E20DB0"/>
    <w:rsid w:val="00E36D7E"/>
    <w:rsid w:val="00E47798"/>
    <w:rsid w:val="00E74C76"/>
    <w:rsid w:val="00E96FF6"/>
    <w:rsid w:val="00EF5F58"/>
    <w:rsid w:val="00F25654"/>
    <w:rsid w:val="00F64EA0"/>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oNotEmbedSmartTags/>
  <w:decimalSymbol w:val="."/>
  <w:listSeparator w:val=";"/>
  <w14:docId w14:val="0FFDD1CC"/>
  <w15:chartTrackingRefBased/>
  <w15:docId w15:val="{071DB5DB-DBDD-48BC-B251-47C659026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74FF"/>
    <w:pPr>
      <w:suppressAutoHyphens/>
    </w:pPr>
    <w:rPr>
      <w:rFonts w:ascii="Marianne" w:hAnsi="Marianne"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Rvision">
    <w:name w:val="Revision"/>
    <w:hidden/>
    <w:uiPriority w:val="99"/>
    <w:semiHidden/>
    <w:rsid w:val="007074FF"/>
    <w:rPr>
      <w:rFonts w:ascii="Univers" w:hAnsi="Univers" w:cs="Univers"/>
      <w:lang w:eastAsia="zh-CN"/>
    </w:rPr>
  </w:style>
  <w:style w:type="character" w:styleId="Mentionnonrsolue">
    <w:name w:val="Unresolved Mention"/>
    <w:uiPriority w:val="99"/>
    <w:semiHidden/>
    <w:unhideWhenUsed/>
    <w:rsid w:val="00A439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mailto:contact@epmp-marais-poitevin.fr" TargetMode="Externa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91C71-D6A7-43D0-99EB-4FD72D03F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6</TotalTime>
  <Pages>8</Pages>
  <Words>2357</Words>
  <Characters>12969</Characters>
  <Application>Microsoft Office Word</Application>
  <DocSecurity>0</DocSecurity>
  <Lines>108</Lines>
  <Paragraphs>30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15296</CharactersWithSpaces>
  <SharedDoc>false</SharedDoc>
  <HLinks>
    <vt:vector size="102" baseType="variant">
      <vt:variant>
        <vt:i4>6619212</vt:i4>
      </vt:variant>
      <vt:variant>
        <vt:i4>146</vt:i4>
      </vt:variant>
      <vt:variant>
        <vt:i4>0</vt:i4>
      </vt:variant>
      <vt:variant>
        <vt:i4>5</vt:i4>
      </vt:variant>
      <vt:variant>
        <vt:lpwstr>mailto:contact@epmp-marais-poitevin.fr</vt:lpwstr>
      </vt:variant>
      <vt:variant>
        <vt:lpwstr/>
      </vt:variant>
      <vt:variant>
        <vt:i4>7602259</vt:i4>
      </vt:variant>
      <vt:variant>
        <vt:i4>143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140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117</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114</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88</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85</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Kévin RITZ</cp:lastModifiedBy>
  <cp:revision>6</cp:revision>
  <cp:lastPrinted>2016-11-04T12:53:00Z</cp:lastPrinted>
  <dcterms:created xsi:type="dcterms:W3CDTF">2025-04-16T09:47:00Z</dcterms:created>
  <dcterms:modified xsi:type="dcterms:W3CDTF">2025-08-28T10:09:00Z</dcterms:modified>
</cp:coreProperties>
</file>