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27321AC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E2570A3" w14:textId="77777777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1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60"/>
              <w:gridCol w:w="3240"/>
              <w:gridCol w:w="2346"/>
            </w:tblGrid>
            <w:tr w:rsidR="008A11AC" w:rsidRPr="00EC4C9A" w14:paraId="6B19E1F3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46"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DF8F8A" w14:textId="2BBCFBF6" w:rsidR="008A11AC" w:rsidRPr="00EC4C9A" w:rsidRDefault="004414D0" w:rsidP="00DB461F">
                  <w:pPr>
                    <w:pStyle w:val="En-tte"/>
                    <w:ind w:left="71"/>
                    <w:rPr>
                      <w:rFonts w:ascii="Arial" w:hAnsi="Arial" w:cs="Arial"/>
                      <w:b/>
                    </w:rPr>
                  </w:pPr>
                  <w:r w:rsidRPr="002F308C"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1916C5B9" wp14:editId="5132CBDE">
                        <wp:extent cx="1275715" cy="638175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571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2629E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Département Achats</w:t>
                  </w:r>
                </w:p>
                <w:p w14:paraId="46DE3E29" w14:textId="77777777" w:rsidR="008A11AC" w:rsidRPr="00EC4C9A" w:rsidRDefault="008A11AC" w:rsidP="00DB461F">
                  <w:pPr>
                    <w:pStyle w:val="En-tte"/>
                    <w:jc w:val="right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1 et 4, avenue de Bois Préau </w:t>
                  </w:r>
                </w:p>
                <w:p w14:paraId="570380FC" w14:textId="77777777" w:rsidR="008A11AC" w:rsidRPr="00EC4C9A" w:rsidRDefault="003F70DB" w:rsidP="00DB461F">
                  <w:pPr>
                    <w:pStyle w:val="En-tte"/>
                    <w:jc w:val="righ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92500</w:t>
                  </w:r>
                  <w:r w:rsidR="008A11AC" w:rsidRPr="00EC4C9A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Rueil-Malmaison Cedex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83870" w14:textId="77777777" w:rsidR="008A11AC" w:rsidRPr="00EC4C9A" w:rsidRDefault="008A11AC" w:rsidP="00DB461F">
                  <w:pPr>
                    <w:pStyle w:val="En-tt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8A11AC" w:rsidRPr="00EC4C9A" w14:paraId="1F2F0AAA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456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5AFE0922" w14:textId="77777777" w:rsidR="008A11AC" w:rsidRPr="00A21B19" w:rsidRDefault="008A11AC" w:rsidP="00DB461F">
                  <w:pPr>
                    <w:pStyle w:val="Corpsdetitresimple"/>
                    <w:rPr>
                      <w:color w:val="333333"/>
                    </w:rPr>
                  </w:pPr>
                  <w:r w:rsidRPr="00A21B19">
                    <w:rPr>
                      <w:color w:val="333333"/>
                    </w:rPr>
                    <w:t>Direction Financière – Département Achats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5EB13FE1" w14:textId="77777777" w:rsidR="008A11AC" w:rsidRPr="00EC4C9A" w:rsidRDefault="00962C8A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458278-25-MES-SOL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50EC9578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Page</w:t>
                  </w:r>
                </w:p>
              </w:tc>
            </w:tr>
            <w:tr w:rsidR="008A11AC" w:rsidRPr="00EC4C9A" w14:paraId="65D54DF2" w14:textId="77777777" w:rsidTr="008A11A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456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8EF13" w14:textId="77777777" w:rsidR="008A11AC" w:rsidRPr="00EC4C9A" w:rsidRDefault="008A11AC" w:rsidP="00DB461F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Acte d’engagement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B8AB81" w14:textId="77777777" w:rsidR="008A11AC" w:rsidRPr="00EC4C9A" w:rsidRDefault="00962C8A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2025-0531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985A83" w14:textId="77777777" w:rsidR="008A11AC" w:rsidRPr="00EC4C9A" w:rsidRDefault="008A11AC" w:rsidP="00DB46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instrText xml:space="preserve">PAGE </w:instrTex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1</w:t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EC4C9A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instrText xml:space="preserve"> NUMPAGES  \* MERGEFORMAT </w:instrTex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8E1E7F">
                    <w:rPr>
                      <w:rStyle w:val="Numrodepage"/>
                      <w:rFonts w:ascii="Arial" w:hAnsi="Arial" w:cs="Arial"/>
                      <w:noProof/>
                      <w:sz w:val="16"/>
                      <w:szCs w:val="16"/>
                    </w:rPr>
                    <w:t>5</w:t>
                  </w:r>
                  <w:r w:rsidRPr="00EC4C9A">
                    <w:rPr>
                      <w:rStyle w:val="Numrodepage"/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31C2E95" w14:textId="77777777" w:rsidR="00541CA3" w:rsidRDefault="00541CA3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33D2A9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7D5F15D9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A11AC" w14:paraId="6AA975DC" w14:textId="77777777" w:rsidTr="00DB461F">
        <w:tc>
          <w:tcPr>
            <w:tcW w:w="10277" w:type="dxa"/>
            <w:shd w:val="clear" w:color="auto" w:fill="DDD9C3"/>
          </w:tcPr>
          <w:p w14:paraId="43D610C1" w14:textId="77777777" w:rsid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064D9DC0" w14:textId="77777777" w:rsidR="008A11AC" w:rsidRPr="008A11AC" w:rsidRDefault="008A11AC" w:rsidP="008A11A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C94E1F">
              <w:rPr>
                <w:rFonts w:ascii="Arial" w:hAnsi="Arial" w:cs="Arial"/>
              </w:rPr>
              <w:t>Affaire n°</w:t>
            </w:r>
            <w:r w:rsidR="00962C8A">
              <w:rPr>
                <w:rFonts w:ascii="Arial" w:hAnsi="Arial" w:cs="Arial"/>
                <w:sz w:val="16"/>
                <w:szCs w:val="16"/>
              </w:rPr>
              <w:t>458278-25-MES-SOL</w:t>
            </w:r>
          </w:p>
        </w:tc>
      </w:tr>
    </w:tbl>
    <w:p w14:paraId="021B7216" w14:textId="77777777" w:rsidR="009B1CD0" w:rsidRDefault="009B1CD0" w:rsidP="006C4338">
      <w:pPr>
        <w:tabs>
          <w:tab w:val="left" w:pos="851"/>
        </w:tabs>
      </w:pPr>
    </w:p>
    <w:p w14:paraId="71F45E73" w14:textId="77777777" w:rsidR="00CB2FB4" w:rsidRPr="00CB2FB4" w:rsidRDefault="009B1CD0" w:rsidP="005E113A">
      <w:pPr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sz w:val="18"/>
          <w:szCs w:val="18"/>
        </w:rPr>
        <w:t>.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Entre les soussignés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13B2C48B" w14:textId="77777777" w:rsidTr="00DB461F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86547" w14:textId="77777777" w:rsidR="00CB2FB4" w:rsidRPr="00CB2FB4" w:rsidRDefault="00CB2FB4" w:rsidP="005E113A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76B23D2A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IFP Energies Nouvelles</w:t>
            </w:r>
          </w:p>
          <w:p w14:paraId="2EE17570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14:paraId="1A6302DC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Établissement Public à caractère Industriel et Commercial</w:t>
            </w:r>
          </w:p>
          <w:p w14:paraId="63717C19" w14:textId="77777777" w:rsidR="00CB2FB4" w:rsidRPr="00CB2FB4" w:rsidRDefault="00CB2FB4" w:rsidP="00CB2FB4">
            <w:pPr>
              <w:suppressAutoHyphens w:val="0"/>
              <w:ind w:left="709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immatriculé au RCS de Nanterre sous le numéro 775 729 155</w:t>
            </w:r>
          </w:p>
        </w:tc>
      </w:tr>
      <w:tr w:rsidR="00CB2FB4" w:rsidRPr="00CB2FB4" w14:paraId="37D309C7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CCD5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dont le siège social est sis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2100D408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1&amp;4 avenue de Bois Préau</w:t>
            </w:r>
          </w:p>
        </w:tc>
      </w:tr>
      <w:tr w:rsidR="00CB2FB4" w:rsidRPr="00CB2FB4" w14:paraId="6115A479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62AED16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  <w:hideMark/>
          </w:tcPr>
          <w:p w14:paraId="27D63E02" w14:textId="77777777" w:rsidR="00CB2FB4" w:rsidRPr="00CB2FB4" w:rsidRDefault="003F70DB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>92 500</w:t>
            </w:r>
            <w:r w:rsidR="009C3149">
              <w:rPr>
                <w:rFonts w:ascii="Times New Roman" w:hAnsi="Times New Roman" w:cs="Times New Roman"/>
                <w:sz w:val="22"/>
                <w:szCs w:val="22"/>
                <w:lang w:val="en-GB" w:eastAsia="en-US"/>
              </w:rPr>
              <w:t xml:space="preserve"> RUEIL MALMAISON </w:t>
            </w:r>
          </w:p>
        </w:tc>
      </w:tr>
      <w:tr w:rsidR="00CB2FB4" w:rsidRPr="003F70DB" w14:paraId="3990F959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6539651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1FBA6B88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Représenté par,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DBC0C88" w14:textId="77777777" w:rsidR="00CB2FB4" w:rsidRPr="003F70DB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239AC3A" w14:textId="77777777" w:rsidR="00CB2FB4" w:rsidRPr="003F70DB" w:rsidRDefault="00962C8A" w:rsidP="003F70DB">
            <w:pPr>
              <w:suppressAutoHyphens w:val="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Madame FENZAR Laïla</w:t>
            </w:r>
            <w:r w:rsid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………………</w:t>
            </w:r>
            <w:r w:rsidR="00CB2FB4"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CB2FB4" w:rsidRPr="00CB2FB4" w14:paraId="0C7EB174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AA1BA" w14:textId="77777777" w:rsidR="00CB2FB4" w:rsidRPr="003F70DB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0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agissant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57DB209B" w14:textId="77777777" w:rsidR="00CB2FB4" w:rsidRPr="00CB2FB4" w:rsidRDefault="00962C8A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Cheffe du département Achats </w:t>
            </w:r>
            <w:r w:rsidR="00CB2FB4" w:rsidRPr="00CB2F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ayant tous pouvoirs aux fins des présentes</w:t>
            </w:r>
          </w:p>
        </w:tc>
      </w:tr>
    </w:tbl>
    <w:p w14:paraId="736A6C21" w14:textId="77777777" w:rsidR="00CB2FB4" w:rsidRPr="00CB2FB4" w:rsidRDefault="00CB2FB4" w:rsidP="005E113A">
      <w:pPr>
        <w:suppressAutoHyphens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54C328A5" w14:textId="77777777" w:rsidR="00CB2FB4" w:rsidRPr="00CB2FB4" w:rsidRDefault="000F6B71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</w:t>
      </w:r>
      <w:r w:rsidR="00CB2FB4"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 IFPEN » </w:t>
      </w:r>
    </w:p>
    <w:p w14:paraId="5DFB291E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7654250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3F70DB">
        <w:rPr>
          <w:rFonts w:ascii="Times New Roman" w:hAnsi="Times New Roman" w:cs="Times New Roman"/>
          <w:b/>
          <w:sz w:val="22"/>
          <w:szCs w:val="22"/>
          <w:lang w:eastAsia="en-US"/>
        </w:rPr>
        <w:t>D’</w:t>
      </w: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une part,</w:t>
      </w:r>
    </w:p>
    <w:p w14:paraId="52ADA571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</w:p>
    <w:p w14:paraId="6AB0CA99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val="en-GB"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val="en-GB" w:eastAsia="en-US"/>
        </w:rPr>
        <w:t>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962"/>
      </w:tblGrid>
      <w:tr w:rsidR="00CB2FB4" w:rsidRPr="00CB2FB4" w14:paraId="2A026920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B5934AA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  <w:p w14:paraId="48461282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4340DA45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7C746AF5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C538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28A5D1F5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euros</w:t>
            </w:r>
          </w:p>
        </w:tc>
      </w:tr>
      <w:tr w:rsidR="00CB2FB4" w:rsidRPr="00CB2FB4" w14:paraId="60B33D76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839BC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dont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D0B972C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5F7F5A27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749C6D6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45DD9F5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49C21930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27551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inscrite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04B7486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</w:pPr>
          </w:p>
        </w:tc>
      </w:tr>
      <w:tr w:rsidR="00CB2FB4" w:rsidRPr="00CB2FB4" w14:paraId="0A96623F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1E7B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7971892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7422B4FA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3D01F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29408CF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75EC5DB1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285DB78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  <w:p w14:paraId="14418627" w14:textId="77777777" w:rsidR="00CB2FB4" w:rsidRPr="00CB2FB4" w:rsidRDefault="00CB2FB4" w:rsidP="00CB2FB4">
            <w:pPr>
              <w:suppressAutoHyphens w:val="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 xml:space="preserve">Représentée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0C44DE0" w14:textId="77777777" w:rsidR="00CB2FB4" w:rsidRPr="00CB2FB4" w:rsidRDefault="00CB2FB4" w:rsidP="00CB2FB4">
            <w:pPr>
              <w:suppressAutoHyphens w:val="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  <w:tr w:rsidR="00CB2FB4" w:rsidRPr="00CB2FB4" w14:paraId="607EC6E7" w14:textId="77777777" w:rsidTr="00DB461F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4EE8" w14:textId="77777777" w:rsidR="00CB2FB4" w:rsidRPr="00CB2FB4" w:rsidRDefault="00CB2FB4" w:rsidP="00CB2FB4">
            <w:pPr>
              <w:suppressAutoHyphens w:val="0"/>
              <w:spacing w:before="120"/>
              <w:ind w:left="709"/>
              <w:jc w:val="right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  <w:r w:rsidRPr="00CB2FB4"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  <w:t>agissant en qualité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086DAA5" w14:textId="77777777" w:rsidR="00CB2FB4" w:rsidRPr="00CB2FB4" w:rsidRDefault="00CB2FB4" w:rsidP="00CB2FB4">
            <w:pPr>
              <w:suppressAutoHyphens w:val="0"/>
              <w:spacing w:before="120"/>
              <w:ind w:left="709"/>
              <w:rPr>
                <w:rFonts w:ascii="Times New Roman" w:hAnsi="Times New Roman" w:cs="Times New Roman"/>
                <w:bCs/>
                <w:sz w:val="22"/>
                <w:szCs w:val="22"/>
                <w:lang w:val="en-GB" w:eastAsia="en-US"/>
              </w:rPr>
            </w:pPr>
          </w:p>
        </w:tc>
      </w:tr>
    </w:tbl>
    <w:p w14:paraId="7AA17963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i/>
          <w:iCs/>
          <w:sz w:val="22"/>
          <w:szCs w:val="22"/>
          <w:lang w:val="en-GB" w:eastAsia="en-US"/>
        </w:rPr>
      </w:pPr>
    </w:p>
    <w:p w14:paraId="1FBAB344" w14:textId="77777777" w:rsidR="00CB2FB4" w:rsidRDefault="00CB2FB4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Ci-après désigné le « 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b/>
          <w:smallCaps/>
          <w:sz w:val="22"/>
          <w:szCs w:val="22"/>
          <w:lang w:eastAsia="en-US"/>
        </w:rPr>
        <w:t> </w:t>
      </w: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14:paraId="587C0B8C" w14:textId="77777777" w:rsidR="005E113A" w:rsidRDefault="005E113A" w:rsidP="00CB2FB4">
      <w:pPr>
        <w:suppressAutoHyphens w:val="0"/>
        <w:ind w:left="709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29D3DD84" w14:textId="77777777" w:rsidR="005E113A" w:rsidRPr="00962C8A" w:rsidRDefault="005E113A" w:rsidP="005E113A">
      <w:pPr>
        <w:suppressAutoHyphens w:val="0"/>
        <w:ind w:left="709"/>
        <w:jc w:val="both"/>
        <w:rPr>
          <w:rFonts w:ascii="Times New Roman" w:hAnsi="Times New Roman" w:cs="Times New Roman"/>
          <w:b/>
          <w:i/>
          <w:iCs/>
          <w:sz w:val="22"/>
          <w:szCs w:val="22"/>
          <w:lang w:eastAsia="en-US"/>
        </w:rPr>
      </w:pPr>
      <w:r w:rsidRPr="00962C8A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shd w:val="clear" w:color="auto" w:fill="FFFFFF"/>
          <w:lang w:eastAsia="en-US"/>
        </w:rPr>
        <w:t xml:space="preserve">Option en cas de groupement : </w:t>
      </w:r>
      <w:r w:rsidRPr="00962C8A">
        <w:rPr>
          <w:rFonts w:ascii="Arial" w:hAnsi="Arial" w:cs="Arial"/>
          <w:b/>
          <w:i/>
          <w:iCs/>
          <w:highlight w:val="lightGray"/>
          <w:shd w:val="clear" w:color="auto" w:fill="FFFFFF"/>
        </w:rPr>
        <w:t xml:space="preserve">Pour l’exécution du marché </w:t>
      </w:r>
      <w:r w:rsidRPr="00962C8A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>…, …. et … agissent en qualité de groupement solidaire</w:t>
      </w:r>
      <w:r w:rsidR="00496EE5" w:rsidRPr="00962C8A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>/conjoint</w:t>
      </w:r>
      <w:r w:rsidRPr="00962C8A">
        <w:rPr>
          <w:rFonts w:ascii="Arial" w:hAnsi="Arial" w:cs="Arial"/>
          <w:b/>
          <w:i/>
          <w:iCs/>
          <w:highlight w:val="lightGray"/>
          <w:shd w:val="clear" w:color="auto" w:fill="FFFFFF"/>
          <w:lang w:eastAsia="en-US"/>
        </w:rPr>
        <w:t xml:space="preserve"> et sont ci-après désignées conjointement par le</w:t>
      </w:r>
      <w:r w:rsidRPr="00962C8A">
        <w:rPr>
          <w:rFonts w:ascii="Arial" w:hAnsi="Arial" w:cs="Arial"/>
          <w:b/>
          <w:i/>
          <w:iCs/>
          <w:highlight w:val="lightGray"/>
          <w:lang w:eastAsia="en-US"/>
        </w:rPr>
        <w:t xml:space="preserve"> «</w:t>
      </w:r>
      <w:r w:rsidRPr="00962C8A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lang w:eastAsia="en-US"/>
        </w:rPr>
        <w:t> TITULAIRE</w:t>
      </w:r>
      <w:r w:rsidRPr="00962C8A">
        <w:rPr>
          <w:rFonts w:ascii="Times New Roman" w:hAnsi="Times New Roman" w:cs="Times New Roman"/>
          <w:b/>
          <w:i/>
          <w:iCs/>
          <w:smallCaps/>
          <w:sz w:val="22"/>
          <w:szCs w:val="22"/>
          <w:highlight w:val="lightGray"/>
          <w:lang w:eastAsia="en-US"/>
        </w:rPr>
        <w:t> </w:t>
      </w:r>
      <w:r w:rsidRPr="00962C8A">
        <w:rPr>
          <w:rFonts w:ascii="Times New Roman" w:hAnsi="Times New Roman" w:cs="Times New Roman"/>
          <w:b/>
          <w:i/>
          <w:iCs/>
          <w:sz w:val="22"/>
          <w:szCs w:val="22"/>
          <w:highlight w:val="lightGray"/>
          <w:lang w:eastAsia="en-US"/>
        </w:rPr>
        <w:t>»</w:t>
      </w:r>
    </w:p>
    <w:p w14:paraId="3FE5DAC2" w14:textId="77777777" w:rsidR="00CB2FB4" w:rsidRPr="00CB2FB4" w:rsidRDefault="00CB2FB4" w:rsidP="005E113A">
      <w:pPr>
        <w:suppressAutoHyphens w:val="0"/>
        <w:autoSpaceDE w:val="0"/>
        <w:autoSpaceDN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70061B17" w14:textId="77777777" w:rsidR="00CB2FB4" w:rsidRPr="00CB2FB4" w:rsidRDefault="00CB2FB4" w:rsidP="00CB2FB4">
      <w:pPr>
        <w:suppressAutoHyphens w:val="0"/>
        <w:autoSpaceDE w:val="0"/>
        <w:autoSpaceDN w:val="0"/>
        <w:ind w:left="709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b/>
          <w:sz w:val="22"/>
          <w:szCs w:val="22"/>
          <w:lang w:eastAsia="en-US"/>
        </w:rPr>
        <w:t>D’autre part.</w:t>
      </w:r>
    </w:p>
    <w:p w14:paraId="354A40A9" w14:textId="77777777" w:rsidR="00CB2FB4" w:rsidRPr="00CB2FB4" w:rsidRDefault="00CB2FB4" w:rsidP="00CB2FB4">
      <w:pPr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C9F5E3F" w14:textId="77777777" w:rsidR="00CB2FB4" w:rsidRPr="00CB2FB4" w:rsidRDefault="00CB2FB4" w:rsidP="00CB2FB4">
      <w:pPr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Le </w:t>
      </w:r>
      <w:r>
        <w:rPr>
          <w:rFonts w:ascii="Times New Roman" w:hAnsi="Times New Roman" w:cs="Times New Roman"/>
          <w:sz w:val="22"/>
          <w:szCs w:val="22"/>
          <w:lang w:eastAsia="en-US"/>
        </w:rPr>
        <w:t>TITULAIRE</w:t>
      </w:r>
      <w:r w:rsidRPr="00CB2FB4">
        <w:rPr>
          <w:rFonts w:ascii="Times New Roman" w:hAnsi="Times New Roman" w:cs="Times New Roman"/>
          <w:sz w:val="22"/>
          <w:szCs w:val="22"/>
          <w:lang w:eastAsia="en-US"/>
        </w:rPr>
        <w:t xml:space="preserve"> et IFPEN seront ci-après également collectivement désignés par les « Parties » et individuellement par la « Partie ».</w:t>
      </w:r>
    </w:p>
    <w:p w14:paraId="08EF8256" w14:textId="77777777" w:rsidR="009B1CD0" w:rsidRDefault="009B1CD0" w:rsidP="005846FB">
      <w:pPr>
        <w:pStyle w:val="Corpsdetexte31"/>
        <w:tabs>
          <w:tab w:val="left" w:pos="851"/>
        </w:tabs>
        <w:jc w:val="both"/>
      </w:pPr>
    </w:p>
    <w:p w14:paraId="6767E300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7D432AB" w14:textId="77777777" w:rsidTr="00DB461F">
        <w:tc>
          <w:tcPr>
            <w:tcW w:w="10277" w:type="dxa"/>
            <w:shd w:val="clear" w:color="auto" w:fill="DDD9C3"/>
          </w:tcPr>
          <w:p w14:paraId="177C54F6" w14:textId="77777777" w:rsidR="009B1CD0" w:rsidRDefault="009B1CD0" w:rsidP="00CB2FB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8A11AC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CB2FB4">
              <w:rPr>
                <w:rFonts w:ascii="Arial" w:hAnsi="Arial" w:cs="Arial"/>
                <w:b/>
                <w:sz w:val="22"/>
                <w:szCs w:val="22"/>
              </w:rPr>
              <w:t>rticle 1</w:t>
            </w:r>
            <w:r w:rsidR="00B73885">
              <w:rPr>
                <w:rFonts w:ascii="Arial" w:hAnsi="Arial" w:cs="Arial"/>
                <w:b/>
                <w:sz w:val="22"/>
                <w:szCs w:val="22"/>
              </w:rPr>
              <w:t xml:space="preserve"> – OBJET DE L’ACTE D’ENGAGEMENT</w:t>
            </w:r>
          </w:p>
        </w:tc>
      </w:tr>
    </w:tbl>
    <w:p w14:paraId="42A880AB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55D02F3" w14:textId="77777777" w:rsidR="00962C8A" w:rsidRDefault="00CB2FB4" w:rsidP="00CB2FB4">
      <w:pPr>
        <w:suppressAutoHyphens w:val="0"/>
        <w:jc w:val="both"/>
        <w:rPr>
          <w:rFonts w:ascii="Arial" w:hAnsi="Arial" w:cs="Arial"/>
          <w:highlight w:val="lightGray"/>
        </w:rPr>
      </w:pPr>
      <w:r w:rsidRPr="00CB2FB4">
        <w:rPr>
          <w:rFonts w:ascii="Arial" w:hAnsi="Arial" w:cs="Arial"/>
          <w:lang w:eastAsia="fr-FR"/>
        </w:rPr>
        <w:t>Ap</w:t>
      </w:r>
      <w:r>
        <w:rPr>
          <w:rFonts w:ascii="Arial" w:hAnsi="Arial" w:cs="Arial"/>
          <w:lang w:eastAsia="fr-FR"/>
        </w:rPr>
        <w:t xml:space="preserve">rès avoir pris connaissance du dossier de </w:t>
      </w:r>
      <w:r w:rsidRPr="00962C8A">
        <w:rPr>
          <w:rFonts w:ascii="Arial" w:hAnsi="Arial" w:cs="Arial"/>
          <w:lang w:eastAsia="fr-FR"/>
        </w:rPr>
        <w:t xml:space="preserve">consultation </w:t>
      </w:r>
      <w:r w:rsidR="00496EE5" w:rsidRPr="00962C8A">
        <w:rPr>
          <w:rFonts w:ascii="Arial" w:hAnsi="Arial" w:cs="Arial"/>
          <w:lang w:eastAsia="fr-FR"/>
        </w:rPr>
        <w:t>du marché</w:t>
      </w:r>
      <w:r w:rsidRPr="00962C8A">
        <w:rPr>
          <w:rFonts w:ascii="Arial" w:hAnsi="Arial" w:cs="Arial"/>
          <w:lang w:eastAsia="fr-FR"/>
        </w:rPr>
        <w:t xml:space="preserve"> intitulé </w:t>
      </w:r>
      <w:r w:rsidR="00962C8A" w:rsidRPr="00962C8A">
        <w:rPr>
          <w:rFonts w:ascii="Arial" w:hAnsi="Arial" w:cs="Arial"/>
          <w:lang w:eastAsia="fr-FR"/>
        </w:rPr>
        <w:t>Acquisition, installation et mise en service d’un densimètre et réfractomètre automatique</w:t>
      </w:r>
      <w:r w:rsidR="001224F0" w:rsidRPr="00962C8A">
        <w:rPr>
          <w:rFonts w:ascii="Arial" w:hAnsi="Arial" w:cs="Arial"/>
          <w:lang w:eastAsia="fr-FR"/>
        </w:rPr>
        <w:t xml:space="preserve"> </w:t>
      </w:r>
      <w:r w:rsidRPr="00962C8A">
        <w:rPr>
          <w:rFonts w:ascii="Arial" w:hAnsi="Arial" w:cs="Arial"/>
          <w:lang w:eastAsia="fr-FR"/>
        </w:rPr>
        <w:t>affaire réf. IFPEN n°</w:t>
      </w:r>
      <w:r w:rsidR="00962C8A" w:rsidRPr="00962C8A">
        <w:rPr>
          <w:rFonts w:ascii="Arial" w:hAnsi="Arial" w:cs="Arial"/>
          <w:lang w:eastAsia="fr-FR"/>
        </w:rPr>
        <w:t>458278-25-MES-SOL</w:t>
      </w:r>
      <w:r w:rsidRPr="00962C8A">
        <w:rPr>
          <w:rFonts w:ascii="Arial" w:hAnsi="Arial" w:cs="Arial"/>
          <w:lang w:eastAsia="fr-FR"/>
        </w:rPr>
        <w:t>, et après négociation,</w:t>
      </w:r>
      <w:r w:rsidRPr="00CB2FB4">
        <w:rPr>
          <w:rFonts w:ascii="Arial" w:hAnsi="Arial" w:cs="Arial"/>
          <w:lang w:eastAsia="fr-FR"/>
        </w:rPr>
        <w:t xml:space="preserve"> le </w:t>
      </w:r>
      <w:r w:rsidRPr="00CB2FB4">
        <w:rPr>
          <w:rFonts w:ascii="Arial" w:eastAsia="Arial" w:hAnsi="Arial" w:cs="Arial"/>
          <w:spacing w:val="3"/>
          <w:lang w:eastAsia="fr-FR"/>
        </w:rPr>
        <w:t>T</w:t>
      </w:r>
      <w:r w:rsidRPr="00CB2FB4">
        <w:rPr>
          <w:rFonts w:ascii="Arial" w:eastAsia="Arial" w:hAnsi="Arial" w:cs="Arial"/>
          <w:lang w:eastAsia="fr-FR"/>
        </w:rPr>
        <w:t>I</w:t>
      </w:r>
      <w:r w:rsidRPr="00CB2FB4">
        <w:rPr>
          <w:rFonts w:ascii="Arial" w:eastAsia="Arial" w:hAnsi="Arial" w:cs="Arial"/>
          <w:spacing w:val="3"/>
          <w:lang w:eastAsia="fr-FR"/>
        </w:rPr>
        <w:t>T</w:t>
      </w:r>
      <w:r w:rsidRPr="00CB2FB4">
        <w:rPr>
          <w:rFonts w:ascii="Arial" w:eastAsia="Arial" w:hAnsi="Arial" w:cs="Arial"/>
          <w:lang w:eastAsia="fr-FR"/>
        </w:rPr>
        <w:t>UL</w:t>
      </w:r>
      <w:r w:rsidRPr="00CB2FB4">
        <w:rPr>
          <w:rFonts w:ascii="Arial" w:eastAsia="Arial" w:hAnsi="Arial" w:cs="Arial"/>
          <w:spacing w:val="-1"/>
          <w:lang w:eastAsia="fr-FR"/>
        </w:rPr>
        <w:t>A</w:t>
      </w:r>
      <w:r w:rsidRPr="00CB2FB4">
        <w:rPr>
          <w:rFonts w:ascii="Arial" w:eastAsia="Arial" w:hAnsi="Arial" w:cs="Arial"/>
          <w:lang w:eastAsia="fr-FR"/>
        </w:rPr>
        <w:t>IRE</w:t>
      </w:r>
      <w:r w:rsidRPr="00CB2FB4">
        <w:rPr>
          <w:rFonts w:ascii="Arial" w:hAnsi="Arial" w:cs="Arial"/>
          <w:lang w:eastAsia="fr-FR"/>
        </w:rPr>
        <w:t xml:space="preserve"> s’engage, sans réserve, conformément aux stipulations des documents contractuels visés à l’article 2 ci</w:t>
      </w:r>
      <w:r>
        <w:rPr>
          <w:rFonts w:ascii="Arial" w:hAnsi="Arial" w:cs="Arial"/>
          <w:lang w:eastAsia="fr-FR"/>
        </w:rPr>
        <w:t xml:space="preserve">-dessus, à réaliser </w:t>
      </w:r>
      <w:r w:rsidRPr="00CB2FB4">
        <w:rPr>
          <w:rFonts w:ascii="Arial" w:hAnsi="Arial" w:cs="Arial"/>
          <w:highlight w:val="lightGray"/>
          <w:lang w:eastAsia="fr-FR"/>
        </w:rPr>
        <w:t>l’ensemble</w:t>
      </w:r>
      <w:r w:rsidR="00B73885" w:rsidRPr="00B73885">
        <w:rPr>
          <w:rFonts w:ascii="Arial" w:hAnsi="Arial" w:cs="Arial"/>
          <w:highlight w:val="lightGray"/>
        </w:rPr>
        <w:t xml:space="preserve"> </w:t>
      </w:r>
      <w:r w:rsidR="00B73885" w:rsidRPr="00CB2FB4">
        <w:rPr>
          <w:rFonts w:ascii="Arial" w:hAnsi="Arial" w:cs="Arial"/>
          <w:highlight w:val="lightGray"/>
        </w:rPr>
        <w:t xml:space="preserve">du marché </w:t>
      </w:r>
    </w:p>
    <w:p w14:paraId="6C471484" w14:textId="77777777" w:rsidR="00962C8A" w:rsidRDefault="00962C8A" w:rsidP="00CB2FB4">
      <w:pPr>
        <w:suppressAutoHyphens w:val="0"/>
        <w:jc w:val="both"/>
        <w:rPr>
          <w:rFonts w:ascii="Arial" w:hAnsi="Arial" w:cs="Arial"/>
          <w:highlight w:val="lightGray"/>
        </w:rPr>
      </w:pPr>
    </w:p>
    <w:p w14:paraId="7DEB0FE6" w14:textId="77777777" w:rsidR="00962C8A" w:rsidRDefault="00962C8A" w:rsidP="00CB2FB4">
      <w:pPr>
        <w:suppressAutoHyphens w:val="0"/>
        <w:jc w:val="both"/>
        <w:rPr>
          <w:rFonts w:ascii="Arial" w:hAnsi="Arial" w:cs="Arial"/>
          <w:highlight w:val="lightGray"/>
        </w:rPr>
      </w:pPr>
      <w:r>
        <w:rPr>
          <w:rFonts w:ascii="Arial" w:hAnsi="Arial" w:cs="Arial"/>
          <w:highlight w:val="lightGray"/>
        </w:rPr>
        <w:t xml:space="preserve">ou </w:t>
      </w:r>
    </w:p>
    <w:p w14:paraId="3DCDE5D0" w14:textId="77777777" w:rsidR="00962C8A" w:rsidRDefault="00962C8A" w:rsidP="00CB2FB4">
      <w:pPr>
        <w:suppressAutoHyphens w:val="0"/>
        <w:jc w:val="both"/>
        <w:rPr>
          <w:rFonts w:ascii="Arial" w:hAnsi="Arial" w:cs="Arial"/>
          <w:highlight w:val="lightGray"/>
        </w:rPr>
      </w:pPr>
    </w:p>
    <w:p w14:paraId="1EF62EC3" w14:textId="77777777" w:rsidR="00CB2FB4" w:rsidRPr="00CB2FB4" w:rsidRDefault="00CB2FB4" w:rsidP="00962C8A">
      <w:pPr>
        <w:pStyle w:val="En-tte"/>
        <w:tabs>
          <w:tab w:val="clear" w:pos="9072"/>
        </w:tabs>
        <w:rPr>
          <w:rFonts w:ascii="Arial" w:hAnsi="Arial" w:cs="Arial"/>
          <w:lang w:eastAsia="fr-FR"/>
        </w:rPr>
      </w:pPr>
      <w:r w:rsidRPr="00962C8A">
        <w:rPr>
          <w:rFonts w:ascii="Arial" w:hAnsi="Arial" w:cs="Arial"/>
          <w:highlight w:val="lightGray"/>
          <w:lang w:eastAsia="fr-FR"/>
        </w:rPr>
        <w:t>le(les) lot(s) n°</w:t>
      </w:r>
      <w:bookmarkStart w:id="0" w:name="_Hlk202778077"/>
      <w:r w:rsidR="00962C8A" w:rsidRPr="00962C8A">
        <w:rPr>
          <w:rFonts w:ascii="Arial" w:hAnsi="Arial" w:cs="Arial"/>
          <w:highlight w:val="lightGray"/>
          <w:lang w:eastAsia="fr-FR"/>
        </w:rPr>
        <w:t xml:space="preserve"> Densimètre, Lot n°2 : Réfractomètre et/ou Lot n°3 : Passeur automatique chauffant</w:t>
      </w:r>
      <w:bookmarkEnd w:id="0"/>
    </w:p>
    <w:p w14:paraId="656CAC47" w14:textId="77777777" w:rsidR="00CB2FB4" w:rsidRPr="00CB2FB4" w:rsidRDefault="00CB2FB4" w:rsidP="00CB2FB4">
      <w:pPr>
        <w:suppressAutoHyphens w:val="0"/>
        <w:jc w:val="center"/>
        <w:rPr>
          <w:rFonts w:ascii="Arial" w:hAnsi="Arial" w:cs="Arial"/>
          <w:b/>
          <w:bCs/>
          <w:lang w:eastAsia="fr-FR"/>
        </w:rPr>
      </w:pPr>
    </w:p>
    <w:p w14:paraId="151A1DE6" w14:textId="77777777" w:rsidR="00CB2FB4" w:rsidRPr="00CB2FB4" w:rsidRDefault="00CB2FB4" w:rsidP="00CB2FB4">
      <w:pPr>
        <w:suppressAutoHyphens w:val="0"/>
        <w:jc w:val="both"/>
        <w:rPr>
          <w:rFonts w:ascii="Arial" w:hAnsi="Arial" w:cs="Arial"/>
          <w:lang w:eastAsia="fr-FR"/>
        </w:rPr>
      </w:pPr>
      <w:r w:rsidRPr="00CB2FB4">
        <w:rPr>
          <w:rFonts w:ascii="Arial" w:hAnsi="Arial" w:cs="Arial"/>
          <w:lang w:eastAsia="fr-FR"/>
        </w:rPr>
        <w:t>Ci-</w:t>
      </w:r>
      <w:r w:rsidRPr="00962C8A">
        <w:rPr>
          <w:rFonts w:ascii="Arial" w:hAnsi="Arial" w:cs="Arial"/>
          <w:lang w:eastAsia="fr-FR"/>
        </w:rPr>
        <w:t>après désigné le « Marché »</w:t>
      </w:r>
      <w:r w:rsidR="00962C8A" w:rsidRPr="00962C8A">
        <w:rPr>
          <w:rFonts w:ascii="Arial" w:hAnsi="Arial" w:cs="Arial"/>
          <w:lang w:eastAsia="fr-FR"/>
        </w:rPr>
        <w:t>,</w:t>
      </w:r>
      <w:r w:rsidR="00962C8A">
        <w:rPr>
          <w:rFonts w:ascii="Arial" w:hAnsi="Arial" w:cs="Arial"/>
          <w:lang w:eastAsia="fr-FR"/>
        </w:rPr>
        <w:t xml:space="preserve"> </w:t>
      </w:r>
      <w:r w:rsidRPr="00CB2FB4">
        <w:rPr>
          <w:rFonts w:ascii="Arial" w:hAnsi="Arial" w:cs="Arial"/>
          <w:lang w:eastAsia="fr-FR"/>
        </w:rPr>
        <w:t>dans les conditions ci-après définies, pour le Prix tel que visé à l’article 3 du présent Acte d’Engagement.</w:t>
      </w:r>
    </w:p>
    <w:p w14:paraId="25F9CEEE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F834DE8" w14:textId="77777777" w:rsidTr="00DB461F">
        <w:tc>
          <w:tcPr>
            <w:tcW w:w="10277" w:type="dxa"/>
            <w:shd w:val="clear" w:color="auto" w:fill="DDD9C3"/>
          </w:tcPr>
          <w:p w14:paraId="7B845A26" w14:textId="77777777" w:rsidR="009B1CD0" w:rsidRDefault="00747F44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Article 2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 w:rsidRPr="00747F44">
              <w:rPr>
                <w:rFonts w:ascii="Arial" w:hAnsi="Arial" w:cs="Arial"/>
                <w:b/>
              </w:rPr>
              <w:t>DOCUMENTS CONSTITUTIFS DU MARCHE</w:t>
            </w:r>
            <w:r>
              <w:rPr>
                <w:rFonts w:ascii="Arial" w:hAnsi="Arial" w:cs="Arial"/>
                <w:b/>
              </w:rPr>
              <w:t xml:space="preserve"> DE L’ACCORD-CADRE</w:t>
            </w:r>
          </w:p>
        </w:tc>
      </w:tr>
    </w:tbl>
    <w:p w14:paraId="0B50788E" w14:textId="77777777" w:rsidR="009B1CD0" w:rsidRDefault="009B1CD0" w:rsidP="006C4338">
      <w:pPr>
        <w:tabs>
          <w:tab w:val="left" w:pos="851"/>
        </w:tabs>
      </w:pPr>
    </w:p>
    <w:p w14:paraId="292D86B3" w14:textId="77777777" w:rsidR="00747F44" w:rsidRPr="00747F44" w:rsidRDefault="002838C3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Le TITULAIRE déclare avoir pris connaissance de l’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ensemble des documents désignés ci-après </w:t>
      </w:r>
      <w:r>
        <w:rPr>
          <w:rFonts w:ascii="Arial" w:hAnsi="Arial" w:cs="Arial"/>
          <w:color w:val="000000"/>
          <w:lang w:eastAsia="fr-FR"/>
        </w:rPr>
        <w:t xml:space="preserve">qui </w:t>
      </w:r>
      <w:r w:rsidR="00747F44" w:rsidRPr="00747F44">
        <w:rPr>
          <w:rFonts w:ascii="Arial" w:hAnsi="Arial" w:cs="Arial"/>
          <w:color w:val="000000"/>
          <w:lang w:eastAsia="fr-FR"/>
        </w:rPr>
        <w:t>constitue</w:t>
      </w:r>
      <w:r>
        <w:rPr>
          <w:rFonts w:ascii="Arial" w:hAnsi="Arial" w:cs="Arial"/>
          <w:color w:val="000000"/>
          <w:lang w:eastAsia="fr-FR"/>
        </w:rPr>
        <w:t>nt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 un tout qui définit le</w:t>
      </w:r>
      <w:r w:rsidR="00905E49">
        <w:rPr>
          <w:rFonts w:ascii="Arial" w:hAnsi="Arial" w:cs="Arial"/>
          <w:color w:val="000000"/>
          <w:lang w:eastAsia="fr-FR"/>
        </w:rPr>
        <w:t xml:space="preserve">s conditions </w:t>
      </w:r>
      <w:r w:rsidR="00905E49" w:rsidRPr="00962C8A">
        <w:rPr>
          <w:rFonts w:ascii="Arial" w:hAnsi="Arial" w:cs="Arial"/>
          <w:color w:val="000000"/>
          <w:lang w:eastAsia="fr-FR"/>
        </w:rPr>
        <w:t>d’exécution du</w:t>
      </w:r>
      <w:r w:rsidR="00747F44" w:rsidRPr="00962C8A">
        <w:rPr>
          <w:rFonts w:ascii="Arial" w:hAnsi="Arial" w:cs="Arial"/>
          <w:color w:val="000000"/>
          <w:lang w:eastAsia="fr-FR"/>
        </w:rPr>
        <w:t xml:space="preserve"> Marché</w:t>
      </w:r>
      <w:r w:rsidR="00B73885" w:rsidRPr="00962C8A">
        <w:rPr>
          <w:rFonts w:ascii="Arial" w:hAnsi="Arial" w:cs="Arial"/>
          <w:color w:val="000000"/>
          <w:lang w:eastAsia="fr-FR"/>
        </w:rPr>
        <w:t xml:space="preserve"> sur</w:t>
      </w:r>
      <w:r w:rsidR="00B73885">
        <w:rPr>
          <w:rFonts w:ascii="Arial" w:hAnsi="Arial" w:cs="Arial"/>
          <w:color w:val="000000"/>
          <w:lang w:eastAsia="fr-FR"/>
        </w:rPr>
        <w:t xml:space="preserve"> la base desquels le TITULAIRE porte son engagement</w:t>
      </w:r>
      <w:r w:rsidR="00747F44" w:rsidRPr="00747F44">
        <w:rPr>
          <w:rFonts w:ascii="Arial" w:hAnsi="Arial" w:cs="Arial"/>
          <w:color w:val="000000"/>
          <w:lang w:eastAsia="fr-FR"/>
        </w:rPr>
        <w:t>.</w:t>
      </w:r>
    </w:p>
    <w:p w14:paraId="529553D3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45BD947A" w14:textId="77777777" w:rsidR="00747F44" w:rsidRPr="00962C8A" w:rsidRDefault="00905E49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>E</w:t>
      </w:r>
      <w:r w:rsidR="00747F44" w:rsidRPr="00747F44">
        <w:rPr>
          <w:rFonts w:ascii="Arial" w:hAnsi="Arial" w:cs="Arial"/>
          <w:color w:val="000000"/>
          <w:lang w:eastAsia="fr-FR"/>
        </w:rPr>
        <w:t xml:space="preserve">n </w:t>
      </w:r>
      <w:r w:rsidR="00747F44" w:rsidRPr="00962C8A">
        <w:rPr>
          <w:rFonts w:ascii="Arial" w:hAnsi="Arial" w:cs="Arial"/>
          <w:color w:val="000000"/>
          <w:lang w:eastAsia="fr-FR"/>
        </w:rPr>
        <w:t>cas de contradiction entre les documents il sera appliqué l’</w:t>
      </w:r>
      <w:r w:rsidRPr="00962C8A">
        <w:rPr>
          <w:rFonts w:ascii="Arial" w:hAnsi="Arial" w:cs="Arial"/>
          <w:color w:val="000000"/>
          <w:lang w:eastAsia="fr-FR"/>
        </w:rPr>
        <w:t>ordre de priorité décroissant</w:t>
      </w:r>
      <w:r w:rsidR="00747F44" w:rsidRPr="00962C8A">
        <w:rPr>
          <w:rFonts w:ascii="Arial" w:hAnsi="Arial" w:cs="Arial"/>
          <w:color w:val="000000"/>
          <w:lang w:eastAsia="fr-FR"/>
        </w:rPr>
        <w:t xml:space="preserve"> ci-dessous :</w:t>
      </w:r>
    </w:p>
    <w:p w14:paraId="14F5E976" w14:textId="77777777" w:rsidR="00747F44" w:rsidRPr="00962C8A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 xml:space="preserve">Le présent Acte d’Engagement, </w:t>
      </w:r>
    </w:p>
    <w:p w14:paraId="3909FEE0" w14:textId="77777777" w:rsidR="00905E49" w:rsidRPr="00962C8A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 xml:space="preserve">Les Conditions Générales d’Achats IFPEN figurant en Annexe </w:t>
      </w:r>
      <w:r w:rsidR="00962C8A" w:rsidRPr="00962C8A">
        <w:rPr>
          <w:rFonts w:ascii="Arial" w:hAnsi="Arial" w:cs="Arial"/>
          <w:color w:val="000000"/>
          <w:lang w:eastAsia="fr-FR"/>
        </w:rPr>
        <w:t>1</w:t>
      </w:r>
      <w:r w:rsidRPr="00962C8A">
        <w:rPr>
          <w:rFonts w:ascii="Arial" w:hAnsi="Arial" w:cs="Arial"/>
          <w:color w:val="000000"/>
          <w:lang w:eastAsia="fr-FR"/>
        </w:rPr>
        <w:t xml:space="preserve"> du présent Acte d’Engagement</w:t>
      </w:r>
    </w:p>
    <w:p w14:paraId="4F83BB41" w14:textId="77777777" w:rsidR="00747F44" w:rsidRPr="00962C8A" w:rsidRDefault="00905E49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 xml:space="preserve">Le </w:t>
      </w:r>
      <w:r w:rsidR="00747F44" w:rsidRPr="00962C8A">
        <w:rPr>
          <w:rFonts w:ascii="Arial" w:hAnsi="Arial" w:cs="Arial"/>
          <w:color w:val="000000"/>
          <w:lang w:eastAsia="fr-FR"/>
        </w:rPr>
        <w:t xml:space="preserve">Cahier des charges négocié et ses annexes figurant en Annexe </w:t>
      </w:r>
      <w:r w:rsidR="00962C8A" w:rsidRPr="00962C8A">
        <w:rPr>
          <w:rFonts w:ascii="Arial" w:hAnsi="Arial" w:cs="Arial"/>
          <w:color w:val="000000"/>
          <w:lang w:eastAsia="fr-FR"/>
        </w:rPr>
        <w:t>2</w:t>
      </w:r>
      <w:r w:rsidR="00747F44" w:rsidRPr="00962C8A">
        <w:rPr>
          <w:rFonts w:ascii="Arial" w:hAnsi="Arial" w:cs="Arial"/>
          <w:color w:val="000000"/>
          <w:lang w:eastAsia="fr-FR"/>
        </w:rPr>
        <w:t xml:space="preserve"> du présent Acte d’Engagement,</w:t>
      </w:r>
    </w:p>
    <w:p w14:paraId="0BB38B53" w14:textId="77777777" w:rsidR="00747F44" w:rsidRPr="00962C8A" w:rsidRDefault="00747F44" w:rsidP="00747F44">
      <w:pPr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>L’offre du TITULAIRE et ses annexes</w:t>
      </w:r>
      <w:r w:rsidR="00327165" w:rsidRPr="00962C8A">
        <w:rPr>
          <w:rFonts w:ascii="Arial" w:hAnsi="Arial" w:cs="Arial"/>
          <w:color w:val="000000"/>
          <w:lang w:eastAsia="fr-FR"/>
        </w:rPr>
        <w:t xml:space="preserve"> figurant en Annexe </w:t>
      </w:r>
      <w:r w:rsidR="00962C8A" w:rsidRPr="00962C8A">
        <w:rPr>
          <w:rFonts w:ascii="Arial" w:hAnsi="Arial" w:cs="Arial"/>
          <w:color w:val="000000"/>
          <w:lang w:eastAsia="fr-FR"/>
        </w:rPr>
        <w:t>3</w:t>
      </w:r>
      <w:r w:rsidRPr="00962C8A">
        <w:rPr>
          <w:rFonts w:ascii="Arial" w:hAnsi="Arial" w:cs="Arial"/>
          <w:color w:val="000000"/>
          <w:lang w:eastAsia="fr-FR"/>
        </w:rPr>
        <w:t xml:space="preserve"> du présent Acte d’Engagement et se décompose comme suit :</w:t>
      </w:r>
    </w:p>
    <w:p w14:paraId="01F4B969" w14:textId="77777777" w:rsidR="00747F44" w:rsidRPr="00962C8A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>Offre commerciale :</w:t>
      </w:r>
    </w:p>
    <w:p w14:paraId="2479A4D9" w14:textId="77777777" w:rsidR="00747F44" w:rsidRPr="00962C8A" w:rsidRDefault="00747F44" w:rsidP="00327165">
      <w:pPr>
        <w:numPr>
          <w:ilvl w:val="1"/>
          <w:numId w:val="7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962C8A">
        <w:rPr>
          <w:rFonts w:ascii="Arial" w:hAnsi="Arial" w:cs="Arial"/>
          <w:color w:val="000000"/>
          <w:lang w:eastAsia="fr-FR"/>
        </w:rPr>
        <w:t>Offre technique :</w:t>
      </w:r>
    </w:p>
    <w:p w14:paraId="69B5D90C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00548565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color w:val="000000"/>
          <w:lang w:eastAsia="fr-FR"/>
        </w:rPr>
        <w:t xml:space="preserve">Nonobstant toute clause contraire, en aucun cas les conditions générales de vente </w:t>
      </w:r>
      <w:r w:rsidR="00327165">
        <w:rPr>
          <w:rFonts w:ascii="Arial" w:hAnsi="Arial" w:cs="Arial"/>
          <w:color w:val="000000"/>
          <w:lang w:eastAsia="fr-FR"/>
        </w:rPr>
        <w:t>du TITULAIRE</w:t>
      </w:r>
      <w:r w:rsidRPr="00747F44">
        <w:rPr>
          <w:rFonts w:ascii="Arial" w:hAnsi="Arial" w:cs="Arial"/>
          <w:color w:val="000000"/>
          <w:lang w:eastAsia="fr-FR"/>
        </w:rPr>
        <w:t xml:space="preserve">, quel que soit le support sur lequel elles sont mentionnées, ne pourront être opposées à </w:t>
      </w:r>
      <w:r w:rsidR="0025284D">
        <w:rPr>
          <w:rFonts w:ascii="Arial" w:hAnsi="Arial" w:cs="Arial"/>
          <w:color w:val="000000"/>
          <w:lang w:eastAsia="fr-FR"/>
        </w:rPr>
        <w:t>IFPEN</w:t>
      </w:r>
      <w:r w:rsidRPr="00747F44">
        <w:rPr>
          <w:rFonts w:ascii="Arial" w:hAnsi="Arial" w:cs="Arial"/>
          <w:color w:val="000000"/>
          <w:lang w:eastAsia="fr-FR"/>
        </w:rPr>
        <w:t>, seules les dispositions prévues dans les documents listés ci-dessus s’appliquant entre les Parties.</w:t>
      </w:r>
    </w:p>
    <w:p w14:paraId="458E139C" w14:textId="77777777" w:rsidR="00747F44" w:rsidRPr="00747F44" w:rsidRDefault="00747F44" w:rsidP="00747F44">
      <w:pPr>
        <w:suppressAutoHyphens w:val="0"/>
        <w:jc w:val="both"/>
        <w:rPr>
          <w:rFonts w:ascii="Arial" w:hAnsi="Arial" w:cs="Arial"/>
          <w:color w:val="000000"/>
          <w:lang w:eastAsia="fr-FR"/>
        </w:rPr>
      </w:pPr>
    </w:p>
    <w:p w14:paraId="7693300C" w14:textId="77777777" w:rsidR="00747F44" w:rsidRPr="00747F44" w:rsidRDefault="00747F44" w:rsidP="00747F4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747F44">
        <w:rPr>
          <w:rFonts w:ascii="Arial" w:hAnsi="Arial" w:cs="Arial"/>
          <w:lang w:eastAsia="fr-FR"/>
        </w:rPr>
        <w:t xml:space="preserve">Les Parties conviennent que les </w:t>
      </w:r>
      <w:r w:rsidRPr="00962C8A">
        <w:rPr>
          <w:rFonts w:ascii="Arial" w:hAnsi="Arial" w:cs="Arial"/>
          <w:lang w:eastAsia="fr-FR"/>
        </w:rPr>
        <w:t xml:space="preserve">clauses du présent </w:t>
      </w:r>
      <w:r w:rsidR="00327165" w:rsidRPr="00962C8A">
        <w:rPr>
          <w:rFonts w:ascii="Arial" w:hAnsi="Arial" w:cs="Arial"/>
          <w:lang w:eastAsia="fr-FR"/>
        </w:rPr>
        <w:t>Marché</w:t>
      </w:r>
      <w:r w:rsidRPr="00962C8A">
        <w:rPr>
          <w:rFonts w:ascii="Arial" w:hAnsi="Arial" w:cs="Arial"/>
          <w:lang w:eastAsia="fr-FR"/>
        </w:rPr>
        <w:t xml:space="preserve"> expriment</w:t>
      </w:r>
      <w:r w:rsidRPr="00747F44">
        <w:rPr>
          <w:rFonts w:ascii="Arial" w:hAnsi="Arial" w:cs="Arial"/>
          <w:lang w:eastAsia="fr-FR"/>
        </w:rPr>
        <w:t xml:space="preserve"> l’intégralité de l’accord des Parties sur l’objet défini à l'article 1 et remplacent tout engagement antérieur, oral ou écrit, entre les Parties se rapportant au même objet.</w:t>
      </w:r>
    </w:p>
    <w:p w14:paraId="07A72590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258B9B0" w14:textId="77777777" w:rsidR="00B73885" w:rsidRDefault="00B73885" w:rsidP="00B73885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73885" w14:paraId="59EDBC29" w14:textId="77777777" w:rsidTr="00B73885">
        <w:tc>
          <w:tcPr>
            <w:tcW w:w="10277" w:type="dxa"/>
            <w:shd w:val="clear" w:color="auto" w:fill="DDD9C3"/>
          </w:tcPr>
          <w:p w14:paraId="10D86D82" w14:textId="77777777" w:rsidR="00B73885" w:rsidRDefault="00B73885" w:rsidP="00B7388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Article 3 – PRIX </w:t>
            </w:r>
          </w:p>
        </w:tc>
      </w:tr>
    </w:tbl>
    <w:p w14:paraId="105869FB" w14:textId="77777777" w:rsidR="00B73885" w:rsidRDefault="00B73885" w:rsidP="00B73885">
      <w:pPr>
        <w:tabs>
          <w:tab w:val="left" w:pos="851"/>
        </w:tabs>
      </w:pPr>
    </w:p>
    <w:p w14:paraId="2AE68A0B" w14:textId="77777777" w:rsidR="009B1CD0" w:rsidRPr="00B73885" w:rsidRDefault="00B7388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Pr="00962C8A">
        <w:rPr>
          <w:rFonts w:ascii="Arial" w:hAnsi="Arial" w:cs="Arial"/>
        </w:rPr>
        <w:t xml:space="preserve">TITULAIRE s’engage </w:t>
      </w:r>
      <w:r w:rsidR="009B1CD0" w:rsidRPr="00962C8A">
        <w:rPr>
          <w:rFonts w:ascii="Arial" w:hAnsi="Arial" w:cs="Arial"/>
        </w:rPr>
        <w:t xml:space="preserve">à livrer les fournitures demandées </w:t>
      </w:r>
      <w:r w:rsidR="00962C8A" w:rsidRPr="00962C8A">
        <w:rPr>
          <w:rFonts w:ascii="Arial" w:hAnsi="Arial" w:cs="Arial"/>
        </w:rPr>
        <w:t>et</w:t>
      </w:r>
      <w:r w:rsidRPr="00962C8A">
        <w:rPr>
          <w:rFonts w:ascii="Arial" w:hAnsi="Arial" w:cs="Arial"/>
        </w:rPr>
        <w:t xml:space="preserve"> </w:t>
      </w:r>
      <w:r w:rsidR="009B1CD0" w:rsidRPr="00962C8A">
        <w:rPr>
          <w:rFonts w:ascii="Arial" w:hAnsi="Arial" w:cs="Arial"/>
        </w:rPr>
        <w:t>à exécuter les prestations demandées:</w:t>
      </w:r>
    </w:p>
    <w:p w14:paraId="694A82E3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aux prix indiqués ci-dessous ;</w:t>
      </w:r>
    </w:p>
    <w:p w14:paraId="6A8C35D3" w14:textId="77777777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Taux de la TVA : </w:t>
      </w:r>
    </w:p>
    <w:p w14:paraId="1FF9C70E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1"/>
      </w:r>
      <w:r w:rsidR="009B1CD0">
        <w:rPr>
          <w:rStyle w:val="Caractresdenotedebasdepage"/>
        </w:rPr>
        <w:t> </w:t>
      </w:r>
      <w:r w:rsidR="009B1CD0">
        <w:t>:</w:t>
      </w:r>
    </w:p>
    <w:p w14:paraId="4C563109" w14:textId="77777777" w:rsidR="009B1CD0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 xml:space="preserve">hors taxes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……………………………………………………………………………….</w:t>
      </w:r>
    </w:p>
    <w:p w14:paraId="21A41504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r w:rsidRPr="001502E0">
        <w:rPr>
          <w:rFonts w:ascii="Arial" w:hAnsi="Arial" w:cs="Arial"/>
          <w:highlight w:val="yellow"/>
        </w:rPr>
        <w:t>………………………………………………………...................................</w:t>
      </w:r>
    </w:p>
    <w:p w14:paraId="2EC6FFC3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2"/>
        <w:t>4 </w:t>
      </w:r>
      <w:r w:rsidR="009B1CD0">
        <w:t>:</w:t>
      </w:r>
    </w:p>
    <w:p w14:paraId="234EB65B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chiffres à : </w:t>
      </w:r>
      <w:r w:rsidRPr="001502E0">
        <w:rPr>
          <w:rFonts w:ascii="Arial" w:hAnsi="Arial" w:cs="Arial"/>
          <w:highlight w:val="yellow"/>
        </w:rPr>
        <w:t>…………………………………………………………......................................</w:t>
      </w:r>
      <w:r>
        <w:rPr>
          <w:rFonts w:ascii="Arial" w:hAnsi="Arial" w:cs="Arial"/>
        </w:rPr>
        <w:t>.</w:t>
      </w:r>
    </w:p>
    <w:p w14:paraId="1DB684B9" w14:textId="77777777" w:rsidR="009B1CD0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Montant TTC arrêté en lettres à : </w:t>
      </w:r>
      <w:bookmarkStart w:id="1" w:name="_Hlk86156726"/>
      <w:r w:rsidRPr="001502E0">
        <w:rPr>
          <w:rFonts w:ascii="Arial" w:hAnsi="Arial" w:cs="Arial"/>
          <w:highlight w:val="yellow"/>
        </w:rPr>
        <w:t>…………………………</w:t>
      </w:r>
      <w:bookmarkEnd w:id="1"/>
      <w:r w:rsidRPr="001502E0">
        <w:rPr>
          <w:rFonts w:ascii="Arial" w:hAnsi="Arial" w:cs="Arial"/>
          <w:highlight w:val="yellow"/>
        </w:rPr>
        <w:t>……………………………………………………………..</w:t>
      </w:r>
    </w:p>
    <w:p w14:paraId="7E0E6181" w14:textId="77777777" w:rsidR="009B1CD0" w:rsidRPr="00D52310" w:rsidRDefault="009B1CD0" w:rsidP="009B45B9">
      <w:pPr>
        <w:pStyle w:val="fcase1ertab"/>
        <w:tabs>
          <w:tab w:val="left" w:pos="851"/>
        </w:tabs>
        <w:spacing w:before="120"/>
        <w:ind w:left="0" w:firstLine="0"/>
      </w:pPr>
      <w:r w:rsidRPr="00D52310">
        <w:rPr>
          <w:rFonts w:ascii="Arial" w:hAnsi="Arial" w:cs="Arial"/>
          <w:highlight w:val="red"/>
          <w:u w:val="single"/>
        </w:rPr>
        <w:t>OU</w:t>
      </w:r>
    </w:p>
    <w:p w14:paraId="08BF89D4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aux prix i</w:t>
      </w:r>
      <w:r w:rsidR="00B73885">
        <w:rPr>
          <w:rFonts w:ascii="Arial" w:hAnsi="Arial" w:cs="Arial"/>
        </w:rPr>
        <w:t>ndiqués dans l’offre commerciale du TITULAIRE</w:t>
      </w:r>
      <w:r w:rsidR="009B1CD0">
        <w:rPr>
          <w:rFonts w:ascii="Arial" w:hAnsi="Arial" w:cs="Arial"/>
        </w:rPr>
        <w:t xml:space="preserve"> jointe au présent document</w:t>
      </w:r>
      <w:r w:rsidR="00B73885">
        <w:rPr>
          <w:rFonts w:ascii="Arial" w:hAnsi="Arial" w:cs="Arial"/>
        </w:rPr>
        <w:t xml:space="preserve"> en Annexe </w:t>
      </w:r>
      <w:r w:rsidR="00B73885" w:rsidRPr="001502E0">
        <w:rPr>
          <w:rFonts w:ascii="Arial" w:hAnsi="Arial" w:cs="Arial"/>
          <w:highlight w:val="yellow"/>
        </w:rPr>
        <w:t>…</w:t>
      </w:r>
      <w:r w:rsidR="009B1CD0">
        <w:rPr>
          <w:rFonts w:ascii="Arial" w:hAnsi="Arial" w:cs="Arial"/>
        </w:rPr>
        <w:t>.</w:t>
      </w:r>
    </w:p>
    <w:p w14:paraId="37173626" w14:textId="77777777"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085291F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lastRenderedPageBreak/>
        <w:t>IFPEN se libère des sommes dues en exécution du présent marché par virement au compte ouvert :</w:t>
      </w:r>
    </w:p>
    <w:p w14:paraId="5F875184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Au nom </w:t>
      </w:r>
      <w:r w:rsidRPr="00A27BCF">
        <w:rPr>
          <w:rFonts w:ascii="Arial" w:hAnsi="Arial" w:cs="Arial"/>
          <w:highlight w:val="yellow"/>
        </w:rPr>
        <w:t>XXXXX</w:t>
      </w:r>
      <w:r w:rsidRPr="00A27BCF">
        <w:rPr>
          <w:rFonts w:ascii="Arial" w:hAnsi="Arial" w:cs="Arial"/>
        </w:rPr>
        <w:t xml:space="preserve"> auprès de la banque </w:t>
      </w:r>
      <w:r w:rsidRPr="00A27BCF">
        <w:rPr>
          <w:rFonts w:ascii="Arial" w:hAnsi="Arial" w:cs="Arial"/>
          <w:highlight w:val="yellow"/>
        </w:rPr>
        <w:t>XXXXXXX</w:t>
      </w:r>
      <w:r w:rsidRPr="00A27BCF">
        <w:rPr>
          <w:rFonts w:ascii="Arial" w:hAnsi="Arial" w:cs="Arial"/>
        </w:rPr>
        <w:t>, sous la référence suivante :</w:t>
      </w:r>
    </w:p>
    <w:p w14:paraId="654F2B30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RIB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2938C268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IBAN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0186CDD3" w14:textId="77777777" w:rsidR="00221158" w:rsidRPr="00A27BCF" w:rsidRDefault="00221158" w:rsidP="0022115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 xml:space="preserve">SWIFT : </w:t>
      </w:r>
      <w:r w:rsidRPr="001502E0">
        <w:rPr>
          <w:rFonts w:ascii="Arial" w:hAnsi="Arial" w:cs="Arial"/>
          <w:highlight w:val="yellow"/>
        </w:rPr>
        <w:t>…………………………</w:t>
      </w:r>
    </w:p>
    <w:p w14:paraId="2B92DA6A" w14:textId="77777777" w:rsidR="00221158" w:rsidRPr="00A27BCF" w:rsidRDefault="00221158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highlight w:val="lightGray"/>
          <w:lang w:val="en-US"/>
        </w:rPr>
      </w:pPr>
    </w:p>
    <w:p w14:paraId="3BD1E848" w14:textId="77777777" w:rsidR="006E291A" w:rsidRDefault="006E291A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6E291A">
        <w:rPr>
          <w:rFonts w:ascii="Arial" w:hAnsi="Arial" w:cs="Arial"/>
          <w:highlight w:val="lightGray"/>
        </w:rPr>
        <w:t>OPTION en cas de groupement</w:t>
      </w:r>
    </w:p>
    <w:p w14:paraId="7EC8D3FA" w14:textId="77777777" w:rsidR="006E291A" w:rsidRDefault="006E291A" w:rsidP="006E291A">
      <w:pPr>
        <w:pStyle w:val="fcase1ertab"/>
        <w:tabs>
          <w:tab w:val="clear" w:pos="426"/>
          <w:tab w:val="left" w:pos="1976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97920CB" w14:textId="77777777" w:rsidR="006E291A" w:rsidRPr="006E291A" w:rsidRDefault="006E291A" w:rsidP="006E291A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  <w:highlight w:val="lightGray"/>
        </w:rPr>
      </w:pPr>
      <w:r w:rsidRPr="006E291A">
        <w:rPr>
          <w:rFonts w:ascii="Arial" w:hAnsi="Arial" w:cs="Arial"/>
          <w:i/>
          <w:iCs/>
          <w:sz w:val="18"/>
          <w:szCs w:val="18"/>
          <w:highlight w:val="lightGray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6E291A" w:rsidRPr="006E291A" w14:paraId="2CB1244D" w14:textId="77777777" w:rsidTr="00DB461F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BF911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 xml:space="preserve">Désignation des membres </w:t>
            </w:r>
          </w:p>
          <w:p w14:paraId="15BEDB9E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BF917" w14:textId="77777777" w:rsidR="006E291A" w:rsidRPr="006E291A" w:rsidRDefault="006E291A" w:rsidP="00DB461F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  <w:highlight w:val="lightGray"/>
              </w:rPr>
            </w:pPr>
            <w:r w:rsidRPr="006E291A">
              <w:rPr>
                <w:b/>
                <w:i w:val="0"/>
                <w:sz w:val="20"/>
                <w:highlight w:val="lightGray"/>
              </w:rPr>
              <w:t>Prestations exécutées par les membres</w:t>
            </w:r>
          </w:p>
          <w:p w14:paraId="3E8FC624" w14:textId="77777777" w:rsidR="006E291A" w:rsidRPr="006E291A" w:rsidRDefault="006E291A" w:rsidP="00DB461F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highlight w:val="lightGray"/>
              </w:rPr>
            </w:pPr>
            <w:r w:rsidRPr="006E291A">
              <w:rPr>
                <w:b/>
                <w:i w:val="0"/>
                <w:sz w:val="20"/>
                <w:highlight w:val="lightGray"/>
              </w:rPr>
              <w:t>du groupement conjoint</w:t>
            </w:r>
          </w:p>
        </w:tc>
      </w:tr>
      <w:tr w:rsidR="006E291A" w14:paraId="07291054" w14:textId="77777777" w:rsidTr="00DB461F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CA73EB" w14:textId="77777777" w:rsidR="006E291A" w:rsidRPr="006E291A" w:rsidRDefault="006E291A" w:rsidP="00DB461F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CDBEF5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3ACE0" w14:textId="77777777" w:rsidR="006E291A" w:rsidRP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highlight w:val="lightGray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 xml:space="preserve">Montant HT </w:t>
            </w:r>
          </w:p>
          <w:p w14:paraId="06ABC81F" w14:textId="77777777" w:rsidR="006E291A" w:rsidRDefault="006E291A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6E291A">
              <w:rPr>
                <w:rFonts w:ascii="Arial" w:hAnsi="Arial" w:cs="Arial"/>
                <w:b/>
                <w:highlight w:val="lightGray"/>
              </w:rPr>
              <w:t>de la prestation</w:t>
            </w:r>
          </w:p>
        </w:tc>
      </w:tr>
      <w:tr w:rsidR="006E291A" w14:paraId="08E8F0C1" w14:textId="77777777" w:rsidTr="00DB461F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64096F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1CAB388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8561178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291A" w14:paraId="77A6491B" w14:textId="77777777" w:rsidTr="00DB461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B68CC84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E7ACAD5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C40FFE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E291A" w14:paraId="2D42C8BE" w14:textId="77777777" w:rsidTr="00DB461F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14F75BD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064A0EA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F7DEEE6" w14:textId="77777777" w:rsidR="006E291A" w:rsidRDefault="006E291A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61BFD08" w14:textId="77777777" w:rsidR="006E291A" w:rsidRDefault="006E291A" w:rsidP="006E291A">
      <w:pPr>
        <w:tabs>
          <w:tab w:val="left" w:pos="851"/>
          <w:tab w:val="left" w:pos="6237"/>
        </w:tabs>
      </w:pPr>
    </w:p>
    <w:p w14:paraId="2AC71E35" w14:textId="77777777" w:rsidR="006E291A" w:rsidRDefault="006E291A" w:rsidP="006E291A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33DEAC4C" w14:textId="77777777" w:rsidR="001502E0" w:rsidRDefault="001502E0" w:rsidP="001502E0">
      <w:pPr>
        <w:tabs>
          <w:tab w:val="left" w:pos="851"/>
        </w:tabs>
      </w:pPr>
    </w:p>
    <w:tbl>
      <w:tblPr>
        <w:tblW w:w="91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82"/>
      </w:tblGrid>
      <w:tr w:rsidR="00221158" w:rsidRPr="007C07A7" w14:paraId="7FB9D7B6" w14:textId="77777777" w:rsidTr="00D3239D">
        <w:trPr>
          <w:trHeight w:val="426"/>
        </w:trPr>
        <w:tc>
          <w:tcPr>
            <w:tcW w:w="9182" w:type="dxa"/>
            <w:shd w:val="clear" w:color="auto" w:fill="DDD9C3"/>
            <w:vAlign w:val="center"/>
          </w:tcPr>
          <w:p w14:paraId="0084BFAC" w14:textId="77777777" w:rsidR="00221158" w:rsidRPr="007C07A7" w:rsidRDefault="00221158" w:rsidP="00D3239D">
            <w:pPr>
              <w:pStyle w:val="fcase1ertab"/>
              <w:tabs>
                <w:tab w:val="left" w:pos="0"/>
              </w:tabs>
              <w:rPr>
                <w:rFonts w:ascii="Arial" w:hAnsi="Arial" w:cs="Arial"/>
                <w:b/>
                <w:bCs/>
              </w:rPr>
            </w:pPr>
            <w:r w:rsidRPr="007C07A7">
              <w:rPr>
                <w:rFonts w:ascii="Arial" w:hAnsi="Arial" w:cs="Arial"/>
                <w:b/>
                <w:bCs/>
              </w:rPr>
              <w:br w:type="page"/>
              <w:t xml:space="preserve">Article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7C07A7">
              <w:rPr>
                <w:rFonts w:ascii="Arial" w:hAnsi="Arial" w:cs="Arial"/>
                <w:b/>
                <w:bCs/>
              </w:rPr>
              <w:t xml:space="preserve"> – </w:t>
            </w:r>
            <w:r>
              <w:rPr>
                <w:rFonts w:ascii="Arial" w:hAnsi="Arial" w:cs="Arial"/>
                <w:b/>
                <w:bCs/>
              </w:rPr>
              <w:t>AVANCE</w:t>
            </w:r>
            <w:r w:rsidRPr="007C07A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17956419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592DBF37" w14:textId="77777777" w:rsidR="00221158" w:rsidRDefault="00221158" w:rsidP="00221158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b/>
          <w:bCs/>
        </w:rPr>
      </w:pPr>
    </w:p>
    <w:p w14:paraId="4B0D7A4B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Avance (article R. 2191-5 du code de la commande publique) :</w:t>
      </w:r>
    </w:p>
    <w:p w14:paraId="5F197CDD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FD82085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Je renonce au bénéfice de l'avance :</w:t>
      </w:r>
      <w:r w:rsidRPr="00A27BCF">
        <w:rPr>
          <w:rFonts w:ascii="Arial" w:hAnsi="Arial" w:cs="Arial"/>
        </w:rPr>
        <w:tab/>
      </w:r>
    </w:p>
    <w:p w14:paraId="51648048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</w:p>
    <w:p w14:paraId="179A2EA3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NON</w:t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tab/>
      </w:r>
      <w:r w:rsidRPr="00A27BC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BCF">
        <w:rPr>
          <w:rFonts w:ascii="Arial" w:hAnsi="Arial" w:cs="Arial"/>
        </w:rPr>
        <w:instrText xml:space="preserve"> FORMCHECKBOX </w:instrText>
      </w:r>
      <w:r w:rsidRPr="00A27BCF">
        <w:rPr>
          <w:rFonts w:ascii="Arial" w:hAnsi="Arial" w:cs="Arial"/>
        </w:rPr>
      </w:r>
      <w:r w:rsidRPr="00A27BCF">
        <w:rPr>
          <w:rFonts w:ascii="Arial" w:hAnsi="Arial" w:cs="Arial"/>
        </w:rPr>
        <w:fldChar w:fldCharType="end"/>
      </w:r>
      <w:r w:rsidRPr="00A27BCF">
        <w:rPr>
          <w:rFonts w:ascii="Arial" w:hAnsi="Arial" w:cs="Arial"/>
        </w:rPr>
        <w:tab/>
        <w:t>OUI</w:t>
      </w:r>
    </w:p>
    <w:p w14:paraId="10FBECF3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BBDCF90" w14:textId="77777777" w:rsidR="00221158" w:rsidRPr="00A27BCF" w:rsidRDefault="00221158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A27BCF">
        <w:rPr>
          <w:rFonts w:ascii="Arial" w:hAnsi="Arial" w:cs="Arial"/>
        </w:rPr>
        <w:t>(Cocher la case correspondante.)</w:t>
      </w:r>
    </w:p>
    <w:p w14:paraId="2BD0A460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E3EC146" w14:textId="77777777" w:rsidR="001D01A5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Conformément à l’article R2191-7 du Code de la Commande Publique, le montant de l’avance est fixé à </w:t>
      </w:r>
      <w:r w:rsidRPr="001502E0">
        <w:rPr>
          <w:rFonts w:ascii="Arial" w:hAnsi="Arial" w:cs="Arial"/>
          <w:highlight w:val="yellow"/>
        </w:rPr>
        <w:t>……</w:t>
      </w:r>
      <w:r>
        <w:rPr>
          <w:rFonts w:ascii="Arial" w:hAnsi="Arial" w:cs="Arial"/>
        </w:rPr>
        <w:t>% du montant initial du marché toutes taxes comprises du marché.</w:t>
      </w:r>
    </w:p>
    <w:p w14:paraId="4889A8CB" w14:textId="77777777" w:rsidR="001D01A5" w:rsidRPr="00A27BCF" w:rsidRDefault="001D01A5" w:rsidP="00A27BC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41D5214" w14:textId="77777777" w:rsidR="00221158" w:rsidRDefault="00221158" w:rsidP="001502E0">
      <w:pPr>
        <w:tabs>
          <w:tab w:val="left" w:pos="851"/>
        </w:tabs>
      </w:pPr>
    </w:p>
    <w:p w14:paraId="53E2BD67" w14:textId="77777777" w:rsidR="00221158" w:rsidRDefault="00962C8A" w:rsidP="001502E0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502E0" w14:paraId="6FE1BBB1" w14:textId="77777777" w:rsidTr="001502E0">
        <w:trPr>
          <w:trHeight w:val="411"/>
        </w:trPr>
        <w:tc>
          <w:tcPr>
            <w:tcW w:w="10277" w:type="dxa"/>
            <w:shd w:val="clear" w:color="auto" w:fill="DDD9C3"/>
          </w:tcPr>
          <w:p w14:paraId="3C890716" w14:textId="77777777" w:rsidR="001502E0" w:rsidRDefault="001502E0" w:rsidP="00496EE5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2C8A">
              <w:rPr>
                <w:rFonts w:ascii="Arial" w:hAnsi="Arial" w:cs="Arial"/>
                <w:b/>
                <w:sz w:val="22"/>
                <w:szCs w:val="22"/>
              </w:rPr>
              <w:t xml:space="preserve">Article </w:t>
            </w:r>
            <w:r w:rsidR="00221158" w:rsidRPr="00962C8A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962C8A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Pr="00962C8A">
              <w:rPr>
                <w:rFonts w:ascii="Arial" w:hAnsi="Arial" w:cs="Arial"/>
                <w:b/>
              </w:rPr>
              <w:t xml:space="preserve">DUREE D’EXECUTION DU MARCHE 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1EA7A4C" w14:textId="77777777" w:rsidR="001502E0" w:rsidRDefault="001502E0" w:rsidP="001502E0">
      <w:pPr>
        <w:tabs>
          <w:tab w:val="left" w:pos="851"/>
        </w:tabs>
      </w:pPr>
    </w:p>
    <w:p w14:paraId="5B629F55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71876508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62C8A">
        <w:rPr>
          <w:rFonts w:ascii="Arial" w:hAnsi="Arial" w:cs="Arial"/>
        </w:rPr>
        <w:t>La durée d’exécution du marché est</w:t>
      </w:r>
      <w:r>
        <w:rPr>
          <w:rFonts w:ascii="Arial" w:hAnsi="Arial" w:cs="Arial"/>
        </w:rPr>
        <w:t xml:space="preserve"> </w:t>
      </w:r>
      <w:r w:rsidRPr="00496EE5">
        <w:rPr>
          <w:rFonts w:ascii="Arial" w:hAnsi="Arial" w:cs="Arial"/>
          <w:highlight w:val="lightGray"/>
        </w:rPr>
        <w:t xml:space="preserve">de </w:t>
      </w:r>
      <w:r w:rsidRPr="00496EE5">
        <w:rPr>
          <w:rFonts w:ascii="Arial" w:hAnsi="Arial" w:cs="Arial"/>
          <w:highlight w:val="yellow"/>
        </w:rPr>
        <w:t>.........................</w:t>
      </w:r>
      <w:r w:rsidRPr="00496EE5">
        <w:rPr>
          <w:rFonts w:ascii="Arial" w:hAnsi="Arial" w:cs="Arial"/>
          <w:highlight w:val="lightGray"/>
        </w:rPr>
        <w:t xml:space="preserve">mois </w:t>
      </w:r>
      <w:r w:rsidR="00496EE5" w:rsidRPr="00496EE5">
        <w:rPr>
          <w:rFonts w:ascii="Arial" w:hAnsi="Arial" w:cs="Arial"/>
          <w:highlight w:val="lightGray"/>
        </w:rPr>
        <w:t>/</w:t>
      </w:r>
      <w:r w:rsidRPr="00496EE5">
        <w:rPr>
          <w:rFonts w:ascii="Arial" w:hAnsi="Arial" w:cs="Arial"/>
          <w:highlight w:val="lightGray"/>
        </w:rPr>
        <w:t xml:space="preserve"> </w:t>
      </w:r>
      <w:r w:rsidRPr="00496EE5">
        <w:rPr>
          <w:rFonts w:ascii="Arial" w:hAnsi="Arial" w:cs="Arial"/>
          <w:highlight w:val="yellow"/>
          <w:shd w:val="clear" w:color="auto" w:fill="DDD9C3"/>
        </w:rPr>
        <w:t>…………………</w:t>
      </w:r>
      <w:r w:rsidRPr="00496EE5">
        <w:rPr>
          <w:rFonts w:ascii="Arial" w:hAnsi="Arial" w:cs="Arial"/>
          <w:highlight w:val="lightGray"/>
        </w:rPr>
        <w:t xml:space="preserve"> jours</w:t>
      </w:r>
      <w:r>
        <w:rPr>
          <w:rFonts w:ascii="Arial" w:hAnsi="Arial" w:cs="Arial"/>
        </w:rPr>
        <w:t xml:space="preserve"> à compter de :</w:t>
      </w:r>
    </w:p>
    <w:p w14:paraId="723BC5FC" w14:textId="77777777" w:rsidR="009B1CD0" w:rsidRDefault="009B1CD0" w:rsidP="009B45B9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A274BE8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  <w:t>la date de notification du marché ou de l’accord-cadre ;</w:t>
      </w:r>
    </w:p>
    <w:p w14:paraId="5097EAC2" w14:textId="77777777" w:rsidR="009B1CD0" w:rsidRDefault="00844DAA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  <w:t>la date de notification de l’ordre de service ;</w:t>
      </w:r>
    </w:p>
    <w:p w14:paraId="6F15E878" w14:textId="77777777" w:rsidR="009B1CD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 w:rsidR="009B1CD0">
        <w:rPr>
          <w:rFonts w:ascii="Arial" w:hAnsi="Arial" w:cs="Arial"/>
        </w:rPr>
        <w:tab/>
        <w:t>la date de début d’exécution prévue par le marché ou l’accord-cadre lorsqu’elle est postérieure à la date de notification.</w:t>
      </w:r>
    </w:p>
    <w:p w14:paraId="36843530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8F93401" w14:textId="77777777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  <w:t>OUI</w:t>
      </w:r>
    </w:p>
    <w:p w14:paraId="5B4CBB5D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29BCD70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C92AF4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325B921C" w14:textId="77777777" w:rsidR="009B1CD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7E01090B" w14:textId="77777777" w:rsidR="009B1CD0" w:rsidRPr="00962C8A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r w:rsidR="00962C8A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</w:p>
    <w:p w14:paraId="08C4F924" w14:textId="77777777" w:rsidR="00962C8A" w:rsidRDefault="00962C8A" w:rsidP="00962C8A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p w14:paraId="07967D39" w14:textId="77777777" w:rsidR="00913DD2" w:rsidRPr="00913DD2" w:rsidRDefault="00913DD2" w:rsidP="00913DD2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fr-FR"/>
        </w:rPr>
      </w:pPr>
      <w:r w:rsidRPr="00913DD2">
        <w:rPr>
          <w:rFonts w:ascii="Arial" w:hAnsi="Arial" w:cs="Arial"/>
          <w:b/>
          <w:bCs/>
          <w:lang w:eastAsia="fr-FR"/>
        </w:rPr>
        <w:t>Les Parties conviennent de formaliser leur accord sur les termes des présentes par leur signature de manière électronique.</w:t>
      </w:r>
    </w:p>
    <w:p w14:paraId="334EAE74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C875B3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8FA9B57" w14:textId="77777777" w:rsidTr="00DB461F">
        <w:tc>
          <w:tcPr>
            <w:tcW w:w="10419" w:type="dxa"/>
            <w:shd w:val="clear" w:color="auto" w:fill="EEECE1"/>
          </w:tcPr>
          <w:p w14:paraId="1FC2A32C" w14:textId="77777777" w:rsidR="009B1CD0" w:rsidRDefault="009B1CD0" w:rsidP="00ED16FA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ED16FA">
              <w:rPr>
                <w:rFonts w:ascii="Arial" w:hAnsi="Arial" w:cs="Arial"/>
                <w:b/>
                <w:bCs/>
                <w:sz w:val="22"/>
                <w:szCs w:val="22"/>
              </w:rPr>
              <w:t>TITULAIRE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11260F9B" w14:textId="77777777" w:rsidR="009B1CD0" w:rsidRDefault="009B1CD0" w:rsidP="006C4338">
      <w:pPr>
        <w:tabs>
          <w:tab w:val="left" w:pos="851"/>
        </w:tabs>
        <w:jc w:val="both"/>
      </w:pPr>
    </w:p>
    <w:p w14:paraId="7C316D38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E194D4C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7FB3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1AD998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8293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0D93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75680B8C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B739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1DE68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21EC0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38FFF9C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64DBFFD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FCB2F37" w14:textId="77777777" w:rsidR="00332B12" w:rsidRDefault="00677D72" w:rsidP="00677D7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highlight w:val="lightGray"/>
        </w:rPr>
        <w:t xml:space="preserve">Option en cas de groupement </w:t>
      </w:r>
      <w:r w:rsidR="00ED16FA" w:rsidRPr="00ED16FA">
        <w:rPr>
          <w:rFonts w:ascii="Arial" w:hAnsi="Arial" w:cs="Arial"/>
          <w:b/>
          <w:sz w:val="22"/>
          <w:szCs w:val="22"/>
          <w:highlight w:val="lightGray"/>
        </w:rPr>
        <w:t> :</w:t>
      </w:r>
      <w:r w:rsidR="00ED16FA">
        <w:rPr>
          <w:rFonts w:ascii="Arial" w:hAnsi="Arial" w:cs="Arial"/>
          <w:b/>
          <w:sz w:val="22"/>
          <w:szCs w:val="22"/>
        </w:rPr>
        <w:t xml:space="preserve"> </w:t>
      </w:r>
    </w:p>
    <w:p w14:paraId="10DF36D0" w14:textId="77777777" w:rsidR="00677D72" w:rsidRDefault="00677D72" w:rsidP="00677D72">
      <w:pPr>
        <w:pStyle w:val="fcase1ertab"/>
        <w:tabs>
          <w:tab w:val="left" w:pos="851"/>
        </w:tabs>
        <w:ind w:left="0" w:firstLine="0"/>
      </w:pPr>
    </w:p>
    <w:p w14:paraId="5E467744" w14:textId="77777777" w:rsidR="009B1CD0" w:rsidRPr="00677D72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  <w:highlight w:val="lightGray"/>
        </w:rPr>
      </w:pPr>
      <w:r w:rsidRPr="00677D72">
        <w:rPr>
          <w:rFonts w:ascii="Arial" w:hAnsi="Arial" w:cs="Arial"/>
          <w:highlight w:val="lightGray"/>
        </w:rPr>
        <w:t>L</w:t>
      </w:r>
      <w:r w:rsidR="00036500" w:rsidRPr="00677D72">
        <w:rPr>
          <w:rFonts w:ascii="Arial" w:hAnsi="Arial" w:cs="Arial"/>
          <w:highlight w:val="lightGray"/>
        </w:rPr>
        <w:t xml:space="preserve">es membres </w:t>
      </w:r>
      <w:r w:rsidRPr="00677D72">
        <w:rPr>
          <w:rFonts w:ascii="Arial" w:hAnsi="Arial" w:cs="Arial"/>
          <w:highlight w:val="lightGray"/>
        </w:rPr>
        <w:t xml:space="preserve">du groupement d’opérateurs économiques </w:t>
      </w:r>
      <w:r w:rsidR="00036500" w:rsidRPr="00677D72">
        <w:rPr>
          <w:rFonts w:ascii="Arial" w:hAnsi="Arial" w:cs="Arial"/>
          <w:highlight w:val="lightGray"/>
        </w:rPr>
        <w:t>désignent le mandataire suivant</w:t>
      </w:r>
      <w:r w:rsidR="00A716E7">
        <w:rPr>
          <w:rFonts w:ascii="Arial" w:hAnsi="Arial" w:cs="Arial"/>
          <w:highlight w:val="lightGray"/>
        </w:rPr>
        <w:t xml:space="preserve"> </w:t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(article</w:t>
      </w:r>
      <w:r w:rsidR="00A716E7">
        <w:rPr>
          <w:rFonts w:ascii="Arial" w:hAnsi="Arial" w:cs="Arial"/>
          <w:i/>
          <w:sz w:val="18"/>
          <w:szCs w:val="18"/>
          <w:highlight w:val="lightGray"/>
        </w:rPr>
        <w:t xml:space="preserve"> </w:t>
      </w:r>
      <w:r w:rsidR="00752B2A">
        <w:rPr>
          <w:rFonts w:ascii="Arial" w:hAnsi="Arial" w:cs="Arial"/>
          <w:i/>
          <w:sz w:val="18"/>
          <w:szCs w:val="18"/>
          <w:highlight w:val="lightGray"/>
        </w:rPr>
        <w:t>R.2142-24 du code de la commande publique</w:t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) </w:t>
      </w:r>
      <w:r w:rsidR="00036500" w:rsidRPr="00677D72">
        <w:rPr>
          <w:rFonts w:ascii="Arial" w:hAnsi="Arial" w:cs="Arial"/>
          <w:sz w:val="18"/>
          <w:szCs w:val="18"/>
          <w:highlight w:val="lightGray"/>
        </w:rPr>
        <w:t>:</w:t>
      </w:r>
    </w:p>
    <w:p w14:paraId="505A6443" w14:textId="77777777" w:rsidR="00036500" w:rsidRPr="00677D72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>[Indiquer le nom commercial et la dénomination sociale du mandataire]</w:t>
      </w:r>
    </w:p>
    <w:p w14:paraId="36C54225" w14:textId="77777777" w:rsidR="009B1CD0" w:rsidRPr="00677D72" w:rsidRDefault="009B1CD0" w:rsidP="0083205E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48875D2F" w14:textId="77777777" w:rsidR="001C733C" w:rsidRPr="00677D72" w:rsidRDefault="001C733C" w:rsidP="00CD46CC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0C0EA274" w14:textId="77777777" w:rsidR="002904AF" w:rsidRPr="00677D72" w:rsidRDefault="0021527A" w:rsidP="003F70DB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 xml:space="preserve"> </w:t>
      </w:r>
      <w:r w:rsidR="001C733C" w:rsidRPr="00677D72">
        <w:rPr>
          <w:rFonts w:ascii="Arial" w:hAnsi="Arial" w:cs="Arial"/>
          <w:highlight w:val="lightGray"/>
        </w:rPr>
        <w:t>Les membres du groupement</w:t>
      </w:r>
      <w:r w:rsidRPr="00677D72">
        <w:rPr>
          <w:rFonts w:ascii="Arial" w:hAnsi="Arial" w:cs="Arial"/>
          <w:highlight w:val="lightGray"/>
        </w:rPr>
        <w:t xml:space="preserve"> ont donné mandat</w:t>
      </w:r>
      <w:r w:rsidR="007F68A6" w:rsidRPr="00677D72">
        <w:rPr>
          <w:rFonts w:ascii="Arial" w:hAnsi="Arial" w:cs="Arial"/>
          <w:highlight w:val="lightGray"/>
        </w:rPr>
        <w:t xml:space="preserve"> au mandataire, qui signe le présent acte d’engagement</w:t>
      </w:r>
      <w:r w:rsidR="002904AF" w:rsidRPr="00677D72">
        <w:rPr>
          <w:rFonts w:ascii="Arial" w:hAnsi="Arial" w:cs="Arial"/>
          <w:highlight w:val="lightGray"/>
        </w:rPr>
        <w:t> :</w:t>
      </w:r>
    </w:p>
    <w:p w14:paraId="287AEF78" w14:textId="77777777" w:rsidR="001C733C" w:rsidRPr="00677D72" w:rsidRDefault="001C733C" w:rsidP="001C733C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(Cocher la 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 xml:space="preserve">ou les 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>case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>s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 xml:space="preserve"> correspondante</w:t>
      </w:r>
      <w:r w:rsidR="002904AF" w:rsidRPr="00677D72">
        <w:rPr>
          <w:rFonts w:ascii="Arial" w:hAnsi="Arial" w:cs="Arial"/>
          <w:i/>
          <w:sz w:val="18"/>
          <w:szCs w:val="18"/>
          <w:highlight w:val="lightGray"/>
        </w:rPr>
        <w:t>s</w:t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>.)</w:t>
      </w:r>
    </w:p>
    <w:p w14:paraId="0F419255" w14:textId="77777777" w:rsidR="001C733C" w:rsidRPr="00677D72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highlight w:val="lightGray"/>
        </w:rPr>
      </w:pPr>
    </w:p>
    <w:p w14:paraId="61978225" w14:textId="77777777" w:rsidR="002904AF" w:rsidRPr="00677D72" w:rsidRDefault="001C733C" w:rsidP="003F70DB">
      <w:pPr>
        <w:tabs>
          <w:tab w:val="left" w:pos="851"/>
        </w:tabs>
        <w:ind w:left="1695" w:hanging="1695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tab/>
      </w: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r w:rsidR="002904AF" w:rsidRPr="00677D72">
        <w:rPr>
          <w:rFonts w:ascii="Arial" w:hAnsi="Arial" w:cs="Arial"/>
          <w:highlight w:val="lightGray"/>
        </w:rPr>
        <w:t>pour signer le présent acte d’engagement en leur nom et pour leur compte</w:t>
      </w:r>
      <w:r w:rsidR="007F68A6" w:rsidRPr="00677D72">
        <w:rPr>
          <w:rFonts w:ascii="Arial" w:hAnsi="Arial" w:cs="Arial"/>
          <w:highlight w:val="lightGray"/>
        </w:rPr>
        <w:t xml:space="preserve">, </w:t>
      </w:r>
      <w:r w:rsidR="0021527A" w:rsidRPr="00677D72">
        <w:rPr>
          <w:rFonts w:ascii="Arial" w:hAnsi="Arial" w:cs="Arial"/>
          <w:highlight w:val="lightGray"/>
        </w:rPr>
        <w:t xml:space="preserve">pour les représenter vis-à-vis de l’acheteur </w:t>
      </w:r>
      <w:r w:rsidR="007F68A6" w:rsidRPr="00677D72">
        <w:rPr>
          <w:rFonts w:ascii="Arial" w:hAnsi="Arial" w:cs="Arial"/>
          <w:highlight w:val="lightGray"/>
        </w:rPr>
        <w:t>et pour coordonner l’ensemble des prestations</w:t>
      </w:r>
      <w:r w:rsidR="00983FF3" w:rsidRPr="00677D72">
        <w:rPr>
          <w:rFonts w:ascii="Arial" w:hAnsi="Arial" w:cs="Arial"/>
          <w:highlight w:val="lightGray"/>
        </w:rPr>
        <w:t> ;</w:t>
      </w:r>
    </w:p>
    <w:p w14:paraId="0C68B949" w14:textId="77777777" w:rsidR="002904AF" w:rsidRPr="00677D72" w:rsidRDefault="002904AF" w:rsidP="001C733C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  <w:t>(joindre les pouvoirs en annexe du présent document.)</w:t>
      </w:r>
    </w:p>
    <w:p w14:paraId="2898D1F4" w14:textId="77777777" w:rsidR="002904AF" w:rsidRPr="00677D72" w:rsidRDefault="002904AF" w:rsidP="001C733C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09BB4C78" w14:textId="77777777" w:rsidR="002904AF" w:rsidRPr="00677D72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r w:rsidRPr="00677D72">
        <w:rPr>
          <w:rFonts w:ascii="Arial" w:hAnsi="Arial" w:cs="Arial"/>
          <w:highlight w:val="lightGray"/>
        </w:rPr>
        <w:t>pour signer, en leur nom et pour leur compte, les modifications ultérieures du mar</w:t>
      </w:r>
      <w:r w:rsidR="0021527A" w:rsidRPr="00677D72">
        <w:rPr>
          <w:rFonts w:ascii="Arial" w:hAnsi="Arial" w:cs="Arial"/>
          <w:highlight w:val="lightGray"/>
        </w:rPr>
        <w:t>ché public ou de l’accord-cadre</w:t>
      </w:r>
      <w:r w:rsidRPr="00677D72">
        <w:rPr>
          <w:rFonts w:ascii="Arial" w:hAnsi="Arial" w:cs="Arial"/>
          <w:highlight w:val="lightGray"/>
        </w:rPr>
        <w:t> ;</w:t>
      </w:r>
    </w:p>
    <w:p w14:paraId="71714E5D" w14:textId="77777777" w:rsidR="00BE6078" w:rsidRPr="00677D72" w:rsidRDefault="00BE6078" w:rsidP="00BE6078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  <w:t>(joindre les pouvoirs en annexe du présent document.)</w:t>
      </w:r>
    </w:p>
    <w:p w14:paraId="22D83D86" w14:textId="77777777" w:rsidR="002904AF" w:rsidRPr="00677D72" w:rsidRDefault="002904AF" w:rsidP="002904AF">
      <w:pPr>
        <w:tabs>
          <w:tab w:val="left" w:pos="851"/>
        </w:tabs>
        <w:rPr>
          <w:rFonts w:ascii="Arial" w:hAnsi="Arial" w:cs="Arial"/>
          <w:iCs/>
          <w:highlight w:val="lightGray"/>
        </w:rPr>
      </w:pPr>
    </w:p>
    <w:p w14:paraId="5CBCFB58" w14:textId="77777777" w:rsidR="002904AF" w:rsidRPr="00677D72" w:rsidRDefault="002904AF" w:rsidP="003F70DB">
      <w:pPr>
        <w:tabs>
          <w:tab w:val="left" w:pos="851"/>
        </w:tabs>
        <w:ind w:left="1134" w:hanging="850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tab/>
      </w: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rFonts w:ascii="Arial" w:hAnsi="Arial" w:cs="Arial"/>
          <w:i/>
          <w:iCs/>
          <w:highlight w:val="lightGray"/>
        </w:rPr>
        <w:t xml:space="preserve"> </w:t>
      </w:r>
      <w:r w:rsidRPr="00677D72">
        <w:rPr>
          <w:rFonts w:ascii="Arial" w:hAnsi="Arial" w:cs="Arial"/>
          <w:highlight w:val="lightGray"/>
        </w:rPr>
        <w:tab/>
        <w:t>ont donné mandat au mandataire dans les conditions définies par les pouvoirs joints en annexe.</w:t>
      </w:r>
    </w:p>
    <w:p w14:paraId="59034B9D" w14:textId="77777777" w:rsidR="002904AF" w:rsidRPr="00677D72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</w:p>
    <w:p w14:paraId="6E78AE68" w14:textId="77777777" w:rsidR="001C733C" w:rsidRPr="00677D72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  <w:highlight w:val="lightGray"/>
        </w:rPr>
      </w:pPr>
    </w:p>
    <w:p w14:paraId="26C7CCF6" w14:textId="77777777" w:rsidR="00036500" w:rsidRPr="00677D72" w:rsidRDefault="0021527A" w:rsidP="003F70D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 xml:space="preserve"> </w:t>
      </w:r>
      <w:r w:rsidRPr="00677D72">
        <w:rPr>
          <w:rFonts w:ascii="Arial" w:hAnsi="Arial" w:cs="Arial"/>
          <w:highlight w:val="lightGray"/>
        </w:rPr>
        <w:t>L</w:t>
      </w:r>
      <w:r w:rsidR="00036500" w:rsidRPr="00677D72">
        <w:rPr>
          <w:rFonts w:ascii="Arial" w:hAnsi="Arial" w:cs="Arial"/>
          <w:highlight w:val="lightGray"/>
        </w:rPr>
        <w:t>es membres du groupement</w:t>
      </w:r>
      <w:r w:rsidR="00332B12" w:rsidRPr="00677D72">
        <w:rPr>
          <w:rFonts w:ascii="Arial" w:hAnsi="Arial" w:cs="Arial"/>
          <w:highlight w:val="lightGray"/>
        </w:rPr>
        <w:t>, qui signent le présent acte d’engagement</w:t>
      </w:r>
      <w:r w:rsidR="00036500" w:rsidRPr="00677D72">
        <w:rPr>
          <w:rFonts w:ascii="Arial" w:hAnsi="Arial" w:cs="Arial"/>
          <w:highlight w:val="lightGray"/>
        </w:rPr>
        <w:t> :</w:t>
      </w:r>
    </w:p>
    <w:p w14:paraId="5A0EB289" w14:textId="77777777" w:rsidR="00036500" w:rsidRPr="00677D72" w:rsidRDefault="00036500" w:rsidP="006F3DF9">
      <w:pPr>
        <w:tabs>
          <w:tab w:val="left" w:pos="851"/>
        </w:tabs>
        <w:rPr>
          <w:rFonts w:ascii="Arial" w:hAnsi="Arial" w:cs="Arial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>(Cocher la case correspondante.)</w:t>
      </w:r>
    </w:p>
    <w:p w14:paraId="00E42251" w14:textId="77777777" w:rsidR="00036500" w:rsidRPr="00677D72" w:rsidRDefault="00036500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4B052A28" w14:textId="77777777" w:rsidR="00AE7831" w:rsidRPr="00677D72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highlight w:val="lightGray"/>
        </w:rPr>
      </w:pPr>
      <w:r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highlight w:val="lightGray"/>
        </w:rPr>
        <w:tab/>
      </w:r>
      <w:r w:rsidRPr="00677D72">
        <w:rPr>
          <w:rFonts w:ascii="Arial" w:hAnsi="Arial" w:cs="Arial"/>
          <w:highlight w:val="lightGray"/>
        </w:rPr>
        <w:t>donnent mandat au mandataire, qui l’accepte, pour les représenter vis-à-vis de l’acheteur et pour coordonner l’ensemble des prestations ;</w:t>
      </w:r>
    </w:p>
    <w:p w14:paraId="202F2B3C" w14:textId="77777777" w:rsidR="00AE7831" w:rsidRPr="00677D72" w:rsidRDefault="00AE7831" w:rsidP="009B45B9">
      <w:pPr>
        <w:tabs>
          <w:tab w:val="left" w:pos="851"/>
        </w:tabs>
        <w:ind w:left="1701" w:hanging="850"/>
        <w:jc w:val="both"/>
        <w:rPr>
          <w:highlight w:val="lightGray"/>
        </w:rPr>
      </w:pPr>
    </w:p>
    <w:p w14:paraId="4C9A4E8C" w14:textId="77777777" w:rsidR="00036500" w:rsidRPr="00677D72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highlight w:val="lightGray"/>
        </w:rPr>
      </w:pPr>
      <w:r w:rsidRPr="00677D72">
        <w:rPr>
          <w:highlight w:val="lightGray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7D72">
        <w:rPr>
          <w:highlight w:val="lightGray"/>
        </w:rPr>
        <w:instrText xml:space="preserve"> FORMCHECKBOX </w:instrText>
      </w:r>
      <w:r w:rsidRPr="00677D72">
        <w:rPr>
          <w:highlight w:val="lightGray"/>
        </w:rPr>
      </w:r>
      <w:r w:rsidRPr="00677D72">
        <w:rPr>
          <w:highlight w:val="lightGray"/>
        </w:rPr>
        <w:fldChar w:fldCharType="end"/>
      </w:r>
      <w:r w:rsidRPr="00677D72">
        <w:rPr>
          <w:rFonts w:ascii="Arial" w:hAnsi="Arial" w:cs="Arial"/>
          <w:highlight w:val="lightGray"/>
        </w:rPr>
        <w:tab/>
        <w:t xml:space="preserve">donnent mandat au mandataire, qui l’accepte, pour signer, en leur nom et pour leur compte, </w:t>
      </w:r>
      <w:r w:rsidR="004A7169" w:rsidRPr="00677D72">
        <w:rPr>
          <w:rFonts w:ascii="Arial" w:hAnsi="Arial" w:cs="Arial"/>
          <w:highlight w:val="lightGray"/>
        </w:rPr>
        <w:t>les</w:t>
      </w:r>
      <w:r w:rsidRPr="00677D72">
        <w:rPr>
          <w:rFonts w:ascii="Arial" w:hAnsi="Arial" w:cs="Arial"/>
          <w:highlight w:val="lightGray"/>
        </w:rPr>
        <w:t xml:space="preserve"> modifications ultérieures du marché ou de l’accord-cadre ;</w:t>
      </w:r>
    </w:p>
    <w:p w14:paraId="56C44213" w14:textId="77777777" w:rsidR="00036500" w:rsidRPr="00677D72" w:rsidRDefault="00036500" w:rsidP="006C4338">
      <w:pPr>
        <w:tabs>
          <w:tab w:val="left" w:pos="851"/>
        </w:tabs>
        <w:rPr>
          <w:rFonts w:ascii="Arial" w:hAnsi="Arial" w:cs="Arial"/>
          <w:iCs/>
          <w:highlight w:val="lightGray"/>
        </w:rPr>
      </w:pPr>
    </w:p>
    <w:p w14:paraId="4227BE5A" w14:textId="77777777" w:rsidR="00036500" w:rsidRPr="00677D72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highlight w:val="lightGray"/>
        </w:rPr>
        <w:tab/>
      </w:r>
      <w:r w:rsidR="00036500" w:rsidRPr="00677D72">
        <w:rPr>
          <w:highlight w:val="lightGr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77D72">
        <w:rPr>
          <w:highlight w:val="lightGray"/>
        </w:rPr>
        <w:instrText xml:space="preserve"> FORMCHECKBOX </w:instrText>
      </w:r>
      <w:r w:rsidR="00036500" w:rsidRPr="00677D72">
        <w:rPr>
          <w:highlight w:val="lightGray"/>
        </w:rPr>
      </w:r>
      <w:r w:rsidR="00036500" w:rsidRPr="00677D72">
        <w:rPr>
          <w:highlight w:val="lightGray"/>
        </w:rPr>
        <w:fldChar w:fldCharType="end"/>
      </w:r>
      <w:r w:rsidR="00036500" w:rsidRPr="00677D72">
        <w:rPr>
          <w:rFonts w:ascii="Arial" w:hAnsi="Arial" w:cs="Arial"/>
          <w:i/>
          <w:iCs/>
          <w:highlight w:val="lightGray"/>
        </w:rPr>
        <w:t xml:space="preserve"> </w:t>
      </w:r>
      <w:r w:rsidR="00036500" w:rsidRPr="00677D72">
        <w:rPr>
          <w:rFonts w:ascii="Arial" w:hAnsi="Arial" w:cs="Arial"/>
          <w:highlight w:val="lightGray"/>
        </w:rPr>
        <w:tab/>
        <w:t>donnent mandat au mandataire dans les conditions définies ci-dessous</w:t>
      </w:r>
      <w:r w:rsidRPr="00677D72">
        <w:rPr>
          <w:rFonts w:ascii="Arial" w:hAnsi="Arial" w:cs="Arial"/>
          <w:highlight w:val="lightGray"/>
        </w:rPr>
        <w:t> :</w:t>
      </w:r>
    </w:p>
    <w:p w14:paraId="09BE484F" w14:textId="77777777" w:rsidR="0021527A" w:rsidRDefault="00844DAA" w:rsidP="00CE582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Pr="00677D72">
        <w:rPr>
          <w:rFonts w:ascii="Arial" w:hAnsi="Arial" w:cs="Arial"/>
          <w:i/>
          <w:sz w:val="18"/>
          <w:szCs w:val="18"/>
          <w:highlight w:val="lightGray"/>
        </w:rPr>
        <w:tab/>
      </w:r>
      <w:r w:rsidR="00036500" w:rsidRPr="00677D72">
        <w:rPr>
          <w:rFonts w:ascii="Arial" w:hAnsi="Arial" w:cs="Arial"/>
          <w:i/>
          <w:sz w:val="18"/>
          <w:szCs w:val="18"/>
          <w:highlight w:val="lightGray"/>
        </w:rPr>
        <w:t>(Donner des précisions sur l’étendue du mandat.)</w:t>
      </w:r>
    </w:p>
    <w:p w14:paraId="63E8A85C" w14:textId="77777777" w:rsidR="00AC22E3" w:rsidRDefault="00AC22E3" w:rsidP="00CE5827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  <w:highlight w:val="lightGray"/>
        </w:rPr>
      </w:pPr>
    </w:p>
    <w:p w14:paraId="6F8FAAF5" w14:textId="77777777" w:rsidR="00AC22E3" w:rsidRPr="00677D72" w:rsidRDefault="00AC22E3" w:rsidP="00CE5827">
      <w:pPr>
        <w:tabs>
          <w:tab w:val="left" w:pos="851"/>
        </w:tabs>
        <w:ind w:left="1134" w:hanging="850"/>
        <w:rPr>
          <w:rFonts w:ascii="Arial" w:hAnsi="Arial" w:cs="Arial"/>
          <w:highlight w:val="lightGray"/>
        </w:rPr>
      </w:pPr>
    </w:p>
    <w:p w14:paraId="759E7B87" w14:textId="77777777" w:rsidR="0021527A" w:rsidRPr="00677D72" w:rsidRDefault="0021527A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p w14:paraId="5BF5D411" w14:textId="77777777" w:rsidR="009B1CD0" w:rsidRPr="00677D72" w:rsidRDefault="009B1CD0" w:rsidP="005846FB">
      <w:pPr>
        <w:tabs>
          <w:tab w:val="left" w:pos="851"/>
        </w:tabs>
        <w:rPr>
          <w:rFonts w:ascii="Arial" w:hAnsi="Arial" w:cs="Arial"/>
          <w:highlight w:val="lightGray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77D72" w14:paraId="1FFACC81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56AEB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Nom, prénom et qualité</w:t>
            </w:r>
          </w:p>
          <w:p w14:paraId="16736B93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2B4B4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3B9D" w14:textId="77777777" w:rsidR="00332B12" w:rsidRPr="00677D7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highlight w:val="lightGray"/>
              </w:rPr>
            </w:pPr>
            <w:r w:rsidRPr="00677D72">
              <w:rPr>
                <w:rFonts w:ascii="Arial" w:hAnsi="Arial" w:cs="Arial"/>
                <w:b/>
                <w:bCs/>
                <w:highlight w:val="lightGray"/>
              </w:rPr>
              <w:t>Signature</w:t>
            </w:r>
          </w:p>
        </w:tc>
      </w:tr>
      <w:tr w:rsidR="00332B12" w:rsidRPr="00677D72" w14:paraId="677548F7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3843BDD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2F986AC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9B031D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46B81B79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7D2498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70F18E2B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E7F53D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1E307E1F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2002C39B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2516D233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78AAD8A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42DEEB8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5632FD2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92E6CD9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128757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  <w:tr w:rsidR="00332B12" w:rsidRPr="00677D72" w14:paraId="1F09C81F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CFE4220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13BCCA5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E26BC12" w14:textId="77777777" w:rsidR="00332B12" w:rsidRPr="00677D7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highlight w:val="lightGray"/>
              </w:rPr>
            </w:pPr>
          </w:p>
        </w:tc>
      </w:tr>
    </w:tbl>
    <w:p w14:paraId="554F0EF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677D72">
        <w:rPr>
          <w:rFonts w:ascii="Arial" w:hAnsi="Arial" w:cs="Arial"/>
          <w:sz w:val="18"/>
          <w:szCs w:val="18"/>
          <w:highlight w:val="lightGray"/>
        </w:rPr>
        <w:t>(*) Le signataire doit avoir le pouvoir d’engager la personne qu’il représente.</w:t>
      </w:r>
    </w:p>
    <w:p w14:paraId="54FE4BC2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AAD417F" w14:textId="77777777" w:rsidR="009B1CD0" w:rsidRDefault="00CE5827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3B66DD2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5661834" w14:textId="77777777" w:rsidTr="00FB522B">
        <w:tc>
          <w:tcPr>
            <w:tcW w:w="10277" w:type="dxa"/>
            <w:shd w:val="clear" w:color="auto" w:fill="EEECE1"/>
          </w:tcPr>
          <w:p w14:paraId="289FCC1C" w14:textId="77777777" w:rsidR="009B1CD0" w:rsidRDefault="00677D72" w:rsidP="00677D72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signature d’IFPEN</w:t>
            </w:r>
          </w:p>
        </w:tc>
      </w:tr>
    </w:tbl>
    <w:p w14:paraId="08BB480E" w14:textId="77777777" w:rsidR="009B1CD0" w:rsidRDefault="009B1CD0" w:rsidP="006C4338">
      <w:pPr>
        <w:tabs>
          <w:tab w:val="left" w:pos="851"/>
        </w:tabs>
      </w:pPr>
    </w:p>
    <w:p w14:paraId="13C7E74D" w14:textId="77777777" w:rsidR="009B1CD0" w:rsidRDefault="009B1CD0" w:rsidP="006C4338">
      <w:pPr>
        <w:tabs>
          <w:tab w:val="left" w:pos="851"/>
        </w:tabs>
      </w:pPr>
    </w:p>
    <w:p w14:paraId="770140DF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0622AB4B" w14:textId="77777777" w:rsidR="00677D72" w:rsidRDefault="00677D72" w:rsidP="00677D7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677D72" w14:paraId="7C88D17A" w14:textId="77777777" w:rsidTr="00DB461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20E85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EC3FFF2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EDC07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BCEC9" w14:textId="77777777" w:rsidR="00677D72" w:rsidRDefault="00677D72" w:rsidP="00DB461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77D72" w14:paraId="3051BF1C" w14:textId="77777777" w:rsidTr="00DB461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D93B12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3BBDDDB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93AFCDD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703901E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EBC7C9A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0051882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E89F0BD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0CE587BC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C95018D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695849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6CCF18" w14:textId="77777777" w:rsidR="00677D72" w:rsidRDefault="00677D72" w:rsidP="00DB461F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B1D6485" w14:textId="77777777" w:rsidR="00677D72" w:rsidRDefault="00677D72" w:rsidP="00677D7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1A629DE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EA1048A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2237E246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54F05D7D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243F57E2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D1B39EB" w14:textId="77777777" w:rsidR="009B1CD0" w:rsidRDefault="009B1CD0" w:rsidP="009B45B9">
      <w:pPr>
        <w:tabs>
          <w:tab w:val="left" w:pos="851"/>
        </w:tabs>
        <w:jc w:val="both"/>
      </w:pPr>
    </w:p>
    <w:p w14:paraId="0889A46C" w14:textId="77777777" w:rsidR="009B1CD0" w:rsidRDefault="009B1CD0" w:rsidP="009B45B9">
      <w:pPr>
        <w:tabs>
          <w:tab w:val="left" w:pos="851"/>
        </w:tabs>
        <w:jc w:val="both"/>
      </w:pPr>
    </w:p>
    <w:p w14:paraId="2375719E" w14:textId="77777777" w:rsidR="002C2CA3" w:rsidRDefault="002C2CA3" w:rsidP="009B45B9">
      <w:pPr>
        <w:tabs>
          <w:tab w:val="left" w:pos="851"/>
        </w:tabs>
        <w:jc w:val="both"/>
      </w:pPr>
    </w:p>
    <w:p w14:paraId="6B947E95" w14:textId="77777777" w:rsidR="002C2CA3" w:rsidRDefault="002C2CA3" w:rsidP="009B45B9">
      <w:pPr>
        <w:tabs>
          <w:tab w:val="left" w:pos="851"/>
        </w:tabs>
        <w:jc w:val="both"/>
      </w:pPr>
    </w:p>
    <w:p w14:paraId="3AC8FF35" w14:textId="77777777" w:rsidR="002C2CA3" w:rsidRDefault="002C2CA3" w:rsidP="009B45B9">
      <w:pPr>
        <w:tabs>
          <w:tab w:val="left" w:pos="851"/>
        </w:tabs>
        <w:jc w:val="both"/>
      </w:pPr>
    </w:p>
    <w:p w14:paraId="4BF36F71" w14:textId="77777777" w:rsidR="002C2CA3" w:rsidRDefault="002C2CA3" w:rsidP="009B45B9">
      <w:pPr>
        <w:tabs>
          <w:tab w:val="left" w:pos="851"/>
        </w:tabs>
        <w:jc w:val="both"/>
      </w:pPr>
    </w:p>
    <w:p w14:paraId="55071E10" w14:textId="77777777" w:rsidR="002C2CA3" w:rsidRDefault="002C2CA3" w:rsidP="009B45B9">
      <w:pPr>
        <w:tabs>
          <w:tab w:val="left" w:pos="851"/>
        </w:tabs>
        <w:jc w:val="both"/>
      </w:pPr>
    </w:p>
    <w:p w14:paraId="0D1927C1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20D7" w14:textId="77777777" w:rsidR="001F3982" w:rsidRDefault="001F3982">
      <w:r>
        <w:separator/>
      </w:r>
    </w:p>
  </w:endnote>
  <w:endnote w:type="continuationSeparator" w:id="0">
    <w:p w14:paraId="7EDBF3C4" w14:textId="77777777" w:rsidR="001F3982" w:rsidRDefault="001F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7FFA45FA" w14:textId="77777777" w:rsidTr="00DB461F">
      <w:trPr>
        <w:tblHeader/>
      </w:trPr>
      <w:tc>
        <w:tcPr>
          <w:tcW w:w="2906" w:type="dxa"/>
          <w:shd w:val="clear" w:color="auto" w:fill="FFFFFF"/>
        </w:tcPr>
        <w:p w14:paraId="0E492ECE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FFFFFF"/>
        </w:tcPr>
        <w:p w14:paraId="28955EB8" w14:textId="77777777" w:rsidR="009B1CD0" w:rsidRDefault="00962C8A" w:rsidP="00660727">
          <w:pPr>
            <w:jc w:val="center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  <w:i/>
            </w:rPr>
            <w:t>458278-25-MES-SOL / 2025-0531</w:t>
          </w:r>
        </w:p>
        <w:p w14:paraId="055F7012" w14:textId="77777777" w:rsidR="00962C8A" w:rsidRDefault="00962C8A" w:rsidP="00962C8A">
          <w:pPr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FFFFFF"/>
        </w:tcPr>
        <w:p w14:paraId="395B10FF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FFF"/>
        </w:tcPr>
        <w:p w14:paraId="75A7D1C9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FFF"/>
        </w:tcPr>
        <w:p w14:paraId="42281357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FFF"/>
        </w:tcPr>
        <w:p w14:paraId="167ACC3F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C6B48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F5B97C2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33589" w14:textId="77777777" w:rsidR="001F3982" w:rsidRDefault="001F3982">
      <w:r>
        <w:separator/>
      </w:r>
    </w:p>
  </w:footnote>
  <w:footnote w:type="continuationSeparator" w:id="0">
    <w:p w14:paraId="5EFBC610" w14:textId="77777777" w:rsidR="001F3982" w:rsidRDefault="001F3982">
      <w:r>
        <w:continuationSeparator/>
      </w:r>
    </w:p>
  </w:footnote>
  <w:footnote w:id="1">
    <w:p w14:paraId="1D0DC831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à la concurrence.</w:t>
      </w:r>
    </w:p>
  </w:footnote>
  <w:footnote w:id="2">
    <w:p w14:paraId="34C5C14A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D340A50"/>
    <w:multiLevelType w:val="multilevel"/>
    <w:tmpl w:val="C29E9A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2FEA5248"/>
    <w:multiLevelType w:val="hybridMultilevel"/>
    <w:tmpl w:val="460CB6B4"/>
    <w:lvl w:ilvl="0" w:tplc="A55AF540">
      <w:start w:val="3"/>
      <w:numFmt w:val="bullet"/>
      <w:lvlText w:val="-"/>
      <w:lvlJc w:val="left"/>
      <w:pPr>
        <w:ind w:left="720" w:hanging="360"/>
      </w:pPr>
    </w:lvl>
    <w:lvl w:ilvl="1" w:tplc="AE5C9FC2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B7C9D"/>
    <w:multiLevelType w:val="multilevel"/>
    <w:tmpl w:val="EA00C40A"/>
    <w:lvl w:ilvl="0">
      <w:start w:val="1"/>
      <w:numFmt w:val="decimal"/>
      <w:pStyle w:val="Titre1"/>
      <w:suff w:val="space"/>
      <w:lvlText w:val="Article %1 –"/>
      <w:lvlJc w:val="left"/>
      <w:pPr>
        <w:ind w:left="480" w:hanging="36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432" w:hanging="432"/>
      </w:pPr>
      <w:rPr>
        <w:rFonts w:hint="default"/>
        <w:b/>
        <w:i w:val="0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646" w:hanging="504"/>
      </w:pPr>
      <w:rPr>
        <w:rFonts w:ascii="Times New Roman" w:hAnsi="Times New Roman" w:hint="default"/>
        <w:b/>
        <w:i w:val="0"/>
      </w:rPr>
    </w:lvl>
    <w:lvl w:ilvl="3">
      <w:start w:val="1"/>
      <w:numFmt w:val="lowerLetter"/>
      <w:pStyle w:val="Titre4"/>
      <w:suff w:val="space"/>
      <w:lvlText w:val="%4."/>
      <w:lvlJc w:val="left"/>
      <w:pPr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F5F0A"/>
    <w:multiLevelType w:val="hybridMultilevel"/>
    <w:tmpl w:val="B8CA8F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23CA"/>
    <w:multiLevelType w:val="hybridMultilevel"/>
    <w:tmpl w:val="E1D2D9B4"/>
    <w:lvl w:ilvl="0" w:tplc="D00ABB5A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F3ECA"/>
    <w:multiLevelType w:val="multilevel"/>
    <w:tmpl w:val="39EA35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 w16cid:durableId="1910114860">
    <w:abstractNumId w:val="0"/>
  </w:num>
  <w:num w:numId="2" w16cid:durableId="2023044095">
    <w:abstractNumId w:val="1"/>
  </w:num>
  <w:num w:numId="3" w16cid:durableId="1834834940">
    <w:abstractNumId w:val="2"/>
  </w:num>
  <w:num w:numId="4" w16cid:durableId="588000479">
    <w:abstractNumId w:val="6"/>
  </w:num>
  <w:num w:numId="5" w16cid:durableId="464665382">
    <w:abstractNumId w:val="7"/>
  </w:num>
  <w:num w:numId="6" w16cid:durableId="1803688725">
    <w:abstractNumId w:val="3"/>
  </w:num>
  <w:num w:numId="7" w16cid:durableId="581649217">
    <w:abstractNumId w:val="9"/>
  </w:num>
  <w:num w:numId="8" w16cid:durableId="1427924796">
    <w:abstractNumId w:val="5"/>
  </w:num>
  <w:num w:numId="9" w16cid:durableId="64802262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31044480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5D3E"/>
    <w:rsid w:val="00036500"/>
    <w:rsid w:val="00072067"/>
    <w:rsid w:val="000A2E05"/>
    <w:rsid w:val="000B5706"/>
    <w:rsid w:val="000E0020"/>
    <w:rsid w:val="000F6B71"/>
    <w:rsid w:val="001224F0"/>
    <w:rsid w:val="0012676E"/>
    <w:rsid w:val="00140900"/>
    <w:rsid w:val="001502E0"/>
    <w:rsid w:val="00166B56"/>
    <w:rsid w:val="001C40C0"/>
    <w:rsid w:val="001C733C"/>
    <w:rsid w:val="001D01A5"/>
    <w:rsid w:val="001F3982"/>
    <w:rsid w:val="0021527A"/>
    <w:rsid w:val="0021797C"/>
    <w:rsid w:val="00221158"/>
    <w:rsid w:val="00225A1A"/>
    <w:rsid w:val="0025284D"/>
    <w:rsid w:val="002838C3"/>
    <w:rsid w:val="002904AF"/>
    <w:rsid w:val="002C2CA3"/>
    <w:rsid w:val="002C4B3E"/>
    <w:rsid w:val="002C79D6"/>
    <w:rsid w:val="002E171D"/>
    <w:rsid w:val="00320B34"/>
    <w:rsid w:val="00327165"/>
    <w:rsid w:val="00332B12"/>
    <w:rsid w:val="00354C04"/>
    <w:rsid w:val="00385E76"/>
    <w:rsid w:val="003D5A2B"/>
    <w:rsid w:val="003F70DB"/>
    <w:rsid w:val="003F7D23"/>
    <w:rsid w:val="0043706E"/>
    <w:rsid w:val="004414D0"/>
    <w:rsid w:val="0044597F"/>
    <w:rsid w:val="0049157B"/>
    <w:rsid w:val="00496EE5"/>
    <w:rsid w:val="004A7169"/>
    <w:rsid w:val="004B14F2"/>
    <w:rsid w:val="004E300D"/>
    <w:rsid w:val="004E75A6"/>
    <w:rsid w:val="00511D77"/>
    <w:rsid w:val="00514DAF"/>
    <w:rsid w:val="00532EC7"/>
    <w:rsid w:val="00541CA3"/>
    <w:rsid w:val="005546A9"/>
    <w:rsid w:val="005846FB"/>
    <w:rsid w:val="005A4A3B"/>
    <w:rsid w:val="005A4CB5"/>
    <w:rsid w:val="005E113A"/>
    <w:rsid w:val="0061068C"/>
    <w:rsid w:val="0064560F"/>
    <w:rsid w:val="00660727"/>
    <w:rsid w:val="00677D72"/>
    <w:rsid w:val="00695A1A"/>
    <w:rsid w:val="006C4338"/>
    <w:rsid w:val="006C48B0"/>
    <w:rsid w:val="006C6B48"/>
    <w:rsid w:val="006E07F1"/>
    <w:rsid w:val="006E291A"/>
    <w:rsid w:val="006F3DF9"/>
    <w:rsid w:val="007060E5"/>
    <w:rsid w:val="00710FD6"/>
    <w:rsid w:val="00740395"/>
    <w:rsid w:val="00747F44"/>
    <w:rsid w:val="00752B2A"/>
    <w:rsid w:val="00757151"/>
    <w:rsid w:val="0076549D"/>
    <w:rsid w:val="007909E0"/>
    <w:rsid w:val="0079785C"/>
    <w:rsid w:val="007A77C5"/>
    <w:rsid w:val="007C04E8"/>
    <w:rsid w:val="007D7A65"/>
    <w:rsid w:val="007F68A6"/>
    <w:rsid w:val="0083205E"/>
    <w:rsid w:val="00844DAA"/>
    <w:rsid w:val="008A11AC"/>
    <w:rsid w:val="008A4A6D"/>
    <w:rsid w:val="008A5FDA"/>
    <w:rsid w:val="008E1E7F"/>
    <w:rsid w:val="00905E49"/>
    <w:rsid w:val="00913DD2"/>
    <w:rsid w:val="00934503"/>
    <w:rsid w:val="00962C8A"/>
    <w:rsid w:val="00983FF3"/>
    <w:rsid w:val="009B1CD0"/>
    <w:rsid w:val="009B45B9"/>
    <w:rsid w:val="009C3149"/>
    <w:rsid w:val="009C68CC"/>
    <w:rsid w:val="009F188A"/>
    <w:rsid w:val="00A27BCF"/>
    <w:rsid w:val="00A716E7"/>
    <w:rsid w:val="00AA1914"/>
    <w:rsid w:val="00AC22E3"/>
    <w:rsid w:val="00AE7831"/>
    <w:rsid w:val="00B054DA"/>
    <w:rsid w:val="00B73885"/>
    <w:rsid w:val="00B87564"/>
    <w:rsid w:val="00BA44E5"/>
    <w:rsid w:val="00BC5F6A"/>
    <w:rsid w:val="00BE6078"/>
    <w:rsid w:val="00C91060"/>
    <w:rsid w:val="00C911FE"/>
    <w:rsid w:val="00CA29AC"/>
    <w:rsid w:val="00CB2FB4"/>
    <w:rsid w:val="00CD185D"/>
    <w:rsid w:val="00CD46CC"/>
    <w:rsid w:val="00CE2AF1"/>
    <w:rsid w:val="00CE5827"/>
    <w:rsid w:val="00D3239D"/>
    <w:rsid w:val="00D46BC7"/>
    <w:rsid w:val="00D52310"/>
    <w:rsid w:val="00D52447"/>
    <w:rsid w:val="00DB461F"/>
    <w:rsid w:val="00DF2759"/>
    <w:rsid w:val="00E47798"/>
    <w:rsid w:val="00ED16FA"/>
    <w:rsid w:val="00F8117D"/>
    <w:rsid w:val="00FB3444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25CC9E7"/>
  <w15:chartTrackingRefBased/>
  <w15:docId w15:val="{0EA80077-BF51-4645-8313-3CF3FFF4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aliases w:val="STYLE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detitresimple">
    <w:name w:val="Corps de titre simple"/>
    <w:basedOn w:val="Normal"/>
    <w:rsid w:val="008A11AC"/>
    <w:pPr>
      <w:tabs>
        <w:tab w:val="left" w:pos="567"/>
      </w:tabs>
      <w:suppressAutoHyphens w:val="0"/>
    </w:pPr>
    <w:rPr>
      <w:rFonts w:ascii="Arial" w:hAnsi="Arial" w:cs="Arial"/>
      <w:b/>
      <w:bCs/>
      <w:color w:val="00000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B2FB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CB2FB4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913DD2"/>
    <w:rPr>
      <w:rFonts w:ascii="Univers" w:hAnsi="Univers" w:cs="Univers"/>
      <w:lang w:eastAsia="zh-CN"/>
    </w:rPr>
  </w:style>
  <w:style w:type="character" w:customStyle="1" w:styleId="st">
    <w:name w:val="st"/>
    <w:basedOn w:val="Policepardfaut"/>
    <w:rsid w:val="00962C8A"/>
  </w:style>
  <w:style w:type="character" w:customStyle="1" w:styleId="En-tteCar">
    <w:name w:val="En-tête Car"/>
    <w:link w:val="En-tte"/>
    <w:rsid w:val="00962C8A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DCF63-2659-412D-BE1B-3F479B5A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6</Pages>
  <Words>1218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MATHE Catherine</cp:lastModifiedBy>
  <cp:revision>2</cp:revision>
  <cp:lastPrinted>2018-11-23T16:27:00Z</cp:lastPrinted>
  <dcterms:created xsi:type="dcterms:W3CDTF">2025-07-07T09:15:00Z</dcterms:created>
  <dcterms:modified xsi:type="dcterms:W3CDTF">2025-07-07T09:15:00Z</dcterms:modified>
</cp:coreProperties>
</file>