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E2A2FE"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3A33447" w14:textId="77777777">
        <w:tc>
          <w:tcPr>
            <w:tcW w:w="10419" w:type="dxa"/>
            <w:shd w:val="clear" w:color="auto" w:fill="auto"/>
          </w:tcPr>
          <w:p w14:paraId="1893BA13" w14:textId="37E6CC0E" w:rsidR="00472B25" w:rsidRDefault="004F700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4C1BDF2C" wp14:editId="2C2F025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6562F89" w14:textId="77777777" w:rsidR="00472B25" w:rsidRDefault="00472B25">
            <w:pPr>
              <w:pStyle w:val="Pieddepage"/>
              <w:tabs>
                <w:tab w:val="clear" w:pos="4536"/>
                <w:tab w:val="clear" w:pos="9072"/>
              </w:tabs>
              <w:jc w:val="center"/>
              <w:rPr>
                <w:rFonts w:ascii="Arial" w:hAnsi="Arial" w:cs="Arial"/>
              </w:rPr>
            </w:pPr>
          </w:p>
          <w:p w14:paraId="636A834B"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83BBD13"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6D139CC" w14:textId="77777777" w:rsidR="00472B25" w:rsidRDefault="00472B25">
            <w:pPr>
              <w:pStyle w:val="Pieddepage"/>
              <w:tabs>
                <w:tab w:val="clear" w:pos="4536"/>
                <w:tab w:val="clear" w:pos="9072"/>
              </w:tabs>
              <w:jc w:val="center"/>
            </w:pPr>
          </w:p>
        </w:tc>
      </w:tr>
    </w:tbl>
    <w:p w14:paraId="37197AA9"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77159ABB" w14:textId="77777777">
        <w:tc>
          <w:tcPr>
            <w:tcW w:w="9288" w:type="dxa"/>
            <w:shd w:val="clear" w:color="auto" w:fill="66CCFF"/>
          </w:tcPr>
          <w:p w14:paraId="67836A54"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3792F68D" w14:textId="77777777" w:rsidR="00472B25" w:rsidRDefault="00472B25">
            <w:pPr>
              <w:pStyle w:val="Titre8"/>
              <w:tabs>
                <w:tab w:val="num" w:pos="0"/>
                <w:tab w:val="right" w:pos="9639"/>
              </w:tabs>
              <w:rPr>
                <w:sz w:val="28"/>
                <w:szCs w:val="28"/>
              </w:rPr>
            </w:pPr>
            <w:r>
              <w:rPr>
                <w:caps/>
                <w:sz w:val="28"/>
                <w:szCs w:val="28"/>
              </w:rPr>
              <w:t>DECLARATION DU candidat INDIVIDUEL</w:t>
            </w:r>
          </w:p>
          <w:p w14:paraId="1C09577E"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D6E2F34" w14:textId="77777777" w:rsidR="00472B25" w:rsidRDefault="00472B25">
            <w:pPr>
              <w:pStyle w:val="Titre8"/>
              <w:tabs>
                <w:tab w:val="num" w:pos="0"/>
                <w:tab w:val="right" w:pos="9639"/>
              </w:tabs>
              <w:spacing w:before="120" w:after="120"/>
            </w:pPr>
            <w:r>
              <w:rPr>
                <w:caps/>
                <w:sz w:val="28"/>
                <w:szCs w:val="28"/>
              </w:rPr>
              <w:t>DC2</w:t>
            </w:r>
          </w:p>
        </w:tc>
      </w:tr>
    </w:tbl>
    <w:p w14:paraId="12DDE4A8" w14:textId="77777777" w:rsidR="00472B25" w:rsidRDefault="00472B25">
      <w:pPr>
        <w:jc w:val="both"/>
        <w:rPr>
          <w:rFonts w:ascii="Arial" w:hAnsi="Arial" w:cs="Arial"/>
        </w:rPr>
      </w:pPr>
    </w:p>
    <w:p w14:paraId="6599CA16"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57EA8BA7"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BFC6174" w14:textId="77777777" w:rsidR="00614AE6" w:rsidRPr="00614AE6" w:rsidRDefault="00614AE6" w:rsidP="00614AE6"/>
    <w:p w14:paraId="7C338C88"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0A3451A" w14:textId="77777777" w:rsidR="00614AE6" w:rsidRPr="00614AE6" w:rsidRDefault="00614AE6" w:rsidP="00614AE6"/>
    <w:p w14:paraId="729ECE7C"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5164554B" w14:textId="77777777" w:rsidR="00614AE6" w:rsidRPr="0025478A" w:rsidRDefault="00614AE6">
      <w:pPr>
        <w:jc w:val="both"/>
        <w:rPr>
          <w:rFonts w:ascii="Arial" w:hAnsi="Arial" w:cs="Arial"/>
          <w:i/>
          <w:iCs/>
        </w:rPr>
      </w:pPr>
    </w:p>
    <w:p w14:paraId="11290DF8"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3"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7"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8"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9"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20"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21"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22"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6F098FE6" w14:textId="77777777" w:rsidR="003C025D" w:rsidRPr="001C7D87" w:rsidRDefault="003C025D" w:rsidP="003C025D">
      <w:pPr>
        <w:jc w:val="both"/>
        <w:rPr>
          <w:rFonts w:ascii="Arial" w:hAnsi="Arial" w:cs="Arial"/>
          <w:i/>
          <w:sz w:val="18"/>
          <w:szCs w:val="18"/>
        </w:rPr>
      </w:pPr>
    </w:p>
    <w:p w14:paraId="5CE25C38"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BD03A47" w14:textId="77777777">
        <w:tc>
          <w:tcPr>
            <w:tcW w:w="10331" w:type="dxa"/>
            <w:shd w:val="clear" w:color="auto" w:fill="66CCFF"/>
          </w:tcPr>
          <w:p w14:paraId="72F8BF4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0E5883F2" w14:textId="77777777" w:rsidR="00472B25" w:rsidRPr="008C2177" w:rsidRDefault="00472B25">
      <w:pPr>
        <w:pStyle w:val="Titre1"/>
        <w:numPr>
          <w:ilvl w:val="0"/>
          <w:numId w:val="0"/>
        </w:numPr>
        <w:spacing w:before="120"/>
        <w:jc w:val="both"/>
        <w:rPr>
          <w:rFonts w:ascii="Arial" w:hAnsi="Arial" w:cs="Arial"/>
          <w:sz w:val="18"/>
        </w:rPr>
      </w:pPr>
      <w:r w:rsidRPr="008C2177">
        <w:rPr>
          <w:rFonts w:ascii="Arial" w:hAnsi="Arial" w:cs="Arial"/>
          <w:b w:val="0"/>
          <w:bCs w:val="0"/>
          <w:i/>
          <w:iCs/>
          <w:sz w:val="16"/>
          <w:szCs w:val="18"/>
        </w:rPr>
        <w:t xml:space="preserve">(Reprendre le contenu de la mention figurant dans l’avis d’appel à la concurrence ou </w:t>
      </w:r>
      <w:r w:rsidR="00815797" w:rsidRPr="008C2177">
        <w:rPr>
          <w:rFonts w:ascii="Arial" w:hAnsi="Arial" w:cs="Arial"/>
          <w:b w:val="0"/>
          <w:bCs w:val="0"/>
          <w:i/>
          <w:iCs/>
          <w:sz w:val="16"/>
          <w:szCs w:val="18"/>
        </w:rPr>
        <w:t>l’invitation à confirmer l’intérêt</w:t>
      </w:r>
      <w:r w:rsidR="003C4A1B" w:rsidRPr="008C2177">
        <w:rPr>
          <w:rFonts w:ascii="Arial" w:hAnsi="Arial"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8C2177">
        <w:rPr>
          <w:rFonts w:ascii="Arial" w:hAnsi="Arial" w:cs="Arial"/>
          <w:b w:val="0"/>
          <w:bCs w:val="0"/>
          <w:i/>
          <w:iCs/>
          <w:sz w:val="16"/>
          <w:szCs w:val="18"/>
        </w:rPr>
        <w:t>.)</w:t>
      </w:r>
    </w:p>
    <w:p w14:paraId="74CA9FB2" w14:textId="77777777" w:rsidR="00472B25" w:rsidRDefault="00472B25">
      <w:pPr>
        <w:rPr>
          <w:rFonts w:ascii="Arial" w:hAnsi="Arial" w:cs="Arial"/>
          <w:b/>
          <w:bCs/>
        </w:rPr>
      </w:pPr>
    </w:p>
    <w:p w14:paraId="1C5D6621" w14:textId="77777777" w:rsidR="00834EA2" w:rsidRPr="006E2B98" w:rsidRDefault="00834EA2" w:rsidP="006E2B98">
      <w:pPr>
        <w:pStyle w:val="En-tte"/>
        <w:tabs>
          <w:tab w:val="clear" w:pos="4536"/>
          <w:tab w:val="clear" w:pos="9072"/>
        </w:tabs>
        <w:jc w:val="center"/>
        <w:rPr>
          <w:rFonts w:ascii="Arial" w:hAnsi="Arial" w:cs="Arial"/>
          <w:b/>
          <w:bCs/>
        </w:rPr>
      </w:pPr>
      <w:r w:rsidRPr="006E2B98">
        <w:rPr>
          <w:rFonts w:ascii="Arial" w:hAnsi="Arial" w:cs="Arial"/>
          <w:b/>
          <w:bCs/>
        </w:rPr>
        <w:t>CAF du Bas-Rhin</w:t>
      </w:r>
    </w:p>
    <w:p w14:paraId="4623BA35" w14:textId="77777777" w:rsidR="00834EA2" w:rsidRPr="006E2B98" w:rsidRDefault="00834EA2" w:rsidP="006E2B98">
      <w:pPr>
        <w:pStyle w:val="En-tte"/>
        <w:tabs>
          <w:tab w:val="clear" w:pos="4536"/>
          <w:tab w:val="clear" w:pos="9072"/>
        </w:tabs>
        <w:jc w:val="center"/>
        <w:rPr>
          <w:rFonts w:ascii="Arial" w:hAnsi="Arial" w:cs="Arial"/>
          <w:b/>
          <w:bCs/>
        </w:rPr>
      </w:pPr>
      <w:r w:rsidRPr="006E2B98">
        <w:rPr>
          <w:rFonts w:ascii="Arial" w:hAnsi="Arial" w:cs="Arial"/>
          <w:b/>
          <w:bCs/>
        </w:rPr>
        <w:t>22 Route de l’hôpital 67092 Strasbourg Cedex</w:t>
      </w:r>
    </w:p>
    <w:p w14:paraId="63AB6243" w14:textId="77777777" w:rsidR="009A394A" w:rsidRDefault="009A394A">
      <w:pPr>
        <w:rPr>
          <w:rFonts w:ascii="Arial" w:hAnsi="Arial" w:cs="Arial"/>
          <w:b/>
          <w:bCs/>
        </w:rPr>
      </w:pPr>
    </w:p>
    <w:p w14:paraId="40E58A78" w14:textId="77777777" w:rsidR="009A394A" w:rsidRDefault="009A394A">
      <w:pPr>
        <w:rPr>
          <w:rFonts w:ascii="Arial" w:hAnsi="Arial" w:cs="Arial"/>
          <w:b/>
          <w:bCs/>
        </w:rPr>
      </w:pPr>
    </w:p>
    <w:p w14:paraId="40FDE72C" w14:textId="77777777" w:rsidR="009A394A" w:rsidRDefault="009A394A">
      <w:pPr>
        <w:rPr>
          <w:rFonts w:ascii="Arial" w:hAnsi="Arial" w:cs="Arial"/>
          <w:b/>
          <w:bCs/>
        </w:rPr>
      </w:pPr>
    </w:p>
    <w:p w14:paraId="679A6B0F"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3ECCC4" w14:textId="77777777">
        <w:tc>
          <w:tcPr>
            <w:tcW w:w="10331" w:type="dxa"/>
            <w:shd w:val="clear" w:color="auto" w:fill="66CCFF"/>
          </w:tcPr>
          <w:p w14:paraId="2A0A03C1"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D426A3F"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07F2D413" w14:textId="77777777" w:rsidR="00472B25" w:rsidRPr="008C2177" w:rsidRDefault="00472B25">
      <w:pPr>
        <w:rPr>
          <w:rFonts w:ascii="Arial" w:hAnsi="Arial" w:cs="Arial"/>
          <w:bCs/>
          <w:sz w:val="16"/>
          <w:szCs w:val="16"/>
        </w:rPr>
      </w:pPr>
    </w:p>
    <w:p w14:paraId="09BE8092" w14:textId="77777777" w:rsidR="00472B25" w:rsidRDefault="00472B25">
      <w:pPr>
        <w:rPr>
          <w:rFonts w:ascii="Arial" w:hAnsi="Arial" w:cs="Arial"/>
          <w:bCs/>
        </w:rPr>
      </w:pPr>
    </w:p>
    <w:p w14:paraId="6C572632" w14:textId="3EFC13B8" w:rsidR="00834EA2" w:rsidRDefault="00413267" w:rsidP="00413267">
      <w:pPr>
        <w:jc w:val="center"/>
        <w:rPr>
          <w:rFonts w:ascii="Arial" w:hAnsi="Arial" w:cs="Arial"/>
          <w:b/>
          <w:bCs/>
        </w:rPr>
      </w:pPr>
      <w:r>
        <w:rPr>
          <w:rFonts w:ascii="Arial" w:hAnsi="Arial" w:cs="Arial"/>
          <w:b/>
          <w:bCs/>
        </w:rPr>
        <w:t>PRL</w:t>
      </w:r>
      <w:r w:rsidR="00064144">
        <w:rPr>
          <w:rFonts w:ascii="Arial" w:hAnsi="Arial" w:cs="Arial"/>
          <w:b/>
          <w:bCs/>
        </w:rPr>
        <w:t>202</w:t>
      </w:r>
      <w:r w:rsidR="006E2B98">
        <w:rPr>
          <w:rFonts w:ascii="Arial" w:hAnsi="Arial" w:cs="Arial"/>
          <w:b/>
          <w:bCs/>
        </w:rPr>
        <w:t>5</w:t>
      </w:r>
      <w:r>
        <w:rPr>
          <w:rFonts w:ascii="Arial" w:hAnsi="Arial" w:cs="Arial"/>
          <w:b/>
          <w:bCs/>
        </w:rPr>
        <w:t>-101 Prestations de service</w:t>
      </w:r>
      <w:r w:rsidR="006E2B98">
        <w:rPr>
          <w:rFonts w:ascii="Arial" w:hAnsi="Arial" w:cs="Arial"/>
          <w:b/>
          <w:bCs/>
        </w:rPr>
        <w:t xml:space="preserve"> social interne à destination des agents de la CAF du Bas-Rhin</w:t>
      </w:r>
    </w:p>
    <w:p w14:paraId="66613F1A" w14:textId="77777777" w:rsidR="00472B25" w:rsidRDefault="00472B25">
      <w:pPr>
        <w:rPr>
          <w:rFonts w:ascii="Arial" w:hAnsi="Arial" w:cs="Arial"/>
          <w:bCs/>
        </w:rPr>
      </w:pPr>
    </w:p>
    <w:p w14:paraId="3BBEBADD" w14:textId="77777777" w:rsidR="00472B25" w:rsidRDefault="00472B25">
      <w:pPr>
        <w:jc w:val="both"/>
        <w:rPr>
          <w:rFonts w:ascii="Arial" w:hAnsi="Arial" w:cs="Arial"/>
          <w:bCs/>
        </w:rPr>
      </w:pPr>
    </w:p>
    <w:p w14:paraId="1F1371C6" w14:textId="77777777" w:rsidR="009A394A" w:rsidRDefault="009A394A">
      <w:pPr>
        <w:jc w:val="both"/>
        <w:rPr>
          <w:rFonts w:ascii="Arial" w:hAnsi="Arial" w:cs="Arial"/>
          <w:bCs/>
        </w:rPr>
      </w:pPr>
    </w:p>
    <w:p w14:paraId="48008954" w14:textId="77777777" w:rsidR="009A394A" w:rsidRDefault="009A394A">
      <w:pPr>
        <w:jc w:val="both"/>
        <w:rPr>
          <w:rFonts w:ascii="Arial" w:hAnsi="Arial" w:cs="Arial"/>
          <w:bCs/>
        </w:rPr>
      </w:pPr>
    </w:p>
    <w:p w14:paraId="57A13188" w14:textId="77777777" w:rsidR="009A394A" w:rsidRDefault="009A394A">
      <w:pPr>
        <w:jc w:val="both"/>
        <w:rPr>
          <w:rFonts w:ascii="Arial" w:hAnsi="Arial" w:cs="Arial"/>
          <w:bCs/>
        </w:rPr>
      </w:pPr>
    </w:p>
    <w:p w14:paraId="5DF61C53" w14:textId="77777777" w:rsidR="009A394A" w:rsidRDefault="009A394A">
      <w:pPr>
        <w:jc w:val="both"/>
        <w:rPr>
          <w:rFonts w:ascii="Arial" w:hAnsi="Arial" w:cs="Arial"/>
          <w:bCs/>
        </w:rPr>
      </w:pPr>
    </w:p>
    <w:p w14:paraId="45A987E6" w14:textId="77777777" w:rsidR="009A394A" w:rsidRDefault="009A394A">
      <w:pPr>
        <w:jc w:val="both"/>
        <w:rPr>
          <w:rFonts w:ascii="Arial" w:hAnsi="Arial" w:cs="Arial"/>
          <w:bCs/>
        </w:rPr>
      </w:pPr>
    </w:p>
    <w:p w14:paraId="13CF640A" w14:textId="77777777" w:rsidR="009A394A" w:rsidRDefault="009A394A">
      <w:pPr>
        <w:jc w:val="both"/>
        <w:rPr>
          <w:rFonts w:ascii="Arial" w:hAnsi="Arial" w:cs="Arial"/>
          <w:bCs/>
        </w:rPr>
      </w:pPr>
    </w:p>
    <w:p w14:paraId="163D932D" w14:textId="77777777" w:rsidR="009A394A" w:rsidRDefault="009A394A">
      <w:pPr>
        <w:jc w:val="both"/>
        <w:rPr>
          <w:rFonts w:ascii="Arial" w:hAnsi="Arial" w:cs="Arial"/>
          <w:bCs/>
        </w:rPr>
      </w:pPr>
    </w:p>
    <w:p w14:paraId="5343DA05" w14:textId="77777777" w:rsidR="009A394A" w:rsidRDefault="009A394A">
      <w:pPr>
        <w:jc w:val="both"/>
        <w:rPr>
          <w:rFonts w:ascii="Arial" w:hAnsi="Arial" w:cs="Arial"/>
          <w:bCs/>
        </w:rPr>
      </w:pPr>
    </w:p>
    <w:p w14:paraId="6D0FE641"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4693530A" w14:textId="77777777">
        <w:tc>
          <w:tcPr>
            <w:tcW w:w="10331" w:type="dxa"/>
            <w:shd w:val="clear" w:color="auto" w:fill="66CCFF"/>
          </w:tcPr>
          <w:p w14:paraId="16012FCC"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1CE58DBD" w14:textId="77777777" w:rsidR="00472B25" w:rsidRDefault="00472B25">
      <w:pPr>
        <w:pStyle w:val="Titre9"/>
        <w:numPr>
          <w:ilvl w:val="0"/>
          <w:numId w:val="0"/>
        </w:numPr>
        <w:rPr>
          <w:i w:val="0"/>
          <w:sz w:val="20"/>
        </w:rPr>
      </w:pPr>
    </w:p>
    <w:p w14:paraId="2D7B3CBD"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6BD5F786" w14:textId="77777777" w:rsidR="00472B25" w:rsidRDefault="00472B25">
      <w:pPr>
        <w:pStyle w:val="Titre9"/>
        <w:tabs>
          <w:tab w:val="num" w:pos="0"/>
        </w:tabs>
        <w:ind w:left="0"/>
        <w:jc w:val="both"/>
        <w:rPr>
          <w:i w:val="0"/>
          <w:iCs w:val="0"/>
          <w:sz w:val="20"/>
          <w:szCs w:val="20"/>
        </w:rPr>
      </w:pPr>
    </w:p>
    <w:p w14:paraId="0A85B9DB"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4737C8DF" w14:textId="77777777" w:rsidR="00472B25" w:rsidRDefault="00472B25">
      <w:pPr>
        <w:jc w:val="both"/>
        <w:rPr>
          <w:rFonts w:ascii="Arial" w:hAnsi="Arial" w:cs="Arial"/>
          <w:b/>
          <w:bCs/>
        </w:rPr>
      </w:pPr>
    </w:p>
    <w:p w14:paraId="4221E356"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291B294B" w14:textId="77777777" w:rsidR="003C025D" w:rsidRDefault="003C025D" w:rsidP="003C025D"/>
    <w:p w14:paraId="120BEDED" w14:textId="77777777" w:rsidR="003C025D" w:rsidRPr="00025EC9" w:rsidRDefault="003C025D" w:rsidP="003C025D"/>
    <w:p w14:paraId="6EB3621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2C78ACF" w14:textId="77777777" w:rsidR="003C025D" w:rsidRDefault="003C025D" w:rsidP="003C025D"/>
    <w:p w14:paraId="6C2521B4" w14:textId="77777777" w:rsidR="003C025D" w:rsidRPr="00025EC9" w:rsidRDefault="003C025D" w:rsidP="003C025D"/>
    <w:p w14:paraId="678AF5FE"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90BF800" w14:textId="77777777" w:rsidR="003C025D" w:rsidRDefault="003C025D" w:rsidP="003C025D"/>
    <w:p w14:paraId="3B35F2F7" w14:textId="77777777" w:rsidR="003C025D" w:rsidRPr="00025EC9" w:rsidRDefault="003C025D" w:rsidP="003C025D"/>
    <w:p w14:paraId="1FB6B4D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F445E0B" w14:textId="77777777" w:rsidR="003C025D" w:rsidRDefault="003C025D" w:rsidP="003C025D"/>
    <w:p w14:paraId="3CD89FD7" w14:textId="77777777" w:rsidR="003C025D" w:rsidRDefault="003C025D" w:rsidP="003C025D"/>
    <w:p w14:paraId="5D78DEC2"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0106A8A6" w14:textId="77777777" w:rsidR="003C025D" w:rsidRDefault="003C025D" w:rsidP="003C025D"/>
    <w:p w14:paraId="7780988E" w14:textId="77777777" w:rsidR="003C025D" w:rsidRPr="00025EC9" w:rsidRDefault="003C025D" w:rsidP="003C025D"/>
    <w:p w14:paraId="1B697EE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935C739" w14:textId="77777777" w:rsidR="00472B25" w:rsidRDefault="00472B25">
      <w:pPr>
        <w:jc w:val="both"/>
        <w:rPr>
          <w:rFonts w:ascii="Arial" w:hAnsi="Arial" w:cs="Arial"/>
          <w:b/>
          <w:bCs/>
        </w:rPr>
      </w:pPr>
    </w:p>
    <w:p w14:paraId="5F2899BE" w14:textId="77777777" w:rsidR="00472B25" w:rsidRDefault="00472B25">
      <w:pPr>
        <w:jc w:val="both"/>
        <w:rPr>
          <w:rFonts w:ascii="Arial" w:hAnsi="Arial" w:cs="Arial"/>
          <w:b/>
          <w:bCs/>
        </w:rPr>
      </w:pPr>
    </w:p>
    <w:p w14:paraId="339EE52B"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71CA5F9C" w14:textId="77777777" w:rsidR="00472B25" w:rsidRDefault="00472B25">
      <w:pPr>
        <w:jc w:val="both"/>
        <w:rPr>
          <w:rFonts w:ascii="Arial" w:hAnsi="Arial" w:cs="Arial"/>
        </w:rPr>
      </w:pPr>
    </w:p>
    <w:p w14:paraId="7BC2DE5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DD823B0" w14:textId="77777777" w:rsidR="00427375" w:rsidRDefault="00427375" w:rsidP="00427375">
      <w:pPr>
        <w:ind w:left="567"/>
        <w:jc w:val="both"/>
        <w:rPr>
          <w:rFonts w:ascii="Arial" w:hAnsi="Arial" w:cs="Arial"/>
        </w:rPr>
      </w:pPr>
    </w:p>
    <w:p w14:paraId="67DE1BC9"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4EDCC9CE"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736D13C"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5D05A5C4"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3CB5282B"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672CD0B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0CD2DCE8"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1071573F"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11F62A6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D510674"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68716C8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625D4F75"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BE223B"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09340C66"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2CCC6C2A" w14:textId="77777777" w:rsidR="006F6740" w:rsidRDefault="006F6740">
            <w:pPr>
              <w:ind w:left="170" w:right="170"/>
              <w:jc w:val="both"/>
              <w:rPr>
                <w:rFonts w:ascii="Arial" w:hAnsi="Arial" w:cs="Arial"/>
                <w:sz w:val="16"/>
                <w:szCs w:val="16"/>
              </w:rPr>
            </w:pPr>
          </w:p>
          <w:p w14:paraId="395E4932"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2AD702" w14:textId="77777777" w:rsidR="006F6740" w:rsidRDefault="006F6740">
            <w:pPr>
              <w:ind w:left="170" w:right="170"/>
              <w:jc w:val="both"/>
              <w:rPr>
                <w:rFonts w:ascii="Arial" w:hAnsi="Arial" w:cs="Arial"/>
                <w:sz w:val="12"/>
                <w:szCs w:val="16"/>
              </w:rPr>
            </w:pPr>
          </w:p>
          <w:p w14:paraId="13874B62" w14:textId="77777777" w:rsidR="00872C42" w:rsidRDefault="00872C42">
            <w:pPr>
              <w:ind w:left="170" w:right="170"/>
              <w:jc w:val="both"/>
              <w:rPr>
                <w:rFonts w:ascii="Arial" w:hAnsi="Arial" w:cs="Arial"/>
                <w:sz w:val="12"/>
                <w:szCs w:val="16"/>
              </w:rPr>
            </w:pPr>
          </w:p>
          <w:p w14:paraId="4863B88E" w14:textId="77777777" w:rsidR="00872C42" w:rsidRPr="00A70756" w:rsidRDefault="00872C42">
            <w:pPr>
              <w:ind w:left="170" w:right="170"/>
              <w:jc w:val="both"/>
              <w:rPr>
                <w:rFonts w:ascii="Arial" w:hAnsi="Arial" w:cs="Arial"/>
                <w:sz w:val="12"/>
                <w:szCs w:val="16"/>
              </w:rPr>
            </w:pPr>
          </w:p>
          <w:p w14:paraId="34AC042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627A9C7" w14:textId="77777777" w:rsidR="006F6740" w:rsidRPr="00A70756" w:rsidRDefault="006F6740">
            <w:pPr>
              <w:ind w:left="170" w:right="170"/>
              <w:jc w:val="both"/>
              <w:rPr>
                <w:rFonts w:ascii="Arial" w:hAnsi="Arial" w:cs="Arial"/>
                <w:sz w:val="12"/>
                <w:szCs w:val="16"/>
              </w:rPr>
            </w:pPr>
          </w:p>
          <w:p w14:paraId="7AA902D1" w14:textId="77777777" w:rsidR="006F6740" w:rsidRDefault="006F6740">
            <w:pPr>
              <w:ind w:left="170" w:right="170"/>
              <w:jc w:val="both"/>
              <w:rPr>
                <w:rFonts w:ascii="Arial" w:hAnsi="Arial" w:cs="Arial"/>
                <w:sz w:val="16"/>
                <w:szCs w:val="16"/>
              </w:rPr>
            </w:pPr>
          </w:p>
          <w:p w14:paraId="40DE0FBA" w14:textId="77777777" w:rsidR="006F6740" w:rsidRDefault="006F6740">
            <w:pPr>
              <w:ind w:left="170" w:right="170"/>
              <w:jc w:val="both"/>
              <w:rPr>
                <w:rFonts w:ascii="Arial" w:hAnsi="Arial" w:cs="Arial"/>
                <w:sz w:val="16"/>
                <w:szCs w:val="16"/>
              </w:rPr>
            </w:pPr>
          </w:p>
          <w:p w14:paraId="220E1988" w14:textId="77777777" w:rsidR="006F6740" w:rsidRDefault="006F6740">
            <w:pPr>
              <w:snapToGrid w:val="0"/>
              <w:jc w:val="both"/>
              <w:rPr>
                <w:rFonts w:ascii="Arial" w:hAnsi="Arial" w:cs="Arial"/>
                <w:b/>
                <w:bCs/>
              </w:rPr>
            </w:pPr>
          </w:p>
        </w:tc>
      </w:tr>
      <w:tr w:rsidR="006F6740" w14:paraId="7A44304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BC5B3DF"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5A922E8D"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510CE6F"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CC51C9" w14:textId="77777777" w:rsidR="006F6740" w:rsidRDefault="006F6740">
            <w:pPr>
              <w:ind w:left="170" w:right="170"/>
              <w:jc w:val="both"/>
              <w:rPr>
                <w:rFonts w:ascii="Arial" w:hAnsi="Arial" w:cs="Arial"/>
                <w:sz w:val="16"/>
                <w:szCs w:val="16"/>
              </w:rPr>
            </w:pPr>
          </w:p>
          <w:p w14:paraId="196A879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26E00066"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A7C1567" w14:textId="77777777" w:rsidR="006F6740" w:rsidRPr="006F6740" w:rsidRDefault="006F6740" w:rsidP="006F6740">
            <w:pPr>
              <w:ind w:left="170" w:right="170"/>
              <w:jc w:val="both"/>
              <w:rPr>
                <w:rFonts w:ascii="Arial" w:hAnsi="Arial" w:cs="Arial"/>
                <w:sz w:val="16"/>
                <w:szCs w:val="16"/>
              </w:rPr>
            </w:pPr>
          </w:p>
          <w:p w14:paraId="054E142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F678F82" w14:textId="77777777" w:rsidR="006F6740" w:rsidRDefault="006F6740" w:rsidP="006F6740">
            <w:pPr>
              <w:ind w:left="170" w:right="170"/>
              <w:jc w:val="both"/>
              <w:rPr>
                <w:rFonts w:ascii="Arial" w:hAnsi="Arial" w:cs="Arial"/>
                <w:sz w:val="12"/>
                <w:szCs w:val="16"/>
              </w:rPr>
            </w:pPr>
          </w:p>
          <w:p w14:paraId="62F92D50" w14:textId="77777777" w:rsidR="00872C42" w:rsidRDefault="00872C42" w:rsidP="006F6740">
            <w:pPr>
              <w:ind w:left="170" w:right="170"/>
              <w:jc w:val="both"/>
              <w:rPr>
                <w:rFonts w:ascii="Arial" w:hAnsi="Arial" w:cs="Arial"/>
                <w:sz w:val="12"/>
                <w:szCs w:val="16"/>
              </w:rPr>
            </w:pPr>
          </w:p>
          <w:p w14:paraId="0C4C5405" w14:textId="77777777" w:rsidR="00872C42" w:rsidRPr="00A70756" w:rsidRDefault="00872C42" w:rsidP="006F6740">
            <w:pPr>
              <w:ind w:left="170" w:right="170"/>
              <w:jc w:val="both"/>
              <w:rPr>
                <w:rFonts w:ascii="Arial" w:hAnsi="Arial" w:cs="Arial"/>
                <w:sz w:val="12"/>
                <w:szCs w:val="16"/>
              </w:rPr>
            </w:pPr>
          </w:p>
          <w:p w14:paraId="6740044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DF0138C" w14:textId="77777777" w:rsidR="006F6740" w:rsidRDefault="006F6740" w:rsidP="006F6740">
            <w:pPr>
              <w:ind w:left="170" w:right="170"/>
              <w:jc w:val="both"/>
              <w:rPr>
                <w:rFonts w:ascii="Arial" w:hAnsi="Arial" w:cs="Arial"/>
                <w:sz w:val="16"/>
                <w:szCs w:val="16"/>
              </w:rPr>
            </w:pPr>
          </w:p>
          <w:p w14:paraId="1E2AA4D9" w14:textId="77777777" w:rsidR="006F6740" w:rsidRDefault="006F6740" w:rsidP="006F6740">
            <w:pPr>
              <w:ind w:left="170" w:right="170"/>
              <w:jc w:val="both"/>
              <w:rPr>
                <w:rFonts w:ascii="Arial" w:hAnsi="Arial" w:cs="Arial"/>
                <w:sz w:val="16"/>
                <w:szCs w:val="16"/>
              </w:rPr>
            </w:pPr>
          </w:p>
          <w:p w14:paraId="6502DB24" w14:textId="77777777" w:rsidR="006F6740" w:rsidRDefault="006F6740" w:rsidP="006F6740">
            <w:pPr>
              <w:ind w:left="170" w:right="170"/>
              <w:jc w:val="both"/>
              <w:rPr>
                <w:rFonts w:ascii="Arial" w:hAnsi="Arial" w:cs="Arial"/>
                <w:sz w:val="16"/>
                <w:szCs w:val="16"/>
              </w:rPr>
            </w:pPr>
          </w:p>
          <w:p w14:paraId="399DEAC4" w14:textId="77777777" w:rsidR="006F6740" w:rsidRDefault="006F6740">
            <w:pPr>
              <w:snapToGrid w:val="0"/>
              <w:jc w:val="both"/>
              <w:rPr>
                <w:rFonts w:ascii="Arial" w:hAnsi="Arial" w:cs="Arial"/>
                <w:b/>
                <w:bCs/>
              </w:rPr>
            </w:pPr>
          </w:p>
        </w:tc>
      </w:tr>
      <w:tr w:rsidR="006F6740" w14:paraId="62F6A89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4FBF94B"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1977767"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5ACC9D5B"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76BD9E79"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3756FCE" w14:textId="77777777" w:rsidR="006F6740" w:rsidRDefault="006F6740" w:rsidP="00A70756">
            <w:pPr>
              <w:ind w:left="170" w:right="170"/>
              <w:jc w:val="both"/>
              <w:rPr>
                <w:rFonts w:ascii="Arial" w:hAnsi="Arial" w:cs="Arial"/>
                <w:sz w:val="16"/>
                <w:szCs w:val="16"/>
              </w:rPr>
            </w:pPr>
          </w:p>
          <w:p w14:paraId="2B4F28C0"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16DB0B58" w14:textId="77777777" w:rsidR="006F6740" w:rsidRDefault="006F6740" w:rsidP="00A70756">
            <w:pPr>
              <w:ind w:left="170" w:right="170"/>
              <w:jc w:val="both"/>
              <w:rPr>
                <w:rFonts w:ascii="Arial" w:hAnsi="Arial" w:cs="Arial"/>
                <w:sz w:val="12"/>
                <w:szCs w:val="16"/>
              </w:rPr>
            </w:pPr>
          </w:p>
          <w:p w14:paraId="6C4EEE48" w14:textId="77777777" w:rsidR="00872C42" w:rsidRDefault="00872C42" w:rsidP="00A70756">
            <w:pPr>
              <w:ind w:left="170" w:right="170"/>
              <w:jc w:val="both"/>
              <w:rPr>
                <w:rFonts w:ascii="Arial" w:hAnsi="Arial" w:cs="Arial"/>
                <w:sz w:val="12"/>
                <w:szCs w:val="16"/>
              </w:rPr>
            </w:pPr>
          </w:p>
          <w:p w14:paraId="2B182CA7" w14:textId="77777777" w:rsidR="00872C42" w:rsidRPr="00A70756" w:rsidRDefault="00872C42" w:rsidP="00A70756">
            <w:pPr>
              <w:ind w:left="170" w:right="170"/>
              <w:jc w:val="both"/>
              <w:rPr>
                <w:rFonts w:ascii="Arial" w:hAnsi="Arial" w:cs="Arial"/>
                <w:sz w:val="12"/>
                <w:szCs w:val="16"/>
              </w:rPr>
            </w:pPr>
          </w:p>
          <w:p w14:paraId="5975DD1B"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B037DE" w14:textId="77777777" w:rsidR="006F6740" w:rsidRPr="00A70756" w:rsidRDefault="006F6740" w:rsidP="006F6740">
            <w:pPr>
              <w:ind w:left="170" w:right="170"/>
              <w:jc w:val="both"/>
              <w:rPr>
                <w:rFonts w:ascii="Arial" w:hAnsi="Arial" w:cs="Arial"/>
                <w:sz w:val="12"/>
                <w:szCs w:val="16"/>
              </w:rPr>
            </w:pPr>
          </w:p>
          <w:p w14:paraId="185BF812" w14:textId="77777777" w:rsidR="006F6740" w:rsidRDefault="006F6740" w:rsidP="006F6740">
            <w:pPr>
              <w:ind w:left="170" w:right="170"/>
              <w:jc w:val="both"/>
              <w:rPr>
                <w:rFonts w:ascii="Arial" w:hAnsi="Arial" w:cs="Arial"/>
                <w:sz w:val="16"/>
                <w:szCs w:val="16"/>
              </w:rPr>
            </w:pPr>
          </w:p>
          <w:p w14:paraId="1B489BC4" w14:textId="77777777" w:rsidR="006F6740" w:rsidRDefault="006F6740" w:rsidP="00224E9C">
            <w:pPr>
              <w:snapToGrid w:val="0"/>
              <w:jc w:val="both"/>
              <w:rPr>
                <w:rFonts w:ascii="Arial" w:hAnsi="Arial" w:cs="Arial"/>
                <w:sz w:val="16"/>
                <w:szCs w:val="16"/>
              </w:rPr>
            </w:pPr>
          </w:p>
          <w:p w14:paraId="4B8C5DC8" w14:textId="77777777" w:rsidR="00872C42" w:rsidRDefault="00872C42" w:rsidP="00224E9C">
            <w:pPr>
              <w:snapToGrid w:val="0"/>
              <w:jc w:val="both"/>
              <w:rPr>
                <w:rFonts w:ascii="Arial" w:hAnsi="Arial" w:cs="Arial"/>
                <w:b/>
                <w:bCs/>
              </w:rPr>
            </w:pPr>
          </w:p>
        </w:tc>
      </w:tr>
      <w:tr w:rsidR="006F6740" w14:paraId="11C8F08C"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BAF322E"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7B24C974"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D515090"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438C9408"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317CA15" w14:textId="77777777" w:rsidR="006F6740" w:rsidRDefault="006F6740" w:rsidP="006F6740">
            <w:pPr>
              <w:ind w:left="170" w:right="170"/>
              <w:jc w:val="both"/>
              <w:rPr>
                <w:rFonts w:ascii="Arial" w:hAnsi="Arial" w:cs="Arial"/>
                <w:sz w:val="16"/>
                <w:szCs w:val="16"/>
              </w:rPr>
            </w:pPr>
          </w:p>
          <w:p w14:paraId="42B02C92"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BAAA592" w14:textId="77777777" w:rsidR="006F6740" w:rsidRDefault="006F6740" w:rsidP="006F6740">
            <w:pPr>
              <w:ind w:left="170" w:right="170"/>
              <w:jc w:val="both"/>
              <w:rPr>
                <w:rFonts w:ascii="Arial" w:hAnsi="Arial" w:cs="Arial"/>
                <w:sz w:val="12"/>
                <w:szCs w:val="16"/>
              </w:rPr>
            </w:pPr>
          </w:p>
          <w:p w14:paraId="5C9EBC49" w14:textId="77777777" w:rsidR="00872C42" w:rsidRDefault="00872C42" w:rsidP="006F6740">
            <w:pPr>
              <w:ind w:left="170" w:right="170"/>
              <w:jc w:val="both"/>
              <w:rPr>
                <w:rFonts w:ascii="Arial" w:hAnsi="Arial" w:cs="Arial"/>
                <w:sz w:val="12"/>
                <w:szCs w:val="16"/>
              </w:rPr>
            </w:pPr>
          </w:p>
          <w:p w14:paraId="50AA2C3D" w14:textId="77777777" w:rsidR="00872C42" w:rsidRPr="00A70756" w:rsidRDefault="00872C42" w:rsidP="006F6740">
            <w:pPr>
              <w:ind w:left="170" w:right="170"/>
              <w:jc w:val="both"/>
              <w:rPr>
                <w:rFonts w:ascii="Arial" w:hAnsi="Arial" w:cs="Arial"/>
                <w:sz w:val="12"/>
                <w:szCs w:val="16"/>
              </w:rPr>
            </w:pPr>
          </w:p>
          <w:p w14:paraId="2B6FF355"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0D6CF30" w14:textId="77777777" w:rsidR="006F6740" w:rsidRPr="00A70756" w:rsidRDefault="006F6740" w:rsidP="006F6740">
            <w:pPr>
              <w:ind w:left="170" w:right="170"/>
              <w:jc w:val="both"/>
              <w:rPr>
                <w:rFonts w:ascii="Arial" w:hAnsi="Arial" w:cs="Arial"/>
                <w:sz w:val="12"/>
                <w:szCs w:val="16"/>
              </w:rPr>
            </w:pPr>
          </w:p>
          <w:p w14:paraId="4BD7069B" w14:textId="77777777" w:rsidR="006F6740" w:rsidRDefault="006F6740" w:rsidP="006F6740">
            <w:pPr>
              <w:ind w:left="170" w:right="170"/>
              <w:jc w:val="both"/>
              <w:rPr>
                <w:rFonts w:ascii="Arial" w:hAnsi="Arial" w:cs="Arial"/>
                <w:sz w:val="16"/>
                <w:szCs w:val="16"/>
              </w:rPr>
            </w:pPr>
          </w:p>
          <w:p w14:paraId="13253B8F" w14:textId="77777777" w:rsidR="006F6740" w:rsidRDefault="006F6740" w:rsidP="006F6740">
            <w:pPr>
              <w:ind w:left="170" w:right="170"/>
              <w:jc w:val="both"/>
              <w:rPr>
                <w:rFonts w:ascii="Arial" w:hAnsi="Arial" w:cs="Arial"/>
                <w:sz w:val="16"/>
                <w:szCs w:val="16"/>
              </w:rPr>
            </w:pPr>
          </w:p>
          <w:p w14:paraId="166A9453" w14:textId="77777777" w:rsidR="006F6740" w:rsidRDefault="006F6740">
            <w:pPr>
              <w:snapToGrid w:val="0"/>
              <w:jc w:val="both"/>
              <w:rPr>
                <w:rFonts w:ascii="Arial" w:hAnsi="Arial" w:cs="Arial"/>
                <w:b/>
                <w:bCs/>
              </w:rPr>
            </w:pPr>
          </w:p>
        </w:tc>
      </w:tr>
    </w:tbl>
    <w:p w14:paraId="64C0EDC5" w14:textId="77777777" w:rsidR="002D13A0" w:rsidRDefault="002D13A0" w:rsidP="00D21AD8">
      <w:pPr>
        <w:tabs>
          <w:tab w:val="left" w:pos="-142"/>
          <w:tab w:val="left" w:pos="4111"/>
        </w:tabs>
        <w:rPr>
          <w:rFonts w:ascii="Arial" w:hAnsi="Arial" w:cs="Arial"/>
          <w:b/>
          <w:bCs/>
          <w:sz w:val="22"/>
          <w:szCs w:val="22"/>
        </w:rPr>
      </w:pPr>
    </w:p>
    <w:p w14:paraId="586E8046" w14:textId="77777777" w:rsidR="002D13A0" w:rsidRDefault="002D13A0" w:rsidP="00D21AD8">
      <w:pPr>
        <w:tabs>
          <w:tab w:val="left" w:pos="-142"/>
          <w:tab w:val="left" w:pos="4111"/>
        </w:tabs>
        <w:rPr>
          <w:rFonts w:ascii="Arial" w:hAnsi="Arial" w:cs="Arial"/>
          <w:b/>
          <w:bCs/>
          <w:sz w:val="22"/>
          <w:szCs w:val="22"/>
        </w:rPr>
      </w:pPr>
    </w:p>
    <w:p w14:paraId="223BD1E0"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6BEF4D0C" w14:textId="77777777" w:rsidR="00427375" w:rsidRDefault="00427375" w:rsidP="008C2177">
      <w:pPr>
        <w:tabs>
          <w:tab w:val="left" w:pos="-142"/>
          <w:tab w:val="left" w:pos="4111"/>
        </w:tabs>
        <w:jc w:val="both"/>
        <w:rPr>
          <w:rFonts w:ascii="Arial" w:hAnsi="Arial" w:cs="Arial"/>
          <w:b/>
          <w:bCs/>
          <w:sz w:val="22"/>
          <w:szCs w:val="22"/>
        </w:rPr>
      </w:pPr>
    </w:p>
    <w:p w14:paraId="566BBAEC"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7DEEC96C"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B21E55"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68428482"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5AE26310"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39FF55F9"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3920049"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321A74A"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D1BB99F"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BACC647"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3E3F7081"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2CBCF1F"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7FD58BF5" w14:textId="77777777" w:rsidR="00BD1236" w:rsidRPr="008C2177" w:rsidRDefault="00BD1236" w:rsidP="00171BF1">
      <w:pPr>
        <w:pStyle w:val="En-tte"/>
        <w:tabs>
          <w:tab w:val="left" w:pos="2160"/>
        </w:tabs>
        <w:ind w:left="284"/>
        <w:jc w:val="both"/>
        <w:rPr>
          <w:rFonts w:ascii="Arial" w:hAnsi="Arial" w:cs="Arial"/>
          <w:iCs/>
          <w:sz w:val="16"/>
          <w:szCs w:val="18"/>
        </w:rPr>
      </w:pPr>
    </w:p>
    <w:p w14:paraId="3E6742F2"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A800B05" w14:textId="77777777" w:rsidR="00BD1236" w:rsidRPr="00171BF1" w:rsidRDefault="00BD1236" w:rsidP="00171BF1">
      <w:pPr>
        <w:pStyle w:val="En-tte"/>
        <w:ind w:left="993"/>
        <w:jc w:val="both"/>
        <w:rPr>
          <w:rFonts w:ascii="Arial" w:hAnsi="Arial" w:cs="Arial"/>
          <w:iCs/>
          <w:sz w:val="16"/>
          <w:szCs w:val="18"/>
        </w:rPr>
      </w:pPr>
    </w:p>
    <w:p w14:paraId="3D336EC5" w14:textId="77777777" w:rsidR="00BD1236" w:rsidRPr="00171BF1" w:rsidRDefault="00BD1236" w:rsidP="00171BF1">
      <w:pPr>
        <w:pStyle w:val="En-tte"/>
        <w:ind w:left="993"/>
        <w:jc w:val="both"/>
        <w:rPr>
          <w:rFonts w:ascii="Arial" w:hAnsi="Arial" w:cs="Arial"/>
          <w:iCs/>
          <w:sz w:val="16"/>
          <w:szCs w:val="18"/>
        </w:rPr>
      </w:pPr>
    </w:p>
    <w:p w14:paraId="792D5EF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5CA237E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64755A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9AF005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9AC639F"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5767AB8"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2D4EA1E9"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3CA642E8"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5161A143"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9745F28"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707356DF"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793C9C2C" w14:textId="77777777" w:rsidTr="005C765E">
        <w:tc>
          <w:tcPr>
            <w:tcW w:w="10344" w:type="dxa"/>
            <w:shd w:val="clear" w:color="auto" w:fill="66CCFF"/>
          </w:tcPr>
          <w:p w14:paraId="13D8A4F2"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25403008" w14:textId="77777777" w:rsidR="00D21AD8" w:rsidRDefault="00D21AD8" w:rsidP="00D21AD8">
      <w:pPr>
        <w:tabs>
          <w:tab w:val="left" w:pos="-142"/>
          <w:tab w:val="left" w:pos="4111"/>
        </w:tabs>
        <w:rPr>
          <w:rFonts w:ascii="Arial" w:hAnsi="Arial" w:cs="Arial"/>
          <w:b/>
          <w:bCs/>
          <w:sz w:val="22"/>
          <w:szCs w:val="22"/>
        </w:rPr>
      </w:pPr>
    </w:p>
    <w:p w14:paraId="2A7F7A0D"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777A01B6"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1EA09DC7" w14:textId="77777777" w:rsidR="00472B25" w:rsidRDefault="00472B25">
      <w:pPr>
        <w:rPr>
          <w:rFonts w:ascii="Arial" w:hAnsi="Arial" w:cs="Arial"/>
        </w:rPr>
      </w:pPr>
    </w:p>
    <w:p w14:paraId="12D19C1C"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0E5E9639" w14:textId="77777777" w:rsidR="00555AC1" w:rsidRDefault="00555AC1" w:rsidP="00171BF1">
      <w:pPr>
        <w:jc w:val="both"/>
        <w:rPr>
          <w:rFonts w:ascii="Arial" w:hAnsi="Arial" w:cs="Arial"/>
          <w:i/>
          <w:sz w:val="18"/>
        </w:rPr>
      </w:pPr>
    </w:p>
    <w:p w14:paraId="5DB5B716" w14:textId="77777777" w:rsidR="00555AC1" w:rsidRDefault="00555AC1" w:rsidP="00171BF1">
      <w:pPr>
        <w:jc w:val="both"/>
        <w:rPr>
          <w:rFonts w:ascii="Arial" w:hAnsi="Arial" w:cs="Arial"/>
          <w:i/>
          <w:sz w:val="18"/>
        </w:rPr>
      </w:pPr>
    </w:p>
    <w:p w14:paraId="1F3DB18B" w14:textId="77777777" w:rsidR="00555AC1" w:rsidRDefault="00555AC1" w:rsidP="00171BF1">
      <w:pPr>
        <w:jc w:val="both"/>
        <w:rPr>
          <w:rFonts w:ascii="Arial" w:hAnsi="Arial" w:cs="Arial"/>
          <w:i/>
          <w:sz w:val="18"/>
        </w:rPr>
      </w:pPr>
    </w:p>
    <w:p w14:paraId="1CD0E037" w14:textId="77777777" w:rsidR="00555AC1" w:rsidRDefault="00555AC1" w:rsidP="00171BF1">
      <w:pPr>
        <w:jc w:val="both"/>
        <w:rPr>
          <w:rFonts w:ascii="Arial" w:hAnsi="Arial" w:cs="Arial"/>
          <w:i/>
          <w:sz w:val="18"/>
        </w:rPr>
      </w:pPr>
    </w:p>
    <w:p w14:paraId="143652BC" w14:textId="77777777" w:rsidR="00555AC1" w:rsidRDefault="00555AC1" w:rsidP="00171BF1">
      <w:pPr>
        <w:jc w:val="both"/>
        <w:rPr>
          <w:rFonts w:ascii="Arial" w:hAnsi="Arial" w:cs="Arial"/>
          <w:i/>
          <w:sz w:val="18"/>
        </w:rPr>
      </w:pPr>
    </w:p>
    <w:p w14:paraId="0310A4FB" w14:textId="77777777" w:rsidR="00555AC1" w:rsidRDefault="00555AC1" w:rsidP="00171BF1">
      <w:pPr>
        <w:jc w:val="both"/>
        <w:rPr>
          <w:rFonts w:ascii="Arial" w:hAnsi="Arial" w:cs="Arial"/>
          <w:i/>
          <w:sz w:val="18"/>
        </w:rPr>
      </w:pPr>
    </w:p>
    <w:p w14:paraId="3095EAE1" w14:textId="77777777" w:rsidR="00555AC1" w:rsidRDefault="00555AC1" w:rsidP="00171BF1">
      <w:pPr>
        <w:jc w:val="both"/>
        <w:rPr>
          <w:rFonts w:ascii="Arial" w:hAnsi="Arial" w:cs="Arial"/>
          <w:i/>
          <w:sz w:val="18"/>
        </w:rPr>
      </w:pPr>
    </w:p>
    <w:p w14:paraId="02608E57"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D41467E" w14:textId="77777777" w:rsidR="00555AC1" w:rsidRDefault="00555AC1" w:rsidP="00171BF1">
      <w:pPr>
        <w:jc w:val="both"/>
        <w:rPr>
          <w:rFonts w:ascii="Arial" w:hAnsi="Arial" w:cs="Arial"/>
          <w:i/>
          <w:sz w:val="18"/>
        </w:rPr>
      </w:pPr>
    </w:p>
    <w:p w14:paraId="5C3A3407" w14:textId="77777777" w:rsidR="00555AC1" w:rsidRDefault="00555AC1" w:rsidP="00171BF1">
      <w:pPr>
        <w:jc w:val="both"/>
        <w:rPr>
          <w:rFonts w:ascii="Arial" w:hAnsi="Arial" w:cs="Arial"/>
          <w:i/>
          <w:sz w:val="18"/>
        </w:rPr>
      </w:pPr>
    </w:p>
    <w:p w14:paraId="3FEAE2BC" w14:textId="77777777" w:rsidR="00555AC1" w:rsidRDefault="00555AC1" w:rsidP="00171BF1">
      <w:pPr>
        <w:jc w:val="both"/>
        <w:rPr>
          <w:rFonts w:ascii="Arial" w:hAnsi="Arial" w:cs="Arial"/>
          <w:i/>
          <w:sz w:val="18"/>
        </w:rPr>
      </w:pPr>
    </w:p>
    <w:p w14:paraId="3109193E" w14:textId="77777777" w:rsidR="00555AC1" w:rsidRDefault="00555AC1" w:rsidP="00171BF1">
      <w:pPr>
        <w:jc w:val="both"/>
        <w:rPr>
          <w:rFonts w:ascii="Arial" w:hAnsi="Arial" w:cs="Arial"/>
          <w:i/>
          <w:sz w:val="18"/>
        </w:rPr>
      </w:pPr>
    </w:p>
    <w:p w14:paraId="451A3C49" w14:textId="77777777" w:rsidR="00755416" w:rsidRDefault="00755416" w:rsidP="00171BF1">
      <w:pPr>
        <w:jc w:val="both"/>
        <w:rPr>
          <w:rFonts w:ascii="Arial" w:hAnsi="Arial" w:cs="Arial"/>
          <w:i/>
          <w:sz w:val="18"/>
        </w:rPr>
      </w:pPr>
    </w:p>
    <w:p w14:paraId="1A87916A" w14:textId="77777777" w:rsidR="00755416" w:rsidRDefault="00755416" w:rsidP="00171BF1">
      <w:pPr>
        <w:jc w:val="both"/>
        <w:rPr>
          <w:rFonts w:ascii="Arial" w:hAnsi="Arial" w:cs="Arial"/>
          <w:i/>
          <w:sz w:val="18"/>
        </w:rPr>
      </w:pPr>
    </w:p>
    <w:p w14:paraId="5DE261A1" w14:textId="77777777" w:rsidR="00755416" w:rsidRDefault="00755416" w:rsidP="00171BF1">
      <w:pPr>
        <w:jc w:val="both"/>
        <w:rPr>
          <w:rFonts w:ascii="Arial" w:hAnsi="Arial" w:cs="Arial"/>
          <w:i/>
          <w:sz w:val="18"/>
        </w:rPr>
      </w:pPr>
    </w:p>
    <w:p w14:paraId="50C83A53" w14:textId="77777777" w:rsidR="00717070" w:rsidRDefault="00717070" w:rsidP="00171BF1">
      <w:pPr>
        <w:jc w:val="both"/>
        <w:rPr>
          <w:rFonts w:ascii="Arial" w:hAnsi="Arial" w:cs="Arial"/>
          <w:i/>
          <w:sz w:val="18"/>
        </w:rPr>
      </w:pPr>
    </w:p>
    <w:p w14:paraId="2C725E04" w14:textId="77777777" w:rsidR="00717070" w:rsidRDefault="00717070" w:rsidP="00171BF1">
      <w:pPr>
        <w:jc w:val="both"/>
        <w:rPr>
          <w:rFonts w:ascii="Arial" w:hAnsi="Arial" w:cs="Arial"/>
          <w:i/>
          <w:sz w:val="18"/>
        </w:rPr>
      </w:pPr>
    </w:p>
    <w:p w14:paraId="3A8D8D74" w14:textId="77777777" w:rsidR="00717070" w:rsidRDefault="00717070" w:rsidP="00171BF1">
      <w:pPr>
        <w:jc w:val="both"/>
        <w:rPr>
          <w:rFonts w:ascii="Arial" w:hAnsi="Arial" w:cs="Arial"/>
          <w:i/>
          <w:sz w:val="18"/>
        </w:rPr>
      </w:pPr>
    </w:p>
    <w:p w14:paraId="63787859" w14:textId="77777777" w:rsidR="00755416" w:rsidRDefault="00755416" w:rsidP="00171BF1">
      <w:pPr>
        <w:jc w:val="both"/>
        <w:rPr>
          <w:rFonts w:ascii="Arial" w:hAnsi="Arial" w:cs="Arial"/>
          <w:i/>
          <w:sz w:val="18"/>
        </w:rPr>
      </w:pPr>
    </w:p>
    <w:p w14:paraId="1FADED0A" w14:textId="77777777" w:rsidR="00755416" w:rsidRDefault="00755416" w:rsidP="00171BF1">
      <w:pPr>
        <w:jc w:val="both"/>
        <w:rPr>
          <w:rFonts w:ascii="Arial" w:hAnsi="Arial" w:cs="Arial"/>
          <w:i/>
          <w:sz w:val="18"/>
        </w:rPr>
      </w:pPr>
    </w:p>
    <w:p w14:paraId="6E6B5206" w14:textId="77777777" w:rsidR="00755416" w:rsidRDefault="00755416" w:rsidP="00171BF1">
      <w:pPr>
        <w:jc w:val="both"/>
        <w:rPr>
          <w:rFonts w:ascii="Arial" w:hAnsi="Arial" w:cs="Arial"/>
          <w:i/>
          <w:sz w:val="18"/>
        </w:rPr>
      </w:pPr>
    </w:p>
    <w:p w14:paraId="2636B5A1" w14:textId="77777777" w:rsidR="00755416" w:rsidRDefault="00755416" w:rsidP="00171BF1">
      <w:pPr>
        <w:jc w:val="both"/>
        <w:rPr>
          <w:rFonts w:ascii="Arial" w:hAnsi="Arial" w:cs="Arial"/>
          <w:i/>
          <w:sz w:val="18"/>
        </w:rPr>
      </w:pPr>
    </w:p>
    <w:p w14:paraId="1BE2A84C" w14:textId="77777777" w:rsidR="00755416" w:rsidRDefault="00755416" w:rsidP="00663B7E">
      <w:pPr>
        <w:rPr>
          <w:rFonts w:ascii="Arial" w:hAnsi="Arial" w:cs="Arial"/>
          <w:i/>
          <w:sz w:val="18"/>
        </w:rPr>
      </w:pPr>
    </w:p>
    <w:p w14:paraId="615F3809" w14:textId="77777777" w:rsidR="00755416" w:rsidRDefault="00755416" w:rsidP="00663B7E">
      <w:pPr>
        <w:rPr>
          <w:rFonts w:ascii="Arial" w:hAnsi="Arial" w:cs="Arial"/>
          <w:i/>
          <w:sz w:val="18"/>
        </w:rPr>
      </w:pPr>
    </w:p>
    <w:p w14:paraId="1CF5959A" w14:textId="77777777" w:rsidR="00555AC1" w:rsidRDefault="00555AC1" w:rsidP="00663B7E">
      <w:pPr>
        <w:rPr>
          <w:rFonts w:ascii="Arial" w:hAnsi="Arial" w:cs="Arial"/>
          <w:i/>
          <w:sz w:val="18"/>
        </w:rPr>
      </w:pPr>
    </w:p>
    <w:p w14:paraId="1478F0BE"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7EB85A8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176AF8A" w14:textId="77777777" w:rsidR="00663B7E" w:rsidRPr="00171BF1" w:rsidRDefault="00663B7E" w:rsidP="00171BF1">
      <w:pPr>
        <w:jc w:val="both"/>
        <w:rPr>
          <w:rFonts w:ascii="Arial" w:hAnsi="Arial" w:cs="Arial"/>
          <w:sz w:val="18"/>
        </w:rPr>
      </w:pPr>
    </w:p>
    <w:p w14:paraId="4138EC38"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3FCAE4D4" w14:textId="77777777" w:rsidR="00663B7E" w:rsidRDefault="00663B7E" w:rsidP="00171BF1">
      <w:pPr>
        <w:ind w:left="284"/>
        <w:jc w:val="both"/>
        <w:rPr>
          <w:rFonts w:ascii="Arial" w:hAnsi="Arial" w:cs="Arial"/>
          <w:sz w:val="16"/>
        </w:rPr>
      </w:pPr>
    </w:p>
    <w:p w14:paraId="65B97F11" w14:textId="77777777" w:rsidR="00717070" w:rsidRPr="00171BF1" w:rsidRDefault="00717070" w:rsidP="00171BF1">
      <w:pPr>
        <w:ind w:left="284"/>
        <w:jc w:val="both"/>
        <w:rPr>
          <w:rFonts w:ascii="Arial" w:hAnsi="Arial" w:cs="Arial"/>
          <w:sz w:val="16"/>
        </w:rPr>
      </w:pPr>
    </w:p>
    <w:p w14:paraId="184C9827" w14:textId="77777777" w:rsidR="00663B7E" w:rsidRPr="00171BF1" w:rsidRDefault="00663B7E" w:rsidP="00171BF1">
      <w:pPr>
        <w:ind w:left="284"/>
        <w:jc w:val="both"/>
        <w:rPr>
          <w:rFonts w:ascii="Arial" w:hAnsi="Arial" w:cs="Arial"/>
          <w:sz w:val="16"/>
        </w:rPr>
      </w:pPr>
    </w:p>
    <w:p w14:paraId="4D75D600"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C9FA2EE" w14:textId="77777777" w:rsidR="00663B7E" w:rsidRPr="00171BF1" w:rsidRDefault="00663B7E" w:rsidP="00171BF1">
      <w:pPr>
        <w:ind w:left="284"/>
        <w:jc w:val="both"/>
        <w:rPr>
          <w:rFonts w:ascii="Arial" w:hAnsi="Arial" w:cs="Arial"/>
          <w:sz w:val="16"/>
        </w:rPr>
      </w:pPr>
    </w:p>
    <w:p w14:paraId="533A51A3" w14:textId="77777777" w:rsidR="00663B7E" w:rsidRPr="00171BF1" w:rsidRDefault="00663B7E" w:rsidP="00171BF1">
      <w:pPr>
        <w:ind w:left="284"/>
        <w:jc w:val="both"/>
        <w:rPr>
          <w:rFonts w:ascii="Arial" w:hAnsi="Arial" w:cs="Arial"/>
          <w:sz w:val="16"/>
        </w:rPr>
      </w:pPr>
    </w:p>
    <w:p w14:paraId="7F5AB77F" w14:textId="77777777" w:rsidR="00663B7E" w:rsidRPr="00171BF1" w:rsidRDefault="00663B7E" w:rsidP="00171BF1">
      <w:pPr>
        <w:ind w:left="284"/>
        <w:jc w:val="both"/>
        <w:rPr>
          <w:rFonts w:ascii="Arial" w:hAnsi="Arial" w:cs="Arial"/>
          <w:sz w:val="16"/>
        </w:rPr>
      </w:pPr>
    </w:p>
    <w:p w14:paraId="563E88CF" w14:textId="77777777" w:rsidR="00663B7E" w:rsidRDefault="00663B7E" w:rsidP="00171BF1">
      <w:pPr>
        <w:ind w:left="284"/>
        <w:jc w:val="both"/>
        <w:rPr>
          <w:rFonts w:ascii="Arial" w:hAnsi="Arial" w:cs="Arial"/>
          <w:sz w:val="16"/>
        </w:rPr>
      </w:pPr>
    </w:p>
    <w:p w14:paraId="381348D6"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2179A31A" w14:textId="77777777" w:rsidTr="00261FC1">
        <w:tc>
          <w:tcPr>
            <w:tcW w:w="10331" w:type="dxa"/>
            <w:shd w:val="clear" w:color="auto" w:fill="66CCFF"/>
          </w:tcPr>
          <w:p w14:paraId="56DE1933"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5272F3A9"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EFA84B8"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0BC25705" w14:textId="77777777" w:rsidR="00646B4F" w:rsidRPr="00171BF1" w:rsidRDefault="00646B4F" w:rsidP="00171BF1">
      <w:pPr>
        <w:ind w:left="284"/>
        <w:rPr>
          <w:rFonts w:ascii="Arial" w:hAnsi="Arial" w:cs="Arial"/>
        </w:rPr>
      </w:pPr>
    </w:p>
    <w:p w14:paraId="39911BE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0EE94D62"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854D98D"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274A6CDD"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6D3F1FF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9BA441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69D2D57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1F679957"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A2AD874"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68BEB8FF" w14:textId="77777777" w:rsidR="00472B25" w:rsidRDefault="00472B25">
            <w:pPr>
              <w:tabs>
                <w:tab w:val="left" w:pos="864"/>
              </w:tabs>
              <w:snapToGrid w:val="0"/>
              <w:spacing w:before="120" w:after="120"/>
              <w:rPr>
                <w:rFonts w:ascii="Arial" w:hAnsi="Arial" w:cs="Arial"/>
                <w:sz w:val="16"/>
                <w:szCs w:val="16"/>
              </w:rPr>
            </w:pPr>
          </w:p>
          <w:p w14:paraId="77CC0D3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A22E29F"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75CD516" w14:textId="77777777" w:rsidR="00472B25" w:rsidRDefault="00472B25">
            <w:pPr>
              <w:tabs>
                <w:tab w:val="left" w:pos="864"/>
              </w:tabs>
              <w:snapToGrid w:val="0"/>
              <w:spacing w:before="120" w:after="120"/>
              <w:jc w:val="right"/>
              <w:rPr>
                <w:rFonts w:ascii="Arial" w:hAnsi="Arial" w:cs="Arial"/>
                <w:sz w:val="16"/>
                <w:szCs w:val="16"/>
              </w:rPr>
            </w:pPr>
          </w:p>
        </w:tc>
      </w:tr>
      <w:tr w:rsidR="00472B25" w14:paraId="34990072" w14:textId="77777777">
        <w:trPr>
          <w:trHeight w:val="737"/>
        </w:trPr>
        <w:tc>
          <w:tcPr>
            <w:tcW w:w="2566" w:type="dxa"/>
            <w:tcBorders>
              <w:left w:val="single" w:sz="8" w:space="0" w:color="000000"/>
              <w:bottom w:val="single" w:sz="8" w:space="0" w:color="000000"/>
            </w:tcBorders>
            <w:shd w:val="clear" w:color="auto" w:fill="auto"/>
          </w:tcPr>
          <w:p w14:paraId="64726B1B"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483D61C" w14:textId="77777777" w:rsidR="00472B25" w:rsidRDefault="00472B25">
            <w:pPr>
              <w:tabs>
                <w:tab w:val="left" w:pos="864"/>
              </w:tabs>
              <w:snapToGrid w:val="0"/>
              <w:spacing w:before="120" w:after="120"/>
              <w:rPr>
                <w:rFonts w:ascii="Arial" w:hAnsi="Arial" w:cs="Arial"/>
                <w:sz w:val="16"/>
                <w:szCs w:val="16"/>
              </w:rPr>
            </w:pPr>
          </w:p>
          <w:p w14:paraId="20B9A7D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D68E1BD" w14:textId="77777777" w:rsidR="00472B25" w:rsidRDefault="00472B25">
            <w:pPr>
              <w:tabs>
                <w:tab w:val="left" w:pos="864"/>
              </w:tabs>
              <w:snapToGrid w:val="0"/>
              <w:spacing w:before="120" w:after="120"/>
              <w:jc w:val="right"/>
              <w:rPr>
                <w:rFonts w:ascii="Arial" w:hAnsi="Arial" w:cs="Arial"/>
                <w:sz w:val="16"/>
                <w:szCs w:val="16"/>
              </w:rPr>
            </w:pPr>
          </w:p>
          <w:p w14:paraId="0BA8C217"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42AA932" w14:textId="77777777" w:rsidR="00472B25" w:rsidRDefault="00472B25">
            <w:pPr>
              <w:tabs>
                <w:tab w:val="left" w:pos="864"/>
              </w:tabs>
              <w:snapToGrid w:val="0"/>
              <w:spacing w:before="120" w:after="120"/>
              <w:jc w:val="right"/>
              <w:rPr>
                <w:rFonts w:ascii="Arial" w:hAnsi="Arial" w:cs="Arial"/>
                <w:sz w:val="16"/>
                <w:szCs w:val="16"/>
              </w:rPr>
            </w:pPr>
          </w:p>
          <w:p w14:paraId="53A9CFE2"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CB2EC1B" w14:textId="77777777" w:rsidR="00472B25" w:rsidRDefault="00472B25">
      <w:pPr>
        <w:tabs>
          <w:tab w:val="left" w:pos="864"/>
        </w:tabs>
        <w:jc w:val="both"/>
        <w:rPr>
          <w:rFonts w:ascii="Arial" w:hAnsi="Arial" w:cs="Arial"/>
        </w:rPr>
      </w:pPr>
    </w:p>
    <w:p w14:paraId="2718A7B8"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7E7047F" w14:textId="77777777" w:rsidR="00646B4F" w:rsidRDefault="00646B4F">
      <w:pPr>
        <w:tabs>
          <w:tab w:val="left" w:pos="864"/>
        </w:tabs>
        <w:jc w:val="both"/>
        <w:rPr>
          <w:rFonts w:ascii="Arial" w:hAnsi="Arial" w:cs="Arial"/>
        </w:rPr>
      </w:pPr>
    </w:p>
    <w:p w14:paraId="74A4875A" w14:textId="77777777" w:rsidR="00646B4F" w:rsidRDefault="00685900" w:rsidP="00171BF1">
      <w:pPr>
        <w:tabs>
          <w:tab w:val="left" w:pos="864"/>
        </w:tabs>
        <w:ind w:left="567"/>
        <w:jc w:val="both"/>
        <w:rPr>
          <w:rFonts w:ascii="Arial" w:hAnsi="Arial" w:cs="Arial"/>
        </w:rPr>
      </w:pPr>
      <w:r>
        <w:rPr>
          <w:rFonts w:ascii="Arial" w:hAnsi="Arial" w:cs="Arial"/>
        </w:rPr>
        <w:t>……./…………./……</w:t>
      </w:r>
    </w:p>
    <w:p w14:paraId="66E9746A" w14:textId="77777777" w:rsidR="00646B4F" w:rsidRDefault="00646B4F">
      <w:pPr>
        <w:tabs>
          <w:tab w:val="left" w:pos="864"/>
        </w:tabs>
        <w:jc w:val="both"/>
        <w:rPr>
          <w:rFonts w:ascii="Arial" w:hAnsi="Arial" w:cs="Arial"/>
        </w:rPr>
      </w:pPr>
    </w:p>
    <w:p w14:paraId="2523F5EE"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6F9E62C1"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2A3F8844" w14:textId="77777777" w:rsidR="00646B4F" w:rsidRDefault="00646B4F">
      <w:pPr>
        <w:tabs>
          <w:tab w:val="left" w:pos="864"/>
        </w:tabs>
        <w:jc w:val="both"/>
        <w:rPr>
          <w:rFonts w:ascii="Arial" w:hAnsi="Arial" w:cs="Arial"/>
        </w:rPr>
      </w:pPr>
    </w:p>
    <w:p w14:paraId="625B5FCF" w14:textId="77777777" w:rsidR="00646B4F" w:rsidRDefault="00646B4F">
      <w:pPr>
        <w:tabs>
          <w:tab w:val="left" w:pos="864"/>
        </w:tabs>
        <w:jc w:val="both"/>
        <w:rPr>
          <w:rFonts w:ascii="Arial" w:hAnsi="Arial" w:cs="Arial"/>
        </w:rPr>
      </w:pPr>
    </w:p>
    <w:p w14:paraId="6677707F" w14:textId="77777777" w:rsidR="001A1D05" w:rsidRDefault="001A1D05">
      <w:pPr>
        <w:tabs>
          <w:tab w:val="left" w:pos="864"/>
        </w:tabs>
        <w:jc w:val="both"/>
        <w:rPr>
          <w:rFonts w:ascii="Arial" w:hAnsi="Arial" w:cs="Arial"/>
        </w:rPr>
      </w:pPr>
    </w:p>
    <w:p w14:paraId="0F23B259" w14:textId="77777777" w:rsidR="001A1D05" w:rsidRDefault="001A1D05">
      <w:pPr>
        <w:tabs>
          <w:tab w:val="left" w:pos="864"/>
        </w:tabs>
        <w:jc w:val="both"/>
        <w:rPr>
          <w:rFonts w:ascii="Arial" w:hAnsi="Arial" w:cs="Arial"/>
        </w:rPr>
      </w:pPr>
    </w:p>
    <w:p w14:paraId="677DBD9F" w14:textId="77777777" w:rsidR="001A1D05" w:rsidRDefault="001A1D05">
      <w:pPr>
        <w:tabs>
          <w:tab w:val="left" w:pos="864"/>
        </w:tabs>
        <w:jc w:val="both"/>
        <w:rPr>
          <w:rFonts w:ascii="Arial" w:hAnsi="Arial" w:cs="Arial"/>
        </w:rPr>
      </w:pPr>
    </w:p>
    <w:p w14:paraId="5DE06CEE" w14:textId="77777777" w:rsidR="00646B4F" w:rsidRDefault="00646B4F">
      <w:pPr>
        <w:tabs>
          <w:tab w:val="left" w:pos="864"/>
        </w:tabs>
        <w:jc w:val="both"/>
        <w:rPr>
          <w:rFonts w:ascii="Arial" w:hAnsi="Arial" w:cs="Arial"/>
        </w:rPr>
      </w:pPr>
    </w:p>
    <w:p w14:paraId="05BFBD15" w14:textId="77777777" w:rsidR="00826CBB" w:rsidRDefault="00826CBB">
      <w:pPr>
        <w:tabs>
          <w:tab w:val="left" w:pos="864"/>
        </w:tabs>
        <w:jc w:val="both"/>
        <w:rPr>
          <w:rFonts w:ascii="Arial" w:hAnsi="Arial" w:cs="Arial"/>
        </w:rPr>
      </w:pPr>
    </w:p>
    <w:p w14:paraId="27C58135" w14:textId="77777777" w:rsidR="00826CBB" w:rsidRDefault="00826CBB">
      <w:pPr>
        <w:tabs>
          <w:tab w:val="left" w:pos="864"/>
        </w:tabs>
        <w:jc w:val="both"/>
        <w:rPr>
          <w:rFonts w:ascii="Arial" w:hAnsi="Arial" w:cs="Arial"/>
        </w:rPr>
      </w:pPr>
    </w:p>
    <w:p w14:paraId="5EFA9908" w14:textId="77777777" w:rsidR="00826CBB" w:rsidRDefault="00826CBB">
      <w:pPr>
        <w:tabs>
          <w:tab w:val="left" w:pos="864"/>
        </w:tabs>
        <w:jc w:val="both"/>
        <w:rPr>
          <w:rFonts w:ascii="Arial" w:hAnsi="Arial" w:cs="Arial"/>
        </w:rPr>
      </w:pPr>
    </w:p>
    <w:p w14:paraId="4ECDAC62" w14:textId="77777777" w:rsidR="00826CBB" w:rsidRDefault="00826CBB">
      <w:pPr>
        <w:tabs>
          <w:tab w:val="left" w:pos="864"/>
        </w:tabs>
        <w:jc w:val="both"/>
        <w:rPr>
          <w:rFonts w:ascii="Arial" w:hAnsi="Arial" w:cs="Arial"/>
        </w:rPr>
      </w:pPr>
    </w:p>
    <w:p w14:paraId="435B1BB2"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19424B51" w14:textId="77777777" w:rsidR="00C56E90" w:rsidRDefault="00C56E90">
      <w:pPr>
        <w:tabs>
          <w:tab w:val="left" w:pos="864"/>
        </w:tabs>
        <w:jc w:val="both"/>
        <w:rPr>
          <w:rFonts w:ascii="Arial" w:hAnsi="Arial" w:cs="Arial"/>
        </w:rPr>
      </w:pPr>
    </w:p>
    <w:p w14:paraId="1F501920"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5EE0AB0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14:paraId="6C0E138B"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731099D4"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EEA4E3A" w14:textId="77777777" w:rsidR="00C56E90" w:rsidRDefault="00C56E90">
      <w:pPr>
        <w:tabs>
          <w:tab w:val="left" w:pos="864"/>
        </w:tabs>
        <w:jc w:val="both"/>
        <w:rPr>
          <w:rFonts w:ascii="Arial" w:hAnsi="Arial" w:cs="Arial"/>
        </w:rPr>
      </w:pPr>
    </w:p>
    <w:p w14:paraId="5DC7FCC8"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5C396C3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1F90825" w14:textId="77777777" w:rsidR="00685900" w:rsidRPr="00F15FE2" w:rsidRDefault="00685900" w:rsidP="00685900">
      <w:pPr>
        <w:rPr>
          <w:rFonts w:ascii="Arial" w:hAnsi="Arial" w:cs="Arial"/>
          <w:sz w:val="18"/>
        </w:rPr>
      </w:pPr>
    </w:p>
    <w:p w14:paraId="69BA3394"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759A130" w14:textId="77777777" w:rsidR="00685900" w:rsidRDefault="00685900" w:rsidP="00685900">
      <w:pPr>
        <w:ind w:left="284"/>
        <w:rPr>
          <w:rFonts w:ascii="Arial" w:hAnsi="Arial" w:cs="Arial"/>
          <w:sz w:val="16"/>
        </w:rPr>
      </w:pPr>
    </w:p>
    <w:p w14:paraId="348981E9" w14:textId="77777777" w:rsidR="00717070" w:rsidRPr="00F15FE2" w:rsidRDefault="00717070" w:rsidP="00685900">
      <w:pPr>
        <w:ind w:left="284"/>
        <w:rPr>
          <w:rFonts w:ascii="Arial" w:hAnsi="Arial" w:cs="Arial"/>
          <w:sz w:val="16"/>
        </w:rPr>
      </w:pPr>
    </w:p>
    <w:p w14:paraId="1A498876" w14:textId="77777777" w:rsidR="00685900" w:rsidRPr="00F15FE2" w:rsidRDefault="00685900" w:rsidP="00685900">
      <w:pPr>
        <w:ind w:left="284"/>
        <w:rPr>
          <w:rFonts w:ascii="Arial" w:hAnsi="Arial" w:cs="Arial"/>
          <w:sz w:val="16"/>
        </w:rPr>
      </w:pPr>
    </w:p>
    <w:p w14:paraId="1204CEEB"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5D82BBC0" w14:textId="77777777" w:rsidR="00685900" w:rsidRDefault="00685900" w:rsidP="00685900">
      <w:pPr>
        <w:ind w:left="284"/>
        <w:rPr>
          <w:rFonts w:ascii="Arial" w:hAnsi="Arial" w:cs="Arial"/>
        </w:rPr>
      </w:pPr>
    </w:p>
    <w:p w14:paraId="7B699F4B" w14:textId="77777777" w:rsidR="00717070" w:rsidRPr="00663B7E" w:rsidRDefault="00717070" w:rsidP="00685900">
      <w:pPr>
        <w:ind w:left="284"/>
        <w:rPr>
          <w:rFonts w:ascii="Arial" w:hAnsi="Arial" w:cs="Arial"/>
        </w:rPr>
      </w:pPr>
    </w:p>
    <w:p w14:paraId="1E110BB1" w14:textId="77777777" w:rsidR="00685900" w:rsidRPr="00663B7E" w:rsidRDefault="00685900" w:rsidP="00685900">
      <w:pPr>
        <w:ind w:left="284"/>
        <w:rPr>
          <w:rFonts w:ascii="Arial" w:hAnsi="Arial" w:cs="Arial"/>
        </w:rPr>
      </w:pPr>
    </w:p>
    <w:p w14:paraId="0EFA3A21" w14:textId="77777777" w:rsidR="00685900" w:rsidRDefault="00685900" w:rsidP="00685900">
      <w:pPr>
        <w:ind w:left="284"/>
        <w:rPr>
          <w:rFonts w:ascii="Arial" w:hAnsi="Arial" w:cs="Arial"/>
        </w:rPr>
      </w:pPr>
    </w:p>
    <w:p w14:paraId="3094B9A3"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8CE7322" w14:textId="77777777" w:rsidTr="00224E9C">
        <w:tc>
          <w:tcPr>
            <w:tcW w:w="10331" w:type="dxa"/>
            <w:shd w:val="clear" w:color="auto" w:fill="66CCFF"/>
          </w:tcPr>
          <w:p w14:paraId="54A27E27"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323DECF"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2275DA1"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2B3FA655"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3DCD13D"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0953DA25" w14:textId="77777777" w:rsidR="00614607" w:rsidRDefault="00614607">
      <w:pPr>
        <w:pStyle w:val="En-tte"/>
        <w:tabs>
          <w:tab w:val="clear" w:pos="4536"/>
          <w:tab w:val="clear" w:pos="9072"/>
          <w:tab w:val="left" w:pos="864"/>
        </w:tabs>
        <w:rPr>
          <w:rFonts w:ascii="Arial" w:hAnsi="Arial" w:cs="Arial"/>
        </w:rPr>
      </w:pPr>
    </w:p>
    <w:p w14:paraId="70E46DC4" w14:textId="77777777" w:rsidR="00764264" w:rsidRDefault="00764264">
      <w:pPr>
        <w:pStyle w:val="En-tte"/>
        <w:tabs>
          <w:tab w:val="clear" w:pos="4536"/>
          <w:tab w:val="clear" w:pos="9072"/>
          <w:tab w:val="left" w:pos="864"/>
        </w:tabs>
        <w:rPr>
          <w:rFonts w:ascii="Arial" w:hAnsi="Arial" w:cs="Arial"/>
        </w:rPr>
      </w:pPr>
    </w:p>
    <w:p w14:paraId="0653FE7A" w14:textId="77777777" w:rsidR="00764264" w:rsidRDefault="00764264">
      <w:pPr>
        <w:pStyle w:val="En-tte"/>
        <w:tabs>
          <w:tab w:val="clear" w:pos="4536"/>
          <w:tab w:val="clear" w:pos="9072"/>
          <w:tab w:val="left" w:pos="864"/>
        </w:tabs>
        <w:rPr>
          <w:rFonts w:ascii="Arial" w:hAnsi="Arial" w:cs="Arial"/>
        </w:rPr>
      </w:pPr>
    </w:p>
    <w:p w14:paraId="5F5654FA" w14:textId="77777777" w:rsidR="00764264" w:rsidRDefault="00764264">
      <w:pPr>
        <w:pStyle w:val="En-tte"/>
        <w:tabs>
          <w:tab w:val="clear" w:pos="4536"/>
          <w:tab w:val="clear" w:pos="9072"/>
          <w:tab w:val="left" w:pos="864"/>
        </w:tabs>
        <w:rPr>
          <w:rFonts w:ascii="Arial" w:hAnsi="Arial" w:cs="Arial"/>
        </w:rPr>
      </w:pPr>
    </w:p>
    <w:p w14:paraId="0E06DFAD" w14:textId="77777777" w:rsidR="00764264" w:rsidRDefault="00764264">
      <w:pPr>
        <w:pStyle w:val="En-tte"/>
        <w:tabs>
          <w:tab w:val="clear" w:pos="4536"/>
          <w:tab w:val="clear" w:pos="9072"/>
          <w:tab w:val="left" w:pos="864"/>
        </w:tabs>
        <w:rPr>
          <w:rFonts w:ascii="Arial" w:hAnsi="Arial" w:cs="Arial"/>
        </w:rPr>
      </w:pPr>
    </w:p>
    <w:p w14:paraId="38BFB60E" w14:textId="77777777" w:rsidR="00764264" w:rsidRDefault="00764264">
      <w:pPr>
        <w:pStyle w:val="En-tte"/>
        <w:tabs>
          <w:tab w:val="clear" w:pos="4536"/>
          <w:tab w:val="clear" w:pos="9072"/>
          <w:tab w:val="left" w:pos="864"/>
        </w:tabs>
        <w:rPr>
          <w:rFonts w:ascii="Arial" w:hAnsi="Arial" w:cs="Arial"/>
        </w:rPr>
      </w:pPr>
    </w:p>
    <w:p w14:paraId="2DB8187F" w14:textId="77777777" w:rsidR="00764264" w:rsidRDefault="00764264">
      <w:pPr>
        <w:pStyle w:val="En-tte"/>
        <w:tabs>
          <w:tab w:val="clear" w:pos="4536"/>
          <w:tab w:val="clear" w:pos="9072"/>
          <w:tab w:val="left" w:pos="864"/>
        </w:tabs>
        <w:rPr>
          <w:rFonts w:ascii="Arial" w:hAnsi="Arial" w:cs="Arial"/>
        </w:rPr>
      </w:pPr>
    </w:p>
    <w:p w14:paraId="0A9078B6" w14:textId="77777777" w:rsidR="00764264" w:rsidRDefault="00764264">
      <w:pPr>
        <w:pStyle w:val="En-tte"/>
        <w:tabs>
          <w:tab w:val="clear" w:pos="4536"/>
          <w:tab w:val="clear" w:pos="9072"/>
          <w:tab w:val="left" w:pos="864"/>
        </w:tabs>
        <w:rPr>
          <w:rFonts w:ascii="Arial" w:hAnsi="Arial" w:cs="Arial"/>
        </w:rPr>
      </w:pPr>
    </w:p>
    <w:p w14:paraId="637396E9" w14:textId="77777777" w:rsidR="00764264" w:rsidRDefault="00764264">
      <w:pPr>
        <w:pStyle w:val="En-tte"/>
        <w:tabs>
          <w:tab w:val="clear" w:pos="4536"/>
          <w:tab w:val="clear" w:pos="9072"/>
          <w:tab w:val="left" w:pos="864"/>
        </w:tabs>
        <w:rPr>
          <w:rFonts w:ascii="Arial" w:hAnsi="Arial" w:cs="Arial"/>
        </w:rPr>
      </w:pPr>
    </w:p>
    <w:p w14:paraId="64715CB5" w14:textId="77777777" w:rsidR="00764264" w:rsidRDefault="00764264">
      <w:pPr>
        <w:pStyle w:val="En-tte"/>
        <w:tabs>
          <w:tab w:val="clear" w:pos="4536"/>
          <w:tab w:val="clear" w:pos="9072"/>
          <w:tab w:val="left" w:pos="864"/>
        </w:tabs>
        <w:rPr>
          <w:rFonts w:ascii="Arial" w:hAnsi="Arial" w:cs="Arial"/>
        </w:rPr>
      </w:pPr>
    </w:p>
    <w:p w14:paraId="6BFE7374" w14:textId="77777777" w:rsidR="00FB44EA" w:rsidRDefault="00FB44EA">
      <w:pPr>
        <w:pStyle w:val="En-tte"/>
        <w:tabs>
          <w:tab w:val="clear" w:pos="4536"/>
          <w:tab w:val="clear" w:pos="9072"/>
          <w:tab w:val="left" w:pos="864"/>
        </w:tabs>
        <w:rPr>
          <w:rFonts w:ascii="Arial" w:hAnsi="Arial" w:cs="Arial"/>
        </w:rPr>
      </w:pPr>
    </w:p>
    <w:p w14:paraId="1BA011F8" w14:textId="77777777" w:rsidR="00764264" w:rsidRDefault="00764264">
      <w:pPr>
        <w:pStyle w:val="En-tte"/>
        <w:tabs>
          <w:tab w:val="clear" w:pos="4536"/>
          <w:tab w:val="clear" w:pos="9072"/>
          <w:tab w:val="left" w:pos="864"/>
        </w:tabs>
        <w:rPr>
          <w:rFonts w:ascii="Arial" w:hAnsi="Arial" w:cs="Arial"/>
        </w:rPr>
      </w:pPr>
    </w:p>
    <w:p w14:paraId="66DE0F10" w14:textId="77777777" w:rsidR="00764264" w:rsidRDefault="00764264">
      <w:pPr>
        <w:pStyle w:val="En-tte"/>
        <w:tabs>
          <w:tab w:val="clear" w:pos="4536"/>
          <w:tab w:val="clear" w:pos="9072"/>
          <w:tab w:val="left" w:pos="864"/>
        </w:tabs>
        <w:rPr>
          <w:rFonts w:ascii="Arial" w:hAnsi="Arial" w:cs="Arial"/>
        </w:rPr>
      </w:pPr>
    </w:p>
    <w:p w14:paraId="6FF4CCF3" w14:textId="77777777" w:rsidR="00764264" w:rsidRDefault="00764264">
      <w:pPr>
        <w:pStyle w:val="En-tte"/>
        <w:tabs>
          <w:tab w:val="clear" w:pos="4536"/>
          <w:tab w:val="clear" w:pos="9072"/>
          <w:tab w:val="left" w:pos="864"/>
        </w:tabs>
        <w:rPr>
          <w:rFonts w:ascii="Arial" w:hAnsi="Arial" w:cs="Arial"/>
        </w:rPr>
      </w:pPr>
    </w:p>
    <w:p w14:paraId="1D6774F3" w14:textId="77777777" w:rsidR="00912339" w:rsidRDefault="00912339">
      <w:pPr>
        <w:pStyle w:val="En-tte"/>
        <w:tabs>
          <w:tab w:val="clear" w:pos="4536"/>
          <w:tab w:val="clear" w:pos="9072"/>
          <w:tab w:val="left" w:pos="864"/>
        </w:tabs>
        <w:rPr>
          <w:rFonts w:ascii="Arial" w:hAnsi="Arial" w:cs="Arial"/>
        </w:rPr>
      </w:pPr>
    </w:p>
    <w:p w14:paraId="24FE4CB2" w14:textId="77777777" w:rsidR="00912339" w:rsidRDefault="00912339">
      <w:pPr>
        <w:pStyle w:val="En-tte"/>
        <w:tabs>
          <w:tab w:val="clear" w:pos="4536"/>
          <w:tab w:val="clear" w:pos="9072"/>
          <w:tab w:val="left" w:pos="864"/>
        </w:tabs>
        <w:rPr>
          <w:rFonts w:ascii="Arial" w:hAnsi="Arial" w:cs="Arial"/>
        </w:rPr>
      </w:pPr>
    </w:p>
    <w:p w14:paraId="4AD107E7" w14:textId="77777777" w:rsidR="00912339" w:rsidRDefault="00912339">
      <w:pPr>
        <w:pStyle w:val="En-tte"/>
        <w:tabs>
          <w:tab w:val="clear" w:pos="4536"/>
          <w:tab w:val="clear" w:pos="9072"/>
          <w:tab w:val="left" w:pos="864"/>
        </w:tabs>
        <w:rPr>
          <w:rFonts w:ascii="Arial" w:hAnsi="Arial" w:cs="Arial"/>
        </w:rPr>
      </w:pPr>
    </w:p>
    <w:p w14:paraId="50290E72"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521C09F9" w14:textId="77777777" w:rsidR="00764264" w:rsidRDefault="00764264">
      <w:pPr>
        <w:pStyle w:val="En-tte"/>
        <w:tabs>
          <w:tab w:val="clear" w:pos="4536"/>
          <w:tab w:val="clear" w:pos="9072"/>
          <w:tab w:val="left" w:pos="864"/>
        </w:tabs>
        <w:rPr>
          <w:rFonts w:ascii="Arial" w:hAnsi="Arial" w:cs="Arial"/>
        </w:rPr>
      </w:pPr>
    </w:p>
    <w:p w14:paraId="18B77824"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188B905"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2EDAA6" w14:textId="77777777" w:rsidR="00411396" w:rsidRPr="00411396" w:rsidRDefault="00411396" w:rsidP="00411396">
      <w:pPr>
        <w:pStyle w:val="En-tte"/>
        <w:tabs>
          <w:tab w:val="left" w:pos="864"/>
        </w:tabs>
        <w:rPr>
          <w:rFonts w:ascii="Arial" w:hAnsi="Arial" w:cs="Arial"/>
        </w:rPr>
      </w:pPr>
    </w:p>
    <w:p w14:paraId="7186C002"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9810549" w14:textId="77777777" w:rsidR="00411396" w:rsidRDefault="00411396" w:rsidP="00411396">
      <w:pPr>
        <w:pStyle w:val="En-tte"/>
        <w:tabs>
          <w:tab w:val="left" w:pos="864"/>
        </w:tabs>
        <w:rPr>
          <w:rFonts w:ascii="Arial" w:hAnsi="Arial" w:cs="Arial"/>
        </w:rPr>
      </w:pPr>
    </w:p>
    <w:p w14:paraId="45B4A566" w14:textId="77777777" w:rsidR="00717070" w:rsidRPr="00411396" w:rsidRDefault="00717070" w:rsidP="00411396">
      <w:pPr>
        <w:pStyle w:val="En-tte"/>
        <w:tabs>
          <w:tab w:val="left" w:pos="864"/>
        </w:tabs>
        <w:rPr>
          <w:rFonts w:ascii="Arial" w:hAnsi="Arial" w:cs="Arial"/>
        </w:rPr>
      </w:pPr>
    </w:p>
    <w:p w14:paraId="3E3A18C4" w14:textId="77777777" w:rsidR="00411396" w:rsidRPr="00411396" w:rsidRDefault="00411396" w:rsidP="00411396">
      <w:pPr>
        <w:pStyle w:val="En-tte"/>
        <w:tabs>
          <w:tab w:val="left" w:pos="864"/>
        </w:tabs>
        <w:rPr>
          <w:rFonts w:ascii="Arial" w:hAnsi="Arial" w:cs="Arial"/>
        </w:rPr>
      </w:pPr>
    </w:p>
    <w:p w14:paraId="55D4E175"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2DA1F91" w14:textId="77777777" w:rsidR="00411396" w:rsidRPr="00411396" w:rsidRDefault="00411396" w:rsidP="00411396">
      <w:pPr>
        <w:pStyle w:val="En-tte"/>
        <w:tabs>
          <w:tab w:val="left" w:pos="864"/>
        </w:tabs>
        <w:rPr>
          <w:rFonts w:ascii="Arial" w:hAnsi="Arial" w:cs="Arial"/>
        </w:rPr>
      </w:pPr>
    </w:p>
    <w:p w14:paraId="64F9E440" w14:textId="77777777" w:rsidR="00411396" w:rsidRPr="00411396" w:rsidRDefault="00411396" w:rsidP="00411396">
      <w:pPr>
        <w:pStyle w:val="En-tte"/>
        <w:tabs>
          <w:tab w:val="left" w:pos="864"/>
        </w:tabs>
        <w:rPr>
          <w:rFonts w:ascii="Arial" w:hAnsi="Arial" w:cs="Arial"/>
        </w:rPr>
      </w:pPr>
    </w:p>
    <w:p w14:paraId="61B65EA3" w14:textId="77777777" w:rsidR="00411396" w:rsidRDefault="00411396" w:rsidP="00411396">
      <w:pPr>
        <w:pStyle w:val="En-tte"/>
        <w:tabs>
          <w:tab w:val="left" w:pos="864"/>
        </w:tabs>
        <w:rPr>
          <w:rFonts w:ascii="Arial" w:hAnsi="Arial" w:cs="Arial"/>
        </w:rPr>
      </w:pPr>
    </w:p>
    <w:p w14:paraId="2C5988EE" w14:textId="77777777" w:rsidR="00717070" w:rsidRDefault="00717070" w:rsidP="00411396">
      <w:pPr>
        <w:pStyle w:val="En-tte"/>
        <w:tabs>
          <w:tab w:val="left" w:pos="864"/>
        </w:tabs>
        <w:rPr>
          <w:rFonts w:ascii="Arial" w:hAnsi="Arial" w:cs="Arial"/>
        </w:rPr>
      </w:pPr>
    </w:p>
    <w:p w14:paraId="0D8178F2" w14:textId="77777777" w:rsidR="006E2B98" w:rsidRDefault="006E2B98" w:rsidP="00411396">
      <w:pPr>
        <w:pStyle w:val="En-tte"/>
        <w:tabs>
          <w:tab w:val="left" w:pos="864"/>
        </w:tabs>
        <w:rPr>
          <w:rFonts w:ascii="Arial" w:hAnsi="Arial" w:cs="Arial"/>
        </w:rPr>
      </w:pPr>
    </w:p>
    <w:p w14:paraId="77283402" w14:textId="77777777" w:rsidR="006E2B98" w:rsidRDefault="006E2B98" w:rsidP="00411396">
      <w:pPr>
        <w:pStyle w:val="En-tte"/>
        <w:tabs>
          <w:tab w:val="left" w:pos="864"/>
        </w:tabs>
        <w:rPr>
          <w:rFonts w:ascii="Arial" w:hAnsi="Arial" w:cs="Arial"/>
        </w:rPr>
      </w:pPr>
    </w:p>
    <w:p w14:paraId="01E6D3A7" w14:textId="77777777" w:rsidR="00717070" w:rsidRDefault="00717070" w:rsidP="00411396">
      <w:pPr>
        <w:pStyle w:val="En-tte"/>
        <w:tabs>
          <w:tab w:val="left" w:pos="864"/>
        </w:tabs>
        <w:rPr>
          <w:rFonts w:ascii="Arial" w:hAnsi="Arial" w:cs="Arial"/>
        </w:rPr>
      </w:pPr>
    </w:p>
    <w:p w14:paraId="0F526232" w14:textId="77777777" w:rsidR="00717070" w:rsidRDefault="00717070" w:rsidP="00411396">
      <w:pPr>
        <w:pStyle w:val="En-tte"/>
        <w:tabs>
          <w:tab w:val="left" w:pos="864"/>
        </w:tabs>
        <w:rPr>
          <w:rFonts w:ascii="Arial" w:hAnsi="Arial" w:cs="Arial"/>
        </w:rPr>
      </w:pPr>
    </w:p>
    <w:p w14:paraId="668DD84E" w14:textId="77777777" w:rsidR="00717070" w:rsidRDefault="00717070" w:rsidP="00411396">
      <w:pPr>
        <w:pStyle w:val="En-tte"/>
        <w:tabs>
          <w:tab w:val="left" w:pos="864"/>
        </w:tabs>
        <w:rPr>
          <w:rFonts w:ascii="Arial" w:hAnsi="Arial" w:cs="Arial"/>
        </w:rPr>
      </w:pPr>
    </w:p>
    <w:p w14:paraId="6AB00565" w14:textId="77777777" w:rsidR="00717070" w:rsidRDefault="00717070" w:rsidP="00411396">
      <w:pPr>
        <w:pStyle w:val="En-tte"/>
        <w:tabs>
          <w:tab w:val="left" w:pos="864"/>
        </w:tabs>
        <w:rPr>
          <w:rFonts w:ascii="Arial" w:hAnsi="Arial" w:cs="Arial"/>
        </w:rPr>
      </w:pPr>
    </w:p>
    <w:p w14:paraId="7DCBE474" w14:textId="77777777" w:rsidR="00717070" w:rsidRDefault="00717070" w:rsidP="00411396">
      <w:pPr>
        <w:pStyle w:val="En-tte"/>
        <w:tabs>
          <w:tab w:val="left" w:pos="864"/>
        </w:tabs>
        <w:rPr>
          <w:rFonts w:ascii="Arial" w:hAnsi="Arial" w:cs="Arial"/>
        </w:rPr>
      </w:pPr>
    </w:p>
    <w:p w14:paraId="12084482" w14:textId="77777777" w:rsidR="00717070" w:rsidRPr="00411396" w:rsidRDefault="00717070" w:rsidP="00411396">
      <w:pPr>
        <w:pStyle w:val="En-tte"/>
        <w:tabs>
          <w:tab w:val="left" w:pos="864"/>
        </w:tabs>
        <w:rPr>
          <w:rFonts w:ascii="Arial" w:hAnsi="Arial" w:cs="Arial"/>
        </w:rPr>
      </w:pPr>
    </w:p>
    <w:p w14:paraId="6238E732"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4AA41A4" w14:textId="77777777">
        <w:tc>
          <w:tcPr>
            <w:tcW w:w="10331" w:type="dxa"/>
            <w:shd w:val="clear" w:color="auto" w:fill="66CCFF"/>
          </w:tcPr>
          <w:p w14:paraId="3C0A5D4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42A5154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522E49C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54D1B408" w14:textId="77777777" w:rsidR="00472B25" w:rsidRDefault="00472B25">
      <w:pPr>
        <w:tabs>
          <w:tab w:val="left" w:pos="576"/>
        </w:tabs>
        <w:rPr>
          <w:rFonts w:ascii="Arial" w:hAnsi="Arial" w:cs="Arial"/>
          <w:iCs/>
        </w:rPr>
      </w:pPr>
    </w:p>
    <w:p w14:paraId="0BF47518"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3C3CD98F"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05731380"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A5CC4B2"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2ABFD318" w14:textId="77777777" w:rsidR="009A04B2" w:rsidRDefault="009A04B2" w:rsidP="00A02975">
            <w:pPr>
              <w:jc w:val="center"/>
              <w:rPr>
                <w:rFonts w:ascii="Arial" w:hAnsi="Arial" w:cs="Arial"/>
                <w:b/>
              </w:rPr>
            </w:pPr>
            <w:r>
              <w:rPr>
                <w:rFonts w:ascii="Arial" w:hAnsi="Arial" w:cs="Arial"/>
                <w:b/>
              </w:rPr>
              <w:t>N°</w:t>
            </w:r>
          </w:p>
          <w:p w14:paraId="1C11FF09" w14:textId="77777777" w:rsidR="009A04B2" w:rsidRDefault="009A04B2" w:rsidP="00827FD0">
            <w:pPr>
              <w:jc w:val="center"/>
              <w:rPr>
                <w:rFonts w:ascii="Arial" w:hAnsi="Arial" w:cs="Arial"/>
                <w:b/>
              </w:rPr>
            </w:pPr>
            <w:r>
              <w:rPr>
                <w:rFonts w:ascii="Arial" w:hAnsi="Arial" w:cs="Arial"/>
                <w:b/>
              </w:rPr>
              <w:t>du</w:t>
            </w:r>
          </w:p>
          <w:p w14:paraId="7971C266"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C3BC3D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58BB0"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26A4FDD6" w14:textId="77777777" w:rsidTr="00171BF1">
        <w:trPr>
          <w:trHeight w:val="1021"/>
        </w:trPr>
        <w:tc>
          <w:tcPr>
            <w:tcW w:w="832" w:type="dxa"/>
            <w:tcBorders>
              <w:top w:val="single" w:sz="4" w:space="0" w:color="000000"/>
              <w:left w:val="single" w:sz="4" w:space="0" w:color="000000"/>
            </w:tcBorders>
            <w:shd w:val="clear" w:color="auto" w:fill="CCFFFF"/>
          </w:tcPr>
          <w:p w14:paraId="23F28767"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2A4150BD"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C31FBB" w14:textId="77777777" w:rsidR="009A04B2" w:rsidRDefault="009A04B2" w:rsidP="00310F9B">
            <w:pPr>
              <w:snapToGrid w:val="0"/>
              <w:jc w:val="both"/>
              <w:rPr>
                <w:rFonts w:ascii="Arial" w:hAnsi="Arial" w:cs="Arial"/>
              </w:rPr>
            </w:pPr>
          </w:p>
        </w:tc>
      </w:tr>
      <w:tr w:rsidR="009A04B2" w14:paraId="26249B6F" w14:textId="77777777" w:rsidTr="00171BF1">
        <w:trPr>
          <w:trHeight w:val="1021"/>
        </w:trPr>
        <w:tc>
          <w:tcPr>
            <w:tcW w:w="832" w:type="dxa"/>
            <w:tcBorders>
              <w:left w:val="single" w:sz="4" w:space="0" w:color="000000"/>
            </w:tcBorders>
          </w:tcPr>
          <w:p w14:paraId="22AAB75C"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A491C3E"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1CD2581" w14:textId="77777777" w:rsidR="009A04B2" w:rsidRDefault="009A04B2" w:rsidP="00310F9B">
            <w:pPr>
              <w:snapToGrid w:val="0"/>
              <w:jc w:val="both"/>
              <w:rPr>
                <w:rFonts w:ascii="Arial" w:hAnsi="Arial" w:cs="Arial"/>
              </w:rPr>
            </w:pPr>
          </w:p>
        </w:tc>
      </w:tr>
      <w:tr w:rsidR="002F1469" w14:paraId="372C28B2" w14:textId="77777777" w:rsidTr="00C00E04">
        <w:trPr>
          <w:trHeight w:val="1021"/>
        </w:trPr>
        <w:tc>
          <w:tcPr>
            <w:tcW w:w="832" w:type="dxa"/>
            <w:tcBorders>
              <w:left w:val="single" w:sz="4" w:space="0" w:color="000000"/>
            </w:tcBorders>
            <w:shd w:val="clear" w:color="auto" w:fill="CCFFFF"/>
          </w:tcPr>
          <w:p w14:paraId="656BB56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01C416E"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7071E90" w14:textId="77777777" w:rsidR="002F1469" w:rsidRDefault="002F1469" w:rsidP="00C00E04">
            <w:pPr>
              <w:snapToGrid w:val="0"/>
              <w:jc w:val="both"/>
              <w:rPr>
                <w:rFonts w:ascii="Arial" w:hAnsi="Arial" w:cs="Arial"/>
              </w:rPr>
            </w:pPr>
          </w:p>
        </w:tc>
      </w:tr>
      <w:tr w:rsidR="009051AC" w14:paraId="3D58C185" w14:textId="77777777" w:rsidTr="00C00E04">
        <w:trPr>
          <w:trHeight w:val="1021"/>
        </w:trPr>
        <w:tc>
          <w:tcPr>
            <w:tcW w:w="832" w:type="dxa"/>
            <w:tcBorders>
              <w:left w:val="single" w:sz="4" w:space="0" w:color="000000"/>
            </w:tcBorders>
          </w:tcPr>
          <w:p w14:paraId="3421F8DA"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65481EA"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08A2C2" w14:textId="77777777" w:rsidR="009051AC" w:rsidRDefault="009051AC" w:rsidP="00C00E04">
            <w:pPr>
              <w:snapToGrid w:val="0"/>
              <w:jc w:val="both"/>
              <w:rPr>
                <w:rFonts w:ascii="Arial" w:hAnsi="Arial" w:cs="Arial"/>
              </w:rPr>
            </w:pPr>
          </w:p>
        </w:tc>
      </w:tr>
      <w:tr w:rsidR="009051AC" w14:paraId="5002F636" w14:textId="77777777" w:rsidTr="00C00E04">
        <w:trPr>
          <w:trHeight w:val="1021"/>
        </w:trPr>
        <w:tc>
          <w:tcPr>
            <w:tcW w:w="832" w:type="dxa"/>
            <w:tcBorders>
              <w:left w:val="single" w:sz="4" w:space="0" w:color="000000"/>
            </w:tcBorders>
            <w:shd w:val="clear" w:color="auto" w:fill="CCFFFF"/>
          </w:tcPr>
          <w:p w14:paraId="1104EB6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04C69679"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1875634" w14:textId="77777777" w:rsidR="009051AC" w:rsidRDefault="009051AC" w:rsidP="00C00E04">
            <w:pPr>
              <w:snapToGrid w:val="0"/>
              <w:jc w:val="both"/>
              <w:rPr>
                <w:rFonts w:ascii="Arial" w:hAnsi="Arial" w:cs="Arial"/>
              </w:rPr>
            </w:pPr>
          </w:p>
        </w:tc>
      </w:tr>
      <w:tr w:rsidR="002F1469" w14:paraId="1423624F" w14:textId="77777777" w:rsidTr="002F1469">
        <w:trPr>
          <w:trHeight w:val="1021"/>
        </w:trPr>
        <w:tc>
          <w:tcPr>
            <w:tcW w:w="832" w:type="dxa"/>
            <w:tcBorders>
              <w:left w:val="single" w:sz="4" w:space="0" w:color="000000"/>
            </w:tcBorders>
          </w:tcPr>
          <w:p w14:paraId="1CAC4FFC"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9852C46"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50035F9" w14:textId="77777777" w:rsidR="002F1469" w:rsidRDefault="002F1469" w:rsidP="00C00E04">
            <w:pPr>
              <w:snapToGrid w:val="0"/>
              <w:jc w:val="both"/>
              <w:rPr>
                <w:rFonts w:ascii="Arial" w:hAnsi="Arial" w:cs="Arial"/>
              </w:rPr>
            </w:pPr>
          </w:p>
        </w:tc>
      </w:tr>
      <w:tr w:rsidR="002F1469" w14:paraId="65858777" w14:textId="77777777" w:rsidTr="00C00E04">
        <w:trPr>
          <w:trHeight w:val="1021"/>
        </w:trPr>
        <w:tc>
          <w:tcPr>
            <w:tcW w:w="832" w:type="dxa"/>
            <w:tcBorders>
              <w:left w:val="single" w:sz="4" w:space="0" w:color="000000"/>
            </w:tcBorders>
            <w:shd w:val="clear" w:color="auto" w:fill="CCFFFF"/>
          </w:tcPr>
          <w:p w14:paraId="2C7F23CD"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248D44AB"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A901BC0" w14:textId="77777777" w:rsidR="002F1469" w:rsidRDefault="002F1469" w:rsidP="00C00E04">
            <w:pPr>
              <w:snapToGrid w:val="0"/>
              <w:jc w:val="both"/>
              <w:rPr>
                <w:rFonts w:ascii="Arial" w:hAnsi="Arial" w:cs="Arial"/>
              </w:rPr>
            </w:pPr>
          </w:p>
        </w:tc>
      </w:tr>
      <w:tr w:rsidR="002F1469" w14:paraId="10B9A77C" w14:textId="77777777" w:rsidTr="002F1469">
        <w:trPr>
          <w:trHeight w:val="1021"/>
        </w:trPr>
        <w:tc>
          <w:tcPr>
            <w:tcW w:w="832" w:type="dxa"/>
            <w:tcBorders>
              <w:left w:val="single" w:sz="4" w:space="0" w:color="000000"/>
            </w:tcBorders>
          </w:tcPr>
          <w:p w14:paraId="4EAABD97"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738302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19B5FDF" w14:textId="77777777" w:rsidR="002F1469" w:rsidRDefault="002F1469" w:rsidP="00C00E04">
            <w:pPr>
              <w:snapToGrid w:val="0"/>
              <w:jc w:val="both"/>
              <w:rPr>
                <w:rFonts w:ascii="Arial" w:hAnsi="Arial" w:cs="Arial"/>
              </w:rPr>
            </w:pPr>
          </w:p>
        </w:tc>
      </w:tr>
      <w:tr w:rsidR="009A04B2" w14:paraId="303DBE45" w14:textId="77777777" w:rsidTr="00827FD0">
        <w:trPr>
          <w:trHeight w:val="1021"/>
        </w:trPr>
        <w:tc>
          <w:tcPr>
            <w:tcW w:w="832" w:type="dxa"/>
            <w:tcBorders>
              <w:left w:val="single" w:sz="4" w:space="0" w:color="000000"/>
              <w:bottom w:val="single" w:sz="4" w:space="0" w:color="000000"/>
            </w:tcBorders>
            <w:shd w:val="clear" w:color="auto" w:fill="CCFFFF"/>
          </w:tcPr>
          <w:p w14:paraId="3D5AFFBD"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6711B845"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DD71B44" w14:textId="77777777" w:rsidR="009A04B2" w:rsidRDefault="009A04B2" w:rsidP="00310F9B">
            <w:pPr>
              <w:snapToGrid w:val="0"/>
              <w:jc w:val="both"/>
              <w:rPr>
                <w:rFonts w:ascii="Arial" w:hAnsi="Arial" w:cs="Arial"/>
              </w:rPr>
            </w:pPr>
          </w:p>
        </w:tc>
      </w:tr>
    </w:tbl>
    <w:p w14:paraId="4BB92A3E"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99669D0"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A660982"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77879BDC"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28734CBF"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3360CA8A" w14:textId="77777777">
        <w:tc>
          <w:tcPr>
            <w:tcW w:w="10331" w:type="dxa"/>
            <w:shd w:val="clear" w:color="auto" w:fill="66CCFF"/>
          </w:tcPr>
          <w:p w14:paraId="6A53FEBF"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2346F237" w14:textId="77777777" w:rsidR="00472B25" w:rsidRDefault="00472B25">
      <w:pPr>
        <w:tabs>
          <w:tab w:val="left" w:pos="426"/>
        </w:tabs>
        <w:jc w:val="both"/>
        <w:rPr>
          <w:rFonts w:ascii="Arial" w:hAnsi="Arial" w:cs="Arial"/>
          <w:spacing w:val="-10"/>
        </w:rPr>
      </w:pPr>
    </w:p>
    <w:p w14:paraId="73C6F8E6"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3347965A" w14:textId="77777777" w:rsidR="00472B25" w:rsidRDefault="00472B25">
      <w:pPr>
        <w:tabs>
          <w:tab w:val="left" w:pos="426"/>
        </w:tabs>
        <w:jc w:val="both"/>
        <w:rPr>
          <w:rFonts w:ascii="Arial" w:hAnsi="Arial" w:cs="Arial"/>
          <w:spacing w:val="-10"/>
        </w:rPr>
      </w:pPr>
    </w:p>
    <w:p w14:paraId="5C5FCBD7" w14:textId="77777777" w:rsidR="007314F1" w:rsidRDefault="007314F1">
      <w:pPr>
        <w:tabs>
          <w:tab w:val="left" w:pos="426"/>
        </w:tabs>
        <w:jc w:val="both"/>
        <w:rPr>
          <w:rFonts w:ascii="Arial" w:hAnsi="Arial" w:cs="Arial"/>
          <w:spacing w:val="-10"/>
        </w:rPr>
      </w:pPr>
    </w:p>
    <w:p w14:paraId="621BEC71" w14:textId="77777777" w:rsidR="007314F1" w:rsidRDefault="007314F1">
      <w:pPr>
        <w:tabs>
          <w:tab w:val="left" w:pos="426"/>
        </w:tabs>
        <w:jc w:val="both"/>
        <w:rPr>
          <w:rFonts w:ascii="Arial" w:hAnsi="Arial" w:cs="Arial"/>
          <w:spacing w:val="-10"/>
        </w:rPr>
      </w:pPr>
    </w:p>
    <w:p w14:paraId="644A961F" w14:textId="77777777" w:rsidR="007314F1" w:rsidRDefault="007314F1">
      <w:pPr>
        <w:tabs>
          <w:tab w:val="left" w:pos="426"/>
        </w:tabs>
        <w:jc w:val="both"/>
        <w:rPr>
          <w:rFonts w:ascii="Arial" w:hAnsi="Arial" w:cs="Arial"/>
          <w:spacing w:val="-10"/>
        </w:rPr>
      </w:pPr>
    </w:p>
    <w:p w14:paraId="1C6E12C2" w14:textId="77777777" w:rsidR="007314F1" w:rsidRDefault="007314F1">
      <w:pPr>
        <w:tabs>
          <w:tab w:val="left" w:pos="426"/>
        </w:tabs>
        <w:jc w:val="both"/>
        <w:rPr>
          <w:rFonts w:ascii="Arial" w:hAnsi="Arial" w:cs="Arial"/>
          <w:spacing w:val="-10"/>
        </w:rPr>
      </w:pPr>
    </w:p>
    <w:p w14:paraId="45D25ABE" w14:textId="77777777" w:rsidR="007314F1" w:rsidRDefault="007314F1">
      <w:pPr>
        <w:tabs>
          <w:tab w:val="left" w:pos="426"/>
        </w:tabs>
        <w:jc w:val="both"/>
        <w:rPr>
          <w:rFonts w:ascii="Arial" w:hAnsi="Arial" w:cs="Arial"/>
          <w:spacing w:val="-10"/>
        </w:rPr>
      </w:pPr>
    </w:p>
    <w:p w14:paraId="31F002B1" w14:textId="77777777" w:rsidR="007314F1" w:rsidRDefault="007314F1">
      <w:pPr>
        <w:tabs>
          <w:tab w:val="left" w:pos="426"/>
        </w:tabs>
        <w:jc w:val="both"/>
        <w:rPr>
          <w:rFonts w:ascii="Arial" w:hAnsi="Arial" w:cs="Arial"/>
          <w:spacing w:val="-10"/>
        </w:rPr>
      </w:pPr>
    </w:p>
    <w:p w14:paraId="5FA407B5" w14:textId="77777777" w:rsidR="007314F1" w:rsidRDefault="007314F1">
      <w:pPr>
        <w:tabs>
          <w:tab w:val="left" w:pos="426"/>
        </w:tabs>
        <w:jc w:val="both"/>
        <w:rPr>
          <w:rFonts w:ascii="Arial" w:hAnsi="Arial" w:cs="Arial"/>
          <w:spacing w:val="-10"/>
        </w:rPr>
      </w:pPr>
    </w:p>
    <w:p w14:paraId="32C88891" w14:textId="77777777" w:rsidR="00472B25" w:rsidRDefault="00472B25">
      <w:pPr>
        <w:tabs>
          <w:tab w:val="left" w:pos="426"/>
        </w:tabs>
        <w:jc w:val="both"/>
        <w:rPr>
          <w:rFonts w:ascii="Arial" w:hAnsi="Arial" w:cs="Arial"/>
          <w:spacing w:val="-10"/>
        </w:rPr>
      </w:pPr>
    </w:p>
    <w:p w14:paraId="522BE609" w14:textId="77777777" w:rsidR="00472B25" w:rsidRDefault="00472B25">
      <w:pPr>
        <w:tabs>
          <w:tab w:val="left" w:pos="426"/>
        </w:tabs>
        <w:jc w:val="both"/>
        <w:rPr>
          <w:rFonts w:ascii="Arial" w:hAnsi="Arial" w:cs="Arial"/>
          <w:spacing w:val="-10"/>
        </w:rPr>
      </w:pPr>
    </w:p>
    <w:p w14:paraId="7924CC6B"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13C32D52" w14:textId="77777777" w:rsidR="00472B25" w:rsidRDefault="00472B25">
      <w:pPr>
        <w:tabs>
          <w:tab w:val="left" w:pos="426"/>
        </w:tabs>
        <w:jc w:val="both"/>
        <w:rPr>
          <w:rFonts w:ascii="Arial" w:hAnsi="Arial" w:cs="Arial"/>
          <w:spacing w:val="-10"/>
          <w:sz w:val="22"/>
          <w:szCs w:val="22"/>
        </w:rPr>
      </w:pPr>
    </w:p>
    <w:p w14:paraId="41AE4D6C" w14:textId="77777777" w:rsidR="007314F1" w:rsidRDefault="007314F1">
      <w:pPr>
        <w:tabs>
          <w:tab w:val="left" w:pos="426"/>
        </w:tabs>
        <w:jc w:val="both"/>
        <w:rPr>
          <w:rFonts w:ascii="Arial" w:hAnsi="Arial" w:cs="Arial"/>
          <w:spacing w:val="-10"/>
          <w:sz w:val="22"/>
          <w:szCs w:val="22"/>
        </w:rPr>
      </w:pPr>
    </w:p>
    <w:p w14:paraId="56DD0FA2" w14:textId="77777777" w:rsidR="007314F1" w:rsidRDefault="007314F1">
      <w:pPr>
        <w:tabs>
          <w:tab w:val="left" w:pos="426"/>
        </w:tabs>
        <w:jc w:val="both"/>
        <w:rPr>
          <w:rFonts w:ascii="Arial" w:hAnsi="Arial" w:cs="Arial"/>
          <w:spacing w:val="-10"/>
          <w:sz w:val="22"/>
          <w:szCs w:val="22"/>
        </w:rPr>
      </w:pPr>
    </w:p>
    <w:p w14:paraId="79ADAD2A" w14:textId="77777777" w:rsidR="007314F1" w:rsidRDefault="007314F1">
      <w:pPr>
        <w:tabs>
          <w:tab w:val="left" w:pos="426"/>
        </w:tabs>
        <w:jc w:val="both"/>
        <w:rPr>
          <w:rFonts w:ascii="Arial" w:hAnsi="Arial" w:cs="Arial"/>
          <w:spacing w:val="-10"/>
          <w:sz w:val="22"/>
          <w:szCs w:val="22"/>
        </w:rPr>
      </w:pPr>
    </w:p>
    <w:p w14:paraId="16D91301" w14:textId="77777777" w:rsidR="007314F1" w:rsidRDefault="007314F1">
      <w:pPr>
        <w:tabs>
          <w:tab w:val="left" w:pos="426"/>
        </w:tabs>
        <w:jc w:val="both"/>
        <w:rPr>
          <w:rFonts w:ascii="Arial" w:hAnsi="Arial" w:cs="Arial"/>
          <w:spacing w:val="-10"/>
          <w:sz w:val="22"/>
          <w:szCs w:val="22"/>
        </w:rPr>
      </w:pPr>
    </w:p>
    <w:p w14:paraId="20BAD2D3" w14:textId="77777777" w:rsidR="007314F1" w:rsidRDefault="007314F1">
      <w:pPr>
        <w:tabs>
          <w:tab w:val="left" w:pos="426"/>
        </w:tabs>
        <w:jc w:val="both"/>
        <w:rPr>
          <w:rFonts w:ascii="Arial" w:hAnsi="Arial" w:cs="Arial"/>
          <w:spacing w:val="-10"/>
          <w:sz w:val="22"/>
          <w:szCs w:val="22"/>
        </w:rPr>
      </w:pPr>
    </w:p>
    <w:p w14:paraId="3A36AABD" w14:textId="77777777" w:rsidR="007314F1" w:rsidRDefault="007314F1">
      <w:pPr>
        <w:tabs>
          <w:tab w:val="left" w:pos="426"/>
        </w:tabs>
        <w:jc w:val="both"/>
        <w:rPr>
          <w:rFonts w:ascii="Arial" w:hAnsi="Arial" w:cs="Arial"/>
          <w:spacing w:val="-10"/>
          <w:sz w:val="22"/>
          <w:szCs w:val="22"/>
        </w:rPr>
      </w:pPr>
    </w:p>
    <w:p w14:paraId="5E40F671" w14:textId="77777777" w:rsidR="007314F1" w:rsidRDefault="007314F1">
      <w:pPr>
        <w:tabs>
          <w:tab w:val="left" w:pos="426"/>
        </w:tabs>
        <w:jc w:val="both"/>
        <w:rPr>
          <w:rFonts w:ascii="Arial" w:hAnsi="Arial" w:cs="Arial"/>
          <w:spacing w:val="-10"/>
          <w:sz w:val="22"/>
          <w:szCs w:val="22"/>
        </w:rPr>
      </w:pPr>
    </w:p>
    <w:p w14:paraId="7D3B2876" w14:textId="77777777" w:rsidR="007314F1" w:rsidRDefault="007314F1">
      <w:pPr>
        <w:tabs>
          <w:tab w:val="left" w:pos="426"/>
        </w:tabs>
        <w:jc w:val="both"/>
        <w:rPr>
          <w:rFonts w:ascii="Arial" w:hAnsi="Arial" w:cs="Arial"/>
          <w:spacing w:val="-10"/>
          <w:sz w:val="22"/>
          <w:szCs w:val="22"/>
        </w:rPr>
      </w:pPr>
    </w:p>
    <w:p w14:paraId="618C27C8" w14:textId="77777777" w:rsidR="007314F1" w:rsidRDefault="007314F1">
      <w:pPr>
        <w:tabs>
          <w:tab w:val="left" w:pos="426"/>
        </w:tabs>
        <w:jc w:val="both"/>
        <w:rPr>
          <w:rFonts w:ascii="Arial" w:hAnsi="Arial" w:cs="Arial"/>
          <w:spacing w:val="-10"/>
          <w:sz w:val="22"/>
          <w:szCs w:val="22"/>
        </w:rPr>
      </w:pPr>
    </w:p>
    <w:p w14:paraId="58DF19AB" w14:textId="77777777" w:rsidR="007314F1" w:rsidRDefault="007314F1">
      <w:pPr>
        <w:tabs>
          <w:tab w:val="left" w:pos="426"/>
        </w:tabs>
        <w:jc w:val="both"/>
        <w:rPr>
          <w:rFonts w:ascii="Arial" w:hAnsi="Arial" w:cs="Arial"/>
          <w:spacing w:val="-10"/>
          <w:sz w:val="22"/>
          <w:szCs w:val="22"/>
        </w:rPr>
      </w:pPr>
    </w:p>
    <w:p w14:paraId="01E89230" w14:textId="77777777" w:rsidR="007314F1" w:rsidRDefault="007314F1">
      <w:pPr>
        <w:tabs>
          <w:tab w:val="left" w:pos="426"/>
        </w:tabs>
        <w:jc w:val="both"/>
        <w:rPr>
          <w:rFonts w:ascii="Arial" w:hAnsi="Arial" w:cs="Arial"/>
          <w:spacing w:val="-10"/>
          <w:sz w:val="22"/>
          <w:szCs w:val="22"/>
        </w:rPr>
      </w:pPr>
    </w:p>
    <w:p w14:paraId="523CDF7A" w14:textId="77777777" w:rsidR="007314F1" w:rsidRDefault="007314F1">
      <w:pPr>
        <w:tabs>
          <w:tab w:val="left" w:pos="426"/>
        </w:tabs>
        <w:jc w:val="both"/>
        <w:rPr>
          <w:rFonts w:ascii="Arial" w:hAnsi="Arial" w:cs="Arial"/>
          <w:spacing w:val="-10"/>
          <w:sz w:val="22"/>
          <w:szCs w:val="22"/>
        </w:rPr>
      </w:pPr>
    </w:p>
    <w:p w14:paraId="04563354" w14:textId="77777777" w:rsidR="007314F1" w:rsidRDefault="007314F1">
      <w:pPr>
        <w:tabs>
          <w:tab w:val="left" w:pos="426"/>
        </w:tabs>
        <w:jc w:val="both"/>
        <w:rPr>
          <w:rFonts w:ascii="Arial" w:hAnsi="Arial" w:cs="Arial"/>
          <w:spacing w:val="-10"/>
          <w:sz w:val="22"/>
          <w:szCs w:val="22"/>
        </w:rPr>
      </w:pPr>
    </w:p>
    <w:p w14:paraId="79FBC620" w14:textId="77777777" w:rsidR="007314F1" w:rsidRDefault="007314F1">
      <w:pPr>
        <w:tabs>
          <w:tab w:val="left" w:pos="426"/>
        </w:tabs>
        <w:jc w:val="both"/>
        <w:rPr>
          <w:rFonts w:ascii="Arial" w:hAnsi="Arial" w:cs="Arial"/>
          <w:spacing w:val="-10"/>
          <w:sz w:val="22"/>
          <w:szCs w:val="22"/>
        </w:rPr>
      </w:pPr>
    </w:p>
    <w:p w14:paraId="4AECA4B2" w14:textId="77777777" w:rsidR="007314F1" w:rsidRDefault="007314F1">
      <w:pPr>
        <w:tabs>
          <w:tab w:val="left" w:pos="426"/>
        </w:tabs>
        <w:jc w:val="both"/>
        <w:rPr>
          <w:rFonts w:ascii="Arial" w:hAnsi="Arial" w:cs="Arial"/>
          <w:spacing w:val="-10"/>
          <w:sz w:val="22"/>
          <w:szCs w:val="22"/>
        </w:rPr>
      </w:pPr>
    </w:p>
    <w:p w14:paraId="7377303B" w14:textId="77777777" w:rsidR="007314F1" w:rsidRDefault="007314F1">
      <w:pPr>
        <w:tabs>
          <w:tab w:val="left" w:pos="426"/>
        </w:tabs>
        <w:jc w:val="both"/>
        <w:rPr>
          <w:rFonts w:ascii="Arial" w:hAnsi="Arial" w:cs="Arial"/>
          <w:spacing w:val="-10"/>
          <w:sz w:val="22"/>
          <w:szCs w:val="22"/>
        </w:rPr>
      </w:pPr>
    </w:p>
    <w:p w14:paraId="3E823308" w14:textId="77777777" w:rsidR="007314F1" w:rsidRDefault="007314F1">
      <w:pPr>
        <w:tabs>
          <w:tab w:val="left" w:pos="426"/>
        </w:tabs>
        <w:jc w:val="both"/>
        <w:rPr>
          <w:rFonts w:ascii="Arial" w:hAnsi="Arial" w:cs="Arial"/>
          <w:spacing w:val="-10"/>
          <w:sz w:val="22"/>
          <w:szCs w:val="22"/>
        </w:rPr>
      </w:pPr>
    </w:p>
    <w:p w14:paraId="23EC8D74" w14:textId="77777777" w:rsidR="007314F1" w:rsidRDefault="007314F1">
      <w:pPr>
        <w:tabs>
          <w:tab w:val="left" w:pos="426"/>
        </w:tabs>
        <w:jc w:val="both"/>
        <w:rPr>
          <w:rFonts w:ascii="Arial" w:hAnsi="Arial" w:cs="Arial"/>
          <w:spacing w:val="-10"/>
          <w:sz w:val="22"/>
          <w:szCs w:val="22"/>
        </w:rPr>
      </w:pPr>
    </w:p>
    <w:p w14:paraId="44FB62EC" w14:textId="77777777" w:rsidR="007314F1" w:rsidRDefault="007314F1">
      <w:pPr>
        <w:tabs>
          <w:tab w:val="left" w:pos="426"/>
        </w:tabs>
        <w:jc w:val="both"/>
        <w:rPr>
          <w:rFonts w:ascii="Arial" w:hAnsi="Arial" w:cs="Arial"/>
          <w:spacing w:val="-10"/>
          <w:sz w:val="22"/>
          <w:szCs w:val="22"/>
        </w:rPr>
      </w:pPr>
    </w:p>
    <w:p w14:paraId="7B0ED205" w14:textId="77777777" w:rsidR="007314F1" w:rsidRDefault="007314F1">
      <w:pPr>
        <w:tabs>
          <w:tab w:val="left" w:pos="426"/>
        </w:tabs>
        <w:jc w:val="both"/>
        <w:rPr>
          <w:rFonts w:ascii="Arial" w:hAnsi="Arial" w:cs="Arial"/>
          <w:spacing w:val="-10"/>
          <w:sz w:val="22"/>
          <w:szCs w:val="22"/>
        </w:rPr>
      </w:pPr>
    </w:p>
    <w:p w14:paraId="029C054D" w14:textId="77777777" w:rsidR="007314F1" w:rsidRDefault="007314F1">
      <w:pPr>
        <w:tabs>
          <w:tab w:val="left" w:pos="426"/>
        </w:tabs>
        <w:jc w:val="both"/>
        <w:rPr>
          <w:rFonts w:ascii="Arial" w:hAnsi="Arial" w:cs="Arial"/>
          <w:spacing w:val="-10"/>
          <w:sz w:val="22"/>
          <w:szCs w:val="22"/>
        </w:rPr>
      </w:pPr>
    </w:p>
    <w:p w14:paraId="36841BA3" w14:textId="77777777" w:rsidR="007314F1" w:rsidRDefault="007314F1">
      <w:pPr>
        <w:tabs>
          <w:tab w:val="left" w:pos="426"/>
        </w:tabs>
        <w:jc w:val="both"/>
        <w:rPr>
          <w:rFonts w:ascii="Arial" w:hAnsi="Arial" w:cs="Arial"/>
          <w:spacing w:val="-10"/>
          <w:sz w:val="22"/>
          <w:szCs w:val="22"/>
        </w:rPr>
      </w:pPr>
    </w:p>
    <w:p w14:paraId="05250CB2" w14:textId="77777777" w:rsidR="007314F1" w:rsidRDefault="007314F1">
      <w:pPr>
        <w:tabs>
          <w:tab w:val="left" w:pos="426"/>
        </w:tabs>
        <w:jc w:val="both"/>
        <w:rPr>
          <w:rFonts w:ascii="Arial" w:hAnsi="Arial" w:cs="Arial"/>
          <w:spacing w:val="-10"/>
          <w:sz w:val="22"/>
          <w:szCs w:val="22"/>
        </w:rPr>
      </w:pPr>
    </w:p>
    <w:p w14:paraId="7964AFEC" w14:textId="77777777" w:rsidR="007314F1" w:rsidRDefault="007314F1">
      <w:pPr>
        <w:tabs>
          <w:tab w:val="left" w:pos="426"/>
        </w:tabs>
        <w:jc w:val="both"/>
        <w:rPr>
          <w:rFonts w:ascii="Arial" w:hAnsi="Arial" w:cs="Arial"/>
          <w:spacing w:val="-10"/>
          <w:sz w:val="22"/>
          <w:szCs w:val="22"/>
        </w:rPr>
      </w:pPr>
    </w:p>
    <w:p w14:paraId="26BDF7D5" w14:textId="77777777" w:rsidR="007314F1" w:rsidRDefault="007314F1">
      <w:pPr>
        <w:tabs>
          <w:tab w:val="left" w:pos="426"/>
        </w:tabs>
        <w:jc w:val="both"/>
        <w:rPr>
          <w:rFonts w:ascii="Arial" w:hAnsi="Arial" w:cs="Arial"/>
          <w:spacing w:val="-10"/>
          <w:sz w:val="22"/>
          <w:szCs w:val="22"/>
        </w:rPr>
      </w:pPr>
    </w:p>
    <w:p w14:paraId="60D96D09" w14:textId="77777777" w:rsidR="007314F1" w:rsidRDefault="007314F1">
      <w:pPr>
        <w:tabs>
          <w:tab w:val="left" w:pos="426"/>
        </w:tabs>
        <w:jc w:val="both"/>
        <w:rPr>
          <w:rFonts w:ascii="Arial" w:hAnsi="Arial" w:cs="Arial"/>
          <w:spacing w:val="-10"/>
          <w:sz w:val="22"/>
          <w:szCs w:val="22"/>
        </w:rPr>
      </w:pPr>
    </w:p>
    <w:p w14:paraId="1038D720" w14:textId="77777777" w:rsidR="007314F1" w:rsidRDefault="007314F1">
      <w:pPr>
        <w:tabs>
          <w:tab w:val="left" w:pos="426"/>
        </w:tabs>
        <w:jc w:val="both"/>
        <w:rPr>
          <w:rFonts w:ascii="Arial" w:hAnsi="Arial" w:cs="Arial"/>
          <w:spacing w:val="-10"/>
          <w:sz w:val="22"/>
          <w:szCs w:val="22"/>
        </w:rPr>
      </w:pPr>
    </w:p>
    <w:p w14:paraId="6FA1ACD5" w14:textId="77777777" w:rsidR="007314F1" w:rsidRDefault="007314F1">
      <w:pPr>
        <w:tabs>
          <w:tab w:val="left" w:pos="426"/>
        </w:tabs>
        <w:jc w:val="both"/>
        <w:rPr>
          <w:rFonts w:ascii="Arial" w:hAnsi="Arial" w:cs="Arial"/>
          <w:spacing w:val="-10"/>
          <w:sz w:val="22"/>
          <w:szCs w:val="22"/>
        </w:rPr>
      </w:pPr>
    </w:p>
    <w:p w14:paraId="287048CA" w14:textId="77777777" w:rsidR="007314F1" w:rsidRDefault="007314F1">
      <w:pPr>
        <w:tabs>
          <w:tab w:val="left" w:pos="426"/>
        </w:tabs>
        <w:jc w:val="both"/>
        <w:rPr>
          <w:rFonts w:ascii="Arial" w:hAnsi="Arial" w:cs="Arial"/>
          <w:spacing w:val="-10"/>
          <w:sz w:val="22"/>
          <w:szCs w:val="22"/>
        </w:rPr>
      </w:pPr>
    </w:p>
    <w:p w14:paraId="76A525F3" w14:textId="77777777" w:rsidR="007314F1" w:rsidRDefault="007314F1">
      <w:pPr>
        <w:tabs>
          <w:tab w:val="left" w:pos="426"/>
        </w:tabs>
        <w:jc w:val="both"/>
        <w:rPr>
          <w:rFonts w:ascii="Arial" w:hAnsi="Arial" w:cs="Arial"/>
          <w:spacing w:val="-10"/>
          <w:sz w:val="22"/>
          <w:szCs w:val="22"/>
        </w:rPr>
      </w:pPr>
    </w:p>
    <w:p w14:paraId="38ADE0CD" w14:textId="77777777" w:rsidR="007314F1" w:rsidRDefault="007314F1">
      <w:pPr>
        <w:tabs>
          <w:tab w:val="left" w:pos="426"/>
        </w:tabs>
        <w:jc w:val="both"/>
        <w:rPr>
          <w:rFonts w:ascii="Arial" w:hAnsi="Arial" w:cs="Arial"/>
          <w:spacing w:val="-10"/>
          <w:sz w:val="22"/>
          <w:szCs w:val="22"/>
        </w:rPr>
      </w:pPr>
    </w:p>
    <w:p w14:paraId="0195E654" w14:textId="77777777" w:rsidR="007314F1" w:rsidRDefault="007314F1">
      <w:pPr>
        <w:tabs>
          <w:tab w:val="left" w:pos="426"/>
        </w:tabs>
        <w:jc w:val="both"/>
        <w:rPr>
          <w:rFonts w:ascii="Arial" w:hAnsi="Arial" w:cs="Arial"/>
          <w:spacing w:val="-10"/>
          <w:sz w:val="22"/>
          <w:szCs w:val="22"/>
        </w:rPr>
      </w:pPr>
    </w:p>
    <w:p w14:paraId="6EB1CD6D" w14:textId="77777777" w:rsidR="007314F1" w:rsidRDefault="007314F1">
      <w:pPr>
        <w:tabs>
          <w:tab w:val="left" w:pos="426"/>
        </w:tabs>
        <w:jc w:val="both"/>
        <w:rPr>
          <w:rFonts w:ascii="Arial" w:hAnsi="Arial" w:cs="Arial"/>
          <w:spacing w:val="-10"/>
          <w:sz w:val="22"/>
          <w:szCs w:val="22"/>
        </w:rPr>
      </w:pPr>
    </w:p>
    <w:p w14:paraId="3622AF2F" w14:textId="77777777" w:rsidR="007314F1" w:rsidRDefault="007314F1">
      <w:pPr>
        <w:tabs>
          <w:tab w:val="left" w:pos="426"/>
        </w:tabs>
        <w:jc w:val="both"/>
        <w:rPr>
          <w:rFonts w:ascii="Arial" w:hAnsi="Arial" w:cs="Arial"/>
          <w:spacing w:val="-10"/>
          <w:sz w:val="22"/>
          <w:szCs w:val="22"/>
        </w:rPr>
      </w:pPr>
    </w:p>
    <w:p w14:paraId="6BA76255" w14:textId="77777777" w:rsidR="007314F1" w:rsidRDefault="007314F1">
      <w:pPr>
        <w:tabs>
          <w:tab w:val="left" w:pos="426"/>
        </w:tabs>
        <w:jc w:val="both"/>
        <w:rPr>
          <w:rFonts w:ascii="Arial" w:hAnsi="Arial" w:cs="Arial"/>
          <w:spacing w:val="-10"/>
          <w:sz w:val="22"/>
          <w:szCs w:val="22"/>
        </w:rPr>
      </w:pPr>
    </w:p>
    <w:p w14:paraId="0F7442EE" w14:textId="77777777" w:rsidR="007314F1" w:rsidRDefault="007314F1">
      <w:pPr>
        <w:tabs>
          <w:tab w:val="left" w:pos="426"/>
        </w:tabs>
        <w:jc w:val="both"/>
        <w:rPr>
          <w:rFonts w:ascii="Arial" w:hAnsi="Arial" w:cs="Arial"/>
          <w:spacing w:val="-10"/>
          <w:sz w:val="22"/>
          <w:szCs w:val="22"/>
        </w:rPr>
      </w:pPr>
    </w:p>
    <w:p w14:paraId="7A38553C" w14:textId="77777777" w:rsidR="007314F1" w:rsidRDefault="007314F1">
      <w:pPr>
        <w:tabs>
          <w:tab w:val="left" w:pos="426"/>
        </w:tabs>
        <w:jc w:val="both"/>
        <w:rPr>
          <w:rFonts w:ascii="Arial" w:hAnsi="Arial" w:cs="Arial"/>
          <w:spacing w:val="-10"/>
          <w:sz w:val="22"/>
          <w:szCs w:val="22"/>
        </w:rPr>
      </w:pPr>
    </w:p>
    <w:p w14:paraId="5E2AE883" w14:textId="77777777" w:rsidR="007314F1" w:rsidRDefault="007314F1">
      <w:pPr>
        <w:tabs>
          <w:tab w:val="left" w:pos="426"/>
        </w:tabs>
        <w:jc w:val="both"/>
        <w:rPr>
          <w:rFonts w:ascii="Arial" w:hAnsi="Arial" w:cs="Arial"/>
          <w:spacing w:val="-10"/>
          <w:sz w:val="22"/>
          <w:szCs w:val="22"/>
        </w:rPr>
      </w:pPr>
    </w:p>
    <w:p w14:paraId="2F26E466" w14:textId="77777777" w:rsidR="007314F1" w:rsidRDefault="007314F1">
      <w:pPr>
        <w:tabs>
          <w:tab w:val="left" w:pos="426"/>
        </w:tabs>
        <w:jc w:val="both"/>
        <w:rPr>
          <w:rFonts w:ascii="Arial" w:hAnsi="Arial" w:cs="Arial"/>
          <w:spacing w:val="-10"/>
          <w:sz w:val="22"/>
          <w:szCs w:val="22"/>
        </w:rPr>
      </w:pPr>
    </w:p>
    <w:p w14:paraId="0214EBBC" w14:textId="77777777" w:rsidR="007314F1" w:rsidRDefault="007314F1">
      <w:pPr>
        <w:tabs>
          <w:tab w:val="left" w:pos="426"/>
        </w:tabs>
        <w:jc w:val="both"/>
        <w:rPr>
          <w:rFonts w:ascii="Arial" w:hAnsi="Arial" w:cs="Arial"/>
          <w:spacing w:val="-10"/>
          <w:sz w:val="22"/>
          <w:szCs w:val="22"/>
        </w:rPr>
      </w:pPr>
    </w:p>
    <w:p w14:paraId="77A43421" w14:textId="77777777" w:rsidR="007314F1" w:rsidRPr="0013398C" w:rsidRDefault="007314F1">
      <w:pPr>
        <w:tabs>
          <w:tab w:val="left" w:pos="426"/>
        </w:tabs>
        <w:jc w:val="both"/>
        <w:rPr>
          <w:rFonts w:ascii="Arial" w:hAnsi="Arial" w:cs="Arial"/>
          <w:spacing w:val="-10"/>
          <w:sz w:val="22"/>
          <w:szCs w:val="22"/>
        </w:rPr>
      </w:pPr>
    </w:p>
    <w:p w14:paraId="7170D5F7"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8E180" w14:textId="77777777" w:rsidR="00FA74F7" w:rsidRDefault="00FA74F7">
      <w:r>
        <w:separator/>
      </w:r>
    </w:p>
  </w:endnote>
  <w:endnote w:type="continuationSeparator" w:id="0">
    <w:p w14:paraId="67F94A22" w14:textId="77777777" w:rsidR="00FA74F7" w:rsidRDefault="00FA7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63B9DB4" w14:textId="77777777">
      <w:trPr>
        <w:tblHeader/>
      </w:trPr>
      <w:tc>
        <w:tcPr>
          <w:tcW w:w="3513" w:type="dxa"/>
          <w:shd w:val="clear" w:color="auto" w:fill="66CCFF"/>
        </w:tcPr>
        <w:p w14:paraId="02858393"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71558EC" w14:textId="2E31ABBB" w:rsidR="00472B25" w:rsidRDefault="00413267">
          <w:pPr>
            <w:shd w:val="clear" w:color="auto" w:fill="66CCFF"/>
            <w:snapToGrid w:val="0"/>
            <w:jc w:val="center"/>
            <w:rPr>
              <w:rFonts w:ascii="Arial" w:hAnsi="Arial" w:cs="Arial"/>
              <w:b/>
              <w:bCs/>
            </w:rPr>
          </w:pPr>
          <w:r>
            <w:rPr>
              <w:rFonts w:ascii="Arial" w:hAnsi="Arial" w:cs="Arial"/>
              <w:b/>
              <w:i/>
              <w:iCs/>
            </w:rPr>
            <w:t>202</w:t>
          </w:r>
          <w:r w:rsidR="006E2B98">
            <w:rPr>
              <w:rFonts w:ascii="Arial" w:hAnsi="Arial" w:cs="Arial"/>
              <w:b/>
              <w:i/>
              <w:iCs/>
            </w:rPr>
            <w:t>5</w:t>
          </w:r>
          <w:r>
            <w:rPr>
              <w:rFonts w:ascii="Arial" w:hAnsi="Arial" w:cs="Arial"/>
              <w:b/>
              <w:i/>
              <w:iCs/>
            </w:rPr>
            <w:t>-101</w:t>
          </w:r>
        </w:p>
      </w:tc>
      <w:tc>
        <w:tcPr>
          <w:tcW w:w="900" w:type="dxa"/>
          <w:shd w:val="clear" w:color="auto" w:fill="66CCFF"/>
        </w:tcPr>
        <w:p w14:paraId="69012A41"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6CBEEC4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741F2C">
            <w:rPr>
              <w:rStyle w:val="Numrodepage"/>
              <w:rFonts w:cs="Arial"/>
              <w:b/>
              <w:noProof/>
            </w:rPr>
            <w:t>1</w:t>
          </w:r>
          <w:r>
            <w:rPr>
              <w:rStyle w:val="Numrodepage"/>
              <w:rFonts w:cs="Arial"/>
              <w:b/>
            </w:rPr>
            <w:fldChar w:fldCharType="end"/>
          </w:r>
        </w:p>
      </w:tc>
      <w:tc>
        <w:tcPr>
          <w:tcW w:w="180" w:type="dxa"/>
          <w:shd w:val="clear" w:color="auto" w:fill="66CCFF"/>
        </w:tcPr>
        <w:p w14:paraId="737A8859"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3ECDBF95"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41F2C">
            <w:rPr>
              <w:rStyle w:val="Numrodepage"/>
              <w:rFonts w:cs="Arial"/>
              <w:b/>
              <w:noProof/>
            </w:rPr>
            <w:t>8</w:t>
          </w:r>
          <w:r>
            <w:rPr>
              <w:rStyle w:val="Numrodepage"/>
              <w:rFonts w:cs="Arial"/>
              <w:b/>
            </w:rPr>
            <w:fldChar w:fldCharType="end"/>
          </w:r>
        </w:p>
      </w:tc>
    </w:tr>
  </w:tbl>
  <w:p w14:paraId="681DF5C7"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D5EF1" w14:textId="77777777" w:rsidR="00FA74F7" w:rsidRDefault="00FA74F7">
      <w:r>
        <w:separator/>
      </w:r>
    </w:p>
  </w:footnote>
  <w:footnote w:type="continuationSeparator" w:id="0">
    <w:p w14:paraId="2DF00825" w14:textId="77777777" w:rsidR="00FA74F7" w:rsidRDefault="00FA74F7">
      <w:r>
        <w:continuationSeparator/>
      </w:r>
    </w:p>
  </w:footnote>
  <w:footnote w:id="1">
    <w:p w14:paraId="601875E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75911757">
    <w:abstractNumId w:val="0"/>
  </w:num>
  <w:num w:numId="2" w16cid:durableId="48572895">
    <w:abstractNumId w:val="1"/>
  </w:num>
  <w:num w:numId="3" w16cid:durableId="329330561">
    <w:abstractNumId w:val="2"/>
  </w:num>
  <w:num w:numId="4" w16cid:durableId="874543238">
    <w:abstractNumId w:val="0"/>
  </w:num>
  <w:num w:numId="5" w16cid:durableId="1821919078">
    <w:abstractNumId w:val="3"/>
  </w:num>
  <w:num w:numId="6" w16cid:durableId="1301807390">
    <w:abstractNumId w:val="4"/>
  </w:num>
  <w:num w:numId="7" w16cid:durableId="34144306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0723E"/>
    <w:rsid w:val="000227D0"/>
    <w:rsid w:val="00036184"/>
    <w:rsid w:val="00050CDC"/>
    <w:rsid w:val="000625CC"/>
    <w:rsid w:val="00064144"/>
    <w:rsid w:val="00092585"/>
    <w:rsid w:val="00095C68"/>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77C13"/>
    <w:rsid w:val="002871EE"/>
    <w:rsid w:val="002A37D3"/>
    <w:rsid w:val="002B54BB"/>
    <w:rsid w:val="002C1767"/>
    <w:rsid w:val="002D13A0"/>
    <w:rsid w:val="002F1469"/>
    <w:rsid w:val="003024CC"/>
    <w:rsid w:val="00310F9B"/>
    <w:rsid w:val="00312505"/>
    <w:rsid w:val="00331DDB"/>
    <w:rsid w:val="00340F85"/>
    <w:rsid w:val="00363476"/>
    <w:rsid w:val="003C025D"/>
    <w:rsid w:val="003C4A1B"/>
    <w:rsid w:val="003D7667"/>
    <w:rsid w:val="003F2B90"/>
    <w:rsid w:val="00411396"/>
    <w:rsid w:val="00413267"/>
    <w:rsid w:val="00425B7A"/>
    <w:rsid w:val="00427375"/>
    <w:rsid w:val="00472B25"/>
    <w:rsid w:val="00483E5B"/>
    <w:rsid w:val="004A6D4B"/>
    <w:rsid w:val="004A7F71"/>
    <w:rsid w:val="004C221B"/>
    <w:rsid w:val="004D681E"/>
    <w:rsid w:val="004E403E"/>
    <w:rsid w:val="004F7008"/>
    <w:rsid w:val="005036C5"/>
    <w:rsid w:val="00513F06"/>
    <w:rsid w:val="00516C8B"/>
    <w:rsid w:val="005254E3"/>
    <w:rsid w:val="00553297"/>
    <w:rsid w:val="00555AC1"/>
    <w:rsid w:val="0056052C"/>
    <w:rsid w:val="0059116B"/>
    <w:rsid w:val="005A325E"/>
    <w:rsid w:val="005A5386"/>
    <w:rsid w:val="005B4D8D"/>
    <w:rsid w:val="005C6314"/>
    <w:rsid w:val="005C765E"/>
    <w:rsid w:val="005D1B26"/>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B98"/>
    <w:rsid w:val="006E2F47"/>
    <w:rsid w:val="006E6210"/>
    <w:rsid w:val="006F6740"/>
    <w:rsid w:val="00717070"/>
    <w:rsid w:val="007314F1"/>
    <w:rsid w:val="00741ECB"/>
    <w:rsid w:val="00741F2C"/>
    <w:rsid w:val="00755416"/>
    <w:rsid w:val="00764264"/>
    <w:rsid w:val="00787E55"/>
    <w:rsid w:val="007A7713"/>
    <w:rsid w:val="007B4FB2"/>
    <w:rsid w:val="007C0A0D"/>
    <w:rsid w:val="00815797"/>
    <w:rsid w:val="00826CBB"/>
    <w:rsid w:val="00827FD0"/>
    <w:rsid w:val="00833F59"/>
    <w:rsid w:val="00834EA2"/>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4DD0"/>
    <w:rsid w:val="00A97E02"/>
    <w:rsid w:val="00AA372E"/>
    <w:rsid w:val="00AE632A"/>
    <w:rsid w:val="00B33C5C"/>
    <w:rsid w:val="00B80B6A"/>
    <w:rsid w:val="00BA3628"/>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526C9"/>
    <w:rsid w:val="00D63EF7"/>
    <w:rsid w:val="00D82167"/>
    <w:rsid w:val="00DA0E8D"/>
    <w:rsid w:val="00DA5F03"/>
    <w:rsid w:val="00DC3F69"/>
    <w:rsid w:val="00DD3915"/>
    <w:rsid w:val="00E10A15"/>
    <w:rsid w:val="00E205DA"/>
    <w:rsid w:val="00E409D4"/>
    <w:rsid w:val="00E50B22"/>
    <w:rsid w:val="00E85502"/>
    <w:rsid w:val="00EA3323"/>
    <w:rsid w:val="00EE435B"/>
    <w:rsid w:val="00EE5B56"/>
    <w:rsid w:val="00EF2870"/>
    <w:rsid w:val="00F12F30"/>
    <w:rsid w:val="00F1353C"/>
    <w:rsid w:val="00F9673C"/>
    <w:rsid w:val="00FA74F7"/>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93ED891"/>
  <w15:chartTrackingRefBased/>
  <w15:docId w15:val="{B87ECD60-CFF0-4FDF-8C1E-57754157D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4DD81646D95E46A2660BDFE9AE5F15" ma:contentTypeVersion="2" ma:contentTypeDescription="Crée un document." ma:contentTypeScope="" ma:versionID="3e3f80da1646a8779eac9f732cc4a54c">
  <xsd:schema xmlns:xsd="http://www.w3.org/2001/XMLSchema" xmlns:xs="http://www.w3.org/2001/XMLSchema" xmlns:p="http://schemas.microsoft.com/office/2006/metadata/properties" xmlns:ns2="729bcf17-3b6c-45ee-a83d-75b895661eff" targetNamespace="http://schemas.microsoft.com/office/2006/metadata/properties" ma:root="true" ma:fieldsID="0699a3e2bbcc500a28d3ff1691dbad5c" ns2:_="">
    <xsd:import namespace="729bcf17-3b6c-45ee-a83d-75b895661e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9bcf17-3b6c-45ee-a83d-75b895661e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D27900-665A-4A3B-8A74-10630A830866}">
  <ds:schemaRefs>
    <ds:schemaRef ds:uri="http://schemas.microsoft.com/sharepoint/v3/contenttype/forms"/>
  </ds:schemaRefs>
</ds:datastoreItem>
</file>

<file path=customXml/itemProps2.xml><?xml version="1.0" encoding="utf-8"?>
<ds:datastoreItem xmlns:ds="http://schemas.openxmlformats.org/officeDocument/2006/customXml" ds:itemID="{98260D21-4895-477C-86D8-E04306C5A8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9bcf17-3b6c-45ee-a83d-75b895661e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09F266-CF49-4E63-859E-A8AB138580EA}">
  <ds:schemaRefs>
    <ds:schemaRef ds:uri="http://schemas.openxmlformats.org/officeDocument/2006/bibliography"/>
  </ds:schemaRefs>
</ds:datastoreItem>
</file>

<file path=customXml/itemProps4.xml><?xml version="1.0" encoding="utf-8"?>
<ds:datastoreItem xmlns:ds="http://schemas.openxmlformats.org/officeDocument/2006/customXml" ds:itemID="{0C29BB96-305A-4605-A76F-7E3811D74A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3633</Words>
  <Characters>19982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23568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Jonathan MARTZ 671</cp:lastModifiedBy>
  <cp:revision>4</cp:revision>
  <cp:lastPrinted>2016-11-02T14:02:00Z</cp:lastPrinted>
  <dcterms:created xsi:type="dcterms:W3CDTF">2024-05-13T08:39:00Z</dcterms:created>
  <dcterms:modified xsi:type="dcterms:W3CDTF">2025-09-08T11:37:00Z</dcterms:modified>
</cp:coreProperties>
</file>