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62E09AD" w14:textId="77777777" w:rsidR="009B1CD0" w:rsidRDefault="009B1CD0" w:rsidP="009F634B">
      <w:pPr>
        <w:tabs>
          <w:tab w:val="left" w:pos="851"/>
        </w:tabs>
        <w:spacing w:before="60" w:after="60"/>
        <w:ind w:left="567"/>
        <w:jc w:val="center"/>
        <w:rPr>
          <w:rFonts w:ascii="Arial" w:hAnsi="Arial" w:cs="Arial"/>
          <w:sz w:val="22"/>
          <w:szCs w:val="22"/>
        </w:rPr>
      </w:pPr>
    </w:p>
    <w:p w14:paraId="5F3634AC" w14:textId="77777777" w:rsidR="006869BC" w:rsidRDefault="006869BC" w:rsidP="00844DAA">
      <w:pPr>
        <w:tabs>
          <w:tab w:val="left" w:pos="851"/>
        </w:tabs>
        <w:spacing w:before="60" w:after="60"/>
        <w:jc w:val="center"/>
        <w:rPr>
          <w:rFonts w:ascii="Arial" w:hAnsi="Arial" w:cs="Arial"/>
          <w:sz w:val="22"/>
          <w:szCs w:val="22"/>
        </w:rPr>
      </w:pPr>
    </w:p>
    <w:p w14:paraId="3D8F8A05" w14:textId="5D9CF6F7" w:rsidR="006869BC" w:rsidRDefault="009B63F0" w:rsidP="006869BC">
      <w:pPr>
        <w:tabs>
          <w:tab w:val="left" w:pos="851"/>
        </w:tabs>
        <w:spacing w:before="60" w:after="60"/>
        <w:jc w:val="center"/>
        <w:rPr>
          <w:rFonts w:ascii="Arial" w:hAnsi="Arial" w:cs="Arial"/>
          <w:sz w:val="22"/>
          <w:szCs w:val="22"/>
        </w:rPr>
      </w:pPr>
      <w:r>
        <w:rPr>
          <w:rFonts w:ascii="Arial" w:hAnsi="Arial" w:cs="Arial"/>
          <w:noProof/>
        </w:rPr>
        <w:drawing>
          <wp:inline distT="0" distB="0" distL="0" distR="0" wp14:anchorId="3DDAD30A" wp14:editId="631CA96F">
            <wp:extent cx="1734820" cy="173482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34820" cy="1734820"/>
                    </a:xfrm>
                    <a:prstGeom prst="rect">
                      <a:avLst/>
                    </a:prstGeom>
                    <a:noFill/>
                  </pic:spPr>
                </pic:pic>
              </a:graphicData>
            </a:graphic>
          </wp:inline>
        </w:drawing>
      </w: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DB2FB5E" w14:textId="77777777">
        <w:trPr>
          <w:trHeight w:val="1132"/>
        </w:trPr>
        <w:tc>
          <w:tcPr>
            <w:tcW w:w="10434" w:type="dxa"/>
            <w:shd w:val="clear" w:color="auto" w:fill="auto"/>
          </w:tcPr>
          <w:p w14:paraId="46AEABFF" w14:textId="77777777" w:rsidR="00FE48C9" w:rsidRDefault="00FE48C9" w:rsidP="006869BC">
            <w:pPr>
              <w:pStyle w:val="Pieddepage"/>
              <w:tabs>
                <w:tab w:val="clear" w:pos="4536"/>
                <w:tab w:val="clear" w:pos="9072"/>
                <w:tab w:val="left" w:pos="851"/>
              </w:tabs>
              <w:rPr>
                <w:rFonts w:ascii="Arial" w:hAnsi="Arial" w:cs="Arial"/>
                <w:b/>
                <w:sz w:val="18"/>
                <w:szCs w:val="18"/>
              </w:rPr>
            </w:pPr>
          </w:p>
          <w:tbl>
            <w:tblPr>
              <w:tblpPr w:leftFromText="141" w:rightFromText="141" w:vertAnchor="text" w:horzAnchor="margin" w:tblpY="386"/>
              <w:tblW w:w="0" w:type="auto"/>
              <w:tblLayout w:type="fixed"/>
              <w:tblCellMar>
                <w:left w:w="71" w:type="dxa"/>
                <w:right w:w="71" w:type="dxa"/>
              </w:tblCellMar>
              <w:tblLook w:val="0000" w:firstRow="0" w:lastRow="0" w:firstColumn="0" w:lastColumn="0" w:noHBand="0" w:noVBand="0"/>
            </w:tblPr>
            <w:tblGrid>
              <w:gridCol w:w="9002"/>
              <w:gridCol w:w="1275"/>
            </w:tblGrid>
            <w:tr w:rsidR="006869BC" w14:paraId="422C46BC" w14:textId="77777777" w:rsidTr="006869BC">
              <w:tc>
                <w:tcPr>
                  <w:tcW w:w="9002" w:type="dxa"/>
                  <w:shd w:val="clear" w:color="auto" w:fill="66CCFF"/>
                </w:tcPr>
                <w:p w14:paraId="360928BC" w14:textId="77777777" w:rsidR="006869BC" w:rsidRDefault="006E763B" w:rsidP="006E763B">
                  <w:pPr>
                    <w:tabs>
                      <w:tab w:val="left" w:pos="851"/>
                    </w:tabs>
                    <w:spacing w:before="120" w:after="120"/>
                    <w:jc w:val="center"/>
                    <w:rPr>
                      <w:rFonts w:ascii="Arial" w:hAnsi="Arial" w:cs="Arial"/>
                      <w:b/>
                      <w:bCs/>
                      <w:caps/>
                      <w:sz w:val="28"/>
                      <w:szCs w:val="28"/>
                    </w:rPr>
                  </w:pPr>
                  <w:r>
                    <w:rPr>
                      <w:rFonts w:ascii="Arial" w:hAnsi="Arial" w:cs="Arial"/>
                      <w:sz w:val="24"/>
                      <w:szCs w:val="24"/>
                    </w:rPr>
                    <w:t xml:space="preserve">                   </w:t>
                  </w:r>
                  <w:r w:rsidR="006869BC">
                    <w:rPr>
                      <w:rFonts w:ascii="Arial" w:hAnsi="Arial" w:cs="Arial"/>
                      <w:sz w:val="24"/>
                      <w:szCs w:val="24"/>
                    </w:rPr>
                    <w:t>MARCH</w:t>
                  </w:r>
                  <w:r w:rsidR="006869BC">
                    <w:rPr>
                      <w:rFonts w:ascii="Arial" w:hAnsi="Arial" w:cs="Arial"/>
                      <w:caps/>
                      <w:sz w:val="24"/>
                      <w:szCs w:val="24"/>
                    </w:rPr>
                    <w:t>é</w:t>
                  </w:r>
                  <w:r w:rsidR="006869BC">
                    <w:rPr>
                      <w:rFonts w:ascii="Arial" w:hAnsi="Arial" w:cs="Arial"/>
                      <w:sz w:val="24"/>
                      <w:szCs w:val="24"/>
                    </w:rPr>
                    <w:t>S PUBLICS</w:t>
                  </w:r>
                </w:p>
                <w:p w14:paraId="186C78A2" w14:textId="77777777" w:rsidR="006869BC" w:rsidRDefault="006E763B" w:rsidP="006E763B">
                  <w:pPr>
                    <w:tabs>
                      <w:tab w:val="left" w:pos="851"/>
                    </w:tabs>
                    <w:spacing w:before="120" w:after="120"/>
                    <w:jc w:val="center"/>
                    <w:rPr>
                      <w:caps/>
                      <w:sz w:val="28"/>
                      <w:szCs w:val="28"/>
                    </w:rPr>
                  </w:pPr>
                  <w:r>
                    <w:rPr>
                      <w:rFonts w:ascii="Arial" w:hAnsi="Arial" w:cs="Arial"/>
                      <w:b/>
                      <w:bCs/>
                      <w:caps/>
                      <w:sz w:val="28"/>
                      <w:szCs w:val="28"/>
                    </w:rPr>
                    <w:t xml:space="preserve">                   </w:t>
                  </w:r>
                  <w:r w:rsidR="006869BC">
                    <w:rPr>
                      <w:rFonts w:ascii="Arial" w:hAnsi="Arial" w:cs="Arial"/>
                      <w:b/>
                      <w:bCs/>
                      <w:caps/>
                      <w:sz w:val="28"/>
                      <w:szCs w:val="28"/>
                    </w:rPr>
                    <w:t>ACTE</w:t>
                  </w:r>
                  <w:r w:rsidR="006869BC">
                    <w:rPr>
                      <w:rFonts w:ascii="Arial" w:hAnsi="Arial" w:cs="Arial"/>
                      <w:b/>
                      <w:bCs/>
                      <w:sz w:val="28"/>
                      <w:szCs w:val="28"/>
                    </w:rPr>
                    <w:t xml:space="preserve"> D’ENGAGEMENT</w:t>
                  </w:r>
                  <w:r w:rsidR="006C3A72">
                    <w:rPr>
                      <w:rFonts w:ascii="Arial" w:hAnsi="Arial" w:cs="Arial"/>
                      <w:b/>
                      <w:bCs/>
                      <w:sz w:val="28"/>
                      <w:szCs w:val="28"/>
                    </w:rPr>
                    <w:t xml:space="preserve"> – LOT 1</w:t>
                  </w:r>
                </w:p>
              </w:tc>
              <w:tc>
                <w:tcPr>
                  <w:tcW w:w="1275" w:type="dxa"/>
                  <w:shd w:val="clear" w:color="auto" w:fill="66CCFF"/>
                </w:tcPr>
                <w:p w14:paraId="145CAB82" w14:textId="77777777" w:rsidR="006869BC" w:rsidRDefault="006869BC" w:rsidP="006E763B">
                  <w:pPr>
                    <w:pStyle w:val="Titre8"/>
                    <w:tabs>
                      <w:tab w:val="left" w:pos="851"/>
                      <w:tab w:val="right" w:pos="9639"/>
                    </w:tabs>
                    <w:spacing w:before="120" w:after="120"/>
                  </w:pPr>
                </w:p>
              </w:tc>
            </w:tr>
          </w:tbl>
          <w:p w14:paraId="37A27017" w14:textId="77777777" w:rsidR="009B1CD0" w:rsidRPr="006869BC" w:rsidRDefault="006869BC" w:rsidP="006869BC">
            <w:pPr>
              <w:pStyle w:val="Pieddepage"/>
              <w:tabs>
                <w:tab w:val="clear" w:pos="4536"/>
                <w:tab w:val="clear" w:pos="9072"/>
              </w:tabs>
              <w:jc w:val="center"/>
              <w:rPr>
                <w:rFonts w:ascii="Arial" w:hAnsi="Arial" w:cs="Arial"/>
                <w:b/>
                <w:sz w:val="16"/>
                <w:szCs w:val="16"/>
              </w:rPr>
            </w:pPr>
            <w:r>
              <w:rPr>
                <w:rFonts w:ascii="Arial" w:hAnsi="Arial" w:cs="Arial"/>
                <w:b/>
                <w:sz w:val="16"/>
                <w:szCs w:val="16"/>
              </w:rPr>
              <w:t>Présidence de la République</w:t>
            </w:r>
          </w:p>
        </w:tc>
      </w:tr>
    </w:tbl>
    <w:p w14:paraId="06623D43" w14:textId="77777777" w:rsidR="009B1CD0" w:rsidRDefault="009B1CD0" w:rsidP="00844DAA">
      <w:pPr>
        <w:tabs>
          <w:tab w:val="left" w:pos="851"/>
        </w:tabs>
        <w:sectPr w:rsidR="009B1CD0">
          <w:pgSz w:w="11906" w:h="16838"/>
          <w:pgMar w:top="454" w:right="851" w:bottom="736" w:left="851" w:header="720" w:footer="680" w:gutter="0"/>
          <w:cols w:space="720"/>
          <w:docGrid w:linePitch="360"/>
        </w:sectPr>
      </w:pPr>
    </w:p>
    <w:p w14:paraId="01D4ED6A" w14:textId="77777777" w:rsidR="009B1CD0" w:rsidRDefault="009B1CD0" w:rsidP="006C4338">
      <w:pPr>
        <w:tabs>
          <w:tab w:val="left" w:pos="851"/>
        </w:tabs>
      </w:pPr>
    </w:p>
    <w:p w14:paraId="60A4A637"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27897A5B" w14:textId="77777777" w:rsidR="004C5755" w:rsidRPr="001C7D87" w:rsidRDefault="004C5755" w:rsidP="004C5755">
      <w:pPr>
        <w:jc w:val="both"/>
        <w:rPr>
          <w:rFonts w:ascii="Arial" w:hAnsi="Arial" w:cs="Arial"/>
          <w:i/>
          <w:sz w:val="18"/>
          <w:szCs w:val="18"/>
        </w:rPr>
      </w:pPr>
    </w:p>
    <w:p w14:paraId="6027AE87"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D9D1CB1" w14:textId="77777777">
        <w:tc>
          <w:tcPr>
            <w:tcW w:w="10277" w:type="dxa"/>
            <w:shd w:val="clear" w:color="auto" w:fill="66CCFF"/>
          </w:tcPr>
          <w:p w14:paraId="6D5F5718"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0F629E93" w14:textId="77777777" w:rsidR="009B1CD0" w:rsidRDefault="009B1CD0" w:rsidP="006C4338">
      <w:pPr>
        <w:tabs>
          <w:tab w:val="left" w:pos="426"/>
          <w:tab w:val="left" w:pos="851"/>
        </w:tabs>
        <w:jc w:val="both"/>
      </w:pPr>
    </w:p>
    <w:p w14:paraId="556A3302"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6633CA1C" w14:textId="77777777" w:rsidR="006869BC" w:rsidRDefault="006869BC" w:rsidP="006869BC">
      <w:pPr>
        <w:tabs>
          <w:tab w:val="left" w:pos="426"/>
          <w:tab w:val="left" w:pos="851"/>
        </w:tabs>
        <w:jc w:val="both"/>
        <w:rPr>
          <w:rFonts w:ascii="Arial" w:hAnsi="Arial" w:cs="Arial"/>
        </w:rPr>
      </w:pPr>
    </w:p>
    <w:p w14:paraId="6BDD9412" w14:textId="56113D37" w:rsidR="008545C1" w:rsidRDefault="008545C1" w:rsidP="008545C1">
      <w:pPr>
        <w:tabs>
          <w:tab w:val="left" w:pos="426"/>
          <w:tab w:val="left" w:pos="851"/>
        </w:tabs>
        <w:jc w:val="both"/>
        <w:rPr>
          <w:rFonts w:ascii="Arial" w:hAnsi="Arial" w:cs="Arial"/>
          <w:b/>
        </w:rPr>
      </w:pPr>
      <w:r w:rsidRPr="008545C1">
        <w:rPr>
          <w:rFonts w:ascii="Arial" w:hAnsi="Arial" w:cs="Arial"/>
          <w:b/>
        </w:rPr>
        <w:t>Accord-cadre n° 2025-0</w:t>
      </w:r>
      <w:r w:rsidR="00AB1961">
        <w:rPr>
          <w:rFonts w:ascii="Arial" w:hAnsi="Arial" w:cs="Arial"/>
          <w:b/>
        </w:rPr>
        <w:t>2</w:t>
      </w:r>
      <w:r w:rsidRPr="008545C1">
        <w:rPr>
          <w:rFonts w:ascii="Arial" w:hAnsi="Arial" w:cs="Arial"/>
          <w:b/>
        </w:rPr>
        <w:t>3-00-00</w:t>
      </w:r>
    </w:p>
    <w:p w14:paraId="2E867911" w14:textId="77777777" w:rsidR="008545C1" w:rsidRPr="008545C1" w:rsidRDefault="008545C1" w:rsidP="008545C1">
      <w:pPr>
        <w:tabs>
          <w:tab w:val="left" w:pos="426"/>
          <w:tab w:val="left" w:pos="851"/>
        </w:tabs>
        <w:jc w:val="both"/>
        <w:rPr>
          <w:rFonts w:ascii="Arial" w:hAnsi="Arial" w:cs="Arial"/>
          <w:b/>
        </w:rPr>
      </w:pPr>
    </w:p>
    <w:p w14:paraId="77DF44D5" w14:textId="74DCC0C8" w:rsidR="00E71E36" w:rsidRDefault="00AB1961" w:rsidP="008545C1">
      <w:pPr>
        <w:tabs>
          <w:tab w:val="left" w:pos="426"/>
          <w:tab w:val="left" w:pos="851"/>
        </w:tabs>
        <w:jc w:val="both"/>
        <w:rPr>
          <w:rFonts w:ascii="Arial" w:hAnsi="Arial" w:cs="Arial"/>
          <w:b/>
        </w:rPr>
      </w:pPr>
      <w:r w:rsidRPr="00AB1961">
        <w:rPr>
          <w:rFonts w:ascii="Arial" w:hAnsi="Arial" w:cs="Arial"/>
          <w:b/>
        </w:rPr>
        <w:t>Fourniture d’une base de données d’articles de presse et réalisation de synthèses analytiques au profit de la présidence de la République</w:t>
      </w:r>
      <w:r w:rsidR="00793B3B">
        <w:rPr>
          <w:rFonts w:ascii="Arial" w:hAnsi="Arial" w:cs="Arial"/>
          <w:b/>
        </w:rPr>
        <w:t>.</w:t>
      </w:r>
    </w:p>
    <w:p w14:paraId="4B60A068" w14:textId="77777777" w:rsidR="00793B3B" w:rsidRPr="00D36D48" w:rsidRDefault="00793B3B" w:rsidP="00E71E36">
      <w:pPr>
        <w:tabs>
          <w:tab w:val="left" w:pos="426"/>
          <w:tab w:val="left" w:pos="851"/>
        </w:tabs>
        <w:jc w:val="both"/>
        <w:rPr>
          <w:rFonts w:ascii="Arial" w:hAnsi="Arial" w:cs="Arial"/>
          <w:b/>
        </w:rPr>
      </w:pPr>
    </w:p>
    <w:p w14:paraId="54F68787"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10BA2667"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50600785" w14:textId="77777777" w:rsidR="009B1CD0" w:rsidRDefault="009B1CD0" w:rsidP="00934503">
      <w:pPr>
        <w:tabs>
          <w:tab w:val="left" w:pos="426"/>
          <w:tab w:val="left" w:pos="851"/>
        </w:tabs>
        <w:jc w:val="both"/>
        <w:rPr>
          <w:rFonts w:ascii="Arial" w:hAnsi="Arial" w:cs="Arial"/>
        </w:rPr>
      </w:pPr>
    </w:p>
    <w:p w14:paraId="0F0D6BCF" w14:textId="1976D8B0" w:rsidR="009B1CD0" w:rsidRDefault="006869BC"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9F634B">
        <w:fldChar w:fldCharType="separate"/>
      </w:r>
      <w:r>
        <w:fldChar w:fldCharType="end"/>
      </w:r>
      <w:r w:rsidR="009B1CD0">
        <w:tab/>
      </w:r>
      <w:proofErr w:type="gramStart"/>
      <w:r w:rsidR="00FE0BF6" w:rsidRPr="000527DD">
        <w:rPr>
          <w:rFonts w:ascii="Arial" w:hAnsi="Arial" w:cs="Arial"/>
        </w:rPr>
        <w:t>au</w:t>
      </w:r>
      <w:proofErr w:type="gramEnd"/>
      <w:r w:rsidR="00FE0BF6" w:rsidRPr="000527DD">
        <w:rPr>
          <w:rFonts w:ascii="Arial" w:hAnsi="Arial" w:cs="Arial"/>
        </w:rPr>
        <w:t xml:space="preserve"> lot 1 :</w:t>
      </w:r>
      <w:r w:rsidR="006467F7" w:rsidRPr="000527DD">
        <w:rPr>
          <w:rFonts w:ascii="Arial" w:hAnsi="Arial" w:cs="Arial"/>
        </w:rPr>
        <w:t xml:space="preserve"> </w:t>
      </w:r>
      <w:r w:rsidR="00AB1961" w:rsidRPr="00AB1961">
        <w:rPr>
          <w:rFonts w:ascii="Arial" w:hAnsi="Arial" w:cs="Arial"/>
        </w:rPr>
        <w:t>réalisation quotidienne de synthèses analytiques</w:t>
      </w:r>
      <w:r w:rsidR="00FE0BF6" w:rsidRPr="000527DD">
        <w:rPr>
          <w:rFonts w:ascii="Arial" w:hAnsi="Arial" w:cs="Arial"/>
        </w:rPr>
        <w:t>,</w:t>
      </w:r>
    </w:p>
    <w:p w14:paraId="10EDACA8" w14:textId="77777777" w:rsidR="009B1CD0" w:rsidRDefault="009B1CD0" w:rsidP="00B7212F">
      <w:pPr>
        <w:pStyle w:val="fcasegauche"/>
        <w:tabs>
          <w:tab w:val="left" w:pos="851"/>
        </w:tabs>
        <w:spacing w:before="120" w:after="0"/>
        <w:ind w:left="0" w:firstLine="0"/>
        <w:rPr>
          <w:rFonts w:ascii="Arial" w:hAnsi="Arial" w:cs="Arial"/>
          <w:iCs/>
        </w:rPr>
      </w:pPr>
    </w:p>
    <w:p w14:paraId="09057550" w14:textId="77777777" w:rsidR="009B1CD0" w:rsidRDefault="006869BC"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9F634B">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7C0E39">
        <w:rPr>
          <w:rFonts w:ascii="Arial" w:hAnsi="Arial" w:cs="Arial"/>
        </w:rPr>
        <w:t>.</w:t>
      </w:r>
    </w:p>
    <w:p w14:paraId="31722E18" w14:textId="77777777" w:rsidR="006B5057" w:rsidRDefault="006B5057" w:rsidP="005846FB">
      <w:pPr>
        <w:pStyle w:val="fcasegauche"/>
        <w:tabs>
          <w:tab w:val="left" w:pos="851"/>
        </w:tabs>
        <w:spacing w:after="0"/>
        <w:ind w:left="0" w:firstLine="0"/>
        <w:rPr>
          <w:rFonts w:ascii="Arial" w:hAnsi="Arial" w:cs="Arial"/>
        </w:rPr>
      </w:pPr>
    </w:p>
    <w:p w14:paraId="045F12C2"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92399F8" w14:textId="77777777">
        <w:tc>
          <w:tcPr>
            <w:tcW w:w="10277" w:type="dxa"/>
            <w:shd w:val="clear" w:color="auto" w:fill="66CCFF"/>
          </w:tcPr>
          <w:p w14:paraId="4E5F4D41"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25D69364" w14:textId="77777777" w:rsidR="009B1CD0" w:rsidRDefault="009B1CD0" w:rsidP="006C4338">
      <w:pPr>
        <w:tabs>
          <w:tab w:val="left" w:pos="851"/>
        </w:tabs>
      </w:pPr>
    </w:p>
    <w:p w14:paraId="33E12411"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5F31779E"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07C6C144" w14:textId="77777777" w:rsidR="009B1CD0" w:rsidRDefault="009B1CD0" w:rsidP="005846FB">
      <w:pPr>
        <w:tabs>
          <w:tab w:val="left" w:pos="851"/>
        </w:tabs>
        <w:rPr>
          <w:rFonts w:ascii="Arial" w:hAnsi="Arial" w:cs="Arial"/>
        </w:rPr>
      </w:pPr>
    </w:p>
    <w:p w14:paraId="6EF11183" w14:textId="77777777" w:rsidR="006869BC" w:rsidRPr="00EA1AF8" w:rsidRDefault="006869BC" w:rsidP="006869BC">
      <w:pPr>
        <w:tabs>
          <w:tab w:val="left" w:pos="851"/>
        </w:tabs>
        <w:jc w:val="both"/>
      </w:pPr>
      <w:r w:rsidRPr="00EA1AF8">
        <w:rPr>
          <w:rFonts w:ascii="Arial" w:hAnsi="Arial" w:cs="Arial"/>
        </w:rPr>
        <w:t>Après avoir pris connaissance des pièces constitutives du marché ci-dessous :</w:t>
      </w:r>
    </w:p>
    <w:p w14:paraId="3139B731" w14:textId="2897B6CD" w:rsidR="005F5F55" w:rsidRPr="00EA1AF8" w:rsidRDefault="006869BC" w:rsidP="00FE1CE1">
      <w:pPr>
        <w:tabs>
          <w:tab w:val="left" w:pos="851"/>
        </w:tabs>
        <w:spacing w:before="120"/>
        <w:ind w:left="1135" w:hanging="284"/>
        <w:jc w:val="both"/>
        <w:rPr>
          <w:rFonts w:ascii="Arial" w:hAnsi="Arial" w:cs="Arial"/>
        </w:rPr>
      </w:pPr>
      <w:r w:rsidRPr="00EA1AF8">
        <w:fldChar w:fldCharType="begin">
          <w:ffData>
            <w:name w:val=""/>
            <w:enabled/>
            <w:calcOnExit w:val="0"/>
            <w:checkBox>
              <w:size w:val="20"/>
              <w:default w:val="1"/>
            </w:checkBox>
          </w:ffData>
        </w:fldChar>
      </w:r>
      <w:r w:rsidRPr="00EA1AF8">
        <w:instrText xml:space="preserve"> FORMCHECKBOX </w:instrText>
      </w:r>
      <w:r w:rsidR="009F634B">
        <w:fldChar w:fldCharType="separate"/>
      </w:r>
      <w:r w:rsidRPr="00EA1AF8">
        <w:fldChar w:fldCharType="end"/>
      </w:r>
      <w:r w:rsidRPr="00EA1AF8">
        <w:rPr>
          <w:rFonts w:ascii="Arial" w:hAnsi="Arial" w:cs="Arial"/>
        </w:rPr>
        <w:t xml:space="preserve"> </w:t>
      </w:r>
      <w:proofErr w:type="gramStart"/>
      <w:r w:rsidRPr="00EA1AF8">
        <w:rPr>
          <w:rFonts w:ascii="Arial" w:hAnsi="Arial" w:cs="Arial"/>
        </w:rPr>
        <w:t>le</w:t>
      </w:r>
      <w:proofErr w:type="gramEnd"/>
      <w:r w:rsidRPr="00EA1AF8">
        <w:rPr>
          <w:rFonts w:ascii="Arial" w:hAnsi="Arial" w:cs="Arial"/>
        </w:rPr>
        <w:t xml:space="preserve"> présent Acte d’Engagement (AE) n°</w:t>
      </w:r>
      <w:r w:rsidR="00105531" w:rsidRPr="00EA1AF8">
        <w:rPr>
          <w:rFonts w:ascii="Arial" w:hAnsi="Arial" w:cs="Arial"/>
        </w:rPr>
        <w:t xml:space="preserve"> </w:t>
      </w:r>
      <w:r w:rsidR="00E71E36" w:rsidRPr="00E71E36">
        <w:rPr>
          <w:rFonts w:ascii="Arial" w:hAnsi="Arial" w:cs="Arial"/>
        </w:rPr>
        <w:t>202</w:t>
      </w:r>
      <w:r w:rsidR="008545C1">
        <w:rPr>
          <w:rFonts w:ascii="Arial" w:hAnsi="Arial" w:cs="Arial"/>
        </w:rPr>
        <w:t>5</w:t>
      </w:r>
      <w:r w:rsidR="00E71E36" w:rsidRPr="00E71E36">
        <w:rPr>
          <w:rFonts w:ascii="Arial" w:hAnsi="Arial" w:cs="Arial"/>
        </w:rPr>
        <w:t>-0</w:t>
      </w:r>
      <w:r w:rsidR="00AB1961">
        <w:rPr>
          <w:rFonts w:ascii="Arial" w:hAnsi="Arial" w:cs="Arial"/>
        </w:rPr>
        <w:t>2</w:t>
      </w:r>
      <w:r w:rsidR="008545C1">
        <w:rPr>
          <w:rFonts w:ascii="Arial" w:hAnsi="Arial" w:cs="Arial"/>
        </w:rPr>
        <w:t>3</w:t>
      </w:r>
      <w:r w:rsidR="00E71E36" w:rsidRPr="00E71E36">
        <w:rPr>
          <w:rFonts w:ascii="Arial" w:hAnsi="Arial" w:cs="Arial"/>
        </w:rPr>
        <w:t>-00-00</w:t>
      </w:r>
      <w:r w:rsidR="00E71E36">
        <w:rPr>
          <w:rFonts w:ascii="Arial" w:hAnsi="Arial" w:cs="Arial"/>
        </w:rPr>
        <w:t xml:space="preserve"> </w:t>
      </w:r>
      <w:r w:rsidR="00FE1CE1" w:rsidRPr="00EA1AF8">
        <w:rPr>
          <w:rFonts w:ascii="Arial" w:hAnsi="Arial" w:cs="Arial"/>
        </w:rPr>
        <w:t>et son annexe</w:t>
      </w:r>
      <w:r w:rsidR="005F5F55" w:rsidRPr="00EA1AF8">
        <w:rPr>
          <w:rFonts w:ascii="Arial" w:hAnsi="Arial" w:cs="Arial"/>
        </w:rPr>
        <w:t xml:space="preserve"> </w:t>
      </w:r>
      <w:r w:rsidR="00B610BA" w:rsidRPr="00EA1AF8">
        <w:rPr>
          <w:rFonts w:ascii="Arial" w:hAnsi="Arial" w:cs="Arial"/>
        </w:rPr>
        <w:t>financière</w:t>
      </w:r>
      <w:r w:rsidR="00B63425" w:rsidRPr="00EA1AF8">
        <w:rPr>
          <w:rFonts w:ascii="Arial" w:hAnsi="Arial" w:cs="Arial"/>
        </w:rPr>
        <w:t xml:space="preserve"> </w:t>
      </w:r>
      <w:r w:rsidR="005F5F55" w:rsidRPr="00EA1AF8">
        <w:rPr>
          <w:rFonts w:ascii="Arial" w:hAnsi="Arial" w:cs="Arial"/>
        </w:rPr>
        <w:t>;</w:t>
      </w:r>
    </w:p>
    <w:p w14:paraId="0E359C29" w14:textId="1C14BEBD" w:rsidR="006869BC" w:rsidRPr="00EA1AF8" w:rsidRDefault="006869BC" w:rsidP="006869BC">
      <w:pPr>
        <w:tabs>
          <w:tab w:val="left" w:pos="851"/>
        </w:tabs>
        <w:spacing w:before="120"/>
        <w:ind w:left="1135" w:hanging="284"/>
        <w:jc w:val="both"/>
        <w:rPr>
          <w:rFonts w:ascii="Arial" w:hAnsi="Arial" w:cs="Arial"/>
        </w:rPr>
      </w:pPr>
      <w:r w:rsidRPr="00EA1AF8">
        <w:fldChar w:fldCharType="begin">
          <w:ffData>
            <w:name w:val=""/>
            <w:enabled/>
            <w:calcOnExit w:val="0"/>
            <w:checkBox>
              <w:size w:val="20"/>
              <w:default w:val="1"/>
            </w:checkBox>
          </w:ffData>
        </w:fldChar>
      </w:r>
      <w:r w:rsidRPr="00EA1AF8">
        <w:instrText xml:space="preserve"> FORMCHECKBOX </w:instrText>
      </w:r>
      <w:r w:rsidR="009F634B">
        <w:fldChar w:fldCharType="separate"/>
      </w:r>
      <w:r w:rsidRPr="00EA1AF8">
        <w:fldChar w:fldCharType="end"/>
      </w:r>
      <w:r w:rsidRPr="00EA1AF8">
        <w:rPr>
          <w:rFonts w:ascii="Arial" w:hAnsi="Arial" w:cs="Arial"/>
        </w:rPr>
        <w:t xml:space="preserve"> </w:t>
      </w:r>
      <w:proofErr w:type="gramStart"/>
      <w:r w:rsidRPr="00EA1AF8">
        <w:rPr>
          <w:rFonts w:ascii="Arial" w:hAnsi="Arial" w:cs="Arial"/>
        </w:rPr>
        <w:t>le</w:t>
      </w:r>
      <w:proofErr w:type="gramEnd"/>
      <w:r w:rsidRPr="00EA1AF8">
        <w:rPr>
          <w:rFonts w:ascii="Arial" w:hAnsi="Arial" w:cs="Arial"/>
        </w:rPr>
        <w:t xml:space="preserve"> Cahier des Clauses Administratives Particulières (CCAP) n°</w:t>
      </w:r>
      <w:r w:rsidR="00105531" w:rsidRPr="00EA1AF8">
        <w:rPr>
          <w:rFonts w:ascii="Arial" w:hAnsi="Arial" w:cs="Arial"/>
        </w:rPr>
        <w:t xml:space="preserve"> </w:t>
      </w:r>
      <w:r w:rsidR="00E71E36" w:rsidRPr="00E71E36">
        <w:rPr>
          <w:rFonts w:ascii="Arial" w:hAnsi="Arial" w:cs="Arial"/>
        </w:rPr>
        <w:t>202</w:t>
      </w:r>
      <w:r w:rsidR="008545C1">
        <w:rPr>
          <w:rFonts w:ascii="Arial" w:hAnsi="Arial" w:cs="Arial"/>
        </w:rPr>
        <w:t>5</w:t>
      </w:r>
      <w:r w:rsidR="00E71E36" w:rsidRPr="00E71E36">
        <w:rPr>
          <w:rFonts w:ascii="Arial" w:hAnsi="Arial" w:cs="Arial"/>
        </w:rPr>
        <w:t>-0</w:t>
      </w:r>
      <w:r w:rsidR="00AB1961">
        <w:rPr>
          <w:rFonts w:ascii="Arial" w:hAnsi="Arial" w:cs="Arial"/>
        </w:rPr>
        <w:t>2</w:t>
      </w:r>
      <w:r w:rsidR="008545C1">
        <w:rPr>
          <w:rFonts w:ascii="Arial" w:hAnsi="Arial" w:cs="Arial"/>
        </w:rPr>
        <w:t>3</w:t>
      </w:r>
      <w:r w:rsidR="00E71E36" w:rsidRPr="00E71E36">
        <w:rPr>
          <w:rFonts w:ascii="Arial" w:hAnsi="Arial" w:cs="Arial"/>
        </w:rPr>
        <w:t>-00-00</w:t>
      </w:r>
      <w:r w:rsidR="00E71E36">
        <w:rPr>
          <w:rFonts w:ascii="Arial" w:hAnsi="Arial" w:cs="Arial"/>
        </w:rPr>
        <w:t xml:space="preserve"> </w:t>
      </w:r>
      <w:r w:rsidRPr="00EA1AF8">
        <w:rPr>
          <w:rFonts w:ascii="Arial" w:hAnsi="Arial" w:cs="Arial"/>
        </w:rPr>
        <w:t>et ses annexes ;</w:t>
      </w:r>
    </w:p>
    <w:p w14:paraId="39B47DB4" w14:textId="06B815D3" w:rsidR="006869BC" w:rsidRPr="0076625B" w:rsidRDefault="006869BC" w:rsidP="006869BC">
      <w:pPr>
        <w:tabs>
          <w:tab w:val="left" w:pos="851"/>
        </w:tabs>
        <w:spacing w:before="120"/>
        <w:ind w:left="1135" w:hanging="284"/>
        <w:jc w:val="both"/>
        <w:rPr>
          <w:rFonts w:ascii="Arial" w:hAnsi="Arial" w:cs="Arial"/>
        </w:rPr>
      </w:pPr>
      <w:r w:rsidRPr="0076625B">
        <w:rPr>
          <w:rFonts w:ascii="Arial" w:hAnsi="Arial" w:cs="Arial"/>
        </w:rPr>
        <w:fldChar w:fldCharType="begin">
          <w:ffData>
            <w:name w:val=""/>
            <w:enabled/>
            <w:calcOnExit w:val="0"/>
            <w:checkBox>
              <w:size w:val="20"/>
              <w:default w:val="1"/>
            </w:checkBox>
          </w:ffData>
        </w:fldChar>
      </w:r>
      <w:r w:rsidRPr="0076625B">
        <w:rPr>
          <w:rFonts w:ascii="Arial" w:hAnsi="Arial" w:cs="Arial"/>
        </w:rPr>
        <w:instrText xml:space="preserve"> FORMCHECKBOX </w:instrText>
      </w:r>
      <w:r w:rsidR="009F634B">
        <w:rPr>
          <w:rFonts w:ascii="Arial" w:hAnsi="Arial" w:cs="Arial"/>
        </w:rPr>
      </w:r>
      <w:r w:rsidR="009F634B">
        <w:rPr>
          <w:rFonts w:ascii="Arial" w:hAnsi="Arial" w:cs="Arial"/>
        </w:rPr>
        <w:fldChar w:fldCharType="separate"/>
      </w:r>
      <w:r w:rsidRPr="0076625B">
        <w:rPr>
          <w:rFonts w:ascii="Arial" w:hAnsi="Arial" w:cs="Arial"/>
        </w:rPr>
        <w:fldChar w:fldCharType="end"/>
      </w:r>
      <w:r w:rsidRPr="0076625B">
        <w:rPr>
          <w:rFonts w:ascii="Arial" w:hAnsi="Arial" w:cs="Arial"/>
        </w:rPr>
        <w:t xml:space="preserve"> </w:t>
      </w:r>
      <w:proofErr w:type="gramStart"/>
      <w:r w:rsidRPr="0076625B">
        <w:rPr>
          <w:rFonts w:ascii="Arial" w:hAnsi="Arial" w:cs="Arial"/>
        </w:rPr>
        <w:t>le</w:t>
      </w:r>
      <w:proofErr w:type="gramEnd"/>
      <w:r w:rsidRPr="0076625B">
        <w:rPr>
          <w:rFonts w:ascii="Arial" w:hAnsi="Arial" w:cs="Arial"/>
        </w:rPr>
        <w:t xml:space="preserve"> Cahier des Clauses Techniques Particulières (CCTP) n°</w:t>
      </w:r>
      <w:r w:rsidR="00105531" w:rsidRPr="0076625B">
        <w:rPr>
          <w:rFonts w:ascii="Arial" w:hAnsi="Arial" w:cs="Arial"/>
        </w:rPr>
        <w:t xml:space="preserve"> </w:t>
      </w:r>
      <w:r w:rsidR="00E71E36" w:rsidRPr="00E71E36">
        <w:rPr>
          <w:rFonts w:ascii="Arial" w:hAnsi="Arial" w:cs="Arial"/>
        </w:rPr>
        <w:t>202</w:t>
      </w:r>
      <w:r w:rsidR="008545C1">
        <w:rPr>
          <w:rFonts w:ascii="Arial" w:hAnsi="Arial" w:cs="Arial"/>
        </w:rPr>
        <w:t>5</w:t>
      </w:r>
      <w:r w:rsidR="00E71E36" w:rsidRPr="00E71E36">
        <w:rPr>
          <w:rFonts w:ascii="Arial" w:hAnsi="Arial" w:cs="Arial"/>
        </w:rPr>
        <w:t>-0</w:t>
      </w:r>
      <w:r w:rsidR="00AB1961">
        <w:rPr>
          <w:rFonts w:ascii="Arial" w:hAnsi="Arial" w:cs="Arial"/>
        </w:rPr>
        <w:t>2</w:t>
      </w:r>
      <w:r w:rsidR="008545C1">
        <w:rPr>
          <w:rFonts w:ascii="Arial" w:hAnsi="Arial" w:cs="Arial"/>
        </w:rPr>
        <w:t>3</w:t>
      </w:r>
      <w:r w:rsidR="00E71E36" w:rsidRPr="00E71E36">
        <w:rPr>
          <w:rFonts w:ascii="Arial" w:hAnsi="Arial" w:cs="Arial"/>
        </w:rPr>
        <w:t>-00-00</w:t>
      </w:r>
      <w:r w:rsidR="00EA363D">
        <w:rPr>
          <w:rFonts w:ascii="Arial" w:hAnsi="Arial" w:cs="Arial"/>
        </w:rPr>
        <w:t xml:space="preserve"> relatif au lot 1</w:t>
      </w:r>
      <w:r w:rsidR="00E71E36">
        <w:rPr>
          <w:rFonts w:ascii="Arial" w:hAnsi="Arial" w:cs="Arial"/>
        </w:rPr>
        <w:t xml:space="preserve"> </w:t>
      </w:r>
      <w:r w:rsidRPr="0076625B">
        <w:rPr>
          <w:rFonts w:ascii="Arial" w:hAnsi="Arial" w:cs="Arial"/>
        </w:rPr>
        <w:t>;</w:t>
      </w:r>
    </w:p>
    <w:p w14:paraId="5C472DB1" w14:textId="3F8AB69E" w:rsidR="006869BC" w:rsidRPr="005B14C9" w:rsidRDefault="006869BC" w:rsidP="006869BC">
      <w:pPr>
        <w:tabs>
          <w:tab w:val="left" w:pos="851"/>
        </w:tabs>
        <w:spacing w:before="120"/>
        <w:ind w:left="1135" w:hanging="284"/>
        <w:jc w:val="both"/>
        <w:rPr>
          <w:rFonts w:ascii="Arial" w:hAnsi="Arial" w:cs="Arial"/>
        </w:rPr>
      </w:pPr>
      <w:r w:rsidRPr="00EA1AF8">
        <w:fldChar w:fldCharType="begin">
          <w:ffData>
            <w:name w:val=""/>
            <w:enabled/>
            <w:calcOnExit w:val="0"/>
            <w:checkBox>
              <w:size w:val="20"/>
              <w:default w:val="1"/>
            </w:checkBox>
          </w:ffData>
        </w:fldChar>
      </w:r>
      <w:r w:rsidRPr="00EA1AF8">
        <w:instrText xml:space="preserve"> FORMCHECKBOX </w:instrText>
      </w:r>
      <w:r w:rsidR="009F634B">
        <w:fldChar w:fldCharType="separate"/>
      </w:r>
      <w:r w:rsidRPr="00EA1AF8">
        <w:fldChar w:fldCharType="end"/>
      </w:r>
      <w:r w:rsidRPr="00EA1AF8">
        <w:rPr>
          <w:rFonts w:ascii="Arial" w:hAnsi="Arial" w:cs="Arial"/>
        </w:rPr>
        <w:t xml:space="preserve"> </w:t>
      </w:r>
      <w:proofErr w:type="gramStart"/>
      <w:r w:rsidRPr="00EA1AF8">
        <w:rPr>
          <w:rFonts w:ascii="Arial" w:hAnsi="Arial" w:cs="Arial"/>
        </w:rPr>
        <w:t>le</w:t>
      </w:r>
      <w:proofErr w:type="gramEnd"/>
      <w:r w:rsidRPr="00EA1AF8">
        <w:rPr>
          <w:rFonts w:ascii="Arial" w:hAnsi="Arial" w:cs="Arial"/>
        </w:rPr>
        <w:t xml:space="preserve"> Cahier </w:t>
      </w:r>
      <w:r w:rsidRPr="005B14C9">
        <w:rPr>
          <w:rFonts w:ascii="Arial" w:hAnsi="Arial" w:cs="Arial"/>
        </w:rPr>
        <w:t xml:space="preserve">des Clauses Administratives Générale applicables aux marchés </w:t>
      </w:r>
      <w:r w:rsidR="008545C1">
        <w:rPr>
          <w:rFonts w:ascii="Arial" w:hAnsi="Arial" w:cs="Arial"/>
        </w:rPr>
        <w:t>publics de</w:t>
      </w:r>
      <w:r w:rsidR="008545C1" w:rsidRPr="008545C1">
        <w:rPr>
          <w:rFonts w:ascii="Arial" w:hAnsi="Arial" w:cs="Arial"/>
        </w:rPr>
        <w:t xml:space="preserve"> techniques de l'information et de la communication</w:t>
      </w:r>
      <w:r w:rsidRPr="005B14C9">
        <w:rPr>
          <w:rFonts w:ascii="Arial" w:hAnsi="Arial" w:cs="Arial"/>
        </w:rPr>
        <w:t xml:space="preserve"> (CCAG-</w:t>
      </w:r>
      <w:r w:rsidR="00AB1961">
        <w:rPr>
          <w:rFonts w:ascii="Arial" w:hAnsi="Arial" w:cs="Arial"/>
        </w:rPr>
        <w:t>FCS</w:t>
      </w:r>
      <w:r w:rsidRPr="005B14C9">
        <w:rPr>
          <w:rFonts w:ascii="Arial" w:hAnsi="Arial" w:cs="Arial"/>
        </w:rPr>
        <w:t xml:space="preserve">) approuvé par arrêté du </w:t>
      </w:r>
      <w:r w:rsidR="00226B56" w:rsidRPr="005B14C9">
        <w:rPr>
          <w:rFonts w:ascii="Arial" w:hAnsi="Arial" w:cs="Arial"/>
        </w:rPr>
        <w:t>30 mars 2021</w:t>
      </w:r>
      <w:r w:rsidRPr="005B14C9">
        <w:rPr>
          <w:rFonts w:ascii="Arial" w:hAnsi="Arial" w:cs="Arial"/>
        </w:rPr>
        <w:t xml:space="preserve"> ;</w:t>
      </w:r>
    </w:p>
    <w:bookmarkStart w:id="0" w:name="_Hlk68612121"/>
    <w:p w14:paraId="31B0CE32" w14:textId="77777777" w:rsidR="004D5E72" w:rsidRPr="00EA1AF8" w:rsidRDefault="00EE3526" w:rsidP="00FD25B6">
      <w:pPr>
        <w:tabs>
          <w:tab w:val="left" w:pos="851"/>
        </w:tabs>
        <w:spacing w:before="120"/>
        <w:ind w:left="1135" w:hanging="284"/>
        <w:jc w:val="both"/>
        <w:rPr>
          <w:rFonts w:ascii="Arial" w:hAnsi="Arial" w:cs="Arial"/>
        </w:rPr>
      </w:pPr>
      <w:r w:rsidRPr="005B14C9">
        <w:fldChar w:fldCharType="begin">
          <w:ffData>
            <w:name w:val=""/>
            <w:enabled/>
            <w:calcOnExit w:val="0"/>
            <w:checkBox>
              <w:size w:val="20"/>
              <w:default w:val="1"/>
            </w:checkBox>
          </w:ffData>
        </w:fldChar>
      </w:r>
      <w:r w:rsidRPr="005B14C9">
        <w:instrText xml:space="preserve"> FORMCHECKBOX </w:instrText>
      </w:r>
      <w:r w:rsidR="009F634B">
        <w:fldChar w:fldCharType="separate"/>
      </w:r>
      <w:r w:rsidRPr="005B14C9">
        <w:fldChar w:fldCharType="end"/>
      </w:r>
      <w:r w:rsidRPr="005B14C9">
        <w:rPr>
          <w:rFonts w:ascii="Arial" w:hAnsi="Arial" w:cs="Arial"/>
        </w:rPr>
        <w:t xml:space="preserve"> </w:t>
      </w:r>
      <w:proofErr w:type="gramStart"/>
      <w:r w:rsidRPr="005B14C9">
        <w:rPr>
          <w:rFonts w:ascii="Arial" w:hAnsi="Arial" w:cs="Arial"/>
        </w:rPr>
        <w:t>le</w:t>
      </w:r>
      <w:proofErr w:type="gramEnd"/>
      <w:r w:rsidRPr="005B14C9">
        <w:rPr>
          <w:rFonts w:ascii="Arial" w:hAnsi="Arial" w:cs="Arial"/>
        </w:rPr>
        <w:t xml:space="preserve"> mémoire technique du titulaire</w:t>
      </w:r>
      <w:r w:rsidR="00FD25B6">
        <w:rPr>
          <w:rFonts w:ascii="Arial" w:hAnsi="Arial" w:cs="Arial"/>
        </w:rPr>
        <w:t>.</w:t>
      </w:r>
    </w:p>
    <w:p w14:paraId="66E32768" w14:textId="77777777" w:rsidR="004D5E72" w:rsidRPr="00EA1AF8" w:rsidRDefault="004D5E72" w:rsidP="00EE3526">
      <w:pPr>
        <w:tabs>
          <w:tab w:val="left" w:pos="851"/>
        </w:tabs>
        <w:spacing w:before="120"/>
        <w:ind w:left="1135" w:hanging="284"/>
        <w:jc w:val="both"/>
        <w:rPr>
          <w:rFonts w:ascii="Arial" w:hAnsi="Arial" w:cs="Arial"/>
        </w:rPr>
      </w:pPr>
    </w:p>
    <w:bookmarkEnd w:id="0"/>
    <w:p w14:paraId="336BB96B" w14:textId="77777777" w:rsidR="009B1CD0" w:rsidRDefault="009B1CD0" w:rsidP="00710FD6">
      <w:pPr>
        <w:tabs>
          <w:tab w:val="left" w:pos="851"/>
        </w:tabs>
        <w:jc w:val="both"/>
        <w:rPr>
          <w:rFonts w:ascii="Arial" w:hAnsi="Arial" w:cs="Arial"/>
        </w:rPr>
      </w:pPr>
    </w:p>
    <w:p w14:paraId="46B50248"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292557C7" w14:textId="77777777" w:rsidR="009B1CD0" w:rsidRDefault="009B1CD0" w:rsidP="0083205E">
      <w:pPr>
        <w:tabs>
          <w:tab w:val="left" w:pos="851"/>
        </w:tabs>
        <w:jc w:val="both"/>
        <w:rPr>
          <w:rFonts w:ascii="Arial" w:hAnsi="Arial" w:cs="Arial"/>
        </w:rPr>
      </w:pPr>
    </w:p>
    <w:p w14:paraId="18A53C0C" w14:textId="77777777" w:rsidR="006869BC" w:rsidRDefault="006869BC" w:rsidP="006B5057">
      <w:pPr>
        <w:tabs>
          <w:tab w:val="left" w:pos="851"/>
        </w:tabs>
        <w:ind w:left="851"/>
        <w:jc w:val="both"/>
      </w:pPr>
    </w:p>
    <w:p w14:paraId="15FD482B" w14:textId="77777777" w:rsidR="006869BC" w:rsidRDefault="006869BC" w:rsidP="006B5057">
      <w:pPr>
        <w:tabs>
          <w:tab w:val="left" w:pos="851"/>
        </w:tabs>
        <w:ind w:left="851"/>
        <w:jc w:val="both"/>
      </w:pPr>
    </w:p>
    <w:p w14:paraId="30C648C1" w14:textId="77777777" w:rsidR="006869BC" w:rsidRDefault="006869BC" w:rsidP="006B5057">
      <w:pPr>
        <w:tabs>
          <w:tab w:val="left" w:pos="851"/>
        </w:tabs>
        <w:ind w:left="851"/>
        <w:jc w:val="both"/>
      </w:pPr>
    </w:p>
    <w:p w14:paraId="41E1D141" w14:textId="77777777" w:rsidR="006869BC" w:rsidRDefault="006869BC" w:rsidP="006B5057">
      <w:pPr>
        <w:tabs>
          <w:tab w:val="left" w:pos="851"/>
        </w:tabs>
        <w:ind w:left="851"/>
        <w:jc w:val="both"/>
      </w:pPr>
    </w:p>
    <w:p w14:paraId="0F258CD9" w14:textId="77777777" w:rsidR="006869BC" w:rsidRDefault="006869BC" w:rsidP="006B5057">
      <w:pPr>
        <w:tabs>
          <w:tab w:val="left" w:pos="851"/>
        </w:tabs>
        <w:ind w:left="851"/>
        <w:jc w:val="both"/>
      </w:pPr>
    </w:p>
    <w:p w14:paraId="2E991954" w14:textId="77777777" w:rsidR="006869BC" w:rsidRDefault="006869BC" w:rsidP="006B5057">
      <w:pPr>
        <w:tabs>
          <w:tab w:val="left" w:pos="851"/>
        </w:tabs>
        <w:ind w:left="851"/>
        <w:jc w:val="both"/>
      </w:pPr>
    </w:p>
    <w:p w14:paraId="426D83B5"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F634B">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r w:rsidR="006869BC">
        <w:rPr>
          <w:rFonts w:ascii="Arial" w:hAnsi="Arial" w:cs="Arial"/>
        </w:rPr>
        <w:t xml:space="preserve"> s’engage</w:t>
      </w:r>
    </w:p>
    <w:p w14:paraId="7E628892" w14:textId="77777777" w:rsidR="006869BC" w:rsidRDefault="006869BC" w:rsidP="006B5057">
      <w:pPr>
        <w:tabs>
          <w:tab w:val="left" w:pos="851"/>
        </w:tabs>
        <w:ind w:left="851"/>
        <w:jc w:val="both"/>
        <w:rPr>
          <w:rFonts w:ascii="Arial" w:hAnsi="Arial" w:cs="Arial"/>
        </w:rPr>
      </w:pPr>
    </w:p>
    <w:p w14:paraId="251E56BB" w14:textId="77777777" w:rsidR="006869BC" w:rsidRDefault="006869BC" w:rsidP="006B5057">
      <w:pPr>
        <w:tabs>
          <w:tab w:val="left" w:pos="851"/>
        </w:tabs>
        <w:ind w:left="851"/>
        <w:jc w:val="both"/>
        <w:rPr>
          <w:rFonts w:ascii="Arial" w:hAnsi="Arial" w:cs="Arial"/>
        </w:rPr>
      </w:pPr>
    </w:p>
    <w:tbl>
      <w:tblPr>
        <w:tblW w:w="0" w:type="auto"/>
        <w:tblInd w:w="782" w:type="dxa"/>
        <w:tblLayout w:type="fixed"/>
        <w:tblCellMar>
          <w:top w:w="55" w:type="dxa"/>
          <w:left w:w="55" w:type="dxa"/>
          <w:bottom w:w="55" w:type="dxa"/>
          <w:right w:w="55" w:type="dxa"/>
        </w:tblCellMar>
        <w:tblLook w:val="0000" w:firstRow="0" w:lastRow="0" w:firstColumn="0" w:lastColumn="0" w:noHBand="0" w:noVBand="0"/>
      </w:tblPr>
      <w:tblGrid>
        <w:gridCol w:w="4320"/>
        <w:gridCol w:w="4320"/>
      </w:tblGrid>
      <w:tr w:rsidR="006869BC" w14:paraId="3F05E833" w14:textId="77777777" w:rsidTr="003B185D">
        <w:tc>
          <w:tcPr>
            <w:tcW w:w="4320" w:type="dxa"/>
            <w:tcBorders>
              <w:top w:val="single" w:sz="1" w:space="0" w:color="000000"/>
              <w:left w:val="single" w:sz="1" w:space="0" w:color="000000"/>
              <w:bottom w:val="single" w:sz="1" w:space="0" w:color="000000"/>
            </w:tcBorders>
            <w:shd w:val="clear" w:color="auto" w:fill="auto"/>
          </w:tcPr>
          <w:p w14:paraId="17F209FF" w14:textId="77777777" w:rsidR="006869BC" w:rsidRDefault="006869BC" w:rsidP="003B185D">
            <w:pPr>
              <w:pStyle w:val="Tableau"/>
            </w:pPr>
            <w:r>
              <w:t>Nom, prénom et qualité du signataire :</w:t>
            </w:r>
          </w:p>
        </w:tc>
        <w:tc>
          <w:tcPr>
            <w:tcW w:w="4320" w:type="dxa"/>
            <w:tcBorders>
              <w:top w:val="single" w:sz="1" w:space="0" w:color="000000"/>
              <w:left w:val="single" w:sz="1" w:space="0" w:color="000000"/>
              <w:bottom w:val="single" w:sz="1" w:space="0" w:color="000000"/>
              <w:right w:val="single" w:sz="1" w:space="0" w:color="000000"/>
            </w:tcBorders>
            <w:shd w:val="clear" w:color="auto" w:fill="auto"/>
          </w:tcPr>
          <w:p w14:paraId="3B7628BF" w14:textId="77777777" w:rsidR="006869BC" w:rsidRDefault="006869BC" w:rsidP="003B185D">
            <w:pPr>
              <w:pStyle w:val="Tableau"/>
            </w:pPr>
          </w:p>
        </w:tc>
      </w:tr>
      <w:tr w:rsidR="006869BC" w14:paraId="2F7DEE03" w14:textId="77777777" w:rsidTr="003B185D">
        <w:tc>
          <w:tcPr>
            <w:tcW w:w="4320" w:type="dxa"/>
            <w:tcBorders>
              <w:left w:val="single" w:sz="1" w:space="0" w:color="000000"/>
              <w:bottom w:val="single" w:sz="1" w:space="0" w:color="000000"/>
            </w:tcBorders>
            <w:shd w:val="clear" w:color="auto" w:fill="auto"/>
          </w:tcPr>
          <w:p w14:paraId="60A9CAEF" w14:textId="77777777" w:rsidR="006869BC" w:rsidRDefault="006869BC" w:rsidP="003B185D">
            <w:pPr>
              <w:pStyle w:val="Tableau"/>
            </w:pPr>
            <w:r>
              <w:t>Adresse professionnelle :</w:t>
            </w:r>
          </w:p>
        </w:tc>
        <w:tc>
          <w:tcPr>
            <w:tcW w:w="4320" w:type="dxa"/>
            <w:tcBorders>
              <w:left w:val="single" w:sz="1" w:space="0" w:color="000000"/>
              <w:bottom w:val="single" w:sz="1" w:space="0" w:color="000000"/>
              <w:right w:val="single" w:sz="1" w:space="0" w:color="000000"/>
            </w:tcBorders>
            <w:shd w:val="clear" w:color="auto" w:fill="auto"/>
          </w:tcPr>
          <w:p w14:paraId="6CDB2DEE" w14:textId="77777777" w:rsidR="006869BC" w:rsidRDefault="006869BC" w:rsidP="003B185D">
            <w:pPr>
              <w:pStyle w:val="Tableau"/>
            </w:pPr>
          </w:p>
        </w:tc>
      </w:tr>
      <w:tr w:rsidR="006869BC" w14:paraId="5704671A" w14:textId="77777777" w:rsidTr="003B185D">
        <w:tc>
          <w:tcPr>
            <w:tcW w:w="4320" w:type="dxa"/>
            <w:tcBorders>
              <w:left w:val="single" w:sz="1" w:space="0" w:color="000000"/>
              <w:bottom w:val="single" w:sz="1" w:space="0" w:color="000000"/>
            </w:tcBorders>
            <w:shd w:val="clear" w:color="auto" w:fill="auto"/>
          </w:tcPr>
          <w:p w14:paraId="0D20A7F5" w14:textId="77777777" w:rsidR="006869BC" w:rsidRDefault="006869BC" w:rsidP="003B185D">
            <w:pPr>
              <w:pStyle w:val="Tableau"/>
            </w:pPr>
            <w:r>
              <w:t>Téléphone :</w:t>
            </w:r>
          </w:p>
        </w:tc>
        <w:tc>
          <w:tcPr>
            <w:tcW w:w="4320" w:type="dxa"/>
            <w:tcBorders>
              <w:left w:val="single" w:sz="1" w:space="0" w:color="000000"/>
              <w:bottom w:val="single" w:sz="1" w:space="0" w:color="000000"/>
              <w:right w:val="single" w:sz="1" w:space="0" w:color="000000"/>
            </w:tcBorders>
            <w:shd w:val="clear" w:color="auto" w:fill="auto"/>
          </w:tcPr>
          <w:p w14:paraId="38D824B1" w14:textId="77777777" w:rsidR="006869BC" w:rsidRDefault="006869BC" w:rsidP="003B185D">
            <w:pPr>
              <w:pStyle w:val="Tableau"/>
            </w:pPr>
          </w:p>
        </w:tc>
      </w:tr>
      <w:tr w:rsidR="006869BC" w14:paraId="2FCD1D06" w14:textId="77777777" w:rsidTr="003B185D">
        <w:tc>
          <w:tcPr>
            <w:tcW w:w="4320" w:type="dxa"/>
            <w:tcBorders>
              <w:left w:val="single" w:sz="1" w:space="0" w:color="000000"/>
              <w:bottom w:val="single" w:sz="1" w:space="0" w:color="000000"/>
            </w:tcBorders>
            <w:shd w:val="clear" w:color="auto" w:fill="auto"/>
          </w:tcPr>
          <w:p w14:paraId="5EF43140" w14:textId="77777777" w:rsidR="006869BC" w:rsidRDefault="006869BC" w:rsidP="003B185D">
            <w:pPr>
              <w:pStyle w:val="Tableau"/>
            </w:pPr>
            <w:r>
              <w:t>Télécopie :</w:t>
            </w:r>
          </w:p>
        </w:tc>
        <w:tc>
          <w:tcPr>
            <w:tcW w:w="4320" w:type="dxa"/>
            <w:tcBorders>
              <w:left w:val="single" w:sz="1" w:space="0" w:color="000000"/>
              <w:bottom w:val="single" w:sz="1" w:space="0" w:color="000000"/>
              <w:right w:val="single" w:sz="1" w:space="0" w:color="000000"/>
            </w:tcBorders>
            <w:shd w:val="clear" w:color="auto" w:fill="auto"/>
          </w:tcPr>
          <w:p w14:paraId="5912582A" w14:textId="77777777" w:rsidR="006869BC" w:rsidRDefault="006869BC" w:rsidP="003B185D">
            <w:pPr>
              <w:pStyle w:val="Tableau"/>
            </w:pPr>
          </w:p>
        </w:tc>
      </w:tr>
      <w:tr w:rsidR="006869BC" w14:paraId="283904E3" w14:textId="77777777" w:rsidTr="003B185D">
        <w:tc>
          <w:tcPr>
            <w:tcW w:w="4320" w:type="dxa"/>
            <w:tcBorders>
              <w:left w:val="single" w:sz="1" w:space="0" w:color="000000"/>
              <w:bottom w:val="single" w:sz="1" w:space="0" w:color="000000"/>
            </w:tcBorders>
            <w:shd w:val="clear" w:color="auto" w:fill="auto"/>
          </w:tcPr>
          <w:p w14:paraId="6ADF39E2" w14:textId="77777777" w:rsidR="006869BC" w:rsidRDefault="006869BC" w:rsidP="003B185D">
            <w:pPr>
              <w:pStyle w:val="Tableau"/>
            </w:pPr>
            <w:r>
              <w:t>Courriel :</w:t>
            </w:r>
          </w:p>
        </w:tc>
        <w:tc>
          <w:tcPr>
            <w:tcW w:w="4320" w:type="dxa"/>
            <w:tcBorders>
              <w:left w:val="single" w:sz="1" w:space="0" w:color="000000"/>
              <w:bottom w:val="single" w:sz="1" w:space="0" w:color="000000"/>
              <w:right w:val="single" w:sz="1" w:space="0" w:color="000000"/>
            </w:tcBorders>
            <w:shd w:val="clear" w:color="auto" w:fill="auto"/>
          </w:tcPr>
          <w:p w14:paraId="10BC709E" w14:textId="77777777" w:rsidR="006869BC" w:rsidRDefault="006869BC" w:rsidP="003B185D">
            <w:pPr>
              <w:pStyle w:val="Tableau"/>
            </w:pPr>
          </w:p>
        </w:tc>
      </w:tr>
      <w:tr w:rsidR="006869BC" w14:paraId="0D676F89" w14:textId="77777777" w:rsidTr="003B185D">
        <w:tc>
          <w:tcPr>
            <w:tcW w:w="8640" w:type="dxa"/>
            <w:gridSpan w:val="2"/>
            <w:tcBorders>
              <w:left w:val="single" w:sz="1" w:space="0" w:color="000000"/>
              <w:bottom w:val="single" w:sz="1" w:space="0" w:color="000000"/>
              <w:right w:val="single" w:sz="1" w:space="0" w:color="000000"/>
            </w:tcBorders>
            <w:shd w:val="clear" w:color="auto" w:fill="auto"/>
          </w:tcPr>
          <w:p w14:paraId="2E7D47BE" w14:textId="77777777" w:rsidR="006869BC" w:rsidRDefault="006869BC" w:rsidP="003B185D">
            <w:pPr>
              <w:pStyle w:val="Tableau"/>
              <w:spacing w:after="0"/>
            </w:pPr>
            <w:r>
              <w:t xml:space="preserve">* agissant pour mon compte                   </w:t>
            </w:r>
            <w:r>
              <w:br/>
              <w:t>* agissant pour le compte de la société (indiquer SA, SARL, ...)</w:t>
            </w:r>
          </w:p>
          <w:p w14:paraId="1735FE3F" w14:textId="77777777" w:rsidR="006869BC" w:rsidRDefault="006869BC" w:rsidP="003B185D">
            <w:pPr>
              <w:pStyle w:val="Tableau"/>
              <w:spacing w:before="0" w:after="0"/>
            </w:pPr>
            <w:r w:rsidRPr="004A4CA1">
              <w:rPr>
                <w:i/>
              </w:rPr>
              <w:t>(</w:t>
            </w:r>
            <w:proofErr w:type="gramStart"/>
            <w:r w:rsidRPr="004A4CA1">
              <w:rPr>
                <w:i/>
              </w:rPr>
              <w:t>rayer</w:t>
            </w:r>
            <w:proofErr w:type="gramEnd"/>
            <w:r w:rsidRPr="004A4CA1">
              <w:rPr>
                <w:i/>
              </w:rPr>
              <w:t xml:space="preserve"> la mention inutile)</w:t>
            </w:r>
          </w:p>
        </w:tc>
      </w:tr>
      <w:tr w:rsidR="006869BC" w14:paraId="4E839568" w14:textId="77777777" w:rsidTr="003B185D">
        <w:tc>
          <w:tcPr>
            <w:tcW w:w="4320" w:type="dxa"/>
            <w:tcBorders>
              <w:left w:val="single" w:sz="1" w:space="0" w:color="000000"/>
              <w:bottom w:val="single" w:sz="1" w:space="0" w:color="000000"/>
            </w:tcBorders>
            <w:shd w:val="clear" w:color="auto" w:fill="auto"/>
          </w:tcPr>
          <w:p w14:paraId="542E9A88" w14:textId="77777777" w:rsidR="006869BC" w:rsidRDefault="006869BC" w:rsidP="003B185D">
            <w:pPr>
              <w:pStyle w:val="Tableau"/>
            </w:pPr>
            <w:r>
              <w:t>Raison sociale :</w:t>
            </w:r>
          </w:p>
        </w:tc>
        <w:tc>
          <w:tcPr>
            <w:tcW w:w="4320" w:type="dxa"/>
            <w:tcBorders>
              <w:left w:val="single" w:sz="1" w:space="0" w:color="000000"/>
              <w:bottom w:val="single" w:sz="1" w:space="0" w:color="000000"/>
              <w:right w:val="single" w:sz="1" w:space="0" w:color="000000"/>
            </w:tcBorders>
            <w:shd w:val="clear" w:color="auto" w:fill="auto"/>
          </w:tcPr>
          <w:p w14:paraId="1AEB435A" w14:textId="77777777" w:rsidR="006869BC" w:rsidRDefault="006869BC" w:rsidP="003B185D">
            <w:pPr>
              <w:pStyle w:val="Tableau"/>
            </w:pPr>
          </w:p>
        </w:tc>
      </w:tr>
      <w:tr w:rsidR="006869BC" w14:paraId="0C40C5FD" w14:textId="77777777" w:rsidTr="003B185D">
        <w:tc>
          <w:tcPr>
            <w:tcW w:w="4320" w:type="dxa"/>
            <w:tcBorders>
              <w:left w:val="single" w:sz="1" w:space="0" w:color="000000"/>
              <w:bottom w:val="single" w:sz="1" w:space="0" w:color="000000"/>
            </w:tcBorders>
            <w:shd w:val="clear" w:color="auto" w:fill="auto"/>
          </w:tcPr>
          <w:p w14:paraId="29079C16" w14:textId="77777777" w:rsidR="006869BC" w:rsidRDefault="006869BC" w:rsidP="003B185D">
            <w:pPr>
              <w:pStyle w:val="Tableau"/>
            </w:pPr>
            <w:r>
              <w:t>Domicilié à :</w:t>
            </w:r>
          </w:p>
        </w:tc>
        <w:tc>
          <w:tcPr>
            <w:tcW w:w="4320" w:type="dxa"/>
            <w:tcBorders>
              <w:left w:val="single" w:sz="1" w:space="0" w:color="000000"/>
              <w:bottom w:val="single" w:sz="1" w:space="0" w:color="000000"/>
              <w:right w:val="single" w:sz="1" w:space="0" w:color="000000"/>
            </w:tcBorders>
            <w:shd w:val="clear" w:color="auto" w:fill="auto"/>
          </w:tcPr>
          <w:p w14:paraId="23FBC1A6" w14:textId="77777777" w:rsidR="006869BC" w:rsidRDefault="006869BC" w:rsidP="003B185D">
            <w:pPr>
              <w:pStyle w:val="Tableau"/>
            </w:pPr>
          </w:p>
        </w:tc>
      </w:tr>
      <w:tr w:rsidR="006869BC" w14:paraId="57C198E3" w14:textId="77777777" w:rsidTr="003B185D">
        <w:tc>
          <w:tcPr>
            <w:tcW w:w="4320" w:type="dxa"/>
            <w:tcBorders>
              <w:left w:val="single" w:sz="1" w:space="0" w:color="000000"/>
              <w:bottom w:val="single" w:sz="1" w:space="0" w:color="000000"/>
            </w:tcBorders>
            <w:shd w:val="clear" w:color="auto" w:fill="auto"/>
          </w:tcPr>
          <w:p w14:paraId="2BF835BB" w14:textId="77777777" w:rsidR="006869BC" w:rsidRDefault="006869BC" w:rsidP="003B185D">
            <w:pPr>
              <w:pStyle w:val="Tableau"/>
            </w:pPr>
            <w:r>
              <w:t>Téléphone :</w:t>
            </w:r>
          </w:p>
        </w:tc>
        <w:tc>
          <w:tcPr>
            <w:tcW w:w="4320" w:type="dxa"/>
            <w:tcBorders>
              <w:left w:val="single" w:sz="1" w:space="0" w:color="000000"/>
              <w:bottom w:val="single" w:sz="1" w:space="0" w:color="000000"/>
              <w:right w:val="single" w:sz="1" w:space="0" w:color="000000"/>
            </w:tcBorders>
            <w:shd w:val="clear" w:color="auto" w:fill="auto"/>
          </w:tcPr>
          <w:p w14:paraId="6C3210F6" w14:textId="77777777" w:rsidR="006869BC" w:rsidRDefault="006869BC" w:rsidP="003B185D">
            <w:pPr>
              <w:pStyle w:val="Tableau"/>
            </w:pPr>
          </w:p>
        </w:tc>
      </w:tr>
      <w:tr w:rsidR="006869BC" w14:paraId="23E5A162" w14:textId="77777777" w:rsidTr="003B185D">
        <w:tc>
          <w:tcPr>
            <w:tcW w:w="4320" w:type="dxa"/>
            <w:tcBorders>
              <w:left w:val="single" w:sz="1" w:space="0" w:color="000000"/>
              <w:bottom w:val="single" w:sz="1" w:space="0" w:color="000000"/>
            </w:tcBorders>
            <w:shd w:val="clear" w:color="auto" w:fill="auto"/>
          </w:tcPr>
          <w:p w14:paraId="39132F7B" w14:textId="77777777" w:rsidR="006869BC" w:rsidRDefault="006869BC" w:rsidP="003B185D">
            <w:pPr>
              <w:pStyle w:val="Tableau"/>
            </w:pPr>
            <w:r>
              <w:t>Télécopie :</w:t>
            </w:r>
          </w:p>
        </w:tc>
        <w:tc>
          <w:tcPr>
            <w:tcW w:w="4320" w:type="dxa"/>
            <w:tcBorders>
              <w:left w:val="single" w:sz="1" w:space="0" w:color="000000"/>
              <w:bottom w:val="single" w:sz="1" w:space="0" w:color="000000"/>
              <w:right w:val="single" w:sz="1" w:space="0" w:color="000000"/>
            </w:tcBorders>
            <w:shd w:val="clear" w:color="auto" w:fill="auto"/>
          </w:tcPr>
          <w:p w14:paraId="3011548E" w14:textId="77777777" w:rsidR="006869BC" w:rsidRDefault="006869BC" w:rsidP="003B185D">
            <w:pPr>
              <w:pStyle w:val="Tableau"/>
            </w:pPr>
          </w:p>
        </w:tc>
      </w:tr>
      <w:tr w:rsidR="006869BC" w14:paraId="35A4B3C8" w14:textId="77777777" w:rsidTr="003B185D">
        <w:tc>
          <w:tcPr>
            <w:tcW w:w="4320" w:type="dxa"/>
            <w:tcBorders>
              <w:left w:val="single" w:sz="1" w:space="0" w:color="000000"/>
              <w:bottom w:val="single" w:sz="1" w:space="0" w:color="000000"/>
            </w:tcBorders>
            <w:shd w:val="clear" w:color="auto" w:fill="auto"/>
          </w:tcPr>
          <w:p w14:paraId="3B6CDF41" w14:textId="77777777" w:rsidR="006869BC" w:rsidRDefault="006869BC" w:rsidP="003B185D">
            <w:pPr>
              <w:pStyle w:val="Tableau"/>
            </w:pPr>
            <w:r>
              <w:t>Courriel :</w:t>
            </w:r>
          </w:p>
        </w:tc>
        <w:tc>
          <w:tcPr>
            <w:tcW w:w="4320" w:type="dxa"/>
            <w:tcBorders>
              <w:left w:val="single" w:sz="1" w:space="0" w:color="000000"/>
              <w:bottom w:val="single" w:sz="1" w:space="0" w:color="000000"/>
              <w:right w:val="single" w:sz="1" w:space="0" w:color="000000"/>
            </w:tcBorders>
            <w:shd w:val="clear" w:color="auto" w:fill="auto"/>
          </w:tcPr>
          <w:p w14:paraId="5ABD925C" w14:textId="77777777" w:rsidR="006869BC" w:rsidRDefault="006869BC" w:rsidP="003B185D">
            <w:pPr>
              <w:pStyle w:val="Tableau"/>
            </w:pPr>
          </w:p>
        </w:tc>
      </w:tr>
      <w:tr w:rsidR="006869BC" w14:paraId="1AE9378D" w14:textId="77777777" w:rsidTr="003B185D">
        <w:tc>
          <w:tcPr>
            <w:tcW w:w="4320" w:type="dxa"/>
            <w:tcBorders>
              <w:left w:val="single" w:sz="1" w:space="0" w:color="000000"/>
              <w:bottom w:val="single" w:sz="1" w:space="0" w:color="000000"/>
            </w:tcBorders>
            <w:shd w:val="clear" w:color="auto" w:fill="auto"/>
          </w:tcPr>
          <w:p w14:paraId="0A91C9C4" w14:textId="77777777" w:rsidR="006869BC" w:rsidRDefault="006869BC" w:rsidP="003B185D">
            <w:pPr>
              <w:pStyle w:val="Tableau"/>
            </w:pPr>
            <w:r>
              <w:t>Dont le siège social est à :</w:t>
            </w:r>
          </w:p>
        </w:tc>
        <w:tc>
          <w:tcPr>
            <w:tcW w:w="4320" w:type="dxa"/>
            <w:tcBorders>
              <w:left w:val="single" w:sz="1" w:space="0" w:color="000000"/>
              <w:bottom w:val="single" w:sz="1" w:space="0" w:color="000000"/>
              <w:right w:val="single" w:sz="1" w:space="0" w:color="000000"/>
            </w:tcBorders>
            <w:shd w:val="clear" w:color="auto" w:fill="auto"/>
          </w:tcPr>
          <w:p w14:paraId="15F609F8" w14:textId="77777777" w:rsidR="006869BC" w:rsidRDefault="006869BC" w:rsidP="003B185D">
            <w:pPr>
              <w:pStyle w:val="Tableau"/>
            </w:pPr>
          </w:p>
        </w:tc>
      </w:tr>
      <w:tr w:rsidR="006869BC" w14:paraId="718AB13A" w14:textId="77777777" w:rsidTr="003B185D">
        <w:tc>
          <w:tcPr>
            <w:tcW w:w="4320" w:type="dxa"/>
            <w:tcBorders>
              <w:left w:val="single" w:sz="1" w:space="0" w:color="000000"/>
              <w:bottom w:val="single" w:sz="1" w:space="0" w:color="000000"/>
            </w:tcBorders>
            <w:shd w:val="clear" w:color="auto" w:fill="auto"/>
          </w:tcPr>
          <w:p w14:paraId="0004E881" w14:textId="77777777" w:rsidR="006869BC" w:rsidRDefault="006869BC" w:rsidP="003B185D">
            <w:pPr>
              <w:pStyle w:val="Tableau"/>
            </w:pPr>
            <w:r>
              <w:t>Téléphone :</w:t>
            </w:r>
          </w:p>
        </w:tc>
        <w:tc>
          <w:tcPr>
            <w:tcW w:w="4320" w:type="dxa"/>
            <w:tcBorders>
              <w:left w:val="single" w:sz="1" w:space="0" w:color="000000"/>
              <w:bottom w:val="single" w:sz="1" w:space="0" w:color="000000"/>
              <w:right w:val="single" w:sz="1" w:space="0" w:color="000000"/>
            </w:tcBorders>
            <w:shd w:val="clear" w:color="auto" w:fill="auto"/>
          </w:tcPr>
          <w:p w14:paraId="57584CE4" w14:textId="77777777" w:rsidR="006869BC" w:rsidRDefault="006869BC" w:rsidP="003B185D">
            <w:pPr>
              <w:pStyle w:val="Tableau"/>
            </w:pPr>
          </w:p>
        </w:tc>
      </w:tr>
      <w:tr w:rsidR="006869BC" w14:paraId="561CB999" w14:textId="77777777" w:rsidTr="003B185D">
        <w:tc>
          <w:tcPr>
            <w:tcW w:w="4320" w:type="dxa"/>
            <w:tcBorders>
              <w:left w:val="single" w:sz="1" w:space="0" w:color="000000"/>
              <w:bottom w:val="single" w:sz="1" w:space="0" w:color="000000"/>
            </w:tcBorders>
            <w:shd w:val="clear" w:color="auto" w:fill="auto"/>
          </w:tcPr>
          <w:p w14:paraId="70BDE312" w14:textId="77777777" w:rsidR="006869BC" w:rsidRDefault="006869BC" w:rsidP="003B185D">
            <w:pPr>
              <w:pStyle w:val="Tableau"/>
            </w:pPr>
            <w:r>
              <w:t>Télécopie :</w:t>
            </w:r>
          </w:p>
        </w:tc>
        <w:tc>
          <w:tcPr>
            <w:tcW w:w="4320" w:type="dxa"/>
            <w:tcBorders>
              <w:left w:val="single" w:sz="1" w:space="0" w:color="000000"/>
              <w:bottom w:val="single" w:sz="1" w:space="0" w:color="000000"/>
              <w:right w:val="single" w:sz="1" w:space="0" w:color="000000"/>
            </w:tcBorders>
            <w:shd w:val="clear" w:color="auto" w:fill="auto"/>
          </w:tcPr>
          <w:p w14:paraId="3FBD240C" w14:textId="77777777" w:rsidR="006869BC" w:rsidRDefault="006869BC" w:rsidP="003B185D">
            <w:pPr>
              <w:pStyle w:val="Tableau"/>
            </w:pPr>
          </w:p>
        </w:tc>
      </w:tr>
      <w:tr w:rsidR="006869BC" w14:paraId="37DB34FA" w14:textId="77777777" w:rsidTr="003B185D">
        <w:tc>
          <w:tcPr>
            <w:tcW w:w="4320" w:type="dxa"/>
            <w:tcBorders>
              <w:left w:val="single" w:sz="1" w:space="0" w:color="000000"/>
              <w:bottom w:val="single" w:sz="1" w:space="0" w:color="000000"/>
            </w:tcBorders>
            <w:shd w:val="clear" w:color="auto" w:fill="auto"/>
          </w:tcPr>
          <w:p w14:paraId="2709093C" w14:textId="77777777" w:rsidR="006869BC" w:rsidRDefault="006869BC" w:rsidP="003B185D">
            <w:pPr>
              <w:pStyle w:val="Tableau"/>
            </w:pPr>
            <w:r>
              <w:t>N° Siret :</w:t>
            </w:r>
          </w:p>
        </w:tc>
        <w:tc>
          <w:tcPr>
            <w:tcW w:w="4320" w:type="dxa"/>
            <w:tcBorders>
              <w:left w:val="single" w:sz="1" w:space="0" w:color="000000"/>
              <w:bottom w:val="single" w:sz="1" w:space="0" w:color="000000"/>
              <w:right w:val="single" w:sz="1" w:space="0" w:color="000000"/>
            </w:tcBorders>
            <w:shd w:val="clear" w:color="auto" w:fill="auto"/>
          </w:tcPr>
          <w:p w14:paraId="20B416CB" w14:textId="77777777" w:rsidR="006869BC" w:rsidRDefault="006869BC" w:rsidP="003B185D">
            <w:pPr>
              <w:pStyle w:val="Tableau"/>
            </w:pPr>
          </w:p>
        </w:tc>
      </w:tr>
      <w:tr w:rsidR="006869BC" w14:paraId="73C3A623" w14:textId="77777777" w:rsidTr="003B185D">
        <w:tc>
          <w:tcPr>
            <w:tcW w:w="4320" w:type="dxa"/>
            <w:tcBorders>
              <w:left w:val="single" w:sz="1" w:space="0" w:color="000000"/>
              <w:bottom w:val="single" w:sz="1" w:space="0" w:color="000000"/>
            </w:tcBorders>
            <w:shd w:val="clear" w:color="auto" w:fill="auto"/>
          </w:tcPr>
          <w:p w14:paraId="6F8C1C61" w14:textId="77777777" w:rsidR="006869BC" w:rsidRDefault="006869BC" w:rsidP="003B185D">
            <w:pPr>
              <w:pStyle w:val="Tableau"/>
            </w:pPr>
            <w:r>
              <w:t>Code APE :</w:t>
            </w:r>
          </w:p>
        </w:tc>
        <w:tc>
          <w:tcPr>
            <w:tcW w:w="4320" w:type="dxa"/>
            <w:tcBorders>
              <w:left w:val="single" w:sz="1" w:space="0" w:color="000000"/>
              <w:bottom w:val="single" w:sz="1" w:space="0" w:color="000000"/>
              <w:right w:val="single" w:sz="1" w:space="0" w:color="000000"/>
            </w:tcBorders>
            <w:shd w:val="clear" w:color="auto" w:fill="auto"/>
          </w:tcPr>
          <w:p w14:paraId="6D29B2F7" w14:textId="77777777" w:rsidR="006869BC" w:rsidRDefault="006869BC" w:rsidP="003B185D">
            <w:pPr>
              <w:pStyle w:val="Tableau"/>
            </w:pPr>
          </w:p>
        </w:tc>
      </w:tr>
    </w:tbl>
    <w:p w14:paraId="33C98906" w14:textId="77777777" w:rsidR="009B1CD0" w:rsidRDefault="009B1CD0" w:rsidP="009B45B9">
      <w:pPr>
        <w:tabs>
          <w:tab w:val="left" w:pos="851"/>
        </w:tabs>
        <w:jc w:val="both"/>
        <w:rPr>
          <w:rFonts w:ascii="Arial" w:hAnsi="Arial" w:cs="Arial"/>
        </w:rPr>
      </w:pPr>
    </w:p>
    <w:p w14:paraId="559A6BD8" w14:textId="77777777" w:rsidR="009B1CD0" w:rsidRDefault="009B1CD0" w:rsidP="009B45B9">
      <w:pPr>
        <w:tabs>
          <w:tab w:val="left" w:pos="851"/>
        </w:tabs>
        <w:jc w:val="both"/>
        <w:rPr>
          <w:rFonts w:ascii="Arial" w:hAnsi="Arial" w:cs="Arial"/>
        </w:rPr>
      </w:pPr>
    </w:p>
    <w:p w14:paraId="20280DF2" w14:textId="77777777" w:rsidR="009B1CD0" w:rsidRDefault="009B1CD0" w:rsidP="009B45B9">
      <w:pPr>
        <w:tabs>
          <w:tab w:val="left" w:pos="851"/>
        </w:tabs>
        <w:jc w:val="both"/>
        <w:rPr>
          <w:rFonts w:ascii="Arial" w:hAnsi="Arial" w:cs="Arial"/>
        </w:rPr>
      </w:pPr>
    </w:p>
    <w:p w14:paraId="3BABB38A"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F634B">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45137891"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17053ECD" w14:textId="77777777" w:rsidR="009B1CD0" w:rsidRDefault="009B1CD0" w:rsidP="009B45B9">
      <w:pPr>
        <w:pStyle w:val="fcase1ertab"/>
        <w:tabs>
          <w:tab w:val="left" w:pos="851"/>
        </w:tabs>
        <w:ind w:left="0" w:firstLine="0"/>
        <w:rPr>
          <w:rFonts w:ascii="Arial" w:hAnsi="Arial" w:cs="Arial"/>
        </w:rPr>
      </w:pPr>
    </w:p>
    <w:p w14:paraId="3F46F612" w14:textId="77777777" w:rsidR="009B1CD0" w:rsidRDefault="009B1CD0" w:rsidP="009B45B9">
      <w:pPr>
        <w:pStyle w:val="fcase1ertab"/>
        <w:tabs>
          <w:tab w:val="left" w:pos="851"/>
        </w:tabs>
        <w:ind w:left="0" w:firstLine="0"/>
        <w:rPr>
          <w:rFonts w:ascii="Arial" w:hAnsi="Arial" w:cs="Arial"/>
        </w:rPr>
      </w:pPr>
    </w:p>
    <w:p w14:paraId="205AE1D7" w14:textId="77777777" w:rsidR="004C5755" w:rsidRDefault="004C5755" w:rsidP="009B45B9">
      <w:pPr>
        <w:pStyle w:val="fcase1ertab"/>
        <w:tabs>
          <w:tab w:val="left" w:pos="851"/>
        </w:tabs>
        <w:ind w:left="0" w:firstLine="0"/>
        <w:rPr>
          <w:rFonts w:ascii="Arial" w:hAnsi="Arial" w:cs="Arial"/>
        </w:rPr>
      </w:pPr>
    </w:p>
    <w:p w14:paraId="5996ABA7" w14:textId="77777777" w:rsidR="004C5755" w:rsidRDefault="004C5755" w:rsidP="009B45B9">
      <w:pPr>
        <w:pStyle w:val="fcase1ertab"/>
        <w:tabs>
          <w:tab w:val="left" w:pos="851"/>
        </w:tabs>
        <w:ind w:left="0" w:firstLine="0"/>
        <w:rPr>
          <w:rFonts w:ascii="Arial" w:hAnsi="Arial" w:cs="Arial"/>
        </w:rPr>
      </w:pPr>
    </w:p>
    <w:p w14:paraId="04440881" w14:textId="77777777" w:rsidR="004C5755" w:rsidRDefault="004C5755" w:rsidP="009B45B9">
      <w:pPr>
        <w:pStyle w:val="fcase1ertab"/>
        <w:tabs>
          <w:tab w:val="left" w:pos="851"/>
        </w:tabs>
        <w:ind w:left="0" w:firstLine="0"/>
        <w:rPr>
          <w:rFonts w:ascii="Arial" w:hAnsi="Arial" w:cs="Arial"/>
        </w:rPr>
      </w:pPr>
    </w:p>
    <w:p w14:paraId="4106E061" w14:textId="77777777" w:rsidR="006B5057" w:rsidRDefault="006B5057" w:rsidP="009B45B9">
      <w:pPr>
        <w:pStyle w:val="fcase1ertab"/>
        <w:tabs>
          <w:tab w:val="left" w:pos="851"/>
        </w:tabs>
        <w:ind w:left="0" w:firstLine="0"/>
        <w:rPr>
          <w:rFonts w:ascii="Arial" w:hAnsi="Arial" w:cs="Arial"/>
        </w:rPr>
      </w:pPr>
    </w:p>
    <w:p w14:paraId="3FDAC6D3" w14:textId="77777777" w:rsidR="006B5057" w:rsidRDefault="006B5057" w:rsidP="009B45B9">
      <w:pPr>
        <w:pStyle w:val="fcase1ertab"/>
        <w:tabs>
          <w:tab w:val="left" w:pos="851"/>
        </w:tabs>
        <w:ind w:left="0" w:firstLine="0"/>
        <w:rPr>
          <w:rFonts w:ascii="Arial" w:hAnsi="Arial" w:cs="Arial"/>
        </w:rPr>
      </w:pPr>
    </w:p>
    <w:p w14:paraId="470A6179"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744A2A1B" w14:textId="77777777" w:rsidR="009B1CD0" w:rsidRDefault="006869BC" w:rsidP="009B45B9">
      <w:pPr>
        <w:pStyle w:val="fcase1ertab"/>
        <w:tabs>
          <w:tab w:val="clear" w:pos="426"/>
          <w:tab w:val="left" w:pos="851"/>
        </w:tabs>
        <w:spacing w:before="120"/>
        <w:ind w:firstLine="142"/>
        <w:rPr>
          <w:rFonts w:ascii="Arial" w:hAnsi="Arial" w:cs="Arial"/>
        </w:rPr>
      </w:pPr>
      <w:r w:rsidRPr="00EA1AF8">
        <w:fldChar w:fldCharType="begin">
          <w:ffData>
            <w:name w:val=""/>
            <w:enabled/>
            <w:calcOnExit w:val="0"/>
            <w:checkBox>
              <w:size w:val="20"/>
              <w:default w:val="1"/>
            </w:checkBox>
          </w:ffData>
        </w:fldChar>
      </w:r>
      <w:r w:rsidRPr="00EA1AF8">
        <w:instrText xml:space="preserve"> FORMCHECKBOX </w:instrText>
      </w:r>
      <w:r w:rsidR="009F634B">
        <w:fldChar w:fldCharType="separate"/>
      </w:r>
      <w:r w:rsidRPr="00EA1AF8">
        <w:fldChar w:fldCharType="end"/>
      </w:r>
      <w:r w:rsidR="009B1CD0" w:rsidRPr="00EA1AF8">
        <w:rPr>
          <w:rFonts w:ascii="Arial" w:hAnsi="Arial" w:cs="Arial"/>
        </w:rPr>
        <w:t xml:space="preserve"> </w:t>
      </w:r>
      <w:proofErr w:type="gramStart"/>
      <w:r w:rsidR="009B1CD0" w:rsidRPr="00EA1AF8">
        <w:rPr>
          <w:rFonts w:ascii="Arial" w:hAnsi="Arial" w:cs="Arial"/>
        </w:rPr>
        <w:t>aux</w:t>
      </w:r>
      <w:proofErr w:type="gramEnd"/>
      <w:r w:rsidR="009B1CD0" w:rsidRPr="00EA1AF8">
        <w:rPr>
          <w:rFonts w:ascii="Arial" w:hAnsi="Arial" w:cs="Arial"/>
        </w:rPr>
        <w:t xml:space="preserve"> prix indiqués dans </w:t>
      </w:r>
      <w:r w:rsidR="00B610BA" w:rsidRPr="00EA1AF8">
        <w:rPr>
          <w:rFonts w:ascii="Arial" w:hAnsi="Arial" w:cs="Arial"/>
        </w:rPr>
        <w:t>l’annexe financière</w:t>
      </w:r>
      <w:r w:rsidR="00C77059">
        <w:rPr>
          <w:rFonts w:ascii="Arial" w:hAnsi="Arial" w:cs="Arial"/>
        </w:rPr>
        <w:t>.</w:t>
      </w:r>
    </w:p>
    <w:p w14:paraId="5C3E5521" w14:textId="77777777" w:rsidR="002C2CA3" w:rsidRDefault="002C2CA3" w:rsidP="009B45B9">
      <w:pPr>
        <w:pStyle w:val="fcasegauche"/>
        <w:tabs>
          <w:tab w:val="left" w:pos="851"/>
        </w:tabs>
        <w:spacing w:after="0"/>
        <w:ind w:left="0" w:firstLine="0"/>
        <w:rPr>
          <w:rFonts w:ascii="Arial" w:hAnsi="Arial" w:cs="Arial"/>
        </w:rPr>
      </w:pPr>
    </w:p>
    <w:p w14:paraId="5E54AEA0" w14:textId="77777777" w:rsidR="009B1CD0" w:rsidRDefault="00EB62EB" w:rsidP="009B45B9">
      <w:pPr>
        <w:tabs>
          <w:tab w:val="left" w:pos="851"/>
          <w:tab w:val="left" w:pos="6237"/>
        </w:tabs>
        <w:rPr>
          <w:rFonts w:ascii="Arial" w:hAnsi="Arial" w:cs="Arial"/>
          <w:b/>
          <w:iCs/>
          <w:sz w:val="22"/>
          <w:szCs w:val="22"/>
        </w:rPr>
      </w:pPr>
      <w:r>
        <w:rPr>
          <w:rFonts w:ascii="Arial" w:hAnsi="Arial" w:cs="Arial"/>
        </w:rPr>
        <w:br w:type="page"/>
      </w:r>
      <w:r w:rsidR="009B1CD0">
        <w:rPr>
          <w:rFonts w:ascii="Arial" w:hAnsi="Arial" w:cs="Arial"/>
          <w:b/>
          <w:sz w:val="22"/>
          <w:szCs w:val="22"/>
        </w:rPr>
        <w:lastRenderedPageBreak/>
        <w:t xml:space="preserve">B2 </w:t>
      </w:r>
      <w:r w:rsidR="0021797C">
        <w:rPr>
          <w:rFonts w:ascii="Arial" w:hAnsi="Arial" w:cs="Arial"/>
          <w:b/>
          <w:sz w:val="22"/>
          <w:szCs w:val="22"/>
        </w:rPr>
        <w:t>–</w:t>
      </w:r>
      <w:r w:rsidR="009B1CD0">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sidR="009B1CD0">
        <w:rPr>
          <w:rFonts w:ascii="Arial" w:hAnsi="Arial" w:cs="Arial"/>
          <w:b/>
          <w:sz w:val="22"/>
          <w:szCs w:val="22"/>
        </w:rPr>
        <w:t>épartition des prestations</w:t>
      </w:r>
    </w:p>
    <w:p w14:paraId="71BC0F95"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56AEB0B4" w14:textId="77777777" w:rsidR="00036500" w:rsidRDefault="00036500" w:rsidP="009B45B9">
      <w:pPr>
        <w:tabs>
          <w:tab w:val="left" w:pos="851"/>
          <w:tab w:val="left" w:pos="6237"/>
        </w:tabs>
        <w:rPr>
          <w:rFonts w:ascii="Arial" w:hAnsi="Arial" w:cs="Arial"/>
          <w:i/>
          <w:iCs/>
          <w:sz w:val="18"/>
          <w:szCs w:val="18"/>
        </w:rPr>
      </w:pPr>
    </w:p>
    <w:p w14:paraId="06BDC0B0"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895C481"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64A054EA"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F634B">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F634B">
        <w:fldChar w:fldCharType="separate"/>
      </w:r>
      <w:r>
        <w:fldChar w:fldCharType="end"/>
      </w:r>
      <w:r>
        <w:rPr>
          <w:rFonts w:ascii="Arial" w:hAnsi="Arial" w:cs="Arial"/>
          <w:iCs/>
        </w:rPr>
        <w:t xml:space="preserve"> </w:t>
      </w:r>
      <w:r>
        <w:rPr>
          <w:rFonts w:ascii="Arial" w:hAnsi="Arial" w:cs="Arial"/>
        </w:rPr>
        <w:t>solidaire</w:t>
      </w:r>
    </w:p>
    <w:p w14:paraId="75E67CDB" w14:textId="77777777"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14:paraId="2650D452" w14:textId="77777777" w:rsidR="00EB62EB" w:rsidRDefault="00EB62EB"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14:paraId="5AEA5FD7"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5EE23E3"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1BE363A1"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71D8BF"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13951F9C"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3EC22618"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C6B8F79"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756C0306"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BCF6F0"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2B5A3579"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4A7F1C70" w14:textId="77777777" w:rsidTr="006869BC">
        <w:trPr>
          <w:trHeight w:val="584"/>
        </w:trPr>
        <w:tc>
          <w:tcPr>
            <w:tcW w:w="4503" w:type="dxa"/>
            <w:tcBorders>
              <w:top w:val="single" w:sz="4" w:space="0" w:color="000000"/>
              <w:left w:val="single" w:sz="4" w:space="0" w:color="000000"/>
            </w:tcBorders>
            <w:shd w:val="clear" w:color="auto" w:fill="CCFFFF"/>
          </w:tcPr>
          <w:p w14:paraId="393C36F8"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5615902C"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448DE26" w14:textId="77777777" w:rsidR="009B1CD0" w:rsidRDefault="009B1CD0" w:rsidP="006F3DF9">
            <w:pPr>
              <w:tabs>
                <w:tab w:val="left" w:pos="851"/>
              </w:tabs>
              <w:snapToGrid w:val="0"/>
              <w:jc w:val="both"/>
              <w:rPr>
                <w:rFonts w:ascii="Arial" w:hAnsi="Arial" w:cs="Arial"/>
              </w:rPr>
            </w:pPr>
          </w:p>
        </w:tc>
      </w:tr>
      <w:tr w:rsidR="009B1CD0" w14:paraId="4A7723FB" w14:textId="77777777" w:rsidTr="006869BC">
        <w:trPr>
          <w:trHeight w:val="560"/>
        </w:trPr>
        <w:tc>
          <w:tcPr>
            <w:tcW w:w="4503" w:type="dxa"/>
            <w:tcBorders>
              <w:left w:val="single" w:sz="4" w:space="0" w:color="000000"/>
            </w:tcBorders>
            <w:shd w:val="clear" w:color="auto" w:fill="auto"/>
          </w:tcPr>
          <w:p w14:paraId="0972DD3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69D495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2B147271" w14:textId="77777777" w:rsidR="009B1CD0" w:rsidRDefault="009B1CD0" w:rsidP="006F3DF9">
            <w:pPr>
              <w:tabs>
                <w:tab w:val="left" w:pos="851"/>
              </w:tabs>
              <w:snapToGrid w:val="0"/>
              <w:jc w:val="both"/>
              <w:rPr>
                <w:rFonts w:ascii="Arial" w:hAnsi="Arial" w:cs="Arial"/>
              </w:rPr>
            </w:pPr>
          </w:p>
        </w:tc>
      </w:tr>
      <w:tr w:rsidR="009B1CD0" w14:paraId="68972C68" w14:textId="77777777" w:rsidTr="006869BC">
        <w:trPr>
          <w:trHeight w:val="583"/>
        </w:trPr>
        <w:tc>
          <w:tcPr>
            <w:tcW w:w="4503" w:type="dxa"/>
            <w:tcBorders>
              <w:left w:val="single" w:sz="4" w:space="0" w:color="000000"/>
              <w:bottom w:val="single" w:sz="4" w:space="0" w:color="000000"/>
            </w:tcBorders>
            <w:shd w:val="clear" w:color="auto" w:fill="CCFFFF"/>
          </w:tcPr>
          <w:p w14:paraId="57AC203C"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015D85A7"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BDD01B3" w14:textId="77777777" w:rsidR="009B1CD0" w:rsidRDefault="009B1CD0" w:rsidP="006F3DF9">
            <w:pPr>
              <w:tabs>
                <w:tab w:val="left" w:pos="851"/>
              </w:tabs>
              <w:snapToGrid w:val="0"/>
              <w:jc w:val="both"/>
              <w:rPr>
                <w:rFonts w:ascii="Arial" w:hAnsi="Arial" w:cs="Arial"/>
              </w:rPr>
            </w:pPr>
          </w:p>
        </w:tc>
      </w:tr>
    </w:tbl>
    <w:p w14:paraId="0A8F8B3E" w14:textId="77777777" w:rsidR="009B1CD0" w:rsidRDefault="009B1CD0" w:rsidP="006C4338">
      <w:pPr>
        <w:tabs>
          <w:tab w:val="left" w:pos="851"/>
          <w:tab w:val="left" w:pos="6237"/>
        </w:tabs>
      </w:pPr>
    </w:p>
    <w:p w14:paraId="3FDD8DDC" w14:textId="77777777" w:rsidR="009B1CD0" w:rsidRDefault="009B1CD0" w:rsidP="006C4338">
      <w:pPr>
        <w:pStyle w:val="fcasegauche"/>
        <w:tabs>
          <w:tab w:val="left" w:pos="851"/>
        </w:tabs>
        <w:spacing w:after="0"/>
        <w:ind w:left="0" w:firstLine="0"/>
        <w:rPr>
          <w:rFonts w:ascii="Arial" w:hAnsi="Arial" w:cs="Arial"/>
          <w:bCs/>
          <w:iCs/>
        </w:rPr>
      </w:pPr>
    </w:p>
    <w:p w14:paraId="3197FD93"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2EE7C346" w14:textId="77777777" w:rsidR="009B1CD0" w:rsidRDefault="009B1CD0" w:rsidP="006869BC">
      <w:pPr>
        <w:pStyle w:val="fcase1ertab"/>
        <w:tabs>
          <w:tab w:val="left" w:pos="851"/>
        </w:tabs>
        <w:spacing w:before="120"/>
        <w:ind w:left="0" w:firstLine="0"/>
        <w:rPr>
          <w:rFonts w:ascii="Arial" w:hAnsi="Arial" w:cs="Arial"/>
          <w:i/>
          <w:sz w:val="18"/>
          <w:szCs w:val="18"/>
        </w:rPr>
      </w:pPr>
      <w:r>
        <w:rPr>
          <w:rFonts w:ascii="Arial" w:hAnsi="Arial" w:cs="Arial"/>
          <w:i/>
          <w:sz w:val="18"/>
          <w:szCs w:val="18"/>
        </w:rPr>
        <w:t>(Joindre un ou des relevé(s) d’identité bancaire ou postal.)</w:t>
      </w:r>
    </w:p>
    <w:p w14:paraId="0C3B2A3A" w14:textId="77777777" w:rsidR="006869BC" w:rsidRDefault="006869BC" w:rsidP="006869BC">
      <w:pPr>
        <w:pStyle w:val="fcase1ertab"/>
        <w:tabs>
          <w:tab w:val="left" w:pos="851"/>
        </w:tabs>
        <w:spacing w:before="120"/>
        <w:ind w:left="0" w:firstLine="0"/>
        <w:rPr>
          <w:rFonts w:ascii="Arial" w:hAnsi="Arial" w:cs="Arial"/>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15"/>
        <w:gridCol w:w="6979"/>
      </w:tblGrid>
      <w:tr w:rsidR="006869BC" w:rsidRPr="00F4602C" w14:paraId="7C411FFF" w14:textId="77777777" w:rsidTr="006869BC">
        <w:trPr>
          <w:trHeight w:val="499"/>
          <w:jc w:val="center"/>
        </w:trPr>
        <w:tc>
          <w:tcPr>
            <w:tcW w:w="1577"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54CFA5B9" w14:textId="77777777" w:rsidR="006869BC" w:rsidRPr="001B29E4" w:rsidRDefault="006869BC" w:rsidP="003B185D">
            <w:pPr>
              <w:tabs>
                <w:tab w:val="left" w:pos="851"/>
              </w:tabs>
              <w:snapToGrid w:val="0"/>
              <w:rPr>
                <w:rFonts w:ascii="Arial" w:hAnsi="Arial" w:cs="Arial"/>
              </w:rPr>
            </w:pPr>
            <w:r w:rsidRPr="001B29E4">
              <w:rPr>
                <w:rFonts w:ascii="Arial" w:hAnsi="Arial" w:cs="Arial"/>
              </w:rPr>
              <w:t>Titulaire du compte :</w:t>
            </w:r>
          </w:p>
        </w:tc>
        <w:tc>
          <w:tcPr>
            <w:tcW w:w="3423" w:type="pct"/>
            <w:tcBorders>
              <w:top w:val="single" w:sz="4" w:space="0" w:color="auto"/>
              <w:left w:val="single" w:sz="4" w:space="0" w:color="auto"/>
              <w:bottom w:val="single" w:sz="4" w:space="0" w:color="auto"/>
              <w:right w:val="single" w:sz="4" w:space="0" w:color="auto"/>
            </w:tcBorders>
            <w:shd w:val="clear" w:color="auto" w:fill="CCFFFF"/>
            <w:vAlign w:val="center"/>
          </w:tcPr>
          <w:p w14:paraId="3D157BF4" w14:textId="77777777" w:rsidR="006869BC" w:rsidRPr="00F4602C" w:rsidRDefault="006869BC" w:rsidP="003B185D">
            <w:pPr>
              <w:tabs>
                <w:tab w:val="left" w:pos="851"/>
              </w:tabs>
              <w:snapToGrid w:val="0"/>
              <w:jc w:val="both"/>
              <w:rPr>
                <w:rFonts w:ascii="Arial" w:eastAsia="SimSun" w:hAnsi="Arial" w:cs="Times New Roman"/>
                <w:szCs w:val="24"/>
                <w:lang w:eastAsia="ar-SA"/>
              </w:rPr>
            </w:pPr>
          </w:p>
        </w:tc>
      </w:tr>
      <w:tr w:rsidR="006869BC" w:rsidRPr="00F4602C" w14:paraId="02ADF485" w14:textId="77777777" w:rsidTr="006869BC">
        <w:trPr>
          <w:trHeight w:val="499"/>
          <w:jc w:val="center"/>
        </w:trPr>
        <w:tc>
          <w:tcPr>
            <w:tcW w:w="1577"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9756A1A" w14:textId="77777777" w:rsidR="006869BC" w:rsidRPr="001B29E4" w:rsidRDefault="006869BC" w:rsidP="003B185D">
            <w:pPr>
              <w:tabs>
                <w:tab w:val="left" w:pos="851"/>
              </w:tabs>
              <w:snapToGrid w:val="0"/>
              <w:rPr>
                <w:rFonts w:ascii="Arial" w:hAnsi="Arial" w:cs="Arial"/>
              </w:rPr>
            </w:pPr>
            <w:r w:rsidRPr="001B29E4">
              <w:rPr>
                <w:rFonts w:ascii="Arial" w:hAnsi="Arial" w:cs="Arial"/>
              </w:rPr>
              <w:t>Domiciliation :</w:t>
            </w:r>
          </w:p>
        </w:tc>
        <w:tc>
          <w:tcPr>
            <w:tcW w:w="3423" w:type="pct"/>
            <w:tcBorders>
              <w:top w:val="single" w:sz="4" w:space="0" w:color="auto"/>
              <w:left w:val="single" w:sz="4" w:space="0" w:color="auto"/>
              <w:bottom w:val="single" w:sz="4" w:space="0" w:color="auto"/>
              <w:right w:val="single" w:sz="4" w:space="0" w:color="auto"/>
            </w:tcBorders>
            <w:shd w:val="clear" w:color="auto" w:fill="FFFFFF"/>
            <w:vAlign w:val="center"/>
          </w:tcPr>
          <w:p w14:paraId="58745A02" w14:textId="77777777" w:rsidR="006869BC" w:rsidRPr="00F4602C" w:rsidRDefault="006869BC" w:rsidP="003B185D">
            <w:pPr>
              <w:tabs>
                <w:tab w:val="left" w:pos="851"/>
              </w:tabs>
              <w:snapToGrid w:val="0"/>
              <w:jc w:val="both"/>
              <w:rPr>
                <w:rFonts w:ascii="Arial" w:eastAsia="SimSun" w:hAnsi="Arial" w:cs="Times New Roman"/>
                <w:szCs w:val="24"/>
                <w:lang w:eastAsia="ar-SA"/>
              </w:rPr>
            </w:pPr>
          </w:p>
        </w:tc>
      </w:tr>
      <w:tr w:rsidR="006869BC" w:rsidRPr="001B29E4" w14:paraId="4E77B111" w14:textId="77777777" w:rsidTr="006869BC">
        <w:trPr>
          <w:trHeight w:val="516"/>
          <w:jc w:val="center"/>
        </w:trPr>
        <w:tc>
          <w:tcPr>
            <w:tcW w:w="1577" w:type="pct"/>
            <w:tcBorders>
              <w:top w:val="single" w:sz="4" w:space="0" w:color="auto"/>
              <w:left w:val="single" w:sz="4" w:space="0" w:color="auto"/>
              <w:bottom w:val="single" w:sz="4" w:space="0" w:color="auto"/>
              <w:right w:val="single" w:sz="4" w:space="0" w:color="auto"/>
            </w:tcBorders>
            <w:shd w:val="clear" w:color="auto" w:fill="CCFFFF"/>
            <w:vAlign w:val="center"/>
          </w:tcPr>
          <w:p w14:paraId="668A341B" w14:textId="77777777" w:rsidR="006869BC" w:rsidRPr="001B29E4" w:rsidRDefault="006869BC" w:rsidP="003B185D">
            <w:pPr>
              <w:tabs>
                <w:tab w:val="left" w:pos="851"/>
              </w:tabs>
              <w:snapToGrid w:val="0"/>
              <w:rPr>
                <w:rFonts w:ascii="Arial" w:hAnsi="Arial" w:cs="Arial"/>
              </w:rPr>
            </w:pPr>
            <w:r w:rsidRPr="001B29E4">
              <w:rPr>
                <w:rFonts w:ascii="Arial" w:hAnsi="Arial" w:cs="Arial"/>
              </w:rPr>
              <w:t>IBAN :</w:t>
            </w:r>
          </w:p>
        </w:tc>
        <w:tc>
          <w:tcPr>
            <w:tcW w:w="3423" w:type="pct"/>
            <w:tcBorders>
              <w:top w:val="single" w:sz="4" w:space="0" w:color="auto"/>
              <w:left w:val="single" w:sz="4" w:space="0" w:color="auto"/>
              <w:bottom w:val="single" w:sz="4" w:space="0" w:color="auto"/>
              <w:right w:val="single" w:sz="4" w:space="0" w:color="auto"/>
            </w:tcBorders>
            <w:shd w:val="clear" w:color="auto" w:fill="CCFFFF"/>
            <w:vAlign w:val="center"/>
          </w:tcPr>
          <w:p w14:paraId="5EFDECF1" w14:textId="77777777" w:rsidR="006869BC" w:rsidRPr="001B29E4" w:rsidRDefault="006869BC" w:rsidP="003B185D">
            <w:pPr>
              <w:tabs>
                <w:tab w:val="left" w:pos="851"/>
              </w:tabs>
              <w:snapToGrid w:val="0"/>
              <w:jc w:val="both"/>
              <w:rPr>
                <w:rFonts w:ascii="Arial" w:hAnsi="Arial" w:cs="Arial"/>
              </w:rPr>
            </w:pPr>
          </w:p>
        </w:tc>
      </w:tr>
      <w:tr w:rsidR="006869BC" w:rsidRPr="001B29E4" w14:paraId="07D82645" w14:textId="77777777" w:rsidTr="006869BC">
        <w:trPr>
          <w:trHeight w:val="516"/>
          <w:jc w:val="center"/>
        </w:trPr>
        <w:tc>
          <w:tcPr>
            <w:tcW w:w="1577" w:type="pct"/>
            <w:tcBorders>
              <w:top w:val="single" w:sz="4" w:space="0" w:color="auto"/>
              <w:left w:val="single" w:sz="4" w:space="0" w:color="auto"/>
              <w:bottom w:val="single" w:sz="4" w:space="0" w:color="auto"/>
              <w:right w:val="single" w:sz="4" w:space="0" w:color="auto"/>
            </w:tcBorders>
            <w:shd w:val="clear" w:color="auto" w:fill="FFFFFF"/>
            <w:vAlign w:val="center"/>
          </w:tcPr>
          <w:p w14:paraId="60D0B902" w14:textId="77777777" w:rsidR="006869BC" w:rsidRPr="001B29E4" w:rsidRDefault="006869BC" w:rsidP="003B185D">
            <w:pPr>
              <w:tabs>
                <w:tab w:val="left" w:pos="851"/>
              </w:tabs>
              <w:snapToGrid w:val="0"/>
              <w:rPr>
                <w:rFonts w:ascii="Arial" w:hAnsi="Arial" w:cs="Arial"/>
              </w:rPr>
            </w:pPr>
            <w:r w:rsidRPr="001B29E4">
              <w:rPr>
                <w:rFonts w:ascii="Arial" w:hAnsi="Arial" w:cs="Arial"/>
              </w:rPr>
              <w:t>BIC :</w:t>
            </w:r>
          </w:p>
        </w:tc>
        <w:tc>
          <w:tcPr>
            <w:tcW w:w="3423" w:type="pct"/>
            <w:tcBorders>
              <w:top w:val="single" w:sz="4" w:space="0" w:color="auto"/>
              <w:left w:val="single" w:sz="4" w:space="0" w:color="auto"/>
              <w:bottom w:val="single" w:sz="4" w:space="0" w:color="auto"/>
              <w:right w:val="single" w:sz="4" w:space="0" w:color="auto"/>
            </w:tcBorders>
            <w:shd w:val="clear" w:color="auto" w:fill="FFFFFF"/>
            <w:vAlign w:val="center"/>
          </w:tcPr>
          <w:p w14:paraId="425667C7" w14:textId="77777777" w:rsidR="006869BC" w:rsidRPr="001B29E4" w:rsidRDefault="006869BC" w:rsidP="003B185D">
            <w:pPr>
              <w:tabs>
                <w:tab w:val="left" w:pos="851"/>
              </w:tabs>
              <w:snapToGrid w:val="0"/>
              <w:jc w:val="both"/>
              <w:rPr>
                <w:rFonts w:ascii="Arial" w:hAnsi="Arial" w:cs="Arial"/>
              </w:rPr>
            </w:pPr>
          </w:p>
        </w:tc>
      </w:tr>
    </w:tbl>
    <w:p w14:paraId="0A40EAE7"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7805E7B"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2B5883A"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8"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5937D024" w14:textId="77777777" w:rsidR="009B1CD0" w:rsidRDefault="009B1CD0" w:rsidP="00934503">
      <w:pPr>
        <w:tabs>
          <w:tab w:val="left" w:pos="426"/>
          <w:tab w:val="left" w:pos="851"/>
        </w:tabs>
        <w:rPr>
          <w:rFonts w:ascii="Arial" w:hAnsi="Arial" w:cs="Arial"/>
          <w:b/>
        </w:rPr>
      </w:pPr>
    </w:p>
    <w:p w14:paraId="4D38E253"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rsidRPr="000527DD">
        <w:rPr>
          <w:rFonts w:ascii="Arial" w:hAnsi="Arial" w:cs="Arial"/>
          <w:color w:val="000000"/>
        </w:rPr>
        <w:t>Je renonce au bénéfice de l'avance :</w:t>
      </w:r>
      <w:r w:rsidRPr="000527DD">
        <w:rPr>
          <w:rFonts w:ascii="Arial" w:hAnsi="Arial" w:cs="Arial"/>
          <w:color w:val="000000"/>
        </w:rPr>
        <w:tab/>
      </w:r>
      <w:r>
        <w:tab/>
      </w:r>
      <w:r>
        <w:tab/>
      </w:r>
      <w:r>
        <w:tab/>
      </w:r>
      <w:r w:rsidRPr="006A228C">
        <w:rPr>
          <w:rFonts w:ascii="Arial" w:hAnsi="Arial" w:cs="Arial"/>
        </w:rPr>
        <w:tab/>
      </w:r>
      <w:r w:rsidR="007D7A65" w:rsidRPr="006A228C">
        <w:rPr>
          <w:rFonts w:ascii="Arial" w:hAnsi="Arial" w:cs="Arial"/>
        </w:rPr>
        <w:fldChar w:fldCharType="begin">
          <w:ffData>
            <w:name w:val=""/>
            <w:enabled/>
            <w:calcOnExit w:val="0"/>
            <w:checkBox>
              <w:size w:val="20"/>
              <w:default w:val="0"/>
            </w:checkBox>
          </w:ffData>
        </w:fldChar>
      </w:r>
      <w:r w:rsidR="007D7A65" w:rsidRPr="006A228C">
        <w:rPr>
          <w:rFonts w:ascii="Arial" w:hAnsi="Arial" w:cs="Arial"/>
        </w:rPr>
        <w:instrText xml:space="preserve"> FORMCHECKBOX </w:instrText>
      </w:r>
      <w:r w:rsidR="009F634B">
        <w:rPr>
          <w:rFonts w:ascii="Arial" w:hAnsi="Arial" w:cs="Arial"/>
        </w:rPr>
      </w:r>
      <w:r w:rsidR="009F634B">
        <w:rPr>
          <w:rFonts w:ascii="Arial" w:hAnsi="Arial" w:cs="Arial"/>
        </w:rPr>
        <w:fldChar w:fldCharType="separate"/>
      </w:r>
      <w:r w:rsidR="007D7A65" w:rsidRPr="006A228C">
        <w:rPr>
          <w:rFonts w:ascii="Arial" w:hAnsi="Arial" w:cs="Arial"/>
        </w:rPr>
        <w:fldChar w:fldCharType="end"/>
      </w:r>
      <w:r w:rsidRPr="006A228C">
        <w:rPr>
          <w:rFonts w:ascii="Arial" w:hAnsi="Arial" w:cs="Arial"/>
        </w:rPr>
        <w:tab/>
      </w:r>
      <w:r w:rsidR="009D661E" w:rsidRPr="006A228C">
        <w:rPr>
          <w:rFonts w:ascii="Arial" w:hAnsi="Arial" w:cs="Arial"/>
        </w:rPr>
        <w:t>Non</w:t>
      </w:r>
      <w:r w:rsidRPr="006A228C">
        <w:rPr>
          <w:rFonts w:ascii="Arial" w:hAnsi="Arial" w:cs="Arial"/>
        </w:rPr>
        <w:tab/>
      </w:r>
      <w:r w:rsidRPr="006A228C">
        <w:rPr>
          <w:rFonts w:ascii="Arial" w:hAnsi="Arial" w:cs="Arial"/>
        </w:rPr>
        <w:tab/>
      </w:r>
      <w:r w:rsidRPr="006A228C">
        <w:rPr>
          <w:rFonts w:ascii="Arial" w:hAnsi="Arial" w:cs="Arial"/>
        </w:rPr>
        <w:tab/>
      </w:r>
      <w:r w:rsidR="007D7A65" w:rsidRPr="006A228C">
        <w:rPr>
          <w:rFonts w:ascii="Arial" w:hAnsi="Arial" w:cs="Arial"/>
        </w:rPr>
        <w:fldChar w:fldCharType="begin">
          <w:ffData>
            <w:name w:val=""/>
            <w:enabled/>
            <w:calcOnExit w:val="0"/>
            <w:checkBox>
              <w:size w:val="20"/>
              <w:default w:val="0"/>
            </w:checkBox>
          </w:ffData>
        </w:fldChar>
      </w:r>
      <w:r w:rsidR="007D7A65" w:rsidRPr="006A228C">
        <w:rPr>
          <w:rFonts w:ascii="Arial" w:hAnsi="Arial" w:cs="Arial"/>
        </w:rPr>
        <w:instrText xml:space="preserve"> FORMCHECKBOX </w:instrText>
      </w:r>
      <w:r w:rsidR="009F634B">
        <w:rPr>
          <w:rFonts w:ascii="Arial" w:hAnsi="Arial" w:cs="Arial"/>
        </w:rPr>
      </w:r>
      <w:r w:rsidR="009F634B">
        <w:rPr>
          <w:rFonts w:ascii="Arial" w:hAnsi="Arial" w:cs="Arial"/>
        </w:rPr>
        <w:fldChar w:fldCharType="separate"/>
      </w:r>
      <w:r w:rsidR="007D7A65" w:rsidRPr="006A228C">
        <w:rPr>
          <w:rFonts w:ascii="Arial" w:hAnsi="Arial" w:cs="Arial"/>
        </w:rPr>
        <w:fldChar w:fldCharType="end"/>
      </w:r>
      <w:r w:rsidRPr="006A228C">
        <w:rPr>
          <w:rFonts w:ascii="Arial" w:hAnsi="Arial" w:cs="Arial"/>
        </w:rPr>
        <w:tab/>
      </w:r>
      <w:r w:rsidR="009D661E" w:rsidRPr="006A228C">
        <w:rPr>
          <w:rFonts w:ascii="Arial" w:hAnsi="Arial" w:cs="Arial"/>
        </w:rPr>
        <w:t>Oui</w:t>
      </w:r>
    </w:p>
    <w:p w14:paraId="1A4F5D8D"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71C4A411" w14:textId="77777777" w:rsidR="009B1CD0" w:rsidRDefault="009B1CD0" w:rsidP="009B45B9">
      <w:pPr>
        <w:tabs>
          <w:tab w:val="left" w:pos="426"/>
          <w:tab w:val="left" w:pos="851"/>
        </w:tabs>
        <w:jc w:val="both"/>
        <w:rPr>
          <w:rFonts w:ascii="Arial" w:hAnsi="Arial" w:cs="Arial"/>
          <w:b/>
        </w:rPr>
      </w:pPr>
    </w:p>
    <w:p w14:paraId="1FD702B5" w14:textId="77777777" w:rsidR="009B1CD0" w:rsidRDefault="009B1CD0" w:rsidP="009B45B9">
      <w:pPr>
        <w:tabs>
          <w:tab w:val="left" w:pos="426"/>
          <w:tab w:val="left" w:pos="851"/>
        </w:tabs>
        <w:jc w:val="both"/>
        <w:rPr>
          <w:rFonts w:ascii="Arial" w:hAnsi="Arial" w:cs="Arial"/>
          <w:b/>
        </w:rPr>
      </w:pPr>
    </w:p>
    <w:p w14:paraId="168FAE33"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211AA934" w14:textId="77777777" w:rsidR="009B1CD0" w:rsidRDefault="009B1CD0" w:rsidP="009B45B9">
      <w:pPr>
        <w:tabs>
          <w:tab w:val="left" w:pos="576"/>
          <w:tab w:val="left" w:pos="851"/>
        </w:tabs>
        <w:jc w:val="both"/>
        <w:rPr>
          <w:rFonts w:ascii="Arial" w:hAnsi="Arial" w:cs="Arial"/>
        </w:rPr>
      </w:pPr>
    </w:p>
    <w:p w14:paraId="16D9FF18" w14:textId="77777777" w:rsidR="008B5FC6" w:rsidRPr="00917515" w:rsidRDefault="008B5FC6" w:rsidP="008B5FC6">
      <w:pPr>
        <w:tabs>
          <w:tab w:val="left" w:pos="1134"/>
          <w:tab w:val="left" w:pos="2835"/>
        </w:tabs>
        <w:jc w:val="both"/>
        <w:rPr>
          <w:rFonts w:ascii="Arial" w:hAnsi="Arial" w:cs="Arial"/>
          <w:color w:val="000000"/>
        </w:rPr>
      </w:pPr>
      <w:r w:rsidRPr="00917515">
        <w:rPr>
          <w:rFonts w:ascii="Arial" w:hAnsi="Arial" w:cs="Arial"/>
          <w:color w:val="000000"/>
        </w:rPr>
        <w:t>La durée d’exécution de l’accord-cadre court, à compter de la date de notification, pour une période de douze (12) mois.</w:t>
      </w:r>
      <w:r>
        <w:rPr>
          <w:rFonts w:ascii="Arial" w:hAnsi="Arial" w:cs="Arial"/>
          <w:color w:val="000000"/>
        </w:rPr>
        <w:t xml:space="preserve"> </w:t>
      </w:r>
      <w:r w:rsidRPr="00917515">
        <w:rPr>
          <w:rFonts w:ascii="Arial" w:hAnsi="Arial" w:cs="Arial"/>
          <w:color w:val="000000"/>
        </w:rPr>
        <w:t xml:space="preserve">L’accord-cadre est reconductible trois (3) fois par reconduction tacite. La durée de chaque </w:t>
      </w:r>
      <w:r>
        <w:rPr>
          <w:rFonts w:ascii="Arial" w:hAnsi="Arial" w:cs="Arial"/>
          <w:color w:val="000000"/>
        </w:rPr>
        <w:t>période</w:t>
      </w:r>
      <w:r w:rsidRPr="00917515">
        <w:rPr>
          <w:rFonts w:ascii="Arial" w:hAnsi="Arial" w:cs="Arial"/>
          <w:color w:val="000000"/>
        </w:rPr>
        <w:t xml:space="preserve"> est de douze (12) mois. Le titulaire ne peut refuser la reconduction.</w:t>
      </w:r>
    </w:p>
    <w:p w14:paraId="441BEEF8" w14:textId="77777777" w:rsidR="008B5FC6" w:rsidRPr="00917515" w:rsidRDefault="008B5FC6" w:rsidP="008B5FC6">
      <w:pPr>
        <w:tabs>
          <w:tab w:val="left" w:pos="1134"/>
          <w:tab w:val="left" w:pos="2835"/>
        </w:tabs>
        <w:jc w:val="both"/>
        <w:rPr>
          <w:rFonts w:ascii="Arial" w:hAnsi="Arial" w:cs="Arial"/>
          <w:color w:val="000000"/>
        </w:rPr>
      </w:pPr>
    </w:p>
    <w:p w14:paraId="7EAB8338" w14:textId="77777777" w:rsidR="00782F5B" w:rsidRPr="00EE2665" w:rsidRDefault="008B5FC6" w:rsidP="00EE2665">
      <w:pPr>
        <w:tabs>
          <w:tab w:val="left" w:pos="1134"/>
          <w:tab w:val="left" w:pos="2835"/>
        </w:tabs>
        <w:jc w:val="both"/>
        <w:rPr>
          <w:rFonts w:ascii="Arial" w:hAnsi="Arial" w:cs="Arial"/>
          <w:color w:val="000000"/>
        </w:rPr>
      </w:pPr>
      <w:r w:rsidRPr="00917515">
        <w:rPr>
          <w:rFonts w:ascii="Arial" w:hAnsi="Arial" w:cs="Arial"/>
          <w:color w:val="000000"/>
        </w:rPr>
        <w:t>En cas de non-reconduction de l’accord-cadre, la décision de non reconduction est communiquée au titulaire au minimum un (1) mois avant la date anniversaire de la notification de l’accord-cadre. Aucune indemnité n’est versée au titulaire en cas de non reconduction de l’accord-cadre par la présidence de la République.</w:t>
      </w:r>
    </w:p>
    <w:p w14:paraId="14D60776" w14:textId="77777777" w:rsidR="008655E4" w:rsidRDefault="008655E4" w:rsidP="00782F5B">
      <w:pPr>
        <w:tabs>
          <w:tab w:val="left" w:pos="576"/>
          <w:tab w:val="left" w:pos="851"/>
        </w:tabs>
        <w:jc w:val="both"/>
        <w:rPr>
          <w:rFonts w:ascii="Arial" w:hAnsi="Arial" w:cs="Arial"/>
        </w:rPr>
      </w:pPr>
    </w:p>
    <w:p w14:paraId="71E9071E" w14:textId="77777777" w:rsidR="008655E4" w:rsidRPr="00782F5B" w:rsidRDefault="008655E4" w:rsidP="00782F5B">
      <w:pPr>
        <w:tabs>
          <w:tab w:val="left" w:pos="576"/>
          <w:tab w:val="left" w:pos="851"/>
        </w:tabs>
        <w:jc w:val="both"/>
        <w:rPr>
          <w:rFonts w:ascii="Arial" w:hAnsi="Arial" w:cs="Arial"/>
        </w:rPr>
      </w:pPr>
    </w:p>
    <w:p w14:paraId="13C2EE28" w14:textId="77777777" w:rsidR="006869BC" w:rsidRDefault="006869BC">
      <w: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374023D0" w14:textId="77777777" w:rsidTr="006869BC">
        <w:tc>
          <w:tcPr>
            <w:tcW w:w="10419" w:type="dxa"/>
            <w:shd w:val="clear" w:color="auto" w:fill="66CCFF"/>
          </w:tcPr>
          <w:p w14:paraId="38372982" w14:textId="77777777"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32AAB642" w14:textId="77777777" w:rsidR="009B1CD0" w:rsidRDefault="009B1CD0" w:rsidP="006C4338">
      <w:pPr>
        <w:tabs>
          <w:tab w:val="left" w:pos="851"/>
        </w:tabs>
        <w:jc w:val="both"/>
      </w:pPr>
    </w:p>
    <w:p w14:paraId="5A1ED7B1"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6C4599B5" w14:textId="77777777" w:rsidR="005824AE" w:rsidRDefault="005824AE" w:rsidP="006C4338">
      <w:pPr>
        <w:tabs>
          <w:tab w:val="left" w:pos="851"/>
        </w:tabs>
        <w:jc w:val="both"/>
      </w:pPr>
    </w:p>
    <w:p w14:paraId="4526B0FC"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786093AD"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3B042234"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C0E55C6"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CFD6592"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02E674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3E104C"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BF597CC"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28A102A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3EE96E1"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31F1F03" w14:textId="77777777" w:rsidR="00332B12" w:rsidRDefault="00332B12" w:rsidP="00B054DA">
            <w:pPr>
              <w:tabs>
                <w:tab w:val="left" w:pos="851"/>
              </w:tabs>
              <w:snapToGrid w:val="0"/>
              <w:jc w:val="both"/>
              <w:rPr>
                <w:rFonts w:ascii="Arial" w:hAnsi="Arial" w:cs="Arial"/>
                <w:b/>
                <w:bCs/>
              </w:rPr>
            </w:pPr>
          </w:p>
        </w:tc>
      </w:tr>
    </w:tbl>
    <w:p w14:paraId="27CD418E"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858B344"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4DE1E08A" w14:textId="77777777" w:rsidR="00332B12" w:rsidRDefault="00332B12" w:rsidP="006C4338">
      <w:pPr>
        <w:tabs>
          <w:tab w:val="left" w:pos="851"/>
        </w:tabs>
        <w:jc w:val="both"/>
      </w:pPr>
    </w:p>
    <w:p w14:paraId="6D6FE7BF"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9"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0"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791A6D84"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5E846C9" w14:textId="77777777" w:rsidR="009B1CD0" w:rsidRDefault="009B1CD0" w:rsidP="005846FB">
      <w:pPr>
        <w:tabs>
          <w:tab w:val="left" w:pos="851"/>
        </w:tabs>
        <w:rPr>
          <w:rFonts w:ascii="Arial" w:hAnsi="Arial" w:cs="Arial"/>
        </w:rPr>
      </w:pPr>
    </w:p>
    <w:p w14:paraId="3AF03ACD" w14:textId="77777777" w:rsidR="00036500" w:rsidRDefault="00036500" w:rsidP="005846FB">
      <w:pPr>
        <w:tabs>
          <w:tab w:val="left" w:pos="851"/>
        </w:tabs>
        <w:rPr>
          <w:rFonts w:ascii="Arial" w:hAnsi="Arial" w:cs="Arial"/>
        </w:rPr>
      </w:pPr>
    </w:p>
    <w:p w14:paraId="2D0CA3A4"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58EE83E6"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5146E6AB"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F634B">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F634B">
        <w:fldChar w:fldCharType="separate"/>
      </w:r>
      <w:r>
        <w:fldChar w:fldCharType="end"/>
      </w:r>
      <w:r>
        <w:rPr>
          <w:rFonts w:ascii="Arial" w:hAnsi="Arial" w:cs="Arial"/>
          <w:iCs/>
        </w:rPr>
        <w:t xml:space="preserve"> </w:t>
      </w:r>
      <w:r>
        <w:rPr>
          <w:rFonts w:ascii="Arial" w:hAnsi="Arial" w:cs="Arial"/>
        </w:rPr>
        <w:t>solidaire</w:t>
      </w:r>
    </w:p>
    <w:p w14:paraId="280C1F57" w14:textId="77777777" w:rsidR="009B1CD0" w:rsidRDefault="009B1CD0" w:rsidP="0083205E">
      <w:pPr>
        <w:tabs>
          <w:tab w:val="left" w:pos="851"/>
        </w:tabs>
        <w:rPr>
          <w:rFonts w:ascii="Arial" w:hAnsi="Arial" w:cs="Arial"/>
        </w:rPr>
      </w:pPr>
    </w:p>
    <w:p w14:paraId="741B11B0" w14:textId="77777777" w:rsidR="001C733C" w:rsidRDefault="001C733C" w:rsidP="00CD46CC">
      <w:pPr>
        <w:tabs>
          <w:tab w:val="left" w:pos="851"/>
        </w:tabs>
        <w:rPr>
          <w:rFonts w:ascii="Arial" w:hAnsi="Arial" w:cs="Arial"/>
        </w:rPr>
      </w:pPr>
    </w:p>
    <w:p w14:paraId="4D8278E9"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9F634B">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16552BF"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47242388"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5073F072"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F634B">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0ADC2FAA"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3C1D55F7" w14:textId="77777777" w:rsidR="002904AF" w:rsidRDefault="002904AF" w:rsidP="001C733C">
      <w:pPr>
        <w:tabs>
          <w:tab w:val="left" w:pos="851"/>
        </w:tabs>
        <w:rPr>
          <w:rFonts w:ascii="Arial" w:hAnsi="Arial" w:cs="Arial"/>
        </w:rPr>
      </w:pPr>
    </w:p>
    <w:p w14:paraId="4C77A9F7"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F634B">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25C03C47"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5AD53793" w14:textId="77777777" w:rsidR="002904AF" w:rsidRDefault="002904AF" w:rsidP="002904AF">
      <w:pPr>
        <w:tabs>
          <w:tab w:val="left" w:pos="851"/>
        </w:tabs>
        <w:rPr>
          <w:rFonts w:ascii="Arial" w:hAnsi="Arial" w:cs="Arial"/>
          <w:iCs/>
        </w:rPr>
      </w:pPr>
    </w:p>
    <w:p w14:paraId="40C1DCB1"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F634B">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683C476B"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6B8CBAE5" w14:textId="77777777" w:rsidR="002904AF" w:rsidRDefault="002904AF" w:rsidP="002904AF">
      <w:pPr>
        <w:tabs>
          <w:tab w:val="left" w:pos="851"/>
        </w:tabs>
        <w:ind w:left="1134" w:hanging="850"/>
        <w:rPr>
          <w:rFonts w:ascii="Arial" w:hAnsi="Arial" w:cs="Arial"/>
          <w:i/>
          <w:sz w:val="18"/>
          <w:szCs w:val="18"/>
        </w:rPr>
      </w:pPr>
    </w:p>
    <w:p w14:paraId="10EADA08" w14:textId="77777777" w:rsidR="001C733C" w:rsidRDefault="001C733C" w:rsidP="001C733C">
      <w:pPr>
        <w:tabs>
          <w:tab w:val="left" w:pos="851"/>
        </w:tabs>
        <w:rPr>
          <w:rFonts w:ascii="Arial" w:hAnsi="Arial" w:cs="Arial"/>
          <w:i/>
          <w:sz w:val="18"/>
          <w:szCs w:val="18"/>
        </w:rPr>
      </w:pPr>
    </w:p>
    <w:p w14:paraId="1CBB1BAE"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F634B">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5121B395"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4F33F03" w14:textId="77777777" w:rsidR="00036500" w:rsidRDefault="00036500" w:rsidP="005846FB">
      <w:pPr>
        <w:tabs>
          <w:tab w:val="left" w:pos="851"/>
        </w:tabs>
        <w:rPr>
          <w:rFonts w:ascii="Arial" w:hAnsi="Arial" w:cs="Arial"/>
        </w:rPr>
      </w:pPr>
    </w:p>
    <w:p w14:paraId="52C50E6F"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F634B">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6CC7A8F0" w14:textId="77777777" w:rsidR="00AE7831" w:rsidRDefault="00AE7831" w:rsidP="009B45B9">
      <w:pPr>
        <w:tabs>
          <w:tab w:val="left" w:pos="851"/>
        </w:tabs>
        <w:ind w:left="1701" w:hanging="850"/>
        <w:jc w:val="both"/>
      </w:pPr>
    </w:p>
    <w:p w14:paraId="42A8FF9D"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F634B">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686310C2" w14:textId="77777777" w:rsidR="00036500" w:rsidRDefault="00036500" w:rsidP="006C4338">
      <w:pPr>
        <w:tabs>
          <w:tab w:val="left" w:pos="851"/>
        </w:tabs>
        <w:rPr>
          <w:rFonts w:ascii="Arial" w:hAnsi="Arial" w:cs="Arial"/>
          <w:iCs/>
        </w:rPr>
      </w:pPr>
    </w:p>
    <w:p w14:paraId="3B86E3CE"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9F634B">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40DE1CF1"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240931DA"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76DF9986"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0FCA4C0B"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ED3FF49"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5F583B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C9CD8E"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D28D7FC" w14:textId="77777777" w:rsidTr="00B054DA">
        <w:trPr>
          <w:trHeight w:val="1021"/>
        </w:trPr>
        <w:tc>
          <w:tcPr>
            <w:tcW w:w="4644" w:type="dxa"/>
            <w:tcBorders>
              <w:top w:val="single" w:sz="4" w:space="0" w:color="000000"/>
              <w:left w:val="single" w:sz="4" w:space="0" w:color="000000"/>
            </w:tcBorders>
            <w:shd w:val="clear" w:color="auto" w:fill="CCFFFF"/>
          </w:tcPr>
          <w:p w14:paraId="7B119AD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D6D4EEA"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579651D" w14:textId="77777777" w:rsidR="00332B12" w:rsidRDefault="00332B12" w:rsidP="00B054DA">
            <w:pPr>
              <w:tabs>
                <w:tab w:val="left" w:pos="851"/>
              </w:tabs>
              <w:snapToGrid w:val="0"/>
              <w:jc w:val="both"/>
              <w:rPr>
                <w:rFonts w:ascii="Arial" w:hAnsi="Arial" w:cs="Arial"/>
                <w:b/>
                <w:bCs/>
              </w:rPr>
            </w:pPr>
          </w:p>
        </w:tc>
      </w:tr>
      <w:tr w:rsidR="00332B12" w14:paraId="3B3E83C4" w14:textId="77777777" w:rsidTr="00B054DA">
        <w:trPr>
          <w:trHeight w:val="1021"/>
        </w:trPr>
        <w:tc>
          <w:tcPr>
            <w:tcW w:w="4644" w:type="dxa"/>
            <w:tcBorders>
              <w:left w:val="single" w:sz="4" w:space="0" w:color="000000"/>
            </w:tcBorders>
            <w:shd w:val="clear" w:color="auto" w:fill="auto"/>
          </w:tcPr>
          <w:p w14:paraId="52F2BF3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59E140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C72CD65" w14:textId="77777777" w:rsidR="00332B12" w:rsidRDefault="00332B12" w:rsidP="00B054DA">
            <w:pPr>
              <w:tabs>
                <w:tab w:val="left" w:pos="851"/>
              </w:tabs>
              <w:snapToGrid w:val="0"/>
              <w:jc w:val="both"/>
              <w:rPr>
                <w:rFonts w:ascii="Arial" w:hAnsi="Arial" w:cs="Arial"/>
                <w:b/>
                <w:bCs/>
              </w:rPr>
            </w:pPr>
          </w:p>
        </w:tc>
      </w:tr>
      <w:tr w:rsidR="00332B12" w14:paraId="3FFBD2D7" w14:textId="77777777" w:rsidTr="00B054DA">
        <w:trPr>
          <w:trHeight w:val="1021"/>
        </w:trPr>
        <w:tc>
          <w:tcPr>
            <w:tcW w:w="4644" w:type="dxa"/>
            <w:tcBorders>
              <w:left w:val="single" w:sz="4" w:space="0" w:color="000000"/>
            </w:tcBorders>
            <w:shd w:val="clear" w:color="auto" w:fill="CCFFFF"/>
          </w:tcPr>
          <w:p w14:paraId="6851DB8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275ED3E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7BF34DC7" w14:textId="77777777" w:rsidR="00332B12" w:rsidRDefault="00332B12" w:rsidP="00B054DA">
            <w:pPr>
              <w:tabs>
                <w:tab w:val="left" w:pos="851"/>
              </w:tabs>
              <w:snapToGrid w:val="0"/>
              <w:jc w:val="both"/>
              <w:rPr>
                <w:rFonts w:ascii="Arial" w:hAnsi="Arial" w:cs="Arial"/>
                <w:b/>
                <w:bCs/>
              </w:rPr>
            </w:pPr>
          </w:p>
        </w:tc>
      </w:tr>
      <w:tr w:rsidR="00332B12" w14:paraId="50044CD2" w14:textId="77777777" w:rsidTr="00B054DA">
        <w:trPr>
          <w:trHeight w:val="1021"/>
        </w:trPr>
        <w:tc>
          <w:tcPr>
            <w:tcW w:w="4644" w:type="dxa"/>
            <w:tcBorders>
              <w:left w:val="single" w:sz="4" w:space="0" w:color="000000"/>
            </w:tcBorders>
            <w:shd w:val="clear" w:color="auto" w:fill="auto"/>
          </w:tcPr>
          <w:p w14:paraId="3AD44C3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D7C7FB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C3D8AD8" w14:textId="77777777" w:rsidR="00332B12" w:rsidRDefault="00332B12" w:rsidP="00B054DA">
            <w:pPr>
              <w:tabs>
                <w:tab w:val="left" w:pos="851"/>
              </w:tabs>
              <w:snapToGrid w:val="0"/>
              <w:jc w:val="both"/>
              <w:rPr>
                <w:rFonts w:ascii="Arial" w:hAnsi="Arial" w:cs="Arial"/>
                <w:b/>
                <w:bCs/>
              </w:rPr>
            </w:pPr>
          </w:p>
        </w:tc>
      </w:tr>
      <w:tr w:rsidR="00332B12" w14:paraId="648063C6" w14:textId="77777777" w:rsidTr="00B054DA">
        <w:trPr>
          <w:trHeight w:val="1021"/>
        </w:trPr>
        <w:tc>
          <w:tcPr>
            <w:tcW w:w="4644" w:type="dxa"/>
            <w:tcBorders>
              <w:left w:val="single" w:sz="4" w:space="0" w:color="000000"/>
              <w:bottom w:val="single" w:sz="4" w:space="0" w:color="000000"/>
            </w:tcBorders>
            <w:shd w:val="clear" w:color="auto" w:fill="CCFFFF"/>
          </w:tcPr>
          <w:p w14:paraId="5003F1A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425A539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1E4552A6" w14:textId="77777777" w:rsidR="00332B12" w:rsidRDefault="00332B12" w:rsidP="00B054DA">
            <w:pPr>
              <w:tabs>
                <w:tab w:val="left" w:pos="851"/>
              </w:tabs>
              <w:snapToGrid w:val="0"/>
              <w:jc w:val="both"/>
              <w:rPr>
                <w:rFonts w:ascii="Arial" w:hAnsi="Arial" w:cs="Arial"/>
                <w:b/>
                <w:bCs/>
              </w:rPr>
            </w:pPr>
          </w:p>
        </w:tc>
      </w:tr>
    </w:tbl>
    <w:p w14:paraId="2C8088FC"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A13EE28" w14:textId="77777777" w:rsidR="009B1CD0" w:rsidRDefault="009B1CD0" w:rsidP="006C4338">
      <w:pPr>
        <w:tabs>
          <w:tab w:val="left" w:pos="851"/>
        </w:tabs>
        <w:rPr>
          <w:rFonts w:ascii="Arial" w:hAnsi="Arial" w:cs="Arial"/>
        </w:rPr>
      </w:pPr>
    </w:p>
    <w:p w14:paraId="49A460BA" w14:textId="77777777" w:rsidR="00D83940" w:rsidRDefault="00D83940">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2F68FAD" w14:textId="77777777">
        <w:tc>
          <w:tcPr>
            <w:tcW w:w="10277" w:type="dxa"/>
            <w:shd w:val="clear" w:color="auto" w:fill="66CCFF"/>
          </w:tcPr>
          <w:p w14:paraId="421FA480" w14:textId="77777777" w:rsidR="009B1CD0" w:rsidRPr="002D5BBA" w:rsidRDefault="008B2A38" w:rsidP="006B5057">
            <w:pPr>
              <w:rPr>
                <w:b/>
              </w:rPr>
            </w:pPr>
            <w:r>
              <w:rPr>
                <w:rFonts w:ascii="Arial" w:hAnsi="Arial" w:cs="Arial"/>
              </w:rPr>
              <w:lastRenderedPageBreak/>
              <w:br w:type="page"/>
            </w:r>
            <w:r w:rsidR="009B1CD0" w:rsidRPr="002D5BBA">
              <w:rPr>
                <w:b/>
                <w:sz w:val="22"/>
                <w:szCs w:val="22"/>
              </w:rPr>
              <w:t xml:space="preserve">D - Identification </w:t>
            </w:r>
            <w:r w:rsidR="001C40C0" w:rsidRPr="002D5BBA">
              <w:rPr>
                <w:b/>
                <w:sz w:val="22"/>
                <w:szCs w:val="22"/>
              </w:rPr>
              <w:t>et signature de l’acheteur</w:t>
            </w:r>
            <w:r w:rsidR="009B1CD0" w:rsidRPr="002D5BBA">
              <w:rPr>
                <w:b/>
                <w:sz w:val="22"/>
                <w:szCs w:val="22"/>
              </w:rPr>
              <w:t>.</w:t>
            </w:r>
          </w:p>
        </w:tc>
      </w:tr>
    </w:tbl>
    <w:p w14:paraId="57F2BD22" w14:textId="77777777" w:rsidR="009B1CD0" w:rsidRDefault="009B1CD0" w:rsidP="006C4338">
      <w:pPr>
        <w:tabs>
          <w:tab w:val="left" w:pos="851"/>
        </w:tabs>
      </w:pPr>
    </w:p>
    <w:p w14:paraId="164EA0AA" w14:textId="77777777" w:rsidR="009B1CD0" w:rsidRDefault="009B1CD0" w:rsidP="006C4338">
      <w:pPr>
        <w:tabs>
          <w:tab w:val="left" w:pos="851"/>
        </w:tabs>
      </w:pPr>
    </w:p>
    <w:p w14:paraId="61764F08"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12C2C55E" w14:textId="77777777" w:rsidR="00D3101F" w:rsidRDefault="00D3101F" w:rsidP="00D3101F">
      <w:pPr>
        <w:numPr>
          <w:ilvl w:val="0"/>
          <w:numId w:val="1"/>
        </w:numPr>
        <w:rPr>
          <w:rFonts w:ascii="Arial" w:hAnsi="Arial" w:cs="Arial"/>
          <w:b/>
        </w:rPr>
      </w:pPr>
    </w:p>
    <w:p w14:paraId="551A6A5C" w14:textId="77777777" w:rsidR="00D3101F" w:rsidRDefault="000B5E5E" w:rsidP="00D3101F">
      <w:pPr>
        <w:numPr>
          <w:ilvl w:val="0"/>
          <w:numId w:val="1"/>
        </w:numPr>
        <w:rPr>
          <w:rFonts w:ascii="Arial" w:hAnsi="Arial" w:cs="Arial"/>
          <w:b/>
        </w:rPr>
      </w:pPr>
      <w:r>
        <w:rPr>
          <w:rFonts w:ascii="Arial" w:hAnsi="Arial" w:cs="Arial"/>
          <w:b/>
        </w:rPr>
        <w:t>P</w:t>
      </w:r>
      <w:r w:rsidR="00D3101F" w:rsidRPr="00F4602C">
        <w:rPr>
          <w:rFonts w:ascii="Arial" w:hAnsi="Arial" w:cs="Arial"/>
          <w:b/>
        </w:rPr>
        <w:t>résidence de la République</w:t>
      </w:r>
    </w:p>
    <w:p w14:paraId="716F22A3" w14:textId="77777777" w:rsidR="00D3101F" w:rsidRPr="00F4602C" w:rsidRDefault="00D3101F" w:rsidP="00D3101F">
      <w:pPr>
        <w:numPr>
          <w:ilvl w:val="0"/>
          <w:numId w:val="1"/>
        </w:numPr>
        <w:rPr>
          <w:rFonts w:ascii="Arial" w:hAnsi="Arial" w:cs="Arial"/>
          <w:b/>
        </w:rPr>
      </w:pPr>
      <w:r w:rsidRPr="00F4602C">
        <w:rPr>
          <w:rFonts w:ascii="Arial" w:hAnsi="Arial" w:cs="Arial"/>
          <w:b/>
        </w:rPr>
        <w:t>55, rue du Faubourg Saint Honoré</w:t>
      </w:r>
      <w:r>
        <w:rPr>
          <w:rFonts w:ascii="Arial" w:hAnsi="Arial" w:cs="Arial"/>
          <w:b/>
        </w:rPr>
        <w:t xml:space="preserve">, </w:t>
      </w:r>
      <w:r w:rsidRPr="00F4602C">
        <w:rPr>
          <w:rFonts w:ascii="Arial" w:hAnsi="Arial" w:cs="Arial"/>
          <w:b/>
        </w:rPr>
        <w:t>75008 Paris</w:t>
      </w:r>
    </w:p>
    <w:p w14:paraId="4F90B18A" w14:textId="77777777" w:rsidR="009B1CD0" w:rsidRDefault="009B1CD0" w:rsidP="005846FB">
      <w:pPr>
        <w:pStyle w:val="En-tte"/>
        <w:tabs>
          <w:tab w:val="clear" w:pos="4536"/>
          <w:tab w:val="clear" w:pos="9072"/>
          <w:tab w:val="left" w:pos="851"/>
        </w:tabs>
        <w:jc w:val="both"/>
        <w:rPr>
          <w:rFonts w:ascii="Arial" w:hAnsi="Arial" w:cs="Arial"/>
        </w:rPr>
      </w:pPr>
    </w:p>
    <w:p w14:paraId="7CF7CB61"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494236AF" w14:textId="77777777" w:rsidR="00D3101F" w:rsidRPr="001B29E4" w:rsidRDefault="005248B9" w:rsidP="00D3101F">
      <w:pPr>
        <w:tabs>
          <w:tab w:val="right" w:pos="8931"/>
        </w:tabs>
        <w:suppressAutoHyphens w:val="0"/>
        <w:spacing w:before="120"/>
        <w:rPr>
          <w:rFonts w:ascii="Arial" w:hAnsi="Arial" w:cs="Arial"/>
          <w:b/>
          <w:bCs/>
          <w:lang w:eastAsia="fr-FR"/>
        </w:rPr>
      </w:pPr>
      <w:bookmarkStart w:id="1" w:name="_Hlk118465558"/>
      <w:r>
        <w:rPr>
          <w:rFonts w:ascii="Arial" w:hAnsi="Arial" w:cs="Arial"/>
          <w:b/>
          <w:bCs/>
          <w:lang w:eastAsia="fr-FR"/>
        </w:rPr>
        <w:t xml:space="preserve">Monsieur Yannick DESBOIS, </w:t>
      </w:r>
      <w:r w:rsidR="00D3101F">
        <w:rPr>
          <w:rFonts w:ascii="Arial" w:hAnsi="Arial" w:cs="Arial"/>
          <w:b/>
          <w:bCs/>
          <w:lang w:eastAsia="fr-FR"/>
        </w:rPr>
        <w:t xml:space="preserve">Directeur adjoint de cabinet, </w:t>
      </w:r>
      <w:r w:rsidR="007C7092">
        <w:rPr>
          <w:rFonts w:ascii="Arial" w:hAnsi="Arial" w:cs="Arial"/>
          <w:b/>
          <w:bCs/>
          <w:lang w:eastAsia="fr-FR"/>
        </w:rPr>
        <w:t>d</w:t>
      </w:r>
      <w:r w:rsidR="00D3101F">
        <w:rPr>
          <w:rFonts w:ascii="Arial" w:hAnsi="Arial" w:cs="Arial"/>
          <w:b/>
          <w:bCs/>
          <w:lang w:eastAsia="fr-FR"/>
        </w:rPr>
        <w:t>irecteur général des services</w:t>
      </w:r>
      <w:bookmarkEnd w:id="1"/>
    </w:p>
    <w:p w14:paraId="0C38A787" w14:textId="77777777" w:rsidR="009B1CD0" w:rsidRDefault="009B1CD0" w:rsidP="009B45B9">
      <w:pPr>
        <w:tabs>
          <w:tab w:val="left" w:pos="851"/>
        </w:tabs>
        <w:jc w:val="both"/>
        <w:rPr>
          <w:rFonts w:ascii="Arial" w:hAnsi="Arial" w:cs="Arial"/>
        </w:rPr>
      </w:pPr>
    </w:p>
    <w:p w14:paraId="747F923F"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1"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2"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5D1A8188" w14:textId="77777777" w:rsidR="009B1CD0" w:rsidRDefault="009B1CD0" w:rsidP="009B45B9">
      <w:pPr>
        <w:tabs>
          <w:tab w:val="left" w:pos="851"/>
        </w:tabs>
        <w:jc w:val="both"/>
        <w:rPr>
          <w:rFonts w:ascii="Arial" w:hAnsi="Arial" w:cs="Arial"/>
        </w:rPr>
      </w:pPr>
    </w:p>
    <w:p w14:paraId="5CE827FB" w14:textId="77777777" w:rsidR="000A561F" w:rsidRDefault="000A561F" w:rsidP="000A561F">
      <w:pPr>
        <w:pStyle w:val="fcase2metab"/>
        <w:ind w:left="0" w:firstLine="0"/>
        <w:rPr>
          <w:rFonts w:ascii="Arial" w:hAnsi="Arial" w:cs="Arial"/>
          <w:b/>
          <w:bCs/>
          <w:lang w:eastAsia="fr-FR"/>
        </w:rPr>
      </w:pPr>
      <w:r w:rsidRPr="00C25F0E">
        <w:rPr>
          <w:rFonts w:ascii="Arial" w:hAnsi="Arial" w:cs="Arial"/>
          <w:b/>
          <w:bCs/>
          <w:lang w:eastAsia="fr-FR"/>
        </w:rPr>
        <w:t>M</w:t>
      </w:r>
      <w:r>
        <w:rPr>
          <w:rFonts w:ascii="Arial" w:hAnsi="Arial" w:cs="Arial"/>
          <w:b/>
          <w:bCs/>
          <w:lang w:eastAsia="fr-FR"/>
        </w:rPr>
        <w:t>adame</w:t>
      </w:r>
      <w:r w:rsidRPr="00C25F0E">
        <w:rPr>
          <w:rFonts w:ascii="Arial" w:hAnsi="Arial" w:cs="Arial"/>
          <w:b/>
          <w:bCs/>
          <w:lang w:eastAsia="fr-FR"/>
        </w:rPr>
        <w:t xml:space="preserve"> </w:t>
      </w:r>
      <w:r w:rsidRPr="00843AFD">
        <w:rPr>
          <w:rFonts w:ascii="Arial" w:hAnsi="Arial" w:cs="Arial"/>
          <w:b/>
          <w:bCs/>
          <w:lang w:eastAsia="fr-FR"/>
        </w:rPr>
        <w:t>Marie-Christine W</w:t>
      </w:r>
      <w:r>
        <w:rPr>
          <w:rFonts w:ascii="Arial" w:hAnsi="Arial" w:cs="Arial"/>
          <w:b/>
          <w:bCs/>
          <w:lang w:eastAsia="fr-FR"/>
        </w:rPr>
        <w:t>ACHEUX, r</w:t>
      </w:r>
      <w:r w:rsidRPr="00B22B63">
        <w:rPr>
          <w:rFonts w:ascii="Arial" w:hAnsi="Arial" w:cs="Arial"/>
          <w:b/>
          <w:bCs/>
          <w:lang w:eastAsia="fr-FR"/>
        </w:rPr>
        <w:t>esponsable du service achats et finances</w:t>
      </w:r>
      <w:r>
        <w:rPr>
          <w:rFonts w:ascii="Arial" w:hAnsi="Arial" w:cs="Arial"/>
          <w:b/>
          <w:bCs/>
          <w:lang w:eastAsia="fr-FR"/>
        </w:rPr>
        <w:t xml:space="preserve"> de la présidence de la République, </w:t>
      </w:r>
    </w:p>
    <w:p w14:paraId="51529F66" w14:textId="77777777" w:rsidR="000A561F" w:rsidRDefault="000A561F" w:rsidP="000A561F">
      <w:pPr>
        <w:pStyle w:val="fcase2metab"/>
        <w:ind w:left="0" w:firstLine="0"/>
        <w:rPr>
          <w:rFonts w:ascii="Arial" w:hAnsi="Arial" w:cs="Arial"/>
          <w:b/>
          <w:bCs/>
          <w:lang w:eastAsia="fr-FR"/>
        </w:rPr>
      </w:pPr>
      <w:r>
        <w:rPr>
          <w:rFonts w:ascii="Arial" w:hAnsi="Arial" w:cs="Arial"/>
          <w:b/>
          <w:bCs/>
          <w:lang w:eastAsia="fr-FR"/>
        </w:rPr>
        <w:t>11, quai Branly</w:t>
      </w:r>
      <w:r w:rsidRPr="00C25F0E">
        <w:rPr>
          <w:rFonts w:ascii="Arial" w:hAnsi="Arial" w:cs="Arial"/>
          <w:b/>
          <w:bCs/>
          <w:lang w:eastAsia="fr-FR"/>
        </w:rPr>
        <w:t>, 7500</w:t>
      </w:r>
      <w:r>
        <w:rPr>
          <w:rFonts w:ascii="Arial" w:hAnsi="Arial" w:cs="Arial"/>
          <w:b/>
          <w:bCs/>
          <w:lang w:eastAsia="fr-FR"/>
        </w:rPr>
        <w:t>7</w:t>
      </w:r>
      <w:r w:rsidRPr="00C25F0E">
        <w:rPr>
          <w:rFonts w:ascii="Arial" w:hAnsi="Arial" w:cs="Arial"/>
          <w:b/>
          <w:bCs/>
          <w:lang w:eastAsia="fr-FR"/>
        </w:rPr>
        <w:t xml:space="preserve"> </w:t>
      </w:r>
      <w:r w:rsidR="00483794" w:rsidRPr="00C25F0E">
        <w:rPr>
          <w:rFonts w:ascii="Arial" w:hAnsi="Arial" w:cs="Arial"/>
          <w:b/>
          <w:bCs/>
          <w:lang w:eastAsia="fr-FR"/>
        </w:rPr>
        <w:t>P</w:t>
      </w:r>
      <w:r w:rsidR="00483794">
        <w:rPr>
          <w:rFonts w:ascii="Arial" w:hAnsi="Arial" w:cs="Arial"/>
          <w:b/>
          <w:bCs/>
          <w:lang w:eastAsia="fr-FR"/>
        </w:rPr>
        <w:t>aris</w:t>
      </w:r>
    </w:p>
    <w:p w14:paraId="69B9F660" w14:textId="77777777" w:rsidR="000A561F" w:rsidRDefault="000A561F" w:rsidP="000A561F">
      <w:pPr>
        <w:pStyle w:val="fcase2metab"/>
        <w:ind w:left="0" w:firstLine="0"/>
        <w:rPr>
          <w:rFonts w:ascii="Arial" w:hAnsi="Arial" w:cs="Arial"/>
          <w:b/>
          <w:bCs/>
          <w:lang w:eastAsia="fr-FR"/>
        </w:rPr>
      </w:pPr>
      <w:r>
        <w:rPr>
          <w:rFonts w:ascii="Arial" w:hAnsi="Arial" w:cs="Arial"/>
          <w:b/>
          <w:bCs/>
          <w:lang w:eastAsia="fr-FR"/>
        </w:rPr>
        <w:t>Tél : 01.42.92.81.00</w:t>
      </w:r>
    </w:p>
    <w:p w14:paraId="1E2DB76A" w14:textId="77777777" w:rsidR="00732C8F" w:rsidRDefault="00732C8F" w:rsidP="00732C8F">
      <w:pPr>
        <w:pStyle w:val="fcase2metab"/>
        <w:ind w:left="0" w:firstLine="0"/>
        <w:rPr>
          <w:rFonts w:ascii="Arial" w:hAnsi="Arial" w:cs="Arial"/>
        </w:rPr>
      </w:pPr>
    </w:p>
    <w:p w14:paraId="5AE21E9F" w14:textId="77777777" w:rsidR="00732C8F" w:rsidRDefault="00732C8F" w:rsidP="00732C8F">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2FBD8DAF" w14:textId="77777777" w:rsidR="00732C8F" w:rsidRDefault="00732C8F" w:rsidP="00732C8F">
      <w:pPr>
        <w:pStyle w:val="fcase2metab"/>
        <w:rPr>
          <w:rFonts w:ascii="Arial" w:hAnsi="Arial" w:cs="Arial"/>
        </w:rPr>
      </w:pPr>
    </w:p>
    <w:p w14:paraId="15F136D6" w14:textId="77777777" w:rsidR="000A561F" w:rsidRDefault="000A561F" w:rsidP="000A561F">
      <w:pPr>
        <w:pStyle w:val="fcase2metab"/>
        <w:ind w:left="0" w:firstLine="0"/>
        <w:rPr>
          <w:rFonts w:ascii="Arial" w:hAnsi="Arial" w:cs="Arial"/>
          <w:b/>
          <w:bCs/>
          <w:lang w:eastAsia="fr-FR"/>
        </w:rPr>
      </w:pPr>
      <w:r w:rsidRPr="00C25F0E">
        <w:rPr>
          <w:rFonts w:ascii="Arial" w:hAnsi="Arial" w:cs="Arial"/>
          <w:b/>
          <w:bCs/>
          <w:lang w:eastAsia="fr-FR"/>
        </w:rPr>
        <w:t>M</w:t>
      </w:r>
      <w:r>
        <w:rPr>
          <w:rFonts w:ascii="Arial" w:hAnsi="Arial" w:cs="Arial"/>
          <w:b/>
          <w:bCs/>
          <w:lang w:eastAsia="fr-FR"/>
        </w:rPr>
        <w:t>adame</w:t>
      </w:r>
      <w:r w:rsidRPr="00C25F0E">
        <w:rPr>
          <w:rFonts w:ascii="Arial" w:hAnsi="Arial" w:cs="Arial"/>
          <w:b/>
          <w:bCs/>
          <w:lang w:eastAsia="fr-FR"/>
        </w:rPr>
        <w:t xml:space="preserve"> </w:t>
      </w:r>
      <w:r w:rsidRPr="00843AFD">
        <w:rPr>
          <w:rFonts w:ascii="Arial" w:hAnsi="Arial" w:cs="Arial"/>
          <w:b/>
          <w:bCs/>
          <w:lang w:eastAsia="fr-FR"/>
        </w:rPr>
        <w:t>Marie-Christine W</w:t>
      </w:r>
      <w:r>
        <w:rPr>
          <w:rFonts w:ascii="Arial" w:hAnsi="Arial" w:cs="Arial"/>
          <w:b/>
          <w:bCs/>
          <w:lang w:eastAsia="fr-FR"/>
        </w:rPr>
        <w:t>ACHEUX, comptable de la présidence de la République</w:t>
      </w:r>
    </w:p>
    <w:p w14:paraId="61D1756C" w14:textId="77777777" w:rsidR="000A561F" w:rsidRDefault="000A561F" w:rsidP="000A561F">
      <w:pPr>
        <w:pStyle w:val="fcase2metab"/>
        <w:ind w:left="0" w:firstLine="0"/>
        <w:rPr>
          <w:rFonts w:ascii="Arial" w:hAnsi="Arial" w:cs="Arial"/>
          <w:b/>
          <w:bCs/>
          <w:lang w:eastAsia="fr-FR"/>
        </w:rPr>
      </w:pPr>
      <w:r>
        <w:rPr>
          <w:rFonts w:ascii="Arial" w:hAnsi="Arial" w:cs="Arial"/>
          <w:b/>
          <w:bCs/>
          <w:lang w:eastAsia="fr-FR"/>
        </w:rPr>
        <w:t>11, quai Branly</w:t>
      </w:r>
      <w:r w:rsidRPr="00C25F0E">
        <w:rPr>
          <w:rFonts w:ascii="Arial" w:hAnsi="Arial" w:cs="Arial"/>
          <w:b/>
          <w:bCs/>
          <w:lang w:eastAsia="fr-FR"/>
        </w:rPr>
        <w:t>, 7500</w:t>
      </w:r>
      <w:r>
        <w:rPr>
          <w:rFonts w:ascii="Arial" w:hAnsi="Arial" w:cs="Arial"/>
          <w:b/>
          <w:bCs/>
          <w:lang w:eastAsia="fr-FR"/>
        </w:rPr>
        <w:t>7</w:t>
      </w:r>
      <w:r w:rsidRPr="00C25F0E">
        <w:rPr>
          <w:rFonts w:ascii="Arial" w:hAnsi="Arial" w:cs="Arial"/>
          <w:b/>
          <w:bCs/>
          <w:lang w:eastAsia="fr-FR"/>
        </w:rPr>
        <w:t xml:space="preserve"> </w:t>
      </w:r>
      <w:bookmarkStart w:id="2" w:name="_Hlk86827230"/>
      <w:r w:rsidRPr="00C25F0E">
        <w:rPr>
          <w:rFonts w:ascii="Arial" w:hAnsi="Arial" w:cs="Arial"/>
          <w:b/>
          <w:bCs/>
          <w:lang w:eastAsia="fr-FR"/>
        </w:rPr>
        <w:t>P</w:t>
      </w:r>
      <w:r>
        <w:rPr>
          <w:rFonts w:ascii="Arial" w:hAnsi="Arial" w:cs="Arial"/>
          <w:b/>
          <w:bCs/>
          <w:lang w:eastAsia="fr-FR"/>
        </w:rPr>
        <w:t xml:space="preserve">aris </w:t>
      </w:r>
      <w:bookmarkEnd w:id="2"/>
    </w:p>
    <w:p w14:paraId="3B92AD97" w14:textId="77777777" w:rsidR="000A561F" w:rsidRPr="00B677ED" w:rsidRDefault="000A561F" w:rsidP="000A561F">
      <w:pPr>
        <w:pStyle w:val="fcase2metab"/>
        <w:ind w:left="0" w:firstLine="0"/>
        <w:rPr>
          <w:rFonts w:ascii="Arial" w:hAnsi="Arial" w:cs="Arial"/>
          <w:b/>
          <w:bCs/>
          <w:lang w:eastAsia="fr-FR"/>
        </w:rPr>
      </w:pPr>
      <w:r>
        <w:rPr>
          <w:rFonts w:ascii="Arial" w:hAnsi="Arial" w:cs="Arial"/>
          <w:b/>
          <w:bCs/>
          <w:lang w:eastAsia="fr-FR"/>
        </w:rPr>
        <w:t>Tél : 01.42.92.81.00</w:t>
      </w:r>
    </w:p>
    <w:p w14:paraId="051A4F47" w14:textId="77777777" w:rsidR="00732C8F" w:rsidRDefault="00732C8F" w:rsidP="00732C8F">
      <w:pPr>
        <w:pStyle w:val="fcase2metab"/>
        <w:ind w:left="0" w:firstLine="0"/>
        <w:rPr>
          <w:rFonts w:ascii="Arial" w:hAnsi="Arial" w:cs="Arial"/>
        </w:rPr>
      </w:pPr>
    </w:p>
    <w:p w14:paraId="5D600CF7" w14:textId="77777777" w:rsidR="00732C8F" w:rsidRDefault="00732C8F" w:rsidP="00732C8F">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48DE4615" w14:textId="77777777" w:rsidR="00732C8F" w:rsidRDefault="00732C8F" w:rsidP="00732C8F">
      <w:pPr>
        <w:pStyle w:val="fcase2metab"/>
        <w:rPr>
          <w:rFonts w:ascii="Arial" w:hAnsi="Arial" w:cs="Arial"/>
        </w:rPr>
      </w:pPr>
    </w:p>
    <w:p w14:paraId="1233721E" w14:textId="77777777" w:rsidR="006A228C" w:rsidRPr="00CB447E" w:rsidRDefault="006A228C" w:rsidP="006A228C">
      <w:pPr>
        <w:pStyle w:val="fcase2metab"/>
        <w:rPr>
          <w:rFonts w:ascii="Arial" w:hAnsi="Arial" w:cs="Arial"/>
          <w:b/>
        </w:rPr>
      </w:pPr>
      <w:r w:rsidRPr="00CB447E">
        <w:rPr>
          <w:rFonts w:ascii="Arial" w:hAnsi="Arial" w:cs="Arial"/>
          <w:b/>
        </w:rPr>
        <w:t>Missions Pouvoirs Publics – Présidence de la République</w:t>
      </w:r>
    </w:p>
    <w:p w14:paraId="5AAD9E3F" w14:textId="77777777" w:rsidR="00732C8F" w:rsidRDefault="00732C8F" w:rsidP="00732C8F">
      <w:pPr>
        <w:tabs>
          <w:tab w:val="left" w:pos="851"/>
        </w:tabs>
        <w:rPr>
          <w:rFonts w:ascii="Arial" w:hAnsi="Arial" w:cs="Arial"/>
        </w:rPr>
      </w:pPr>
    </w:p>
    <w:p w14:paraId="519CBD50" w14:textId="77777777" w:rsidR="00732C8F" w:rsidRDefault="00732C8F" w:rsidP="00732C8F">
      <w:pPr>
        <w:suppressAutoHyphens w:val="0"/>
        <w:rPr>
          <w:rFonts w:ascii="Arial" w:hAnsi="Arial" w:cs="Arial"/>
          <w:b/>
          <w:bCs/>
          <w:lang w:eastAsia="fr-FR"/>
        </w:rPr>
      </w:pPr>
    </w:p>
    <w:p w14:paraId="05178B85" w14:textId="77777777" w:rsidR="00732C8F" w:rsidRDefault="00732C8F" w:rsidP="00732C8F">
      <w:pPr>
        <w:suppressAutoHyphens w:val="0"/>
        <w:rPr>
          <w:rFonts w:ascii="Arial" w:hAnsi="Arial" w:cs="Arial"/>
          <w:b/>
          <w:bCs/>
          <w:lang w:eastAsia="fr-FR"/>
        </w:rPr>
      </w:pPr>
    </w:p>
    <w:p w14:paraId="73501E8B" w14:textId="77777777" w:rsidR="007C0BF8" w:rsidRDefault="007C0BF8" w:rsidP="00732C8F">
      <w:pPr>
        <w:suppressAutoHyphens w:val="0"/>
        <w:rPr>
          <w:rFonts w:ascii="Arial" w:hAnsi="Arial" w:cs="Arial"/>
          <w:b/>
          <w:bCs/>
          <w:lang w:eastAsia="fr-FR"/>
        </w:rPr>
      </w:pPr>
    </w:p>
    <w:p w14:paraId="63B0A14C" w14:textId="77777777" w:rsidR="00732C8F" w:rsidRDefault="00732C8F" w:rsidP="00732C8F">
      <w:pPr>
        <w:suppressAutoHyphens w:val="0"/>
        <w:rPr>
          <w:rFonts w:ascii="Arial" w:hAnsi="Arial" w:cs="Arial"/>
          <w:b/>
          <w:bCs/>
          <w:lang w:eastAsia="fr-FR"/>
        </w:rPr>
      </w:pPr>
    </w:p>
    <w:p w14:paraId="0A28C28B" w14:textId="77777777" w:rsidR="007C0BF8" w:rsidRDefault="007C0BF8" w:rsidP="00732C8F">
      <w:pPr>
        <w:suppressAutoHyphens w:val="0"/>
        <w:rPr>
          <w:rFonts w:ascii="Arial" w:hAnsi="Arial" w:cs="Arial"/>
          <w:b/>
          <w:bCs/>
          <w:lang w:eastAsia="fr-FR"/>
        </w:rPr>
      </w:pPr>
    </w:p>
    <w:p w14:paraId="58BC117B" w14:textId="77777777" w:rsidR="00732C8F" w:rsidRPr="00B677ED" w:rsidRDefault="00732C8F" w:rsidP="00732C8F">
      <w:pPr>
        <w:suppressAutoHyphens w:val="0"/>
        <w:rPr>
          <w:rFonts w:ascii="Arial" w:hAnsi="Arial" w:cs="Arial"/>
          <w:b/>
          <w:bCs/>
          <w:lang w:eastAsia="fr-FR"/>
        </w:rPr>
      </w:pPr>
      <w:r w:rsidRPr="00B677ED">
        <w:rPr>
          <w:rFonts w:ascii="Arial" w:hAnsi="Arial" w:cs="Arial"/>
          <w:b/>
          <w:bCs/>
          <w:lang w:eastAsia="fr-FR"/>
        </w:rPr>
        <w:t>La présente offre est acceptée</w:t>
      </w:r>
      <w:r>
        <w:rPr>
          <w:rFonts w:ascii="Arial" w:hAnsi="Arial" w:cs="Arial"/>
          <w:b/>
          <w:bCs/>
          <w:lang w:eastAsia="fr-FR"/>
        </w:rPr>
        <w:t>.</w:t>
      </w:r>
    </w:p>
    <w:p w14:paraId="41F7845C" w14:textId="77777777" w:rsidR="00732C8F" w:rsidRDefault="00732C8F" w:rsidP="00732C8F">
      <w:pPr>
        <w:suppressAutoHyphens w:val="0"/>
        <w:rPr>
          <w:rFonts w:ascii="Arial" w:hAnsi="Arial" w:cs="Arial"/>
          <w:b/>
          <w:bCs/>
          <w:lang w:eastAsia="fr-FR"/>
        </w:rPr>
      </w:pPr>
    </w:p>
    <w:p w14:paraId="4F9D8DBF" w14:textId="77777777" w:rsidR="00732C8F" w:rsidRPr="00EA1AF8" w:rsidRDefault="00732C8F" w:rsidP="00732C8F">
      <w:pPr>
        <w:suppressAutoHyphens w:val="0"/>
        <w:rPr>
          <w:rFonts w:ascii="Arial" w:hAnsi="Arial" w:cs="Arial"/>
          <w:lang w:eastAsia="fr-FR"/>
        </w:rPr>
      </w:pPr>
      <w:r w:rsidRPr="00EA1AF8">
        <w:rPr>
          <w:rFonts w:ascii="Arial" w:hAnsi="Arial" w:cs="Arial"/>
          <w:lang w:eastAsia="fr-FR"/>
        </w:rPr>
        <w:t>Elle est complétée par les annexes suivantes (cocher la case correspondante) :</w:t>
      </w:r>
    </w:p>
    <w:p w14:paraId="6A53A76F" w14:textId="77777777" w:rsidR="00732C8F" w:rsidRPr="0038731F" w:rsidRDefault="00732C8F" w:rsidP="00732C8F">
      <w:pPr>
        <w:suppressAutoHyphens w:val="0"/>
        <w:spacing w:before="120"/>
        <w:ind w:left="284"/>
        <w:jc w:val="both"/>
        <w:rPr>
          <w:rFonts w:ascii="Arial" w:hAnsi="Arial" w:cs="Arial"/>
          <w:lang w:eastAsia="fr-FR"/>
        </w:rPr>
      </w:pPr>
      <w:r w:rsidRPr="00EA1AF8">
        <w:rPr>
          <w:rFonts w:ascii="Arial" w:hAnsi="Arial" w:cs="Arial"/>
          <w:lang w:eastAsia="fr-FR"/>
        </w:rPr>
        <w:fldChar w:fldCharType="begin">
          <w:ffData>
            <w:name w:val=""/>
            <w:enabled/>
            <w:calcOnExit w:val="0"/>
            <w:checkBox>
              <w:sizeAuto/>
              <w:default w:val="1"/>
            </w:checkBox>
          </w:ffData>
        </w:fldChar>
      </w:r>
      <w:r w:rsidRPr="00EA1AF8">
        <w:rPr>
          <w:rFonts w:ascii="Arial" w:hAnsi="Arial" w:cs="Arial"/>
          <w:lang w:eastAsia="fr-FR"/>
        </w:rPr>
        <w:instrText xml:space="preserve"> FORMCHECKBOX </w:instrText>
      </w:r>
      <w:r w:rsidR="009F634B">
        <w:rPr>
          <w:rFonts w:ascii="Arial" w:hAnsi="Arial" w:cs="Arial"/>
          <w:lang w:eastAsia="fr-FR"/>
        </w:rPr>
      </w:r>
      <w:r w:rsidR="009F634B">
        <w:rPr>
          <w:rFonts w:ascii="Arial" w:hAnsi="Arial" w:cs="Arial"/>
          <w:lang w:eastAsia="fr-FR"/>
        </w:rPr>
        <w:fldChar w:fldCharType="separate"/>
      </w:r>
      <w:r w:rsidRPr="00EA1AF8">
        <w:rPr>
          <w:rFonts w:ascii="Arial" w:hAnsi="Arial" w:cs="Arial"/>
          <w:lang w:eastAsia="fr-FR"/>
        </w:rPr>
        <w:fldChar w:fldCharType="end"/>
      </w:r>
      <w:r w:rsidRPr="00EA1AF8">
        <w:rPr>
          <w:rFonts w:ascii="Arial" w:hAnsi="Arial" w:cs="Arial"/>
          <w:lang w:eastAsia="fr-FR"/>
        </w:rPr>
        <w:t xml:space="preserve"> Annexe financière à l’acte d’engagement ;</w:t>
      </w:r>
    </w:p>
    <w:p w14:paraId="264B3F5E" w14:textId="77777777" w:rsidR="002D5BBA" w:rsidRDefault="00732C8F" w:rsidP="00732C8F">
      <w:pPr>
        <w:suppressAutoHyphens w:val="0"/>
        <w:spacing w:before="120"/>
        <w:ind w:left="284"/>
        <w:jc w:val="both"/>
        <w:rPr>
          <w:rFonts w:ascii="Arial" w:hAnsi="Arial" w:cs="Arial"/>
          <w:b/>
          <w:caps/>
        </w:rPr>
      </w:pPr>
      <w:r w:rsidRPr="0038731F">
        <w:rPr>
          <w:rFonts w:ascii="Arial" w:hAnsi="Arial" w:cs="Arial"/>
          <w:lang w:eastAsia="fr-FR"/>
        </w:rPr>
        <w:fldChar w:fldCharType="begin">
          <w:ffData>
            <w:name w:val="CaseACocher111"/>
            <w:enabled/>
            <w:calcOnExit w:val="0"/>
            <w:checkBox>
              <w:sizeAuto/>
              <w:default w:val="0"/>
            </w:checkBox>
          </w:ffData>
        </w:fldChar>
      </w:r>
      <w:r w:rsidRPr="0038731F">
        <w:rPr>
          <w:rFonts w:ascii="Arial" w:hAnsi="Arial" w:cs="Arial"/>
          <w:lang w:eastAsia="fr-FR"/>
        </w:rPr>
        <w:instrText xml:space="preserve"> FORMCHECKBOX </w:instrText>
      </w:r>
      <w:r w:rsidR="009F634B">
        <w:rPr>
          <w:rFonts w:ascii="Arial" w:hAnsi="Arial" w:cs="Arial"/>
          <w:lang w:eastAsia="fr-FR"/>
        </w:rPr>
      </w:r>
      <w:r w:rsidR="009F634B">
        <w:rPr>
          <w:rFonts w:ascii="Arial" w:hAnsi="Arial" w:cs="Arial"/>
          <w:lang w:eastAsia="fr-FR"/>
        </w:rPr>
        <w:fldChar w:fldCharType="separate"/>
      </w:r>
      <w:r w:rsidRPr="0038731F">
        <w:rPr>
          <w:rFonts w:ascii="Arial" w:hAnsi="Arial" w:cs="Arial"/>
          <w:lang w:eastAsia="fr-FR"/>
        </w:rPr>
        <w:fldChar w:fldCharType="end"/>
      </w:r>
      <w:r w:rsidRPr="0038731F">
        <w:rPr>
          <w:rFonts w:ascii="Arial" w:hAnsi="Arial" w:cs="Arial"/>
          <w:lang w:eastAsia="fr-FR"/>
        </w:rPr>
        <w:t xml:space="preserve"> Autres annexes </w:t>
      </w:r>
      <w:r w:rsidRPr="00732C8F">
        <w:rPr>
          <w:rFonts w:ascii="Arial" w:hAnsi="Arial" w:cs="Arial"/>
          <w:lang w:eastAsia="fr-FR"/>
        </w:rPr>
        <w:t>(A préciser)</w:t>
      </w:r>
      <w:r>
        <w:rPr>
          <w:rFonts w:ascii="Arial" w:hAnsi="Arial" w:cs="Arial"/>
          <w:lang w:eastAsia="fr-FR"/>
        </w:rPr>
        <w:t>.</w:t>
      </w:r>
    </w:p>
    <w:p w14:paraId="2FCABE29" w14:textId="77777777" w:rsidR="002D5BBA" w:rsidRDefault="002D5BBA" w:rsidP="009B45B9">
      <w:pPr>
        <w:tabs>
          <w:tab w:val="left" w:pos="851"/>
          <w:tab w:val="left" w:pos="3402"/>
          <w:tab w:val="left" w:pos="6237"/>
          <w:tab w:val="left" w:pos="9072"/>
        </w:tabs>
        <w:jc w:val="both"/>
        <w:rPr>
          <w:rFonts w:ascii="Arial" w:hAnsi="Arial" w:cs="Arial"/>
          <w:b/>
          <w:caps/>
        </w:rPr>
      </w:pPr>
    </w:p>
    <w:p w14:paraId="0FEDE98A" w14:textId="77777777" w:rsidR="002D5BBA" w:rsidRDefault="002D5BBA" w:rsidP="009B45B9">
      <w:pPr>
        <w:tabs>
          <w:tab w:val="left" w:pos="851"/>
          <w:tab w:val="left" w:pos="3402"/>
          <w:tab w:val="left" w:pos="6237"/>
          <w:tab w:val="left" w:pos="9072"/>
        </w:tabs>
        <w:jc w:val="both"/>
        <w:rPr>
          <w:rFonts w:ascii="Arial" w:hAnsi="Arial" w:cs="Arial"/>
          <w:b/>
          <w:caps/>
        </w:rPr>
      </w:pPr>
    </w:p>
    <w:p w14:paraId="352500EA" w14:textId="77777777" w:rsidR="002D5BBA" w:rsidRDefault="002D5BBA" w:rsidP="009B45B9">
      <w:pPr>
        <w:tabs>
          <w:tab w:val="left" w:pos="851"/>
          <w:tab w:val="left" w:pos="3402"/>
          <w:tab w:val="left" w:pos="6237"/>
          <w:tab w:val="left" w:pos="9072"/>
        </w:tabs>
        <w:jc w:val="both"/>
        <w:rPr>
          <w:rFonts w:ascii="Arial" w:hAnsi="Arial" w:cs="Arial"/>
          <w:b/>
          <w:caps/>
        </w:rPr>
      </w:pPr>
    </w:p>
    <w:p w14:paraId="67A0EA2C"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 xml:space="preserve">our </w:t>
      </w:r>
      <w:r w:rsidR="002D5BBA">
        <w:rPr>
          <w:rFonts w:ascii="Arial" w:hAnsi="Arial" w:cs="Arial"/>
          <w:b/>
        </w:rPr>
        <w:t xml:space="preserve">la </w:t>
      </w:r>
      <w:r w:rsidR="00501872">
        <w:rPr>
          <w:rFonts w:ascii="Arial" w:hAnsi="Arial" w:cs="Arial"/>
          <w:b/>
        </w:rPr>
        <w:t>p</w:t>
      </w:r>
      <w:r w:rsidR="002D5BBA">
        <w:rPr>
          <w:rFonts w:ascii="Arial" w:hAnsi="Arial" w:cs="Arial"/>
          <w:b/>
        </w:rPr>
        <w:t>résidence de la République</w:t>
      </w:r>
      <w:r>
        <w:rPr>
          <w:rFonts w:ascii="Arial" w:hAnsi="Arial" w:cs="Arial"/>
          <w:b/>
        </w:rPr>
        <w:t xml:space="preserve"> :</w:t>
      </w:r>
    </w:p>
    <w:p w14:paraId="234479AB" w14:textId="77777777" w:rsidR="009B1CD0" w:rsidRDefault="009B1CD0" w:rsidP="009B45B9">
      <w:pPr>
        <w:tabs>
          <w:tab w:val="left" w:pos="851"/>
          <w:tab w:val="left" w:pos="3402"/>
          <w:tab w:val="left" w:pos="6237"/>
          <w:tab w:val="left" w:pos="9072"/>
        </w:tabs>
        <w:jc w:val="both"/>
        <w:rPr>
          <w:rFonts w:ascii="Arial" w:hAnsi="Arial" w:cs="Arial"/>
        </w:rPr>
      </w:pPr>
    </w:p>
    <w:p w14:paraId="14FC6D3D" w14:textId="77777777" w:rsidR="009B1CD0" w:rsidRDefault="009B1CD0" w:rsidP="009B45B9">
      <w:pPr>
        <w:tabs>
          <w:tab w:val="left" w:pos="851"/>
        </w:tabs>
        <w:rPr>
          <w:rFonts w:ascii="Arial" w:hAnsi="Arial" w:cs="Arial"/>
        </w:rPr>
      </w:pPr>
    </w:p>
    <w:tbl>
      <w:tblPr>
        <w:tblW w:w="0" w:type="auto"/>
        <w:tblInd w:w="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63"/>
        <w:gridCol w:w="4617"/>
      </w:tblGrid>
      <w:tr w:rsidR="002D5BBA" w:rsidRPr="00062602" w14:paraId="26B261BE" w14:textId="77777777" w:rsidTr="003B185D">
        <w:trPr>
          <w:trHeight w:val="685"/>
        </w:trPr>
        <w:tc>
          <w:tcPr>
            <w:tcW w:w="4563" w:type="dxa"/>
            <w:tcBorders>
              <w:top w:val="single" w:sz="4" w:space="0" w:color="auto"/>
              <w:left w:val="single" w:sz="4" w:space="0" w:color="auto"/>
              <w:bottom w:val="single" w:sz="4" w:space="0" w:color="auto"/>
              <w:right w:val="single" w:sz="4" w:space="0" w:color="auto"/>
            </w:tcBorders>
          </w:tcPr>
          <w:p w14:paraId="32F78804" w14:textId="77777777" w:rsidR="002D5BBA" w:rsidRPr="008E1FE2" w:rsidRDefault="002D5BBA" w:rsidP="003B185D">
            <w:pPr>
              <w:tabs>
                <w:tab w:val="left" w:pos="1620"/>
                <w:tab w:val="left" w:pos="1800"/>
              </w:tabs>
              <w:suppressAutoHyphens w:val="0"/>
              <w:jc w:val="center"/>
              <w:rPr>
                <w:rFonts w:ascii="Arial" w:hAnsi="Arial" w:cs="Arial"/>
                <w:b/>
                <w:bCs/>
                <w:sz w:val="22"/>
                <w:szCs w:val="22"/>
                <w:lang w:eastAsia="fr-FR"/>
              </w:rPr>
            </w:pPr>
            <w:r w:rsidRPr="008E1FE2">
              <w:rPr>
                <w:rFonts w:ascii="Arial" w:hAnsi="Arial" w:cs="Arial"/>
                <w:b/>
                <w:bCs/>
                <w:sz w:val="22"/>
                <w:szCs w:val="22"/>
                <w:lang w:eastAsia="fr-FR"/>
              </w:rPr>
              <w:t>Visa financier :</w:t>
            </w:r>
          </w:p>
        </w:tc>
        <w:tc>
          <w:tcPr>
            <w:tcW w:w="4617" w:type="dxa"/>
            <w:tcBorders>
              <w:top w:val="single" w:sz="4" w:space="0" w:color="auto"/>
              <w:left w:val="single" w:sz="4" w:space="0" w:color="auto"/>
              <w:bottom w:val="single" w:sz="4" w:space="0" w:color="auto"/>
              <w:right w:val="single" w:sz="4" w:space="0" w:color="auto"/>
            </w:tcBorders>
          </w:tcPr>
          <w:p w14:paraId="5D29C689" w14:textId="77777777" w:rsidR="002D5BBA" w:rsidRPr="00062602" w:rsidRDefault="002D5BBA" w:rsidP="003B185D">
            <w:pPr>
              <w:tabs>
                <w:tab w:val="left" w:pos="1620"/>
                <w:tab w:val="left" w:pos="1800"/>
              </w:tabs>
              <w:suppressAutoHyphens w:val="0"/>
              <w:jc w:val="center"/>
              <w:rPr>
                <w:rFonts w:ascii="Arial" w:hAnsi="Arial" w:cs="Arial"/>
                <w:b/>
                <w:bCs/>
                <w:sz w:val="22"/>
                <w:szCs w:val="22"/>
                <w:lang w:eastAsia="fr-FR"/>
              </w:rPr>
            </w:pPr>
            <w:r w:rsidRPr="00062602">
              <w:rPr>
                <w:rFonts w:ascii="Arial" w:hAnsi="Arial" w:cs="Arial"/>
                <w:b/>
                <w:bCs/>
                <w:sz w:val="22"/>
                <w:szCs w:val="22"/>
                <w:lang w:eastAsia="fr-FR"/>
              </w:rPr>
              <w:t>Signature du représentant de l’acheteur habilité à signer :</w:t>
            </w:r>
          </w:p>
        </w:tc>
      </w:tr>
      <w:tr w:rsidR="002D5BBA" w:rsidRPr="008E1FE2" w14:paraId="11DAAECE" w14:textId="77777777" w:rsidTr="003B185D">
        <w:trPr>
          <w:trHeight w:val="3504"/>
        </w:trPr>
        <w:tc>
          <w:tcPr>
            <w:tcW w:w="4563" w:type="dxa"/>
            <w:tcBorders>
              <w:top w:val="single" w:sz="4" w:space="0" w:color="auto"/>
              <w:left w:val="single" w:sz="4" w:space="0" w:color="auto"/>
              <w:bottom w:val="single" w:sz="4" w:space="0" w:color="auto"/>
              <w:right w:val="single" w:sz="4" w:space="0" w:color="auto"/>
            </w:tcBorders>
          </w:tcPr>
          <w:p w14:paraId="245C860D"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0C8F53E7" w14:textId="77777777" w:rsidR="002D5BBA" w:rsidRPr="008E1FE2" w:rsidRDefault="002D5BBA" w:rsidP="003B185D">
            <w:pPr>
              <w:tabs>
                <w:tab w:val="left" w:pos="978"/>
                <w:tab w:val="left" w:pos="1620"/>
                <w:tab w:val="left" w:pos="1800"/>
              </w:tabs>
              <w:suppressAutoHyphens w:val="0"/>
              <w:ind w:left="978"/>
              <w:rPr>
                <w:rFonts w:ascii="Arial" w:hAnsi="Arial" w:cs="Arial"/>
                <w:bCs/>
                <w:sz w:val="22"/>
                <w:szCs w:val="22"/>
                <w:lang w:eastAsia="fr-FR"/>
              </w:rPr>
            </w:pPr>
            <w:r w:rsidRPr="008E1FE2">
              <w:rPr>
                <w:rFonts w:ascii="Arial" w:hAnsi="Arial" w:cs="Arial"/>
                <w:bCs/>
                <w:sz w:val="22"/>
                <w:szCs w:val="22"/>
                <w:lang w:eastAsia="fr-FR"/>
              </w:rPr>
              <w:t xml:space="preserve">A Paris, le </w:t>
            </w:r>
            <w:r>
              <w:rPr>
                <w:rFonts w:ascii="Arial" w:hAnsi="Arial" w:cs="Arial"/>
                <w:bCs/>
                <w:sz w:val="22"/>
                <w:szCs w:val="22"/>
                <w:lang w:eastAsia="fr-FR"/>
              </w:rPr>
              <w:t xml:space="preserve">      </w:t>
            </w:r>
          </w:p>
          <w:p w14:paraId="71927AB7"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1B7AA85B"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4B9977DC"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599813BA"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3A39BA7C"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53B400CF"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3B8FF644" w14:textId="77777777" w:rsidR="002D5BBA" w:rsidRPr="008E1FE2" w:rsidRDefault="00843AFD" w:rsidP="003B185D">
            <w:pPr>
              <w:tabs>
                <w:tab w:val="left" w:pos="1620"/>
                <w:tab w:val="left" w:pos="1800"/>
              </w:tabs>
              <w:suppressAutoHyphens w:val="0"/>
              <w:jc w:val="center"/>
              <w:rPr>
                <w:rFonts w:ascii="Arial" w:hAnsi="Arial" w:cs="Arial"/>
                <w:bCs/>
                <w:sz w:val="22"/>
                <w:szCs w:val="22"/>
                <w:lang w:eastAsia="fr-FR"/>
              </w:rPr>
            </w:pPr>
            <w:r w:rsidRPr="00843AFD">
              <w:rPr>
                <w:rFonts w:ascii="Arial" w:hAnsi="Arial" w:cs="Arial"/>
                <w:bCs/>
                <w:sz w:val="22"/>
                <w:szCs w:val="22"/>
                <w:lang w:eastAsia="fr-FR"/>
              </w:rPr>
              <w:t>Marie-Christine WACHEUX</w:t>
            </w:r>
            <w:r w:rsidR="002D5BBA" w:rsidRPr="008E1FE2">
              <w:rPr>
                <w:rFonts w:ascii="Arial" w:hAnsi="Arial" w:cs="Arial"/>
                <w:bCs/>
                <w:sz w:val="22"/>
                <w:szCs w:val="22"/>
                <w:lang w:eastAsia="fr-FR"/>
              </w:rPr>
              <w:t>,</w:t>
            </w:r>
          </w:p>
          <w:p w14:paraId="1CE76C37"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bookmarkStart w:id="3" w:name="_Hlk71204397"/>
            <w:r>
              <w:rPr>
                <w:rFonts w:ascii="Arial" w:hAnsi="Arial" w:cs="Arial"/>
                <w:bCs/>
                <w:sz w:val="22"/>
                <w:szCs w:val="22"/>
                <w:lang w:eastAsia="fr-FR"/>
              </w:rPr>
              <w:t>Responsable du service achats et finances</w:t>
            </w:r>
          </w:p>
          <w:bookmarkEnd w:id="3"/>
          <w:p w14:paraId="752F47D4"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tc>
        <w:tc>
          <w:tcPr>
            <w:tcW w:w="4617" w:type="dxa"/>
            <w:tcBorders>
              <w:top w:val="single" w:sz="4" w:space="0" w:color="auto"/>
              <w:left w:val="single" w:sz="4" w:space="0" w:color="auto"/>
              <w:bottom w:val="single" w:sz="4" w:space="0" w:color="auto"/>
              <w:right w:val="single" w:sz="4" w:space="0" w:color="auto"/>
            </w:tcBorders>
          </w:tcPr>
          <w:p w14:paraId="31E385A7"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008B3868" w14:textId="77777777" w:rsidR="002D5BBA" w:rsidRPr="008E1FE2" w:rsidRDefault="006A228C" w:rsidP="003B185D">
            <w:pPr>
              <w:tabs>
                <w:tab w:val="left" w:pos="840"/>
                <w:tab w:val="left" w:pos="1620"/>
                <w:tab w:val="left" w:pos="1800"/>
              </w:tabs>
              <w:suppressAutoHyphens w:val="0"/>
              <w:ind w:left="840"/>
              <w:rPr>
                <w:rFonts w:ascii="Arial" w:hAnsi="Arial" w:cs="Arial"/>
                <w:bCs/>
                <w:sz w:val="22"/>
                <w:szCs w:val="22"/>
                <w:lang w:eastAsia="fr-FR"/>
              </w:rPr>
            </w:pPr>
            <w:r>
              <w:rPr>
                <w:rFonts w:ascii="Arial" w:hAnsi="Arial" w:cs="Arial"/>
                <w:bCs/>
                <w:sz w:val="22"/>
                <w:szCs w:val="22"/>
                <w:lang w:eastAsia="fr-FR"/>
              </w:rPr>
              <w:t xml:space="preserve">              </w:t>
            </w:r>
            <w:r w:rsidR="002D5BBA" w:rsidRPr="008E1FE2">
              <w:rPr>
                <w:rFonts w:ascii="Arial" w:hAnsi="Arial" w:cs="Arial"/>
                <w:bCs/>
                <w:sz w:val="22"/>
                <w:szCs w:val="22"/>
                <w:lang w:eastAsia="fr-FR"/>
              </w:rPr>
              <w:t xml:space="preserve">A Paris, le </w:t>
            </w:r>
          </w:p>
          <w:p w14:paraId="77FF8DFF"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21F773E3"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2D25A169"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17ADF9BC"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08526ACE" w14:textId="77777777" w:rsidR="002D5BBA" w:rsidRDefault="002D5BBA" w:rsidP="003B185D">
            <w:pPr>
              <w:tabs>
                <w:tab w:val="left" w:pos="1620"/>
                <w:tab w:val="left" w:pos="1800"/>
              </w:tabs>
              <w:suppressAutoHyphens w:val="0"/>
              <w:jc w:val="center"/>
              <w:rPr>
                <w:rFonts w:ascii="Arial" w:hAnsi="Arial" w:cs="Arial"/>
                <w:bCs/>
                <w:sz w:val="22"/>
                <w:szCs w:val="22"/>
                <w:lang w:eastAsia="fr-FR"/>
              </w:rPr>
            </w:pPr>
          </w:p>
          <w:p w14:paraId="5CD81B94"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69A6E630" w14:textId="77777777" w:rsidR="005248B9" w:rsidRDefault="005248B9" w:rsidP="003B185D">
            <w:pPr>
              <w:tabs>
                <w:tab w:val="left" w:pos="1620"/>
                <w:tab w:val="left" w:pos="1800"/>
              </w:tabs>
              <w:suppressAutoHyphens w:val="0"/>
              <w:jc w:val="center"/>
              <w:rPr>
                <w:rFonts w:ascii="Arial" w:hAnsi="Arial" w:cs="Arial"/>
                <w:bCs/>
                <w:sz w:val="22"/>
                <w:szCs w:val="22"/>
                <w:lang w:eastAsia="fr-FR"/>
              </w:rPr>
            </w:pPr>
            <w:r w:rsidRPr="005248B9">
              <w:rPr>
                <w:rFonts w:ascii="Arial" w:hAnsi="Arial" w:cs="Arial"/>
                <w:bCs/>
                <w:sz w:val="22"/>
                <w:szCs w:val="22"/>
                <w:lang w:eastAsia="fr-FR"/>
              </w:rPr>
              <w:t xml:space="preserve">Yannick DESBOIS </w:t>
            </w:r>
          </w:p>
          <w:p w14:paraId="42D9AF15" w14:textId="77777777" w:rsidR="002D5BBA" w:rsidRDefault="00F879B6" w:rsidP="003B185D">
            <w:pPr>
              <w:tabs>
                <w:tab w:val="left" w:pos="1620"/>
                <w:tab w:val="left" w:pos="1800"/>
              </w:tabs>
              <w:suppressAutoHyphens w:val="0"/>
              <w:jc w:val="center"/>
              <w:rPr>
                <w:rFonts w:ascii="Arial" w:hAnsi="Arial" w:cs="Arial"/>
                <w:bCs/>
                <w:sz w:val="22"/>
                <w:szCs w:val="22"/>
                <w:lang w:eastAsia="fr-FR"/>
              </w:rPr>
            </w:pPr>
            <w:r>
              <w:rPr>
                <w:rFonts w:ascii="Arial" w:hAnsi="Arial" w:cs="Arial"/>
                <w:bCs/>
                <w:sz w:val="22"/>
                <w:szCs w:val="22"/>
                <w:lang w:eastAsia="fr-FR"/>
              </w:rPr>
              <w:t>D</w:t>
            </w:r>
            <w:r w:rsidR="002D5BBA">
              <w:rPr>
                <w:rFonts w:ascii="Arial" w:hAnsi="Arial" w:cs="Arial"/>
                <w:bCs/>
                <w:sz w:val="22"/>
                <w:szCs w:val="22"/>
                <w:lang w:eastAsia="fr-FR"/>
              </w:rPr>
              <w:t>irecteur adjoint de cabinet,</w:t>
            </w:r>
          </w:p>
          <w:p w14:paraId="341E84D5"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roofErr w:type="gramStart"/>
            <w:r>
              <w:rPr>
                <w:rFonts w:ascii="Arial" w:hAnsi="Arial" w:cs="Arial"/>
                <w:bCs/>
                <w:sz w:val="22"/>
                <w:szCs w:val="22"/>
                <w:lang w:eastAsia="fr-FR"/>
              </w:rPr>
              <w:t>d</w:t>
            </w:r>
            <w:r w:rsidRPr="005E09D5">
              <w:rPr>
                <w:rFonts w:ascii="Arial" w:hAnsi="Arial" w:cs="Arial"/>
                <w:bCs/>
                <w:sz w:val="22"/>
                <w:szCs w:val="22"/>
                <w:lang w:eastAsia="fr-FR"/>
              </w:rPr>
              <w:t>irecteur</w:t>
            </w:r>
            <w:proofErr w:type="gramEnd"/>
            <w:r w:rsidRPr="005E09D5">
              <w:rPr>
                <w:rFonts w:ascii="Arial" w:hAnsi="Arial" w:cs="Arial"/>
                <w:bCs/>
                <w:sz w:val="22"/>
                <w:szCs w:val="22"/>
                <w:lang w:eastAsia="fr-FR"/>
              </w:rPr>
              <w:t xml:space="preserve"> général des services</w:t>
            </w:r>
          </w:p>
        </w:tc>
      </w:tr>
    </w:tbl>
    <w:p w14:paraId="0D70DCFF" w14:textId="77777777"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7BABF" w14:textId="77777777" w:rsidR="00B06C6C" w:rsidRDefault="00B06C6C">
      <w:r>
        <w:separator/>
      </w:r>
    </w:p>
  </w:endnote>
  <w:endnote w:type="continuationSeparator" w:id="0">
    <w:p w14:paraId="058816F5" w14:textId="77777777" w:rsidR="00B06C6C" w:rsidRDefault="00B06C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Calibri"/>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161D21" w14:textId="77777777" w:rsidR="00B06C6C" w:rsidRDefault="00B06C6C">
      <w:r>
        <w:separator/>
      </w:r>
    </w:p>
  </w:footnote>
  <w:footnote w:type="continuationSeparator" w:id="0">
    <w:p w14:paraId="2680493F" w14:textId="77777777" w:rsidR="00B06C6C" w:rsidRDefault="00B06C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539973876">
    <w:abstractNumId w:val="0"/>
  </w:num>
  <w:num w:numId="2" w16cid:durableId="1147628634">
    <w:abstractNumId w:val="1"/>
  </w:num>
  <w:num w:numId="3" w16cid:durableId="966156901">
    <w:abstractNumId w:val="2"/>
  </w:num>
  <w:num w:numId="4" w16cid:durableId="935527429">
    <w:abstractNumId w:val="4"/>
  </w:num>
  <w:num w:numId="5" w16cid:durableId="866871851">
    <w:abstractNumId w:val="3"/>
  </w:num>
  <w:num w:numId="6" w16cid:durableId="71265570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2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276EC"/>
    <w:rsid w:val="000327A6"/>
    <w:rsid w:val="00036500"/>
    <w:rsid w:val="000451B2"/>
    <w:rsid w:val="000527DD"/>
    <w:rsid w:val="00067F94"/>
    <w:rsid w:val="00073CD1"/>
    <w:rsid w:val="00074194"/>
    <w:rsid w:val="0008720C"/>
    <w:rsid w:val="000928BA"/>
    <w:rsid w:val="0009796E"/>
    <w:rsid w:val="000A2E05"/>
    <w:rsid w:val="000A561F"/>
    <w:rsid w:val="000B5E5E"/>
    <w:rsid w:val="000C155E"/>
    <w:rsid w:val="000D2C2D"/>
    <w:rsid w:val="000E0020"/>
    <w:rsid w:val="00105531"/>
    <w:rsid w:val="001071C4"/>
    <w:rsid w:val="00123593"/>
    <w:rsid w:val="001423BD"/>
    <w:rsid w:val="00156924"/>
    <w:rsid w:val="00166B56"/>
    <w:rsid w:val="00174505"/>
    <w:rsid w:val="001B0B19"/>
    <w:rsid w:val="001C40C0"/>
    <w:rsid w:val="001C5039"/>
    <w:rsid w:val="001C733C"/>
    <w:rsid w:val="001E1755"/>
    <w:rsid w:val="001F0AC3"/>
    <w:rsid w:val="001F1479"/>
    <w:rsid w:val="00201900"/>
    <w:rsid w:val="002020C4"/>
    <w:rsid w:val="00214D06"/>
    <w:rsid w:val="0021527A"/>
    <w:rsid w:val="0021797C"/>
    <w:rsid w:val="00225A1A"/>
    <w:rsid w:val="00226B56"/>
    <w:rsid w:val="00242D81"/>
    <w:rsid w:val="00270167"/>
    <w:rsid w:val="0027198A"/>
    <w:rsid w:val="002904AF"/>
    <w:rsid w:val="00294760"/>
    <w:rsid w:val="002C1B88"/>
    <w:rsid w:val="002C2CA3"/>
    <w:rsid w:val="002C4B3E"/>
    <w:rsid w:val="002C79D6"/>
    <w:rsid w:val="002D5BBA"/>
    <w:rsid w:val="002E56C1"/>
    <w:rsid w:val="003013DA"/>
    <w:rsid w:val="003058EE"/>
    <w:rsid w:val="00312FC1"/>
    <w:rsid w:val="00332B12"/>
    <w:rsid w:val="00332F9E"/>
    <w:rsid w:val="00354C04"/>
    <w:rsid w:val="00385E76"/>
    <w:rsid w:val="003867F1"/>
    <w:rsid w:val="0039564F"/>
    <w:rsid w:val="003A7270"/>
    <w:rsid w:val="003A72B8"/>
    <w:rsid w:val="003B185D"/>
    <w:rsid w:val="003B4169"/>
    <w:rsid w:val="003D30A7"/>
    <w:rsid w:val="003D4DBA"/>
    <w:rsid w:val="0043706E"/>
    <w:rsid w:val="0044597F"/>
    <w:rsid w:val="00457E66"/>
    <w:rsid w:val="00483794"/>
    <w:rsid w:val="00493C96"/>
    <w:rsid w:val="004A025C"/>
    <w:rsid w:val="004A7169"/>
    <w:rsid w:val="004C5755"/>
    <w:rsid w:val="004D5E72"/>
    <w:rsid w:val="004E5560"/>
    <w:rsid w:val="004E7098"/>
    <w:rsid w:val="004E75A6"/>
    <w:rsid w:val="004F1E51"/>
    <w:rsid w:val="00501872"/>
    <w:rsid w:val="00514DAF"/>
    <w:rsid w:val="005248B9"/>
    <w:rsid w:val="00532EC7"/>
    <w:rsid w:val="00533EFF"/>
    <w:rsid w:val="00540989"/>
    <w:rsid w:val="00541CA3"/>
    <w:rsid w:val="00542D60"/>
    <w:rsid w:val="005546A9"/>
    <w:rsid w:val="005824AE"/>
    <w:rsid w:val="005846FB"/>
    <w:rsid w:val="005A05C1"/>
    <w:rsid w:val="005A4A3B"/>
    <w:rsid w:val="005A4CB5"/>
    <w:rsid w:val="005B14C9"/>
    <w:rsid w:val="005B2316"/>
    <w:rsid w:val="005C3C34"/>
    <w:rsid w:val="005D0FE8"/>
    <w:rsid w:val="005D10E7"/>
    <w:rsid w:val="005F0DCE"/>
    <w:rsid w:val="005F5F55"/>
    <w:rsid w:val="0061068C"/>
    <w:rsid w:val="00624E11"/>
    <w:rsid w:val="0064560F"/>
    <w:rsid w:val="006467F7"/>
    <w:rsid w:val="00660727"/>
    <w:rsid w:val="00662A86"/>
    <w:rsid w:val="0066676A"/>
    <w:rsid w:val="00672F93"/>
    <w:rsid w:val="006869BC"/>
    <w:rsid w:val="006A228C"/>
    <w:rsid w:val="006A3299"/>
    <w:rsid w:val="006A37B0"/>
    <w:rsid w:val="006A7EC7"/>
    <w:rsid w:val="006B5057"/>
    <w:rsid w:val="006C3A72"/>
    <w:rsid w:val="006C4338"/>
    <w:rsid w:val="006D6F14"/>
    <w:rsid w:val="006E763B"/>
    <w:rsid w:val="006F3DF9"/>
    <w:rsid w:val="0070116C"/>
    <w:rsid w:val="007060E5"/>
    <w:rsid w:val="00710FD6"/>
    <w:rsid w:val="007137DA"/>
    <w:rsid w:val="00730A78"/>
    <w:rsid w:val="00732C8F"/>
    <w:rsid w:val="00735342"/>
    <w:rsid w:val="00757151"/>
    <w:rsid w:val="007571D2"/>
    <w:rsid w:val="0076625B"/>
    <w:rsid w:val="0077660B"/>
    <w:rsid w:val="00782F5B"/>
    <w:rsid w:val="007909E0"/>
    <w:rsid w:val="007918E1"/>
    <w:rsid w:val="00793B3B"/>
    <w:rsid w:val="0079785C"/>
    <w:rsid w:val="007A6F5B"/>
    <w:rsid w:val="007B71A5"/>
    <w:rsid w:val="007C0BF8"/>
    <w:rsid w:val="007C0E39"/>
    <w:rsid w:val="007C7092"/>
    <w:rsid w:val="007D4001"/>
    <w:rsid w:val="007D7A65"/>
    <w:rsid w:val="007E233E"/>
    <w:rsid w:val="007F68A6"/>
    <w:rsid w:val="0082732C"/>
    <w:rsid w:val="0083205E"/>
    <w:rsid w:val="00834738"/>
    <w:rsid w:val="008367C7"/>
    <w:rsid w:val="00840934"/>
    <w:rsid w:val="00843AFD"/>
    <w:rsid w:val="00844DAA"/>
    <w:rsid w:val="008450C7"/>
    <w:rsid w:val="008545C1"/>
    <w:rsid w:val="008655E4"/>
    <w:rsid w:val="00876A73"/>
    <w:rsid w:val="00886CC1"/>
    <w:rsid w:val="008A303C"/>
    <w:rsid w:val="008B2A38"/>
    <w:rsid w:val="008B5FC6"/>
    <w:rsid w:val="008D5858"/>
    <w:rsid w:val="00930A5C"/>
    <w:rsid w:val="00931B87"/>
    <w:rsid w:val="00934503"/>
    <w:rsid w:val="00972598"/>
    <w:rsid w:val="009764D7"/>
    <w:rsid w:val="00983FF3"/>
    <w:rsid w:val="009B1CD0"/>
    <w:rsid w:val="009B37FE"/>
    <w:rsid w:val="009B45B9"/>
    <w:rsid w:val="009B63F0"/>
    <w:rsid w:val="009C4738"/>
    <w:rsid w:val="009D661E"/>
    <w:rsid w:val="009F634B"/>
    <w:rsid w:val="00A01809"/>
    <w:rsid w:val="00A2560F"/>
    <w:rsid w:val="00A34D04"/>
    <w:rsid w:val="00A448E9"/>
    <w:rsid w:val="00A87CB4"/>
    <w:rsid w:val="00AA6A71"/>
    <w:rsid w:val="00AB1961"/>
    <w:rsid w:val="00AE3708"/>
    <w:rsid w:val="00AE748F"/>
    <w:rsid w:val="00AE7831"/>
    <w:rsid w:val="00AF19D6"/>
    <w:rsid w:val="00B00166"/>
    <w:rsid w:val="00B02608"/>
    <w:rsid w:val="00B0289C"/>
    <w:rsid w:val="00B054DA"/>
    <w:rsid w:val="00B06C6C"/>
    <w:rsid w:val="00B0758F"/>
    <w:rsid w:val="00B14E51"/>
    <w:rsid w:val="00B161EE"/>
    <w:rsid w:val="00B22B63"/>
    <w:rsid w:val="00B23A73"/>
    <w:rsid w:val="00B5497A"/>
    <w:rsid w:val="00B610BA"/>
    <w:rsid w:val="00B63425"/>
    <w:rsid w:val="00B7212F"/>
    <w:rsid w:val="00B72AE8"/>
    <w:rsid w:val="00B85891"/>
    <w:rsid w:val="00B87564"/>
    <w:rsid w:val="00BA44E5"/>
    <w:rsid w:val="00BB0881"/>
    <w:rsid w:val="00BC0E71"/>
    <w:rsid w:val="00BD767E"/>
    <w:rsid w:val="00BE37FB"/>
    <w:rsid w:val="00BE5A4C"/>
    <w:rsid w:val="00BE6078"/>
    <w:rsid w:val="00BF24F8"/>
    <w:rsid w:val="00C23457"/>
    <w:rsid w:val="00C41749"/>
    <w:rsid w:val="00C461B4"/>
    <w:rsid w:val="00C5197B"/>
    <w:rsid w:val="00C53607"/>
    <w:rsid w:val="00C57FC5"/>
    <w:rsid w:val="00C630AD"/>
    <w:rsid w:val="00C77059"/>
    <w:rsid w:val="00C83930"/>
    <w:rsid w:val="00C91060"/>
    <w:rsid w:val="00C911FE"/>
    <w:rsid w:val="00CA6780"/>
    <w:rsid w:val="00CC2970"/>
    <w:rsid w:val="00CD185D"/>
    <w:rsid w:val="00CD46CC"/>
    <w:rsid w:val="00CE67FD"/>
    <w:rsid w:val="00CF4E14"/>
    <w:rsid w:val="00D05A2D"/>
    <w:rsid w:val="00D15114"/>
    <w:rsid w:val="00D152E4"/>
    <w:rsid w:val="00D26AD2"/>
    <w:rsid w:val="00D3101F"/>
    <w:rsid w:val="00D337D7"/>
    <w:rsid w:val="00D36D48"/>
    <w:rsid w:val="00D412FD"/>
    <w:rsid w:val="00D46BC7"/>
    <w:rsid w:val="00D81E75"/>
    <w:rsid w:val="00D83940"/>
    <w:rsid w:val="00D90A00"/>
    <w:rsid w:val="00DB6092"/>
    <w:rsid w:val="00DB73EE"/>
    <w:rsid w:val="00DC3006"/>
    <w:rsid w:val="00DC79B4"/>
    <w:rsid w:val="00DE4154"/>
    <w:rsid w:val="00DF4CE3"/>
    <w:rsid w:val="00E032C2"/>
    <w:rsid w:val="00E05ED2"/>
    <w:rsid w:val="00E20DB0"/>
    <w:rsid w:val="00E27097"/>
    <w:rsid w:val="00E47798"/>
    <w:rsid w:val="00E5372D"/>
    <w:rsid w:val="00E6549E"/>
    <w:rsid w:val="00E71E36"/>
    <w:rsid w:val="00E74C76"/>
    <w:rsid w:val="00E75F5B"/>
    <w:rsid w:val="00E90CCB"/>
    <w:rsid w:val="00E96FF6"/>
    <w:rsid w:val="00EA1AF8"/>
    <w:rsid w:val="00EA363D"/>
    <w:rsid w:val="00EB62EB"/>
    <w:rsid w:val="00EC584D"/>
    <w:rsid w:val="00EE2665"/>
    <w:rsid w:val="00EE3526"/>
    <w:rsid w:val="00F54F70"/>
    <w:rsid w:val="00F66A36"/>
    <w:rsid w:val="00F82FD6"/>
    <w:rsid w:val="00F879B6"/>
    <w:rsid w:val="00F92811"/>
    <w:rsid w:val="00FD25B6"/>
    <w:rsid w:val="00FE0BF6"/>
    <w:rsid w:val="00FE1CE1"/>
    <w:rsid w:val="00FE48C9"/>
    <w:rsid w:val="00FF02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oNotEmbedSmartTags/>
  <w:decimalSymbol w:val=","/>
  <w:listSeparator w:val=";"/>
  <w14:docId w14:val="6B72150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Tableau">
    <w:name w:val="Tableau"/>
    <w:basedOn w:val="Normal"/>
    <w:rsid w:val="006869BC"/>
    <w:pPr>
      <w:suppressLineNumbers/>
      <w:shd w:val="clear" w:color="auto" w:fill="FFFFFF"/>
      <w:spacing w:before="120" w:after="120"/>
    </w:pPr>
    <w:rPr>
      <w:rFonts w:ascii="Arial" w:eastAsia="SimSun" w:hAnsi="Arial" w:cs="Tahoma"/>
      <w:iCs/>
      <w:sz w:val="16"/>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939026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footnotes" Target="footnotes.xml"/><Relationship Id="rId10"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1496</Words>
  <Characters>8228</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9705</CharactersWithSpaces>
  <SharedDoc>false</SharedDoc>
  <HLinks>
    <vt:vector size="30" baseType="variant">
      <vt:variant>
        <vt:i4>7602259</vt:i4>
      </vt:variant>
      <vt:variant>
        <vt:i4>63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60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37</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34</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2555984</vt:i4>
      </vt:variant>
      <vt:variant>
        <vt:i4>27</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2025-02-10T17:09:00Z</dcterms:created>
  <dcterms:modified xsi:type="dcterms:W3CDTF">2025-09-02T13:38:00Z</dcterms:modified>
</cp:coreProperties>
</file>