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48646D" w14:textId="77777777" w:rsidR="009B1CD0" w:rsidRDefault="00200B05" w:rsidP="00844DAA">
      <w:pPr>
        <w:tabs>
          <w:tab w:val="left" w:pos="851"/>
        </w:tabs>
        <w:spacing w:before="60" w:after="60"/>
        <w:jc w:val="center"/>
        <w:rPr>
          <w:rFonts w:ascii="Arial" w:hAnsi="Arial" w:cs="Arial"/>
          <w:sz w:val="22"/>
          <w:szCs w:val="22"/>
        </w:rPr>
      </w:pPr>
      <w:r w:rsidRPr="004B5E10">
        <w:rPr>
          <w:noProof/>
          <w:lang w:eastAsia="fr-FR"/>
        </w:rPr>
        <w:drawing>
          <wp:inline distT="0" distB="0" distL="0" distR="0" wp14:anchorId="4B6CEB24" wp14:editId="2C859274">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358A84F" w14:textId="77777777">
        <w:trPr>
          <w:trHeight w:val="1132"/>
        </w:trPr>
        <w:tc>
          <w:tcPr>
            <w:tcW w:w="10434" w:type="dxa"/>
            <w:shd w:val="clear" w:color="auto" w:fill="auto"/>
          </w:tcPr>
          <w:p w14:paraId="11417BDF"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r>
          </w:p>
          <w:p w14:paraId="1839DE6D"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t>MINISTERE DE L’ECONOMIE ET DES FINANCES</w:t>
            </w:r>
          </w:p>
          <w:p w14:paraId="7F16A8DA" w14:textId="77777777" w:rsidR="009B1CD0" w:rsidRDefault="009B1CD0" w:rsidP="00200B05">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B3DB4F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002"/>
        <w:gridCol w:w="1417"/>
      </w:tblGrid>
      <w:tr w:rsidR="009B1CD0" w14:paraId="3B0F1BA7" w14:textId="77777777" w:rsidTr="00244B22">
        <w:tc>
          <w:tcPr>
            <w:tcW w:w="9002" w:type="dxa"/>
            <w:shd w:val="clear" w:color="auto" w:fill="66CCFF"/>
          </w:tcPr>
          <w:p w14:paraId="29535E0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E4A787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417" w:type="dxa"/>
            <w:shd w:val="clear" w:color="auto" w:fill="66CCFF"/>
          </w:tcPr>
          <w:p w14:paraId="09FC9C91" w14:textId="77777777" w:rsidR="009B1CD0" w:rsidRDefault="00E47798" w:rsidP="0083205E">
            <w:pPr>
              <w:pStyle w:val="Titre8"/>
              <w:tabs>
                <w:tab w:val="left" w:pos="851"/>
                <w:tab w:val="right" w:pos="9639"/>
              </w:tabs>
              <w:spacing w:before="120" w:after="120"/>
            </w:pPr>
            <w:r>
              <w:rPr>
                <w:caps/>
                <w:sz w:val="28"/>
                <w:szCs w:val="28"/>
              </w:rPr>
              <w:t>ATTRI1</w:t>
            </w:r>
          </w:p>
        </w:tc>
      </w:tr>
    </w:tbl>
    <w:p w14:paraId="4DA49941" w14:textId="77777777" w:rsidR="009B1CD0" w:rsidRDefault="009B1CD0" w:rsidP="006C4338">
      <w:pPr>
        <w:tabs>
          <w:tab w:val="left" w:pos="851"/>
        </w:tabs>
      </w:pPr>
    </w:p>
    <w:p w14:paraId="3E9826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1F2CEA" w14:textId="77777777">
        <w:tc>
          <w:tcPr>
            <w:tcW w:w="10277" w:type="dxa"/>
            <w:shd w:val="clear" w:color="auto" w:fill="66CCFF"/>
          </w:tcPr>
          <w:p w14:paraId="6E027A6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70B0950" w14:textId="77777777" w:rsidR="009B1CD0" w:rsidRDefault="009B1CD0" w:rsidP="006C4338">
      <w:pPr>
        <w:tabs>
          <w:tab w:val="left" w:pos="426"/>
          <w:tab w:val="left" w:pos="851"/>
        </w:tabs>
        <w:jc w:val="both"/>
      </w:pPr>
    </w:p>
    <w:p w14:paraId="7D712916"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794227E6" w14:textId="77777777" w:rsidR="005E2C30" w:rsidRPr="008D07FA" w:rsidRDefault="005E2C30" w:rsidP="005E2C3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rPr>
          <w:rFonts w:ascii="Calibri" w:hAnsi="Calibri" w:cs="Arial"/>
          <w:noProof/>
          <w:color w:val="000000"/>
          <w:sz w:val="8"/>
          <w:shd w:val="clear" w:color="auto" w:fill="FFFFFF"/>
        </w:rPr>
      </w:pPr>
    </w:p>
    <w:p w14:paraId="7A01ACF2" w14:textId="77777777" w:rsidR="00B020E7" w:rsidRDefault="00B020E7"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2EEC84F5" w14:textId="77777777" w:rsidR="00E549A6" w:rsidRDefault="00E93A53" w:rsidP="00946E69">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r w:rsidRPr="00B020E7">
        <w:rPr>
          <w:rFonts w:ascii="Arial" w:eastAsia="Arial" w:hAnsi="Arial" w:cs="Arial"/>
          <w:b/>
          <w:sz w:val="32"/>
          <w:szCs w:val="32"/>
          <w:shd w:val="clear" w:color="auto" w:fill="FFFFFF"/>
        </w:rPr>
        <w:t xml:space="preserve">Marché n° </w:t>
      </w:r>
      <w:r w:rsidR="00E549A6" w:rsidRPr="00E549A6">
        <w:rPr>
          <w:rFonts w:ascii="Arial" w:eastAsia="Arial" w:hAnsi="Arial" w:cs="Arial"/>
          <w:b/>
          <w:sz w:val="32"/>
          <w:szCs w:val="32"/>
          <w:shd w:val="clear" w:color="auto" w:fill="FFFFFF"/>
        </w:rPr>
        <w:t>202518INPPACS1</w:t>
      </w:r>
    </w:p>
    <w:p w14:paraId="25C91C43" w14:textId="2A7A8036" w:rsidR="00946E69" w:rsidRDefault="00E549A6" w:rsidP="00E549A6">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iCs/>
          <w:sz w:val="32"/>
          <w:szCs w:val="32"/>
        </w:rPr>
      </w:pPr>
      <w:r w:rsidRPr="00E549A6">
        <w:rPr>
          <w:rFonts w:ascii="Arial" w:hAnsi="Arial" w:cs="Arial"/>
          <w:b/>
          <w:bCs/>
          <w:iCs/>
          <w:sz w:val="32"/>
          <w:szCs w:val="32"/>
        </w:rPr>
        <w:t>Acquisition d’une machine pour la fabrication de briques en terre compressée</w:t>
      </w:r>
      <w:r>
        <w:rPr>
          <w:rFonts w:ascii="Arial" w:hAnsi="Arial" w:cs="Arial"/>
          <w:b/>
          <w:bCs/>
          <w:iCs/>
          <w:sz w:val="32"/>
          <w:szCs w:val="32"/>
        </w:rPr>
        <w:t xml:space="preserve"> </w:t>
      </w:r>
      <w:r w:rsidRPr="00E549A6">
        <w:rPr>
          <w:rFonts w:ascii="Arial" w:hAnsi="Arial" w:cs="Arial"/>
          <w:b/>
          <w:bCs/>
          <w:iCs/>
          <w:sz w:val="32"/>
          <w:szCs w:val="32"/>
        </w:rPr>
        <w:t>pour Clermont Auvergne INP</w:t>
      </w:r>
    </w:p>
    <w:p w14:paraId="389569D0" w14:textId="77777777" w:rsidR="00E549A6" w:rsidRDefault="00E549A6" w:rsidP="00E549A6">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446B615C" w14:textId="77777777" w:rsidR="00B020E7" w:rsidRDefault="00B020E7" w:rsidP="0083205E">
      <w:pPr>
        <w:tabs>
          <w:tab w:val="left" w:pos="426"/>
          <w:tab w:val="left" w:pos="851"/>
        </w:tabs>
        <w:jc w:val="both"/>
        <w:rPr>
          <w:rFonts w:ascii="Wingdings" w:eastAsia="Wingdings" w:hAnsi="Wingdings" w:cs="Wingdings"/>
          <w:b/>
          <w:color w:val="66CCFF"/>
          <w:spacing w:val="-10"/>
        </w:rPr>
      </w:pPr>
    </w:p>
    <w:p w14:paraId="6682CD87" w14:textId="77777777" w:rsidR="00200B05" w:rsidRDefault="00200B05" w:rsidP="0083205E">
      <w:pPr>
        <w:tabs>
          <w:tab w:val="left" w:pos="426"/>
          <w:tab w:val="left" w:pos="851"/>
        </w:tabs>
        <w:jc w:val="both"/>
        <w:rPr>
          <w:rFonts w:ascii="Wingdings" w:eastAsia="Wingdings" w:hAnsi="Wingdings" w:cs="Wingdings"/>
          <w:b/>
          <w:color w:val="66CCFF"/>
          <w:spacing w:val="-10"/>
        </w:rPr>
      </w:pPr>
    </w:p>
    <w:p w14:paraId="43139C5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261AF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8A2A237"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2360825" w14:textId="421E9CEB" w:rsidR="009B1CD0" w:rsidRDefault="00E549A6"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1DE3706D" w14:textId="77777777" w:rsidR="009B1CD0" w:rsidRDefault="009B1CD0" w:rsidP="009B45B9">
      <w:pPr>
        <w:tabs>
          <w:tab w:val="left" w:pos="426"/>
          <w:tab w:val="left" w:pos="851"/>
        </w:tabs>
        <w:jc w:val="both"/>
        <w:rPr>
          <w:rFonts w:ascii="Arial" w:hAnsi="Arial" w:cs="Arial"/>
        </w:rPr>
      </w:pPr>
    </w:p>
    <w:p w14:paraId="395CB82D" w14:textId="52433BEF" w:rsidR="00D0132F" w:rsidRDefault="00E549A6" w:rsidP="00D0132F">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EE05EB">
        <w:fldChar w:fldCharType="separate"/>
      </w:r>
      <w:r>
        <w:fldChar w:fldCharType="end"/>
      </w:r>
      <w:r w:rsidR="00D0132F">
        <w:rPr>
          <w:rFonts w:ascii="Arial" w:hAnsi="Arial" w:cs="Arial"/>
        </w:rPr>
        <w:tab/>
      </w:r>
      <w:proofErr w:type="gramStart"/>
      <w:r w:rsidR="00D0132F">
        <w:rPr>
          <w:rFonts w:ascii="Arial" w:hAnsi="Arial" w:cs="Arial"/>
        </w:rPr>
        <w:t>au</w:t>
      </w:r>
      <w:proofErr w:type="gramEnd"/>
      <w:r w:rsidR="00D0132F">
        <w:rPr>
          <w:rFonts w:ascii="Arial" w:hAnsi="Arial" w:cs="Arial"/>
        </w:rPr>
        <w:t xml:space="preserve"> lot n°</w:t>
      </w:r>
      <w:r>
        <w:rPr>
          <w:rFonts w:ascii="Arial" w:hAnsi="Arial" w:cs="Arial"/>
        </w:rPr>
        <w:t xml:space="preserve">1 </w:t>
      </w:r>
      <w:r w:rsidR="00D0132F">
        <w:rPr>
          <w:rFonts w:ascii="Arial" w:hAnsi="Arial" w:cs="Arial"/>
        </w:rPr>
        <w:t xml:space="preserve">du marché public </w:t>
      </w:r>
      <w:r w:rsidR="00D0132F">
        <w:rPr>
          <w:rFonts w:ascii="Arial" w:hAnsi="Arial" w:cs="Arial"/>
          <w:i/>
          <w:iCs/>
          <w:sz w:val="18"/>
          <w:szCs w:val="18"/>
        </w:rPr>
        <w:t>(en cas d’allotissement)</w:t>
      </w:r>
      <w:r w:rsidR="00D0132F">
        <w:rPr>
          <w:rFonts w:ascii="Arial" w:hAnsi="Arial" w:cs="Arial"/>
        </w:rPr>
        <w:t> :</w:t>
      </w:r>
    </w:p>
    <w:p w14:paraId="785F3396" w14:textId="774AF3AE" w:rsidR="00E549A6" w:rsidRDefault="00E549A6" w:rsidP="00D0132F">
      <w:pPr>
        <w:pStyle w:val="fcasegauche"/>
        <w:tabs>
          <w:tab w:val="left" w:pos="851"/>
        </w:tabs>
        <w:spacing w:after="0"/>
        <w:ind w:left="851" w:firstLine="0"/>
        <w:rPr>
          <w:rFonts w:ascii="Arial" w:hAnsi="Arial" w:cs="Arial"/>
        </w:rPr>
      </w:pPr>
    </w:p>
    <w:p w14:paraId="11735386" w14:textId="18F19E08" w:rsidR="00E549A6" w:rsidRPr="00E549A6" w:rsidRDefault="00E549A6" w:rsidP="00D0132F">
      <w:pPr>
        <w:pStyle w:val="fcasegauche"/>
        <w:tabs>
          <w:tab w:val="left" w:pos="851"/>
        </w:tabs>
        <w:spacing w:after="0"/>
        <w:ind w:left="851" w:firstLine="0"/>
        <w:rPr>
          <w:rFonts w:ascii="Arial" w:hAnsi="Arial" w:cs="Arial"/>
          <w:b/>
          <w:bCs/>
        </w:rPr>
      </w:pPr>
      <w:r w:rsidRPr="00E549A6">
        <w:rPr>
          <w:rFonts w:eastAsia="Arial" w:cs="Arial"/>
          <w:b/>
          <w:bCs/>
          <w:color w:val="000000"/>
          <w:shd w:val="clear" w:color="auto" w:fill="FFFFFF"/>
        </w:rPr>
        <w:t>Acquisition d’une presse à briques</w:t>
      </w:r>
    </w:p>
    <w:p w14:paraId="35126121" w14:textId="77777777" w:rsidR="009B1CD0" w:rsidRDefault="009B1CD0" w:rsidP="00D0132F">
      <w:pPr>
        <w:pStyle w:val="fcasegauche"/>
        <w:tabs>
          <w:tab w:val="left" w:pos="1418"/>
        </w:tabs>
        <w:spacing w:after="0"/>
        <w:ind w:left="0" w:firstLine="0"/>
        <w:rPr>
          <w:rFonts w:ascii="Arial" w:hAnsi="Arial" w:cs="Arial"/>
        </w:rPr>
      </w:pPr>
    </w:p>
    <w:p w14:paraId="1D24ED1B"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CA8EE8A" w14:textId="5B697D0F" w:rsidR="009B1CD0" w:rsidRDefault="0074569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67D3F3C8" w14:textId="77777777" w:rsidR="009B1CD0" w:rsidRDefault="009B1CD0" w:rsidP="005846FB">
      <w:pPr>
        <w:pStyle w:val="fcasegauche"/>
        <w:tabs>
          <w:tab w:val="left" w:pos="851"/>
        </w:tabs>
        <w:spacing w:after="0"/>
        <w:rPr>
          <w:rFonts w:ascii="Arial" w:hAnsi="Arial" w:cs="Arial"/>
        </w:rPr>
      </w:pPr>
    </w:p>
    <w:p w14:paraId="493C1CB8" w14:textId="77777777" w:rsidR="009B1CD0" w:rsidRDefault="007D7A65" w:rsidP="00A803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2268940" w14:textId="77777777" w:rsidR="006C39FE" w:rsidRPr="006C39FE" w:rsidRDefault="006C39FE" w:rsidP="006C39FE">
      <w:pPr>
        <w:pStyle w:val="MonTitre2"/>
        <w:numPr>
          <w:ilvl w:val="0"/>
          <w:numId w:val="3"/>
        </w:numPr>
        <w:rPr>
          <w:rFonts w:ascii="Arial" w:hAnsi="Arial" w:cs="Arial"/>
          <w:b w:val="0"/>
        </w:rPr>
      </w:pPr>
      <w:bookmarkStart w:id="0" w:name="_Toc477695348"/>
      <w:r w:rsidRPr="006C39FE">
        <w:rPr>
          <w:rFonts w:ascii="Arial" w:hAnsi="Arial" w:cs="Arial"/>
          <w:b w:val="0"/>
        </w:rPr>
        <w:t>Nomenclatures</w:t>
      </w:r>
      <w:bookmarkEnd w:id="0"/>
      <w:r w:rsidRPr="006C39FE">
        <w:rPr>
          <w:rFonts w:ascii="Arial" w:hAnsi="Arial" w:cs="Arial"/>
          <w:b w:val="0"/>
        </w:rPr>
        <w:t xml:space="preserve"> </w:t>
      </w:r>
    </w:p>
    <w:p w14:paraId="3B6C1DE3" w14:textId="77777777" w:rsidR="006C39FE" w:rsidRDefault="006C39FE" w:rsidP="006C39FE">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p w14:paraId="3DC36BCD" w14:textId="6BF27182" w:rsidR="006C39FE" w:rsidRDefault="006C39FE" w:rsidP="006C39FE">
      <w:pPr>
        <w:pStyle w:val="Paragraphes"/>
        <w:rPr>
          <w:rFonts w:ascii="Arial" w:hAnsi="Arial" w:cs="Arial"/>
          <w:sz w:val="20"/>
          <w:lang w:eastAsia="zh-CN"/>
        </w:rPr>
      </w:pPr>
    </w:p>
    <w:tbl>
      <w:tblPr>
        <w:tblW w:w="9632" w:type="dxa"/>
        <w:jc w:val="center"/>
        <w:tblCellMar>
          <w:left w:w="10" w:type="dxa"/>
          <w:right w:w="10" w:type="dxa"/>
        </w:tblCellMar>
        <w:tblLook w:val="04A0" w:firstRow="1" w:lastRow="0" w:firstColumn="1" w:lastColumn="0" w:noHBand="0" w:noVBand="1"/>
      </w:tblPr>
      <w:tblGrid>
        <w:gridCol w:w="1271"/>
        <w:gridCol w:w="3969"/>
        <w:gridCol w:w="4392"/>
      </w:tblGrid>
      <w:tr w:rsidR="00E549A6" w:rsidRPr="00D638B4" w14:paraId="1121FD1D" w14:textId="77777777" w:rsidTr="00E549A6">
        <w:trPr>
          <w:trHeight w:val="398"/>
          <w:jc w:val="center"/>
        </w:trPr>
        <w:tc>
          <w:tcPr>
            <w:tcW w:w="1271" w:type="dxa"/>
            <w:tcBorders>
              <w:top w:val="single" w:sz="4" w:space="0" w:color="000000"/>
              <w:left w:val="single" w:sz="4" w:space="0" w:color="000000"/>
              <w:bottom w:val="single" w:sz="4" w:space="0" w:color="000000"/>
              <w:right w:val="single" w:sz="4" w:space="0" w:color="000000"/>
            </w:tcBorders>
            <w:vAlign w:val="center"/>
          </w:tcPr>
          <w:p w14:paraId="4F4F7530" w14:textId="77777777" w:rsidR="00E549A6" w:rsidRPr="00EE05EB" w:rsidRDefault="00E549A6" w:rsidP="00F40C68">
            <w:pPr>
              <w:jc w:val="center"/>
            </w:pPr>
            <w:r w:rsidRPr="00EE05EB">
              <w:t>Lots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F9E69" w14:textId="77777777" w:rsidR="00E549A6" w:rsidRPr="00EE05EB" w:rsidRDefault="00E549A6" w:rsidP="00F40C68">
            <w:bookmarkStart w:id="1" w:name="_Hlk197959922"/>
          </w:p>
          <w:p w14:paraId="277CF22B" w14:textId="77777777" w:rsidR="00E549A6" w:rsidRPr="00EE05EB" w:rsidRDefault="00E549A6" w:rsidP="00F40C68">
            <w:r w:rsidRPr="00EE05EB">
              <w:t>Classification principale CPV</w:t>
            </w:r>
          </w:p>
          <w:p w14:paraId="7F633528" w14:textId="77777777" w:rsidR="00E549A6" w:rsidRPr="00EE05EB" w:rsidRDefault="00E549A6" w:rsidP="00F40C68"/>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B420F" w14:textId="77777777" w:rsidR="00E549A6" w:rsidRPr="00966512" w:rsidRDefault="00E549A6" w:rsidP="00F40C68">
            <w:pPr>
              <w:rPr>
                <w:highlight w:val="yellow"/>
              </w:rPr>
            </w:pPr>
            <w:r w:rsidRPr="00FC3CAC">
              <w:t>Classification NACRES</w:t>
            </w:r>
          </w:p>
        </w:tc>
      </w:tr>
      <w:tr w:rsidR="00EE05EB" w14:paraId="272FCEE4" w14:textId="77777777" w:rsidTr="00E549A6">
        <w:trPr>
          <w:trHeight w:val="567"/>
          <w:jc w:val="center"/>
        </w:trPr>
        <w:tc>
          <w:tcPr>
            <w:tcW w:w="1271" w:type="dxa"/>
            <w:tcBorders>
              <w:top w:val="single" w:sz="4" w:space="0" w:color="000000"/>
              <w:left w:val="single" w:sz="4" w:space="0" w:color="000000"/>
              <w:bottom w:val="single" w:sz="4" w:space="0" w:color="000000"/>
              <w:right w:val="single" w:sz="4" w:space="0" w:color="000000"/>
            </w:tcBorders>
            <w:vAlign w:val="center"/>
          </w:tcPr>
          <w:p w14:paraId="5FF7F5D5" w14:textId="77777777" w:rsidR="00EE05EB" w:rsidRPr="00CF1260" w:rsidRDefault="00EE05EB" w:rsidP="00EE05EB">
            <w:pPr>
              <w:jc w:val="center"/>
            </w:pPr>
            <w: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9EE457" w14:textId="27BC1765" w:rsidR="00EE05EB" w:rsidRPr="00CF1260" w:rsidRDefault="00EE05EB" w:rsidP="00EE05EB">
            <w:bookmarkStart w:id="2" w:name="_Hlk200640862"/>
            <w:r>
              <w:rPr>
                <w:rFonts w:ascii="Segoe UI" w:hAnsi="Segoe UI" w:cs="Segoe UI"/>
                <w:color w:val="000000"/>
                <w:sz w:val="21"/>
                <w:szCs w:val="21"/>
                <w:shd w:val="clear" w:color="auto" w:fill="FFFFFF"/>
              </w:rPr>
              <w:t>Machines et équipement pour la construction (43300000-6)</w:t>
            </w:r>
          </w:p>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AB007" w14:textId="4881B98D" w:rsidR="00EE05EB" w:rsidRPr="00966512" w:rsidRDefault="00EE05EB" w:rsidP="00EE05EB">
            <w:pPr>
              <w:rPr>
                <w:rFonts w:cs="Arial"/>
              </w:rPr>
            </w:pPr>
            <w:r w:rsidRPr="0027305E">
              <w:rPr>
                <w:rFonts w:cs="Arial"/>
              </w:rPr>
              <w:t>MATERIAUX ET CONSOM. PR LA CONSTRUCT. ET L'ENTRETIEN DES BATIMENTS ET INFRASTR.</w:t>
            </w:r>
            <w:r>
              <w:rPr>
                <w:rFonts w:cs="Arial"/>
              </w:rPr>
              <w:t xml:space="preserve"> (BD.01)</w:t>
            </w:r>
          </w:p>
        </w:tc>
      </w:tr>
      <w:bookmarkEnd w:id="1"/>
      <w:bookmarkEnd w:id="2"/>
    </w:tbl>
    <w:p w14:paraId="4EF98941" w14:textId="30149F6B" w:rsidR="00811623" w:rsidRDefault="00811623" w:rsidP="006C39FE">
      <w:pPr>
        <w:pStyle w:val="Paragraphes"/>
        <w:rPr>
          <w:rFonts w:ascii="Arial" w:hAnsi="Arial" w:cs="Arial"/>
          <w:sz w:val="20"/>
          <w:lang w:eastAsia="zh-CN"/>
        </w:rPr>
      </w:pPr>
    </w:p>
    <w:p w14:paraId="2234AA82" w14:textId="597E0083" w:rsidR="00946E69" w:rsidRDefault="00946E69" w:rsidP="006C39FE">
      <w:pPr>
        <w:pStyle w:val="Paragraphes"/>
        <w:rPr>
          <w:rFonts w:ascii="Arial" w:hAnsi="Arial" w:cs="Arial"/>
          <w:sz w:val="20"/>
          <w:lang w:eastAsia="zh-CN"/>
        </w:rPr>
      </w:pPr>
    </w:p>
    <w:p w14:paraId="51E67FC6" w14:textId="12C0B523" w:rsidR="00946E69" w:rsidRDefault="00946E69" w:rsidP="006C39FE">
      <w:pPr>
        <w:pStyle w:val="Paragraphes"/>
        <w:rPr>
          <w:rFonts w:ascii="Arial" w:hAnsi="Arial" w:cs="Arial"/>
          <w:sz w:val="20"/>
          <w:lang w:eastAsia="zh-CN"/>
        </w:rPr>
      </w:pPr>
    </w:p>
    <w:p w14:paraId="05F1A9E7" w14:textId="77777777" w:rsidR="00946E69" w:rsidRDefault="00946E69" w:rsidP="006C39FE">
      <w:pPr>
        <w:pStyle w:val="Paragraphes"/>
        <w:rPr>
          <w:rFonts w:ascii="Arial" w:hAnsi="Arial" w:cs="Arial"/>
          <w:sz w:val="20"/>
          <w:lang w:eastAsia="zh-CN"/>
        </w:rPr>
      </w:pPr>
    </w:p>
    <w:p w14:paraId="3E982DC8" w14:textId="77777777" w:rsidR="00811623" w:rsidRPr="006C39FE" w:rsidRDefault="00811623" w:rsidP="006C39FE">
      <w:pPr>
        <w:pStyle w:val="Paragraphes"/>
        <w:rPr>
          <w:rFonts w:ascii="Arial" w:hAnsi="Arial" w:cs="Arial"/>
          <w:sz w:val="20"/>
          <w:lang w:eastAsia="zh-CN"/>
        </w:rPr>
      </w:pPr>
    </w:p>
    <w:p w14:paraId="79A2FAE7" w14:textId="77777777" w:rsidR="004879DE" w:rsidRDefault="004879D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68B1DF" w14:textId="77777777">
        <w:tc>
          <w:tcPr>
            <w:tcW w:w="10277" w:type="dxa"/>
            <w:shd w:val="clear" w:color="auto" w:fill="66CCFF"/>
          </w:tcPr>
          <w:p w14:paraId="7C8069D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C7C9957" w14:textId="77777777" w:rsidR="009B1CD0" w:rsidRDefault="009B1CD0" w:rsidP="006C4338">
      <w:pPr>
        <w:tabs>
          <w:tab w:val="left" w:pos="851"/>
        </w:tabs>
      </w:pPr>
    </w:p>
    <w:p w14:paraId="53139CE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278604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F1178E0" w14:textId="77777777" w:rsidR="009B1CD0" w:rsidRDefault="009B1CD0" w:rsidP="005846FB">
      <w:pPr>
        <w:tabs>
          <w:tab w:val="left" w:pos="851"/>
        </w:tabs>
        <w:rPr>
          <w:rFonts w:ascii="Arial" w:hAnsi="Arial" w:cs="Arial"/>
        </w:rPr>
      </w:pPr>
    </w:p>
    <w:p w14:paraId="6C570C5A"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6281D6DF"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EE05EB">
        <w:fldChar w:fldCharType="separate"/>
      </w:r>
      <w:r>
        <w:fldChar w:fldCharType="end"/>
      </w:r>
      <w:r w:rsidR="009B1CD0" w:rsidRPr="00803787">
        <w:rPr>
          <w:rFonts w:ascii="Arial" w:hAnsi="Arial" w:cs="Arial"/>
        </w:rPr>
        <w:t xml:space="preserve"> CC</w:t>
      </w:r>
      <w:r w:rsidR="00803787" w:rsidRPr="00803787">
        <w:rPr>
          <w:rFonts w:ascii="Arial" w:hAnsi="Arial" w:cs="Arial"/>
        </w:rPr>
        <w:t xml:space="preserve">P </w:t>
      </w:r>
      <w:r w:rsidR="009B1CD0" w:rsidRPr="00803787">
        <w:rPr>
          <w:rFonts w:ascii="Arial" w:hAnsi="Arial" w:cs="Arial"/>
        </w:rPr>
        <w:t>…………………………………………………………………………………………..</w:t>
      </w:r>
    </w:p>
    <w:p w14:paraId="2A1D24B8"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EE05EB">
        <w:fldChar w:fldCharType="separate"/>
      </w:r>
      <w:r>
        <w:fldChar w:fldCharType="end"/>
      </w:r>
      <w:r w:rsidR="00803787" w:rsidRPr="00803787">
        <w:rPr>
          <w:rFonts w:ascii="Arial" w:hAnsi="Arial" w:cs="Arial"/>
        </w:rPr>
        <w:t xml:space="preserve"> CCAG</w:t>
      </w:r>
      <w:r w:rsidR="009B1CD0" w:rsidRPr="00803787">
        <w:rPr>
          <w:rFonts w:ascii="Arial" w:hAnsi="Arial" w:cs="Arial"/>
        </w:rPr>
        <w:t>……………………………………………………………………………………………</w:t>
      </w:r>
    </w:p>
    <w:p w14:paraId="3B167C6A" w14:textId="77777777" w:rsidR="009B1CD0" w:rsidRPr="00803787"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EE05EB">
        <w:fldChar w:fldCharType="separate"/>
      </w:r>
      <w:r>
        <w:fldChar w:fldCharType="end"/>
      </w:r>
      <w:r w:rsidR="009B1CD0" w:rsidRPr="00803787">
        <w:rPr>
          <w:rFonts w:ascii="Arial" w:hAnsi="Arial" w:cs="Arial"/>
        </w:rPr>
        <w:t xml:space="preserve"> </w:t>
      </w:r>
      <w:r w:rsidR="00803787" w:rsidRPr="00803787">
        <w:rPr>
          <w:rFonts w:ascii="Arial" w:hAnsi="Arial" w:cs="Arial"/>
        </w:rPr>
        <w:t>RC</w:t>
      </w:r>
      <w:r w:rsidR="009B1CD0" w:rsidRPr="00803787">
        <w:rPr>
          <w:rFonts w:ascii="Arial" w:hAnsi="Arial" w:cs="Arial"/>
        </w:rPr>
        <w:t>…………………………………………………………………………………………..</w:t>
      </w:r>
    </w:p>
    <w:p w14:paraId="68AFB29E"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rPr>
          <w:rFonts w:ascii="Arial" w:hAnsi="Arial" w:cs="Arial"/>
        </w:rPr>
        <w:t xml:space="preserve"> Autres :</w:t>
      </w:r>
      <w:r w:rsidR="00803787">
        <w:rPr>
          <w:rFonts w:ascii="Arial" w:hAnsi="Arial" w:cs="Arial"/>
        </w:rPr>
        <w:t xml:space="preserve"> BPU</w:t>
      </w:r>
      <w:r w:rsidR="009B1CD0">
        <w:rPr>
          <w:rFonts w:ascii="Arial" w:hAnsi="Arial" w:cs="Arial"/>
        </w:rPr>
        <w:t>……………………………………………………………………………………………</w:t>
      </w:r>
    </w:p>
    <w:p w14:paraId="37643582" w14:textId="77777777" w:rsidR="009B1CD0" w:rsidRDefault="009B1CD0" w:rsidP="00710FD6">
      <w:pPr>
        <w:tabs>
          <w:tab w:val="left" w:pos="851"/>
        </w:tabs>
        <w:jc w:val="both"/>
        <w:rPr>
          <w:rFonts w:ascii="Arial" w:hAnsi="Arial" w:cs="Arial"/>
        </w:rPr>
      </w:pPr>
    </w:p>
    <w:p w14:paraId="1A659B7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709D289" w14:textId="77777777" w:rsidR="009B1CD0" w:rsidRDefault="009B1CD0" w:rsidP="0083205E">
      <w:pPr>
        <w:tabs>
          <w:tab w:val="left" w:pos="851"/>
        </w:tabs>
        <w:jc w:val="both"/>
        <w:rPr>
          <w:rFonts w:ascii="Arial" w:hAnsi="Arial" w:cs="Arial"/>
        </w:rPr>
      </w:pPr>
    </w:p>
    <w:p w14:paraId="5EDEB559"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rPr>
          <w:rFonts w:ascii="Arial" w:hAnsi="Arial" w:cs="Arial"/>
        </w:rPr>
        <w:t xml:space="preserve"> Le signataire</w:t>
      </w:r>
    </w:p>
    <w:p w14:paraId="20E00089" w14:textId="77777777" w:rsidR="009B1CD0" w:rsidRDefault="009B1CD0" w:rsidP="0083205E">
      <w:pPr>
        <w:tabs>
          <w:tab w:val="left" w:pos="851"/>
        </w:tabs>
        <w:jc w:val="both"/>
        <w:rPr>
          <w:rFonts w:ascii="Arial" w:hAnsi="Arial" w:cs="Arial"/>
        </w:rPr>
      </w:pPr>
    </w:p>
    <w:p w14:paraId="4C813C25"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4ED300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A578B06" w14:textId="77777777" w:rsidR="009B1CD0" w:rsidRDefault="009B1CD0" w:rsidP="00CD46CC">
      <w:pPr>
        <w:tabs>
          <w:tab w:val="left" w:pos="851"/>
        </w:tabs>
        <w:jc w:val="both"/>
        <w:rPr>
          <w:rFonts w:ascii="Arial" w:hAnsi="Arial" w:cs="Arial"/>
        </w:rPr>
      </w:pPr>
    </w:p>
    <w:p w14:paraId="3B7D5E44" w14:textId="77777777" w:rsidR="009B1CD0" w:rsidRDefault="009B1CD0" w:rsidP="009B45B9">
      <w:pPr>
        <w:tabs>
          <w:tab w:val="left" w:pos="851"/>
        </w:tabs>
        <w:jc w:val="both"/>
        <w:rPr>
          <w:rFonts w:ascii="Arial" w:hAnsi="Arial" w:cs="Arial"/>
        </w:rPr>
      </w:pPr>
    </w:p>
    <w:p w14:paraId="53961E8F" w14:textId="77777777" w:rsidR="009B1CD0" w:rsidRDefault="009B1CD0" w:rsidP="009B45B9">
      <w:pPr>
        <w:tabs>
          <w:tab w:val="left" w:pos="851"/>
        </w:tabs>
        <w:jc w:val="both"/>
        <w:rPr>
          <w:rFonts w:ascii="Arial" w:hAnsi="Arial" w:cs="Arial"/>
        </w:rPr>
      </w:pPr>
    </w:p>
    <w:p w14:paraId="411F353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549034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0E95A7" w14:textId="77777777" w:rsidR="009B1CD0" w:rsidRDefault="009B1CD0" w:rsidP="009B45B9">
      <w:pPr>
        <w:tabs>
          <w:tab w:val="left" w:pos="851"/>
        </w:tabs>
        <w:jc w:val="both"/>
        <w:rPr>
          <w:rFonts w:ascii="Arial" w:hAnsi="Arial" w:cs="Arial"/>
        </w:rPr>
      </w:pPr>
    </w:p>
    <w:p w14:paraId="738FF49E" w14:textId="77777777" w:rsidR="009B1CD0" w:rsidRDefault="009B1CD0" w:rsidP="009B45B9">
      <w:pPr>
        <w:tabs>
          <w:tab w:val="left" w:pos="851"/>
        </w:tabs>
        <w:jc w:val="both"/>
        <w:rPr>
          <w:rFonts w:ascii="Arial" w:hAnsi="Arial" w:cs="Arial"/>
        </w:rPr>
      </w:pPr>
    </w:p>
    <w:p w14:paraId="74A84024" w14:textId="77777777" w:rsidR="009B1CD0" w:rsidRDefault="009B1CD0" w:rsidP="009B45B9">
      <w:pPr>
        <w:tabs>
          <w:tab w:val="left" w:pos="851"/>
        </w:tabs>
        <w:jc w:val="both"/>
        <w:rPr>
          <w:rFonts w:ascii="Arial" w:hAnsi="Arial" w:cs="Arial"/>
        </w:rPr>
      </w:pPr>
    </w:p>
    <w:p w14:paraId="75B190E6"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rPr>
          <w:rFonts w:ascii="Arial" w:hAnsi="Arial" w:cs="Arial"/>
        </w:rPr>
        <w:t xml:space="preserve"> L’ensemble des membres du groupement s’engagent, sur la base de l’offre du groupement ;</w:t>
      </w:r>
    </w:p>
    <w:p w14:paraId="3810B0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33FD816" w14:textId="77777777" w:rsidR="009B1CD0" w:rsidRDefault="009B1CD0" w:rsidP="009B45B9">
      <w:pPr>
        <w:pStyle w:val="fcase1ertab"/>
        <w:tabs>
          <w:tab w:val="left" w:pos="851"/>
        </w:tabs>
        <w:ind w:left="0" w:firstLine="0"/>
        <w:rPr>
          <w:rFonts w:ascii="Arial" w:hAnsi="Arial" w:cs="Arial"/>
        </w:rPr>
      </w:pPr>
    </w:p>
    <w:p w14:paraId="7351C89D" w14:textId="77777777" w:rsidR="009B1CD0" w:rsidRDefault="009B1CD0" w:rsidP="009B45B9">
      <w:pPr>
        <w:pStyle w:val="fcase1ertab"/>
        <w:tabs>
          <w:tab w:val="left" w:pos="851"/>
        </w:tabs>
        <w:ind w:left="0" w:firstLine="0"/>
        <w:rPr>
          <w:rFonts w:ascii="Arial" w:hAnsi="Arial" w:cs="Arial"/>
        </w:rPr>
      </w:pPr>
    </w:p>
    <w:p w14:paraId="238A1C5C" w14:textId="77777777" w:rsidR="009B1CD0" w:rsidRDefault="009B1CD0" w:rsidP="009B45B9">
      <w:pPr>
        <w:pStyle w:val="fcase1ertab"/>
        <w:tabs>
          <w:tab w:val="left" w:pos="851"/>
        </w:tabs>
        <w:ind w:left="0" w:firstLine="0"/>
        <w:rPr>
          <w:rFonts w:ascii="Arial" w:hAnsi="Arial" w:cs="Arial"/>
        </w:rPr>
      </w:pPr>
    </w:p>
    <w:p w14:paraId="046EA98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46950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736469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t xml:space="preserve"> Taux de la TVA : </w:t>
      </w:r>
    </w:p>
    <w:bookmarkStart w:id="3" w:name="_Hlk160533933"/>
    <w:p w14:paraId="783EB9B6"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t xml:space="preserve"> Montant hors taxes</w:t>
      </w:r>
      <w:r w:rsidR="00CA4950">
        <w:t xml:space="preserve"> </w:t>
      </w:r>
      <w:r w:rsidR="009B1CD0">
        <w:t>:</w:t>
      </w:r>
    </w:p>
    <w:bookmarkEnd w:id="3"/>
    <w:p w14:paraId="1967776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315D514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640347D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sidR="009B1CD0">
        <w:t xml:space="preserve"> Montant TTC</w:t>
      </w:r>
      <w:r w:rsidR="009B1CD0">
        <w:rPr>
          <w:rStyle w:val="Caractresdenotedebasdepage"/>
        </w:rPr>
        <w:t> </w:t>
      </w:r>
      <w:r w:rsidR="009B1CD0">
        <w:t>:</w:t>
      </w:r>
    </w:p>
    <w:p w14:paraId="6CE6D38C"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E4E8BA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5C0E87B" w14:textId="1FC30B52" w:rsidR="00A922A3" w:rsidRDefault="00A922A3" w:rsidP="00A922A3">
      <w:pPr>
        <w:pStyle w:val="fcase1ertab"/>
        <w:tabs>
          <w:tab w:val="clear" w:pos="426"/>
          <w:tab w:val="left" w:pos="851"/>
        </w:tabs>
        <w:spacing w:before="120"/>
        <w:rPr>
          <w:rFonts w:ascii="Arial" w:hAnsi="Arial" w:cs="Arial"/>
        </w:rPr>
      </w:pPr>
    </w:p>
    <w:p w14:paraId="18960C61" w14:textId="4F659292" w:rsidR="00A922A3" w:rsidRDefault="00A922A3" w:rsidP="00A922A3">
      <w:pPr>
        <w:pStyle w:val="fcase1ertab"/>
        <w:tabs>
          <w:tab w:val="clear" w:pos="426"/>
          <w:tab w:val="left" w:pos="851"/>
        </w:tabs>
        <w:spacing w:before="120"/>
        <w:rPr>
          <w:rFonts w:ascii="Arial" w:hAnsi="Arial" w:cs="Arial"/>
        </w:rPr>
      </w:pPr>
    </w:p>
    <w:p w14:paraId="06B4C0C3" w14:textId="5F53A485" w:rsidR="00A922A3" w:rsidRDefault="00A922A3" w:rsidP="00A922A3">
      <w:pPr>
        <w:pStyle w:val="fcase1ertab"/>
        <w:tabs>
          <w:tab w:val="clear" w:pos="426"/>
          <w:tab w:val="left" w:pos="851"/>
        </w:tabs>
        <w:spacing w:before="120"/>
        <w:rPr>
          <w:rFonts w:ascii="Arial" w:hAnsi="Arial" w:cs="Arial"/>
        </w:rPr>
      </w:pPr>
    </w:p>
    <w:p w14:paraId="26DB7E8D" w14:textId="4D92A0D8" w:rsidR="00A922A3" w:rsidRDefault="00A922A3" w:rsidP="00A922A3">
      <w:pPr>
        <w:pStyle w:val="fcase1ertab"/>
        <w:tabs>
          <w:tab w:val="clear" w:pos="426"/>
          <w:tab w:val="left" w:pos="851"/>
        </w:tabs>
        <w:spacing w:before="120"/>
        <w:rPr>
          <w:rFonts w:ascii="Arial" w:hAnsi="Arial" w:cs="Arial"/>
        </w:rPr>
      </w:pPr>
    </w:p>
    <w:p w14:paraId="0D314C19" w14:textId="37411574" w:rsidR="00A922A3" w:rsidRDefault="00A922A3" w:rsidP="00A922A3">
      <w:pPr>
        <w:pStyle w:val="fcase1ertab"/>
        <w:tabs>
          <w:tab w:val="clear" w:pos="426"/>
          <w:tab w:val="left" w:pos="851"/>
        </w:tabs>
        <w:spacing w:before="120"/>
        <w:rPr>
          <w:rFonts w:ascii="Arial" w:hAnsi="Arial" w:cs="Arial"/>
        </w:rPr>
      </w:pPr>
    </w:p>
    <w:p w14:paraId="56E0C9B9" w14:textId="77777777" w:rsidR="00A922A3" w:rsidRDefault="00A922A3" w:rsidP="00A922A3">
      <w:pPr>
        <w:pStyle w:val="fcase1ertab"/>
        <w:tabs>
          <w:tab w:val="clear" w:pos="426"/>
          <w:tab w:val="left" w:pos="851"/>
        </w:tabs>
        <w:spacing w:before="120"/>
        <w:rPr>
          <w:rFonts w:ascii="Arial" w:hAnsi="Arial" w:cs="Arial"/>
        </w:rPr>
      </w:pPr>
    </w:p>
    <w:p w14:paraId="691B51A0" w14:textId="0525A8E1" w:rsidR="00A922A3" w:rsidRDefault="00A922A3" w:rsidP="00A922A3">
      <w:pPr>
        <w:pStyle w:val="fcase1ertab"/>
        <w:tabs>
          <w:tab w:val="clear" w:pos="426"/>
          <w:tab w:val="left" w:pos="851"/>
        </w:tabs>
        <w:spacing w:before="120"/>
        <w:rPr>
          <w:rFonts w:ascii="Arial" w:hAnsi="Arial" w:cs="Arial"/>
        </w:rPr>
      </w:pPr>
      <w:proofErr w:type="gramStart"/>
      <w:r>
        <w:rPr>
          <w:rFonts w:ascii="Arial" w:hAnsi="Arial" w:cs="Arial"/>
        </w:rPr>
        <w:t>à</w:t>
      </w:r>
      <w:proofErr w:type="gramEnd"/>
      <w:r>
        <w:rPr>
          <w:rFonts w:ascii="Arial" w:hAnsi="Arial" w:cs="Arial"/>
        </w:rPr>
        <w:t xml:space="preserve"> livrer les Prestations Supplémentaires Eventuelles</w:t>
      </w:r>
      <w:r w:rsidR="00946E69">
        <w:rPr>
          <w:rFonts w:ascii="Arial" w:hAnsi="Arial" w:cs="Arial"/>
        </w:rPr>
        <w:t xml:space="preserve"> facultatives</w:t>
      </w:r>
      <w:r>
        <w:rPr>
          <w:rFonts w:ascii="Arial" w:hAnsi="Arial" w:cs="Arial"/>
        </w:rPr>
        <w:t> :</w:t>
      </w:r>
    </w:p>
    <w:p w14:paraId="10CC656E" w14:textId="77777777" w:rsidR="00946E69" w:rsidRDefault="00946E69" w:rsidP="00A922A3">
      <w:pPr>
        <w:pStyle w:val="fcase1ertab"/>
        <w:tabs>
          <w:tab w:val="clear" w:pos="426"/>
          <w:tab w:val="left" w:pos="851"/>
        </w:tabs>
        <w:spacing w:before="120"/>
        <w:rPr>
          <w:rFonts w:ascii="Arial" w:hAnsi="Arial" w:cs="Arial"/>
        </w:rPr>
      </w:pPr>
    </w:p>
    <w:p w14:paraId="3D85D809" w14:textId="0FB7CAB8" w:rsidR="00E549A6" w:rsidRPr="00E549A6" w:rsidRDefault="00EE05EB" w:rsidP="00FC3CAC">
      <w:pPr>
        <w:pStyle w:val="fcase1ertab"/>
        <w:tabs>
          <w:tab w:val="left" w:pos="851"/>
        </w:tabs>
        <w:spacing w:before="120"/>
        <w:ind w:left="360" w:firstLine="0"/>
        <w:rPr>
          <w:rFonts w:ascii="Arial" w:eastAsia="Arial" w:hAnsi="Arial" w:cs="Arial"/>
          <w:color w:val="000000"/>
          <w:szCs w:val="24"/>
          <w:shd w:val="clear" w:color="auto" w:fill="FFFFFF"/>
          <w:lang w:eastAsia="ja-JP" w:bidi="fa-IR"/>
        </w:rPr>
      </w:pPr>
      <w:sdt>
        <w:sdtPr>
          <w:rPr>
            <w:rFonts w:ascii="Arial" w:eastAsia="Arial" w:hAnsi="Arial" w:cs="Arial"/>
            <w:color w:val="000000"/>
            <w:szCs w:val="24"/>
            <w:shd w:val="clear" w:color="auto" w:fill="FFFFFF"/>
            <w:lang w:eastAsia="ja-JP" w:bidi="fa-IR"/>
          </w:rPr>
          <w:id w:val="663901118"/>
          <w14:checkbox>
            <w14:checked w14:val="0"/>
            <w14:checkedState w14:val="2612" w14:font="MS Gothic"/>
            <w14:uncheckedState w14:val="2610" w14:font="MS Gothic"/>
          </w14:checkbox>
        </w:sdtPr>
        <w:sdtEndPr/>
        <w:sdtContent>
          <w:r w:rsidR="00FC3CAC">
            <w:rPr>
              <w:rFonts w:ascii="MS Gothic" w:eastAsia="MS Gothic" w:hAnsi="MS Gothic" w:cs="Arial" w:hint="eastAsia"/>
              <w:color w:val="000000"/>
              <w:szCs w:val="24"/>
              <w:shd w:val="clear" w:color="auto" w:fill="FFFFFF"/>
              <w:lang w:eastAsia="ja-JP" w:bidi="fa-IR"/>
            </w:rPr>
            <w:t>☐</w:t>
          </w:r>
        </w:sdtContent>
      </w:sdt>
      <w:r w:rsidR="00E549A6" w:rsidRPr="00E549A6">
        <w:rPr>
          <w:rFonts w:ascii="Arial" w:eastAsia="Arial" w:hAnsi="Arial" w:cs="Arial"/>
          <w:color w:val="000000"/>
          <w:szCs w:val="24"/>
          <w:shd w:val="clear" w:color="auto" w:fill="FFFFFF"/>
          <w:lang w:eastAsia="ja-JP" w:bidi="fa-IR"/>
        </w:rPr>
        <w:t xml:space="preserve">L’extension de garantie de 36 mois </w:t>
      </w:r>
    </w:p>
    <w:p w14:paraId="6DA93F91" w14:textId="77777777" w:rsidR="00946E69" w:rsidRDefault="00946E69" w:rsidP="00946E69">
      <w:pPr>
        <w:pStyle w:val="fcase1ertab"/>
        <w:tabs>
          <w:tab w:val="clear" w:pos="426"/>
          <w:tab w:val="left" w:pos="851"/>
        </w:tabs>
        <w:spacing w:before="120"/>
        <w:ind w:left="0" w:firstLine="0"/>
        <w:rPr>
          <w:rFonts w:ascii="Arial" w:eastAsia="Arial" w:hAnsi="Arial" w:cs="Arial"/>
          <w:b/>
          <w:color w:val="000000"/>
          <w:shd w:val="clear" w:color="auto" w:fill="FFFFFF"/>
        </w:rPr>
      </w:pPr>
    </w:p>
    <w:p w14:paraId="7A1BA1E8" w14:textId="77777777" w:rsidR="00A922A3" w:rsidRDefault="00A922A3" w:rsidP="00A922A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11F44B5" w14:textId="77777777" w:rsidR="00A922A3" w:rsidRDefault="00A922A3" w:rsidP="00A922A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t xml:space="preserve"> Taux de la TVA : </w:t>
      </w:r>
    </w:p>
    <w:p w14:paraId="779B9E4E" w14:textId="77777777" w:rsidR="00A922A3" w:rsidRDefault="00A922A3" w:rsidP="00A922A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t xml:space="preserve"> Montant hors taxes</w:t>
      </w:r>
      <w:r>
        <w:rPr>
          <w:rStyle w:val="Caractresdenotedebasdepage"/>
        </w:rPr>
        <w:t xml:space="preserve"> </w:t>
      </w:r>
      <w:r>
        <w:t>:</w:t>
      </w:r>
    </w:p>
    <w:p w14:paraId="28150C46" w14:textId="77777777" w:rsidR="00A922A3" w:rsidRDefault="00A922A3" w:rsidP="00A922A3">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A84AFAC" w14:textId="77777777" w:rsidR="00A922A3" w:rsidRDefault="00A922A3" w:rsidP="00A922A3">
      <w:pPr>
        <w:pStyle w:val="fcase1ertab"/>
        <w:tabs>
          <w:tab w:val="left" w:pos="851"/>
        </w:tabs>
        <w:spacing w:before="120"/>
        <w:ind w:left="0" w:firstLine="0"/>
      </w:pPr>
      <w:r>
        <w:rPr>
          <w:rFonts w:ascii="Arial" w:hAnsi="Arial" w:cs="Arial"/>
        </w:rPr>
        <w:t>Montant hors taxes arrêté en lettres à : ………………………………………………………...................................</w:t>
      </w:r>
    </w:p>
    <w:p w14:paraId="5F5435F2" w14:textId="77777777" w:rsidR="00A922A3" w:rsidRDefault="00A922A3" w:rsidP="00A922A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t xml:space="preserve"> Montant TTC :</w:t>
      </w:r>
    </w:p>
    <w:p w14:paraId="3CA6644C" w14:textId="77777777" w:rsidR="00A922A3" w:rsidRDefault="00A922A3" w:rsidP="00A922A3">
      <w:pPr>
        <w:pStyle w:val="fcase1ertab"/>
        <w:tabs>
          <w:tab w:val="left" w:pos="851"/>
        </w:tabs>
        <w:spacing w:before="120"/>
        <w:ind w:left="0" w:firstLine="0"/>
        <w:rPr>
          <w:rFonts w:ascii="Arial" w:hAnsi="Arial" w:cs="Arial"/>
        </w:rPr>
      </w:pPr>
      <w:r>
        <w:rPr>
          <w:rFonts w:ascii="Arial" w:hAnsi="Arial" w:cs="Arial"/>
        </w:rPr>
        <w:t>Montant TTC arrêté en chiffres à : ………………………………………………………….......................................</w:t>
      </w:r>
    </w:p>
    <w:p w14:paraId="56629A37" w14:textId="77777777" w:rsidR="00A922A3" w:rsidRDefault="00A922A3" w:rsidP="00A922A3">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6509827" w14:textId="44A388F4" w:rsidR="009B1CD0" w:rsidRDefault="009B1CD0" w:rsidP="00A922A3">
      <w:pPr>
        <w:pStyle w:val="fcase1ertab"/>
        <w:tabs>
          <w:tab w:val="clear" w:pos="426"/>
          <w:tab w:val="left" w:pos="851"/>
        </w:tabs>
        <w:spacing w:before="120"/>
        <w:rPr>
          <w:rFonts w:ascii="Arial" w:hAnsi="Arial" w:cs="Arial"/>
        </w:rPr>
      </w:pPr>
    </w:p>
    <w:p w14:paraId="163010AB" w14:textId="77777777" w:rsidR="007D6F9C" w:rsidRDefault="007D6F9C" w:rsidP="007D6F9C">
      <w:pPr>
        <w:pStyle w:val="fcase1ertab"/>
        <w:tabs>
          <w:tab w:val="left" w:pos="851"/>
        </w:tabs>
        <w:spacing w:before="120"/>
        <w:ind w:left="0" w:firstLine="0"/>
      </w:pPr>
      <w:proofErr w:type="gramStart"/>
      <w:r>
        <w:rPr>
          <w:rFonts w:ascii="Arial" w:hAnsi="Arial" w:cs="Arial"/>
          <w:u w:val="single"/>
        </w:rPr>
        <w:t>OU</w:t>
      </w:r>
      <w:proofErr w:type="gramEnd"/>
    </w:p>
    <w:p w14:paraId="4CFC32CF" w14:textId="56141905" w:rsidR="007D6F9C" w:rsidRDefault="007D6F9C" w:rsidP="007D6F9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14:paraId="02AF4004" w14:textId="77777777" w:rsidR="0074569E" w:rsidRDefault="0074569E" w:rsidP="007D6F9C">
      <w:pPr>
        <w:pStyle w:val="fcase1ertab"/>
        <w:tabs>
          <w:tab w:val="clear" w:pos="426"/>
          <w:tab w:val="left" w:pos="851"/>
        </w:tabs>
        <w:spacing w:before="120"/>
        <w:ind w:firstLine="142"/>
        <w:rPr>
          <w:rFonts w:ascii="Arial" w:hAnsi="Arial" w:cs="Arial"/>
        </w:rPr>
      </w:pPr>
    </w:p>
    <w:p w14:paraId="73880EC0" w14:textId="77777777" w:rsidR="00880784" w:rsidRDefault="00880784" w:rsidP="009B45B9">
      <w:pPr>
        <w:tabs>
          <w:tab w:val="left" w:pos="851"/>
          <w:tab w:val="left" w:pos="6237"/>
        </w:tabs>
        <w:rPr>
          <w:rFonts w:ascii="Arial" w:hAnsi="Arial" w:cs="Arial"/>
          <w:b/>
          <w:sz w:val="22"/>
          <w:szCs w:val="22"/>
        </w:rPr>
      </w:pPr>
    </w:p>
    <w:p w14:paraId="45AACC8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474CC0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4FC40DD8" w14:textId="77777777" w:rsidR="00036500" w:rsidRDefault="00036500" w:rsidP="009B45B9">
      <w:pPr>
        <w:tabs>
          <w:tab w:val="left" w:pos="851"/>
          <w:tab w:val="left" w:pos="6237"/>
        </w:tabs>
        <w:rPr>
          <w:rFonts w:ascii="Arial" w:hAnsi="Arial" w:cs="Arial"/>
          <w:i/>
          <w:iCs/>
          <w:sz w:val="18"/>
          <w:szCs w:val="18"/>
        </w:rPr>
      </w:pPr>
    </w:p>
    <w:p w14:paraId="2F54077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5B00F1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E3FC68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Pr>
          <w:rFonts w:ascii="Arial" w:hAnsi="Arial" w:cs="Arial"/>
          <w:iCs/>
        </w:rPr>
        <w:t xml:space="preserve"> </w:t>
      </w:r>
      <w:r>
        <w:rPr>
          <w:rFonts w:ascii="Arial" w:hAnsi="Arial" w:cs="Arial"/>
        </w:rPr>
        <w:t>solidaire</w:t>
      </w:r>
    </w:p>
    <w:p w14:paraId="3FB0662A" w14:textId="77777777" w:rsidR="00880784" w:rsidRDefault="00880784" w:rsidP="009B45B9">
      <w:pPr>
        <w:pStyle w:val="fcase1ertab"/>
        <w:tabs>
          <w:tab w:val="clear" w:pos="426"/>
          <w:tab w:val="left" w:pos="851"/>
        </w:tabs>
        <w:spacing w:before="120"/>
        <w:ind w:left="0" w:firstLine="0"/>
        <w:rPr>
          <w:rFonts w:ascii="Arial" w:hAnsi="Arial" w:cs="Arial"/>
        </w:rPr>
      </w:pPr>
    </w:p>
    <w:p w14:paraId="6D4C1E6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EC41D6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C37BB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1EF6D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00A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2DDB70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D1EFF5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4A7D9C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5B438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39378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1502F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AD4D17" w14:textId="77777777" w:rsidTr="00FC3CAC">
        <w:trPr>
          <w:trHeight w:val="794"/>
        </w:trPr>
        <w:tc>
          <w:tcPr>
            <w:tcW w:w="4503" w:type="dxa"/>
            <w:tcBorders>
              <w:top w:val="single" w:sz="4" w:space="0" w:color="000000"/>
              <w:left w:val="single" w:sz="4" w:space="0" w:color="000000"/>
            </w:tcBorders>
            <w:shd w:val="clear" w:color="auto" w:fill="CCFFFF"/>
          </w:tcPr>
          <w:p w14:paraId="493594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78ED6A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DCEA56F" w14:textId="77777777" w:rsidR="009B1CD0" w:rsidRDefault="009B1CD0" w:rsidP="006F3DF9">
            <w:pPr>
              <w:tabs>
                <w:tab w:val="left" w:pos="851"/>
              </w:tabs>
              <w:snapToGrid w:val="0"/>
              <w:jc w:val="both"/>
              <w:rPr>
                <w:rFonts w:ascii="Arial" w:hAnsi="Arial" w:cs="Arial"/>
              </w:rPr>
            </w:pPr>
          </w:p>
        </w:tc>
      </w:tr>
      <w:tr w:rsidR="009B1CD0" w14:paraId="41BDF5B5" w14:textId="77777777" w:rsidTr="00FC3CAC">
        <w:trPr>
          <w:trHeight w:val="794"/>
        </w:trPr>
        <w:tc>
          <w:tcPr>
            <w:tcW w:w="4503" w:type="dxa"/>
            <w:tcBorders>
              <w:left w:val="single" w:sz="4" w:space="0" w:color="000000"/>
            </w:tcBorders>
            <w:shd w:val="clear" w:color="auto" w:fill="auto"/>
          </w:tcPr>
          <w:p w14:paraId="72736D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343BC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BE6D674" w14:textId="77777777" w:rsidR="009B1CD0" w:rsidRDefault="009B1CD0" w:rsidP="006F3DF9">
            <w:pPr>
              <w:tabs>
                <w:tab w:val="left" w:pos="851"/>
              </w:tabs>
              <w:snapToGrid w:val="0"/>
              <w:jc w:val="both"/>
              <w:rPr>
                <w:rFonts w:ascii="Arial" w:hAnsi="Arial" w:cs="Arial"/>
              </w:rPr>
            </w:pPr>
          </w:p>
        </w:tc>
      </w:tr>
      <w:tr w:rsidR="009B1CD0" w14:paraId="07116D96" w14:textId="77777777" w:rsidTr="00FC3CAC">
        <w:trPr>
          <w:trHeight w:val="794"/>
        </w:trPr>
        <w:tc>
          <w:tcPr>
            <w:tcW w:w="4503" w:type="dxa"/>
            <w:tcBorders>
              <w:left w:val="single" w:sz="4" w:space="0" w:color="000000"/>
              <w:bottom w:val="single" w:sz="4" w:space="0" w:color="000000"/>
            </w:tcBorders>
            <w:shd w:val="clear" w:color="auto" w:fill="CCFFFF"/>
          </w:tcPr>
          <w:p w14:paraId="2F880B3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238E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C1259F3" w14:textId="77777777" w:rsidR="009B1CD0" w:rsidRDefault="009B1CD0" w:rsidP="006F3DF9">
            <w:pPr>
              <w:tabs>
                <w:tab w:val="left" w:pos="851"/>
              </w:tabs>
              <w:snapToGrid w:val="0"/>
              <w:jc w:val="both"/>
              <w:rPr>
                <w:rFonts w:ascii="Arial" w:hAnsi="Arial" w:cs="Arial"/>
              </w:rPr>
            </w:pPr>
          </w:p>
        </w:tc>
      </w:tr>
    </w:tbl>
    <w:p w14:paraId="42A5D0B5" w14:textId="77777777" w:rsidR="009B1CD0" w:rsidRDefault="009B1CD0" w:rsidP="006C4338">
      <w:pPr>
        <w:pStyle w:val="fcasegauche"/>
        <w:tabs>
          <w:tab w:val="left" w:pos="851"/>
        </w:tabs>
        <w:spacing w:after="0"/>
        <w:ind w:left="0" w:firstLine="0"/>
      </w:pPr>
    </w:p>
    <w:p w14:paraId="2F1382E8" w14:textId="77777777" w:rsidR="00B32652" w:rsidRDefault="00B32652" w:rsidP="006C4338">
      <w:pPr>
        <w:pStyle w:val="fcasegauche"/>
        <w:tabs>
          <w:tab w:val="left" w:pos="851"/>
        </w:tabs>
        <w:spacing w:after="0"/>
        <w:ind w:left="0" w:firstLine="0"/>
        <w:rPr>
          <w:rFonts w:ascii="Arial" w:hAnsi="Arial" w:cs="Arial"/>
          <w:bCs/>
          <w:iCs/>
        </w:rPr>
      </w:pPr>
    </w:p>
    <w:p w14:paraId="1A91BB6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3D00077" w14:textId="18E8B4C3" w:rsidR="009B1CD0" w:rsidRDefault="009B1CD0" w:rsidP="005846FB">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3DAEB417" w14:textId="5F9B473C" w:rsidR="009B1CD0" w:rsidRDefault="00EE05EB" w:rsidP="005846FB">
      <w:pPr>
        <w:pStyle w:val="fcasegauche"/>
        <w:tabs>
          <w:tab w:val="left" w:pos="426"/>
          <w:tab w:val="left" w:pos="851"/>
        </w:tabs>
        <w:spacing w:after="0"/>
        <w:ind w:left="0" w:firstLine="0"/>
        <w:jc w:val="left"/>
        <w:rPr>
          <w:rFonts w:ascii="Arial" w:hAnsi="Arial" w:cs="Arial"/>
          <w:i/>
          <w:sz w:val="18"/>
          <w:szCs w:val="18"/>
        </w:rPr>
      </w:pPr>
      <w:bookmarkStart w:id="4" w:name="_Hlk207896261"/>
      <w:r>
        <w:rPr>
          <w:rFonts w:ascii="Arial" w:hAnsi="Arial" w:cs="Arial"/>
          <w:i/>
          <w:sz w:val="18"/>
          <w:szCs w:val="18"/>
        </w:rPr>
        <w:t>L</w:t>
      </w:r>
      <w:r w:rsidRPr="00EE05EB">
        <w:rPr>
          <w:rFonts w:ascii="Arial" w:hAnsi="Arial" w:cs="Arial"/>
          <w:i/>
          <w:sz w:val="18"/>
          <w:szCs w:val="18"/>
        </w:rPr>
        <w:t>es RIB correspondant à des comptes tenus par des établissements de monnaies électroniques ne sont pas admis.</w:t>
      </w:r>
    </w:p>
    <w:bookmarkEnd w:id="4"/>
    <w:p w14:paraId="4691F5F8" w14:textId="77777777" w:rsidR="00EE05EB" w:rsidRDefault="00EE05EB" w:rsidP="005846FB">
      <w:pPr>
        <w:pStyle w:val="fcasegauche"/>
        <w:tabs>
          <w:tab w:val="left" w:pos="426"/>
          <w:tab w:val="left" w:pos="851"/>
        </w:tabs>
        <w:spacing w:after="0"/>
        <w:ind w:left="0" w:firstLine="0"/>
        <w:jc w:val="left"/>
        <w:rPr>
          <w:rFonts w:ascii="Arial" w:hAnsi="Arial" w:cs="Arial"/>
          <w:b/>
        </w:rPr>
      </w:pPr>
    </w:p>
    <w:p w14:paraId="723FAE8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01802A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3A4C366"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2E90B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16559B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830333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C290451" w14:textId="77777777" w:rsidR="009B1CD0" w:rsidRPr="00FA6B0F" w:rsidRDefault="009B1CD0" w:rsidP="0083205E">
      <w:pPr>
        <w:pStyle w:val="fcasegauche"/>
        <w:tabs>
          <w:tab w:val="left" w:pos="426"/>
          <w:tab w:val="left" w:pos="851"/>
        </w:tabs>
        <w:spacing w:after="0"/>
        <w:ind w:left="0" w:firstLine="0"/>
        <w:jc w:val="left"/>
        <w:rPr>
          <w:rFonts w:ascii="Arial" w:hAnsi="Arial" w:cs="Arial"/>
        </w:rPr>
      </w:pPr>
      <w:r>
        <w:rPr>
          <w:rFonts w:ascii="Arial" w:hAnsi="Arial" w:cs="Arial"/>
          <w:b/>
          <w:sz w:val="22"/>
          <w:szCs w:val="22"/>
        </w:rPr>
        <w:t>B4 - Avance</w:t>
      </w:r>
      <w:r>
        <w:rPr>
          <w:rFonts w:ascii="Arial" w:hAnsi="Arial" w:cs="Arial"/>
          <w:b/>
        </w:rPr>
        <w:t> </w:t>
      </w:r>
      <w:r w:rsidR="00FA6B0F">
        <w:rPr>
          <w:rFonts w:ascii="Arial" w:hAnsi="Arial" w:cs="Arial"/>
          <w:i/>
          <w:sz w:val="18"/>
          <w:szCs w:val="18"/>
        </w:rPr>
        <w:t>(</w:t>
      </w:r>
      <w:hyperlink r:id="rId10" w:history="1">
        <w:r w:rsidR="00FA6B0F" w:rsidRPr="009D661E">
          <w:rPr>
            <w:rStyle w:val="Lienhypertexte"/>
            <w:rFonts w:ascii="Arial" w:hAnsi="Arial" w:cs="Arial"/>
            <w:i/>
            <w:sz w:val="18"/>
            <w:szCs w:val="18"/>
          </w:rPr>
          <w:t>article R. 2191-3</w:t>
        </w:r>
      </w:hyperlink>
      <w:r w:rsidR="00FA6B0F">
        <w:rPr>
          <w:rFonts w:ascii="Arial" w:hAnsi="Arial" w:cs="Arial"/>
          <w:i/>
          <w:sz w:val="18"/>
          <w:szCs w:val="18"/>
        </w:rPr>
        <w:t xml:space="preserve"> ou </w:t>
      </w:r>
      <w:hyperlink r:id="rId11" w:history="1">
        <w:r w:rsidR="00FA6B0F" w:rsidRPr="009D661E">
          <w:rPr>
            <w:rStyle w:val="Lienhypertexte"/>
            <w:rFonts w:ascii="Arial" w:hAnsi="Arial" w:cs="Arial"/>
            <w:i/>
            <w:sz w:val="18"/>
            <w:szCs w:val="18"/>
          </w:rPr>
          <w:t>article R. 2391-1</w:t>
        </w:r>
      </w:hyperlink>
      <w:r w:rsidR="00FA6B0F">
        <w:rPr>
          <w:rFonts w:ascii="Arial" w:hAnsi="Arial" w:cs="Arial"/>
          <w:i/>
          <w:sz w:val="18"/>
          <w:szCs w:val="18"/>
        </w:rPr>
        <w:t xml:space="preserve"> du code de la commande publique)</w:t>
      </w:r>
      <w:r w:rsidR="00FA6B0F">
        <w:rPr>
          <w:rFonts w:ascii="Arial" w:hAnsi="Arial" w:cs="Arial"/>
          <w:b/>
        </w:rPr>
        <w:t> </w:t>
      </w:r>
      <w:r w:rsidR="00FA6B0F" w:rsidRPr="00FA6B0F">
        <w:rPr>
          <w:rFonts w:ascii="Arial" w:hAnsi="Arial" w:cs="Arial"/>
          <w:sz w:val="22"/>
          <w:szCs w:val="22"/>
        </w:rPr>
        <w:t>:</w:t>
      </w:r>
    </w:p>
    <w:p w14:paraId="0C977AA2" w14:textId="77777777" w:rsidR="009B1CD0" w:rsidRDefault="009B1CD0" w:rsidP="00934503">
      <w:pPr>
        <w:tabs>
          <w:tab w:val="left" w:pos="426"/>
          <w:tab w:val="left" w:pos="851"/>
        </w:tabs>
        <w:rPr>
          <w:rFonts w:ascii="Arial" w:hAnsi="Arial" w:cs="Arial"/>
          <w:b/>
        </w:rPr>
      </w:pPr>
    </w:p>
    <w:p w14:paraId="2A485F3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E05EB">
        <w:fldChar w:fldCharType="separate"/>
      </w:r>
      <w:r w:rsidR="007D7A65">
        <w:fldChar w:fldCharType="end"/>
      </w:r>
      <w:r>
        <w:tab/>
        <w:t>NON</w:t>
      </w:r>
      <w:r>
        <w:tab/>
      </w:r>
      <w:r>
        <w:tab/>
      </w:r>
      <w:r>
        <w:tab/>
      </w:r>
      <w:r w:rsidR="006029BB">
        <w:fldChar w:fldCharType="begin">
          <w:ffData>
            <w:name w:val=""/>
            <w:enabled/>
            <w:calcOnExit w:val="0"/>
            <w:checkBox>
              <w:size w:val="20"/>
              <w:default w:val="0"/>
            </w:checkBox>
          </w:ffData>
        </w:fldChar>
      </w:r>
      <w:r w:rsidR="006029BB">
        <w:instrText xml:space="preserve"> FORMCHECKBOX </w:instrText>
      </w:r>
      <w:r w:rsidR="00EE05EB">
        <w:fldChar w:fldCharType="separate"/>
      </w:r>
      <w:r w:rsidR="006029BB">
        <w:fldChar w:fldCharType="end"/>
      </w:r>
      <w:r>
        <w:tab/>
        <w:t>OUI</w:t>
      </w:r>
    </w:p>
    <w:p w14:paraId="3579639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D934C57"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56E46C43"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141A2B32" w14:textId="77777777" w:rsidR="00CD6315" w:rsidRDefault="00CD6315" w:rsidP="00CD631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B5 - Retenue de garantie</w:t>
      </w:r>
      <w:r w:rsidR="000A7C22">
        <w:rPr>
          <w:rFonts w:ascii="Arial" w:hAnsi="Arial" w:cs="Arial"/>
          <w:b/>
          <w:sz w:val="22"/>
          <w:szCs w:val="22"/>
        </w:rPr>
        <w:t xml:space="preserve"> </w:t>
      </w:r>
      <w:r w:rsidR="00FA6B0F" w:rsidRPr="002D77EC">
        <w:rPr>
          <w:rFonts w:ascii="Arial" w:hAnsi="Arial" w:cs="Arial"/>
          <w:i/>
          <w:sz w:val="18"/>
        </w:rPr>
        <w:t xml:space="preserve">(articles R2191-32 à R2191-35 du code de la commande publique) </w:t>
      </w:r>
      <w:r w:rsidR="00FA6B0F" w:rsidRPr="002D77EC">
        <w:rPr>
          <w:rFonts w:ascii="Arial" w:hAnsi="Arial" w:cs="Arial"/>
          <w:i/>
        </w:rPr>
        <w:t>:</w:t>
      </w:r>
    </w:p>
    <w:p w14:paraId="4AF7E35F" w14:textId="77777777" w:rsidR="00CD6315" w:rsidRDefault="00CD6315" w:rsidP="00CD6315">
      <w:pPr>
        <w:tabs>
          <w:tab w:val="left" w:pos="426"/>
          <w:tab w:val="left" w:pos="851"/>
        </w:tabs>
        <w:rPr>
          <w:rFonts w:ascii="Arial" w:hAnsi="Arial" w:cs="Arial"/>
          <w:b/>
        </w:rPr>
      </w:pPr>
    </w:p>
    <w:p w14:paraId="368FDA4E" w14:textId="2D2F4474" w:rsidR="00CD6315" w:rsidRPr="00A922A3" w:rsidRDefault="00A922A3" w:rsidP="00CD6315">
      <w:pPr>
        <w:tabs>
          <w:tab w:val="left" w:pos="851"/>
        </w:tabs>
        <w:rPr>
          <w:rFonts w:ascii="Arial" w:hAnsi="Arial" w:cs="Arial"/>
          <w:sz w:val="18"/>
          <w:szCs w:val="18"/>
        </w:rPr>
      </w:pPr>
      <w:r w:rsidRPr="00A922A3">
        <w:rPr>
          <w:rFonts w:ascii="Arial" w:hAnsi="Arial" w:cs="Arial"/>
          <w:sz w:val="18"/>
          <w:szCs w:val="18"/>
        </w:rPr>
        <w:t>Sans objet</w:t>
      </w:r>
    </w:p>
    <w:p w14:paraId="47B6C17F" w14:textId="77777777" w:rsidR="009B1CD0" w:rsidRDefault="009B1CD0" w:rsidP="009B45B9">
      <w:pPr>
        <w:tabs>
          <w:tab w:val="left" w:pos="426"/>
          <w:tab w:val="left" w:pos="851"/>
        </w:tabs>
        <w:jc w:val="both"/>
        <w:rPr>
          <w:rFonts w:ascii="Arial" w:hAnsi="Arial" w:cs="Arial"/>
          <w:b/>
        </w:rPr>
      </w:pPr>
    </w:p>
    <w:p w14:paraId="4929F2D6" w14:textId="77777777" w:rsidR="009B1CD0" w:rsidRDefault="009B1CD0" w:rsidP="009B45B9">
      <w:pPr>
        <w:pStyle w:val="Titre4"/>
        <w:tabs>
          <w:tab w:val="clear" w:pos="4111"/>
          <w:tab w:val="left" w:pos="426"/>
          <w:tab w:val="left" w:pos="851"/>
        </w:tabs>
      </w:pPr>
      <w:r>
        <w:rPr>
          <w:sz w:val="22"/>
          <w:szCs w:val="22"/>
        </w:rPr>
        <w:t>B</w:t>
      </w:r>
      <w:r w:rsidR="00CD6315">
        <w:rPr>
          <w:sz w:val="22"/>
          <w:szCs w:val="22"/>
        </w:rPr>
        <w:t>6</w:t>
      </w:r>
      <w:r>
        <w:rPr>
          <w:sz w:val="22"/>
          <w:szCs w:val="22"/>
        </w:rPr>
        <w:t xml:space="preserve"> -</w:t>
      </w:r>
      <w:r>
        <w:rPr>
          <w:b w:val="0"/>
          <w:sz w:val="22"/>
          <w:szCs w:val="22"/>
        </w:rPr>
        <w:t xml:space="preserve"> </w:t>
      </w:r>
      <w:r>
        <w:rPr>
          <w:sz w:val="22"/>
          <w:szCs w:val="22"/>
        </w:rPr>
        <w:t>Durée d’exécution du marché ou de l’accord-cadre :</w:t>
      </w:r>
    </w:p>
    <w:p w14:paraId="6955E371" w14:textId="77777777" w:rsidR="009B1CD0" w:rsidRDefault="009B1CD0" w:rsidP="009B45B9">
      <w:pPr>
        <w:tabs>
          <w:tab w:val="left" w:pos="576"/>
          <w:tab w:val="left" w:pos="851"/>
        </w:tabs>
        <w:jc w:val="both"/>
        <w:rPr>
          <w:rFonts w:ascii="Arial" w:hAnsi="Arial" w:cs="Arial"/>
        </w:rPr>
      </w:pPr>
    </w:p>
    <w:p w14:paraId="1F034EE1" w14:textId="005EB3B6"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w:t>
      </w:r>
      <w:r w:rsidR="00803787">
        <w:rPr>
          <w:rFonts w:ascii="Arial" w:hAnsi="Arial" w:cs="Arial"/>
        </w:rPr>
        <w:t xml:space="preserve">hé ou de l’accord cadre est de </w:t>
      </w:r>
      <w:r w:rsidR="00946E69">
        <w:rPr>
          <w:rFonts w:ascii="Arial" w:hAnsi="Arial" w:cs="Arial"/>
        </w:rPr>
        <w:t>36</w:t>
      </w:r>
      <w:r w:rsidR="00FA6B0F">
        <w:rPr>
          <w:rFonts w:ascii="Arial" w:hAnsi="Arial" w:cs="Arial"/>
        </w:rPr>
        <w:t xml:space="preserve"> </w:t>
      </w:r>
      <w:r>
        <w:rPr>
          <w:rFonts w:ascii="Arial" w:hAnsi="Arial" w:cs="Arial"/>
        </w:rPr>
        <w:t>mois à compter de :</w:t>
      </w:r>
    </w:p>
    <w:p w14:paraId="5CF5C5A2" w14:textId="77777777" w:rsidR="009B1CD0" w:rsidRDefault="009B1CD0" w:rsidP="009B45B9">
      <w:pPr>
        <w:tabs>
          <w:tab w:val="left" w:pos="851"/>
        </w:tabs>
      </w:pPr>
      <w:r>
        <w:rPr>
          <w:rFonts w:ascii="Arial" w:hAnsi="Arial" w:cs="Arial"/>
          <w:i/>
          <w:sz w:val="18"/>
          <w:szCs w:val="18"/>
        </w:rPr>
        <w:t>(Cocher la case correspondante.)</w:t>
      </w:r>
    </w:p>
    <w:p w14:paraId="5BABC505" w14:textId="77777777" w:rsidR="009B1CD0" w:rsidRDefault="00844DAA" w:rsidP="009B45B9">
      <w:pPr>
        <w:tabs>
          <w:tab w:val="left" w:pos="851"/>
        </w:tabs>
        <w:spacing w:before="120"/>
        <w:ind w:left="567"/>
        <w:jc w:val="both"/>
      </w:pPr>
      <w:r>
        <w:tab/>
      </w:r>
      <w:r w:rsidR="0080378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378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67B2439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E05E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CD875A3" w14:textId="77777777" w:rsidR="009B1CD0" w:rsidRDefault="00844DAA" w:rsidP="009B45B9">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EE05E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5725D05F" w14:textId="77777777" w:rsidR="00CD6315" w:rsidRDefault="00CD6315" w:rsidP="00880784">
      <w:pPr>
        <w:tabs>
          <w:tab w:val="left" w:pos="851"/>
        </w:tabs>
        <w:spacing w:before="120"/>
        <w:jc w:val="both"/>
        <w:rPr>
          <w:rFonts w:ascii="Arial" w:hAnsi="Arial" w:cs="Arial"/>
          <w:b/>
        </w:rPr>
      </w:pPr>
    </w:p>
    <w:p w14:paraId="60B7A467" w14:textId="77777777" w:rsidR="009B1CD0" w:rsidRDefault="009B1CD0" w:rsidP="009B45B9">
      <w:pPr>
        <w:tabs>
          <w:tab w:val="left" w:pos="426"/>
          <w:tab w:val="left" w:pos="851"/>
        </w:tabs>
        <w:jc w:val="both"/>
        <w:rPr>
          <w:rFonts w:ascii="Arial" w:hAnsi="Arial" w:cs="Arial"/>
          <w:b/>
        </w:rPr>
      </w:pPr>
    </w:p>
    <w:p w14:paraId="002ADFB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0378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3787">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E05EB">
        <w:fldChar w:fldCharType="separate"/>
      </w:r>
      <w:r w:rsidR="007D7A65">
        <w:fldChar w:fldCharType="end"/>
      </w:r>
      <w:r>
        <w:tab/>
        <w:t>OUI</w:t>
      </w:r>
    </w:p>
    <w:p w14:paraId="07D5DA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227A61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61B82F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587BCDF4" w14:textId="77777777" w:rsidR="009B1CD0" w:rsidRPr="00803787" w:rsidRDefault="009B1CD0" w:rsidP="009B45B9">
      <w:pPr>
        <w:numPr>
          <w:ilvl w:val="0"/>
          <w:numId w:val="2"/>
        </w:numPr>
        <w:tabs>
          <w:tab w:val="left" w:pos="426"/>
          <w:tab w:val="left" w:pos="851"/>
        </w:tabs>
        <w:spacing w:before="120"/>
        <w:ind w:left="924" w:hanging="357"/>
        <w:jc w:val="both"/>
        <w:rPr>
          <w:rFonts w:ascii="Arial" w:hAnsi="Arial" w:cs="Arial"/>
          <w:b/>
        </w:rPr>
      </w:pPr>
      <w:r w:rsidRPr="00803787">
        <w:rPr>
          <w:rFonts w:ascii="Arial" w:hAnsi="Arial" w:cs="Arial"/>
        </w:rPr>
        <w:t>Durée des reconductions : ……………………..</w:t>
      </w:r>
    </w:p>
    <w:p w14:paraId="235BE2DE" w14:textId="77777777" w:rsidR="009B1CD0" w:rsidRDefault="009B1CD0" w:rsidP="009B45B9">
      <w:pPr>
        <w:tabs>
          <w:tab w:val="left" w:pos="851"/>
        </w:tabs>
        <w:jc w:val="both"/>
        <w:rPr>
          <w:rFonts w:ascii="Arial" w:hAnsi="Arial" w:cs="Arial"/>
          <w:bCs/>
        </w:rPr>
      </w:pPr>
    </w:p>
    <w:p w14:paraId="171B272F"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7A1A347" w14:textId="77777777">
        <w:tc>
          <w:tcPr>
            <w:tcW w:w="10419" w:type="dxa"/>
            <w:shd w:val="clear" w:color="auto" w:fill="66CCFF"/>
          </w:tcPr>
          <w:p w14:paraId="07BAE2F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F019F33" w14:textId="77777777" w:rsidR="009B1CD0" w:rsidRDefault="009B1CD0" w:rsidP="006C4338">
      <w:pPr>
        <w:tabs>
          <w:tab w:val="left" w:pos="851"/>
        </w:tabs>
        <w:jc w:val="both"/>
      </w:pPr>
    </w:p>
    <w:p w14:paraId="7C45618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CBAAD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67C77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098B8D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F8394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BAD1C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EA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79E2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0E377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71B6B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7AEA43" w14:textId="77777777" w:rsidR="00332B12" w:rsidRDefault="00332B12" w:rsidP="00B054DA">
            <w:pPr>
              <w:tabs>
                <w:tab w:val="left" w:pos="851"/>
              </w:tabs>
              <w:snapToGrid w:val="0"/>
              <w:jc w:val="both"/>
              <w:rPr>
                <w:rFonts w:ascii="Arial" w:hAnsi="Arial" w:cs="Arial"/>
                <w:b/>
                <w:bCs/>
              </w:rPr>
            </w:pPr>
          </w:p>
        </w:tc>
      </w:tr>
    </w:tbl>
    <w:p w14:paraId="05EACB1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7EBAAE" w14:textId="77777777" w:rsidR="00332B12" w:rsidRDefault="00332B12" w:rsidP="00332B12">
      <w:pPr>
        <w:pStyle w:val="fcase1ertab"/>
        <w:tabs>
          <w:tab w:val="left" w:pos="851"/>
        </w:tabs>
        <w:ind w:left="0" w:firstLine="0"/>
        <w:rPr>
          <w:rFonts w:ascii="Arial" w:hAnsi="Arial" w:cs="Arial"/>
          <w:b/>
          <w:sz w:val="22"/>
          <w:szCs w:val="22"/>
        </w:rPr>
      </w:pPr>
    </w:p>
    <w:p w14:paraId="67CC5FF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689FD11" w14:textId="77777777" w:rsidR="00332B12" w:rsidRDefault="00332B12" w:rsidP="006C4338">
      <w:pPr>
        <w:tabs>
          <w:tab w:val="left" w:pos="851"/>
        </w:tabs>
        <w:jc w:val="both"/>
      </w:pPr>
    </w:p>
    <w:p w14:paraId="16BE3E75" w14:textId="77777777" w:rsidR="00FA6B0F" w:rsidRDefault="002904AF" w:rsidP="005846FB">
      <w:pPr>
        <w:tabs>
          <w:tab w:val="left" w:pos="851"/>
        </w:tabs>
        <w:rPr>
          <w:rFonts w:ascii="Arial" w:hAnsi="Arial" w:cs="Arial"/>
          <w:i/>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FA6B0F" w:rsidRPr="009B45B9">
        <w:rPr>
          <w:rFonts w:ascii="Arial" w:hAnsi="Arial" w:cs="Arial"/>
          <w:i/>
          <w:sz w:val="18"/>
          <w:szCs w:val="18"/>
        </w:rPr>
        <w:t>(</w:t>
      </w:r>
      <w:hyperlink r:id="rId12" w:history="1">
        <w:r w:rsidR="00FA6B0F" w:rsidRPr="009D661E">
          <w:rPr>
            <w:rStyle w:val="Lienhypertexte"/>
            <w:rFonts w:ascii="Arial" w:hAnsi="Arial" w:cs="Arial"/>
            <w:i/>
            <w:sz w:val="18"/>
            <w:szCs w:val="18"/>
          </w:rPr>
          <w:t>article R. 2142-23</w:t>
        </w:r>
      </w:hyperlink>
      <w:r w:rsidR="00FA6B0F">
        <w:rPr>
          <w:rFonts w:ascii="Arial" w:hAnsi="Arial" w:cs="Arial"/>
          <w:i/>
          <w:sz w:val="18"/>
          <w:szCs w:val="18"/>
        </w:rPr>
        <w:t xml:space="preserve"> ou </w:t>
      </w:r>
      <w:hyperlink r:id="rId13" w:history="1">
        <w:r w:rsidR="00FA6B0F" w:rsidRPr="009D661E">
          <w:rPr>
            <w:rStyle w:val="Lienhypertexte"/>
            <w:rFonts w:ascii="Arial" w:hAnsi="Arial" w:cs="Arial"/>
            <w:i/>
            <w:sz w:val="18"/>
            <w:szCs w:val="18"/>
          </w:rPr>
          <w:t>article R. 2342-12</w:t>
        </w:r>
      </w:hyperlink>
      <w:r w:rsidR="00FA6B0F">
        <w:rPr>
          <w:rFonts w:ascii="Arial" w:hAnsi="Arial" w:cs="Arial"/>
          <w:i/>
          <w:sz w:val="18"/>
          <w:szCs w:val="18"/>
        </w:rPr>
        <w:t xml:space="preserve"> du code de la commande publique) </w:t>
      </w:r>
      <w:r w:rsidR="00FA6B0F">
        <w:rPr>
          <w:rFonts w:ascii="Arial" w:hAnsi="Arial" w:cs="Arial"/>
          <w:sz w:val="18"/>
          <w:szCs w:val="18"/>
        </w:rPr>
        <w:t>:</w:t>
      </w:r>
      <w:r w:rsidR="00FA6B0F" w:rsidRPr="009B45B9">
        <w:rPr>
          <w:rFonts w:ascii="Arial" w:hAnsi="Arial" w:cs="Arial"/>
          <w:i/>
          <w:sz w:val="18"/>
          <w:szCs w:val="18"/>
        </w:rPr>
        <w:t xml:space="preserve"> </w:t>
      </w:r>
    </w:p>
    <w:p w14:paraId="4D23806A" w14:textId="623992ED" w:rsidR="00332B12" w:rsidRPr="00A922A3" w:rsidRDefault="00036500" w:rsidP="0061068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024988" w14:textId="77777777" w:rsidR="00332B12" w:rsidRDefault="00332B12" w:rsidP="00710FD6">
      <w:pPr>
        <w:tabs>
          <w:tab w:val="left" w:pos="851"/>
        </w:tabs>
        <w:rPr>
          <w:rFonts w:ascii="Arial" w:hAnsi="Arial" w:cs="Arial"/>
        </w:rPr>
      </w:pPr>
    </w:p>
    <w:p w14:paraId="00CBDD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7F370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130150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Pr>
          <w:rFonts w:ascii="Arial" w:hAnsi="Arial" w:cs="Arial"/>
          <w:iCs/>
        </w:rPr>
        <w:t xml:space="preserve"> </w:t>
      </w:r>
      <w:r>
        <w:rPr>
          <w:rFonts w:ascii="Arial" w:hAnsi="Arial" w:cs="Arial"/>
        </w:rPr>
        <w:t>solidaire</w:t>
      </w:r>
    </w:p>
    <w:p w14:paraId="6CA37ECD" w14:textId="77777777" w:rsidR="009B1CD0" w:rsidRDefault="009B1CD0" w:rsidP="0083205E">
      <w:pPr>
        <w:tabs>
          <w:tab w:val="left" w:pos="851"/>
        </w:tabs>
        <w:rPr>
          <w:rFonts w:ascii="Arial" w:hAnsi="Arial" w:cs="Arial"/>
        </w:rPr>
      </w:pPr>
    </w:p>
    <w:p w14:paraId="57446B1E" w14:textId="77777777" w:rsidR="001C733C" w:rsidRDefault="001C733C" w:rsidP="00CD46CC">
      <w:pPr>
        <w:tabs>
          <w:tab w:val="left" w:pos="851"/>
        </w:tabs>
        <w:rPr>
          <w:rFonts w:ascii="Arial" w:hAnsi="Arial" w:cs="Arial"/>
        </w:rPr>
      </w:pPr>
    </w:p>
    <w:p w14:paraId="76CE466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27085F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D0EBF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FA21C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4EE931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F8E350C" w14:textId="77777777" w:rsidR="002904AF" w:rsidRDefault="002904AF" w:rsidP="001C733C">
      <w:pPr>
        <w:tabs>
          <w:tab w:val="left" w:pos="851"/>
        </w:tabs>
        <w:rPr>
          <w:rFonts w:ascii="Arial" w:hAnsi="Arial" w:cs="Arial"/>
        </w:rPr>
      </w:pPr>
    </w:p>
    <w:p w14:paraId="2D95D6B7" w14:textId="77777777" w:rsidR="002904AF" w:rsidRDefault="002904AF" w:rsidP="002904AF">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5AFDA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5C1BAFA" w14:textId="77777777" w:rsidR="002904AF" w:rsidRDefault="002904AF" w:rsidP="002904AF">
      <w:pPr>
        <w:tabs>
          <w:tab w:val="left" w:pos="851"/>
        </w:tabs>
        <w:rPr>
          <w:rFonts w:ascii="Arial" w:hAnsi="Arial" w:cs="Arial"/>
          <w:iCs/>
        </w:rPr>
      </w:pPr>
    </w:p>
    <w:p w14:paraId="742EAAF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D627F28" w14:textId="77777777" w:rsidR="002904AF" w:rsidRDefault="002904AF" w:rsidP="002904AF">
      <w:pPr>
        <w:tabs>
          <w:tab w:val="left" w:pos="851"/>
        </w:tabs>
        <w:ind w:left="1134" w:hanging="850"/>
        <w:rPr>
          <w:rFonts w:ascii="Arial" w:hAnsi="Arial" w:cs="Arial"/>
          <w:i/>
          <w:sz w:val="18"/>
          <w:szCs w:val="18"/>
        </w:rPr>
      </w:pPr>
    </w:p>
    <w:p w14:paraId="06B4F3E2" w14:textId="77777777" w:rsidR="001C733C" w:rsidRDefault="001C733C" w:rsidP="001C733C">
      <w:pPr>
        <w:tabs>
          <w:tab w:val="left" w:pos="851"/>
        </w:tabs>
        <w:rPr>
          <w:rFonts w:ascii="Arial" w:hAnsi="Arial" w:cs="Arial"/>
          <w:i/>
          <w:sz w:val="18"/>
          <w:szCs w:val="18"/>
        </w:rPr>
      </w:pPr>
    </w:p>
    <w:p w14:paraId="66FCCA1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AE2B0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596082E" w14:textId="77777777" w:rsidR="00036500" w:rsidRDefault="00036500" w:rsidP="005846FB">
      <w:pPr>
        <w:tabs>
          <w:tab w:val="left" w:pos="851"/>
        </w:tabs>
        <w:rPr>
          <w:rFonts w:ascii="Arial" w:hAnsi="Arial" w:cs="Arial"/>
        </w:rPr>
      </w:pPr>
    </w:p>
    <w:p w14:paraId="57C49F5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D224D50" w14:textId="77777777" w:rsidR="00AE7831" w:rsidRDefault="00AE7831" w:rsidP="009B45B9">
      <w:pPr>
        <w:tabs>
          <w:tab w:val="left" w:pos="851"/>
        </w:tabs>
        <w:ind w:left="1701" w:hanging="850"/>
        <w:jc w:val="both"/>
      </w:pPr>
    </w:p>
    <w:p w14:paraId="17FCB51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05E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4BB90E3" w14:textId="77777777" w:rsidR="00036500" w:rsidRDefault="00036500" w:rsidP="006C4338">
      <w:pPr>
        <w:tabs>
          <w:tab w:val="left" w:pos="851"/>
        </w:tabs>
        <w:rPr>
          <w:rFonts w:ascii="Arial" w:hAnsi="Arial" w:cs="Arial"/>
          <w:iCs/>
        </w:rPr>
      </w:pPr>
    </w:p>
    <w:p w14:paraId="3AB23F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E05E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3369A85" w14:textId="77777777" w:rsidR="00803787" w:rsidRDefault="00844DAA" w:rsidP="00D91AC6">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0D2CD30" w14:textId="77777777" w:rsidR="00212951" w:rsidRDefault="00212951" w:rsidP="00D91AC6">
      <w:pPr>
        <w:tabs>
          <w:tab w:val="left" w:pos="851"/>
        </w:tabs>
        <w:ind w:left="1134" w:hanging="850"/>
        <w:rPr>
          <w:rFonts w:ascii="Arial" w:hAnsi="Arial" w:cs="Arial"/>
        </w:rPr>
      </w:pPr>
    </w:p>
    <w:p w14:paraId="7216815A"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052AD96" w14:textId="77777777" w:rsidTr="00212951">
        <w:tc>
          <w:tcPr>
            <w:tcW w:w="4644" w:type="dxa"/>
            <w:tcBorders>
              <w:top w:val="single" w:sz="4" w:space="0" w:color="000000"/>
              <w:left w:val="single" w:sz="4" w:space="0" w:color="000000"/>
              <w:bottom w:val="single" w:sz="4" w:space="0" w:color="000000"/>
            </w:tcBorders>
            <w:shd w:val="clear" w:color="auto" w:fill="auto"/>
            <w:vAlign w:val="center"/>
          </w:tcPr>
          <w:p w14:paraId="646D4E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069B1F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DCF0F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782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989BC2" w14:textId="77777777" w:rsidTr="00212951">
        <w:trPr>
          <w:trHeight w:val="1021"/>
        </w:trPr>
        <w:tc>
          <w:tcPr>
            <w:tcW w:w="4644" w:type="dxa"/>
            <w:tcBorders>
              <w:top w:val="single" w:sz="4" w:space="0" w:color="000000"/>
              <w:left w:val="single" w:sz="4" w:space="0" w:color="000000"/>
            </w:tcBorders>
            <w:shd w:val="clear" w:color="auto" w:fill="CCFFFF"/>
          </w:tcPr>
          <w:p w14:paraId="2EDA4B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790539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6E3574A" w14:textId="77777777" w:rsidR="00332B12" w:rsidRDefault="00332B12" w:rsidP="00B054DA">
            <w:pPr>
              <w:tabs>
                <w:tab w:val="left" w:pos="851"/>
              </w:tabs>
              <w:snapToGrid w:val="0"/>
              <w:jc w:val="both"/>
              <w:rPr>
                <w:rFonts w:ascii="Arial" w:hAnsi="Arial" w:cs="Arial"/>
                <w:b/>
                <w:bCs/>
              </w:rPr>
            </w:pPr>
          </w:p>
        </w:tc>
      </w:tr>
      <w:tr w:rsidR="00332B12" w14:paraId="6D2CB891" w14:textId="77777777" w:rsidTr="00212951">
        <w:trPr>
          <w:trHeight w:val="1021"/>
        </w:trPr>
        <w:tc>
          <w:tcPr>
            <w:tcW w:w="4644" w:type="dxa"/>
            <w:tcBorders>
              <w:left w:val="single" w:sz="4" w:space="0" w:color="000000"/>
            </w:tcBorders>
            <w:shd w:val="clear" w:color="auto" w:fill="auto"/>
          </w:tcPr>
          <w:p w14:paraId="6B9C2E3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1A55AB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9689AF" w14:textId="77777777" w:rsidR="00332B12" w:rsidRDefault="00332B12" w:rsidP="00B054DA">
            <w:pPr>
              <w:tabs>
                <w:tab w:val="left" w:pos="851"/>
              </w:tabs>
              <w:snapToGrid w:val="0"/>
              <w:jc w:val="both"/>
              <w:rPr>
                <w:rFonts w:ascii="Arial" w:hAnsi="Arial" w:cs="Arial"/>
                <w:b/>
                <w:bCs/>
              </w:rPr>
            </w:pPr>
          </w:p>
        </w:tc>
      </w:tr>
      <w:tr w:rsidR="00332B12" w14:paraId="6C84814D" w14:textId="77777777" w:rsidTr="00212951">
        <w:trPr>
          <w:trHeight w:val="1021"/>
        </w:trPr>
        <w:tc>
          <w:tcPr>
            <w:tcW w:w="4644" w:type="dxa"/>
            <w:tcBorders>
              <w:left w:val="single" w:sz="4" w:space="0" w:color="000000"/>
              <w:bottom w:val="single" w:sz="4" w:space="0" w:color="000000"/>
            </w:tcBorders>
            <w:shd w:val="clear" w:color="auto" w:fill="CCFFFF"/>
          </w:tcPr>
          <w:p w14:paraId="67B183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000EEA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CFFF5D" w14:textId="77777777" w:rsidR="00332B12" w:rsidRDefault="00332B12" w:rsidP="00B054DA">
            <w:pPr>
              <w:tabs>
                <w:tab w:val="left" w:pos="851"/>
              </w:tabs>
              <w:snapToGrid w:val="0"/>
              <w:jc w:val="both"/>
              <w:rPr>
                <w:rFonts w:ascii="Arial" w:hAnsi="Arial" w:cs="Arial"/>
                <w:b/>
                <w:bCs/>
              </w:rPr>
            </w:pPr>
          </w:p>
        </w:tc>
      </w:tr>
    </w:tbl>
    <w:p w14:paraId="3261641B"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D4A2078" w14:textId="77777777" w:rsidR="00880784" w:rsidRDefault="00880784" w:rsidP="00332B12">
      <w:pPr>
        <w:tabs>
          <w:tab w:val="left" w:pos="851"/>
        </w:tabs>
        <w:jc w:val="both"/>
        <w:rPr>
          <w:rFonts w:ascii="Arial" w:hAnsi="Arial" w:cs="Arial"/>
        </w:rPr>
      </w:pPr>
    </w:p>
    <w:p w14:paraId="7FCC926D"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1D52C7CA" w14:textId="77777777" w:rsidTr="00212951">
        <w:tc>
          <w:tcPr>
            <w:tcW w:w="10277" w:type="dxa"/>
            <w:shd w:val="clear" w:color="auto" w:fill="66CCFF"/>
          </w:tcPr>
          <w:p w14:paraId="661A62F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BC75D1D" w14:textId="77777777" w:rsidR="009B1CD0" w:rsidRDefault="009B1CD0" w:rsidP="006C4338">
      <w:pPr>
        <w:tabs>
          <w:tab w:val="left" w:pos="851"/>
        </w:tabs>
      </w:pPr>
    </w:p>
    <w:p w14:paraId="7A4BD502" w14:textId="77777777" w:rsidR="009B1CD0" w:rsidRDefault="009B1CD0" w:rsidP="006C4338">
      <w:pPr>
        <w:tabs>
          <w:tab w:val="left" w:pos="851"/>
        </w:tabs>
      </w:pPr>
    </w:p>
    <w:p w14:paraId="4A37A5C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53DF0361"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D917C67" w14:textId="77777777" w:rsidR="009B1CD0" w:rsidRDefault="009B1CD0" w:rsidP="009B45B9">
      <w:pPr>
        <w:pStyle w:val="Titre1"/>
        <w:tabs>
          <w:tab w:val="left" w:pos="851"/>
        </w:tabs>
        <w:ind w:left="0"/>
        <w:jc w:val="both"/>
        <w:rPr>
          <w:rFonts w:ascii="Arial" w:hAnsi="Arial" w:cs="Arial"/>
        </w:rPr>
      </w:pPr>
    </w:p>
    <w:p w14:paraId="415E3EEE" w14:textId="77777777" w:rsidR="00FA6B0F" w:rsidRPr="00D638B4" w:rsidRDefault="00FA6B0F" w:rsidP="00FA6B0F">
      <w:pPr>
        <w:pStyle w:val="En-tte"/>
        <w:tabs>
          <w:tab w:val="left" w:pos="851"/>
        </w:tabs>
        <w:jc w:val="both"/>
        <w:rPr>
          <w:b/>
        </w:rPr>
      </w:pPr>
      <w:r w:rsidRPr="00D638B4">
        <w:rPr>
          <w:b/>
        </w:rPr>
        <w:t>CLERMONT AUVERGNE INP</w:t>
      </w:r>
    </w:p>
    <w:p w14:paraId="57A0FD30" w14:textId="77777777" w:rsidR="00FA6B0F" w:rsidRPr="00D638B4" w:rsidRDefault="00FA6B0F" w:rsidP="00FA6B0F">
      <w:pPr>
        <w:pStyle w:val="En-tte"/>
        <w:tabs>
          <w:tab w:val="left" w:pos="851"/>
        </w:tabs>
        <w:jc w:val="both"/>
        <w:rPr>
          <w:b/>
        </w:rPr>
      </w:pPr>
      <w:r w:rsidRPr="00D638B4">
        <w:rPr>
          <w:b/>
        </w:rPr>
        <w:t>27 rue Roche Genès</w:t>
      </w:r>
    </w:p>
    <w:p w14:paraId="561DF447" w14:textId="77777777" w:rsidR="00FA6B0F" w:rsidRPr="00D638B4" w:rsidRDefault="00FA6B0F" w:rsidP="00FA6B0F">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56311977" w14:textId="77777777" w:rsidR="00FA6B0F" w:rsidRDefault="00FA6B0F" w:rsidP="00FA6B0F">
      <w:pPr>
        <w:pStyle w:val="En-tte"/>
        <w:tabs>
          <w:tab w:val="clear" w:pos="4536"/>
          <w:tab w:val="clear" w:pos="9072"/>
          <w:tab w:val="left" w:pos="851"/>
        </w:tabs>
        <w:jc w:val="both"/>
        <w:rPr>
          <w:b/>
        </w:rPr>
      </w:pPr>
      <w:r w:rsidRPr="00D638B4">
        <w:rPr>
          <w:b/>
        </w:rPr>
        <w:t>63178 Aubière cedex</w:t>
      </w:r>
    </w:p>
    <w:p w14:paraId="34AAC39F" w14:textId="77777777" w:rsidR="00FA6B0F" w:rsidRDefault="00FA6B0F" w:rsidP="00FA6B0F">
      <w:pPr>
        <w:pStyle w:val="En-tte"/>
        <w:tabs>
          <w:tab w:val="clear" w:pos="4536"/>
          <w:tab w:val="clear" w:pos="9072"/>
          <w:tab w:val="left" w:pos="851"/>
        </w:tabs>
        <w:jc w:val="both"/>
        <w:rPr>
          <w:b/>
        </w:rPr>
      </w:pPr>
      <w:r>
        <w:rPr>
          <w:b/>
        </w:rPr>
        <w:t>SIRET : 130 021 918 00011</w:t>
      </w:r>
    </w:p>
    <w:p w14:paraId="161F78FD" w14:textId="77777777" w:rsidR="009B1CD0" w:rsidRDefault="009B1CD0" w:rsidP="005846FB">
      <w:pPr>
        <w:pStyle w:val="En-tte"/>
        <w:tabs>
          <w:tab w:val="clear" w:pos="4536"/>
          <w:tab w:val="clear" w:pos="9072"/>
          <w:tab w:val="left" w:pos="851"/>
        </w:tabs>
        <w:jc w:val="both"/>
        <w:rPr>
          <w:rFonts w:ascii="Arial" w:hAnsi="Arial" w:cs="Arial"/>
        </w:rPr>
      </w:pPr>
    </w:p>
    <w:p w14:paraId="50714DA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25BD3EBD"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81C932D" w14:textId="77777777" w:rsidR="009B1CD0" w:rsidRDefault="009B1CD0" w:rsidP="0083205E">
      <w:pPr>
        <w:tabs>
          <w:tab w:val="left" w:pos="851"/>
        </w:tabs>
        <w:jc w:val="both"/>
        <w:rPr>
          <w:rFonts w:ascii="Arial" w:hAnsi="Arial" w:cs="Arial"/>
        </w:rPr>
      </w:pPr>
    </w:p>
    <w:p w14:paraId="2B47203B" w14:textId="77777777" w:rsidR="00FA6B0F" w:rsidRDefault="00FA6B0F" w:rsidP="00FA6B0F">
      <w:pPr>
        <w:tabs>
          <w:tab w:val="left" w:pos="851"/>
        </w:tabs>
        <w:jc w:val="both"/>
        <w:rPr>
          <w:rFonts w:ascii="Arial" w:hAnsi="Arial" w:cs="Arial"/>
        </w:rPr>
      </w:pPr>
      <w:r w:rsidRPr="00250113">
        <w:rPr>
          <w:rFonts w:ascii="Arial" w:hAnsi="Arial" w:cs="Arial"/>
          <w:b/>
        </w:rPr>
        <w:t>Madame</w:t>
      </w:r>
      <w:r>
        <w:rPr>
          <w:rFonts w:ascii="Arial" w:hAnsi="Arial" w:cs="Arial"/>
          <w:b/>
        </w:rPr>
        <w:t xml:space="preserve"> COMMEREUC, </w:t>
      </w:r>
      <w:r w:rsidRPr="00250113">
        <w:rPr>
          <w:rFonts w:ascii="Arial" w:hAnsi="Arial" w:cs="Arial"/>
          <w:b/>
        </w:rPr>
        <w:t>directrice générale de Clermont Auvergne INP</w:t>
      </w:r>
    </w:p>
    <w:p w14:paraId="62AC4D13" w14:textId="77777777" w:rsidR="009B1CD0" w:rsidRDefault="009B1CD0" w:rsidP="009B45B9">
      <w:pPr>
        <w:tabs>
          <w:tab w:val="left" w:pos="851"/>
        </w:tabs>
        <w:jc w:val="both"/>
        <w:rPr>
          <w:rFonts w:ascii="Arial" w:hAnsi="Arial" w:cs="Arial"/>
        </w:rPr>
      </w:pPr>
    </w:p>
    <w:p w14:paraId="0715C359" w14:textId="77777777" w:rsidR="00FA6B0F"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FA6B0F" w:rsidRPr="001C7D87">
        <w:rPr>
          <w:rFonts w:ascii="Arial" w:hAnsi="Arial" w:cs="Arial"/>
        </w:rPr>
        <w:t>à l’</w:t>
      </w:r>
      <w:hyperlink r:id="rId14" w:history="1">
        <w:r w:rsidR="00FA6B0F" w:rsidRPr="00140738">
          <w:rPr>
            <w:rStyle w:val="Lienhypertexte"/>
            <w:rFonts w:ascii="Arial" w:hAnsi="Arial" w:cs="Arial"/>
          </w:rPr>
          <w:t>article R. 2191-59</w:t>
        </w:r>
      </w:hyperlink>
      <w:r w:rsidR="00FA6B0F">
        <w:rPr>
          <w:rFonts w:ascii="Arial" w:hAnsi="Arial" w:cs="Arial"/>
        </w:rPr>
        <w:t xml:space="preserve"> du code de la commande publique, auquel renvoie l’</w:t>
      </w:r>
      <w:hyperlink r:id="rId15" w:history="1">
        <w:r w:rsidR="00FA6B0F" w:rsidRPr="003E1A58">
          <w:rPr>
            <w:rStyle w:val="Lienhypertexte"/>
            <w:rFonts w:ascii="Arial" w:hAnsi="Arial" w:cs="Arial"/>
          </w:rPr>
          <w:t>article R. 2391-28</w:t>
        </w:r>
      </w:hyperlink>
      <w:r w:rsidR="00FA6B0F">
        <w:rPr>
          <w:rFonts w:ascii="Arial" w:hAnsi="Arial" w:cs="Arial"/>
        </w:rPr>
        <w:t xml:space="preserve"> du même code</w:t>
      </w:r>
      <w:r w:rsidR="00FA6B0F" w:rsidRPr="009B45B9" w:rsidDel="003A7270">
        <w:rPr>
          <w:rFonts w:ascii="Arial" w:hAnsi="Arial" w:cs="Arial"/>
        </w:rPr>
        <w:t xml:space="preserve"> </w:t>
      </w:r>
      <w:r w:rsidR="00FA6B0F">
        <w:rPr>
          <w:rFonts w:ascii="Arial" w:hAnsi="Arial" w:cs="Arial"/>
        </w:rPr>
        <w:t>(nantissements ou cessions de créances)</w:t>
      </w:r>
      <w:r w:rsidR="00FA6B0F">
        <w:rPr>
          <w:rFonts w:ascii="Arial" w:hAnsi="Arial" w:cs="Arial"/>
          <w:i/>
          <w:sz w:val="18"/>
          <w:szCs w:val="18"/>
        </w:rPr>
        <w:t xml:space="preserve"> </w:t>
      </w:r>
    </w:p>
    <w:p w14:paraId="68F3E0F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C46B62E" w14:textId="08A79C19" w:rsidR="009B1CD0" w:rsidRDefault="009B1CD0" w:rsidP="009B45B9">
      <w:pPr>
        <w:pStyle w:val="fcase2metab"/>
        <w:ind w:left="0" w:firstLine="0"/>
        <w:rPr>
          <w:rFonts w:ascii="Arial" w:hAnsi="Arial" w:cs="Arial"/>
        </w:rPr>
      </w:pPr>
    </w:p>
    <w:p w14:paraId="211C0F0D" w14:textId="77777777" w:rsidR="00A922A3" w:rsidRDefault="00A922A3" w:rsidP="009B45B9">
      <w:pPr>
        <w:pStyle w:val="fcase2metab"/>
        <w:ind w:left="0" w:firstLine="0"/>
        <w:rPr>
          <w:rFonts w:ascii="Arial" w:hAnsi="Arial" w:cs="Arial"/>
        </w:rPr>
      </w:pPr>
    </w:p>
    <w:p w14:paraId="6FC7F81F"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586AF60" w14:textId="55C675A6" w:rsidR="009B1CD0" w:rsidRDefault="000C235B" w:rsidP="009B45B9">
      <w:pPr>
        <w:pStyle w:val="fcase2metab"/>
        <w:ind w:left="0" w:firstLine="0"/>
        <w:rPr>
          <w:b/>
        </w:rPr>
      </w:pPr>
      <w:r w:rsidRPr="004B1B55">
        <w:rPr>
          <w:b/>
        </w:rPr>
        <w:t>Madame l’Agente Comptable de</w:t>
      </w:r>
      <w:r w:rsidR="00FA6B0F">
        <w:rPr>
          <w:b/>
        </w:rPr>
        <w:t xml:space="preserve"> </w:t>
      </w:r>
      <w:r w:rsidRPr="004B1B55">
        <w:rPr>
          <w:b/>
        </w:rPr>
        <w:t>Clermont</w:t>
      </w:r>
      <w:r w:rsidR="00FA6B0F">
        <w:rPr>
          <w:b/>
        </w:rPr>
        <w:t xml:space="preserve"> Auvergne INP</w:t>
      </w:r>
    </w:p>
    <w:p w14:paraId="399C3C32" w14:textId="77777777" w:rsidR="00A922A3" w:rsidRPr="004B1B55" w:rsidRDefault="00A922A3" w:rsidP="009B45B9">
      <w:pPr>
        <w:pStyle w:val="fcase2metab"/>
        <w:ind w:left="0" w:firstLine="0"/>
        <w:rPr>
          <w:rFonts w:ascii="Arial" w:hAnsi="Arial" w:cs="Arial"/>
          <w:b/>
        </w:rPr>
      </w:pPr>
    </w:p>
    <w:p w14:paraId="7B02E84A" w14:textId="4C4551A2" w:rsidR="009B1CD0" w:rsidRDefault="009B1CD0" w:rsidP="009B45B9">
      <w:pPr>
        <w:pStyle w:val="fcase2metab"/>
        <w:ind w:left="0" w:firstLine="0"/>
        <w:rPr>
          <w:rFonts w:ascii="Arial" w:hAnsi="Arial" w:cs="Arial"/>
        </w:rPr>
      </w:pPr>
    </w:p>
    <w:p w14:paraId="1A598AEC" w14:textId="77777777" w:rsidR="00645895" w:rsidRDefault="00645895" w:rsidP="009B45B9">
      <w:pPr>
        <w:pStyle w:val="fcase2metab"/>
        <w:ind w:left="0" w:firstLine="0"/>
        <w:rPr>
          <w:rFonts w:ascii="Arial" w:hAnsi="Arial" w:cs="Arial"/>
        </w:rPr>
      </w:pPr>
    </w:p>
    <w:p w14:paraId="399646BC"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lastRenderedPageBreak/>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55246AD8" w14:textId="77777777" w:rsidR="00B32652" w:rsidRDefault="00B32652" w:rsidP="009B45B9">
      <w:pPr>
        <w:pStyle w:val="fcase2metab"/>
        <w:rPr>
          <w:rFonts w:ascii="Arial" w:hAnsi="Arial" w:cs="Arial"/>
        </w:rPr>
      </w:pPr>
    </w:p>
    <w:p w14:paraId="7123C46C" w14:textId="77777777" w:rsidR="00B32652" w:rsidRDefault="00B32652" w:rsidP="009B45B9">
      <w:pPr>
        <w:pStyle w:val="fcase2metab"/>
        <w:rPr>
          <w:rFonts w:ascii="Arial" w:hAnsi="Arial" w:cs="Arial"/>
        </w:rPr>
      </w:pPr>
    </w:p>
    <w:p w14:paraId="043348EB" w14:textId="77777777" w:rsidR="00A076F5" w:rsidRDefault="00A076F5" w:rsidP="009B45B9">
      <w:pPr>
        <w:tabs>
          <w:tab w:val="left" w:pos="851"/>
          <w:tab w:val="left" w:pos="3402"/>
          <w:tab w:val="left" w:pos="6237"/>
          <w:tab w:val="left" w:pos="9072"/>
        </w:tabs>
        <w:jc w:val="both"/>
        <w:rPr>
          <w:rFonts w:ascii="Arial" w:hAnsi="Arial" w:cs="Arial"/>
        </w:rPr>
      </w:pPr>
    </w:p>
    <w:p w14:paraId="3E80FF3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5CBC2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4ED2EE7" w14:textId="77777777" w:rsidR="009B1CD0" w:rsidRDefault="009B1CD0" w:rsidP="009B45B9">
      <w:pPr>
        <w:tabs>
          <w:tab w:val="left" w:pos="851"/>
        </w:tabs>
        <w:rPr>
          <w:rFonts w:ascii="Arial" w:hAnsi="Arial" w:cs="Arial"/>
        </w:rPr>
      </w:pPr>
    </w:p>
    <w:p w14:paraId="3A2D0CCA"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D50760D" w14:textId="77777777" w:rsidR="00FA6B0F" w:rsidRDefault="00FA6B0F" w:rsidP="009B45B9">
      <w:pPr>
        <w:tabs>
          <w:tab w:val="left" w:pos="851"/>
        </w:tabs>
      </w:pPr>
    </w:p>
    <w:p w14:paraId="42CDB44D" w14:textId="77777777" w:rsidR="00FA6B0F" w:rsidRDefault="00FA6B0F" w:rsidP="009B45B9">
      <w:pPr>
        <w:tabs>
          <w:tab w:val="left" w:pos="851"/>
        </w:tabs>
      </w:pPr>
    </w:p>
    <w:p w14:paraId="688AD73F" w14:textId="77777777" w:rsidR="009B1CD0" w:rsidRDefault="009B1CD0" w:rsidP="009B45B9">
      <w:pPr>
        <w:tabs>
          <w:tab w:val="left" w:pos="851"/>
        </w:tabs>
      </w:pPr>
    </w:p>
    <w:p w14:paraId="31706D9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12934AA" w14:textId="77777777" w:rsidR="009B1CD0" w:rsidRDefault="009B1CD0" w:rsidP="009B45B9">
      <w:pPr>
        <w:tabs>
          <w:tab w:val="left" w:pos="851"/>
        </w:tabs>
        <w:ind w:left="4820"/>
        <w:jc w:val="center"/>
      </w:pPr>
      <w:r>
        <w:rPr>
          <w:rFonts w:ascii="Arial" w:hAnsi="Arial" w:cs="Arial"/>
          <w:i/>
          <w:sz w:val="18"/>
          <w:szCs w:val="18"/>
        </w:rPr>
        <w:t>(</w:t>
      </w:r>
      <w:r w:rsidR="00231E2D">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FA6B0F">
        <w:rPr>
          <w:rFonts w:ascii="Arial" w:hAnsi="Arial" w:cs="Arial"/>
          <w:i/>
          <w:sz w:val="18"/>
          <w:szCs w:val="18"/>
        </w:rPr>
        <w:t>public</w:t>
      </w:r>
      <w:r>
        <w:rPr>
          <w:rFonts w:ascii="Arial" w:hAnsi="Arial" w:cs="Arial"/>
          <w:i/>
          <w:sz w:val="18"/>
          <w:szCs w:val="18"/>
        </w:rPr>
        <w:t>)</w:t>
      </w:r>
    </w:p>
    <w:p w14:paraId="64D62C6E" w14:textId="77777777" w:rsidR="009B1CD0" w:rsidRDefault="009B1CD0" w:rsidP="009B45B9">
      <w:pPr>
        <w:tabs>
          <w:tab w:val="left" w:pos="851"/>
        </w:tabs>
        <w:jc w:val="both"/>
      </w:pPr>
    </w:p>
    <w:p w14:paraId="07736D87" w14:textId="77777777" w:rsidR="009B1CD0" w:rsidRDefault="009B1CD0" w:rsidP="009B45B9">
      <w:pPr>
        <w:tabs>
          <w:tab w:val="left" w:pos="851"/>
        </w:tabs>
        <w:jc w:val="both"/>
      </w:pPr>
    </w:p>
    <w:p w14:paraId="5F98E7B3" w14:textId="77777777" w:rsidR="00880784" w:rsidRDefault="00880784" w:rsidP="009F7781">
      <w:pPr>
        <w:tabs>
          <w:tab w:val="left" w:pos="851"/>
          <w:tab w:val="left" w:pos="3402"/>
        </w:tabs>
        <w:spacing w:before="120" w:after="120"/>
        <w:jc w:val="both"/>
        <w:rPr>
          <w:rFonts w:ascii="Arial" w:hAnsi="Arial" w:cs="Arial"/>
          <w:sz w:val="16"/>
          <w:szCs w:val="16"/>
        </w:rPr>
      </w:pPr>
    </w:p>
    <w:p w14:paraId="07FDB877" w14:textId="77777777" w:rsidR="00880784" w:rsidRDefault="00880784" w:rsidP="009F7781">
      <w:pPr>
        <w:tabs>
          <w:tab w:val="left" w:pos="851"/>
          <w:tab w:val="left" w:pos="3402"/>
        </w:tabs>
        <w:spacing w:before="120" w:after="120"/>
        <w:jc w:val="both"/>
        <w:rPr>
          <w:rFonts w:ascii="Arial" w:hAnsi="Arial" w:cs="Arial"/>
          <w:sz w:val="16"/>
          <w:szCs w:val="16"/>
        </w:rPr>
      </w:pPr>
    </w:p>
    <w:p w14:paraId="2B9A5911" w14:textId="77777777" w:rsidR="00880784" w:rsidRDefault="00880784" w:rsidP="009F7781">
      <w:pPr>
        <w:tabs>
          <w:tab w:val="left" w:pos="851"/>
          <w:tab w:val="left" w:pos="3402"/>
        </w:tabs>
        <w:spacing w:before="120" w:after="120"/>
        <w:jc w:val="both"/>
        <w:rPr>
          <w:rFonts w:ascii="Arial" w:hAnsi="Arial" w:cs="Arial"/>
          <w:sz w:val="16"/>
          <w:szCs w:val="16"/>
        </w:rPr>
      </w:pPr>
    </w:p>
    <w:p w14:paraId="04397ECA" w14:textId="77777777" w:rsidR="00A922A3" w:rsidRDefault="00A922A3" w:rsidP="009F7781">
      <w:pPr>
        <w:tabs>
          <w:tab w:val="left" w:pos="851"/>
          <w:tab w:val="left" w:pos="3402"/>
        </w:tabs>
        <w:spacing w:before="120" w:after="120"/>
        <w:jc w:val="both"/>
        <w:rPr>
          <w:rFonts w:ascii="Arial" w:hAnsi="Arial" w:cs="Arial"/>
          <w:sz w:val="16"/>
          <w:szCs w:val="16"/>
        </w:rPr>
      </w:pPr>
    </w:p>
    <w:p w14:paraId="1DE6A510" w14:textId="77777777" w:rsidR="00A922A3" w:rsidRDefault="00A922A3" w:rsidP="009F7781">
      <w:pPr>
        <w:tabs>
          <w:tab w:val="left" w:pos="851"/>
          <w:tab w:val="left" w:pos="3402"/>
        </w:tabs>
        <w:spacing w:before="120" w:after="120"/>
        <w:jc w:val="both"/>
        <w:rPr>
          <w:rFonts w:ascii="Arial" w:hAnsi="Arial" w:cs="Arial"/>
          <w:sz w:val="16"/>
          <w:szCs w:val="16"/>
        </w:rPr>
      </w:pPr>
    </w:p>
    <w:p w14:paraId="0EE9D43E" w14:textId="77777777" w:rsidR="00A922A3" w:rsidRDefault="00A922A3" w:rsidP="009F7781">
      <w:pPr>
        <w:tabs>
          <w:tab w:val="left" w:pos="851"/>
          <w:tab w:val="left" w:pos="3402"/>
        </w:tabs>
        <w:spacing w:before="120" w:after="120"/>
        <w:jc w:val="both"/>
        <w:rPr>
          <w:rFonts w:ascii="Arial" w:hAnsi="Arial" w:cs="Arial"/>
          <w:sz w:val="16"/>
          <w:szCs w:val="16"/>
        </w:rPr>
      </w:pPr>
    </w:p>
    <w:p w14:paraId="381BD435" w14:textId="77777777" w:rsidR="00A922A3" w:rsidRDefault="00A922A3" w:rsidP="009F7781">
      <w:pPr>
        <w:tabs>
          <w:tab w:val="left" w:pos="851"/>
          <w:tab w:val="left" w:pos="3402"/>
        </w:tabs>
        <w:spacing w:before="120" w:after="120"/>
        <w:jc w:val="both"/>
        <w:rPr>
          <w:rFonts w:ascii="Arial" w:hAnsi="Arial" w:cs="Arial"/>
          <w:sz w:val="16"/>
          <w:szCs w:val="16"/>
        </w:rPr>
      </w:pPr>
    </w:p>
    <w:p w14:paraId="4D909838" w14:textId="77777777" w:rsidR="00A922A3" w:rsidRDefault="00A922A3" w:rsidP="009F7781">
      <w:pPr>
        <w:tabs>
          <w:tab w:val="left" w:pos="851"/>
          <w:tab w:val="left" w:pos="3402"/>
        </w:tabs>
        <w:spacing w:before="120" w:after="120"/>
        <w:jc w:val="both"/>
        <w:rPr>
          <w:rFonts w:ascii="Arial" w:hAnsi="Arial" w:cs="Arial"/>
          <w:sz w:val="16"/>
          <w:szCs w:val="16"/>
        </w:rPr>
      </w:pPr>
    </w:p>
    <w:p w14:paraId="25F88F2E" w14:textId="77777777" w:rsidR="00A922A3" w:rsidRDefault="00A922A3" w:rsidP="009F7781">
      <w:pPr>
        <w:tabs>
          <w:tab w:val="left" w:pos="851"/>
          <w:tab w:val="left" w:pos="3402"/>
        </w:tabs>
        <w:spacing w:before="120" w:after="120"/>
        <w:jc w:val="both"/>
        <w:rPr>
          <w:rFonts w:ascii="Arial" w:hAnsi="Arial" w:cs="Arial"/>
          <w:sz w:val="16"/>
          <w:szCs w:val="16"/>
        </w:rPr>
      </w:pPr>
    </w:p>
    <w:p w14:paraId="6203C27B" w14:textId="77777777" w:rsidR="00A922A3" w:rsidRDefault="00A922A3" w:rsidP="009F7781">
      <w:pPr>
        <w:tabs>
          <w:tab w:val="left" w:pos="851"/>
          <w:tab w:val="left" w:pos="3402"/>
        </w:tabs>
        <w:spacing w:before="120" w:after="120"/>
        <w:jc w:val="both"/>
        <w:rPr>
          <w:rFonts w:ascii="Arial" w:hAnsi="Arial" w:cs="Arial"/>
          <w:sz w:val="16"/>
          <w:szCs w:val="16"/>
        </w:rPr>
      </w:pPr>
    </w:p>
    <w:p w14:paraId="1424974D" w14:textId="77777777" w:rsidR="00A922A3" w:rsidRDefault="00A922A3" w:rsidP="009F7781">
      <w:pPr>
        <w:tabs>
          <w:tab w:val="left" w:pos="851"/>
          <w:tab w:val="left" w:pos="3402"/>
        </w:tabs>
        <w:spacing w:before="120" w:after="120"/>
        <w:jc w:val="both"/>
        <w:rPr>
          <w:rFonts w:ascii="Arial" w:hAnsi="Arial" w:cs="Arial"/>
          <w:sz w:val="16"/>
          <w:szCs w:val="16"/>
        </w:rPr>
      </w:pPr>
    </w:p>
    <w:p w14:paraId="0BE1A66A" w14:textId="77777777" w:rsidR="00A922A3" w:rsidRDefault="00A922A3" w:rsidP="009F7781">
      <w:pPr>
        <w:tabs>
          <w:tab w:val="left" w:pos="851"/>
          <w:tab w:val="left" w:pos="3402"/>
        </w:tabs>
        <w:spacing w:before="120" w:after="120"/>
        <w:jc w:val="both"/>
        <w:rPr>
          <w:rFonts w:ascii="Arial" w:hAnsi="Arial" w:cs="Arial"/>
          <w:sz w:val="16"/>
          <w:szCs w:val="16"/>
        </w:rPr>
      </w:pPr>
    </w:p>
    <w:p w14:paraId="799CBE82" w14:textId="77777777" w:rsidR="00A922A3" w:rsidRDefault="00A922A3" w:rsidP="009F7781">
      <w:pPr>
        <w:tabs>
          <w:tab w:val="left" w:pos="851"/>
          <w:tab w:val="left" w:pos="3402"/>
        </w:tabs>
        <w:spacing w:before="120" w:after="120"/>
        <w:jc w:val="both"/>
        <w:rPr>
          <w:rFonts w:ascii="Arial" w:hAnsi="Arial" w:cs="Arial"/>
          <w:sz w:val="16"/>
          <w:szCs w:val="16"/>
        </w:rPr>
      </w:pPr>
    </w:p>
    <w:p w14:paraId="3C38C517" w14:textId="77777777" w:rsidR="00A922A3" w:rsidRDefault="00A922A3" w:rsidP="009F7781">
      <w:pPr>
        <w:tabs>
          <w:tab w:val="left" w:pos="851"/>
          <w:tab w:val="left" w:pos="3402"/>
        </w:tabs>
        <w:spacing w:before="120" w:after="120"/>
        <w:jc w:val="both"/>
        <w:rPr>
          <w:rFonts w:ascii="Arial" w:hAnsi="Arial" w:cs="Arial"/>
          <w:sz w:val="16"/>
          <w:szCs w:val="16"/>
        </w:rPr>
      </w:pPr>
    </w:p>
    <w:p w14:paraId="08C73347" w14:textId="77777777" w:rsidR="00A922A3" w:rsidRDefault="00A922A3" w:rsidP="009F7781">
      <w:pPr>
        <w:tabs>
          <w:tab w:val="left" w:pos="851"/>
          <w:tab w:val="left" w:pos="3402"/>
        </w:tabs>
        <w:spacing w:before="120" w:after="120"/>
        <w:jc w:val="both"/>
        <w:rPr>
          <w:rFonts w:ascii="Arial" w:hAnsi="Arial" w:cs="Arial"/>
          <w:sz w:val="16"/>
          <w:szCs w:val="16"/>
        </w:rPr>
      </w:pPr>
    </w:p>
    <w:p w14:paraId="6DA9164B" w14:textId="77777777" w:rsidR="00A922A3" w:rsidRDefault="00A922A3" w:rsidP="009F7781">
      <w:pPr>
        <w:tabs>
          <w:tab w:val="left" w:pos="851"/>
          <w:tab w:val="left" w:pos="3402"/>
        </w:tabs>
        <w:spacing w:before="120" w:after="120"/>
        <w:jc w:val="both"/>
        <w:rPr>
          <w:rFonts w:ascii="Arial" w:hAnsi="Arial" w:cs="Arial"/>
          <w:sz w:val="16"/>
          <w:szCs w:val="16"/>
        </w:rPr>
      </w:pPr>
    </w:p>
    <w:p w14:paraId="632BB16B" w14:textId="77777777" w:rsidR="00A922A3" w:rsidRDefault="00A922A3" w:rsidP="009F7781">
      <w:pPr>
        <w:tabs>
          <w:tab w:val="left" w:pos="851"/>
          <w:tab w:val="left" w:pos="3402"/>
        </w:tabs>
        <w:spacing w:before="120" w:after="120"/>
        <w:jc w:val="both"/>
        <w:rPr>
          <w:rFonts w:ascii="Arial" w:hAnsi="Arial" w:cs="Arial"/>
          <w:sz w:val="16"/>
          <w:szCs w:val="16"/>
        </w:rPr>
      </w:pPr>
    </w:p>
    <w:p w14:paraId="6FE49FFB" w14:textId="77777777" w:rsidR="00A922A3" w:rsidRDefault="00A922A3" w:rsidP="009F7781">
      <w:pPr>
        <w:tabs>
          <w:tab w:val="left" w:pos="851"/>
          <w:tab w:val="left" w:pos="3402"/>
        </w:tabs>
        <w:spacing w:before="120" w:after="120"/>
        <w:jc w:val="both"/>
        <w:rPr>
          <w:rFonts w:ascii="Arial" w:hAnsi="Arial" w:cs="Arial"/>
          <w:sz w:val="16"/>
          <w:szCs w:val="16"/>
        </w:rPr>
      </w:pPr>
    </w:p>
    <w:p w14:paraId="416C0D45" w14:textId="77777777" w:rsidR="00A922A3" w:rsidRDefault="00A922A3" w:rsidP="009F7781">
      <w:pPr>
        <w:tabs>
          <w:tab w:val="left" w:pos="851"/>
          <w:tab w:val="left" w:pos="3402"/>
        </w:tabs>
        <w:spacing w:before="120" w:after="120"/>
        <w:jc w:val="both"/>
        <w:rPr>
          <w:rFonts w:ascii="Arial" w:hAnsi="Arial" w:cs="Arial"/>
          <w:sz w:val="16"/>
          <w:szCs w:val="16"/>
        </w:rPr>
      </w:pPr>
    </w:p>
    <w:p w14:paraId="3B984A88" w14:textId="77777777" w:rsidR="00A922A3" w:rsidRDefault="00A922A3" w:rsidP="009F7781">
      <w:pPr>
        <w:tabs>
          <w:tab w:val="left" w:pos="851"/>
          <w:tab w:val="left" w:pos="3402"/>
        </w:tabs>
        <w:spacing w:before="120" w:after="120"/>
        <w:jc w:val="both"/>
        <w:rPr>
          <w:rFonts w:ascii="Arial" w:hAnsi="Arial" w:cs="Arial"/>
          <w:sz w:val="16"/>
          <w:szCs w:val="16"/>
        </w:rPr>
      </w:pPr>
    </w:p>
    <w:p w14:paraId="505BD6E2" w14:textId="77777777" w:rsidR="00A922A3" w:rsidRDefault="00A922A3" w:rsidP="009F7781">
      <w:pPr>
        <w:tabs>
          <w:tab w:val="left" w:pos="851"/>
          <w:tab w:val="left" w:pos="3402"/>
        </w:tabs>
        <w:spacing w:before="120" w:after="120"/>
        <w:jc w:val="both"/>
        <w:rPr>
          <w:rFonts w:ascii="Arial" w:hAnsi="Arial" w:cs="Arial"/>
          <w:sz w:val="16"/>
          <w:szCs w:val="16"/>
        </w:rPr>
      </w:pPr>
    </w:p>
    <w:p w14:paraId="794711E7" w14:textId="77777777" w:rsidR="00A922A3" w:rsidRDefault="00A922A3" w:rsidP="009F7781">
      <w:pPr>
        <w:tabs>
          <w:tab w:val="left" w:pos="851"/>
          <w:tab w:val="left" w:pos="3402"/>
        </w:tabs>
        <w:spacing w:before="120" w:after="120"/>
        <w:jc w:val="both"/>
        <w:rPr>
          <w:rFonts w:ascii="Arial" w:hAnsi="Arial" w:cs="Arial"/>
          <w:sz w:val="16"/>
          <w:szCs w:val="16"/>
        </w:rPr>
      </w:pPr>
    </w:p>
    <w:p w14:paraId="68A49E9D" w14:textId="77777777" w:rsidR="00A922A3" w:rsidRDefault="00A922A3" w:rsidP="009F7781">
      <w:pPr>
        <w:tabs>
          <w:tab w:val="left" w:pos="851"/>
          <w:tab w:val="left" w:pos="3402"/>
        </w:tabs>
        <w:spacing w:before="120" w:after="120"/>
        <w:jc w:val="both"/>
        <w:rPr>
          <w:rFonts w:ascii="Arial" w:hAnsi="Arial" w:cs="Arial"/>
          <w:sz w:val="16"/>
          <w:szCs w:val="16"/>
        </w:rPr>
      </w:pPr>
    </w:p>
    <w:p w14:paraId="76B8756D" w14:textId="77777777" w:rsidR="00A922A3" w:rsidRDefault="00A922A3" w:rsidP="009F7781">
      <w:pPr>
        <w:tabs>
          <w:tab w:val="left" w:pos="851"/>
          <w:tab w:val="left" w:pos="3402"/>
        </w:tabs>
        <w:spacing w:before="120" w:after="120"/>
        <w:jc w:val="both"/>
        <w:rPr>
          <w:rFonts w:ascii="Arial" w:hAnsi="Arial" w:cs="Arial"/>
          <w:sz w:val="16"/>
          <w:szCs w:val="16"/>
        </w:rPr>
      </w:pPr>
    </w:p>
    <w:p w14:paraId="4CC7F010" w14:textId="77777777" w:rsidR="00A922A3" w:rsidRDefault="00A922A3" w:rsidP="009F7781">
      <w:pPr>
        <w:tabs>
          <w:tab w:val="left" w:pos="851"/>
          <w:tab w:val="left" w:pos="3402"/>
        </w:tabs>
        <w:spacing w:before="120" w:after="120"/>
        <w:jc w:val="both"/>
        <w:rPr>
          <w:rFonts w:ascii="Arial" w:hAnsi="Arial" w:cs="Arial"/>
          <w:sz w:val="16"/>
          <w:szCs w:val="16"/>
        </w:rPr>
      </w:pPr>
    </w:p>
    <w:p w14:paraId="2B17EA1B" w14:textId="77777777" w:rsidR="00A922A3" w:rsidRDefault="00A922A3" w:rsidP="009F7781">
      <w:pPr>
        <w:tabs>
          <w:tab w:val="left" w:pos="851"/>
          <w:tab w:val="left" w:pos="3402"/>
        </w:tabs>
        <w:spacing w:before="120" w:after="120"/>
        <w:jc w:val="both"/>
        <w:rPr>
          <w:rFonts w:ascii="Arial" w:hAnsi="Arial" w:cs="Arial"/>
          <w:sz w:val="16"/>
          <w:szCs w:val="16"/>
        </w:rPr>
      </w:pPr>
    </w:p>
    <w:p w14:paraId="024065FA" w14:textId="77777777" w:rsidR="00A922A3" w:rsidRDefault="00A922A3" w:rsidP="009F7781">
      <w:pPr>
        <w:tabs>
          <w:tab w:val="left" w:pos="851"/>
          <w:tab w:val="left" w:pos="3402"/>
        </w:tabs>
        <w:spacing w:before="120" w:after="120"/>
        <w:jc w:val="both"/>
        <w:rPr>
          <w:rFonts w:ascii="Arial" w:hAnsi="Arial" w:cs="Arial"/>
          <w:sz w:val="16"/>
          <w:szCs w:val="16"/>
        </w:rPr>
      </w:pPr>
    </w:p>
    <w:p w14:paraId="18EA2192" w14:textId="77777777" w:rsidR="00A922A3" w:rsidRDefault="00A922A3" w:rsidP="009F7781">
      <w:pPr>
        <w:tabs>
          <w:tab w:val="left" w:pos="851"/>
          <w:tab w:val="left" w:pos="3402"/>
        </w:tabs>
        <w:spacing w:before="120" w:after="120"/>
        <w:jc w:val="both"/>
        <w:rPr>
          <w:rFonts w:ascii="Arial" w:hAnsi="Arial" w:cs="Arial"/>
          <w:sz w:val="16"/>
          <w:szCs w:val="16"/>
        </w:rPr>
      </w:pPr>
    </w:p>
    <w:p w14:paraId="23C1F0A4" w14:textId="77777777" w:rsidR="00A922A3" w:rsidRDefault="00A922A3" w:rsidP="009F7781">
      <w:pPr>
        <w:tabs>
          <w:tab w:val="left" w:pos="851"/>
          <w:tab w:val="left" w:pos="3402"/>
        </w:tabs>
        <w:spacing w:before="120" w:after="120"/>
        <w:jc w:val="both"/>
        <w:rPr>
          <w:rFonts w:ascii="Arial" w:hAnsi="Arial" w:cs="Arial"/>
          <w:sz w:val="16"/>
          <w:szCs w:val="16"/>
        </w:rPr>
      </w:pPr>
    </w:p>
    <w:p w14:paraId="5B579E9E" w14:textId="69169E40" w:rsidR="009B1CD0" w:rsidRDefault="009F7781" w:rsidP="009F7781">
      <w:pPr>
        <w:tabs>
          <w:tab w:val="left" w:pos="851"/>
          <w:tab w:val="left" w:pos="3402"/>
        </w:tabs>
        <w:spacing w:before="120" w:after="120"/>
        <w:jc w:val="both"/>
      </w:pPr>
      <w:r>
        <w:rPr>
          <w:rFonts w:ascii="Arial" w:hAnsi="Arial" w:cs="Arial"/>
          <w:sz w:val="16"/>
          <w:szCs w:val="16"/>
        </w:rPr>
        <w:t>Date de la dernière mise à jour : 01/04/2019.</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69EBF" w14:textId="77777777" w:rsidR="006819FD" w:rsidRDefault="006819FD">
      <w:r>
        <w:separator/>
      </w:r>
    </w:p>
  </w:endnote>
  <w:endnote w:type="continuationSeparator" w:id="0">
    <w:p w14:paraId="7C0FA943" w14:textId="77777777" w:rsidR="006819FD" w:rsidRDefault="0068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A411C9F" w14:textId="77777777" w:rsidTr="0083205E">
      <w:trPr>
        <w:tblHeader/>
      </w:trPr>
      <w:tc>
        <w:tcPr>
          <w:tcW w:w="2906" w:type="dxa"/>
          <w:shd w:val="clear" w:color="auto" w:fill="66CCFF"/>
        </w:tcPr>
        <w:p w14:paraId="6C2423CA"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17DFEAF" w14:textId="582113CA" w:rsidR="009B1CD0" w:rsidRDefault="00803787" w:rsidP="00214E0D">
          <w:pPr>
            <w:jc w:val="center"/>
            <w:rPr>
              <w:rFonts w:ascii="Arial" w:hAnsi="Arial" w:cs="Arial"/>
              <w:b/>
            </w:rPr>
          </w:pPr>
          <w:r w:rsidRPr="00803787">
            <w:rPr>
              <w:rFonts w:ascii="Arial" w:hAnsi="Arial" w:cs="Arial"/>
              <w:b/>
              <w:i/>
            </w:rPr>
            <w:t>Marché n° 20</w:t>
          </w:r>
          <w:r w:rsidR="00FA6B0F">
            <w:rPr>
              <w:rFonts w:ascii="Arial" w:hAnsi="Arial" w:cs="Arial"/>
              <w:b/>
              <w:i/>
            </w:rPr>
            <w:t>2</w:t>
          </w:r>
          <w:r w:rsidR="00A922A3">
            <w:rPr>
              <w:rFonts w:ascii="Arial" w:hAnsi="Arial" w:cs="Arial"/>
              <w:b/>
              <w:i/>
            </w:rPr>
            <w:t>5</w:t>
          </w:r>
          <w:r w:rsidR="00811623">
            <w:rPr>
              <w:rFonts w:ascii="Arial" w:hAnsi="Arial" w:cs="Arial"/>
              <w:b/>
              <w:i/>
            </w:rPr>
            <w:t>1</w:t>
          </w:r>
          <w:r w:rsidR="00E549A6">
            <w:rPr>
              <w:rFonts w:ascii="Arial" w:hAnsi="Arial" w:cs="Arial"/>
              <w:b/>
              <w:i/>
            </w:rPr>
            <w:t>8INPPACS1</w:t>
          </w:r>
        </w:p>
      </w:tc>
      <w:tc>
        <w:tcPr>
          <w:tcW w:w="896" w:type="dxa"/>
          <w:shd w:val="clear" w:color="auto" w:fill="66CCFF"/>
        </w:tcPr>
        <w:p w14:paraId="19A0549F"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6DB1175"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c>
        <w:tcPr>
          <w:tcW w:w="165" w:type="dxa"/>
          <w:shd w:val="clear" w:color="auto" w:fill="66CCFF"/>
        </w:tcPr>
        <w:p w14:paraId="0D398A1A" w14:textId="77777777" w:rsidR="009B1CD0" w:rsidRDefault="009B1CD0">
          <w:pPr>
            <w:jc w:val="center"/>
          </w:pPr>
          <w:r>
            <w:rPr>
              <w:rFonts w:ascii="Arial" w:hAnsi="Arial" w:cs="Arial"/>
              <w:b/>
            </w:rPr>
            <w:t>/</w:t>
          </w:r>
        </w:p>
      </w:tc>
      <w:tc>
        <w:tcPr>
          <w:tcW w:w="544" w:type="dxa"/>
          <w:shd w:val="clear" w:color="auto" w:fill="66CCFF"/>
        </w:tcPr>
        <w:p w14:paraId="7373BDB1"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r>
  </w:tbl>
  <w:p w14:paraId="6EF3DA33"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045D5" w14:textId="77777777" w:rsidR="006819FD" w:rsidRDefault="006819FD">
      <w:r>
        <w:separator/>
      </w:r>
    </w:p>
  </w:footnote>
  <w:footnote w:type="continuationSeparator" w:id="0">
    <w:p w14:paraId="4C3DFA2B" w14:textId="77777777" w:rsidR="006819FD" w:rsidRDefault="006819FD">
      <w:r>
        <w:continuationSeparator/>
      </w:r>
    </w:p>
  </w:footnote>
  <w:footnote w:id="1">
    <w:p w14:paraId="2F470CF9"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F3517F3"/>
    <w:multiLevelType w:val="hybridMultilevel"/>
    <w:tmpl w:val="38160666"/>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45679E"/>
    <w:multiLevelType w:val="hybridMultilevel"/>
    <w:tmpl w:val="E6E8D3DA"/>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5"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5DC4E14"/>
    <w:multiLevelType w:val="hybridMultilevel"/>
    <w:tmpl w:val="599C525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F1C"/>
    <w:rsid w:val="00036500"/>
    <w:rsid w:val="000423E7"/>
    <w:rsid w:val="000466CE"/>
    <w:rsid w:val="00062749"/>
    <w:rsid w:val="0009033B"/>
    <w:rsid w:val="000A2E05"/>
    <w:rsid w:val="000A7C22"/>
    <w:rsid w:val="000C0F6A"/>
    <w:rsid w:val="000C235B"/>
    <w:rsid w:val="000E0020"/>
    <w:rsid w:val="00153CBB"/>
    <w:rsid w:val="00166B56"/>
    <w:rsid w:val="001B4322"/>
    <w:rsid w:val="001C40C0"/>
    <w:rsid w:val="001C733C"/>
    <w:rsid w:val="00200B05"/>
    <w:rsid w:val="00212951"/>
    <w:rsid w:val="00214E0D"/>
    <w:rsid w:val="0021527A"/>
    <w:rsid w:val="0021797C"/>
    <w:rsid w:val="00225A1A"/>
    <w:rsid w:val="00231E2D"/>
    <w:rsid w:val="00244B22"/>
    <w:rsid w:val="002904AF"/>
    <w:rsid w:val="002C2CA3"/>
    <w:rsid w:val="002C4B3E"/>
    <w:rsid w:val="002C79D6"/>
    <w:rsid w:val="002E3AA3"/>
    <w:rsid w:val="003141A1"/>
    <w:rsid w:val="00315DEC"/>
    <w:rsid w:val="00332B12"/>
    <w:rsid w:val="00354C04"/>
    <w:rsid w:val="00385E76"/>
    <w:rsid w:val="004154D6"/>
    <w:rsid w:val="0043706E"/>
    <w:rsid w:val="0044597F"/>
    <w:rsid w:val="004879DE"/>
    <w:rsid w:val="004A7169"/>
    <w:rsid w:val="004B1B55"/>
    <w:rsid w:val="004E2898"/>
    <w:rsid w:val="004E75A6"/>
    <w:rsid w:val="004F54AE"/>
    <w:rsid w:val="005124CC"/>
    <w:rsid w:val="00514DAF"/>
    <w:rsid w:val="00532EC7"/>
    <w:rsid w:val="00541CA3"/>
    <w:rsid w:val="005425EE"/>
    <w:rsid w:val="00550186"/>
    <w:rsid w:val="005546A9"/>
    <w:rsid w:val="005846FB"/>
    <w:rsid w:val="00592584"/>
    <w:rsid w:val="005A4A3B"/>
    <w:rsid w:val="005A4CB5"/>
    <w:rsid w:val="005E2C30"/>
    <w:rsid w:val="006029BB"/>
    <w:rsid w:val="0061068C"/>
    <w:rsid w:val="00621830"/>
    <w:rsid w:val="0064560F"/>
    <w:rsid w:val="00645895"/>
    <w:rsid w:val="006460C6"/>
    <w:rsid w:val="00647DE1"/>
    <w:rsid w:val="00660727"/>
    <w:rsid w:val="00671532"/>
    <w:rsid w:val="006738A1"/>
    <w:rsid w:val="006748D1"/>
    <w:rsid w:val="006819FD"/>
    <w:rsid w:val="006B6C01"/>
    <w:rsid w:val="006C39FE"/>
    <w:rsid w:val="006C4338"/>
    <w:rsid w:val="006F3DF9"/>
    <w:rsid w:val="007060E5"/>
    <w:rsid w:val="00706618"/>
    <w:rsid w:val="00710FD6"/>
    <w:rsid w:val="0074569E"/>
    <w:rsid w:val="00757151"/>
    <w:rsid w:val="007909E0"/>
    <w:rsid w:val="00796545"/>
    <w:rsid w:val="0079785C"/>
    <w:rsid w:val="007C2F3E"/>
    <w:rsid w:val="007D1ACD"/>
    <w:rsid w:val="007D49C2"/>
    <w:rsid w:val="007D6F9C"/>
    <w:rsid w:val="007D7A65"/>
    <w:rsid w:val="007E264C"/>
    <w:rsid w:val="007F68A6"/>
    <w:rsid w:val="00803787"/>
    <w:rsid w:val="00811623"/>
    <w:rsid w:val="0083205E"/>
    <w:rsid w:val="00844DAA"/>
    <w:rsid w:val="00850D4D"/>
    <w:rsid w:val="008626A1"/>
    <w:rsid w:val="00880784"/>
    <w:rsid w:val="008C0A9E"/>
    <w:rsid w:val="008D07FA"/>
    <w:rsid w:val="00934503"/>
    <w:rsid w:val="00946E69"/>
    <w:rsid w:val="00983FF3"/>
    <w:rsid w:val="009938C6"/>
    <w:rsid w:val="009B1CD0"/>
    <w:rsid w:val="009B45B9"/>
    <w:rsid w:val="009F7781"/>
    <w:rsid w:val="00A076F5"/>
    <w:rsid w:val="00A10959"/>
    <w:rsid w:val="00A76314"/>
    <w:rsid w:val="00A80381"/>
    <w:rsid w:val="00A922A3"/>
    <w:rsid w:val="00AD0DDE"/>
    <w:rsid w:val="00AD0F88"/>
    <w:rsid w:val="00AE7831"/>
    <w:rsid w:val="00B013B1"/>
    <w:rsid w:val="00B020E7"/>
    <w:rsid w:val="00B054DA"/>
    <w:rsid w:val="00B160D6"/>
    <w:rsid w:val="00B162CC"/>
    <w:rsid w:val="00B32652"/>
    <w:rsid w:val="00B87564"/>
    <w:rsid w:val="00BA0F57"/>
    <w:rsid w:val="00BA44E5"/>
    <w:rsid w:val="00BE6078"/>
    <w:rsid w:val="00C806C4"/>
    <w:rsid w:val="00C91060"/>
    <w:rsid w:val="00C911FE"/>
    <w:rsid w:val="00CA4950"/>
    <w:rsid w:val="00CD185D"/>
    <w:rsid w:val="00CD46CC"/>
    <w:rsid w:val="00CD6315"/>
    <w:rsid w:val="00D0132F"/>
    <w:rsid w:val="00D402EF"/>
    <w:rsid w:val="00D46BC7"/>
    <w:rsid w:val="00D53168"/>
    <w:rsid w:val="00D802DC"/>
    <w:rsid w:val="00D908F4"/>
    <w:rsid w:val="00D91AC6"/>
    <w:rsid w:val="00DA0965"/>
    <w:rsid w:val="00DC3E51"/>
    <w:rsid w:val="00E47798"/>
    <w:rsid w:val="00E5224B"/>
    <w:rsid w:val="00E549A6"/>
    <w:rsid w:val="00E93A53"/>
    <w:rsid w:val="00EE05EB"/>
    <w:rsid w:val="00EF013C"/>
    <w:rsid w:val="00F1004B"/>
    <w:rsid w:val="00F347E0"/>
    <w:rsid w:val="00F40BF8"/>
    <w:rsid w:val="00F50DDB"/>
    <w:rsid w:val="00F515C0"/>
    <w:rsid w:val="00F63350"/>
    <w:rsid w:val="00F67693"/>
    <w:rsid w:val="00FA6B0F"/>
    <w:rsid w:val="00FC3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4:docId w14:val="4D5A1842"/>
  <w15:docId w15:val="{BC54F36F-F858-4DB8-99F5-D9023BAB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graphes">
    <w:name w:val="Paragraphes"/>
    <w:basedOn w:val="Normal"/>
    <w:unhideWhenUsed/>
    <w:qFormat/>
    <w:rsid w:val="006C39FE"/>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6C39FE"/>
    <w:pPr>
      <w:keepNext w:val="0"/>
      <w:numPr>
        <w:numId w:val="5"/>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6C39FE"/>
    <w:pPr>
      <w:keepNext w:val="0"/>
      <w:numPr>
        <w:ilvl w:val="1"/>
        <w:numId w:val="5"/>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6C39FE"/>
    <w:pPr>
      <w:keepNext w:val="0"/>
      <w:numPr>
        <w:ilvl w:val="2"/>
        <w:numId w:val="5"/>
      </w:numPr>
      <w:suppressAutoHyphens w:val="0"/>
      <w:spacing w:before="240" w:after="240"/>
      <w:jc w:val="both"/>
    </w:pPr>
    <w:rPr>
      <w:rFonts w:ascii="Calibri" w:eastAsia="Calibri" w:hAnsi="Calibri"/>
      <w:b w:val="0"/>
      <w:sz w:val="22"/>
      <w:szCs w:val="22"/>
      <w:u w:val="single"/>
      <w:lang w:eastAsia="en-US"/>
    </w:rPr>
  </w:style>
  <w:style w:type="character" w:customStyle="1" w:styleId="En-tteCar">
    <w:name w:val="En-tête Car"/>
    <w:link w:val="En-tte"/>
    <w:rsid w:val="00FA6B0F"/>
    <w:rPr>
      <w:rFonts w:ascii="Univers" w:hAnsi="Univers" w:cs="Univers"/>
      <w:lang w:eastAsia="zh-CN"/>
    </w:rPr>
  </w:style>
  <w:style w:type="character" w:customStyle="1" w:styleId="PieddepageCar">
    <w:name w:val="Pied de page Car"/>
    <w:link w:val="Pieddepage"/>
    <w:rsid w:val="00200B05"/>
    <w:rPr>
      <w:rFonts w:ascii="Univers" w:hAnsi="Univers" w:cs="Univers"/>
      <w:lang w:eastAsia="zh-CN"/>
    </w:rPr>
  </w:style>
  <w:style w:type="paragraph" w:styleId="Paragraphedeliste">
    <w:name w:val="List Paragraph"/>
    <w:basedOn w:val="Normal"/>
    <w:uiPriority w:val="34"/>
    <w:qFormat/>
    <w:rsid w:val="00946E69"/>
    <w:pPr>
      <w:suppressAutoHyphens w:val="0"/>
      <w:spacing w:before="120"/>
      <w:ind w:left="720"/>
      <w:contextualSpacing/>
      <w:jc w:val="both"/>
    </w:pPr>
    <w:rPr>
      <w:rFonts w:ascii="Arial" w:eastAsia="Andale Sans UI" w:hAnsi="Arial" w:cs="Tahoma"/>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306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463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4D04F-E339-424F-8FE9-E68B5737D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19</TotalTime>
  <Pages>6</Pages>
  <Words>1664</Words>
  <Characters>9156</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Laetitia MARTINET</cp:lastModifiedBy>
  <cp:revision>7</cp:revision>
  <cp:lastPrinted>2025-06-12T15:18:00Z</cp:lastPrinted>
  <dcterms:created xsi:type="dcterms:W3CDTF">2025-05-12T16:02:00Z</dcterms:created>
  <dcterms:modified xsi:type="dcterms:W3CDTF">2025-09-04T14:38:00Z</dcterms:modified>
</cp:coreProperties>
</file>