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FF921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06991C7" w14:textId="77777777">
        <w:trPr>
          <w:trHeight w:val="1132"/>
        </w:trPr>
        <w:tc>
          <w:tcPr>
            <w:tcW w:w="10434" w:type="dxa"/>
          </w:tcPr>
          <w:p w14:paraId="64957CE3" w14:textId="1955E7D7" w:rsidR="00541CA3" w:rsidRDefault="0080115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F0C280F"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D0A605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DC158AA" w14:textId="77777777">
        <w:tc>
          <w:tcPr>
            <w:tcW w:w="9002" w:type="dxa"/>
            <w:shd w:val="clear" w:color="auto" w:fill="66CCFF"/>
          </w:tcPr>
          <w:p w14:paraId="121E329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88583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AD5C79" w14:textId="77777777" w:rsidR="009B1CD0" w:rsidRDefault="00E47798" w:rsidP="0083205E">
            <w:pPr>
              <w:pStyle w:val="Titre8"/>
              <w:tabs>
                <w:tab w:val="left" w:pos="851"/>
                <w:tab w:val="right" w:pos="9639"/>
              </w:tabs>
              <w:spacing w:before="120" w:after="120"/>
            </w:pPr>
            <w:r>
              <w:rPr>
                <w:caps/>
                <w:sz w:val="28"/>
                <w:szCs w:val="28"/>
              </w:rPr>
              <w:t>ATTRI1</w:t>
            </w:r>
          </w:p>
        </w:tc>
      </w:tr>
    </w:tbl>
    <w:p w14:paraId="1D7328E8" w14:textId="77777777" w:rsidR="009B1CD0" w:rsidRDefault="009B1CD0" w:rsidP="006C4338">
      <w:pPr>
        <w:tabs>
          <w:tab w:val="left" w:pos="851"/>
        </w:tabs>
      </w:pPr>
    </w:p>
    <w:p w14:paraId="299A11C4" w14:textId="77777777" w:rsidR="00FE48C9" w:rsidRDefault="00FE48C9" w:rsidP="006C4338">
      <w:pPr>
        <w:pStyle w:val="Corpsdetexte31"/>
        <w:tabs>
          <w:tab w:val="left" w:pos="851"/>
        </w:tabs>
        <w:jc w:val="both"/>
        <w:rPr>
          <w:sz w:val="18"/>
          <w:szCs w:val="18"/>
        </w:rPr>
      </w:pPr>
    </w:p>
    <w:p w14:paraId="675CCD53"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3DE5D5" w14:textId="77777777" w:rsidR="00FE48C9" w:rsidRDefault="00FE48C9" w:rsidP="005846FB">
      <w:pPr>
        <w:pStyle w:val="Corpsdetexte31"/>
        <w:tabs>
          <w:tab w:val="left" w:pos="851"/>
        </w:tabs>
        <w:jc w:val="both"/>
        <w:rPr>
          <w:sz w:val="18"/>
          <w:szCs w:val="18"/>
        </w:rPr>
      </w:pPr>
    </w:p>
    <w:p w14:paraId="5AB308B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6BD9DA" w14:textId="77777777">
        <w:tc>
          <w:tcPr>
            <w:tcW w:w="10277" w:type="dxa"/>
            <w:shd w:val="clear" w:color="auto" w:fill="66CCFF"/>
          </w:tcPr>
          <w:p w14:paraId="21624E8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B91523D" w14:textId="77777777" w:rsidR="009B1CD0" w:rsidRDefault="009B1CD0" w:rsidP="006C4338">
      <w:pPr>
        <w:tabs>
          <w:tab w:val="left" w:pos="426"/>
          <w:tab w:val="left" w:pos="851"/>
        </w:tabs>
        <w:jc w:val="both"/>
      </w:pPr>
    </w:p>
    <w:p w14:paraId="410CEA6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8CB306E" w14:textId="77777777" w:rsidR="009B1CD0" w:rsidRDefault="009B1CD0" w:rsidP="005846FB">
      <w:pPr>
        <w:tabs>
          <w:tab w:val="left" w:pos="426"/>
          <w:tab w:val="left" w:pos="851"/>
        </w:tabs>
        <w:jc w:val="both"/>
        <w:rPr>
          <w:rFonts w:ascii="Arial" w:hAnsi="Arial" w:cs="Arial"/>
        </w:rPr>
      </w:pPr>
    </w:p>
    <w:p w14:paraId="1242B5C0" w14:textId="38E53249" w:rsidR="00047462" w:rsidRDefault="00FC7AAF" w:rsidP="005846FB">
      <w:pPr>
        <w:tabs>
          <w:tab w:val="left" w:pos="426"/>
          <w:tab w:val="left" w:pos="851"/>
        </w:tabs>
        <w:jc w:val="both"/>
        <w:rPr>
          <w:rFonts w:cs="Arial"/>
          <w:b/>
          <w:bCs/>
        </w:rPr>
      </w:pPr>
      <w:r w:rsidRPr="00FC7AAF">
        <w:rPr>
          <w:rFonts w:cs="Arial"/>
          <w:b/>
          <w:bCs/>
        </w:rPr>
        <w:t>Prestations de services pour garantir l’équivalence du baccalauréat français international section britannique aux standards britanniques et assurer sa reconnaissance auprès des établissements de l’enseignement supérieur britannique</w:t>
      </w:r>
    </w:p>
    <w:p w14:paraId="294EADF8" w14:textId="77777777" w:rsidR="00FC7AAF" w:rsidRDefault="00FC7AAF" w:rsidP="005846FB">
      <w:pPr>
        <w:tabs>
          <w:tab w:val="left" w:pos="426"/>
          <w:tab w:val="left" w:pos="851"/>
        </w:tabs>
        <w:jc w:val="both"/>
        <w:rPr>
          <w:rFonts w:ascii="Arial" w:hAnsi="Arial" w:cs="Arial"/>
        </w:rPr>
      </w:pPr>
    </w:p>
    <w:p w14:paraId="6C83EB7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BED667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D8181AE" w14:textId="77777777" w:rsidR="009B1CD0" w:rsidRDefault="009B1CD0" w:rsidP="00934503">
      <w:pPr>
        <w:tabs>
          <w:tab w:val="left" w:pos="426"/>
          <w:tab w:val="left" w:pos="851"/>
        </w:tabs>
        <w:jc w:val="both"/>
        <w:rPr>
          <w:rFonts w:ascii="Arial" w:hAnsi="Arial" w:cs="Arial"/>
        </w:rPr>
      </w:pPr>
    </w:p>
    <w:p w14:paraId="6C58D9DC" w14:textId="77777777" w:rsidR="009B1CD0" w:rsidRPr="00561673" w:rsidRDefault="007D7A65" w:rsidP="006B5057">
      <w:pPr>
        <w:numPr>
          <w:ilvl w:val="0"/>
          <w:numId w:val="5"/>
        </w:numPr>
        <w:tabs>
          <w:tab w:val="left" w:pos="426"/>
          <w:tab w:val="left" w:pos="851"/>
        </w:tabs>
        <w:ind w:left="851"/>
        <w:jc w:val="both"/>
        <w:rPr>
          <w:rFonts w:ascii="Arial" w:hAnsi="Arial" w:cs="Arial"/>
        </w:rPr>
      </w:pPr>
      <w:r w:rsidRPr="00561673">
        <w:rPr>
          <w:rFonts w:ascii="Arial" w:hAnsi="Arial" w:cs="Arial"/>
        </w:rPr>
        <w:fldChar w:fldCharType="begin">
          <w:ffData>
            <w:name w:val=""/>
            <w:enabled/>
            <w:calcOnExit w:val="0"/>
            <w:checkBox>
              <w:size w:val="20"/>
              <w:default w:val="0"/>
            </w:checkBox>
          </w:ffData>
        </w:fldChar>
      </w:r>
      <w:r w:rsidRPr="00561673">
        <w:rPr>
          <w:rFonts w:ascii="Arial" w:hAnsi="Arial" w:cs="Arial"/>
        </w:rPr>
        <w:instrText xml:space="preserve"> FORMCHECKBOX </w:instrText>
      </w:r>
      <w:r w:rsidRPr="00561673">
        <w:rPr>
          <w:rFonts w:ascii="Arial" w:hAnsi="Arial" w:cs="Arial"/>
        </w:rPr>
      </w:r>
      <w:r w:rsidRPr="00561673">
        <w:rPr>
          <w:rFonts w:ascii="Arial" w:hAnsi="Arial" w:cs="Arial"/>
        </w:rPr>
        <w:fldChar w:fldCharType="separate"/>
      </w:r>
      <w:r w:rsidRPr="00561673">
        <w:rPr>
          <w:rFonts w:ascii="Arial" w:hAnsi="Arial" w:cs="Arial"/>
        </w:rPr>
        <w:fldChar w:fldCharType="end"/>
      </w:r>
      <w:r w:rsidR="009B1CD0" w:rsidRPr="00561673">
        <w:rPr>
          <w:rFonts w:ascii="Arial" w:hAnsi="Arial" w:cs="Arial"/>
        </w:rPr>
        <w:tab/>
        <w:t xml:space="preserve">à l’ensemble du marché </w:t>
      </w:r>
      <w:r w:rsidR="00FE48C9" w:rsidRPr="00561673">
        <w:rPr>
          <w:rFonts w:ascii="Arial" w:hAnsi="Arial" w:cs="Arial"/>
        </w:rPr>
        <w:t xml:space="preserve">public </w:t>
      </w:r>
      <w:r w:rsidR="009B1CD0" w:rsidRPr="00561673">
        <w:rPr>
          <w:rFonts w:ascii="Arial" w:hAnsi="Arial" w:cs="Arial"/>
          <w:i/>
          <w:iCs/>
          <w:sz w:val="18"/>
          <w:szCs w:val="18"/>
        </w:rPr>
        <w:t xml:space="preserve">(en cas de </w:t>
      </w:r>
      <w:proofErr w:type="gramStart"/>
      <w:r w:rsidR="009B1CD0" w:rsidRPr="00561673">
        <w:rPr>
          <w:rFonts w:ascii="Arial" w:hAnsi="Arial" w:cs="Arial"/>
          <w:i/>
          <w:iCs/>
          <w:sz w:val="18"/>
          <w:szCs w:val="18"/>
        </w:rPr>
        <w:t>non allotissement</w:t>
      </w:r>
      <w:proofErr w:type="gramEnd"/>
      <w:r w:rsidR="009B1CD0" w:rsidRPr="00561673">
        <w:rPr>
          <w:rFonts w:ascii="Arial" w:hAnsi="Arial" w:cs="Arial"/>
          <w:i/>
          <w:iCs/>
          <w:sz w:val="18"/>
          <w:szCs w:val="18"/>
        </w:rPr>
        <w:t>)</w:t>
      </w:r>
      <w:r w:rsidR="00B87564" w:rsidRPr="00561673">
        <w:rPr>
          <w:rFonts w:ascii="Arial" w:hAnsi="Arial" w:cs="Arial"/>
          <w:i/>
          <w:iCs/>
          <w:sz w:val="18"/>
          <w:szCs w:val="18"/>
        </w:rPr>
        <w:t> </w:t>
      </w:r>
      <w:r w:rsidR="00B87564" w:rsidRPr="00561673">
        <w:rPr>
          <w:rFonts w:ascii="Arial" w:hAnsi="Arial" w:cs="Arial"/>
          <w:iCs/>
        </w:rPr>
        <w:t>;</w:t>
      </w:r>
    </w:p>
    <w:p w14:paraId="27AAAB42" w14:textId="77777777" w:rsidR="009B1CD0" w:rsidRDefault="009B1CD0" w:rsidP="009B45B9">
      <w:pPr>
        <w:tabs>
          <w:tab w:val="left" w:pos="426"/>
          <w:tab w:val="left" w:pos="851"/>
        </w:tabs>
        <w:jc w:val="both"/>
        <w:rPr>
          <w:rFonts w:ascii="Arial" w:hAnsi="Arial" w:cs="Arial"/>
        </w:rPr>
      </w:pPr>
    </w:p>
    <w:p w14:paraId="39AD0B77" w14:textId="77777777" w:rsidR="009B1CD0" w:rsidRDefault="009B1CD0" w:rsidP="009B45B9">
      <w:pPr>
        <w:pStyle w:val="fcasegauche"/>
        <w:tabs>
          <w:tab w:val="left" w:pos="851"/>
        </w:tabs>
        <w:spacing w:after="0"/>
        <w:rPr>
          <w:rFonts w:ascii="Arial" w:hAnsi="Arial" w:cs="Arial"/>
        </w:rPr>
      </w:pPr>
    </w:p>
    <w:p w14:paraId="06F75C38"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5A9972BC" w14:textId="77777777" w:rsidR="009B1CD0" w:rsidRDefault="009B1CD0" w:rsidP="005846FB">
      <w:pPr>
        <w:pStyle w:val="fcasegauche"/>
        <w:tabs>
          <w:tab w:val="left" w:pos="851"/>
        </w:tabs>
        <w:spacing w:after="0"/>
        <w:rPr>
          <w:rFonts w:ascii="Arial" w:hAnsi="Arial" w:cs="Arial"/>
        </w:rPr>
      </w:pPr>
    </w:p>
    <w:p w14:paraId="593FC92A" w14:textId="77777777" w:rsidR="006B5057" w:rsidRDefault="006B5057" w:rsidP="005846FB">
      <w:pPr>
        <w:pStyle w:val="fcasegauche"/>
        <w:tabs>
          <w:tab w:val="left" w:pos="851"/>
        </w:tabs>
        <w:spacing w:after="0"/>
        <w:ind w:left="0" w:firstLine="0"/>
        <w:rPr>
          <w:rFonts w:ascii="Arial" w:hAnsi="Arial" w:cs="Arial"/>
        </w:rPr>
      </w:pPr>
    </w:p>
    <w:p w14:paraId="7F8F90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BE9A14" w14:textId="77777777">
        <w:tc>
          <w:tcPr>
            <w:tcW w:w="10277" w:type="dxa"/>
            <w:shd w:val="clear" w:color="auto" w:fill="66CCFF"/>
          </w:tcPr>
          <w:p w14:paraId="41AD77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929BA3F" w14:textId="77777777" w:rsidR="009B1CD0" w:rsidRDefault="009B1CD0" w:rsidP="006C4338">
      <w:pPr>
        <w:tabs>
          <w:tab w:val="left" w:pos="851"/>
        </w:tabs>
      </w:pPr>
    </w:p>
    <w:p w14:paraId="60DAD99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FD9CD82" w14:textId="77777777" w:rsidR="009B1CD0" w:rsidRDefault="009B1CD0" w:rsidP="005846FB">
      <w:pPr>
        <w:tabs>
          <w:tab w:val="left" w:pos="851"/>
        </w:tabs>
        <w:rPr>
          <w:rFonts w:ascii="Arial" w:hAnsi="Arial" w:cs="Arial"/>
        </w:rPr>
      </w:pPr>
    </w:p>
    <w:p w14:paraId="51ADB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FAE030E" w14:textId="51536E26" w:rsidR="009B1CD0" w:rsidRPr="00B54F45" w:rsidRDefault="004C46F3" w:rsidP="005846FB">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lang w:val="en-GB"/>
        </w:rPr>
        <w:t xml:space="preserve"> </w:t>
      </w:r>
      <w:r w:rsidRPr="00B54F45">
        <w:rPr>
          <w:rFonts w:ascii="Arial" w:hAnsi="Arial" w:cs="Arial"/>
          <w:lang w:val="en-GB"/>
        </w:rPr>
        <w:t>CCAP n°</w:t>
      </w:r>
      <w:r w:rsidR="00047462">
        <w:rPr>
          <w:rFonts w:ascii="Arial" w:hAnsi="Arial" w:cs="Arial"/>
          <w:lang w:val="en-GB"/>
        </w:rPr>
        <w:t>2</w:t>
      </w:r>
      <w:r w:rsidR="00C064E2">
        <w:rPr>
          <w:rFonts w:ascii="Arial" w:hAnsi="Arial" w:cs="Arial"/>
          <w:lang w:val="en-GB"/>
        </w:rPr>
        <w:t>5</w:t>
      </w:r>
      <w:r w:rsidR="00FC7AAF">
        <w:rPr>
          <w:rFonts w:ascii="Arial" w:hAnsi="Arial" w:cs="Arial"/>
          <w:lang w:val="en-GB"/>
        </w:rPr>
        <w:t>-30</w:t>
      </w:r>
    </w:p>
    <w:p w14:paraId="27C42FED" w14:textId="687D6C47" w:rsidR="009B1CD0" w:rsidRPr="00B54F45" w:rsidRDefault="004C46F3" w:rsidP="0061068C">
      <w:pPr>
        <w:tabs>
          <w:tab w:val="left" w:pos="851"/>
        </w:tabs>
        <w:spacing w:before="120"/>
        <w:ind w:left="1135" w:hanging="284"/>
        <w:jc w:val="both"/>
        <w:rPr>
          <w:lang w:val="en-US"/>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lang w:val="en-GB"/>
        </w:rPr>
        <w:t xml:space="preserve"> CCTP n°</w:t>
      </w:r>
      <w:r w:rsidR="00C064E2">
        <w:rPr>
          <w:rFonts w:ascii="Arial" w:hAnsi="Arial" w:cs="Arial"/>
          <w:lang w:val="en-GB"/>
        </w:rPr>
        <w:t>25</w:t>
      </w:r>
      <w:r w:rsidR="00FC7AAF">
        <w:rPr>
          <w:rFonts w:ascii="Arial" w:hAnsi="Arial" w:cs="Arial"/>
          <w:lang w:val="en-GB"/>
        </w:rPr>
        <w:t>-30</w:t>
      </w:r>
    </w:p>
    <w:p w14:paraId="2C6F4FE5" w14:textId="2A316255" w:rsidR="009B1CD0" w:rsidRDefault="004C46F3" w:rsidP="00710FD6">
      <w:pPr>
        <w:tabs>
          <w:tab w:val="left" w:pos="851"/>
        </w:tabs>
        <w:spacing w:before="120"/>
        <w:ind w:left="1135" w:hanging="284"/>
        <w:jc w:val="both"/>
        <w:rPr>
          <w:rFonts w:ascii="Arial" w:hAnsi="Arial" w:cs="Arial"/>
        </w:rPr>
      </w:pPr>
      <w:r w:rsidRPr="00B54F45">
        <w:fldChar w:fldCharType="begin">
          <w:ffData>
            <w:name w:val=""/>
            <w:enabled/>
            <w:calcOnExit w:val="0"/>
            <w:checkBox>
              <w:size w:val="20"/>
              <w:default w:val="1"/>
            </w:checkBox>
          </w:ffData>
        </w:fldChar>
      </w:r>
      <w:r w:rsidRPr="00B54F45">
        <w:instrText xml:space="preserve"> FORMCHECKBOX </w:instrText>
      </w:r>
      <w:r w:rsidRPr="00B54F45">
        <w:fldChar w:fldCharType="separate"/>
      </w:r>
      <w:r w:rsidRPr="00B54F45">
        <w:fldChar w:fldCharType="end"/>
      </w:r>
      <w:r w:rsidR="009B1CD0" w:rsidRPr="00B54F45">
        <w:rPr>
          <w:rFonts w:ascii="Arial" w:hAnsi="Arial" w:cs="Arial"/>
        </w:rPr>
        <w:t xml:space="preserve"> Autres :</w:t>
      </w:r>
      <w:r w:rsidRPr="00B54F45">
        <w:rPr>
          <w:rFonts w:ascii="Arial" w:hAnsi="Arial" w:cs="Arial"/>
        </w:rPr>
        <w:t xml:space="preserve"> </w:t>
      </w:r>
      <w:r w:rsidR="00561673" w:rsidRPr="00B54F45">
        <w:rPr>
          <w:rFonts w:ascii="Arial" w:hAnsi="Arial" w:cs="Arial"/>
        </w:rPr>
        <w:t>Annexe financière</w:t>
      </w:r>
    </w:p>
    <w:p w14:paraId="4558D1E4" w14:textId="77777777" w:rsidR="009B1CD0" w:rsidRDefault="009B1CD0" w:rsidP="00710FD6">
      <w:pPr>
        <w:tabs>
          <w:tab w:val="left" w:pos="851"/>
        </w:tabs>
        <w:jc w:val="both"/>
        <w:rPr>
          <w:rFonts w:ascii="Arial" w:hAnsi="Arial" w:cs="Arial"/>
        </w:rPr>
      </w:pPr>
    </w:p>
    <w:p w14:paraId="7B78FF8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BEFC6DE" w14:textId="77777777" w:rsidR="009B1CD0" w:rsidRDefault="009B1CD0" w:rsidP="0083205E">
      <w:pPr>
        <w:tabs>
          <w:tab w:val="left" w:pos="851"/>
        </w:tabs>
        <w:jc w:val="both"/>
        <w:rPr>
          <w:rFonts w:ascii="Arial" w:hAnsi="Arial" w:cs="Arial"/>
        </w:rPr>
      </w:pPr>
    </w:p>
    <w:p w14:paraId="68AD10FB" w14:textId="20CBDE53" w:rsidR="009B1CD0" w:rsidRDefault="00066784"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2716166" w14:textId="77777777" w:rsidR="009B1CD0" w:rsidRDefault="009B1CD0" w:rsidP="0083205E">
      <w:pPr>
        <w:tabs>
          <w:tab w:val="left" w:pos="851"/>
        </w:tabs>
        <w:jc w:val="both"/>
        <w:rPr>
          <w:rFonts w:ascii="Arial" w:hAnsi="Arial" w:cs="Arial"/>
        </w:rPr>
      </w:pPr>
    </w:p>
    <w:p w14:paraId="62B2555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E80581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Default="009B1CD0" w:rsidP="00CD46CC">
      <w:pPr>
        <w:tabs>
          <w:tab w:val="left" w:pos="851"/>
        </w:tabs>
        <w:jc w:val="both"/>
        <w:rPr>
          <w:rFonts w:ascii="Arial" w:hAnsi="Arial" w:cs="Arial"/>
        </w:rPr>
      </w:pPr>
    </w:p>
    <w:p w14:paraId="134AD67C" w14:textId="77777777" w:rsidR="009B1CD0" w:rsidRDefault="009B1CD0" w:rsidP="009B45B9">
      <w:pPr>
        <w:tabs>
          <w:tab w:val="left" w:pos="851"/>
        </w:tabs>
        <w:jc w:val="both"/>
        <w:rPr>
          <w:rFonts w:ascii="Arial" w:hAnsi="Arial" w:cs="Arial"/>
        </w:rPr>
      </w:pPr>
    </w:p>
    <w:p w14:paraId="39131CA1" w14:textId="77777777" w:rsidR="009B1CD0" w:rsidRDefault="009B1CD0" w:rsidP="009B45B9">
      <w:pPr>
        <w:tabs>
          <w:tab w:val="left" w:pos="851"/>
        </w:tabs>
        <w:jc w:val="both"/>
        <w:rPr>
          <w:rFonts w:ascii="Arial" w:hAnsi="Arial" w:cs="Arial"/>
        </w:rPr>
      </w:pPr>
    </w:p>
    <w:p w14:paraId="2D3E0E3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0B39FD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Default="009B1CD0" w:rsidP="009B45B9">
      <w:pPr>
        <w:tabs>
          <w:tab w:val="left" w:pos="851"/>
        </w:tabs>
        <w:jc w:val="both"/>
        <w:rPr>
          <w:rFonts w:ascii="Arial" w:hAnsi="Arial" w:cs="Arial"/>
        </w:rPr>
      </w:pPr>
    </w:p>
    <w:p w14:paraId="2794B9F4" w14:textId="77777777" w:rsidR="009B1CD0" w:rsidRDefault="009B1CD0" w:rsidP="009B45B9">
      <w:pPr>
        <w:tabs>
          <w:tab w:val="left" w:pos="851"/>
        </w:tabs>
        <w:jc w:val="both"/>
        <w:rPr>
          <w:rFonts w:ascii="Arial" w:hAnsi="Arial" w:cs="Arial"/>
        </w:rPr>
      </w:pPr>
    </w:p>
    <w:p w14:paraId="0FAE8076" w14:textId="77777777" w:rsidR="009B1CD0" w:rsidRDefault="009B1CD0" w:rsidP="009B45B9">
      <w:pPr>
        <w:tabs>
          <w:tab w:val="left" w:pos="851"/>
        </w:tabs>
        <w:jc w:val="both"/>
        <w:rPr>
          <w:rFonts w:ascii="Arial" w:hAnsi="Arial" w:cs="Arial"/>
        </w:rPr>
      </w:pPr>
    </w:p>
    <w:p w14:paraId="3482F8E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F9354B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25BD0E" w14:textId="77777777" w:rsidR="009B1CD0" w:rsidRDefault="009B1CD0" w:rsidP="009B45B9">
      <w:pPr>
        <w:pStyle w:val="fcase1ertab"/>
        <w:tabs>
          <w:tab w:val="left" w:pos="851"/>
        </w:tabs>
        <w:ind w:left="0" w:firstLine="0"/>
        <w:rPr>
          <w:rFonts w:ascii="Arial" w:hAnsi="Arial" w:cs="Arial"/>
        </w:rPr>
      </w:pPr>
    </w:p>
    <w:p w14:paraId="2A5DBAB0" w14:textId="77777777" w:rsidR="004C5755" w:rsidRDefault="004C5755" w:rsidP="009B45B9">
      <w:pPr>
        <w:pStyle w:val="fcase1ertab"/>
        <w:tabs>
          <w:tab w:val="left" w:pos="851"/>
        </w:tabs>
        <w:ind w:left="0" w:firstLine="0"/>
        <w:rPr>
          <w:rFonts w:ascii="Arial" w:hAnsi="Arial" w:cs="Arial"/>
        </w:rPr>
      </w:pPr>
    </w:p>
    <w:p w14:paraId="19F9B189"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B1C911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1F6DB4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647D86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D4714C1" w14:textId="5CE9C34A" w:rsidR="009B1CD0" w:rsidRDefault="009B1CD0" w:rsidP="005D6F9A">
      <w:pPr>
        <w:tabs>
          <w:tab w:val="left" w:pos="426"/>
          <w:tab w:val="left" w:pos="851"/>
        </w:tabs>
        <w:ind w:left="2268"/>
        <w:jc w:val="both"/>
        <w:rPr>
          <w:rFonts w:ascii="Arial" w:hAnsi="Arial" w:cs="Arial"/>
        </w:rPr>
      </w:pPr>
      <w:r>
        <w:t xml:space="preserve">Montant </w:t>
      </w:r>
      <w:r>
        <w:rPr>
          <w:rFonts w:ascii="Arial" w:hAnsi="Arial" w:cs="Arial"/>
        </w:rPr>
        <w:t>hors taxes arrêté en chiffres à : ………………………………………….</w:t>
      </w:r>
    </w:p>
    <w:p w14:paraId="5AF428AC" w14:textId="4B6AB4F6" w:rsidR="009B1CD0" w:rsidRDefault="009B1CD0" w:rsidP="005D6F9A">
      <w:pPr>
        <w:pStyle w:val="fcase1ertab"/>
        <w:tabs>
          <w:tab w:val="left" w:pos="851"/>
        </w:tabs>
        <w:ind w:left="2268" w:firstLine="0"/>
      </w:pPr>
      <w:r>
        <w:rPr>
          <w:rFonts w:ascii="Arial" w:hAnsi="Arial" w:cs="Arial"/>
        </w:rPr>
        <w:t xml:space="preserve">Montant hors taxes arrêté en lettres à : </w:t>
      </w:r>
      <w:r w:rsidR="00066784">
        <w:rPr>
          <w:rFonts w:ascii="Arial" w:hAnsi="Arial" w:cs="Arial"/>
        </w:rPr>
        <w:t>…………………………………………….</w:t>
      </w:r>
    </w:p>
    <w:p w14:paraId="63C9325D" w14:textId="77777777" w:rsidR="009B1CD0" w:rsidRDefault="007D7A65" w:rsidP="005D6F9A">
      <w:pPr>
        <w:tabs>
          <w:tab w:val="left" w:pos="426"/>
          <w:tab w:val="left" w:pos="709"/>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89DF87F" w14:textId="23E24259" w:rsidR="009B1CD0" w:rsidRDefault="009B1CD0" w:rsidP="005D6F9A">
      <w:pPr>
        <w:pStyle w:val="fcase1ertab"/>
        <w:tabs>
          <w:tab w:val="left" w:pos="851"/>
        </w:tabs>
        <w:ind w:left="2410" w:firstLine="0"/>
        <w:rPr>
          <w:rFonts w:ascii="Arial" w:hAnsi="Arial" w:cs="Arial"/>
        </w:rPr>
      </w:pPr>
      <w:r>
        <w:rPr>
          <w:rFonts w:ascii="Arial" w:hAnsi="Arial" w:cs="Arial"/>
        </w:rPr>
        <w:t xml:space="preserve">Montant TTC arrêté en chiffres à : </w:t>
      </w:r>
      <w:r w:rsidR="00066784">
        <w:rPr>
          <w:rFonts w:ascii="Arial" w:hAnsi="Arial" w:cs="Arial"/>
        </w:rPr>
        <w:t>…………………………………………….</w:t>
      </w:r>
    </w:p>
    <w:p w14:paraId="1F52EA65" w14:textId="485C5698" w:rsidR="009B1CD0" w:rsidRDefault="009B1CD0" w:rsidP="005D6F9A">
      <w:pPr>
        <w:pStyle w:val="fcase1ertab"/>
        <w:tabs>
          <w:tab w:val="left" w:pos="851"/>
        </w:tabs>
        <w:ind w:left="2410" w:firstLine="0"/>
        <w:rPr>
          <w:rFonts w:ascii="Arial" w:hAnsi="Arial" w:cs="Arial"/>
          <w:u w:val="single"/>
        </w:rPr>
      </w:pPr>
      <w:r>
        <w:rPr>
          <w:rFonts w:ascii="Arial" w:hAnsi="Arial" w:cs="Arial"/>
        </w:rPr>
        <w:t xml:space="preserve">Montant TTC arrêté en lettres à : </w:t>
      </w:r>
      <w:r w:rsidR="00066784">
        <w:rPr>
          <w:rFonts w:ascii="Arial" w:hAnsi="Arial" w:cs="Arial"/>
        </w:rPr>
        <w:t>…………………………………………….</w:t>
      </w:r>
    </w:p>
    <w:p w14:paraId="64E46B24" w14:textId="77777777" w:rsidR="00066784" w:rsidRDefault="00066784" w:rsidP="005D6F9A">
      <w:pPr>
        <w:pStyle w:val="fcase1ertab"/>
        <w:ind w:left="567" w:firstLine="0"/>
        <w:rPr>
          <w:rFonts w:ascii="Arial" w:hAnsi="Arial" w:cs="Arial"/>
          <w:u w:val="single"/>
        </w:rPr>
      </w:pPr>
    </w:p>
    <w:p w14:paraId="4AF6D864" w14:textId="1972D1B9" w:rsidR="009B1CD0" w:rsidRDefault="009B1CD0" w:rsidP="005D6F9A">
      <w:pPr>
        <w:pStyle w:val="fcase1ertab"/>
        <w:ind w:left="567" w:firstLine="0"/>
      </w:pPr>
      <w:proofErr w:type="gramStart"/>
      <w:r>
        <w:rPr>
          <w:rFonts w:ascii="Arial" w:hAnsi="Arial" w:cs="Arial"/>
          <w:u w:val="single"/>
        </w:rPr>
        <w:t>OU</w:t>
      </w:r>
      <w:proofErr w:type="gramEnd"/>
    </w:p>
    <w:p w14:paraId="7AD85AE7" w14:textId="632B59E8" w:rsidR="009B1CD0" w:rsidRDefault="00FC7AA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924434E" w14:textId="77777777" w:rsidR="009B1CD0" w:rsidRDefault="009B1CD0" w:rsidP="009B45B9">
      <w:pPr>
        <w:pStyle w:val="fcasegauche"/>
        <w:tabs>
          <w:tab w:val="left" w:pos="851"/>
        </w:tabs>
        <w:spacing w:after="0"/>
        <w:ind w:left="0" w:firstLine="0"/>
        <w:rPr>
          <w:rFonts w:ascii="Arial" w:hAnsi="Arial" w:cs="Arial"/>
        </w:rPr>
      </w:pPr>
    </w:p>
    <w:p w14:paraId="5F36FD0C" w14:textId="77777777" w:rsidR="002C2CA3" w:rsidRDefault="002C2CA3" w:rsidP="009B45B9">
      <w:pPr>
        <w:pStyle w:val="fcasegauche"/>
        <w:tabs>
          <w:tab w:val="left" w:pos="851"/>
        </w:tabs>
        <w:spacing w:after="0"/>
        <w:ind w:left="0" w:firstLine="0"/>
        <w:rPr>
          <w:rFonts w:ascii="Arial" w:hAnsi="Arial" w:cs="Arial"/>
        </w:rPr>
      </w:pPr>
    </w:p>
    <w:p w14:paraId="5B969CE9" w14:textId="77777777" w:rsidR="009B1CD0" w:rsidRDefault="009B1CD0" w:rsidP="009B45B9">
      <w:pPr>
        <w:pStyle w:val="fcasegauche"/>
        <w:pageBreakBefore/>
        <w:tabs>
          <w:tab w:val="left" w:pos="851"/>
        </w:tabs>
        <w:spacing w:after="0"/>
        <w:ind w:left="0" w:firstLine="0"/>
        <w:rPr>
          <w:rFonts w:ascii="Arial" w:hAnsi="Arial" w:cs="Arial"/>
        </w:rPr>
      </w:pPr>
    </w:p>
    <w:p w14:paraId="3C0E718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12654E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69434B5" w14:textId="77777777" w:rsidR="00036500" w:rsidRDefault="00036500" w:rsidP="009B45B9">
      <w:pPr>
        <w:tabs>
          <w:tab w:val="left" w:pos="851"/>
          <w:tab w:val="left" w:pos="6237"/>
        </w:tabs>
        <w:rPr>
          <w:rFonts w:ascii="Arial" w:hAnsi="Arial" w:cs="Arial"/>
          <w:i/>
          <w:iCs/>
          <w:sz w:val="18"/>
          <w:szCs w:val="18"/>
        </w:rPr>
      </w:pPr>
    </w:p>
    <w:p w14:paraId="7EB6B0D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1ABCF1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734D09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03226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4D3BDF"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EF78A6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98503C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EEEE73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E2A42B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84142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56B810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7160831" w14:textId="77777777">
        <w:trPr>
          <w:trHeight w:val="1021"/>
        </w:trPr>
        <w:tc>
          <w:tcPr>
            <w:tcW w:w="4503" w:type="dxa"/>
            <w:tcBorders>
              <w:top w:val="single" w:sz="4" w:space="0" w:color="000000"/>
              <w:left w:val="single" w:sz="4" w:space="0" w:color="000000"/>
            </w:tcBorders>
            <w:shd w:val="clear" w:color="auto" w:fill="CCFFFF"/>
          </w:tcPr>
          <w:p w14:paraId="6A92D75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Default="009B1CD0" w:rsidP="006F3DF9">
            <w:pPr>
              <w:tabs>
                <w:tab w:val="left" w:pos="851"/>
              </w:tabs>
              <w:snapToGrid w:val="0"/>
              <w:jc w:val="both"/>
              <w:rPr>
                <w:rFonts w:ascii="Arial" w:hAnsi="Arial" w:cs="Arial"/>
              </w:rPr>
            </w:pPr>
          </w:p>
        </w:tc>
      </w:tr>
      <w:tr w:rsidR="009B1CD0" w14:paraId="5D5AE3CD" w14:textId="77777777">
        <w:trPr>
          <w:trHeight w:val="1021"/>
        </w:trPr>
        <w:tc>
          <w:tcPr>
            <w:tcW w:w="4503" w:type="dxa"/>
            <w:tcBorders>
              <w:left w:val="single" w:sz="4" w:space="0" w:color="000000"/>
            </w:tcBorders>
          </w:tcPr>
          <w:p w14:paraId="4344F91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15F2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D003E18" w14:textId="77777777" w:rsidR="009B1CD0" w:rsidRDefault="009B1CD0" w:rsidP="006F3DF9">
            <w:pPr>
              <w:tabs>
                <w:tab w:val="left" w:pos="851"/>
              </w:tabs>
              <w:snapToGrid w:val="0"/>
              <w:jc w:val="both"/>
              <w:rPr>
                <w:rFonts w:ascii="Arial" w:hAnsi="Arial" w:cs="Arial"/>
              </w:rPr>
            </w:pPr>
          </w:p>
        </w:tc>
      </w:tr>
      <w:tr w:rsidR="009B1CD0" w14:paraId="06F1D23D" w14:textId="77777777">
        <w:trPr>
          <w:trHeight w:val="1021"/>
        </w:trPr>
        <w:tc>
          <w:tcPr>
            <w:tcW w:w="4503" w:type="dxa"/>
            <w:tcBorders>
              <w:left w:val="single" w:sz="4" w:space="0" w:color="000000"/>
              <w:bottom w:val="single" w:sz="4" w:space="0" w:color="000000"/>
            </w:tcBorders>
            <w:shd w:val="clear" w:color="auto" w:fill="CCFFFF"/>
          </w:tcPr>
          <w:p w14:paraId="02E21B7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43B4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6E063B" w14:textId="77777777" w:rsidR="009B1CD0" w:rsidRDefault="009B1CD0" w:rsidP="006F3DF9">
            <w:pPr>
              <w:tabs>
                <w:tab w:val="left" w:pos="851"/>
              </w:tabs>
              <w:snapToGrid w:val="0"/>
              <w:jc w:val="both"/>
              <w:rPr>
                <w:rFonts w:ascii="Arial" w:hAnsi="Arial" w:cs="Arial"/>
              </w:rPr>
            </w:pPr>
          </w:p>
        </w:tc>
      </w:tr>
    </w:tbl>
    <w:p w14:paraId="061B289C" w14:textId="77777777" w:rsidR="009B1CD0" w:rsidRDefault="009B1CD0" w:rsidP="006C4338">
      <w:pPr>
        <w:tabs>
          <w:tab w:val="left" w:pos="851"/>
          <w:tab w:val="left" w:pos="6237"/>
        </w:tabs>
      </w:pPr>
    </w:p>
    <w:p w14:paraId="5AF18FDC" w14:textId="77777777" w:rsidR="009B1CD0" w:rsidRDefault="009B1CD0" w:rsidP="006C4338">
      <w:pPr>
        <w:pStyle w:val="fcasegauche"/>
        <w:tabs>
          <w:tab w:val="left" w:pos="851"/>
        </w:tabs>
        <w:spacing w:after="0"/>
        <w:ind w:left="0" w:firstLine="0"/>
        <w:rPr>
          <w:rFonts w:ascii="Arial" w:hAnsi="Arial" w:cs="Arial"/>
          <w:bCs/>
          <w:iCs/>
        </w:rPr>
      </w:pPr>
    </w:p>
    <w:p w14:paraId="0028C4B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0E5EA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5197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2E76B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D6BF3C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976C2C9" w14:textId="77777777" w:rsidR="009B1CD0" w:rsidRDefault="009B1CD0" w:rsidP="00934503">
      <w:pPr>
        <w:tabs>
          <w:tab w:val="left" w:pos="426"/>
          <w:tab w:val="left" w:pos="851"/>
        </w:tabs>
        <w:rPr>
          <w:rFonts w:ascii="Arial" w:hAnsi="Arial" w:cs="Arial"/>
          <w:b/>
        </w:rPr>
      </w:pPr>
    </w:p>
    <w:p w14:paraId="7C1B6AC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2DBC1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D7B92" w14:textId="77777777" w:rsidR="009B1CD0" w:rsidRDefault="009B1CD0" w:rsidP="009B45B9">
      <w:pPr>
        <w:tabs>
          <w:tab w:val="left" w:pos="426"/>
          <w:tab w:val="left" w:pos="851"/>
        </w:tabs>
        <w:jc w:val="both"/>
        <w:rPr>
          <w:rFonts w:ascii="Arial" w:hAnsi="Arial" w:cs="Arial"/>
          <w:b/>
        </w:rPr>
      </w:pPr>
    </w:p>
    <w:p w14:paraId="4B9A43BD" w14:textId="77777777" w:rsidR="009B1CD0" w:rsidRDefault="009B1CD0" w:rsidP="009B45B9">
      <w:pPr>
        <w:tabs>
          <w:tab w:val="left" w:pos="426"/>
          <w:tab w:val="left" w:pos="851"/>
        </w:tabs>
        <w:jc w:val="both"/>
        <w:rPr>
          <w:rFonts w:ascii="Arial" w:hAnsi="Arial" w:cs="Arial"/>
          <w:b/>
        </w:rPr>
      </w:pPr>
    </w:p>
    <w:p w14:paraId="7825903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41B412F" w14:textId="77777777" w:rsidR="009B1CD0" w:rsidRDefault="009B1CD0" w:rsidP="009B45B9">
      <w:pPr>
        <w:tabs>
          <w:tab w:val="left" w:pos="576"/>
          <w:tab w:val="left" w:pos="851"/>
        </w:tabs>
        <w:jc w:val="both"/>
        <w:rPr>
          <w:rFonts w:ascii="Arial" w:hAnsi="Arial" w:cs="Arial"/>
        </w:rPr>
      </w:pPr>
    </w:p>
    <w:p w14:paraId="34A09DCA" w14:textId="0E7D1A84"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D05D6">
        <w:rPr>
          <w:rFonts w:ascii="Arial" w:hAnsi="Arial" w:cs="Arial"/>
        </w:rPr>
        <w:t xml:space="preserve">12 </w:t>
      </w:r>
      <w:r>
        <w:rPr>
          <w:rFonts w:ascii="Arial" w:hAnsi="Arial" w:cs="Arial"/>
        </w:rPr>
        <w:t>mois à compter de :</w:t>
      </w:r>
    </w:p>
    <w:p w14:paraId="10D20F93" w14:textId="77777777" w:rsidR="009B1CD0" w:rsidRDefault="009B1CD0" w:rsidP="009B45B9">
      <w:pPr>
        <w:tabs>
          <w:tab w:val="left" w:pos="851"/>
        </w:tabs>
      </w:pPr>
      <w:r>
        <w:rPr>
          <w:rFonts w:ascii="Arial" w:hAnsi="Arial" w:cs="Arial"/>
          <w:i/>
          <w:sz w:val="18"/>
          <w:szCs w:val="18"/>
        </w:rPr>
        <w:t>(Cocher la case correspondante.)</w:t>
      </w:r>
    </w:p>
    <w:p w14:paraId="65AC2EED" w14:textId="46DF295F" w:rsidR="009B1CD0" w:rsidRDefault="00844DAA" w:rsidP="009B45B9">
      <w:pPr>
        <w:tabs>
          <w:tab w:val="left" w:pos="851"/>
        </w:tabs>
        <w:spacing w:before="120"/>
        <w:ind w:left="567"/>
        <w:jc w:val="both"/>
      </w:pPr>
      <w:r>
        <w:tab/>
      </w:r>
      <w:r w:rsidR="005D05D6">
        <w:fldChar w:fldCharType="begin">
          <w:ffData>
            <w:name w:val=""/>
            <w:enabled/>
            <w:calcOnExit w:val="0"/>
            <w:checkBox>
              <w:size w:val="20"/>
              <w:default w:val="1"/>
            </w:checkBox>
          </w:ffData>
        </w:fldChar>
      </w:r>
      <w:r w:rsidR="005D05D6">
        <w:instrText xml:space="preserve"> FORMCHECKBOX </w:instrText>
      </w:r>
      <w:r w:rsidR="005D05D6">
        <w:fldChar w:fldCharType="separate"/>
      </w:r>
      <w:r w:rsidR="005D05D6">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1991209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F9C7A0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1014BD5" w14:textId="77777777" w:rsidR="009B1CD0" w:rsidRDefault="009B1CD0" w:rsidP="009B45B9">
      <w:pPr>
        <w:tabs>
          <w:tab w:val="left" w:pos="426"/>
          <w:tab w:val="left" w:pos="851"/>
        </w:tabs>
        <w:jc w:val="both"/>
        <w:rPr>
          <w:rFonts w:ascii="Arial" w:hAnsi="Arial" w:cs="Arial"/>
          <w:b/>
        </w:rPr>
      </w:pPr>
    </w:p>
    <w:p w14:paraId="09C711B5" w14:textId="33FA3E0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5D05D6">
        <w:fldChar w:fldCharType="begin">
          <w:ffData>
            <w:name w:val=""/>
            <w:enabled/>
            <w:calcOnExit w:val="0"/>
            <w:checkBox>
              <w:size w:val="20"/>
              <w:default w:val="1"/>
            </w:checkBox>
          </w:ffData>
        </w:fldChar>
      </w:r>
      <w:r w:rsidR="005D05D6">
        <w:instrText xml:space="preserve"> FORMCHECKBOX </w:instrText>
      </w:r>
      <w:r w:rsidR="005D05D6">
        <w:fldChar w:fldCharType="separate"/>
      </w:r>
      <w:r w:rsidR="005D05D6">
        <w:fldChar w:fldCharType="end"/>
      </w:r>
      <w:r>
        <w:tab/>
      </w:r>
      <w:r w:rsidR="009D661E">
        <w:t>Oui</w:t>
      </w:r>
    </w:p>
    <w:p w14:paraId="6E2C753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A98B6D6" w14:textId="5469DD15" w:rsidR="009B1CD0" w:rsidRPr="00B54F45" w:rsidRDefault="009B1CD0" w:rsidP="009B45B9">
      <w:pPr>
        <w:numPr>
          <w:ilvl w:val="0"/>
          <w:numId w:val="2"/>
        </w:numPr>
        <w:tabs>
          <w:tab w:val="left" w:pos="426"/>
          <w:tab w:val="left" w:pos="851"/>
        </w:tabs>
        <w:spacing w:before="120"/>
        <w:ind w:left="924" w:hanging="357"/>
        <w:jc w:val="both"/>
        <w:rPr>
          <w:rFonts w:ascii="Arial" w:hAnsi="Arial" w:cs="Arial"/>
        </w:rPr>
      </w:pPr>
      <w:r w:rsidRPr="00B54F45">
        <w:rPr>
          <w:rFonts w:ascii="Arial" w:hAnsi="Arial" w:cs="Arial"/>
        </w:rPr>
        <w:t xml:space="preserve">Nombre des reconductions : </w:t>
      </w:r>
      <w:r w:rsidR="00FC7AAF">
        <w:rPr>
          <w:rFonts w:ascii="Arial" w:hAnsi="Arial" w:cs="Arial"/>
        </w:rPr>
        <w:t>2</w:t>
      </w:r>
    </w:p>
    <w:p w14:paraId="0FAB0816" w14:textId="7AC6499D" w:rsidR="009B1CD0" w:rsidRPr="00B54F45" w:rsidRDefault="009B1CD0" w:rsidP="009B45B9">
      <w:pPr>
        <w:numPr>
          <w:ilvl w:val="0"/>
          <w:numId w:val="2"/>
        </w:numPr>
        <w:tabs>
          <w:tab w:val="left" w:pos="426"/>
          <w:tab w:val="left" w:pos="851"/>
        </w:tabs>
        <w:spacing w:before="120"/>
        <w:ind w:left="924" w:hanging="357"/>
        <w:jc w:val="both"/>
        <w:rPr>
          <w:rFonts w:ascii="Arial" w:hAnsi="Arial" w:cs="Arial"/>
          <w:b/>
        </w:rPr>
      </w:pPr>
      <w:r w:rsidRPr="00B54F45">
        <w:rPr>
          <w:rFonts w:ascii="Arial" w:hAnsi="Arial" w:cs="Arial"/>
        </w:rPr>
        <w:lastRenderedPageBreak/>
        <w:t xml:space="preserve">Durée des reconductions : </w:t>
      </w:r>
      <w:r w:rsidR="00B54F45" w:rsidRPr="00B54F45">
        <w:rPr>
          <w:rFonts w:ascii="Arial" w:hAnsi="Arial" w:cs="Arial"/>
        </w:rPr>
        <w:t>12 mois</w:t>
      </w:r>
    </w:p>
    <w:p w14:paraId="1F99D50F" w14:textId="77777777" w:rsidR="005D05D6" w:rsidRDefault="005D05D6"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ADCCE0C" w14:textId="77777777">
        <w:tc>
          <w:tcPr>
            <w:tcW w:w="10419" w:type="dxa"/>
            <w:shd w:val="clear" w:color="auto" w:fill="66CCFF"/>
          </w:tcPr>
          <w:p w14:paraId="2F61ED6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3D98F74" w14:textId="77777777" w:rsidR="009B1CD0" w:rsidRDefault="009B1CD0" w:rsidP="006C4338">
      <w:pPr>
        <w:tabs>
          <w:tab w:val="left" w:pos="851"/>
        </w:tabs>
        <w:jc w:val="both"/>
      </w:pPr>
    </w:p>
    <w:p w14:paraId="2C6140F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A0605D2" w14:textId="77777777" w:rsidR="005824AE" w:rsidRDefault="005824AE" w:rsidP="006C4338">
      <w:pPr>
        <w:tabs>
          <w:tab w:val="left" w:pos="851"/>
        </w:tabs>
        <w:jc w:val="both"/>
      </w:pPr>
    </w:p>
    <w:p w14:paraId="441A04B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5336F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82787C2" w14:textId="77777777" w:rsidTr="009B45B9">
        <w:tc>
          <w:tcPr>
            <w:tcW w:w="4644" w:type="dxa"/>
            <w:tcBorders>
              <w:top w:val="single" w:sz="4" w:space="0" w:color="000000"/>
              <w:left w:val="single" w:sz="4" w:space="0" w:color="000000"/>
              <w:bottom w:val="single" w:sz="4" w:space="0" w:color="000000"/>
            </w:tcBorders>
            <w:vAlign w:val="center"/>
          </w:tcPr>
          <w:p w14:paraId="113C8F2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4D80E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757B3D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A9A9A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DCDDE0" w14:textId="77777777" w:rsidTr="009B45B9">
        <w:trPr>
          <w:trHeight w:val="1021"/>
        </w:trPr>
        <w:tc>
          <w:tcPr>
            <w:tcW w:w="4644" w:type="dxa"/>
            <w:tcBorders>
              <w:top w:val="single" w:sz="4" w:space="0" w:color="000000"/>
              <w:left w:val="single" w:sz="4" w:space="0" w:color="000000"/>
              <w:bottom w:val="single" w:sz="4" w:space="0" w:color="auto"/>
            </w:tcBorders>
          </w:tcPr>
          <w:p w14:paraId="4F8FFF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24342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951CAC6" w14:textId="77777777" w:rsidR="00332B12" w:rsidRDefault="00332B12" w:rsidP="00B054DA">
            <w:pPr>
              <w:tabs>
                <w:tab w:val="left" w:pos="851"/>
              </w:tabs>
              <w:snapToGrid w:val="0"/>
              <w:jc w:val="both"/>
              <w:rPr>
                <w:rFonts w:ascii="Arial" w:hAnsi="Arial" w:cs="Arial"/>
                <w:b/>
                <w:bCs/>
              </w:rPr>
            </w:pPr>
          </w:p>
        </w:tc>
      </w:tr>
    </w:tbl>
    <w:p w14:paraId="7138D34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0F5DFC"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4954FC1" w14:textId="77777777" w:rsidR="00332B12" w:rsidRDefault="00332B12" w:rsidP="006C4338">
      <w:pPr>
        <w:tabs>
          <w:tab w:val="left" w:pos="851"/>
        </w:tabs>
        <w:jc w:val="both"/>
      </w:pPr>
    </w:p>
    <w:p w14:paraId="4F219CB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7851C9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8A7F64D" w14:textId="77777777" w:rsidR="009B1CD0" w:rsidRDefault="009B1CD0" w:rsidP="005846FB">
      <w:pPr>
        <w:tabs>
          <w:tab w:val="left" w:pos="851"/>
        </w:tabs>
        <w:rPr>
          <w:rFonts w:ascii="Arial" w:hAnsi="Arial" w:cs="Arial"/>
        </w:rPr>
      </w:pPr>
    </w:p>
    <w:p w14:paraId="4EA0A916" w14:textId="77777777" w:rsidR="00036500" w:rsidRDefault="00036500" w:rsidP="005846FB">
      <w:pPr>
        <w:tabs>
          <w:tab w:val="left" w:pos="851"/>
        </w:tabs>
        <w:rPr>
          <w:rFonts w:ascii="Arial" w:hAnsi="Arial" w:cs="Arial"/>
        </w:rPr>
      </w:pPr>
    </w:p>
    <w:p w14:paraId="048384E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48EC9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4CC21C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63799BF" w14:textId="77777777" w:rsidR="009B1CD0" w:rsidRDefault="009B1CD0" w:rsidP="0083205E">
      <w:pPr>
        <w:tabs>
          <w:tab w:val="left" w:pos="851"/>
        </w:tabs>
        <w:rPr>
          <w:rFonts w:ascii="Arial" w:hAnsi="Arial" w:cs="Arial"/>
        </w:rPr>
      </w:pPr>
    </w:p>
    <w:p w14:paraId="3F4F42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BA5AE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E3ECE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26CD5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29FCB16" w14:textId="77777777" w:rsidR="002904AF" w:rsidRDefault="002904AF" w:rsidP="001C733C">
      <w:pPr>
        <w:tabs>
          <w:tab w:val="left" w:pos="851"/>
        </w:tabs>
        <w:rPr>
          <w:rFonts w:ascii="Arial" w:hAnsi="Arial" w:cs="Arial"/>
        </w:rPr>
      </w:pPr>
    </w:p>
    <w:p w14:paraId="373ECE0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F73B85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574BA5A" w14:textId="77777777" w:rsidR="002904AF" w:rsidRDefault="002904AF" w:rsidP="002904AF">
      <w:pPr>
        <w:tabs>
          <w:tab w:val="left" w:pos="851"/>
        </w:tabs>
        <w:rPr>
          <w:rFonts w:ascii="Arial" w:hAnsi="Arial" w:cs="Arial"/>
          <w:iCs/>
        </w:rPr>
      </w:pPr>
    </w:p>
    <w:p w14:paraId="3A1DDE3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6E1F34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3F3087" w14:textId="77777777" w:rsidR="002904AF" w:rsidRDefault="002904AF" w:rsidP="002904AF">
      <w:pPr>
        <w:tabs>
          <w:tab w:val="left" w:pos="851"/>
        </w:tabs>
        <w:ind w:left="1134" w:hanging="850"/>
        <w:rPr>
          <w:rFonts w:ascii="Arial" w:hAnsi="Arial" w:cs="Arial"/>
          <w:i/>
          <w:sz w:val="18"/>
          <w:szCs w:val="18"/>
        </w:rPr>
      </w:pPr>
    </w:p>
    <w:p w14:paraId="2435924C" w14:textId="77777777" w:rsidR="001C733C" w:rsidRDefault="001C733C" w:rsidP="001C733C">
      <w:pPr>
        <w:tabs>
          <w:tab w:val="left" w:pos="851"/>
        </w:tabs>
        <w:rPr>
          <w:rFonts w:ascii="Arial" w:hAnsi="Arial" w:cs="Arial"/>
          <w:i/>
          <w:sz w:val="18"/>
          <w:szCs w:val="18"/>
        </w:rPr>
      </w:pPr>
    </w:p>
    <w:p w14:paraId="363A2C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CEC6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AB784F" w14:textId="77777777" w:rsidR="00036500" w:rsidRDefault="00036500" w:rsidP="005846FB">
      <w:pPr>
        <w:tabs>
          <w:tab w:val="left" w:pos="851"/>
        </w:tabs>
        <w:rPr>
          <w:rFonts w:ascii="Arial" w:hAnsi="Arial" w:cs="Arial"/>
        </w:rPr>
      </w:pPr>
    </w:p>
    <w:p w14:paraId="1833505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39D9A5C" w14:textId="77777777" w:rsidR="00AE7831" w:rsidRDefault="00AE7831" w:rsidP="009B45B9">
      <w:pPr>
        <w:tabs>
          <w:tab w:val="left" w:pos="851"/>
        </w:tabs>
        <w:ind w:left="1701" w:hanging="850"/>
        <w:jc w:val="both"/>
      </w:pPr>
    </w:p>
    <w:p w14:paraId="503767D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8980B61" w14:textId="77777777" w:rsidR="00036500" w:rsidRDefault="00036500" w:rsidP="006C4338">
      <w:pPr>
        <w:tabs>
          <w:tab w:val="left" w:pos="851"/>
        </w:tabs>
        <w:rPr>
          <w:rFonts w:ascii="Arial" w:hAnsi="Arial" w:cs="Arial"/>
          <w:iCs/>
        </w:rPr>
      </w:pPr>
    </w:p>
    <w:p w14:paraId="7BF98B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72A31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BE82DB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76633E" w14:textId="77777777" w:rsidTr="00B054DA">
        <w:tc>
          <w:tcPr>
            <w:tcW w:w="4644" w:type="dxa"/>
            <w:tcBorders>
              <w:top w:val="single" w:sz="4" w:space="0" w:color="000000"/>
              <w:left w:val="single" w:sz="4" w:space="0" w:color="000000"/>
              <w:bottom w:val="single" w:sz="4" w:space="0" w:color="000000"/>
            </w:tcBorders>
            <w:vAlign w:val="center"/>
          </w:tcPr>
          <w:p w14:paraId="752F407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0C9E8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CE0E9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B5D2C3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982785F" w14:textId="77777777" w:rsidTr="00B054DA">
        <w:trPr>
          <w:trHeight w:val="1021"/>
        </w:trPr>
        <w:tc>
          <w:tcPr>
            <w:tcW w:w="4644" w:type="dxa"/>
            <w:tcBorders>
              <w:top w:val="single" w:sz="4" w:space="0" w:color="000000"/>
              <w:left w:val="single" w:sz="4" w:space="0" w:color="000000"/>
            </w:tcBorders>
            <w:shd w:val="clear" w:color="auto" w:fill="CCFFFF"/>
          </w:tcPr>
          <w:p w14:paraId="08CA27F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Default="00332B12" w:rsidP="00B054DA">
            <w:pPr>
              <w:tabs>
                <w:tab w:val="left" w:pos="851"/>
              </w:tabs>
              <w:snapToGrid w:val="0"/>
              <w:jc w:val="both"/>
              <w:rPr>
                <w:rFonts w:ascii="Arial" w:hAnsi="Arial" w:cs="Arial"/>
                <w:b/>
                <w:bCs/>
              </w:rPr>
            </w:pPr>
          </w:p>
        </w:tc>
      </w:tr>
      <w:tr w:rsidR="00332B12" w14:paraId="41D45A45" w14:textId="77777777" w:rsidTr="00FC7AAF">
        <w:trPr>
          <w:trHeight w:val="682"/>
        </w:trPr>
        <w:tc>
          <w:tcPr>
            <w:tcW w:w="4644" w:type="dxa"/>
            <w:tcBorders>
              <w:left w:val="single" w:sz="4" w:space="0" w:color="000000"/>
            </w:tcBorders>
          </w:tcPr>
          <w:p w14:paraId="4D50B6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C8255C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F20A12F" w14:textId="77777777" w:rsidR="00332B12" w:rsidRDefault="00332B12" w:rsidP="00B054DA">
            <w:pPr>
              <w:tabs>
                <w:tab w:val="left" w:pos="851"/>
              </w:tabs>
              <w:snapToGrid w:val="0"/>
              <w:jc w:val="both"/>
              <w:rPr>
                <w:rFonts w:ascii="Arial" w:hAnsi="Arial" w:cs="Arial"/>
                <w:b/>
                <w:bCs/>
              </w:rPr>
            </w:pPr>
          </w:p>
        </w:tc>
      </w:tr>
      <w:tr w:rsidR="00332B12" w14:paraId="5047951A" w14:textId="77777777" w:rsidTr="00B054DA">
        <w:trPr>
          <w:trHeight w:val="1021"/>
        </w:trPr>
        <w:tc>
          <w:tcPr>
            <w:tcW w:w="4644" w:type="dxa"/>
            <w:tcBorders>
              <w:left w:val="single" w:sz="4" w:space="0" w:color="000000"/>
            </w:tcBorders>
            <w:shd w:val="clear" w:color="auto" w:fill="CCFFFF"/>
          </w:tcPr>
          <w:p w14:paraId="0A97ECE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66FE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748007C" w14:textId="77777777" w:rsidR="00332B12" w:rsidRDefault="00332B12" w:rsidP="00B054DA">
            <w:pPr>
              <w:tabs>
                <w:tab w:val="left" w:pos="851"/>
              </w:tabs>
              <w:snapToGrid w:val="0"/>
              <w:jc w:val="both"/>
              <w:rPr>
                <w:rFonts w:ascii="Arial" w:hAnsi="Arial" w:cs="Arial"/>
                <w:b/>
                <w:bCs/>
              </w:rPr>
            </w:pPr>
          </w:p>
        </w:tc>
      </w:tr>
      <w:tr w:rsidR="00332B12" w14:paraId="2B2C284F" w14:textId="77777777" w:rsidTr="00FC7AAF">
        <w:trPr>
          <w:trHeight w:val="626"/>
        </w:trPr>
        <w:tc>
          <w:tcPr>
            <w:tcW w:w="4644" w:type="dxa"/>
            <w:tcBorders>
              <w:left w:val="single" w:sz="4" w:space="0" w:color="000000"/>
            </w:tcBorders>
          </w:tcPr>
          <w:p w14:paraId="652FD5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723F48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69CEB8" w14:textId="77777777" w:rsidR="00332B12" w:rsidRDefault="00332B12" w:rsidP="00B054DA">
            <w:pPr>
              <w:tabs>
                <w:tab w:val="left" w:pos="851"/>
              </w:tabs>
              <w:snapToGrid w:val="0"/>
              <w:jc w:val="both"/>
              <w:rPr>
                <w:rFonts w:ascii="Arial" w:hAnsi="Arial" w:cs="Arial"/>
                <w:b/>
                <w:bCs/>
              </w:rPr>
            </w:pPr>
          </w:p>
        </w:tc>
      </w:tr>
      <w:tr w:rsidR="00332B12" w14:paraId="268306AF" w14:textId="77777777" w:rsidTr="00B054DA">
        <w:trPr>
          <w:trHeight w:val="1021"/>
        </w:trPr>
        <w:tc>
          <w:tcPr>
            <w:tcW w:w="4644" w:type="dxa"/>
            <w:tcBorders>
              <w:left w:val="single" w:sz="4" w:space="0" w:color="000000"/>
              <w:bottom w:val="single" w:sz="4" w:space="0" w:color="000000"/>
            </w:tcBorders>
            <w:shd w:val="clear" w:color="auto" w:fill="CCFFFF"/>
          </w:tcPr>
          <w:p w14:paraId="581332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Default="00332B12" w:rsidP="00B054DA">
            <w:pPr>
              <w:tabs>
                <w:tab w:val="left" w:pos="851"/>
              </w:tabs>
              <w:snapToGrid w:val="0"/>
              <w:jc w:val="both"/>
              <w:rPr>
                <w:rFonts w:ascii="Arial" w:hAnsi="Arial" w:cs="Arial"/>
                <w:b/>
                <w:bCs/>
              </w:rPr>
            </w:pPr>
          </w:p>
        </w:tc>
      </w:tr>
    </w:tbl>
    <w:p w14:paraId="0BA435F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B684F8" w14:textId="77777777" w:rsidR="009B1CD0" w:rsidRDefault="009B1CD0" w:rsidP="006C4338">
      <w:pPr>
        <w:tabs>
          <w:tab w:val="left" w:pos="851"/>
        </w:tabs>
        <w:rPr>
          <w:rFonts w:ascii="Arial" w:hAnsi="Arial" w:cs="Arial"/>
        </w:rPr>
      </w:pPr>
    </w:p>
    <w:p w14:paraId="5E9ABDE1" w14:textId="77777777" w:rsidR="00FC7AAF" w:rsidRDefault="00FC7AAF" w:rsidP="006C4338">
      <w:pPr>
        <w:tabs>
          <w:tab w:val="left" w:pos="851"/>
        </w:tabs>
        <w:rPr>
          <w:rFonts w:ascii="Arial" w:hAnsi="Arial" w:cs="Arial"/>
        </w:rPr>
      </w:pPr>
    </w:p>
    <w:p w14:paraId="6D222B5B" w14:textId="77777777" w:rsidR="00FC7AAF" w:rsidRDefault="00FC7AAF"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3F63A6" w14:textId="77777777">
        <w:tc>
          <w:tcPr>
            <w:tcW w:w="10277" w:type="dxa"/>
            <w:shd w:val="clear" w:color="auto" w:fill="66CCFF"/>
          </w:tcPr>
          <w:p w14:paraId="3617E1D4"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3DEA4C9" w14:textId="77777777" w:rsidR="009B1CD0" w:rsidRDefault="009B1CD0" w:rsidP="006C4338">
      <w:pPr>
        <w:tabs>
          <w:tab w:val="left" w:pos="851"/>
        </w:tabs>
      </w:pPr>
    </w:p>
    <w:p w14:paraId="28CA7674" w14:textId="77777777" w:rsidR="005D6F9A" w:rsidRPr="002B2E1D" w:rsidRDefault="005D6F9A" w:rsidP="005D6F9A">
      <w:pPr>
        <w:numPr>
          <w:ilvl w:val="0"/>
          <w:numId w:val="1"/>
        </w:numPr>
        <w:suppressAutoHyphens w:val="0"/>
        <w:jc w:val="both"/>
        <w:rPr>
          <w:rFonts w:ascii="Arial" w:hAnsi="Arial"/>
          <w:b/>
          <w:bCs/>
          <w:lang w:eastAsia="fr-FR"/>
        </w:rPr>
      </w:pPr>
      <w:r>
        <w:rPr>
          <w:rFonts w:ascii="Arial" w:hAnsi="Arial"/>
          <w:b/>
          <w:bCs/>
          <w:lang w:eastAsia="fr-FR"/>
        </w:rPr>
        <w:t>France Education International (FEI)</w:t>
      </w:r>
    </w:p>
    <w:p w14:paraId="7A2F1781"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1, avenue Léon Journault</w:t>
      </w:r>
    </w:p>
    <w:p w14:paraId="7BA5A81F"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 xml:space="preserve">92318 Sèvres </w:t>
      </w:r>
      <w:r>
        <w:rPr>
          <w:rFonts w:ascii="Arial" w:hAnsi="Arial"/>
          <w:b/>
          <w:bCs/>
          <w:lang w:eastAsia="fr-FR"/>
        </w:rPr>
        <w:t>c</w:t>
      </w:r>
      <w:r w:rsidRPr="002B2E1D">
        <w:rPr>
          <w:rFonts w:ascii="Arial" w:hAnsi="Arial"/>
          <w:b/>
          <w:bCs/>
          <w:lang w:eastAsia="fr-FR"/>
        </w:rPr>
        <w:t>edex</w:t>
      </w:r>
    </w:p>
    <w:p w14:paraId="1D2F9BA2" w14:textId="77777777" w:rsidR="005D6F9A" w:rsidRPr="002B2E1D" w:rsidRDefault="005D6F9A" w:rsidP="005D6F9A">
      <w:pPr>
        <w:numPr>
          <w:ilvl w:val="0"/>
          <w:numId w:val="1"/>
        </w:numPr>
        <w:suppressAutoHyphens w:val="0"/>
        <w:jc w:val="both"/>
        <w:rPr>
          <w:rFonts w:ascii="Arial" w:hAnsi="Arial"/>
          <w:b/>
          <w:bCs/>
          <w:lang w:eastAsia="fr-FR"/>
        </w:rPr>
      </w:pPr>
      <w:r w:rsidRPr="002B2E1D">
        <w:rPr>
          <w:rFonts w:ascii="Arial" w:hAnsi="Arial"/>
          <w:b/>
          <w:bCs/>
          <w:lang w:eastAsia="fr-FR"/>
        </w:rPr>
        <w:t>Téléphone : 01.45.07.60.00</w:t>
      </w:r>
    </w:p>
    <w:p w14:paraId="2CAA0834" w14:textId="77777777" w:rsidR="005D6F9A" w:rsidRPr="00F963C9" w:rsidRDefault="005D6F9A" w:rsidP="005D6F9A">
      <w:pPr>
        <w:numPr>
          <w:ilvl w:val="0"/>
          <w:numId w:val="1"/>
        </w:numPr>
        <w:suppressAutoHyphens w:val="0"/>
        <w:rPr>
          <w:rFonts w:ascii="Arial" w:hAnsi="Arial"/>
          <w:b/>
          <w:bCs/>
          <w:iCs/>
          <w:color w:val="0000FF"/>
          <w:lang w:val="de-DE" w:eastAsia="fr-FR"/>
        </w:rPr>
      </w:pPr>
      <w:r w:rsidRPr="002B2E1D">
        <w:rPr>
          <w:rFonts w:ascii="Arial" w:hAnsi="Arial"/>
          <w:b/>
          <w:bCs/>
          <w:iCs/>
          <w:color w:val="0000FF"/>
          <w:lang w:val="de-DE" w:eastAsia="fr-FR"/>
        </w:rPr>
        <w:t>Adresse Internet (URL</w:t>
      </w:r>
      <w:proofErr w:type="gramStart"/>
      <w:r w:rsidRPr="002B2E1D">
        <w:rPr>
          <w:rFonts w:ascii="Arial" w:hAnsi="Arial"/>
          <w:b/>
          <w:bCs/>
          <w:iCs/>
          <w:color w:val="0000FF"/>
          <w:lang w:val="de-DE" w:eastAsia="fr-FR"/>
        </w:rPr>
        <w:t>) :</w:t>
      </w:r>
      <w:proofErr w:type="gramEnd"/>
      <w:r w:rsidRPr="002B2E1D">
        <w:rPr>
          <w:rFonts w:ascii="Arial" w:hAnsi="Arial"/>
          <w:b/>
          <w:bCs/>
          <w:iCs/>
          <w:color w:val="0000FF"/>
          <w:lang w:val="de-DE" w:eastAsia="fr-FR"/>
        </w:rPr>
        <w:t xml:space="preserve"> </w:t>
      </w:r>
      <w:hyperlink w:history="1">
        <w:r w:rsidRPr="00060BF9">
          <w:rPr>
            <w:rStyle w:val="Lienhypertexte"/>
            <w:rFonts w:ascii="Arial" w:hAnsi="Arial" w:cs="Univers"/>
            <w:b/>
            <w:bCs/>
            <w:iCs/>
            <w:lang w:val="de-DE" w:eastAsia="fr-FR"/>
          </w:rPr>
          <w:t xml:space="preserve">http://www.france-education-international.fr </w:t>
        </w:r>
      </w:hyperlink>
    </w:p>
    <w:p w14:paraId="1209708F" w14:textId="77777777" w:rsidR="005D6F9A" w:rsidRPr="00735B92" w:rsidRDefault="005D6F9A" w:rsidP="005D6F9A">
      <w:pPr>
        <w:suppressAutoHyphens w:val="0"/>
        <w:rPr>
          <w:rFonts w:ascii="Arial" w:hAnsi="Arial" w:cs="Times New Roman"/>
          <w:bCs/>
          <w:iCs/>
          <w:sz w:val="18"/>
          <w:szCs w:val="18"/>
          <w:lang w:eastAsia="fr-FR"/>
        </w:rPr>
      </w:pPr>
    </w:p>
    <w:p w14:paraId="0F2FE43C" w14:textId="7B4A9B9D" w:rsidR="005D6F9A" w:rsidRPr="00735B92" w:rsidRDefault="005D6F9A" w:rsidP="005D6F9A">
      <w:pPr>
        <w:suppressAutoHyphens w:val="0"/>
        <w:rPr>
          <w:rFonts w:ascii="Arial" w:hAnsi="Arial" w:cs="Arial"/>
          <w:b/>
          <w:bCs/>
          <w:iCs/>
          <w:sz w:val="18"/>
          <w:szCs w:val="18"/>
          <w:lang w:eastAsia="fr-FR"/>
        </w:rPr>
      </w:pPr>
      <w:r w:rsidRPr="00334104">
        <w:rPr>
          <w:rFonts w:ascii="Arial" w:hAnsi="Arial" w:cs="Arial"/>
          <w:b/>
          <w:bCs/>
          <w:iCs/>
          <w:sz w:val="18"/>
          <w:szCs w:val="18"/>
          <w:lang w:eastAsia="fr-FR"/>
        </w:rPr>
        <w:t xml:space="preserve">Courriel : </w:t>
      </w:r>
      <w:hyperlink r:id="rId14" w:history="1">
        <w:r w:rsidRPr="00D540C0">
          <w:rPr>
            <w:rStyle w:val="Lienhypertexte"/>
            <w:rFonts w:ascii="Arial" w:hAnsi="Arial" w:cs="Arial"/>
            <w:b/>
            <w:bCs/>
            <w:iCs/>
            <w:sz w:val="18"/>
            <w:szCs w:val="18"/>
            <w:lang w:eastAsia="fr-FR"/>
          </w:rPr>
          <w:t>marches@france-education-international.fr</w:t>
        </w:r>
      </w:hyperlink>
      <w:r>
        <w:rPr>
          <w:rFonts w:ascii="Arial" w:hAnsi="Arial" w:cs="Arial"/>
          <w:b/>
          <w:bCs/>
          <w:iCs/>
          <w:sz w:val="18"/>
          <w:szCs w:val="18"/>
          <w:lang w:eastAsia="fr-FR"/>
        </w:rPr>
        <w:t xml:space="preserve"> </w:t>
      </w:r>
    </w:p>
    <w:p w14:paraId="3B5393CF" w14:textId="77777777" w:rsidR="005D6F9A" w:rsidRDefault="005D6F9A" w:rsidP="005D6F9A">
      <w:pPr>
        <w:pStyle w:val="En-tte"/>
        <w:tabs>
          <w:tab w:val="clear" w:pos="4536"/>
          <w:tab w:val="clear" w:pos="9072"/>
          <w:tab w:val="left" w:pos="851"/>
        </w:tabs>
        <w:jc w:val="both"/>
        <w:rPr>
          <w:rFonts w:ascii="Arial" w:hAnsi="Arial" w:cs="Arial"/>
        </w:rPr>
      </w:pPr>
    </w:p>
    <w:p w14:paraId="105A4704" w14:textId="46D0C0DE" w:rsidR="005D6F9A" w:rsidRDefault="005D6F9A" w:rsidP="005D6F9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r w:rsidR="00FC7AAF">
        <w:rPr>
          <w:rFonts w:ascii="Arial" w:hAnsi="Arial" w:cs="Arial"/>
        </w:rPr>
        <w:t xml:space="preserve"> </w:t>
      </w:r>
      <w:r>
        <w:rPr>
          <w:rFonts w:ascii="Arial" w:hAnsi="Arial" w:cs="Arial"/>
        </w:rPr>
        <w:t>:</w:t>
      </w:r>
    </w:p>
    <w:p w14:paraId="5F744D4D" w14:textId="77777777" w:rsidR="005D6F9A" w:rsidRDefault="005D6F9A" w:rsidP="005D6F9A">
      <w:pPr>
        <w:tabs>
          <w:tab w:val="left" w:pos="851"/>
        </w:tabs>
        <w:jc w:val="both"/>
        <w:rPr>
          <w:rFonts w:ascii="Arial" w:hAnsi="Arial" w:cs="Arial"/>
        </w:rPr>
      </w:pPr>
    </w:p>
    <w:p w14:paraId="0BC67C96" w14:textId="0035B179" w:rsidR="005D6F9A" w:rsidRPr="00D41700" w:rsidRDefault="005D6F9A" w:rsidP="005D6F9A">
      <w:pPr>
        <w:tabs>
          <w:tab w:val="left" w:pos="851"/>
        </w:tabs>
        <w:jc w:val="both"/>
        <w:rPr>
          <w:rFonts w:ascii="Arial" w:hAnsi="Arial" w:cs="Arial"/>
          <w:b/>
        </w:rPr>
      </w:pPr>
      <w:r w:rsidRPr="00D41700">
        <w:rPr>
          <w:rFonts w:ascii="Arial" w:hAnsi="Arial" w:cs="Arial"/>
          <w:b/>
        </w:rPr>
        <w:t xml:space="preserve">Monsieur </w:t>
      </w:r>
      <w:r w:rsidR="00C064E2">
        <w:rPr>
          <w:rFonts w:ascii="Arial" w:hAnsi="Arial" w:cs="Arial"/>
          <w:b/>
        </w:rPr>
        <w:t>Olivier BRANDOUY</w:t>
      </w:r>
    </w:p>
    <w:p w14:paraId="58A63266" w14:textId="77777777" w:rsidR="005D6F9A" w:rsidRPr="00987E2A" w:rsidRDefault="005D6F9A" w:rsidP="005D6F9A">
      <w:pPr>
        <w:tabs>
          <w:tab w:val="left" w:pos="426"/>
          <w:tab w:val="left" w:pos="5103"/>
        </w:tabs>
        <w:suppressAutoHyphens w:val="0"/>
        <w:rPr>
          <w:rFonts w:ascii="Arial" w:hAnsi="Arial" w:cs="Arial"/>
          <w:b/>
          <w:lang w:eastAsia="fr-FR"/>
        </w:rPr>
      </w:pPr>
      <w:r w:rsidRPr="00987E2A">
        <w:rPr>
          <w:rFonts w:ascii="Arial" w:hAnsi="Arial" w:cs="Arial"/>
          <w:b/>
          <w:lang w:eastAsia="fr-FR"/>
        </w:rPr>
        <w:t xml:space="preserve">Représentant du Pouvoir Adjudicateur </w:t>
      </w:r>
    </w:p>
    <w:p w14:paraId="7AE85DD3" w14:textId="062219C6" w:rsidR="005D6F9A" w:rsidRPr="00D41700" w:rsidRDefault="005D6F9A" w:rsidP="005D6F9A">
      <w:pPr>
        <w:tabs>
          <w:tab w:val="left" w:pos="851"/>
        </w:tabs>
        <w:jc w:val="both"/>
        <w:rPr>
          <w:rFonts w:ascii="Arial" w:hAnsi="Arial" w:cs="Arial"/>
          <w:b/>
        </w:rPr>
      </w:pPr>
      <w:r w:rsidRPr="00D41700">
        <w:rPr>
          <w:rFonts w:ascii="Arial" w:hAnsi="Arial" w:cs="Arial"/>
          <w:b/>
        </w:rPr>
        <w:t xml:space="preserve">Directeur </w:t>
      </w:r>
      <w:r>
        <w:rPr>
          <w:rFonts w:ascii="Arial" w:hAnsi="Arial" w:cs="Arial"/>
          <w:b/>
        </w:rPr>
        <w:t xml:space="preserve">général </w:t>
      </w:r>
      <w:r w:rsidRPr="00D41700">
        <w:rPr>
          <w:rFonts w:ascii="Arial" w:hAnsi="Arial" w:cs="Arial"/>
          <w:b/>
        </w:rPr>
        <w:t>d</w:t>
      </w:r>
      <w:r>
        <w:rPr>
          <w:rFonts w:ascii="Arial" w:hAnsi="Arial" w:cs="Arial"/>
          <w:b/>
        </w:rPr>
        <w:t xml:space="preserve">e FEI </w:t>
      </w:r>
    </w:p>
    <w:p w14:paraId="3F6461A3" w14:textId="77777777" w:rsidR="005D6F9A" w:rsidRDefault="005D6F9A" w:rsidP="005D6F9A">
      <w:pPr>
        <w:tabs>
          <w:tab w:val="left" w:pos="851"/>
        </w:tabs>
        <w:jc w:val="both"/>
        <w:rPr>
          <w:rFonts w:ascii="Arial" w:hAnsi="Arial" w:cs="Arial"/>
        </w:rPr>
      </w:pPr>
    </w:p>
    <w:p w14:paraId="090278F8" w14:textId="77777777" w:rsidR="005D6F9A" w:rsidRDefault="005D6F9A" w:rsidP="005D6F9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w:t>
      </w:r>
      <w:r w:rsidRPr="009B45B9">
        <w:rPr>
          <w:rFonts w:ascii="Arial" w:hAnsi="Arial" w:cs="Arial"/>
        </w:rPr>
        <w:t>décret n° 2016-360 du 25 mars 2016</w:t>
      </w:r>
      <w:r>
        <w:rPr>
          <w:rFonts w:ascii="Arial" w:hAnsi="Arial" w:cs="Arial"/>
        </w:rPr>
        <w:t xml:space="preserve"> relatif aux marchés publics :</w:t>
      </w:r>
    </w:p>
    <w:p w14:paraId="50095A0C" w14:textId="77777777" w:rsidR="005D6F9A" w:rsidRDefault="005D6F9A" w:rsidP="005D6F9A">
      <w:pPr>
        <w:tabs>
          <w:tab w:val="left" w:pos="851"/>
        </w:tabs>
        <w:jc w:val="both"/>
        <w:rPr>
          <w:rFonts w:ascii="Arial" w:hAnsi="Arial" w:cs="Arial"/>
        </w:rPr>
      </w:pPr>
    </w:p>
    <w:p w14:paraId="11D061DE" w14:textId="77777777" w:rsidR="005D6F9A" w:rsidRPr="00381A12" w:rsidRDefault="005D6F9A" w:rsidP="005D6F9A">
      <w:pPr>
        <w:tabs>
          <w:tab w:val="left" w:pos="426"/>
          <w:tab w:val="left" w:pos="5103"/>
        </w:tabs>
        <w:suppressAutoHyphens w:val="0"/>
        <w:rPr>
          <w:rFonts w:ascii="Arial" w:hAnsi="Arial" w:cs="Arial"/>
          <w:b/>
          <w:lang w:eastAsia="fr-FR"/>
        </w:rPr>
      </w:pPr>
      <w:r>
        <w:rPr>
          <w:rFonts w:ascii="Arial" w:hAnsi="Arial" w:cs="Arial"/>
          <w:b/>
          <w:lang w:eastAsia="fr-FR"/>
        </w:rPr>
        <w:t>Madame Magali VIGNERON</w:t>
      </w:r>
    </w:p>
    <w:p w14:paraId="02473D85" w14:textId="77777777" w:rsidR="005D6F9A" w:rsidRPr="00381A12" w:rsidRDefault="005D6F9A" w:rsidP="005D6F9A">
      <w:pPr>
        <w:tabs>
          <w:tab w:val="left" w:pos="426"/>
          <w:tab w:val="left" w:pos="5103"/>
        </w:tabs>
        <w:suppressAutoHyphens w:val="0"/>
        <w:rPr>
          <w:rFonts w:ascii="Arial" w:hAnsi="Arial" w:cs="Arial"/>
          <w:b/>
          <w:lang w:eastAsia="fr-FR"/>
        </w:rPr>
      </w:pPr>
      <w:r w:rsidRPr="00381A12">
        <w:rPr>
          <w:rFonts w:ascii="Arial" w:hAnsi="Arial" w:cs="Arial"/>
          <w:b/>
          <w:lang w:eastAsia="fr-FR"/>
        </w:rPr>
        <w:t>Représentant</w:t>
      </w:r>
      <w:r>
        <w:rPr>
          <w:rFonts w:ascii="Arial" w:hAnsi="Arial" w:cs="Arial"/>
          <w:b/>
          <w:lang w:eastAsia="fr-FR"/>
        </w:rPr>
        <w:t>e</w:t>
      </w:r>
      <w:r w:rsidRPr="00381A12">
        <w:rPr>
          <w:rFonts w:ascii="Arial" w:hAnsi="Arial" w:cs="Arial"/>
          <w:b/>
          <w:lang w:eastAsia="fr-FR"/>
        </w:rPr>
        <w:t xml:space="preserve"> du Pouvoir Adjudicateur </w:t>
      </w:r>
    </w:p>
    <w:p w14:paraId="020FCFD1" w14:textId="7D1A6C45" w:rsidR="005D6F9A" w:rsidRDefault="005D6F9A" w:rsidP="005D6F9A">
      <w:pPr>
        <w:pStyle w:val="fcase2metab"/>
        <w:ind w:left="0" w:firstLine="0"/>
        <w:rPr>
          <w:rFonts w:ascii="Arial" w:hAnsi="Arial" w:cs="Arial"/>
          <w:b/>
          <w:lang w:eastAsia="fr-FR"/>
        </w:rPr>
      </w:pPr>
      <w:r w:rsidRPr="00987E2A">
        <w:rPr>
          <w:rFonts w:ascii="Arial" w:hAnsi="Arial" w:cs="Arial"/>
          <w:b/>
          <w:lang w:eastAsia="fr-FR"/>
        </w:rPr>
        <w:t>Secrétaire Général</w:t>
      </w:r>
      <w:r>
        <w:rPr>
          <w:rFonts w:ascii="Arial" w:hAnsi="Arial" w:cs="Arial"/>
          <w:b/>
          <w:lang w:eastAsia="fr-FR"/>
        </w:rPr>
        <w:t>e</w:t>
      </w:r>
      <w:r w:rsidRPr="00987E2A">
        <w:rPr>
          <w:rFonts w:ascii="Arial" w:hAnsi="Arial" w:cs="Arial"/>
          <w:b/>
          <w:lang w:eastAsia="fr-FR"/>
        </w:rPr>
        <w:t xml:space="preserve"> et Ordonnateur délégué </w:t>
      </w:r>
      <w:r w:rsidRPr="00D41700">
        <w:rPr>
          <w:rFonts w:ascii="Arial" w:hAnsi="Arial" w:cs="Arial"/>
          <w:b/>
        </w:rPr>
        <w:t>d</w:t>
      </w:r>
      <w:r>
        <w:rPr>
          <w:rFonts w:ascii="Arial" w:hAnsi="Arial" w:cs="Arial"/>
          <w:b/>
        </w:rPr>
        <w:t xml:space="preserve">e FEI </w:t>
      </w:r>
    </w:p>
    <w:p w14:paraId="33A436C2" w14:textId="77777777" w:rsidR="005D6F9A" w:rsidRDefault="005D6F9A" w:rsidP="005D6F9A">
      <w:pPr>
        <w:tabs>
          <w:tab w:val="left" w:pos="426"/>
          <w:tab w:val="left" w:pos="5103"/>
        </w:tabs>
        <w:suppressAutoHyphens w:val="0"/>
        <w:rPr>
          <w:rFonts w:ascii="Arial" w:hAnsi="Arial" w:cs="Arial"/>
        </w:rPr>
      </w:pPr>
    </w:p>
    <w:p w14:paraId="22401AB3" w14:textId="77777777" w:rsidR="00403C1F" w:rsidRDefault="00403C1F" w:rsidP="005D6F9A">
      <w:pPr>
        <w:tabs>
          <w:tab w:val="left" w:pos="426"/>
          <w:tab w:val="left" w:pos="5103"/>
        </w:tabs>
        <w:suppressAutoHyphens w:val="0"/>
        <w:rPr>
          <w:rFonts w:ascii="Arial" w:hAnsi="Arial" w:cs="Arial"/>
        </w:rPr>
      </w:pPr>
    </w:p>
    <w:p w14:paraId="3DD572EF" w14:textId="77777777" w:rsidR="005D6F9A" w:rsidRDefault="005D6F9A" w:rsidP="005D6F9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40A71171" w14:textId="77777777" w:rsidR="005D6F9A" w:rsidRDefault="005D6F9A" w:rsidP="005D6F9A">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454F4FD" w14:textId="77777777" w:rsidR="005D6F9A" w:rsidRPr="00941983" w:rsidRDefault="005D6F9A" w:rsidP="005D6F9A">
      <w:pPr>
        <w:tabs>
          <w:tab w:val="left" w:pos="426"/>
          <w:tab w:val="left" w:pos="851"/>
        </w:tabs>
        <w:suppressAutoHyphens w:val="0"/>
        <w:jc w:val="both"/>
        <w:rPr>
          <w:rFonts w:ascii="Arial" w:hAnsi="Arial" w:cs="Arial"/>
          <w:lang w:eastAsia="fr-FR"/>
        </w:rPr>
      </w:pPr>
    </w:p>
    <w:p w14:paraId="2A477F0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Monsieur Christian TAMISIER</w:t>
      </w:r>
    </w:p>
    <w:p w14:paraId="13E1FA34"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Agent comptable </w:t>
      </w:r>
      <w:r w:rsidRPr="00066784">
        <w:rPr>
          <w:rFonts w:ascii="Arial" w:hAnsi="Arial" w:cs="Arial"/>
          <w:b/>
        </w:rPr>
        <w:t>de FEI</w:t>
      </w:r>
    </w:p>
    <w:p w14:paraId="5F48669E"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1, avenue Léon Journault</w:t>
      </w:r>
    </w:p>
    <w:p w14:paraId="7795B168"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92318 Sèvres cedex</w:t>
      </w:r>
    </w:p>
    <w:p w14:paraId="44C3E635"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Tél : 01 45 07 60 23</w:t>
      </w:r>
    </w:p>
    <w:p w14:paraId="2A6349CF" w14:textId="77777777" w:rsidR="005D6F9A" w:rsidRPr="00066784" w:rsidRDefault="005D6F9A" w:rsidP="005D6F9A">
      <w:pPr>
        <w:suppressAutoHyphens w:val="0"/>
        <w:jc w:val="both"/>
        <w:rPr>
          <w:rFonts w:ascii="Arial" w:hAnsi="Arial" w:cs="Arial"/>
          <w:b/>
          <w:lang w:eastAsia="fr-FR"/>
        </w:rPr>
      </w:pPr>
      <w:r w:rsidRPr="00066784">
        <w:rPr>
          <w:rFonts w:ascii="Arial" w:hAnsi="Arial" w:cs="Arial"/>
          <w:b/>
          <w:lang w:eastAsia="fr-FR"/>
        </w:rPr>
        <w:t xml:space="preserve">Courriel : </w:t>
      </w:r>
      <w:hyperlink r:id="rId15" w:history="1">
        <w:r w:rsidRPr="00066784">
          <w:rPr>
            <w:rStyle w:val="Lienhypertexte"/>
            <w:rFonts w:ascii="Arial" w:hAnsi="Arial" w:cs="Arial"/>
            <w:b/>
            <w:lang w:eastAsia="fr-FR"/>
          </w:rPr>
          <w:t xml:space="preserve">c.tamisier@france-education-international.fr </w:t>
        </w:r>
      </w:hyperlink>
    </w:p>
    <w:p w14:paraId="28775982" w14:textId="77777777" w:rsidR="009B1CD0" w:rsidRDefault="009B1CD0" w:rsidP="009B45B9">
      <w:pPr>
        <w:pStyle w:val="fcase2metab"/>
        <w:ind w:left="0" w:firstLine="0"/>
        <w:rPr>
          <w:rFonts w:ascii="Arial" w:hAnsi="Arial" w:cs="Arial"/>
        </w:rPr>
      </w:pPr>
    </w:p>
    <w:p w14:paraId="05B1879A" w14:textId="77777777" w:rsidR="009B1CD0" w:rsidRDefault="009B1CD0" w:rsidP="009B45B9">
      <w:pPr>
        <w:pStyle w:val="fcase2metab"/>
        <w:ind w:left="0" w:firstLine="0"/>
        <w:rPr>
          <w:rFonts w:ascii="Arial" w:hAnsi="Arial" w:cs="Arial"/>
        </w:rPr>
      </w:pPr>
    </w:p>
    <w:p w14:paraId="06ABDB5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A298AA2" w14:textId="77777777" w:rsidR="00066784" w:rsidRPr="00D43D75" w:rsidRDefault="00066784" w:rsidP="00066784">
      <w:pPr>
        <w:tabs>
          <w:tab w:val="left" w:pos="851"/>
        </w:tabs>
        <w:rPr>
          <w:rFonts w:ascii="Arial" w:hAnsi="Arial" w:cs="Arial"/>
        </w:rPr>
      </w:pPr>
      <w:r w:rsidRPr="00D43D75">
        <w:rPr>
          <w:rFonts w:ascii="Arial" w:hAnsi="Arial" w:cs="Arial"/>
        </w:rPr>
        <w:t>Financement sur la section fonctionnement du budget de FEI.</w:t>
      </w:r>
    </w:p>
    <w:p w14:paraId="0A0A5B85" w14:textId="77777777" w:rsidR="0079785C" w:rsidRDefault="0079785C" w:rsidP="009B45B9">
      <w:pPr>
        <w:pStyle w:val="fcase2metab"/>
        <w:rPr>
          <w:rFonts w:ascii="Arial" w:hAnsi="Arial" w:cs="Arial"/>
        </w:rPr>
      </w:pPr>
    </w:p>
    <w:p w14:paraId="4A65B8A9" w14:textId="77777777" w:rsidR="009B1CD0" w:rsidRDefault="009B1CD0" w:rsidP="009B45B9">
      <w:pPr>
        <w:tabs>
          <w:tab w:val="left" w:pos="851"/>
        </w:tabs>
        <w:rPr>
          <w:rFonts w:ascii="Arial" w:hAnsi="Arial" w:cs="Arial"/>
        </w:rPr>
      </w:pPr>
    </w:p>
    <w:p w14:paraId="3B69FFD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C88A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1E62CDB" w14:textId="77777777" w:rsidR="009B1CD0" w:rsidRDefault="009B1CD0" w:rsidP="009B45B9">
      <w:pPr>
        <w:tabs>
          <w:tab w:val="left" w:pos="851"/>
        </w:tabs>
        <w:rPr>
          <w:rFonts w:ascii="Arial" w:hAnsi="Arial" w:cs="Arial"/>
        </w:rPr>
      </w:pPr>
    </w:p>
    <w:p w14:paraId="524405FC" w14:textId="77777777" w:rsidR="009B1CD0" w:rsidRDefault="009B1CD0" w:rsidP="009B45B9">
      <w:pPr>
        <w:tabs>
          <w:tab w:val="left" w:pos="851"/>
        </w:tabs>
        <w:rPr>
          <w:rFonts w:ascii="Arial" w:hAnsi="Arial" w:cs="Arial"/>
        </w:rPr>
      </w:pPr>
    </w:p>
    <w:p w14:paraId="16A6762E" w14:textId="77777777" w:rsidR="001C40C0" w:rsidRDefault="001C40C0" w:rsidP="009B45B9">
      <w:pPr>
        <w:tabs>
          <w:tab w:val="left" w:pos="851"/>
        </w:tabs>
        <w:rPr>
          <w:rFonts w:ascii="Arial" w:hAnsi="Arial" w:cs="Arial"/>
        </w:rPr>
      </w:pPr>
    </w:p>
    <w:p w14:paraId="0B109031" w14:textId="77777777" w:rsidR="009B1CD0" w:rsidRDefault="009B1CD0" w:rsidP="009B45B9">
      <w:pPr>
        <w:tabs>
          <w:tab w:val="left" w:pos="851"/>
        </w:tabs>
        <w:rPr>
          <w:rFonts w:ascii="Arial" w:hAnsi="Arial" w:cs="Arial"/>
        </w:rPr>
      </w:pPr>
    </w:p>
    <w:p w14:paraId="1578543C" w14:textId="77777777" w:rsidR="009B1CD0" w:rsidRDefault="009B1CD0" w:rsidP="009B45B9">
      <w:pPr>
        <w:tabs>
          <w:tab w:val="left" w:pos="851"/>
        </w:tabs>
        <w:rPr>
          <w:rFonts w:ascii="Arial" w:hAnsi="Arial" w:cs="Arial"/>
        </w:rPr>
      </w:pPr>
    </w:p>
    <w:p w14:paraId="4444509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BD5C0E7" w14:textId="77777777" w:rsidR="009B1CD0" w:rsidRDefault="009B1CD0" w:rsidP="009B45B9">
      <w:pPr>
        <w:tabs>
          <w:tab w:val="left" w:pos="851"/>
        </w:tabs>
      </w:pPr>
    </w:p>
    <w:p w14:paraId="1C860888" w14:textId="77777777" w:rsidR="009B1CD0" w:rsidRDefault="009B1CD0" w:rsidP="009B45B9">
      <w:pPr>
        <w:tabs>
          <w:tab w:val="left" w:pos="851"/>
        </w:tabs>
      </w:pPr>
    </w:p>
    <w:p w14:paraId="17DAE221" w14:textId="77777777" w:rsidR="00403C1F" w:rsidRDefault="00403C1F" w:rsidP="00403C1F">
      <w:pPr>
        <w:tabs>
          <w:tab w:val="left" w:pos="851"/>
        </w:tabs>
        <w:jc w:val="right"/>
        <w:rPr>
          <w:rFonts w:ascii="Arial" w:hAnsi="Arial" w:cs="Arial"/>
        </w:rPr>
      </w:pPr>
      <w:r>
        <w:rPr>
          <w:rFonts w:ascii="Arial" w:hAnsi="Arial" w:cs="Arial"/>
        </w:rPr>
        <w:t>Pour France Education international</w:t>
      </w:r>
    </w:p>
    <w:p w14:paraId="2E72435A" w14:textId="62CF9CCE" w:rsidR="00403C1F" w:rsidRPr="00403C1F" w:rsidRDefault="009B1CD0" w:rsidP="00403C1F">
      <w:pPr>
        <w:tabs>
          <w:tab w:val="left" w:pos="851"/>
        </w:tabs>
        <w:jc w:val="right"/>
        <w:rPr>
          <w:rFonts w:ascii="Arial" w:hAnsi="Arial" w:cs="Arial"/>
        </w:rPr>
      </w:pPr>
      <w:r w:rsidRPr="00403C1F">
        <w:rPr>
          <w:rFonts w:ascii="Arial" w:hAnsi="Arial" w:cs="Arial"/>
        </w:rPr>
        <w:t>Signature</w:t>
      </w:r>
      <w:r w:rsidR="00FC7AAF" w:rsidRPr="00403C1F">
        <w:rPr>
          <w:rFonts w:ascii="Arial" w:hAnsi="Arial" w:cs="Arial"/>
        </w:rPr>
        <w:t xml:space="preserve"> </w:t>
      </w:r>
    </w:p>
    <w:p w14:paraId="5A0025BA" w14:textId="708E9D1F" w:rsidR="00FC7AAF" w:rsidRPr="00FC7AAF" w:rsidRDefault="00FC7AAF" w:rsidP="00FC7AAF">
      <w:pPr>
        <w:tabs>
          <w:tab w:val="left" w:pos="426"/>
          <w:tab w:val="left" w:pos="5103"/>
        </w:tabs>
        <w:suppressAutoHyphens w:val="0"/>
        <w:jc w:val="right"/>
        <w:rPr>
          <w:rFonts w:ascii="Arial" w:hAnsi="Arial" w:cs="Arial"/>
          <w:lang w:eastAsia="fr-FR"/>
        </w:rPr>
      </w:pPr>
    </w:p>
    <w:p w14:paraId="5D0213A9" w14:textId="52B42D7B" w:rsidR="009B1CD0" w:rsidRDefault="009B1CD0" w:rsidP="00FC7AAF">
      <w:pPr>
        <w:tabs>
          <w:tab w:val="left" w:pos="851"/>
        </w:tabs>
        <w:ind w:left="6804"/>
        <w:jc w:val="right"/>
        <w:rPr>
          <w:rFonts w:ascii="Arial" w:hAnsi="Arial" w:cs="Arial"/>
          <w:i/>
          <w:sz w:val="18"/>
          <w:szCs w:val="18"/>
        </w:rPr>
      </w:pPr>
    </w:p>
    <w:p w14:paraId="5E52B314" w14:textId="77777777" w:rsidR="009B1CD0" w:rsidRDefault="009B1CD0" w:rsidP="009B45B9">
      <w:pPr>
        <w:tabs>
          <w:tab w:val="left" w:pos="851"/>
        </w:tabs>
        <w:jc w:val="both"/>
      </w:pPr>
    </w:p>
    <w:p w14:paraId="25ACF9A8" w14:textId="77777777" w:rsidR="009B1CD0" w:rsidRDefault="009B1CD0" w:rsidP="009B45B9">
      <w:pPr>
        <w:tabs>
          <w:tab w:val="left" w:pos="851"/>
        </w:tabs>
        <w:jc w:val="both"/>
      </w:pPr>
    </w:p>
    <w:p w14:paraId="77F27161" w14:textId="77777777" w:rsidR="009B1CD0" w:rsidRDefault="009B1CD0" w:rsidP="009B45B9">
      <w:pPr>
        <w:tabs>
          <w:tab w:val="left" w:pos="851"/>
        </w:tabs>
        <w:jc w:val="both"/>
      </w:pPr>
    </w:p>
    <w:p w14:paraId="2AF47DCA" w14:textId="77777777" w:rsidR="002C2CA3" w:rsidRDefault="002C2CA3" w:rsidP="009B45B9">
      <w:pPr>
        <w:tabs>
          <w:tab w:val="left" w:pos="851"/>
        </w:tabs>
        <w:jc w:val="both"/>
      </w:pPr>
    </w:p>
    <w:p w14:paraId="008A896D" w14:textId="77777777" w:rsidR="002C2CA3" w:rsidRDefault="002C2CA3" w:rsidP="009B45B9">
      <w:pPr>
        <w:tabs>
          <w:tab w:val="left" w:pos="851"/>
        </w:tabs>
        <w:jc w:val="both"/>
      </w:pPr>
    </w:p>
    <w:p w14:paraId="5DC6C24F" w14:textId="77777777" w:rsidR="002C2CA3" w:rsidRDefault="002C2CA3" w:rsidP="009B45B9">
      <w:pPr>
        <w:tabs>
          <w:tab w:val="left" w:pos="851"/>
        </w:tabs>
        <w:jc w:val="both"/>
      </w:pPr>
    </w:p>
    <w:p w14:paraId="17DD658D" w14:textId="77777777" w:rsidR="003A7270" w:rsidRDefault="003A7270" w:rsidP="009B45B9">
      <w:pPr>
        <w:tabs>
          <w:tab w:val="left" w:pos="851"/>
        </w:tabs>
        <w:rPr>
          <w:rFonts w:ascii="Arial" w:hAnsi="Arial" w:cs="Arial"/>
        </w:rPr>
      </w:pPr>
    </w:p>
    <w:p w14:paraId="238D974F" w14:textId="77777777" w:rsidR="003A7270" w:rsidRDefault="003A7270" w:rsidP="009B45B9">
      <w:pPr>
        <w:tabs>
          <w:tab w:val="left" w:pos="851"/>
        </w:tabs>
        <w:rPr>
          <w:rFonts w:ascii="Arial" w:hAnsi="Arial" w:cs="Arial"/>
        </w:rPr>
      </w:pPr>
    </w:p>
    <w:p w14:paraId="09F27750"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057F1FA5" w:rsidR="005824AE" w:rsidRDefault="005824AE" w:rsidP="00FE48C9">
          <w:pPr>
            <w:jc w:val="center"/>
            <w:rPr>
              <w:rFonts w:ascii="Arial" w:hAnsi="Arial" w:cs="Arial"/>
              <w:b/>
            </w:rPr>
          </w:pPr>
          <w:r>
            <w:rPr>
              <w:rFonts w:ascii="Arial" w:hAnsi="Arial" w:cs="Arial"/>
              <w:b/>
              <w:i/>
            </w:rPr>
            <w:t>(</w:t>
          </w:r>
          <w:r w:rsidR="005D6F9A" w:rsidRPr="00D5575B">
            <w:rPr>
              <w:rFonts w:ascii="Arial" w:hAnsi="Arial" w:cs="Arial"/>
              <w:b/>
              <w:i/>
            </w:rPr>
            <w:t>MAR</w:t>
          </w:r>
          <w:r w:rsidR="00D5575B">
            <w:rPr>
              <w:rFonts w:ascii="Arial" w:hAnsi="Arial" w:cs="Arial"/>
              <w:b/>
              <w:i/>
            </w:rPr>
            <w:t xml:space="preserve"> 2</w:t>
          </w:r>
          <w:r w:rsidR="00C064E2">
            <w:rPr>
              <w:rFonts w:ascii="Arial" w:hAnsi="Arial" w:cs="Arial"/>
              <w:b/>
              <w:i/>
            </w:rPr>
            <w:t>5</w:t>
          </w:r>
          <w:r w:rsidR="00047462">
            <w:rPr>
              <w:rFonts w:ascii="Arial" w:hAnsi="Arial" w:cs="Arial"/>
              <w:b/>
              <w:i/>
            </w:rPr>
            <w:t>-</w:t>
          </w:r>
          <w:r w:rsidR="00FC7AAF">
            <w:rPr>
              <w:rFonts w:ascii="Arial" w:hAnsi="Arial" w:cs="Arial"/>
              <w:b/>
              <w:i/>
            </w:rPr>
            <w:t>30</w:t>
          </w:r>
          <w:r>
            <w:rPr>
              <w:rFonts w:ascii="Arial" w:hAnsi="Arial" w:cs="Arial"/>
              <w:b/>
              <w:i/>
            </w:rPr>
            <w:t>)</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7307DAE" w14:textId="743CC8A7" w:rsidR="00FC7AAF" w:rsidRPr="00FC7AAF" w:rsidRDefault="004C5755" w:rsidP="00FC7AAF">
    <w:pPr>
      <w:tabs>
        <w:tab w:val="left" w:pos="851"/>
        <w:tab w:val="left" w:pos="3402"/>
      </w:tabs>
      <w:spacing w:before="120" w:after="120"/>
      <w:jc w:val="both"/>
      <w:rPr>
        <w:sz w:val="16"/>
        <w:szCs w:val="16"/>
      </w:rPr>
    </w:pPr>
    <w:r w:rsidRPr="00FC7AAF">
      <w:rPr>
        <w:sz w:val="16"/>
        <w:szCs w:val="16"/>
      </w:rPr>
      <w:t>Version code de la commande publique</w:t>
    </w:r>
    <w:r w:rsidR="00FC7AAF" w:rsidRPr="00FC7AAF">
      <w:rPr>
        <w:sz w:val="16"/>
        <w:szCs w:val="16"/>
      </w:rPr>
      <w:tab/>
    </w:r>
    <w:r w:rsidR="00FC7AAF">
      <w:rPr>
        <w:sz w:val="16"/>
        <w:szCs w:val="16"/>
      </w:rPr>
      <w:tab/>
    </w:r>
    <w:r w:rsidR="00FC7AAF">
      <w:rPr>
        <w:sz w:val="16"/>
        <w:szCs w:val="16"/>
      </w:rPr>
      <w:tab/>
    </w:r>
    <w:r w:rsidR="00FC7AAF">
      <w:rPr>
        <w:sz w:val="16"/>
        <w:szCs w:val="16"/>
      </w:rPr>
      <w:tab/>
    </w:r>
    <w:r w:rsidR="00FC7AAF">
      <w:rPr>
        <w:sz w:val="16"/>
        <w:szCs w:val="16"/>
      </w:rPr>
      <w:tab/>
    </w:r>
    <w:r w:rsidR="00FC7AAF">
      <w:rPr>
        <w:sz w:val="16"/>
        <w:szCs w:val="16"/>
      </w:rPr>
      <w:tab/>
    </w:r>
    <w:r w:rsidR="00FC7AAF">
      <w:rPr>
        <w:sz w:val="16"/>
        <w:szCs w:val="16"/>
      </w:rPr>
      <w:tab/>
    </w:r>
    <w:r w:rsidR="00FC7AAF" w:rsidRPr="00FC7AAF">
      <w:rPr>
        <w:rFonts w:ascii="Arial" w:hAnsi="Arial" w:cs="Arial"/>
        <w:sz w:val="16"/>
        <w:szCs w:val="16"/>
      </w:rPr>
      <w:t>Date de la dernière mise à jour : 01/04/2019</w:t>
    </w:r>
  </w:p>
  <w:p w14:paraId="0DF5D00E" w14:textId="4A525839"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1D1D0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EED3C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22868247">
    <w:abstractNumId w:val="0"/>
  </w:num>
  <w:num w:numId="2" w16cid:durableId="1323005238">
    <w:abstractNumId w:val="1"/>
  </w:num>
  <w:num w:numId="3" w16cid:durableId="774636616">
    <w:abstractNumId w:val="2"/>
  </w:num>
  <w:num w:numId="4" w16cid:durableId="1771269912">
    <w:abstractNumId w:val="4"/>
  </w:num>
  <w:num w:numId="5" w16cid:durableId="1049261132">
    <w:abstractNumId w:val="3"/>
  </w:num>
  <w:num w:numId="6" w16cid:durableId="958221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7462"/>
    <w:rsid w:val="00066784"/>
    <w:rsid w:val="00067F94"/>
    <w:rsid w:val="000A2E05"/>
    <w:rsid w:val="000E0020"/>
    <w:rsid w:val="00156924"/>
    <w:rsid w:val="00166B56"/>
    <w:rsid w:val="00174505"/>
    <w:rsid w:val="001B6C28"/>
    <w:rsid w:val="001C40C0"/>
    <w:rsid w:val="001C733C"/>
    <w:rsid w:val="0021527A"/>
    <w:rsid w:val="0021797C"/>
    <w:rsid w:val="00225A1A"/>
    <w:rsid w:val="002904AF"/>
    <w:rsid w:val="002C2CA3"/>
    <w:rsid w:val="002C4B3E"/>
    <w:rsid w:val="002C79D6"/>
    <w:rsid w:val="002E1E2E"/>
    <w:rsid w:val="002E56C1"/>
    <w:rsid w:val="00332B12"/>
    <w:rsid w:val="00354C04"/>
    <w:rsid w:val="00385E76"/>
    <w:rsid w:val="003A7270"/>
    <w:rsid w:val="00403C1F"/>
    <w:rsid w:val="0043706E"/>
    <w:rsid w:val="0044597F"/>
    <w:rsid w:val="004A7169"/>
    <w:rsid w:val="004C46F3"/>
    <w:rsid w:val="004C5755"/>
    <w:rsid w:val="004E75A6"/>
    <w:rsid w:val="00514DAF"/>
    <w:rsid w:val="00532EC7"/>
    <w:rsid w:val="00541CA3"/>
    <w:rsid w:val="005546A9"/>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01150"/>
    <w:rsid w:val="0083205E"/>
    <w:rsid w:val="00840934"/>
    <w:rsid w:val="00844DAA"/>
    <w:rsid w:val="008450C7"/>
    <w:rsid w:val="00876A73"/>
    <w:rsid w:val="008B2A38"/>
    <w:rsid w:val="008B6613"/>
    <w:rsid w:val="00930A5C"/>
    <w:rsid w:val="00934503"/>
    <w:rsid w:val="00972598"/>
    <w:rsid w:val="00983FF3"/>
    <w:rsid w:val="009B1CD0"/>
    <w:rsid w:val="009B45B9"/>
    <w:rsid w:val="009C4738"/>
    <w:rsid w:val="009D661E"/>
    <w:rsid w:val="00A34D04"/>
    <w:rsid w:val="00A7033D"/>
    <w:rsid w:val="00AE7831"/>
    <w:rsid w:val="00B02608"/>
    <w:rsid w:val="00B0289C"/>
    <w:rsid w:val="00B054DA"/>
    <w:rsid w:val="00B06955"/>
    <w:rsid w:val="00B54F45"/>
    <w:rsid w:val="00B87564"/>
    <w:rsid w:val="00BA44E5"/>
    <w:rsid w:val="00BD767E"/>
    <w:rsid w:val="00BE6078"/>
    <w:rsid w:val="00C064E2"/>
    <w:rsid w:val="00C23457"/>
    <w:rsid w:val="00C630AD"/>
    <w:rsid w:val="00C83930"/>
    <w:rsid w:val="00C91060"/>
    <w:rsid w:val="00C911FE"/>
    <w:rsid w:val="00CD185D"/>
    <w:rsid w:val="00CD46CC"/>
    <w:rsid w:val="00CE67FD"/>
    <w:rsid w:val="00D26AD2"/>
    <w:rsid w:val="00D337D7"/>
    <w:rsid w:val="00D412FD"/>
    <w:rsid w:val="00D46BC7"/>
    <w:rsid w:val="00D5575B"/>
    <w:rsid w:val="00D90A00"/>
    <w:rsid w:val="00E20DB0"/>
    <w:rsid w:val="00E47798"/>
    <w:rsid w:val="00E74C76"/>
    <w:rsid w:val="00E96FF6"/>
    <w:rsid w:val="00F92811"/>
    <w:rsid w:val="00FC7A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c.tamisier@france-education-international.fr%20"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ches@france-education-international.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102</TotalTime>
  <Pages>6</Pages>
  <Words>1475</Words>
  <Characters>8113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Lahoud Andres, Magali</cp:lastModifiedBy>
  <cp:revision>10</cp:revision>
  <cp:lastPrinted>2016-11-04T12:53:00Z</cp:lastPrinted>
  <dcterms:created xsi:type="dcterms:W3CDTF">2020-12-22T08:45:00Z</dcterms:created>
  <dcterms:modified xsi:type="dcterms:W3CDTF">2025-09-10T09:34:00Z</dcterms:modified>
</cp:coreProperties>
</file>