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:rsidR="009B1CD0" w:rsidRDefault="009B1CD0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81"/>
        <w:gridCol w:w="496"/>
      </w:tblGrid>
      <w:tr w:rsidR="009B1CD0" w:rsidTr="007717AD">
        <w:trPr>
          <w:cantSplit/>
          <w:trHeight w:val="1134"/>
        </w:trPr>
        <w:tc>
          <w:tcPr>
            <w:tcW w:w="9781" w:type="dxa"/>
            <w:shd w:val="clear" w:color="auto" w:fill="FFED45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496" w:type="dxa"/>
            <w:shd w:val="clear" w:color="auto" w:fill="FFED45"/>
            <w:textDirection w:val="btLr"/>
            <w:vAlign w:val="center"/>
          </w:tcPr>
          <w:p w:rsidR="009B1CD0" w:rsidRPr="002A2E86" w:rsidRDefault="00E47798" w:rsidP="002A2E86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ind w:left="1553" w:right="113"/>
              <w:rPr>
                <w:sz w:val="22"/>
              </w:rPr>
            </w:pPr>
            <w:r w:rsidRPr="002A2E86">
              <w:rPr>
                <w:caps/>
                <w:sz w:val="22"/>
                <w:szCs w:val="28"/>
              </w:rPr>
              <w:t>ATTRI1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 w:rsidRPr="007A2252">
        <w:rPr>
          <w:i w:val="0"/>
          <w:sz w:val="20"/>
          <w:szCs w:val="18"/>
        </w:rPr>
        <w:t xml:space="preserve">En cas de </w:t>
      </w:r>
      <w:r w:rsidR="00F92811" w:rsidRPr="007A2252">
        <w:rPr>
          <w:i w:val="0"/>
          <w:sz w:val="20"/>
          <w:szCs w:val="18"/>
        </w:rPr>
        <w:t>groupement d’entreprises</w:t>
      </w:r>
      <w:r w:rsidRPr="007A2252">
        <w:rPr>
          <w:i w:val="0"/>
          <w:sz w:val="20"/>
          <w:szCs w:val="18"/>
        </w:rPr>
        <w:t xml:space="preserve">, un </w:t>
      </w:r>
      <w:r w:rsidR="00CD185D" w:rsidRPr="007A2252">
        <w:rPr>
          <w:i w:val="0"/>
          <w:sz w:val="20"/>
          <w:szCs w:val="18"/>
        </w:rPr>
        <w:t xml:space="preserve">acte d’engagement unique </w:t>
      </w:r>
      <w:r w:rsidRPr="007A2252">
        <w:rPr>
          <w:i w:val="0"/>
          <w:sz w:val="20"/>
          <w:szCs w:val="18"/>
        </w:rPr>
        <w:t>est rempli pour le groupement d’entreprises.</w:t>
      </w:r>
    </w:p>
    <w:p w:rsidR="002A2E86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</w:p>
    <w:p w:rsidR="002A2E86" w:rsidRPr="007A2252" w:rsidRDefault="002A2E86" w:rsidP="005846FB">
      <w:pPr>
        <w:pStyle w:val="Corpsdetexte31"/>
        <w:tabs>
          <w:tab w:val="left" w:pos="851"/>
        </w:tabs>
        <w:jc w:val="both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 xml:space="preserve">Les éléments </w:t>
      </w:r>
      <w:r w:rsidRPr="002A2E86">
        <w:rPr>
          <w:i w:val="0"/>
          <w:sz w:val="20"/>
          <w:szCs w:val="18"/>
          <w:bdr w:val="single" w:sz="4" w:space="0" w:color="auto"/>
        </w:rPr>
        <w:t>encadrés</w:t>
      </w:r>
      <w:r>
        <w:rPr>
          <w:i w:val="0"/>
          <w:sz w:val="20"/>
          <w:szCs w:val="18"/>
        </w:rPr>
        <w:t xml:space="preserve"> sont à renseigner par le soumissionnaire. </w:t>
      </w:r>
    </w:p>
    <w:p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7717AD">
        <w:tc>
          <w:tcPr>
            <w:tcW w:w="10277" w:type="dxa"/>
            <w:shd w:val="clear" w:color="auto" w:fill="FFED45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7717AD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 xml:space="preserve">du marché </w:t>
      </w:r>
      <w:r w:rsidR="00FE48C9">
        <w:rPr>
          <w:rFonts w:ascii="Arial" w:hAnsi="Arial" w:cs="Arial"/>
          <w:bCs/>
        </w:rPr>
        <w:t>public</w:t>
      </w:r>
    </w:p>
    <w:p w:rsidR="009B1CD0" w:rsidRDefault="009B1CD0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:rsidR="0018060E" w:rsidRPr="0018060E" w:rsidRDefault="002A2E86" w:rsidP="0018060E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MARCHÉ N°</w:t>
      </w:r>
      <w:bookmarkStart w:id="0" w:name="_Hlk145918593"/>
      <w:r w:rsidRPr="002A2E86">
        <w:rPr>
          <w:rStyle w:val="WW8Num2z0"/>
          <w:rFonts w:ascii="Arial Narrow" w:eastAsia="Meiryo UI" w:hAnsi="Arial Narrow" w:cs="Arial"/>
          <w:b/>
          <w:sz w:val="40"/>
        </w:rPr>
        <w:t xml:space="preserve"> </w:t>
      </w:r>
      <w:sdt>
        <w:sdtPr>
          <w:rPr>
            <w:rStyle w:val="Style2"/>
            <w:rFonts w:ascii="Arial Narrow" w:eastAsia="Meiryo UI" w:hAnsi="Arial Narrow" w:cs="Arial"/>
            <w:b/>
            <w:color w:val="C00000"/>
            <w:sz w:val="28"/>
          </w:rPr>
          <w:alias w:val="N°interne de projet"/>
          <w:tag w:val="N°interne de projet"/>
          <w:id w:val="1683928919"/>
          <w:placeholder>
            <w:docPart w:val="025AB0531B9E4CC0930DB0B8B88A976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color w:val="FF0000"/>
          <w:text/>
        </w:sdtPr>
        <w:sdtEndPr>
          <w:rPr>
            <w:rStyle w:val="Style2"/>
          </w:rPr>
        </w:sdtEndPr>
        <w:sdtContent>
          <w:r w:rsidR="00304F77">
            <w:rPr>
              <w:rStyle w:val="Style2"/>
              <w:rFonts w:ascii="Arial Narrow" w:eastAsia="Meiryo UI" w:hAnsi="Arial Narrow" w:cs="Arial"/>
              <w:b/>
              <w:color w:val="C00000"/>
              <w:sz w:val="28"/>
            </w:rPr>
            <w:t>862</w:t>
          </w:r>
        </w:sdtContent>
      </w:sdt>
      <w:bookmarkEnd w:id="0"/>
      <w:r w:rsidRPr="002A2E86">
        <w:t xml:space="preserve"> </w:t>
      </w:r>
    </w:p>
    <w:p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:rsidR="0086560B" w:rsidRDefault="0086560B" w:rsidP="005D01E7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:rsidR="00AB3567" w:rsidRPr="00AB3567" w:rsidRDefault="00AB3567" w:rsidP="00AB3567">
      <w:pPr>
        <w:pStyle w:val="fcase1ertab"/>
        <w:tabs>
          <w:tab w:val="left" w:pos="0"/>
          <w:tab w:val="left" w:pos="851"/>
        </w:tabs>
        <w:jc w:val="center"/>
        <w:rPr>
          <w:rFonts w:ascii="Arial" w:hAnsi="Arial" w:cs="Arial"/>
          <w:b/>
          <w:color w:val="C00000"/>
          <w:sz w:val="28"/>
        </w:rPr>
      </w:pPr>
      <w:r w:rsidRPr="00AB3567">
        <w:rPr>
          <w:rFonts w:ascii="Arial" w:hAnsi="Arial" w:cs="Arial"/>
          <w:b/>
          <w:color w:val="C00000"/>
          <w:sz w:val="28"/>
        </w:rPr>
        <w:t>Études de conformité relative à la sécurité incendie,</w:t>
      </w:r>
    </w:p>
    <w:p w:rsidR="0086560B" w:rsidRPr="005D01E7" w:rsidRDefault="00AB3567" w:rsidP="00AB3567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rial" w:hAnsi="Arial" w:cs="Arial"/>
          <w:b/>
          <w:sz w:val="28"/>
        </w:rPr>
      </w:pPr>
      <w:r w:rsidRPr="00AB3567">
        <w:rPr>
          <w:rFonts w:ascii="Arial" w:hAnsi="Arial" w:cs="Arial"/>
          <w:b/>
          <w:color w:val="C00000"/>
          <w:sz w:val="28"/>
        </w:rPr>
        <w:t>IUT Hubert Curien sur le site Résistance à Epinal</w:t>
      </w:r>
    </w:p>
    <w:p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7717AD">
        <w:rPr>
          <w:rFonts w:ascii="Wingdings" w:eastAsia="Wingdings" w:hAnsi="Wingdings" w:cs="Wingdings"/>
          <w:b/>
          <w:color w:val="FFED45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Cet acte d'engagement correspond :</w:t>
      </w:r>
    </w:p>
    <w:p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Default="000B252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987259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872">
            <w:rPr>
              <w:rFonts w:ascii="MS Gothic" w:eastAsia="MS Gothic" w:hAnsi="MS Gothic" w:cs="Arial" w:hint="eastAsia"/>
            </w:rPr>
            <w:t>☒</w:t>
          </w:r>
        </w:sdtContent>
      </w:sdt>
      <w:r w:rsidR="002A2E86">
        <w:rPr>
          <w:rFonts w:ascii="Arial" w:hAnsi="Arial" w:cs="Arial"/>
        </w:rPr>
        <w:t xml:space="preserve"> À l’ensemble du marché public </w:t>
      </w:r>
    </w:p>
    <w:p w:rsidR="002A2E86" w:rsidRDefault="002A2E8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A2E86" w:rsidRDefault="000B252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282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de base</w:t>
      </w:r>
    </w:p>
    <w:p w:rsidR="002A2E86" w:rsidRDefault="002A2E86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A2E86" w:rsidRDefault="000B252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942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À l’offre négociée</w:t>
      </w:r>
    </w:p>
    <w:p w:rsidR="002A2E86" w:rsidRDefault="002A2E86" w:rsidP="002A2E8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W w:w="10277" w:type="dxa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7717AD">
        <w:tc>
          <w:tcPr>
            <w:tcW w:w="10277" w:type="dxa"/>
            <w:shd w:val="clear" w:color="auto" w:fill="FFED45"/>
          </w:tcPr>
          <w:p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Pr="004E1D1A" w:rsidRDefault="009B1CD0" w:rsidP="004E1D1A">
      <w:pPr>
        <w:tabs>
          <w:tab w:val="left" w:pos="851"/>
          <w:tab w:val="left" w:pos="6237"/>
        </w:tabs>
        <w:rPr>
          <w:rFonts w:ascii="Arial" w:hAnsi="Arial" w:cs="Arial"/>
          <w:b/>
          <w:sz w:val="22"/>
          <w:szCs w:val="22"/>
        </w:rPr>
      </w:pPr>
      <w:r w:rsidRPr="004E1D1A">
        <w:rPr>
          <w:rFonts w:ascii="Arial" w:hAnsi="Arial" w:cs="Arial"/>
          <w:b/>
          <w:sz w:val="22"/>
          <w:szCs w:val="22"/>
        </w:rPr>
        <w:t xml:space="preserve">B1 - Identification et engagement </w:t>
      </w:r>
      <w:r w:rsidR="00CD185D" w:rsidRPr="004E1D1A">
        <w:rPr>
          <w:rFonts w:ascii="Arial" w:hAnsi="Arial" w:cs="Arial"/>
          <w:b/>
          <w:sz w:val="22"/>
          <w:szCs w:val="22"/>
        </w:rPr>
        <w:t>du titulaire</w:t>
      </w:r>
      <w:r w:rsidR="0021797C" w:rsidRPr="004E1D1A">
        <w:rPr>
          <w:rFonts w:ascii="Arial" w:hAnsi="Arial" w:cs="Arial"/>
          <w:b/>
          <w:sz w:val="22"/>
          <w:szCs w:val="22"/>
        </w:rPr>
        <w:t xml:space="preserve"> ou du groupement titulaire</w:t>
      </w:r>
    </w:p>
    <w:p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des pièces constitutives du marché </w:t>
      </w:r>
      <w:r w:rsidR="00FE48C9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</w:t>
      </w:r>
      <w:r w:rsidR="005D01E7">
        <w:rPr>
          <w:rFonts w:ascii="Arial" w:hAnsi="Arial" w:cs="Arial"/>
        </w:rPr>
        <w:t xml:space="preserve">listées </w:t>
      </w:r>
      <w:r w:rsidR="002A2E86">
        <w:rPr>
          <w:rFonts w:ascii="Arial" w:hAnsi="Arial" w:cs="Arial"/>
        </w:rPr>
        <w:t>au</w:t>
      </w:r>
      <w:r w:rsidR="005D01E7">
        <w:rPr>
          <w:rFonts w:ascii="Arial" w:hAnsi="Arial" w:cs="Arial"/>
        </w:rPr>
        <w:t xml:space="preserve"> Cahier des clauses administratives particulières</w:t>
      </w:r>
      <w:r w:rsidR="004E1D1A">
        <w:rPr>
          <w:rFonts w:ascii="Arial" w:hAnsi="Arial" w:cs="Arial"/>
        </w:rPr>
        <w:t xml:space="preserve"> (CCAP)</w:t>
      </w:r>
      <w:r>
        <w:rPr>
          <w:rFonts w:ascii="Arial" w:hAnsi="Arial" w:cs="Arial"/>
        </w:rPr>
        <w:t>,</w:t>
      </w:r>
    </w:p>
    <w:p w:rsidR="009B1CD0" w:rsidRDefault="009B1CD0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FC7872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Et</w:t>
      </w:r>
      <w:r w:rsidR="009B1CD0">
        <w:rPr>
          <w:rFonts w:ascii="Arial" w:hAnsi="Arial" w:cs="Arial"/>
        </w:rPr>
        <w:t xml:space="preserve"> conformément à leurs clauses,</w:t>
      </w:r>
    </w:p>
    <w:p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2A2E86" w:rsidRDefault="000B252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68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2E86">
            <w:rPr>
              <w:rFonts w:ascii="MS Gothic" w:eastAsia="MS Gothic" w:hAnsi="MS Gothic" w:cs="Arial" w:hint="eastAsia"/>
            </w:rPr>
            <w:t>☐</w:t>
          </w:r>
        </w:sdtContent>
      </w:sdt>
      <w:r w:rsidR="002A2E86">
        <w:rPr>
          <w:rFonts w:ascii="Arial" w:hAnsi="Arial" w:cs="Arial"/>
        </w:rPr>
        <w:t xml:space="preserve"> Le soumissionnaire individuel</w:t>
      </w:r>
    </w:p>
    <w:p w:rsidR="004E1D1A" w:rsidRDefault="004E1D1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4E1D1A" w:rsidRDefault="000B252A" w:rsidP="002A2E86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456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4E1D1A">
        <w:rPr>
          <w:rFonts w:ascii="Arial" w:hAnsi="Arial" w:cs="Arial"/>
        </w:rPr>
        <w:t xml:space="preserve"> L’ensemble des membres du groupement</w:t>
      </w:r>
    </w:p>
    <w:p w:rsidR="004E1D1A" w:rsidRDefault="004E1D1A" w:rsidP="004E1D1A">
      <w:pPr>
        <w:tabs>
          <w:tab w:val="left" w:pos="851"/>
        </w:tabs>
        <w:jc w:val="both"/>
        <w:rPr>
          <w:rFonts w:ascii="Arial" w:hAnsi="Arial" w:cs="Arial"/>
        </w:rPr>
      </w:pPr>
    </w:p>
    <w:p w:rsidR="0086560B" w:rsidRDefault="0086560B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2E86" w:rsidRDefault="002A2E86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5D01E7" w:rsidRDefault="005D01E7" w:rsidP="009B45B9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295"/>
        <w:gridCol w:w="1295"/>
        <w:gridCol w:w="1295"/>
        <w:gridCol w:w="1295"/>
        <w:gridCol w:w="1341"/>
        <w:gridCol w:w="1249"/>
        <w:gridCol w:w="1295"/>
      </w:tblGrid>
      <w:tr w:rsidR="004E1D1A" w:rsidRPr="005D01E7" w:rsidTr="004E1D1A">
        <w:trPr>
          <w:trHeight w:val="1515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Dénomination sociale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>établissement</w:t>
            </w:r>
          </w:p>
        </w:tc>
        <w:tc>
          <w:tcPr>
            <w:tcW w:w="1295" w:type="dxa"/>
            <w:vAlign w:val="center"/>
          </w:tcPr>
          <w:p w:rsidR="004E1D1A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E1D1A">
              <w:rPr>
                <w:rFonts w:ascii="Arial Narrow" w:hAnsi="Arial Narrow" w:cs="Arial"/>
                <w:b/>
                <w:sz w:val="22"/>
                <w:szCs w:val="22"/>
              </w:rPr>
              <w:t xml:space="preserve">Adresse siège social </w:t>
            </w:r>
          </w:p>
          <w:p w:rsid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</w:p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i/>
                <w:sz w:val="18"/>
                <w:szCs w:val="22"/>
              </w:rPr>
            </w:pPr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(</w:t>
            </w:r>
            <w:proofErr w:type="gramStart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>le</w:t>
            </w:r>
            <w:proofErr w:type="gramEnd"/>
            <w:r w:rsidRPr="004E1D1A">
              <w:rPr>
                <w:rFonts w:ascii="Arial Narrow" w:hAnsi="Arial Narrow" w:cs="Arial"/>
                <w:i/>
                <w:sz w:val="18"/>
                <w:szCs w:val="22"/>
              </w:rPr>
              <w:t xml:space="preserve"> cas échéant si différente de l’établissement)</w:t>
            </w:r>
          </w:p>
        </w:tc>
        <w:tc>
          <w:tcPr>
            <w:tcW w:w="1341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Adresse 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@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de contact pour l’exécution du contrat</w:t>
            </w:r>
          </w:p>
        </w:tc>
        <w:tc>
          <w:tcPr>
            <w:tcW w:w="1249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Numéro de tél</w:t>
            </w:r>
            <w:r w:rsidR="004E1D1A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du référent contractuel</w:t>
            </w:r>
          </w:p>
        </w:tc>
        <w:tc>
          <w:tcPr>
            <w:tcW w:w="1295" w:type="dxa"/>
            <w:vAlign w:val="center"/>
          </w:tcPr>
          <w:p w:rsidR="005D01E7" w:rsidRPr="0086560B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SIRET</w:t>
            </w:r>
          </w:p>
        </w:tc>
      </w:tr>
      <w:tr w:rsidR="004E1D1A" w:rsidRPr="005D01E7" w:rsidTr="00F50CA4">
        <w:trPr>
          <w:trHeight w:val="1318"/>
        </w:trPr>
        <w:tc>
          <w:tcPr>
            <w:tcW w:w="1129" w:type="dxa"/>
            <w:vAlign w:val="center"/>
          </w:tcPr>
          <w:p w:rsidR="005D01E7" w:rsidRPr="004E1D1A" w:rsidRDefault="004E1D1A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 xml:space="preserve">Candidat individuel OU </w:t>
            </w:r>
            <w:r w:rsidR="005D01E7" w:rsidRPr="004E1D1A">
              <w:rPr>
                <w:rFonts w:ascii="Arial Narrow" w:hAnsi="Arial Narrow" w:cs="Arial"/>
                <w:szCs w:val="22"/>
              </w:rPr>
              <w:t>Mandataire</w:t>
            </w:r>
            <w:r w:rsidRPr="004E1D1A">
              <w:rPr>
                <w:rFonts w:ascii="Arial Narrow" w:hAnsi="Arial Narrow" w:cs="Arial"/>
                <w:szCs w:val="22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F50CA4">
        <w:trPr>
          <w:trHeight w:val="1281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n°1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F50CA4">
        <w:trPr>
          <w:trHeight w:val="1257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n°2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F50CA4">
        <w:trPr>
          <w:trHeight w:val="1261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n°3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E1D1A" w:rsidRPr="005D01E7" w:rsidTr="00F50CA4">
        <w:trPr>
          <w:trHeight w:val="1278"/>
        </w:trPr>
        <w:tc>
          <w:tcPr>
            <w:tcW w:w="1129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Cs w:val="22"/>
              </w:rPr>
            </w:pPr>
            <w:r w:rsidRPr="004E1D1A">
              <w:rPr>
                <w:rFonts w:ascii="Arial Narrow" w:hAnsi="Arial Narrow" w:cs="Arial"/>
                <w:szCs w:val="22"/>
              </w:rPr>
              <w:t>Co-traitant n°4</w:t>
            </w:r>
          </w:p>
        </w:tc>
        <w:tc>
          <w:tcPr>
            <w:tcW w:w="1295" w:type="dxa"/>
            <w:vAlign w:val="center"/>
          </w:tcPr>
          <w:p w:rsidR="005D01E7" w:rsidRPr="004E1D1A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41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95" w:type="dxa"/>
            <w:vAlign w:val="center"/>
          </w:tcPr>
          <w:p w:rsidR="005D01E7" w:rsidRPr="005D01E7" w:rsidRDefault="005D01E7" w:rsidP="005D01E7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6B5057" w:rsidRDefault="006B5057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AB3567" w:rsidRDefault="00FC7872" w:rsidP="004E1D1A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S’engage</w:t>
      </w:r>
      <w:r w:rsidR="004E1D1A">
        <w:rPr>
          <w:rFonts w:ascii="Arial" w:hAnsi="Arial" w:cs="Arial"/>
        </w:rPr>
        <w:t>(nt), sur la base de son (leur) offre </w:t>
      </w:r>
      <w:r w:rsidR="009B1CD0">
        <w:rPr>
          <w:rFonts w:ascii="Arial" w:hAnsi="Arial" w:cs="Arial"/>
        </w:rPr>
        <w:t>à exécuter les prestations demandées au prix</w:t>
      </w:r>
      <w:r w:rsidR="005D01E7">
        <w:rPr>
          <w:rFonts w:ascii="Arial" w:hAnsi="Arial" w:cs="Arial"/>
        </w:rPr>
        <w:t xml:space="preserve"> global et forfaitaire</w:t>
      </w:r>
      <w:r w:rsidR="009B1CD0">
        <w:rPr>
          <w:rFonts w:ascii="Arial" w:hAnsi="Arial" w:cs="Arial"/>
        </w:rPr>
        <w:t xml:space="preserve"> indiqué ci-dessous ;</w:t>
      </w:r>
    </w:p>
    <w:p w:rsidR="00F50CA4" w:rsidRDefault="00F50CA4" w:rsidP="004E1D1A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0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1083"/>
        <w:gridCol w:w="3102"/>
        <w:gridCol w:w="2419"/>
        <w:gridCol w:w="1163"/>
        <w:gridCol w:w="1175"/>
        <w:gridCol w:w="1262"/>
      </w:tblGrid>
      <w:tr w:rsidR="00AB3567" w:rsidRPr="00A83234" w:rsidTr="00F50CA4">
        <w:trPr>
          <w:trHeight w:val="759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Phase</w:t>
            </w:r>
          </w:p>
        </w:tc>
        <w:tc>
          <w:tcPr>
            <w:tcW w:w="28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Prestations</w:t>
            </w:r>
          </w:p>
        </w:tc>
        <w:tc>
          <w:tcPr>
            <w:tcW w:w="25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Conditions de paiement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HT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TVA</w:t>
            </w:r>
          </w:p>
        </w:tc>
        <w:tc>
          <w:tcPr>
            <w:tcW w:w="13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color w:val="FFFFFF"/>
                <w:sz w:val="22"/>
              </w:rPr>
            </w:pPr>
            <w:r w:rsidRPr="00A83234">
              <w:rPr>
                <w:rFonts w:ascii="Arial" w:hAnsi="Arial" w:cs="Arial"/>
                <w:b/>
                <w:bCs/>
                <w:color w:val="FFFFFF"/>
                <w:sz w:val="22"/>
              </w:rPr>
              <w:t>TTC</w:t>
            </w:r>
          </w:p>
        </w:tc>
      </w:tr>
      <w:tr w:rsidR="00AB3567" w:rsidRPr="00A83234" w:rsidTr="00F50CA4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>Phase 1</w:t>
            </w:r>
          </w:p>
        </w:tc>
        <w:tc>
          <w:tcPr>
            <w:tcW w:w="2832" w:type="dxa"/>
            <w:shd w:val="clear" w:color="auto" w:fill="CCCCCC"/>
            <w:vAlign w:val="center"/>
          </w:tcPr>
          <w:p w:rsidR="00AB3567" w:rsidRPr="00F74284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665068">
              <w:rPr>
                <w:rFonts w:ascii="Arial" w:hAnsi="Arial" w:cs="Arial"/>
                <w:b/>
                <w:sz w:val="22"/>
                <w:szCs w:val="22"/>
              </w:rPr>
              <w:t>Analyse du RVRMD et prise de connaissance du site</w:t>
            </w:r>
          </w:p>
        </w:tc>
        <w:tc>
          <w:tcPr>
            <w:tcW w:w="2512" w:type="dxa"/>
            <w:shd w:val="clear" w:color="auto" w:fill="CCCCCC"/>
            <w:vAlign w:val="center"/>
          </w:tcPr>
          <w:p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 w:rsidR="000B252A" w:rsidRPr="000B252A">
              <w:rPr>
                <w:rFonts w:ascii="Arial" w:hAnsi="Arial" w:cs="Arial"/>
                <w:sz w:val="22"/>
              </w:rPr>
              <w:t>validation de la fiche de synthèse</w:t>
            </w:r>
          </w:p>
        </w:tc>
        <w:tc>
          <w:tcPr>
            <w:tcW w:w="1221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B3567" w:rsidRPr="00A83234" w:rsidTr="00F50CA4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>Phase 2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AB3567" w:rsidRPr="00F74284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72894">
              <w:rPr>
                <w:rFonts w:ascii="Arial" w:hAnsi="Arial" w:cs="Arial"/>
                <w:b/>
                <w:sz w:val="22"/>
                <w:szCs w:val="22"/>
              </w:rPr>
              <w:t>Élaboration de deux scénarios de mise en sécurité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</w:t>
            </w:r>
            <w:r w:rsidR="000B252A" w:rsidRPr="000B252A">
              <w:rPr>
                <w:rFonts w:ascii="Arial" w:hAnsi="Arial" w:cs="Arial"/>
                <w:sz w:val="22"/>
              </w:rPr>
              <w:t>à validation du dossier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B3567" w:rsidRPr="00A83234" w:rsidTr="00F50CA4">
        <w:trPr>
          <w:trHeight w:val="759"/>
        </w:trPr>
        <w:tc>
          <w:tcPr>
            <w:tcW w:w="1102" w:type="dxa"/>
            <w:shd w:val="clear" w:color="auto" w:fill="CCCCCC"/>
            <w:vAlign w:val="center"/>
          </w:tcPr>
          <w:p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 w:rsidRPr="000B252A">
              <w:rPr>
                <w:rFonts w:ascii="Arial" w:hAnsi="Arial" w:cs="Arial"/>
                <w:b/>
                <w:bCs/>
                <w:sz w:val="22"/>
              </w:rPr>
              <w:t>3</w:t>
            </w:r>
          </w:p>
        </w:tc>
        <w:tc>
          <w:tcPr>
            <w:tcW w:w="2832" w:type="dxa"/>
            <w:shd w:val="clear" w:color="auto" w:fill="CCCCCC"/>
            <w:vAlign w:val="center"/>
          </w:tcPr>
          <w:p w:rsidR="00AB3567" w:rsidRPr="000B252A" w:rsidRDefault="000B252A" w:rsidP="000B252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5BE">
              <w:rPr>
                <w:rFonts w:ascii="Arial" w:hAnsi="Arial" w:cs="Arial"/>
                <w:b/>
                <w:sz w:val="22"/>
                <w:szCs w:val="22"/>
              </w:rPr>
              <w:t>Animation des échanges</w:t>
            </w:r>
          </w:p>
        </w:tc>
        <w:tc>
          <w:tcPr>
            <w:tcW w:w="2512" w:type="dxa"/>
            <w:shd w:val="clear" w:color="auto" w:fill="CCCCCC"/>
            <w:vAlign w:val="center"/>
          </w:tcPr>
          <w:p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 w:rsidR="000B252A" w:rsidRPr="000B252A">
              <w:rPr>
                <w:rFonts w:ascii="Arial" w:hAnsi="Arial" w:cs="Arial"/>
                <w:sz w:val="22"/>
              </w:rPr>
              <w:t>validation du CR et du dossier mis à jour</w:t>
            </w:r>
          </w:p>
        </w:tc>
        <w:tc>
          <w:tcPr>
            <w:tcW w:w="1221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1316" w:type="dxa"/>
            <w:shd w:val="clear" w:color="auto" w:fill="CCCCCC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B3567" w:rsidRPr="00A83234" w:rsidTr="00F50CA4">
        <w:trPr>
          <w:trHeight w:val="759"/>
        </w:trPr>
        <w:tc>
          <w:tcPr>
            <w:tcW w:w="1102" w:type="dxa"/>
            <w:shd w:val="clear" w:color="auto" w:fill="auto"/>
            <w:vAlign w:val="center"/>
          </w:tcPr>
          <w:p w:rsidR="00AB3567" w:rsidRPr="000B252A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B252A">
              <w:rPr>
                <w:rFonts w:ascii="Arial" w:hAnsi="Arial" w:cs="Arial"/>
                <w:b/>
                <w:bCs/>
                <w:sz w:val="22"/>
              </w:rPr>
              <w:t xml:space="preserve">Phase </w:t>
            </w:r>
            <w:r w:rsidRPr="000B252A">
              <w:rPr>
                <w:rFonts w:ascii="Arial" w:hAnsi="Arial" w:cs="Arial"/>
                <w:b/>
                <w:bCs/>
                <w:sz w:val="22"/>
              </w:rPr>
              <w:t>4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AB3567" w:rsidRPr="00F74284" w:rsidRDefault="000B252A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1A05BE">
              <w:rPr>
                <w:rFonts w:ascii="Arial" w:hAnsi="Arial" w:cs="Arial"/>
                <w:b/>
                <w:sz w:val="22"/>
                <w:szCs w:val="22"/>
              </w:rPr>
              <w:t>Recommandation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>/Synthèse</w:t>
            </w:r>
          </w:p>
        </w:tc>
        <w:tc>
          <w:tcPr>
            <w:tcW w:w="2512" w:type="dxa"/>
            <w:shd w:val="clear" w:color="auto" w:fill="auto"/>
            <w:vAlign w:val="center"/>
          </w:tcPr>
          <w:p w:rsidR="00AB3567" w:rsidRPr="00F7428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  <w:highlight w:val="yellow"/>
              </w:rPr>
            </w:pPr>
            <w:r w:rsidRPr="000B252A">
              <w:rPr>
                <w:rFonts w:ascii="Arial" w:hAnsi="Arial" w:cs="Arial"/>
                <w:sz w:val="22"/>
              </w:rPr>
              <w:t xml:space="preserve">100% à </w:t>
            </w:r>
            <w:r w:rsidR="000B252A" w:rsidRPr="000B252A">
              <w:rPr>
                <w:rFonts w:ascii="Arial" w:hAnsi="Arial" w:cs="Arial"/>
                <w:sz w:val="22"/>
              </w:rPr>
              <w:t>validation de la note de synthèse finale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:rsidR="00AB3567" w:rsidRPr="00A83234" w:rsidRDefault="00AB3567" w:rsidP="00F50CA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9B1CD0" w:rsidRDefault="009B1CD0" w:rsidP="00AB3567">
      <w:pPr>
        <w:suppressAutoHyphens w:val="0"/>
        <w:rPr>
          <w:rFonts w:ascii="Arial" w:hAnsi="Arial" w:cs="Arial"/>
        </w:rPr>
      </w:pPr>
    </w:p>
    <w:p w:rsidR="00F50CA4" w:rsidRDefault="00F50CA4">
      <w:pPr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0B252A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30028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  <w:t>OU</w:t>
      </w:r>
      <w:r w:rsidR="00354C04">
        <w:rPr>
          <w:rFonts w:ascii="Arial" w:hAnsi="Arial" w:cs="Arial"/>
        </w:rPr>
        <w:tab/>
      </w:r>
      <w:r w:rsidR="00354C04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57088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354C04">
        <w:rPr>
          <w:rFonts w:ascii="Arial" w:hAnsi="Arial" w:cs="Arial"/>
        </w:rPr>
        <w:t>olidaire</w:t>
      </w:r>
    </w:p>
    <w:p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7A2252" w:rsidRDefault="007A2252" w:rsidP="007A2252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</w:t>
      </w:r>
      <w:r w:rsidRPr="007A2252">
        <w:rPr>
          <w:rFonts w:ascii="Arial" w:hAnsi="Arial" w:cs="Arial"/>
          <w:u w:val="single"/>
        </w:rPr>
        <w:t>conjoint</w:t>
      </w:r>
      <w:r>
        <w:rPr>
          <w:rFonts w:ascii="Arial" w:hAnsi="Arial" w:cs="Arial"/>
        </w:rPr>
        <w:t>, le mandataire du groupement est :</w:t>
      </w:r>
    </w:p>
    <w:p w:rsidR="007A2252" w:rsidRDefault="007A2252" w:rsidP="007A2252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7A2252" w:rsidRDefault="000B252A" w:rsidP="004E1D1A">
      <w:pPr>
        <w:pStyle w:val="fcase1erta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07714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Conjoint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  <w:t>OU</w:t>
      </w:r>
      <w:r w:rsidR="007A2252"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14917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FC7872">
        <w:rPr>
          <w:rFonts w:ascii="Arial" w:hAnsi="Arial" w:cs="Arial"/>
        </w:rPr>
        <w:t>S</w:t>
      </w:r>
      <w:r w:rsidR="007A2252">
        <w:rPr>
          <w:rFonts w:ascii="Arial" w:hAnsi="Arial" w:cs="Arial"/>
        </w:rPr>
        <w:t>olidaire</w:t>
      </w:r>
    </w:p>
    <w:p w:rsidR="007A2252" w:rsidRDefault="007A2252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</w:p>
    <w:p w:rsidR="009B1CD0" w:rsidRPr="0086560B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Cs/>
          <w:szCs w:val="18"/>
        </w:rPr>
      </w:pPr>
      <w:r w:rsidRPr="0086560B">
        <w:rPr>
          <w:rFonts w:ascii="Arial" w:hAnsi="Arial" w:cs="Arial"/>
          <w:iCs/>
          <w:szCs w:val="18"/>
        </w:rPr>
        <w:t xml:space="preserve">Les membres du groupement </w:t>
      </w:r>
      <w:r w:rsidRPr="007A2252">
        <w:rPr>
          <w:rFonts w:ascii="Arial" w:hAnsi="Arial" w:cs="Arial"/>
          <w:iCs/>
          <w:szCs w:val="18"/>
          <w:u w:val="single"/>
        </w:rPr>
        <w:t>conjoint</w:t>
      </w:r>
      <w:r w:rsidRPr="0086560B">
        <w:rPr>
          <w:rFonts w:ascii="Arial" w:hAnsi="Arial" w:cs="Arial"/>
          <w:iCs/>
          <w:szCs w:val="18"/>
        </w:rPr>
        <w:t xml:space="preserve"> indiquent dans le tableau ci-dessous la répartition des prestations que chacun d’entre eux s’engage à réaliser</w:t>
      </w:r>
    </w:p>
    <w:p w:rsidR="0086560B" w:rsidRDefault="0086560B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79"/>
        <w:gridCol w:w="2143"/>
        <w:gridCol w:w="3327"/>
        <w:gridCol w:w="2045"/>
      </w:tblGrid>
      <w:tr w:rsidR="0086560B" w:rsidRPr="005D01E7" w:rsidTr="00171EC7">
        <w:trPr>
          <w:trHeight w:val="291"/>
        </w:trPr>
        <w:tc>
          <w:tcPr>
            <w:tcW w:w="1314" w:type="pct"/>
            <w:vMerge w:val="restar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Membre du groupement</w:t>
            </w:r>
          </w:p>
        </w:tc>
        <w:tc>
          <w:tcPr>
            <w:tcW w:w="1051" w:type="pct"/>
            <w:vMerge w:val="restar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Nom commercial</w:t>
            </w:r>
          </w:p>
        </w:tc>
        <w:tc>
          <w:tcPr>
            <w:tcW w:w="2635" w:type="pct"/>
            <w:gridSpan w:val="2"/>
            <w:vAlign w:val="center"/>
          </w:tcPr>
          <w:p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Prestations exécutées par les membres</w:t>
            </w:r>
          </w:p>
          <w:p w:rsidR="0086560B" w:rsidRPr="0086560B" w:rsidRDefault="0086560B" w:rsidP="0086560B">
            <w:pPr>
              <w:tabs>
                <w:tab w:val="left" w:pos="851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gramStart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>du</w:t>
            </w:r>
            <w:proofErr w:type="gramEnd"/>
            <w:r w:rsidRPr="0086560B">
              <w:rPr>
                <w:rFonts w:ascii="Arial Narrow" w:hAnsi="Arial Narrow" w:cs="Arial"/>
                <w:b/>
                <w:sz w:val="22"/>
                <w:szCs w:val="22"/>
              </w:rPr>
              <w:t xml:space="preserve"> groupement </w:t>
            </w:r>
            <w:r w:rsidRPr="0086560B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conjoint</w:t>
            </w:r>
          </w:p>
        </w:tc>
      </w:tr>
      <w:tr w:rsidR="0086560B" w:rsidRPr="005D01E7" w:rsidTr="00171EC7">
        <w:trPr>
          <w:trHeight w:val="135"/>
        </w:trPr>
        <w:tc>
          <w:tcPr>
            <w:tcW w:w="1314" w:type="pct"/>
            <w:vMerge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051" w:type="pct"/>
            <w:vMerge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1003" w:type="pct"/>
            <w:vAlign w:val="center"/>
          </w:tcPr>
          <w:p w:rsidR="0086560B" w:rsidRPr="0086560B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Montant HT de la prestation</w:t>
            </w: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Mandataire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n°1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n°2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n°3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86560B" w:rsidRPr="005D01E7" w:rsidTr="0086560B">
        <w:trPr>
          <w:trHeight w:val="1515"/>
        </w:trPr>
        <w:tc>
          <w:tcPr>
            <w:tcW w:w="1314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5D01E7">
              <w:rPr>
                <w:rFonts w:ascii="Arial Narrow" w:hAnsi="Arial Narrow" w:cs="Arial"/>
                <w:sz w:val="22"/>
                <w:szCs w:val="22"/>
              </w:rPr>
              <w:t>Co-traitant n°4</w:t>
            </w:r>
          </w:p>
        </w:tc>
        <w:tc>
          <w:tcPr>
            <w:tcW w:w="1051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32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003" w:type="pct"/>
            <w:vAlign w:val="center"/>
          </w:tcPr>
          <w:p w:rsidR="0086560B" w:rsidRPr="005D01E7" w:rsidRDefault="0086560B" w:rsidP="00BD382D">
            <w:pPr>
              <w:tabs>
                <w:tab w:val="left" w:pos="851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9B1CD0" w:rsidRDefault="009B1CD0" w:rsidP="006C4338">
      <w:pPr>
        <w:tabs>
          <w:tab w:val="left" w:pos="851"/>
          <w:tab w:val="left" w:pos="6237"/>
        </w:tabs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Pr="0086560B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86560B">
        <w:rPr>
          <w:rFonts w:ascii="Arial" w:hAnsi="Arial" w:cs="Arial"/>
          <w:sz w:val="18"/>
          <w:szCs w:val="18"/>
        </w:rPr>
        <w:t>Joindre un ou des relevé(s) d’identité bancaire ou postal</w:t>
      </w:r>
    </w:p>
    <w:p w:rsidR="00171EC7" w:rsidRDefault="00171EC7">
      <w:pPr>
        <w:suppressAutoHyphens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</w:p>
    <w:p w:rsidR="004E1D1A" w:rsidRDefault="004E1D1A" w:rsidP="004E1D1A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1313059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7A2252">
        <w:tab/>
      </w:r>
      <w:r w:rsidR="009D661E">
        <w:t>Non</w:t>
      </w:r>
      <w:r>
        <w:tab/>
      </w:r>
      <w:r>
        <w:tab/>
      </w:r>
      <w:r>
        <w:tab/>
      </w:r>
      <w:sdt>
        <w:sdtPr>
          <w:id w:val="-133660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9D661E"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6E347C" w:rsidRDefault="009B1CD0" w:rsidP="006E347C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6E347C">
        <w:rPr>
          <w:rFonts w:ascii="Arial" w:hAnsi="Arial" w:cs="Arial"/>
          <w:b/>
          <w:sz w:val="22"/>
          <w:szCs w:val="22"/>
        </w:rPr>
        <w:t xml:space="preserve">B5 - Durée d’exécution du marché </w:t>
      </w:r>
      <w:r w:rsidR="00FE48C9" w:rsidRPr="006E347C">
        <w:rPr>
          <w:rFonts w:ascii="Arial" w:hAnsi="Arial" w:cs="Arial"/>
          <w:b/>
          <w:sz w:val="22"/>
          <w:szCs w:val="22"/>
        </w:rPr>
        <w:t>public</w:t>
      </w:r>
    </w:p>
    <w:p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du contrat et les délais d’exécution des missions sont précisés au</w:t>
      </w:r>
      <w:r w:rsidR="004E1D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CCAP. </w:t>
      </w:r>
    </w:p>
    <w:p w:rsidR="005D01E7" w:rsidRDefault="005D01E7" w:rsidP="005D01E7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</w:rPr>
      </w:pPr>
    </w:p>
    <w:tbl>
      <w:tblPr>
        <w:tblW w:w="0" w:type="auto"/>
        <w:shd w:val="clear" w:color="auto" w:fill="FFED4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7717AD">
        <w:tc>
          <w:tcPr>
            <w:tcW w:w="10419" w:type="dxa"/>
            <w:shd w:val="clear" w:color="auto" w:fill="FFED45"/>
          </w:tcPr>
          <w:p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Default="009B1CD0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r w:rsidR="00036500" w:rsidRPr="00FC7872">
        <w:rPr>
          <w:rFonts w:ascii="Arial" w:hAnsi="Arial" w:cs="Arial"/>
          <w:i/>
          <w:sz w:val="18"/>
          <w:szCs w:val="18"/>
        </w:rPr>
        <w:t>article</w:t>
      </w:r>
      <w:r w:rsidR="009D661E" w:rsidRPr="00FC7872">
        <w:rPr>
          <w:rFonts w:ascii="Arial" w:hAnsi="Arial" w:cs="Arial"/>
          <w:i/>
          <w:sz w:val="18"/>
          <w:szCs w:val="18"/>
        </w:rPr>
        <w:t> R. 2142-23</w:t>
      </w:r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r w:rsidR="009D661E" w:rsidRPr="00FC7872">
        <w:rPr>
          <w:rFonts w:ascii="Arial" w:hAnsi="Arial" w:cs="Arial"/>
          <w:i/>
          <w:sz w:val="18"/>
          <w:szCs w:val="18"/>
        </w:rPr>
        <w:t>article R. 2342-12</w:t>
      </w:r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7A2252" w:rsidRDefault="007A2252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7A2252" w:rsidRPr="007A2252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Nom commercial : </w:t>
      </w:r>
    </w:p>
    <w:p w:rsidR="009B1CD0" w:rsidRDefault="007A2252" w:rsidP="004E1D1A">
      <w:pPr>
        <w:numPr>
          <w:ilvl w:val="2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09"/>
          <w:tab w:val="left" w:pos="851"/>
        </w:tabs>
        <w:spacing w:line="480" w:lineRule="auto"/>
        <w:ind w:left="426"/>
        <w:jc w:val="both"/>
        <w:rPr>
          <w:rFonts w:ascii="Arial" w:hAnsi="Arial" w:cs="Arial"/>
        </w:rPr>
      </w:pPr>
      <w:r w:rsidRPr="007A2252">
        <w:rPr>
          <w:rFonts w:ascii="Arial" w:hAnsi="Arial" w:cs="Arial"/>
        </w:rPr>
        <w:t xml:space="preserve">Dénomination sociale : </w:t>
      </w: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0B252A" w:rsidP="004E1D1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5007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1D1A">
            <w:rPr>
              <w:rFonts w:ascii="MS Gothic" w:eastAsia="MS Gothic" w:hAnsi="MS Gothic" w:cs="Arial" w:hint="eastAsia"/>
            </w:rPr>
            <w:t>☐</w:t>
          </w:r>
        </w:sdtContent>
      </w:sdt>
      <w:r w:rsidR="001C733C">
        <w:rPr>
          <w:rFonts w:ascii="Arial" w:hAnsi="Arial" w:cs="Arial"/>
        </w:rPr>
        <w:t>Les membres du groupement</w:t>
      </w:r>
      <w:r w:rsidR="0021527A"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 xml:space="preserve">la </w:t>
      </w:r>
      <w:r w:rsidR="002904AF" w:rsidRPr="00FC7872">
        <w:rPr>
          <w:rFonts w:ascii="Arial" w:hAnsi="Arial" w:cs="Arial"/>
          <w:b/>
          <w:i/>
          <w:sz w:val="18"/>
          <w:szCs w:val="18"/>
          <w:u w:val="single"/>
        </w:rPr>
        <w:t>ou les</w:t>
      </w:r>
      <w:r w:rsidR="002904A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sdt>
        <w:sdtPr>
          <w:id w:val="-1268003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:rsidR="002904A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Default="000B252A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id w:val="-28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 w:rsidR="002904AF">
        <w:tab/>
      </w:r>
      <w:r w:rsidR="00FC7872">
        <w:rPr>
          <w:rFonts w:ascii="Arial" w:hAnsi="Arial" w:cs="Arial"/>
        </w:rPr>
        <w:t>Pour</w:t>
      </w:r>
      <w:r w:rsidR="002904AF">
        <w:rPr>
          <w:rFonts w:ascii="Arial" w:hAnsi="Arial" w:cs="Arial"/>
        </w:rPr>
        <w:t xml:space="preserve">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2904AF">
        <w:rPr>
          <w:rFonts w:ascii="Arial" w:hAnsi="Arial" w:cs="Arial"/>
        </w:rPr>
        <w:t> ;</w:t>
      </w:r>
    </w:p>
    <w:p w:rsidR="00BE6078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C7872">
        <w:rPr>
          <w:rFonts w:ascii="Arial" w:hAnsi="Arial" w:cs="Arial"/>
          <w:i/>
          <w:sz w:val="18"/>
          <w:szCs w:val="18"/>
        </w:rPr>
        <w:t>Joindre</w:t>
      </w:r>
      <w:r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4E1D1A">
        <w:rPr>
          <w:rFonts w:ascii="Arial" w:hAnsi="Arial" w:cs="Arial"/>
          <w:i/>
          <w:sz w:val="18"/>
          <w:szCs w:val="18"/>
        </w:rPr>
        <w:t>)</w:t>
      </w:r>
    </w:p>
    <w:p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Default="002904AF" w:rsidP="00FC7872">
      <w:pPr>
        <w:tabs>
          <w:tab w:val="left" w:pos="851"/>
        </w:tabs>
        <w:ind w:left="1694" w:hanging="1410"/>
        <w:rPr>
          <w:rFonts w:ascii="Arial" w:hAnsi="Arial" w:cs="Arial"/>
        </w:rPr>
      </w:pPr>
      <w:r>
        <w:tab/>
      </w:r>
      <w:sdt>
        <w:sdtPr>
          <w:id w:val="211093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Arial" w:hAnsi="Arial" w:cs="Arial"/>
        </w:rPr>
        <w:tab/>
      </w:r>
      <w:r w:rsidR="007A2252">
        <w:rPr>
          <w:rFonts w:ascii="Arial" w:hAnsi="Arial" w:cs="Arial"/>
        </w:rPr>
        <w:tab/>
      </w:r>
      <w:r w:rsidR="00FC7872">
        <w:rPr>
          <w:rFonts w:ascii="Arial" w:hAnsi="Arial" w:cs="Arial"/>
        </w:rPr>
        <w:t>Ont</w:t>
      </w:r>
      <w:r>
        <w:rPr>
          <w:rFonts w:ascii="Arial" w:hAnsi="Arial" w:cs="Arial"/>
        </w:rPr>
        <w:t xml:space="preserve">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036500" w:rsidRDefault="000B252A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sdt>
        <w:sdtPr>
          <w:rPr>
            <w:rFonts w:ascii="Arial" w:hAnsi="Arial" w:cs="Arial"/>
          </w:rPr>
          <w:id w:val="-547289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2252">
            <w:rPr>
              <w:rFonts w:ascii="MS Gothic" w:eastAsia="MS Gothic" w:hAnsi="MS Gothic" w:cs="Arial" w:hint="eastAsia"/>
            </w:rPr>
            <w:t>☐</w:t>
          </w:r>
        </w:sdtContent>
      </w:sdt>
      <w:r w:rsidR="0021527A"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4E1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</w:t>
      </w:r>
      <w:r w:rsidRPr="00FC7872">
        <w:rPr>
          <w:rFonts w:ascii="Arial" w:hAnsi="Arial" w:cs="Arial"/>
          <w:b/>
          <w:i/>
          <w:sz w:val="18"/>
          <w:szCs w:val="18"/>
          <w:u w:val="single"/>
        </w:rPr>
        <w:t>la</w:t>
      </w:r>
      <w:r>
        <w:rPr>
          <w:rFonts w:ascii="Arial" w:hAnsi="Arial" w:cs="Arial"/>
          <w:i/>
          <w:sz w:val="18"/>
          <w:szCs w:val="18"/>
        </w:rPr>
        <w:t xml:space="preserve"> case correspondante.)</w:t>
      </w:r>
    </w:p>
    <w:p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Default="000B252A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sdt>
        <w:sdtPr>
          <w:id w:val="275998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AE7831">
        <w:tab/>
      </w:r>
      <w:r w:rsidR="00FC7872">
        <w:rPr>
          <w:rFonts w:ascii="Arial" w:hAnsi="Arial" w:cs="Arial"/>
        </w:rPr>
        <w:t>Donnent</w:t>
      </w:r>
      <w:r w:rsidR="00AE7831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Default="00AE7831" w:rsidP="009B45B9">
      <w:pPr>
        <w:tabs>
          <w:tab w:val="left" w:pos="851"/>
        </w:tabs>
        <w:ind w:left="1701" w:hanging="850"/>
        <w:jc w:val="both"/>
      </w:pPr>
    </w:p>
    <w:p w:rsidR="00036500" w:rsidRDefault="000B252A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750455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cs="Arial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 w:rsidR="00036500"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036500">
        <w:rPr>
          <w:rFonts w:ascii="Arial" w:hAnsi="Arial" w:cs="Arial"/>
        </w:rPr>
        <w:t> ;</w:t>
      </w:r>
    </w:p>
    <w:p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sdt>
        <w:sdtPr>
          <w:id w:val="122787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07C4">
            <w:rPr>
              <w:rFonts w:ascii="MS Gothic" w:eastAsia="MS Gothic" w:hAnsi="MS Gothic" w:hint="eastAsia"/>
            </w:rPr>
            <w:t>☐</w:t>
          </w:r>
        </w:sdtContent>
      </w:sdt>
      <w:r w:rsidR="00036500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3307C4">
        <w:rPr>
          <w:rFonts w:ascii="Arial" w:hAnsi="Arial" w:cs="Arial"/>
        </w:rPr>
        <w:tab/>
      </w:r>
      <w:r w:rsidR="00FC7872">
        <w:rPr>
          <w:rFonts w:ascii="Arial" w:hAnsi="Arial" w:cs="Arial"/>
        </w:rPr>
        <w:t>Donnent</w:t>
      </w:r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3307C4"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171EC7" w:rsidRDefault="00171EC7">
      <w:pPr>
        <w:suppressAutoHyphens w:val="0"/>
        <w:rPr>
          <w:rFonts w:ascii="Arial" w:hAnsi="Arial" w:cs="Arial"/>
        </w:rPr>
      </w:pPr>
    </w:p>
    <w:p w:rsidR="00171EC7" w:rsidRDefault="00171EC7" w:rsidP="006E34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Signature(*)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4E1D1A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FC7872">
        <w:trPr>
          <w:trHeight w:val="1601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Pr="00FC7872" w:rsidRDefault="00332B12" w:rsidP="00332B12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8"/>
        </w:rPr>
      </w:pPr>
      <w:r w:rsidRPr="00FC7872">
        <w:rPr>
          <w:rFonts w:ascii="Arial" w:hAnsi="Arial" w:cs="Arial"/>
          <w:i/>
          <w:sz w:val="16"/>
          <w:szCs w:val="18"/>
        </w:rPr>
        <w:t>(*) Le signataire doit avoir le pouvoir d’engager la personne qu’il représente.</w:t>
      </w:r>
    </w:p>
    <w:p w:rsidR="00171EC7" w:rsidRDefault="00171EC7" w:rsidP="00332B12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9A0DFE">
        <w:tc>
          <w:tcPr>
            <w:tcW w:w="10277" w:type="dxa"/>
            <w:shd w:val="clear" w:color="auto" w:fill="FFED45"/>
          </w:tcPr>
          <w:p w:rsidR="009B1CD0" w:rsidRPr="003307C4" w:rsidRDefault="008B2A38" w:rsidP="006B5057">
            <w:pPr>
              <w:rPr>
                <w:rFonts w:ascii="Arial" w:hAnsi="Arial" w:cs="Arial"/>
                <w:b/>
              </w:rPr>
            </w:pPr>
            <w:r w:rsidRPr="003307C4">
              <w:rPr>
                <w:rFonts w:ascii="Arial" w:hAnsi="Arial" w:cs="Arial"/>
                <w:b/>
              </w:rPr>
              <w:br w:type="page"/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 xml:space="preserve">D - Identification </w:t>
            </w:r>
            <w:r w:rsidR="001C40C0" w:rsidRPr="003307C4">
              <w:rPr>
                <w:rFonts w:ascii="Arial" w:hAnsi="Arial" w:cs="Arial"/>
                <w:b/>
                <w:sz w:val="22"/>
                <w:szCs w:val="22"/>
              </w:rPr>
              <w:t>et signature de l’acheteur</w:t>
            </w:r>
            <w:r w:rsidR="009B1CD0" w:rsidRPr="003307C4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851"/>
        </w:tabs>
      </w:pPr>
    </w:p>
    <w:p w:rsidR="009B1CD0" w:rsidRDefault="009B1CD0" w:rsidP="006E347C">
      <w:pPr>
        <w:rPr>
          <w:b/>
          <w:i/>
          <w:sz w:val="18"/>
          <w:szCs w:val="18"/>
        </w:rPr>
      </w:pPr>
      <w:r w:rsidRPr="009A0DFE">
        <w:rPr>
          <w:rFonts w:ascii="Wingdings" w:eastAsia="Wingdings" w:hAnsi="Wingdings" w:cs="Wingdings"/>
          <w:color w:val="FFED45"/>
          <w:spacing w:val="-10"/>
        </w:rPr>
        <w:t></w:t>
      </w:r>
      <w:r w:rsidRPr="009A0DFE">
        <w:rPr>
          <w:rFonts w:eastAsia="Arial"/>
          <w:color w:val="FFED45"/>
          <w:spacing w:val="-10"/>
        </w:rPr>
        <w:t xml:space="preserve"> </w:t>
      </w:r>
      <w:r w:rsidRPr="006E347C">
        <w:rPr>
          <w:rFonts w:ascii="Arial" w:hAnsi="Arial" w:cs="Arial"/>
        </w:rPr>
        <w:t xml:space="preserve">Désignation </w:t>
      </w:r>
      <w:r w:rsidR="001C40C0" w:rsidRPr="006E347C">
        <w:rPr>
          <w:rFonts w:ascii="Arial" w:hAnsi="Arial" w:cs="Arial"/>
        </w:rPr>
        <w:t>de l’acheteur</w:t>
      </w:r>
    </w:p>
    <w:p w:rsidR="003307C4" w:rsidRPr="003307C4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Université de Lorraine</w:t>
      </w: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b/>
          <w:spacing w:val="2"/>
          <w:lang w:eastAsia="ar-SA"/>
        </w:rPr>
      </w:pPr>
      <w:r w:rsidRPr="00DE636E">
        <w:rPr>
          <w:rFonts w:ascii="Arial" w:hAnsi="Arial" w:cs="Arial"/>
          <w:b/>
          <w:spacing w:val="-4"/>
          <w:lang w:eastAsia="ar-SA"/>
        </w:rPr>
        <w:t>Direction du Patrimoine Immobilier</w:t>
      </w:r>
    </w:p>
    <w:p w:rsidR="003307C4" w:rsidRPr="00DE636E" w:rsidRDefault="003307C4" w:rsidP="003307C4">
      <w:pPr>
        <w:numPr>
          <w:ilvl w:val="0"/>
          <w:numId w:val="1"/>
        </w:numPr>
        <w:ind w:left="431" w:hanging="431"/>
        <w:rPr>
          <w:rFonts w:ascii="Arial" w:hAnsi="Arial" w:cs="Arial"/>
          <w:spacing w:val="2"/>
          <w:lang w:eastAsia="ar-SA"/>
        </w:rPr>
      </w:pPr>
      <w:r w:rsidRPr="00DE636E">
        <w:rPr>
          <w:rFonts w:ascii="Arial" w:hAnsi="Arial" w:cs="Arial"/>
          <w:spacing w:val="-4"/>
          <w:lang w:eastAsia="ar-SA"/>
        </w:rPr>
        <w:t>CS 25233</w:t>
      </w:r>
      <w:r w:rsidRPr="00DE636E">
        <w:rPr>
          <w:rFonts w:ascii="Arial" w:hAnsi="Arial" w:cs="Arial"/>
          <w:spacing w:val="2"/>
          <w:lang w:eastAsia="ar-SA"/>
        </w:rPr>
        <w:t xml:space="preserve"> - </w:t>
      </w:r>
      <w:r w:rsidRPr="00DE636E">
        <w:rPr>
          <w:rFonts w:ascii="Arial" w:hAnsi="Arial" w:cs="Arial"/>
          <w:bCs/>
        </w:rPr>
        <w:t>34 Cours Léopold</w:t>
      </w:r>
    </w:p>
    <w:p w:rsidR="003307C4" w:rsidRDefault="003307C4" w:rsidP="003307C4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  <w:r w:rsidRPr="00DE636E">
        <w:rPr>
          <w:rFonts w:ascii="Arial" w:hAnsi="Arial" w:cs="Arial"/>
        </w:rPr>
        <w:t>54042 NANCY cedex</w:t>
      </w:r>
    </w:p>
    <w:p w:rsidR="009B1CD0" w:rsidRDefault="009B1CD0" w:rsidP="006E347C"/>
    <w:p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Nom, prénom, qualité du signataire du marché </w:t>
      </w:r>
      <w:r w:rsidR="003A7270">
        <w:rPr>
          <w:rFonts w:ascii="Arial" w:hAnsi="Arial" w:cs="Arial"/>
        </w:rPr>
        <w:t>public</w:t>
      </w:r>
    </w:p>
    <w:p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Mme Hélène BOULANGER, </w:t>
      </w:r>
    </w:p>
    <w:p w:rsidR="003307C4" w:rsidRPr="00733807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Président</w:t>
      </w:r>
      <w:r>
        <w:rPr>
          <w:rFonts w:ascii="Arial" w:hAnsi="Arial" w:cs="Arial"/>
        </w:rPr>
        <w:t>e</w:t>
      </w:r>
      <w:r w:rsidRPr="00733807">
        <w:rPr>
          <w:rFonts w:ascii="Arial" w:hAnsi="Arial" w:cs="Arial"/>
        </w:rPr>
        <w:t xml:space="preserve"> de l'Université de Lorraine</w:t>
      </w:r>
    </w:p>
    <w:p w:rsidR="003307C4" w:rsidRPr="00733807" w:rsidRDefault="003307C4" w:rsidP="003307C4">
      <w:pPr>
        <w:spacing w:before="11"/>
        <w:ind w:right="-20"/>
        <w:rPr>
          <w:rFonts w:ascii="Arial" w:hAnsi="Arial" w:cs="Arial"/>
        </w:rPr>
      </w:pPr>
      <w:r w:rsidRPr="00733807">
        <w:rPr>
          <w:rFonts w:ascii="Arial" w:hAnsi="Arial" w:cs="Arial"/>
        </w:rPr>
        <w:t>34 cours Léopold CS 25233</w:t>
      </w:r>
    </w:p>
    <w:p w:rsidR="003307C4" w:rsidRDefault="003307C4" w:rsidP="003307C4">
      <w:pPr>
        <w:tabs>
          <w:tab w:val="left" w:pos="851"/>
        </w:tabs>
        <w:jc w:val="both"/>
        <w:rPr>
          <w:rFonts w:ascii="Arial" w:hAnsi="Arial" w:cs="Arial"/>
        </w:rPr>
      </w:pPr>
      <w:r w:rsidRPr="00733807">
        <w:rPr>
          <w:rFonts w:ascii="Arial" w:hAnsi="Arial" w:cs="Arial"/>
        </w:rPr>
        <w:t>54052 NANCY Cedex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color w:val="FFED45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</w:t>
      </w:r>
      <w:r w:rsidR="009D661E" w:rsidRPr="00171EC7">
        <w:rPr>
          <w:rFonts w:ascii="Arial" w:hAnsi="Arial" w:cs="Arial"/>
          <w:color w:val="000000" w:themeColor="text1"/>
        </w:rPr>
        <w:t>prévus à l’</w:t>
      </w:r>
      <w:r w:rsidR="009D661E" w:rsidRPr="00FC7872">
        <w:rPr>
          <w:rFonts w:ascii="Arial" w:hAnsi="Arial" w:cs="Arial"/>
        </w:rPr>
        <w:t>article R. 2191-59</w:t>
      </w:r>
      <w:r w:rsidR="009D661E" w:rsidRPr="00171EC7">
        <w:rPr>
          <w:rFonts w:ascii="Arial" w:hAnsi="Arial" w:cs="Arial"/>
          <w:color w:val="000000" w:themeColor="text1"/>
        </w:rPr>
        <w:t xml:space="preserve"> du code de la commande publique, auquel renvoie l’</w:t>
      </w:r>
      <w:r w:rsidR="009D661E" w:rsidRPr="00FC7872">
        <w:rPr>
          <w:rFonts w:ascii="Arial" w:hAnsi="Arial" w:cs="Arial"/>
        </w:rPr>
        <w:t>article R. 2391-28</w:t>
      </w:r>
      <w:r w:rsidR="009D661E" w:rsidRPr="00171EC7">
        <w:rPr>
          <w:rFonts w:ascii="Arial" w:hAnsi="Arial" w:cs="Arial"/>
          <w:color w:val="000000" w:themeColor="text1"/>
        </w:rPr>
        <w:t xml:space="preserve"> du même code</w:t>
      </w:r>
      <w:r w:rsidR="003A7270" w:rsidRPr="00171EC7" w:rsidDel="003A7270">
        <w:rPr>
          <w:rFonts w:ascii="Arial" w:hAnsi="Arial" w:cs="Arial"/>
          <w:color w:val="000000" w:themeColor="text1"/>
        </w:rPr>
        <w:t xml:space="preserve"> </w:t>
      </w:r>
      <w:r w:rsidRPr="00171EC7">
        <w:rPr>
          <w:rFonts w:ascii="Arial" w:hAnsi="Arial" w:cs="Arial"/>
          <w:color w:val="000000" w:themeColor="text1"/>
        </w:rPr>
        <w:t xml:space="preserve">(nantissements ou cessions </w:t>
      </w:r>
      <w:r>
        <w:rPr>
          <w:rFonts w:ascii="Arial" w:hAnsi="Arial" w:cs="Arial"/>
        </w:rPr>
        <w:t>de créances)</w:t>
      </w:r>
    </w:p>
    <w:p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3307C4" w:rsidRDefault="000B252A" w:rsidP="003307C4">
      <w:pPr>
        <w:pStyle w:val="fcase2metab"/>
        <w:ind w:left="0" w:firstLine="0"/>
        <w:rPr>
          <w:rFonts w:ascii="Arial" w:hAnsi="Arial" w:cs="Arial"/>
        </w:rPr>
      </w:pPr>
      <w:hyperlink r:id="rId10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  <w:spacing w:val="-10"/>
        </w:rPr>
        <w:t xml:space="preserve"> </w:t>
      </w:r>
      <w:r>
        <w:rPr>
          <w:rFonts w:ascii="Arial" w:hAnsi="Arial" w:cs="Arial"/>
        </w:rPr>
        <w:t>Désignation, adresse, numéro de téléphone du comptable assignataire</w:t>
      </w:r>
    </w:p>
    <w:p w:rsidR="001C40C0" w:rsidRDefault="001C40C0" w:rsidP="009B45B9">
      <w:pPr>
        <w:pStyle w:val="fcase2metab"/>
        <w:rPr>
          <w:rFonts w:ascii="Arial" w:hAnsi="Arial" w:cs="Arial"/>
        </w:rPr>
      </w:pP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Agent Comptable</w:t>
      </w:r>
    </w:p>
    <w:p w:rsidR="003307C4" w:rsidRDefault="003307C4" w:rsidP="003307C4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Agence Comptable de l’Université de Lorraine</w:t>
      </w:r>
    </w:p>
    <w:p w:rsidR="003307C4" w:rsidRDefault="000B252A" w:rsidP="003307C4">
      <w:pPr>
        <w:pStyle w:val="fcase2metab"/>
        <w:ind w:left="0" w:firstLine="0"/>
        <w:rPr>
          <w:rFonts w:ascii="Arial" w:hAnsi="Arial" w:cs="Arial"/>
        </w:rPr>
      </w:pPr>
      <w:hyperlink r:id="rId11" w:history="1">
        <w:r w:rsidR="003307C4" w:rsidRPr="00721EEB">
          <w:rPr>
            <w:rStyle w:val="Lienhypertexte"/>
            <w:rFonts w:ascii="Arial" w:hAnsi="Arial" w:cs="Arial"/>
          </w:rPr>
          <w:t>ac-marche-tvx@univ-lorraine.fr</w:t>
        </w:r>
      </w:hyperlink>
      <w:r w:rsidR="003307C4">
        <w:rPr>
          <w:rFonts w:ascii="Arial" w:hAnsi="Arial" w:cs="Arial"/>
        </w:rPr>
        <w:t xml:space="preserve"> </w:t>
      </w:r>
    </w:p>
    <w:p w:rsidR="003307C4" w:rsidRDefault="003307C4" w:rsidP="009B45B9">
      <w:pPr>
        <w:pStyle w:val="fcase2metab"/>
        <w:rPr>
          <w:rFonts w:ascii="Arial" w:hAnsi="Arial" w:cs="Arial"/>
        </w:rPr>
      </w:pP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 w:rsidRPr="009A0DFE">
        <w:rPr>
          <w:rFonts w:ascii="Wingdings" w:eastAsia="Wingdings" w:hAnsi="Wingdings" w:cs="Wingdings"/>
          <w:b/>
          <w:color w:val="FFED45"/>
          <w:spacing w:val="-10"/>
        </w:rPr>
        <w:t></w:t>
      </w:r>
      <w:r w:rsidRPr="009A0DFE">
        <w:rPr>
          <w:rFonts w:ascii="Arial" w:eastAsia="Arial" w:hAnsi="Arial" w:cs="Arial"/>
          <w:b/>
          <w:color w:val="FFED45"/>
        </w:rPr>
        <w:t xml:space="preserve"> </w:t>
      </w:r>
      <w:r>
        <w:rPr>
          <w:rFonts w:ascii="Arial" w:hAnsi="Arial" w:cs="Arial"/>
        </w:rPr>
        <w:t>Imputation budgétaire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3307C4" w:rsidRPr="00AB3567" w:rsidRDefault="000B252A" w:rsidP="003307C4">
      <w:pPr>
        <w:tabs>
          <w:tab w:val="left" w:pos="1275"/>
          <w:tab w:val="left" w:pos="2268"/>
        </w:tabs>
        <w:jc w:val="both"/>
        <w:rPr>
          <w:rFonts w:cs="Arial"/>
          <w:b/>
          <w:highlight w:val="yellow"/>
        </w:rPr>
      </w:pPr>
      <w:sdt>
        <w:sdtPr>
          <w:rPr>
            <w:rFonts w:cs="Arial"/>
            <w:b/>
            <w:color w:val="C00000"/>
            <w:highlight w:val="yellow"/>
          </w:rPr>
          <w:alias w:val="Imputation budgétaire du besoin"/>
          <w:tag w:val="Imputation budgétaire du besoin"/>
          <w:id w:val="160282822"/>
          <w:placeholder>
            <w:docPart w:val="DE718ACBFA4B4515A97125D8F5F59EDB"/>
          </w:placeholder>
          <w15:color w:val="008080"/>
        </w:sdtPr>
        <w:sdtEndPr/>
        <w:sdtContent>
          <w:r w:rsidR="00330336" w:rsidRPr="00330336">
            <w:rPr>
              <w:rFonts w:cs="Arial"/>
              <w:b/>
              <w:color w:val="C00000"/>
            </w:rPr>
            <w:t>IT--ETUDES</w:t>
          </w:r>
        </w:sdtContent>
      </w:sdt>
      <w:r w:rsidR="003307C4" w:rsidRPr="00AB3567">
        <w:rPr>
          <w:rFonts w:cs="Arial"/>
          <w:b/>
          <w:highlight w:val="yellow"/>
        </w:rPr>
        <w:t xml:space="preserve"> </w:t>
      </w: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EC3693" w:rsidRDefault="009B1CD0" w:rsidP="00EC3693">
      <w:pPr>
        <w:tabs>
          <w:tab w:val="left" w:pos="851"/>
        </w:tabs>
        <w:ind w:left="4820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 w:rsidR="00171EC7">
        <w:rPr>
          <w:rFonts w:ascii="Arial" w:hAnsi="Arial" w:cs="Arial"/>
          <w:b/>
          <w:caps/>
        </w:rPr>
        <w:t>’Universite de lorraine</w:t>
      </w:r>
    </w:p>
    <w:p w:rsidR="00EC3693" w:rsidRDefault="00EC3693" w:rsidP="00EC3693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>Le représentant de l’acheteur habilité à signer le marché public</w:t>
      </w:r>
    </w:p>
    <w:p w:rsidR="009B1CD0" w:rsidRDefault="009B1CD0" w:rsidP="00EC3693">
      <w:pPr>
        <w:tabs>
          <w:tab w:val="left" w:pos="851"/>
          <w:tab w:val="left" w:pos="3402"/>
          <w:tab w:val="left" w:pos="6237"/>
          <w:tab w:val="left" w:pos="9072"/>
        </w:tabs>
        <w:jc w:val="center"/>
        <w:rPr>
          <w:rFonts w:ascii="Arial" w:hAnsi="Arial" w:cs="Arial"/>
          <w:i/>
          <w:sz w:val="18"/>
          <w:szCs w:val="18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</w:pPr>
    </w:p>
    <w:p w:rsidR="009B1CD0" w:rsidRDefault="009B1CD0" w:rsidP="009B45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9B1CD0" w:rsidRDefault="009B1CD0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2C2CA3" w:rsidRDefault="002C2CA3" w:rsidP="009B45B9">
      <w:pPr>
        <w:tabs>
          <w:tab w:val="left" w:pos="851"/>
        </w:tabs>
        <w:jc w:val="both"/>
      </w:pPr>
    </w:p>
    <w:p w:rsidR="008B2A38" w:rsidRDefault="008B2A38" w:rsidP="009B45B9">
      <w:pPr>
        <w:tabs>
          <w:tab w:val="left" w:pos="851"/>
        </w:tabs>
        <w:jc w:val="both"/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8B2A38" w:rsidRDefault="008B2A38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3A7270" w:rsidRDefault="003A7270" w:rsidP="009B45B9">
      <w:pPr>
        <w:tabs>
          <w:tab w:val="left" w:pos="851"/>
        </w:tabs>
        <w:rPr>
          <w:rFonts w:ascii="Arial" w:hAnsi="Arial" w:cs="Arial"/>
        </w:rPr>
      </w:pP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sectPr w:rsidR="001C40C0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4CF" w:rsidRDefault="009154CF">
      <w:r>
        <w:separator/>
      </w:r>
    </w:p>
  </w:endnote>
  <w:endnote w:type="continuationSeparator" w:id="0">
    <w:p w:rsidR="009154CF" w:rsidRDefault="0091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shd w:val="clear" w:color="auto" w:fill="FFF9C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9A0DFE">
      <w:trPr>
        <w:tblHeader/>
      </w:trPr>
      <w:tc>
        <w:tcPr>
          <w:tcW w:w="2906" w:type="dxa"/>
          <w:shd w:val="clear" w:color="auto" w:fill="FFF9C1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FFF9C1"/>
        </w:tcPr>
        <w:p w:rsidR="005824AE" w:rsidRDefault="002A2E86" w:rsidP="00FE48C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  <w:r w:rsidRPr="002A2E86">
            <w:rPr>
              <w:rStyle w:val="WW8Num2z0"/>
              <w:rFonts w:ascii="Arial Narrow" w:eastAsia="Meiryo UI" w:hAnsi="Arial Narrow" w:cs="Arial"/>
              <w:b/>
              <w:color w:val="C00000"/>
              <w:sz w:val="28"/>
            </w:rPr>
            <w:t xml:space="preserve"> </w:t>
          </w:r>
          <w:sdt>
            <w:sdtPr>
              <w:rPr>
                <w:rStyle w:val="Style2"/>
                <w:rFonts w:ascii="Arial Narrow" w:eastAsia="Meiryo UI" w:hAnsi="Arial Narrow" w:cs="Arial"/>
                <w:b/>
                <w:color w:val="C00000"/>
                <w:sz w:val="22"/>
              </w:rPr>
              <w:alias w:val="N°interne de projet"/>
              <w:tag w:val="N°interne de projet"/>
              <w:id w:val="-1971577780"/>
              <w:placeholder>
                <w:docPart w:val="236EEF014F4D42848AFD9B1A6CEAF046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15:color w:val="FF0000"/>
              <w:text/>
            </w:sdtPr>
            <w:sdtEndPr>
              <w:rPr>
                <w:rStyle w:val="Style2"/>
              </w:rPr>
            </w:sdtEndPr>
            <w:sdtContent>
              <w:r w:rsidR="00304F77">
                <w:rPr>
                  <w:rStyle w:val="Style2"/>
                  <w:rFonts w:ascii="Arial Narrow" w:eastAsia="Meiryo UI" w:hAnsi="Arial Narrow" w:cs="Arial"/>
                  <w:b/>
                  <w:color w:val="C00000"/>
                  <w:sz w:val="22"/>
                </w:rPr>
                <w:t>862</w:t>
              </w:r>
            </w:sdtContent>
          </w:sdt>
        </w:p>
      </w:tc>
      <w:tc>
        <w:tcPr>
          <w:tcW w:w="896" w:type="dxa"/>
          <w:shd w:val="clear" w:color="auto" w:fill="FFF9C1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FFF9C1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FFF9C1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FFF9C1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56924"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5824AE" w:rsidP="007A225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4CF" w:rsidRDefault="009154CF">
      <w:r>
        <w:separator/>
      </w:r>
    </w:p>
  </w:footnote>
  <w:footnote w:type="continuationSeparator" w:id="0">
    <w:p w:rsidR="009154CF" w:rsidRDefault="0091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1E7" w:rsidRDefault="00D4304A">
    <w:pPr>
      <w:pStyle w:val="En-tte"/>
    </w:pPr>
    <w:r>
      <w:rPr>
        <w:noProof/>
      </w:rPr>
      <w:drawing>
        <wp:inline distT="0" distB="0" distL="0" distR="0">
          <wp:extent cx="1314450" cy="457200"/>
          <wp:effectExtent l="0" t="0" r="0" b="0"/>
          <wp:docPr id="6" name="Image 6" descr="C:\Users\p03287\Desktop\LOGO_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03287\Desktop\LOGO_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FA71C7"/>
    <w:multiLevelType w:val="hybridMultilevel"/>
    <w:tmpl w:val="652CB3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36500"/>
    <w:rsid w:val="00067F94"/>
    <w:rsid w:val="000A2E05"/>
    <w:rsid w:val="000B252A"/>
    <w:rsid w:val="000E0020"/>
    <w:rsid w:val="00156924"/>
    <w:rsid w:val="00166B56"/>
    <w:rsid w:val="00171EC7"/>
    <w:rsid w:val="00174505"/>
    <w:rsid w:val="0018060E"/>
    <w:rsid w:val="001C40C0"/>
    <w:rsid w:val="001C733C"/>
    <w:rsid w:val="0021527A"/>
    <w:rsid w:val="0021797C"/>
    <w:rsid w:val="00225A1A"/>
    <w:rsid w:val="002904AF"/>
    <w:rsid w:val="002A2E86"/>
    <w:rsid w:val="002C2CA3"/>
    <w:rsid w:val="002C4B3E"/>
    <w:rsid w:val="002C79D6"/>
    <w:rsid w:val="002E56C1"/>
    <w:rsid w:val="00304F77"/>
    <w:rsid w:val="00330336"/>
    <w:rsid w:val="003307C4"/>
    <w:rsid w:val="00332B12"/>
    <w:rsid w:val="00354C04"/>
    <w:rsid w:val="00385E76"/>
    <w:rsid w:val="003A7270"/>
    <w:rsid w:val="0043706E"/>
    <w:rsid w:val="0044597F"/>
    <w:rsid w:val="004A7169"/>
    <w:rsid w:val="004C5755"/>
    <w:rsid w:val="004E1D1A"/>
    <w:rsid w:val="004E75A6"/>
    <w:rsid w:val="00514DAF"/>
    <w:rsid w:val="00532EC7"/>
    <w:rsid w:val="00541CA3"/>
    <w:rsid w:val="005546A9"/>
    <w:rsid w:val="005824AE"/>
    <w:rsid w:val="005846FB"/>
    <w:rsid w:val="005A05C1"/>
    <w:rsid w:val="005A4A3B"/>
    <w:rsid w:val="005A4CB5"/>
    <w:rsid w:val="005B2316"/>
    <w:rsid w:val="005D01E7"/>
    <w:rsid w:val="005F0DCE"/>
    <w:rsid w:val="0061068C"/>
    <w:rsid w:val="0064560F"/>
    <w:rsid w:val="00660727"/>
    <w:rsid w:val="00662A86"/>
    <w:rsid w:val="006A37B0"/>
    <w:rsid w:val="006B5057"/>
    <w:rsid w:val="006C4338"/>
    <w:rsid w:val="006E347C"/>
    <w:rsid w:val="006F3DF9"/>
    <w:rsid w:val="007060E5"/>
    <w:rsid w:val="00710FD6"/>
    <w:rsid w:val="00730A78"/>
    <w:rsid w:val="00757151"/>
    <w:rsid w:val="007717AD"/>
    <w:rsid w:val="007909E0"/>
    <w:rsid w:val="0079785C"/>
    <w:rsid w:val="007A2252"/>
    <w:rsid w:val="007D4001"/>
    <w:rsid w:val="007D7A65"/>
    <w:rsid w:val="007F68A6"/>
    <w:rsid w:val="0083205E"/>
    <w:rsid w:val="00840934"/>
    <w:rsid w:val="00844DAA"/>
    <w:rsid w:val="008450C7"/>
    <w:rsid w:val="0086560B"/>
    <w:rsid w:val="00874BB6"/>
    <w:rsid w:val="00876A73"/>
    <w:rsid w:val="008B2A38"/>
    <w:rsid w:val="009154CF"/>
    <w:rsid w:val="00930A5C"/>
    <w:rsid w:val="00934503"/>
    <w:rsid w:val="00972598"/>
    <w:rsid w:val="00983FF3"/>
    <w:rsid w:val="009A0DFE"/>
    <w:rsid w:val="009B1CD0"/>
    <w:rsid w:val="009B45B9"/>
    <w:rsid w:val="009C4738"/>
    <w:rsid w:val="009D661E"/>
    <w:rsid w:val="009F4652"/>
    <w:rsid w:val="00A34D04"/>
    <w:rsid w:val="00A851FB"/>
    <w:rsid w:val="00AB3567"/>
    <w:rsid w:val="00AE7831"/>
    <w:rsid w:val="00B02608"/>
    <w:rsid w:val="00B0289C"/>
    <w:rsid w:val="00B054DA"/>
    <w:rsid w:val="00B87564"/>
    <w:rsid w:val="00BA44E5"/>
    <w:rsid w:val="00BD767E"/>
    <w:rsid w:val="00BE6078"/>
    <w:rsid w:val="00C23457"/>
    <w:rsid w:val="00C630AD"/>
    <w:rsid w:val="00C83930"/>
    <w:rsid w:val="00C91060"/>
    <w:rsid w:val="00C911FE"/>
    <w:rsid w:val="00CD185D"/>
    <w:rsid w:val="00CD46CC"/>
    <w:rsid w:val="00CE67FD"/>
    <w:rsid w:val="00D26AD2"/>
    <w:rsid w:val="00D337D7"/>
    <w:rsid w:val="00D412FD"/>
    <w:rsid w:val="00D4304A"/>
    <w:rsid w:val="00D46BC7"/>
    <w:rsid w:val="00D90A00"/>
    <w:rsid w:val="00E20DB0"/>
    <w:rsid w:val="00E47798"/>
    <w:rsid w:val="00E74C76"/>
    <w:rsid w:val="00E96FF6"/>
    <w:rsid w:val="00EC3693"/>
    <w:rsid w:val="00EE450C"/>
    <w:rsid w:val="00F50CA4"/>
    <w:rsid w:val="00F74284"/>
    <w:rsid w:val="00F92811"/>
    <w:rsid w:val="00FC7872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2D21670"/>
  <w15:chartTrackingRefBased/>
  <w15:docId w15:val="{BBB62083-72EA-4DF4-9EAE-222DF4824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D1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307C4"/>
    <w:rPr>
      <w:color w:val="605E5C"/>
      <w:shd w:val="clear" w:color="auto" w:fill="E1DFDD"/>
    </w:rPr>
  </w:style>
  <w:style w:type="character" w:customStyle="1" w:styleId="Style2">
    <w:name w:val="Style2"/>
    <w:basedOn w:val="Policepardfaut"/>
    <w:uiPriority w:val="1"/>
    <w:rsid w:val="002A2E86"/>
    <w:rPr>
      <w:rFonts w:ascii="Marianne" w:hAnsi="Marianne"/>
      <w:b w:val="0"/>
      <w:sz w:val="18"/>
    </w:rPr>
  </w:style>
  <w:style w:type="character" w:styleId="Textedelespacerserv">
    <w:name w:val="Placeholder Text"/>
    <w:basedOn w:val="Policepardfaut"/>
    <w:uiPriority w:val="99"/>
    <w:rsid w:val="002A2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-marche-tvx@univ-lorraine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c-marche-tvx@univ-lorrain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718ACBFA4B4515A97125D8F5F59E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F2F42E-1FCD-475D-9961-9CB649F1BB8D}"/>
      </w:docPartPr>
      <w:docPartBody>
        <w:p w:rsidR="00F4203B" w:rsidRDefault="008C6AAE" w:rsidP="008C6AAE">
          <w:pPr>
            <w:pStyle w:val="DE718ACBFA4B4515A97125D8F5F59EDB"/>
          </w:pPr>
          <w:r>
            <w:t>Cliquez ou appuyez ici pour entrer du texte.</w:t>
          </w:r>
        </w:p>
      </w:docPartBody>
    </w:docPart>
    <w:docPart>
      <w:docPartPr>
        <w:name w:val="025AB0531B9E4CC0930DB0B8B88A97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C99018-D79D-4AA0-B438-2B03426279B0}"/>
      </w:docPartPr>
      <w:docPartBody>
        <w:p w:rsidR="007019CC" w:rsidRDefault="004457E5" w:rsidP="004457E5">
          <w:pPr>
            <w:pStyle w:val="025AB0531B9E4CC0930DB0B8B88A9760"/>
          </w:pPr>
          <w:r w:rsidRPr="00476C78">
            <w:rPr>
              <w:rStyle w:val="Textedelespacerserv"/>
            </w:rPr>
            <w:t>[Catégorie ]</w:t>
          </w:r>
        </w:p>
      </w:docPartBody>
    </w:docPart>
    <w:docPart>
      <w:docPartPr>
        <w:name w:val="236EEF014F4D42848AFD9B1A6CEAF0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65505D-F9CB-49D9-A8C3-10FF9A402F31}"/>
      </w:docPartPr>
      <w:docPartBody>
        <w:p w:rsidR="007019CC" w:rsidRDefault="004457E5" w:rsidP="004457E5">
          <w:pPr>
            <w:pStyle w:val="236EEF014F4D42848AFD9B1A6CEAF046"/>
          </w:pPr>
          <w:r w:rsidRPr="00476C78">
            <w:rPr>
              <w:rStyle w:val="Textedelespacerserv"/>
            </w:rPr>
            <w:t>[Catégorie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AE"/>
    <w:rsid w:val="004457E5"/>
    <w:rsid w:val="007019CC"/>
    <w:rsid w:val="008C6AAE"/>
    <w:rsid w:val="00B30FAE"/>
    <w:rsid w:val="00F4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rsid w:val="004457E5"/>
    <w:rPr>
      <w:color w:val="808080"/>
    </w:rPr>
  </w:style>
  <w:style w:type="paragraph" w:customStyle="1" w:styleId="21CE0CE1F2714FE485B971B331CBDDB7">
    <w:name w:val="21CE0CE1F2714FE485B971B331CBDDB7"/>
    <w:rsid w:val="008C6AAE"/>
  </w:style>
  <w:style w:type="paragraph" w:customStyle="1" w:styleId="54B936FBFD0242D480ED6A60E2977EB8">
    <w:name w:val="54B936FBFD0242D480ED6A60E2977EB8"/>
    <w:rsid w:val="008C6AAE"/>
  </w:style>
  <w:style w:type="paragraph" w:customStyle="1" w:styleId="DE718ACBFA4B4515A97125D8F5F59EDB">
    <w:name w:val="DE718ACBFA4B4515A97125D8F5F59EDB"/>
    <w:rsid w:val="008C6AAE"/>
  </w:style>
  <w:style w:type="paragraph" w:customStyle="1" w:styleId="54A9CED983D3440CB79B19EFD8F5DA75">
    <w:name w:val="54A9CED983D3440CB79B19EFD8F5DA75"/>
    <w:rsid w:val="004457E5"/>
  </w:style>
  <w:style w:type="paragraph" w:customStyle="1" w:styleId="025AB0531B9E4CC0930DB0B8B88A9760">
    <w:name w:val="025AB0531B9E4CC0930DB0B8B88A9760"/>
    <w:rsid w:val="004457E5"/>
  </w:style>
  <w:style w:type="paragraph" w:customStyle="1" w:styleId="236EEF014F4D42848AFD9B1A6CEAF046">
    <w:name w:val="236EEF014F4D42848AFD9B1A6CEAF046"/>
    <w:rsid w:val="004457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6F62B-C48E-4058-B263-58CBF6BD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16</TotalTime>
  <Pages>5</Pages>
  <Words>876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5684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Alexandra Loyrion</dc:creator>
  <cp:keywords/>
  <cp:lastModifiedBy>Jeremy Vaz</cp:lastModifiedBy>
  <cp:revision>9</cp:revision>
  <cp:lastPrinted>2016-11-04T12:53:00Z</cp:lastPrinted>
  <dcterms:created xsi:type="dcterms:W3CDTF">2024-08-29T09:27:00Z</dcterms:created>
  <dcterms:modified xsi:type="dcterms:W3CDTF">2025-08-21T09:46:00Z</dcterms:modified>
  <cp:category>862</cp:category>
</cp:coreProperties>
</file>