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A85E2C"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8700" cy="60198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1980"/>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FE48C9" w:rsidRDefault="00FE48C9" w:rsidP="005846FB">
      <w:pPr>
        <w:pStyle w:val="Corpsdetexte31"/>
        <w:tabs>
          <w:tab w:val="left" w:pos="851"/>
        </w:tabs>
        <w:jc w:val="both"/>
        <w:rPr>
          <w:sz w:val="18"/>
          <w:szCs w:val="18"/>
        </w:rPr>
      </w:pPr>
    </w:p>
    <w:p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bookmarkStart w:id="0" w:name="_GoBack"/>
      <w:bookmarkEnd w:id="0"/>
    </w:p>
    <w:p w:rsidR="00E3479B" w:rsidRDefault="00E3479B" w:rsidP="00E3479B">
      <w:pPr>
        <w:pStyle w:val="fcase1ertab"/>
        <w:tabs>
          <w:tab w:val="clear" w:pos="426"/>
          <w:tab w:val="left" w:pos="0"/>
          <w:tab w:val="left" w:pos="851"/>
        </w:tabs>
        <w:ind w:left="0" w:firstLine="0"/>
        <w:rPr>
          <w:rFonts w:ascii="Arial" w:hAnsi="Arial" w:cs="Arial"/>
          <w:i/>
          <w:sz w:val="18"/>
          <w:szCs w:val="18"/>
        </w:rPr>
      </w:pPr>
    </w:p>
    <w:p w:rsidR="000C2E65" w:rsidRDefault="000C2E65" w:rsidP="00E3479B">
      <w:pPr>
        <w:tabs>
          <w:tab w:val="left" w:pos="426"/>
          <w:tab w:val="left" w:pos="851"/>
        </w:tabs>
        <w:jc w:val="both"/>
        <w:rPr>
          <w:rFonts w:ascii="Arial" w:hAnsi="Arial" w:cs="Arial"/>
        </w:rPr>
      </w:pPr>
    </w:p>
    <w:p w:rsidR="00AC55F5" w:rsidRDefault="00AC55F5" w:rsidP="00E3479B">
      <w:pPr>
        <w:tabs>
          <w:tab w:val="left" w:pos="426"/>
          <w:tab w:val="left" w:pos="851"/>
        </w:tabs>
        <w:jc w:val="both"/>
        <w:rPr>
          <w:rFonts w:ascii="Arial" w:hAnsi="Arial" w:cs="Arial"/>
        </w:rPr>
      </w:pPr>
      <w:r w:rsidRPr="00AC55F5">
        <w:rPr>
          <w:rFonts w:ascii="Arial" w:hAnsi="Arial" w:cs="Arial"/>
          <w:lang w:val="en-GB"/>
        </w:rPr>
        <w:t xml:space="preserve">Ght_HOT_2025-196_AOO_Detergents-Desinfectants, Articles De </w:t>
      </w:r>
      <w:proofErr w:type="spellStart"/>
      <w:r w:rsidRPr="00AC55F5">
        <w:rPr>
          <w:rFonts w:ascii="Arial" w:hAnsi="Arial" w:cs="Arial"/>
          <w:lang w:val="en-GB"/>
        </w:rPr>
        <w:t>Collecte</w:t>
      </w:r>
      <w:proofErr w:type="spellEnd"/>
      <w:r w:rsidRPr="00AC55F5">
        <w:rPr>
          <w:rFonts w:ascii="Arial" w:hAnsi="Arial" w:cs="Arial"/>
          <w:lang w:val="en-GB"/>
        </w:rPr>
        <w:t xml:space="preserve"> Des </w:t>
      </w:r>
      <w:proofErr w:type="spellStart"/>
      <w:r w:rsidRPr="00AC55F5">
        <w:rPr>
          <w:rFonts w:ascii="Arial" w:hAnsi="Arial" w:cs="Arial"/>
          <w:lang w:val="en-GB"/>
        </w:rPr>
        <w:t>Dechets</w:t>
      </w:r>
      <w:proofErr w:type="spellEnd"/>
      <w:r w:rsidRPr="00AC55F5">
        <w:rPr>
          <w:rFonts w:ascii="Arial" w:hAnsi="Arial" w:cs="Arial"/>
          <w:lang w:val="en-GB"/>
        </w:rPr>
        <w:t>, Hygiene Des Mains</w:t>
      </w:r>
    </w:p>
    <w:p w:rsidR="00776BB3" w:rsidRPr="00E3479B" w:rsidRDefault="00776BB3"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sidRPr="00E3479B">
        <w:rPr>
          <w:rFonts w:ascii="Arial" w:hAnsi="Arial" w:cs="Arial"/>
        </w:rPr>
        <w:t xml:space="preserve">La présente consultation est : </w:t>
      </w:r>
    </w:p>
    <w:p w:rsidR="00E3479B" w:rsidRPr="00E3479B" w:rsidRDefault="00E3479B" w:rsidP="00E3479B">
      <w:pPr>
        <w:tabs>
          <w:tab w:val="left" w:pos="426"/>
          <w:tab w:val="left" w:pos="851"/>
        </w:tabs>
        <w:jc w:val="both"/>
        <w:rPr>
          <w:rFonts w:ascii="Arial" w:hAnsi="Arial" w:cs="Arial"/>
        </w:rPr>
      </w:pPr>
    </w:p>
    <w:p w:rsidR="00E3479B" w:rsidRPr="00E3479B" w:rsidRDefault="00A85E2C" w:rsidP="00E3479B">
      <w:pPr>
        <w:tabs>
          <w:tab w:val="left" w:pos="426"/>
          <w:tab w:val="left" w:pos="851"/>
        </w:tabs>
        <w:jc w:val="both"/>
        <w:rPr>
          <w:rFonts w:ascii="Arial" w:hAnsi="Arial" w:cs="Arial"/>
        </w:rPr>
      </w:pPr>
      <w:r>
        <w:rPr>
          <w:rFonts w:ascii="Arial" w:hAnsi="Arial" w:cs="Arial"/>
        </w:rPr>
        <w:fldChar w:fldCharType="begin">
          <w:ffData>
            <w:name w:val="CaseACocher1"/>
            <w:enabled/>
            <w:calcOnExit w:val="0"/>
            <w:checkBox>
              <w:sizeAuto/>
              <w:default w:val="0"/>
            </w:checkBox>
          </w:ffData>
        </w:fldChar>
      </w:r>
      <w:bookmarkStart w:id="1" w:name="CaseACocher1"/>
      <w:r>
        <w:rPr>
          <w:rFonts w:ascii="Arial" w:hAnsi="Arial" w:cs="Arial"/>
        </w:rPr>
        <w:instrText xml:space="preserve"> FORMCHECKBOX </w:instrText>
      </w:r>
      <w:r w:rsidR="006E680C">
        <w:rPr>
          <w:rFonts w:ascii="Arial" w:hAnsi="Arial" w:cs="Arial"/>
        </w:rPr>
      </w:r>
      <w:r w:rsidR="006E680C">
        <w:rPr>
          <w:rFonts w:ascii="Arial" w:hAnsi="Arial" w:cs="Arial"/>
        </w:rPr>
        <w:fldChar w:fldCharType="separate"/>
      </w:r>
      <w:r>
        <w:rPr>
          <w:rFonts w:ascii="Arial" w:hAnsi="Arial" w:cs="Arial"/>
        </w:rPr>
        <w:fldChar w:fldCharType="end"/>
      </w:r>
      <w:bookmarkEnd w:id="1"/>
      <w:r w:rsidR="00E3479B" w:rsidRPr="00E3479B">
        <w:rPr>
          <w:rFonts w:ascii="Arial" w:hAnsi="Arial" w:cs="Arial"/>
        </w:rPr>
        <w:t xml:space="preserve"> Une procédure adaptée passée en application des articles L 2123-1 et R 2123-1 et R2123-</w:t>
      </w:r>
      <w:r w:rsidR="00062953">
        <w:rPr>
          <w:rFonts w:ascii="Arial" w:hAnsi="Arial" w:cs="Arial"/>
        </w:rPr>
        <w:t>2</w:t>
      </w:r>
      <w:r w:rsidR="00E3479B" w:rsidRPr="00E3479B">
        <w:rPr>
          <w:rFonts w:ascii="Arial" w:hAnsi="Arial" w:cs="Arial"/>
        </w:rPr>
        <w:t xml:space="preserve">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6E680C" w:rsidP="00E3479B">
      <w:pPr>
        <w:tabs>
          <w:tab w:val="left" w:pos="426"/>
          <w:tab w:val="left" w:pos="851"/>
        </w:tabs>
        <w:jc w:val="both"/>
        <w:rPr>
          <w:rFonts w:ascii="Arial" w:hAnsi="Arial" w:cs="Arial"/>
        </w:rPr>
      </w:pPr>
      <w:r>
        <w:rPr>
          <w:rFonts w:ascii="Arial" w:hAnsi="Arial" w:cs="Arial"/>
        </w:rPr>
        <w:fldChar w:fldCharType="begin">
          <w:ffData>
            <w:name w:val="CaseACocher2"/>
            <w:enabled/>
            <w:calcOnExit w:val="0"/>
            <w:checkBox>
              <w:sizeAuto/>
              <w:default w:val="1"/>
            </w:checkBox>
          </w:ffData>
        </w:fldChar>
      </w:r>
      <w:bookmarkStart w:id="2" w:name="CaseACocher2"/>
      <w:r>
        <w:rPr>
          <w:rFonts w:ascii="Arial" w:hAnsi="Arial" w:cs="Arial"/>
        </w:rPr>
        <w:instrText xml:space="preserve"> FORMCHECKBOX </w:instrText>
      </w:r>
      <w:r>
        <w:rPr>
          <w:rFonts w:ascii="Arial" w:hAnsi="Arial" w:cs="Arial"/>
        </w:rPr>
      </w:r>
      <w:r>
        <w:rPr>
          <w:rFonts w:ascii="Arial" w:hAnsi="Arial" w:cs="Arial"/>
        </w:rPr>
        <w:fldChar w:fldCharType="end"/>
      </w:r>
      <w:bookmarkEnd w:id="2"/>
      <w:r w:rsidR="00E3479B" w:rsidRPr="00E3479B">
        <w:rPr>
          <w:rFonts w:ascii="Arial" w:hAnsi="Arial" w:cs="Arial"/>
        </w:rPr>
        <w:t xml:space="preserve"> Un appel d’offre ouvert passé en application des articles L 2124-2 et R 2124-2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sidRPr="00E3479B">
        <w:rPr>
          <w:rFonts w:ascii="Arial" w:hAnsi="Arial" w:cs="Arial"/>
        </w:rPr>
        <w:fldChar w:fldCharType="begin">
          <w:ffData>
            <w:name w:val="CaseACocher2"/>
            <w:enabled/>
            <w:calcOnExit w:val="0"/>
            <w:checkBox>
              <w:sizeAuto/>
              <w:default w:val="0"/>
            </w:checkBox>
          </w:ffData>
        </w:fldChar>
      </w:r>
      <w:r w:rsidRPr="00E3479B">
        <w:rPr>
          <w:rFonts w:ascii="Arial" w:hAnsi="Arial" w:cs="Arial"/>
        </w:rPr>
        <w:instrText xml:space="preserve"> FORMCHECKBOX </w:instrText>
      </w:r>
      <w:r w:rsidR="006E680C">
        <w:rPr>
          <w:rFonts w:ascii="Arial" w:hAnsi="Arial" w:cs="Arial"/>
        </w:rPr>
      </w:r>
      <w:r w:rsidR="006E680C">
        <w:rPr>
          <w:rFonts w:ascii="Arial" w:hAnsi="Arial" w:cs="Arial"/>
        </w:rPr>
        <w:fldChar w:fldCharType="separate"/>
      </w:r>
      <w:r w:rsidRPr="00E3479B">
        <w:rPr>
          <w:rFonts w:ascii="Arial" w:hAnsi="Arial" w:cs="Arial"/>
        </w:rPr>
        <w:fldChar w:fldCharType="end"/>
      </w:r>
      <w:r w:rsidRPr="00E3479B">
        <w:rPr>
          <w:rFonts w:ascii="Arial" w:hAnsi="Arial" w:cs="Arial"/>
        </w:rPr>
        <w:t xml:space="preserve"> Un marché sans publicité préalable ni mise en </w:t>
      </w:r>
      <w:r w:rsidR="000C2E65" w:rsidRPr="00E3479B">
        <w:rPr>
          <w:rFonts w:ascii="Arial" w:hAnsi="Arial" w:cs="Arial"/>
        </w:rPr>
        <w:t>concurrence passé</w:t>
      </w:r>
      <w:r w:rsidRPr="00E3479B">
        <w:rPr>
          <w:rFonts w:ascii="Arial" w:hAnsi="Arial" w:cs="Arial"/>
        </w:rPr>
        <w:t xml:space="preserve"> en application des articles L 2122 -1 et R 2122-3 (exclusivité ou raison technique)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6E680C">
        <w:rPr>
          <w:rFonts w:ascii="Arial" w:hAnsi="Arial" w:cs="Arial"/>
        </w:rPr>
      </w:r>
      <w:r w:rsidR="006E680C">
        <w:rPr>
          <w:rFonts w:ascii="Arial" w:hAnsi="Arial" w:cs="Arial"/>
        </w:rPr>
        <w:fldChar w:fldCharType="separate"/>
      </w:r>
      <w:r>
        <w:rPr>
          <w:rFonts w:ascii="Arial" w:hAnsi="Arial" w:cs="Arial"/>
        </w:rPr>
        <w:fldChar w:fldCharType="end"/>
      </w:r>
      <w:r w:rsidRPr="00E3479B">
        <w:rPr>
          <w:rFonts w:ascii="Arial" w:hAnsi="Arial" w:cs="Arial"/>
        </w:rPr>
        <w:t xml:space="preserve"> Un marché subséquent passé en application de l’article R-2162-10 du code de la commande publique suite à l’accord cadre </w:t>
      </w:r>
    </w:p>
    <w:p w:rsidR="009B1CD0" w:rsidRDefault="009B1CD0" w:rsidP="005846FB">
      <w:pPr>
        <w:tabs>
          <w:tab w:val="left" w:pos="426"/>
          <w:tab w:val="left" w:pos="851"/>
        </w:tabs>
        <w:jc w:val="both"/>
        <w:rPr>
          <w:rFonts w:ascii="Arial" w:hAnsi="Arial" w:cs="Arial"/>
        </w:rPr>
      </w:pP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7D7A65"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E680C">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6E680C"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9B1CD0" w:rsidRDefault="009B1CD0" w:rsidP="00FE3FAF">
      <w:pPr>
        <w:pStyle w:val="fcasegauche"/>
        <w:tabs>
          <w:tab w:val="left" w:pos="851"/>
        </w:tabs>
        <w:spacing w:before="120" w:after="0"/>
        <w:ind w:left="0" w:firstLine="0"/>
        <w:rPr>
          <w:rFonts w:ascii="Arial" w:hAnsi="Arial" w:cs="Arial"/>
          <w:iCs/>
        </w:rPr>
      </w:pPr>
    </w:p>
    <w:p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6E680C">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6E680C">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6E680C">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9B1CD0" w:rsidRPr="000C2E65" w:rsidRDefault="009B1CD0" w:rsidP="00B91214">
      <w:pPr>
        <w:numPr>
          <w:ilvl w:val="0"/>
          <w:numId w:val="8"/>
        </w:numPr>
        <w:tabs>
          <w:tab w:val="left" w:pos="851"/>
        </w:tabs>
        <w:spacing w:before="120"/>
        <w:jc w:val="both"/>
        <w:rPr>
          <w:lang w:val="en-US"/>
        </w:rPr>
      </w:pPr>
      <w:r>
        <w:rPr>
          <w:rFonts w:ascii="Arial" w:hAnsi="Arial" w:cs="Arial"/>
          <w:lang w:val="en-GB"/>
        </w:rPr>
        <w:t xml:space="preserve">CCAP </w:t>
      </w:r>
      <w:r w:rsidR="006E680C">
        <w:rPr>
          <w:rFonts w:ascii="Arial" w:hAnsi="Arial" w:cs="Arial"/>
          <w:lang w:val="en-GB"/>
        </w:rPr>
        <w:t>2025-196</w:t>
      </w:r>
    </w:p>
    <w:p w:rsidR="009B1CD0" w:rsidRPr="006E680C" w:rsidRDefault="009B1CD0" w:rsidP="00B91214">
      <w:pPr>
        <w:numPr>
          <w:ilvl w:val="0"/>
          <w:numId w:val="8"/>
        </w:numPr>
        <w:tabs>
          <w:tab w:val="left" w:pos="851"/>
        </w:tabs>
        <w:spacing w:before="120"/>
        <w:jc w:val="both"/>
        <w:rPr>
          <w:lang w:val="en-US"/>
        </w:rPr>
      </w:pPr>
      <w:r w:rsidRPr="006E680C">
        <w:rPr>
          <w:rFonts w:ascii="Arial" w:hAnsi="Arial" w:cs="Arial"/>
          <w:lang w:val="en-GB"/>
        </w:rPr>
        <w:t>CCAG</w:t>
      </w:r>
      <w:r w:rsidR="00FE3FAF" w:rsidRPr="006E680C">
        <w:rPr>
          <w:rFonts w:ascii="Arial" w:hAnsi="Arial" w:cs="Arial"/>
          <w:lang w:val="en-GB"/>
        </w:rPr>
        <w:t>-</w:t>
      </w:r>
      <w:r w:rsidR="006E680C" w:rsidRPr="006E680C">
        <w:rPr>
          <w:rFonts w:ascii="Arial" w:hAnsi="Arial" w:cs="Arial"/>
          <w:lang w:val="en-GB"/>
        </w:rPr>
        <w:t>FCS</w:t>
      </w:r>
    </w:p>
    <w:p w:rsidR="00FE3FAF" w:rsidRPr="006E680C" w:rsidRDefault="009B1CD0" w:rsidP="00FE3FAF">
      <w:pPr>
        <w:numPr>
          <w:ilvl w:val="0"/>
          <w:numId w:val="8"/>
        </w:numPr>
        <w:tabs>
          <w:tab w:val="left" w:pos="851"/>
        </w:tabs>
        <w:spacing w:before="120"/>
        <w:jc w:val="both"/>
        <w:rPr>
          <w:lang w:val="en-US"/>
        </w:rPr>
      </w:pPr>
      <w:r w:rsidRPr="006E680C">
        <w:rPr>
          <w:rFonts w:ascii="Arial" w:hAnsi="Arial" w:cs="Arial"/>
          <w:lang w:val="en-GB"/>
        </w:rPr>
        <w:t xml:space="preserve">CCTP </w:t>
      </w:r>
      <w:r w:rsidR="006E680C" w:rsidRPr="006E680C">
        <w:rPr>
          <w:rFonts w:ascii="Arial" w:hAnsi="Arial" w:cs="Arial"/>
          <w:lang w:val="en-GB"/>
        </w:rPr>
        <w:t>2025-196</w:t>
      </w:r>
    </w:p>
    <w:p w:rsidR="009B1CD0" w:rsidRPr="00FE3FAF" w:rsidRDefault="009B1CD0" w:rsidP="007975B6">
      <w:pPr>
        <w:numPr>
          <w:ilvl w:val="0"/>
          <w:numId w:val="8"/>
        </w:numPr>
        <w:tabs>
          <w:tab w:val="left" w:pos="851"/>
        </w:tabs>
        <w:spacing w:before="120"/>
        <w:jc w:val="both"/>
        <w:rPr>
          <w:rFonts w:ascii="Arial" w:hAnsi="Arial" w:cs="Arial"/>
        </w:rPr>
      </w:pPr>
      <w:r w:rsidRPr="00FE3FAF">
        <w:rPr>
          <w:rFonts w:ascii="Arial" w:hAnsi="Arial" w:cs="Arial"/>
        </w:rPr>
        <w:t>Autres</w:t>
      </w:r>
      <w:r w:rsidR="00DF501F" w:rsidRPr="00FE3FAF">
        <w:rPr>
          <w:rFonts w:ascii="Arial" w:hAnsi="Arial" w:cs="Arial"/>
        </w:rPr>
        <w:t xml:space="preserve"> pièces constitutives du DCE</w:t>
      </w:r>
      <w:r w:rsidR="00B91214" w:rsidRPr="00FE3FAF">
        <w:rPr>
          <w:rFonts w:ascii="Arial" w:hAnsi="Arial" w:cs="Arial"/>
        </w:rPr>
        <w:t> </w:t>
      </w:r>
    </w:p>
    <w:p w:rsidR="00DF1441" w:rsidRPr="000C2E65" w:rsidRDefault="00DF1441" w:rsidP="002027C7">
      <w:pPr>
        <w:tabs>
          <w:tab w:val="left" w:pos="851"/>
        </w:tabs>
        <w:spacing w:before="120"/>
        <w:ind w:left="1571"/>
        <w:jc w:val="both"/>
        <w:rPr>
          <w:lang w:val="en-US"/>
        </w:rPr>
      </w:pPr>
    </w:p>
    <w:p w:rsidR="00DF1441" w:rsidRDefault="00DF1441" w:rsidP="00DF1441">
      <w:pPr>
        <w:tabs>
          <w:tab w:val="left" w:pos="851"/>
        </w:tabs>
        <w:spacing w:before="120"/>
        <w:ind w:left="1211"/>
        <w:jc w:val="both"/>
        <w:rPr>
          <w:rFonts w:ascii="Arial" w:hAnsi="Arial" w:cs="Arial"/>
        </w:rPr>
      </w:pP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E680C">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E680C">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E680C">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E680C">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7D7A65" w:rsidP="009B45B9">
      <w:pPr>
        <w:pStyle w:val="fcase1ertab"/>
        <w:tabs>
          <w:tab w:val="clear" w:pos="426"/>
          <w:tab w:val="left" w:pos="851"/>
        </w:tabs>
        <w:spacing w:before="120"/>
        <w:ind w:left="0" w:firstLine="851"/>
      </w:pPr>
      <w:r>
        <w:lastRenderedPageBreak/>
        <w:fldChar w:fldCharType="begin">
          <w:ffData>
            <w:name w:val=""/>
            <w:enabled/>
            <w:calcOnExit w:val="0"/>
            <w:checkBox>
              <w:size w:val="20"/>
              <w:default w:val="0"/>
            </w:checkBox>
          </w:ffData>
        </w:fldChar>
      </w:r>
      <w:r>
        <w:instrText xml:space="preserve"> FORMCHECKBOX </w:instrText>
      </w:r>
      <w:r w:rsidR="006E680C">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6E680C">
        <w:fldChar w:fldCharType="separate"/>
      </w:r>
      <w:r>
        <w:fldChar w:fldCharType="end"/>
      </w:r>
      <w:r w:rsidR="009B1CD0">
        <w:t xml:space="preserve"> Taux de la TVA : </w:t>
      </w:r>
    </w:p>
    <w:p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6E680C">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E680C">
        <w:fldChar w:fldCharType="separate"/>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9B1CD0" w:rsidRDefault="009B1CD0" w:rsidP="004C5755">
      <w:pPr>
        <w:pStyle w:val="fcase1ertab"/>
        <w:spacing w:before="120"/>
        <w:ind w:left="567" w:firstLine="0"/>
      </w:pPr>
      <w:proofErr w:type="gramStart"/>
      <w:r>
        <w:rPr>
          <w:rFonts w:ascii="Arial" w:hAnsi="Arial" w:cs="Arial"/>
          <w:u w:val="single"/>
        </w:rPr>
        <w:t>OU</w:t>
      </w:r>
      <w:proofErr w:type="gramEnd"/>
    </w:p>
    <w:p w:rsidR="009B1CD0" w:rsidRDefault="007D7A65" w:rsidP="00DF501F">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6E680C">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rsidR="00DF501F" w:rsidRDefault="00DF501F" w:rsidP="00DF501F">
      <w:pPr>
        <w:pStyle w:val="fcase1ertab"/>
        <w:tabs>
          <w:tab w:val="clear" w:pos="426"/>
          <w:tab w:val="left" w:pos="851"/>
        </w:tabs>
        <w:spacing w:before="120"/>
        <w:ind w:firstLine="142"/>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6E680C">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6E680C">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6E680C">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6E680C">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Pr="00DF501F" w:rsidRDefault="009B1CD0" w:rsidP="00376264">
      <w:pPr>
        <w:tabs>
          <w:tab w:val="left" w:pos="576"/>
          <w:tab w:val="left" w:pos="851"/>
        </w:tabs>
        <w:jc w:val="both"/>
        <w:rPr>
          <w:rFonts w:ascii="Arial" w:hAnsi="Arial" w:cs="Arial"/>
          <w:b/>
          <w:highlight w:val="yellow"/>
        </w:rPr>
      </w:pPr>
      <w:r w:rsidRPr="00376264">
        <w:rPr>
          <w:rFonts w:ascii="Arial" w:hAnsi="Arial" w:cs="Arial"/>
        </w:rPr>
        <w:t xml:space="preserve">La durée d’exécution du marché </w:t>
      </w:r>
      <w:r w:rsidR="00FE48C9" w:rsidRPr="00376264">
        <w:rPr>
          <w:rFonts w:ascii="Arial" w:hAnsi="Arial" w:cs="Arial"/>
        </w:rPr>
        <w:t>public</w:t>
      </w:r>
      <w:r w:rsidRPr="00376264">
        <w:rPr>
          <w:rFonts w:ascii="Arial" w:hAnsi="Arial" w:cs="Arial"/>
        </w:rPr>
        <w:t xml:space="preserve"> est </w:t>
      </w:r>
      <w:r w:rsidR="00F05A65">
        <w:rPr>
          <w:rFonts w:ascii="Arial" w:hAnsi="Arial" w:cs="Arial"/>
        </w:rPr>
        <w:t xml:space="preserve">indiquée </w:t>
      </w:r>
      <w:r w:rsidR="00A43E88">
        <w:rPr>
          <w:rFonts w:ascii="Arial" w:hAnsi="Arial" w:cs="Arial"/>
        </w:rPr>
        <w:t>au</w:t>
      </w:r>
      <w:r w:rsidR="00376264" w:rsidRPr="00376264">
        <w:rPr>
          <w:rFonts w:ascii="Arial" w:hAnsi="Arial" w:cs="Arial"/>
        </w:rPr>
        <w:t xml:space="preserve"> CCAP.</w:t>
      </w:r>
    </w:p>
    <w:p w:rsidR="00DF501F" w:rsidRPr="00DF501F" w:rsidRDefault="00DF501F" w:rsidP="00DF501F">
      <w:pPr>
        <w:tabs>
          <w:tab w:val="left" w:pos="426"/>
          <w:tab w:val="left" w:pos="851"/>
        </w:tabs>
        <w:spacing w:before="120"/>
        <w:ind w:left="567"/>
        <w:jc w:val="both"/>
        <w:rPr>
          <w:rFonts w:ascii="Arial" w:hAnsi="Arial" w:cs="Arial"/>
          <w:b/>
          <w:highlight w:val="yellow"/>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DF501F" w:rsidRDefault="008B2A38" w:rsidP="00332B12">
      <w:pPr>
        <w:pStyle w:val="fcase1ertab"/>
        <w:tabs>
          <w:tab w:val="left" w:pos="851"/>
        </w:tabs>
        <w:ind w:left="0" w:firstLine="0"/>
        <w:rPr>
          <w:rFonts w:ascii="Arial" w:hAnsi="Arial" w:cs="Arial"/>
          <w:b/>
          <w:sz w:val="22"/>
          <w:szCs w:val="22"/>
        </w:rPr>
      </w:pPr>
      <w:r>
        <w:rPr>
          <w:rFonts w:ascii="Arial" w:hAnsi="Arial" w:cs="Arial"/>
          <w:b/>
          <w:sz w:val="22"/>
          <w:szCs w:val="22"/>
        </w:rPr>
        <w:br w:type="page"/>
      </w: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lastRenderedPageBreak/>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6E680C">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6E680C">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6E680C">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6E680C">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6E680C">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6E680C">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E680C">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E680C">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6E680C">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6E680C">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lastRenderedPageBreak/>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C4338">
      <w:pPr>
        <w:tabs>
          <w:tab w:val="left" w:pos="851"/>
        </w:tabs>
      </w:pPr>
    </w:p>
    <w:p w:rsidR="00D54FC3" w:rsidRDefault="00D54FC3" w:rsidP="00D54FC3">
      <w:pPr>
        <w:pStyle w:val="Titre1"/>
        <w:numPr>
          <w:ilvl w:val="0"/>
          <w:numId w:val="7"/>
        </w:numPr>
        <w:tabs>
          <w:tab w:val="left" w:pos="567"/>
          <w:tab w:val="left" w:pos="851"/>
        </w:tabs>
        <w:ind w:left="0" w:firstLine="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 :</w:t>
      </w:r>
    </w:p>
    <w:p w:rsidR="00D54FC3" w:rsidRDefault="00D54FC3" w:rsidP="00D54FC3">
      <w:pPr>
        <w:pStyle w:val="Titre1"/>
        <w:numPr>
          <w:ilvl w:val="0"/>
          <w:numId w:val="7"/>
        </w:numPr>
        <w:tabs>
          <w:tab w:val="left" w:pos="851"/>
        </w:tabs>
        <w:ind w:left="0" w:firstLine="0"/>
        <w:jc w:val="both"/>
        <w:rPr>
          <w:rFonts w:ascii="Arial" w:hAnsi="Arial" w:cs="Arial"/>
        </w:rPr>
      </w:pPr>
      <w:r>
        <w:rPr>
          <w:rFonts w:ascii="Arial" w:hAnsi="Arial" w:cs="Arial"/>
          <w:b w:val="0"/>
          <w:bCs/>
          <w:i/>
          <w:iCs/>
          <w:sz w:val="18"/>
          <w:szCs w:val="18"/>
        </w:rPr>
        <w:t>(Reprendre le contenu de la mention figurant dans l’avis d’appel public à la concurrence ou l’invitation à confirmer l’intérêt.)</w:t>
      </w:r>
    </w:p>
    <w:p w:rsidR="00D54FC3" w:rsidRDefault="00D54FC3" w:rsidP="00D54FC3">
      <w:pPr>
        <w:pStyle w:val="Titre1"/>
        <w:numPr>
          <w:ilvl w:val="0"/>
          <w:numId w:val="7"/>
        </w:numPr>
        <w:tabs>
          <w:tab w:val="left" w:pos="851"/>
        </w:tabs>
        <w:ind w:left="0" w:firstLine="0"/>
        <w:jc w:val="both"/>
        <w:rPr>
          <w:rFonts w:ascii="Arial" w:hAnsi="Arial" w:cs="Arial"/>
        </w:rPr>
      </w:pPr>
    </w:p>
    <w:p w:rsidR="00D54FC3" w:rsidRDefault="00D54FC3" w:rsidP="00D54FC3">
      <w:pPr>
        <w:tabs>
          <w:tab w:val="left" w:pos="851"/>
        </w:tabs>
        <w:jc w:val="both"/>
        <w:rPr>
          <w:rFonts w:ascii="Arial" w:hAnsi="Arial" w:cs="Arial"/>
          <w:b/>
        </w:rPr>
      </w:pPr>
      <w:r>
        <w:rPr>
          <w:rFonts w:ascii="Arial" w:hAnsi="Arial" w:cs="Arial"/>
          <w:b/>
        </w:rPr>
        <w:t>CHU SAINT ETIENNE –ETABLISSEMENT SUPPORT GHT LOIRE</w:t>
      </w:r>
    </w:p>
    <w:p w:rsidR="00D54FC3" w:rsidRDefault="00D54FC3" w:rsidP="00D54FC3">
      <w:pPr>
        <w:tabs>
          <w:tab w:val="left" w:pos="851"/>
        </w:tabs>
        <w:jc w:val="both"/>
        <w:rPr>
          <w:rFonts w:ascii="Arial" w:hAnsi="Arial" w:cs="Arial"/>
        </w:rPr>
      </w:pPr>
      <w:r>
        <w:rPr>
          <w:rFonts w:ascii="Arial" w:hAnsi="Arial" w:cs="Arial"/>
        </w:rPr>
        <w:t>SERVICE DES MARCHES-HOPITAL BELLEVUE</w:t>
      </w:r>
    </w:p>
    <w:p w:rsidR="00D54FC3" w:rsidRDefault="00D54FC3" w:rsidP="00D54FC3">
      <w:pPr>
        <w:tabs>
          <w:tab w:val="left" w:pos="851"/>
        </w:tabs>
        <w:jc w:val="both"/>
        <w:rPr>
          <w:rFonts w:ascii="Arial" w:hAnsi="Arial" w:cs="Arial"/>
        </w:rPr>
      </w:pPr>
      <w:r>
        <w:rPr>
          <w:rFonts w:ascii="Arial" w:hAnsi="Arial" w:cs="Arial"/>
        </w:rPr>
        <w:t xml:space="preserve">42055 SAINT ETIENNE CEDEX 02 </w:t>
      </w:r>
    </w:p>
    <w:p w:rsidR="00D54FC3" w:rsidRDefault="00D54FC3" w:rsidP="00D54FC3">
      <w:pPr>
        <w:tabs>
          <w:tab w:val="left" w:pos="851"/>
        </w:tabs>
        <w:jc w:val="both"/>
        <w:rPr>
          <w:rFonts w:ascii="Arial" w:hAnsi="Arial" w:cs="Arial"/>
        </w:rPr>
      </w:pPr>
      <w:r>
        <w:rPr>
          <w:rFonts w:ascii="Arial" w:hAnsi="Arial" w:cs="Arial"/>
        </w:rPr>
        <w:t>04/77/12/79/15</w:t>
      </w:r>
    </w:p>
    <w:p w:rsidR="00D54FC3" w:rsidRDefault="006E680C" w:rsidP="00D54FC3">
      <w:pPr>
        <w:pStyle w:val="En-tte"/>
        <w:tabs>
          <w:tab w:val="left" w:pos="708"/>
        </w:tabs>
        <w:rPr>
          <w:rFonts w:ascii="Arial" w:hAnsi="Arial" w:cs="Arial"/>
          <w:b/>
          <w:szCs w:val="22"/>
        </w:rPr>
      </w:pPr>
      <w:hyperlink r:id="rId24" w:history="1">
        <w:r w:rsidR="00D54FC3">
          <w:rPr>
            <w:rStyle w:val="Lienhypertexte"/>
            <w:rFonts w:cs="Arial"/>
            <w:b/>
            <w:szCs w:val="22"/>
          </w:rPr>
          <w:t>laurence.vetard@chu-st-etienne.fr</w:t>
        </w:r>
      </w:hyperlink>
    </w:p>
    <w:p w:rsidR="00D54FC3" w:rsidRDefault="00D54FC3" w:rsidP="00D54FC3">
      <w:pPr>
        <w:pStyle w:val="En-tte"/>
        <w:tabs>
          <w:tab w:val="left" w:pos="851"/>
        </w:tabs>
        <w:jc w:val="both"/>
        <w:rPr>
          <w:rFonts w:ascii="Arial" w:hAnsi="Arial" w:cs="Arial"/>
        </w:rPr>
      </w:pPr>
    </w:p>
    <w:p w:rsidR="00D54FC3" w:rsidRDefault="00D54FC3" w:rsidP="00D54FC3">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ou de l’accord-cadre :</w:t>
      </w:r>
    </w:p>
    <w:p w:rsidR="00D54FC3" w:rsidRDefault="00D54FC3" w:rsidP="00D54FC3">
      <w:pPr>
        <w:tabs>
          <w:tab w:val="left" w:pos="851"/>
        </w:tabs>
        <w:jc w:val="both"/>
        <w:rPr>
          <w:rFonts w:ascii="Arial" w:hAnsi="Arial" w:cs="Arial"/>
          <w:b/>
          <w:sz w:val="18"/>
          <w:szCs w:val="18"/>
        </w:rPr>
      </w:pPr>
    </w:p>
    <w:p w:rsidR="00D54FC3" w:rsidRDefault="00D54FC3" w:rsidP="00D54FC3">
      <w:pPr>
        <w:tabs>
          <w:tab w:val="left" w:pos="851"/>
        </w:tabs>
        <w:jc w:val="both"/>
        <w:rPr>
          <w:rFonts w:ascii="Arial" w:hAnsi="Arial" w:cs="Arial"/>
          <w:b/>
        </w:rPr>
      </w:pPr>
      <w:r>
        <w:rPr>
          <w:rFonts w:ascii="Arial" w:hAnsi="Arial" w:cs="Arial"/>
          <w:b/>
          <w:sz w:val="18"/>
          <w:szCs w:val="18"/>
        </w:rPr>
        <w:t>Monsieur le Directeur Général ou l‘un de ses collaborateurs</w:t>
      </w:r>
    </w:p>
    <w:p w:rsidR="00D54FC3" w:rsidRDefault="00D54FC3" w:rsidP="00D54FC3">
      <w:pPr>
        <w:tabs>
          <w:tab w:val="left" w:pos="851"/>
        </w:tabs>
        <w:jc w:val="both"/>
        <w:rPr>
          <w:rFonts w:ascii="Arial" w:hAnsi="Arial" w:cs="Arial"/>
        </w:rPr>
      </w:pPr>
    </w:p>
    <w:p w:rsidR="00D54FC3" w:rsidRDefault="00D54FC3" w:rsidP="00D54FC3">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Personne habilitée à donner les renseignements prévus</w:t>
      </w:r>
      <w:r w:rsidR="00C735ED">
        <w:rPr>
          <w:rFonts w:ascii="Arial" w:hAnsi="Arial" w:cs="Arial"/>
        </w:rPr>
        <w:t xml:space="preserve"> aux articles</w:t>
      </w:r>
      <w:r>
        <w:rPr>
          <w:rFonts w:ascii="Arial" w:hAnsi="Arial" w:cs="Arial"/>
        </w:rPr>
        <w:t xml:space="preserve"> </w:t>
      </w:r>
      <w:r w:rsidR="00C735ED">
        <w:rPr>
          <w:rFonts w:ascii="Arial" w:hAnsi="Arial" w:cs="Arial"/>
        </w:rPr>
        <w:t xml:space="preserve">R2191-48 à R2191-50 </w:t>
      </w:r>
      <w:proofErr w:type="gramStart"/>
      <w:r w:rsidR="00C735ED">
        <w:rPr>
          <w:rFonts w:ascii="Arial" w:hAnsi="Arial" w:cs="Arial"/>
        </w:rPr>
        <w:t>du  Code</w:t>
      </w:r>
      <w:proofErr w:type="gramEnd"/>
      <w:r w:rsidR="00C735ED">
        <w:rPr>
          <w:rFonts w:ascii="Arial" w:hAnsi="Arial" w:cs="Arial"/>
        </w:rPr>
        <w:t xml:space="preserve"> de la Commande Publique </w:t>
      </w:r>
      <w:r>
        <w:rPr>
          <w:rFonts w:ascii="Arial" w:hAnsi="Arial" w:cs="Arial"/>
        </w:rPr>
        <w:t>(nantissements ou cessions de créances)</w:t>
      </w:r>
      <w:r>
        <w:rPr>
          <w:rFonts w:ascii="Arial" w:hAnsi="Arial" w:cs="Arial"/>
          <w:i/>
          <w:sz w:val="18"/>
          <w:szCs w:val="18"/>
        </w:rPr>
        <w:t> :</w:t>
      </w:r>
    </w:p>
    <w:p w:rsidR="00D54FC3" w:rsidRDefault="00D54FC3" w:rsidP="00D54FC3">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D54FC3" w:rsidRDefault="00D54FC3" w:rsidP="00D54FC3">
      <w:pPr>
        <w:tabs>
          <w:tab w:val="left" w:pos="851"/>
        </w:tabs>
        <w:jc w:val="both"/>
        <w:rPr>
          <w:rFonts w:ascii="Arial" w:hAnsi="Arial" w:cs="Arial"/>
        </w:rPr>
      </w:pPr>
    </w:p>
    <w:p w:rsidR="00D54FC3" w:rsidRDefault="00D54FC3" w:rsidP="00D54FC3">
      <w:pPr>
        <w:tabs>
          <w:tab w:val="left" w:pos="851"/>
        </w:tabs>
        <w:jc w:val="both"/>
        <w:rPr>
          <w:rFonts w:ascii="Arial" w:hAnsi="Arial" w:cs="Arial"/>
          <w:b/>
          <w:sz w:val="18"/>
          <w:szCs w:val="18"/>
        </w:rPr>
      </w:pPr>
      <w:r>
        <w:rPr>
          <w:rFonts w:ascii="Arial" w:hAnsi="Arial" w:cs="Arial"/>
          <w:b/>
          <w:sz w:val="18"/>
          <w:szCs w:val="18"/>
        </w:rPr>
        <w:t>CHU DE SAINT ETIENNE- ETABLISSEMENT SUPPORT GHT LOIRE</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HOPITAL BELLEVUE –PAVILLON 1</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SERVICES DES MARCHES - 42055 SAINT ETIENNE CEDEX 2</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Tel 04/77/12/79/15 – mail : laurence.vetard@chu-st-etienne.fr</w:t>
      </w: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tbl>
      <w:tblPr>
        <w:tblW w:w="19397" w:type="dxa"/>
        <w:tblInd w:w="-38" w:type="dxa"/>
        <w:tblLayout w:type="fixed"/>
        <w:tblCellMar>
          <w:left w:w="30" w:type="dxa"/>
          <w:right w:w="30" w:type="dxa"/>
        </w:tblCellMar>
        <w:tblLook w:val="0000" w:firstRow="0" w:lastRow="0" w:firstColumn="0" w:lastColumn="0" w:noHBand="0" w:noVBand="0"/>
      </w:tblPr>
      <w:tblGrid>
        <w:gridCol w:w="2015"/>
        <w:gridCol w:w="1984"/>
        <w:gridCol w:w="2977"/>
        <w:gridCol w:w="8425"/>
        <w:gridCol w:w="3996"/>
      </w:tblGrid>
      <w:tr w:rsidR="00F12633" w:rsidRPr="00F12633" w:rsidTr="00F12633">
        <w:trPr>
          <w:trHeight w:val="290"/>
        </w:trPr>
        <w:tc>
          <w:tcPr>
            <w:tcW w:w="2015" w:type="dxa"/>
            <w:tcBorders>
              <w:top w:val="single" w:sz="6" w:space="0" w:color="auto"/>
              <w:left w:val="single" w:sz="6" w:space="0" w:color="auto"/>
              <w:bottom w:val="single" w:sz="6" w:space="0" w:color="auto"/>
              <w:right w:val="single" w:sz="6" w:space="0" w:color="auto"/>
            </w:tcBorders>
            <w:shd w:val="solid" w:color="FFFFFF" w:fill="auto"/>
          </w:tcPr>
          <w:p w:rsidR="00F12633" w:rsidRPr="00F12633" w:rsidRDefault="00F12633">
            <w:pPr>
              <w:suppressAutoHyphens w:val="0"/>
              <w:autoSpaceDE w:val="0"/>
              <w:autoSpaceDN w:val="0"/>
              <w:adjustRightInd w:val="0"/>
              <w:jc w:val="center"/>
              <w:rPr>
                <w:rFonts w:ascii="Arial" w:hAnsi="Arial" w:cs="Arial"/>
                <w:b/>
                <w:bCs/>
                <w:color w:val="000000"/>
                <w:sz w:val="16"/>
                <w:szCs w:val="16"/>
                <w:lang w:eastAsia="fr-FR"/>
              </w:rPr>
            </w:pPr>
            <w:r w:rsidRPr="00F12633">
              <w:rPr>
                <w:rFonts w:ascii="Arial" w:hAnsi="Arial" w:cs="Arial"/>
                <w:b/>
                <w:bCs/>
                <w:color w:val="000000"/>
                <w:sz w:val="16"/>
                <w:szCs w:val="16"/>
                <w:lang w:eastAsia="fr-FR"/>
              </w:rPr>
              <w:t xml:space="preserve">Etablissement </w:t>
            </w:r>
          </w:p>
        </w:tc>
        <w:tc>
          <w:tcPr>
            <w:tcW w:w="1984" w:type="dxa"/>
            <w:tcBorders>
              <w:top w:val="single" w:sz="6" w:space="0" w:color="auto"/>
              <w:left w:val="single" w:sz="6" w:space="0" w:color="auto"/>
              <w:bottom w:val="single" w:sz="6" w:space="0" w:color="auto"/>
              <w:right w:val="single" w:sz="6" w:space="0" w:color="auto"/>
            </w:tcBorders>
            <w:shd w:val="solid" w:color="FFFFFF" w:fill="auto"/>
          </w:tcPr>
          <w:p w:rsidR="00F12633" w:rsidRPr="00F12633" w:rsidRDefault="00F12633">
            <w:pPr>
              <w:suppressAutoHyphens w:val="0"/>
              <w:autoSpaceDE w:val="0"/>
              <w:autoSpaceDN w:val="0"/>
              <w:adjustRightInd w:val="0"/>
              <w:jc w:val="center"/>
              <w:rPr>
                <w:rFonts w:ascii="Arial" w:hAnsi="Arial" w:cs="Arial"/>
                <w:b/>
                <w:bCs/>
                <w:color w:val="000000"/>
                <w:sz w:val="16"/>
                <w:szCs w:val="16"/>
                <w:lang w:eastAsia="fr-FR"/>
              </w:rPr>
            </w:pPr>
            <w:r w:rsidRPr="00F12633">
              <w:rPr>
                <w:rFonts w:ascii="Arial" w:hAnsi="Arial" w:cs="Arial"/>
                <w:b/>
                <w:bCs/>
                <w:color w:val="000000"/>
                <w:sz w:val="16"/>
                <w:szCs w:val="16"/>
                <w:lang w:eastAsia="fr-FR"/>
              </w:rPr>
              <w:t xml:space="preserve">Non de la </w:t>
            </w:r>
            <w:r w:rsidR="006179F8" w:rsidRPr="00F12633">
              <w:rPr>
                <w:rFonts w:ascii="Arial" w:hAnsi="Arial" w:cs="Arial"/>
                <w:b/>
                <w:bCs/>
                <w:color w:val="000000"/>
                <w:sz w:val="16"/>
                <w:szCs w:val="16"/>
                <w:lang w:eastAsia="fr-FR"/>
              </w:rPr>
              <w:t>trésorerie</w:t>
            </w:r>
          </w:p>
        </w:tc>
        <w:tc>
          <w:tcPr>
            <w:tcW w:w="2977" w:type="dxa"/>
            <w:tcBorders>
              <w:top w:val="single" w:sz="6" w:space="0" w:color="auto"/>
              <w:left w:val="single" w:sz="6" w:space="0" w:color="auto"/>
              <w:bottom w:val="single" w:sz="6" w:space="0" w:color="auto"/>
              <w:right w:val="single" w:sz="6" w:space="0" w:color="auto"/>
            </w:tcBorders>
            <w:shd w:val="solid" w:color="FFFFFF" w:fill="auto"/>
          </w:tcPr>
          <w:p w:rsidR="00F12633" w:rsidRPr="00F12633" w:rsidRDefault="00F12633">
            <w:pPr>
              <w:suppressAutoHyphens w:val="0"/>
              <w:autoSpaceDE w:val="0"/>
              <w:autoSpaceDN w:val="0"/>
              <w:adjustRightInd w:val="0"/>
              <w:jc w:val="center"/>
              <w:rPr>
                <w:rFonts w:ascii="Arial" w:hAnsi="Arial" w:cs="Arial"/>
                <w:b/>
                <w:bCs/>
                <w:color w:val="000000"/>
                <w:sz w:val="16"/>
                <w:szCs w:val="16"/>
                <w:lang w:eastAsia="fr-FR"/>
              </w:rPr>
            </w:pPr>
            <w:r w:rsidRPr="00F12633">
              <w:rPr>
                <w:rFonts w:ascii="Arial" w:hAnsi="Arial" w:cs="Arial"/>
                <w:b/>
                <w:bCs/>
                <w:color w:val="000000"/>
                <w:sz w:val="16"/>
                <w:szCs w:val="16"/>
                <w:lang w:eastAsia="fr-FR"/>
              </w:rPr>
              <w:t>Adresse Postale</w:t>
            </w:r>
          </w:p>
        </w:tc>
        <w:tc>
          <w:tcPr>
            <w:tcW w:w="8425" w:type="dxa"/>
            <w:tcBorders>
              <w:top w:val="single" w:sz="6" w:space="0" w:color="auto"/>
              <w:left w:val="single" w:sz="6" w:space="0" w:color="auto"/>
              <w:bottom w:val="single" w:sz="6" w:space="0" w:color="auto"/>
              <w:right w:val="single" w:sz="6" w:space="0" w:color="auto"/>
            </w:tcBorders>
            <w:shd w:val="solid" w:color="FFFFFF" w:fill="auto"/>
          </w:tcPr>
          <w:p w:rsidR="00F12633" w:rsidRPr="00F12633" w:rsidRDefault="00F12633" w:rsidP="00F12633">
            <w:pPr>
              <w:suppressAutoHyphens w:val="0"/>
              <w:autoSpaceDE w:val="0"/>
              <w:autoSpaceDN w:val="0"/>
              <w:adjustRightInd w:val="0"/>
              <w:rPr>
                <w:rFonts w:ascii="Arial" w:hAnsi="Arial" w:cs="Arial"/>
                <w:b/>
                <w:bCs/>
                <w:color w:val="000000"/>
                <w:sz w:val="16"/>
                <w:szCs w:val="16"/>
                <w:lang w:eastAsia="fr-FR"/>
              </w:rPr>
            </w:pPr>
            <w:r>
              <w:rPr>
                <w:rFonts w:ascii="Arial" w:hAnsi="Arial" w:cs="Arial"/>
                <w:b/>
                <w:bCs/>
                <w:color w:val="000000"/>
                <w:sz w:val="16"/>
                <w:szCs w:val="16"/>
                <w:lang w:eastAsia="fr-FR"/>
              </w:rPr>
              <w:t xml:space="preserve">                </w:t>
            </w:r>
            <w:r w:rsidRPr="00F12633">
              <w:rPr>
                <w:rFonts w:ascii="Arial" w:hAnsi="Arial" w:cs="Arial"/>
                <w:b/>
                <w:bCs/>
                <w:color w:val="000000"/>
                <w:sz w:val="16"/>
                <w:szCs w:val="16"/>
                <w:lang w:eastAsia="fr-FR"/>
              </w:rPr>
              <w:t>Adresse mail</w:t>
            </w:r>
          </w:p>
        </w:tc>
        <w:tc>
          <w:tcPr>
            <w:tcW w:w="3996" w:type="dxa"/>
            <w:tcBorders>
              <w:top w:val="single" w:sz="6" w:space="0" w:color="auto"/>
              <w:left w:val="single" w:sz="6" w:space="0" w:color="auto"/>
              <w:bottom w:val="single" w:sz="6" w:space="0" w:color="auto"/>
              <w:right w:val="single" w:sz="6" w:space="0" w:color="auto"/>
            </w:tcBorders>
            <w:shd w:val="solid" w:color="FFFFFF" w:fill="auto"/>
          </w:tcPr>
          <w:p w:rsidR="00F12633" w:rsidRPr="00F12633" w:rsidRDefault="00F12633">
            <w:pPr>
              <w:suppressAutoHyphens w:val="0"/>
              <w:autoSpaceDE w:val="0"/>
              <w:autoSpaceDN w:val="0"/>
              <w:adjustRightInd w:val="0"/>
              <w:jc w:val="center"/>
              <w:rPr>
                <w:rFonts w:ascii="Arial" w:hAnsi="Arial" w:cs="Arial"/>
                <w:b/>
                <w:bCs/>
                <w:color w:val="000000"/>
                <w:sz w:val="16"/>
                <w:szCs w:val="16"/>
                <w:lang w:eastAsia="fr-FR"/>
              </w:rPr>
            </w:pPr>
            <w:r w:rsidRPr="00F12633">
              <w:rPr>
                <w:rFonts w:ascii="Arial" w:hAnsi="Arial" w:cs="Arial"/>
                <w:b/>
                <w:bCs/>
                <w:color w:val="000000"/>
                <w:sz w:val="16"/>
                <w:szCs w:val="16"/>
                <w:lang w:eastAsia="fr-FR"/>
              </w:rPr>
              <w:t>Téléphone</w:t>
            </w:r>
          </w:p>
        </w:tc>
      </w:tr>
      <w:tr w:rsidR="00F12633" w:rsidRPr="00F12633" w:rsidTr="00F12633">
        <w:trPr>
          <w:trHeight w:val="492"/>
        </w:trPr>
        <w:tc>
          <w:tcPr>
            <w:tcW w:w="2015" w:type="dxa"/>
            <w:tcBorders>
              <w:top w:val="nil"/>
              <w:left w:val="single" w:sz="6" w:space="0" w:color="auto"/>
              <w:bottom w:val="single" w:sz="6" w:space="0" w:color="auto"/>
              <w:right w:val="single" w:sz="6" w:space="0" w:color="auto"/>
            </w:tcBorders>
            <w:shd w:val="solid" w:color="CC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 xml:space="preserve">CHU ST ETIENNE </w:t>
            </w:r>
          </w:p>
        </w:tc>
        <w:tc>
          <w:tcPr>
            <w:tcW w:w="1984" w:type="dxa"/>
            <w:tcBorders>
              <w:top w:val="nil"/>
              <w:left w:val="single" w:sz="6" w:space="0" w:color="auto"/>
              <w:bottom w:val="single" w:sz="6" w:space="0" w:color="auto"/>
              <w:right w:val="single" w:sz="6" w:space="0" w:color="auto"/>
            </w:tcBorders>
            <w:shd w:val="solid" w:color="CC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Trésorerie Principale du CHU de St Etienne</w:t>
            </w:r>
          </w:p>
        </w:tc>
        <w:tc>
          <w:tcPr>
            <w:tcW w:w="2977" w:type="dxa"/>
            <w:tcBorders>
              <w:top w:val="nil"/>
              <w:left w:val="nil"/>
              <w:bottom w:val="nil"/>
              <w:right w:val="nil"/>
            </w:tcBorders>
            <w:shd w:val="solid" w:color="CC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 xml:space="preserve">2 avenue </w:t>
            </w:r>
            <w:proofErr w:type="spellStart"/>
            <w:r w:rsidRPr="00F12633">
              <w:rPr>
                <w:rFonts w:ascii="Arial" w:hAnsi="Arial" w:cs="Arial"/>
                <w:color w:val="000000"/>
                <w:sz w:val="16"/>
                <w:szCs w:val="16"/>
                <w:lang w:eastAsia="fr-FR"/>
              </w:rPr>
              <w:t>Grüner</w:t>
            </w:r>
            <w:proofErr w:type="spellEnd"/>
            <w:r w:rsidRPr="00F12633">
              <w:rPr>
                <w:rFonts w:ascii="Arial" w:hAnsi="Arial" w:cs="Arial"/>
                <w:color w:val="000000"/>
                <w:sz w:val="16"/>
                <w:szCs w:val="16"/>
                <w:lang w:eastAsia="fr-FR"/>
              </w:rPr>
              <w:t xml:space="preserve"> - BP 80204</w:t>
            </w:r>
          </w:p>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42005 SAINT-ETIENNE Cedex 1</w:t>
            </w:r>
          </w:p>
        </w:tc>
        <w:tc>
          <w:tcPr>
            <w:tcW w:w="8425" w:type="dxa"/>
            <w:tcBorders>
              <w:top w:val="nil"/>
              <w:left w:val="single" w:sz="6" w:space="0" w:color="auto"/>
              <w:bottom w:val="single" w:sz="6" w:space="0" w:color="auto"/>
              <w:right w:val="single" w:sz="6" w:space="0" w:color="auto"/>
            </w:tcBorders>
            <w:shd w:val="solid" w:color="CCFFCC" w:fill="auto"/>
          </w:tcPr>
          <w:p w:rsidR="00F12633" w:rsidRPr="00F12633" w:rsidRDefault="00F12633">
            <w:pPr>
              <w:suppressAutoHyphens w:val="0"/>
              <w:autoSpaceDE w:val="0"/>
              <w:autoSpaceDN w:val="0"/>
              <w:adjustRightInd w:val="0"/>
              <w:rPr>
                <w:rFonts w:ascii="Arial" w:hAnsi="Arial" w:cs="Arial"/>
                <w:color w:val="0066CC"/>
                <w:sz w:val="16"/>
                <w:szCs w:val="16"/>
                <w:u w:val="single"/>
                <w:lang w:eastAsia="fr-FR"/>
              </w:rPr>
            </w:pPr>
            <w:r w:rsidRPr="00F12633">
              <w:rPr>
                <w:rFonts w:ascii="Arial" w:hAnsi="Arial" w:cs="Arial"/>
                <w:color w:val="0066CC"/>
                <w:sz w:val="16"/>
                <w:szCs w:val="16"/>
                <w:u w:val="single"/>
                <w:lang w:eastAsia="fr-FR"/>
              </w:rPr>
              <w:t>abdellah.berroukeche@dgfip.finances.gouv.fr&gt;</w:t>
            </w:r>
          </w:p>
        </w:tc>
        <w:tc>
          <w:tcPr>
            <w:tcW w:w="3996" w:type="dxa"/>
            <w:tcBorders>
              <w:top w:val="nil"/>
              <w:left w:val="single" w:sz="6" w:space="0" w:color="auto"/>
              <w:bottom w:val="single" w:sz="6" w:space="0" w:color="auto"/>
              <w:right w:val="single" w:sz="6" w:space="0" w:color="auto"/>
            </w:tcBorders>
            <w:shd w:val="solid" w:color="CC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p>
        </w:tc>
      </w:tr>
      <w:tr w:rsidR="00F12633" w:rsidRPr="00F12633" w:rsidTr="00F12633">
        <w:trPr>
          <w:trHeight w:val="871"/>
        </w:trPr>
        <w:tc>
          <w:tcPr>
            <w:tcW w:w="2015" w:type="dxa"/>
            <w:tcBorders>
              <w:top w:val="single" w:sz="6" w:space="0" w:color="auto"/>
              <w:left w:val="single" w:sz="6" w:space="0" w:color="auto"/>
              <w:bottom w:val="single" w:sz="6" w:space="0" w:color="auto"/>
              <w:right w:val="single" w:sz="6" w:space="0" w:color="auto"/>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CENTRE HOSPITALIER DES MONTS DU LYONNAIS</w:t>
            </w:r>
          </w:p>
        </w:tc>
        <w:tc>
          <w:tcPr>
            <w:tcW w:w="1984" w:type="dxa"/>
            <w:tcBorders>
              <w:top w:val="single" w:sz="6" w:space="0" w:color="auto"/>
              <w:left w:val="single" w:sz="6" w:space="0" w:color="auto"/>
              <w:bottom w:val="single" w:sz="6" w:space="0" w:color="auto"/>
              <w:right w:val="single" w:sz="6" w:space="0" w:color="auto"/>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Trésorerie Hospitalière Nord Forez</w:t>
            </w:r>
          </w:p>
        </w:tc>
        <w:tc>
          <w:tcPr>
            <w:tcW w:w="2977" w:type="dxa"/>
            <w:tcBorders>
              <w:top w:val="single" w:sz="6" w:space="0" w:color="auto"/>
              <w:left w:val="single" w:sz="6" w:space="0" w:color="auto"/>
              <w:bottom w:val="single" w:sz="6" w:space="0" w:color="auto"/>
              <w:right w:val="single" w:sz="6" w:space="0" w:color="auto"/>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Trésorerie Hospitalière Nord Forez</w:t>
            </w:r>
          </w:p>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 xml:space="preserve">1 Rue du </w:t>
            </w:r>
            <w:proofErr w:type="spellStart"/>
            <w:r w:rsidRPr="00F12633">
              <w:rPr>
                <w:rFonts w:ascii="Arial" w:hAnsi="Arial" w:cs="Arial"/>
                <w:color w:val="000000"/>
                <w:sz w:val="16"/>
                <w:szCs w:val="16"/>
                <w:lang w:eastAsia="fr-FR"/>
              </w:rPr>
              <w:t>Montal</w:t>
            </w:r>
            <w:proofErr w:type="spellEnd"/>
          </w:p>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42110 FEURS</w:t>
            </w:r>
          </w:p>
        </w:tc>
        <w:tc>
          <w:tcPr>
            <w:tcW w:w="8425" w:type="dxa"/>
            <w:tcBorders>
              <w:top w:val="single" w:sz="6" w:space="0" w:color="auto"/>
              <w:left w:val="single" w:sz="6" w:space="0" w:color="auto"/>
              <w:bottom w:val="single" w:sz="6" w:space="0" w:color="auto"/>
              <w:right w:val="single" w:sz="6" w:space="0" w:color="auto"/>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serge.gallart@dgfip.finances.gouv.fr</w:t>
            </w:r>
          </w:p>
        </w:tc>
        <w:tc>
          <w:tcPr>
            <w:tcW w:w="3996" w:type="dxa"/>
            <w:tcBorders>
              <w:top w:val="single" w:sz="6" w:space="0" w:color="auto"/>
              <w:left w:val="single" w:sz="6" w:space="0" w:color="auto"/>
              <w:bottom w:val="single" w:sz="6" w:space="0" w:color="auto"/>
              <w:right w:val="single" w:sz="6" w:space="0" w:color="auto"/>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04-77-27-68-80</w:t>
            </w:r>
          </w:p>
        </w:tc>
      </w:tr>
      <w:tr w:rsidR="00F12633" w:rsidRPr="00F12633" w:rsidTr="00F12633">
        <w:trPr>
          <w:trHeight w:val="871"/>
        </w:trPr>
        <w:tc>
          <w:tcPr>
            <w:tcW w:w="2015" w:type="dxa"/>
            <w:tcBorders>
              <w:top w:val="single" w:sz="6" w:space="0" w:color="auto"/>
              <w:left w:val="single" w:sz="6" w:space="0" w:color="auto"/>
              <w:bottom w:val="single" w:sz="6" w:space="0" w:color="auto"/>
              <w:right w:val="single" w:sz="6" w:space="0" w:color="auto"/>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CENTRE HOSPITALIER FOREZ</w:t>
            </w:r>
          </w:p>
        </w:tc>
        <w:tc>
          <w:tcPr>
            <w:tcW w:w="1984" w:type="dxa"/>
            <w:tcBorders>
              <w:top w:val="single" w:sz="6" w:space="0" w:color="auto"/>
              <w:left w:val="single" w:sz="6" w:space="0" w:color="auto"/>
              <w:bottom w:val="single" w:sz="6" w:space="0" w:color="auto"/>
              <w:right w:val="single" w:sz="6" w:space="0" w:color="auto"/>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Trésorerie Hospitalière Nord Forez</w:t>
            </w:r>
          </w:p>
        </w:tc>
        <w:tc>
          <w:tcPr>
            <w:tcW w:w="2977" w:type="dxa"/>
            <w:tcBorders>
              <w:top w:val="single" w:sz="6" w:space="0" w:color="auto"/>
              <w:left w:val="single" w:sz="6" w:space="0" w:color="auto"/>
              <w:bottom w:val="single" w:sz="6" w:space="0" w:color="auto"/>
              <w:right w:val="single" w:sz="6" w:space="0" w:color="auto"/>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Trésorerie Hospitalière Nord Forez</w:t>
            </w:r>
          </w:p>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 xml:space="preserve">1 Rue du </w:t>
            </w:r>
            <w:proofErr w:type="spellStart"/>
            <w:r w:rsidRPr="00F12633">
              <w:rPr>
                <w:rFonts w:ascii="Arial" w:hAnsi="Arial" w:cs="Arial"/>
                <w:color w:val="000000"/>
                <w:sz w:val="16"/>
                <w:szCs w:val="16"/>
                <w:lang w:eastAsia="fr-FR"/>
              </w:rPr>
              <w:t>Montal</w:t>
            </w:r>
            <w:proofErr w:type="spellEnd"/>
          </w:p>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42110 FEURS</w:t>
            </w:r>
          </w:p>
        </w:tc>
        <w:tc>
          <w:tcPr>
            <w:tcW w:w="8425" w:type="dxa"/>
            <w:tcBorders>
              <w:top w:val="single" w:sz="6" w:space="0" w:color="auto"/>
              <w:left w:val="single" w:sz="6" w:space="0" w:color="auto"/>
              <w:bottom w:val="single" w:sz="6" w:space="0" w:color="auto"/>
              <w:right w:val="single" w:sz="6" w:space="0" w:color="auto"/>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serge.gallart@dgfip.finances.gouv.fr</w:t>
            </w:r>
          </w:p>
        </w:tc>
        <w:tc>
          <w:tcPr>
            <w:tcW w:w="3996" w:type="dxa"/>
            <w:tcBorders>
              <w:top w:val="single" w:sz="6" w:space="0" w:color="auto"/>
              <w:left w:val="single" w:sz="6" w:space="0" w:color="auto"/>
              <w:bottom w:val="single" w:sz="6" w:space="0" w:color="auto"/>
              <w:right w:val="single" w:sz="6" w:space="0" w:color="auto"/>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04-77-27-68-80</w:t>
            </w:r>
          </w:p>
        </w:tc>
      </w:tr>
      <w:tr w:rsidR="00F12633" w:rsidRPr="00F12633" w:rsidTr="00F12633">
        <w:trPr>
          <w:trHeight w:val="581"/>
        </w:trPr>
        <w:tc>
          <w:tcPr>
            <w:tcW w:w="2015" w:type="dxa"/>
            <w:tcBorders>
              <w:top w:val="single" w:sz="6" w:space="0" w:color="auto"/>
              <w:left w:val="single" w:sz="6" w:space="0" w:color="auto"/>
              <w:bottom w:val="single" w:sz="6" w:space="0" w:color="auto"/>
              <w:right w:val="single" w:sz="6" w:space="0" w:color="auto"/>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CENTRE HOSPITALIER DE ROANNE</w:t>
            </w:r>
          </w:p>
        </w:tc>
        <w:tc>
          <w:tcPr>
            <w:tcW w:w="1984" w:type="dxa"/>
            <w:tcBorders>
              <w:top w:val="single" w:sz="6" w:space="0" w:color="auto"/>
              <w:left w:val="single" w:sz="6" w:space="0" w:color="auto"/>
              <w:bottom w:val="single" w:sz="6" w:space="0" w:color="auto"/>
              <w:right w:val="single" w:sz="6" w:space="0" w:color="auto"/>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Trésorerie Hospitalière Nord Forez</w:t>
            </w:r>
          </w:p>
        </w:tc>
        <w:tc>
          <w:tcPr>
            <w:tcW w:w="2977" w:type="dxa"/>
            <w:tcBorders>
              <w:top w:val="single" w:sz="6" w:space="0" w:color="auto"/>
              <w:left w:val="single" w:sz="6" w:space="0" w:color="auto"/>
              <w:bottom w:val="single" w:sz="6" w:space="0" w:color="auto"/>
              <w:right w:val="single" w:sz="6" w:space="0" w:color="auto"/>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 xml:space="preserve">1 rue du </w:t>
            </w:r>
            <w:proofErr w:type="spellStart"/>
            <w:r w:rsidRPr="00F12633">
              <w:rPr>
                <w:rFonts w:ascii="Arial" w:hAnsi="Arial" w:cs="Arial"/>
                <w:color w:val="000000"/>
                <w:sz w:val="16"/>
                <w:szCs w:val="16"/>
                <w:lang w:eastAsia="fr-FR"/>
              </w:rPr>
              <w:t>montal</w:t>
            </w:r>
            <w:proofErr w:type="spellEnd"/>
            <w:r w:rsidRPr="00F12633">
              <w:rPr>
                <w:rFonts w:ascii="Arial" w:hAnsi="Arial" w:cs="Arial"/>
                <w:color w:val="000000"/>
                <w:sz w:val="16"/>
                <w:szCs w:val="16"/>
                <w:lang w:eastAsia="fr-FR"/>
              </w:rPr>
              <w:t xml:space="preserve"> </w:t>
            </w:r>
          </w:p>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42110 Feurs</w:t>
            </w:r>
          </w:p>
        </w:tc>
        <w:tc>
          <w:tcPr>
            <w:tcW w:w="8425" w:type="dxa"/>
            <w:tcBorders>
              <w:top w:val="single" w:sz="6" w:space="0" w:color="auto"/>
              <w:left w:val="single" w:sz="6" w:space="0" w:color="auto"/>
              <w:bottom w:val="single" w:sz="6" w:space="0" w:color="auto"/>
              <w:right w:val="single" w:sz="6" w:space="0" w:color="auto"/>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serge.gallart@dgfip.finances.gouv.fr</w:t>
            </w:r>
          </w:p>
        </w:tc>
        <w:tc>
          <w:tcPr>
            <w:tcW w:w="3996" w:type="dxa"/>
            <w:tcBorders>
              <w:top w:val="nil"/>
              <w:left w:val="nil"/>
              <w:bottom w:val="nil"/>
              <w:right w:val="nil"/>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04-77-27-68-81</w:t>
            </w:r>
          </w:p>
        </w:tc>
      </w:tr>
      <w:tr w:rsidR="00F12633" w:rsidRPr="00F12633" w:rsidTr="00F12633">
        <w:trPr>
          <w:trHeight w:val="581"/>
        </w:trPr>
        <w:tc>
          <w:tcPr>
            <w:tcW w:w="2015" w:type="dxa"/>
            <w:tcBorders>
              <w:top w:val="single" w:sz="6" w:space="0" w:color="auto"/>
              <w:left w:val="single" w:sz="6" w:space="0" w:color="auto"/>
              <w:bottom w:val="single" w:sz="6" w:space="0" w:color="auto"/>
              <w:right w:val="single" w:sz="6" w:space="0" w:color="auto"/>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CH CHARLIEU</w:t>
            </w:r>
          </w:p>
        </w:tc>
        <w:tc>
          <w:tcPr>
            <w:tcW w:w="1984" w:type="dxa"/>
            <w:tcBorders>
              <w:top w:val="single" w:sz="6" w:space="0" w:color="auto"/>
              <w:left w:val="single" w:sz="6" w:space="0" w:color="auto"/>
              <w:bottom w:val="single" w:sz="6" w:space="0" w:color="auto"/>
              <w:right w:val="single" w:sz="6" w:space="0" w:color="auto"/>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Trésorerie Hospitalière Nord Forez</w:t>
            </w:r>
          </w:p>
        </w:tc>
        <w:tc>
          <w:tcPr>
            <w:tcW w:w="2977" w:type="dxa"/>
            <w:tcBorders>
              <w:top w:val="single" w:sz="6" w:space="0" w:color="auto"/>
              <w:left w:val="single" w:sz="6" w:space="0" w:color="auto"/>
              <w:bottom w:val="single" w:sz="6" w:space="0" w:color="auto"/>
              <w:right w:val="single" w:sz="6" w:space="0" w:color="auto"/>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 xml:space="preserve">1 rue du </w:t>
            </w:r>
            <w:proofErr w:type="spellStart"/>
            <w:r w:rsidRPr="00F12633">
              <w:rPr>
                <w:rFonts w:ascii="Arial" w:hAnsi="Arial" w:cs="Arial"/>
                <w:color w:val="000000"/>
                <w:sz w:val="16"/>
                <w:szCs w:val="16"/>
                <w:lang w:eastAsia="fr-FR"/>
              </w:rPr>
              <w:t>montal</w:t>
            </w:r>
            <w:proofErr w:type="spellEnd"/>
            <w:r w:rsidRPr="00F12633">
              <w:rPr>
                <w:rFonts w:ascii="Arial" w:hAnsi="Arial" w:cs="Arial"/>
                <w:color w:val="000000"/>
                <w:sz w:val="16"/>
                <w:szCs w:val="16"/>
                <w:lang w:eastAsia="fr-FR"/>
              </w:rPr>
              <w:t xml:space="preserve"> </w:t>
            </w:r>
          </w:p>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42110 Feurs</w:t>
            </w:r>
          </w:p>
        </w:tc>
        <w:tc>
          <w:tcPr>
            <w:tcW w:w="8425" w:type="dxa"/>
            <w:tcBorders>
              <w:top w:val="single" w:sz="6" w:space="0" w:color="auto"/>
              <w:left w:val="single" w:sz="6" w:space="0" w:color="auto"/>
              <w:bottom w:val="single" w:sz="6" w:space="0" w:color="auto"/>
              <w:right w:val="single" w:sz="6" w:space="0" w:color="auto"/>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serge.gallart@dgfip.finances.gouv.fr</w:t>
            </w:r>
          </w:p>
        </w:tc>
        <w:tc>
          <w:tcPr>
            <w:tcW w:w="3996" w:type="dxa"/>
            <w:tcBorders>
              <w:top w:val="nil"/>
              <w:left w:val="nil"/>
              <w:bottom w:val="nil"/>
              <w:right w:val="nil"/>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04-77-27-68-81</w:t>
            </w:r>
          </w:p>
        </w:tc>
      </w:tr>
      <w:tr w:rsidR="00F12633" w:rsidRPr="00F12633" w:rsidTr="00F12633">
        <w:trPr>
          <w:trHeight w:val="581"/>
        </w:trPr>
        <w:tc>
          <w:tcPr>
            <w:tcW w:w="2015" w:type="dxa"/>
            <w:tcBorders>
              <w:top w:val="single" w:sz="6" w:space="0" w:color="auto"/>
              <w:left w:val="single" w:sz="6" w:space="0" w:color="auto"/>
              <w:bottom w:val="single" w:sz="6" w:space="0" w:color="auto"/>
              <w:right w:val="single" w:sz="6" w:space="0" w:color="auto"/>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CH Fernand Merlin ST JUST LA PENDUE</w:t>
            </w:r>
          </w:p>
        </w:tc>
        <w:tc>
          <w:tcPr>
            <w:tcW w:w="1984" w:type="dxa"/>
            <w:tcBorders>
              <w:top w:val="single" w:sz="6" w:space="0" w:color="auto"/>
              <w:left w:val="single" w:sz="6" w:space="0" w:color="auto"/>
              <w:bottom w:val="single" w:sz="6" w:space="0" w:color="auto"/>
              <w:right w:val="single" w:sz="6" w:space="0" w:color="auto"/>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Trésorerie Hospitalière Nord Forez</w:t>
            </w:r>
          </w:p>
        </w:tc>
        <w:tc>
          <w:tcPr>
            <w:tcW w:w="2977" w:type="dxa"/>
            <w:tcBorders>
              <w:top w:val="single" w:sz="6" w:space="0" w:color="auto"/>
              <w:left w:val="single" w:sz="6" w:space="0" w:color="auto"/>
              <w:bottom w:val="single" w:sz="6" w:space="0" w:color="auto"/>
              <w:right w:val="single" w:sz="6" w:space="0" w:color="auto"/>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 xml:space="preserve">1 rue du </w:t>
            </w:r>
            <w:proofErr w:type="spellStart"/>
            <w:r w:rsidRPr="00F12633">
              <w:rPr>
                <w:rFonts w:ascii="Arial" w:hAnsi="Arial" w:cs="Arial"/>
                <w:color w:val="000000"/>
                <w:sz w:val="16"/>
                <w:szCs w:val="16"/>
                <w:lang w:eastAsia="fr-FR"/>
              </w:rPr>
              <w:t>montal</w:t>
            </w:r>
            <w:proofErr w:type="spellEnd"/>
            <w:r w:rsidRPr="00F12633">
              <w:rPr>
                <w:rFonts w:ascii="Arial" w:hAnsi="Arial" w:cs="Arial"/>
                <w:color w:val="000000"/>
                <w:sz w:val="16"/>
                <w:szCs w:val="16"/>
                <w:lang w:eastAsia="fr-FR"/>
              </w:rPr>
              <w:t xml:space="preserve"> </w:t>
            </w:r>
          </w:p>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42110 Feurs</w:t>
            </w:r>
          </w:p>
        </w:tc>
        <w:tc>
          <w:tcPr>
            <w:tcW w:w="8425" w:type="dxa"/>
            <w:tcBorders>
              <w:top w:val="single" w:sz="6" w:space="0" w:color="auto"/>
              <w:left w:val="single" w:sz="6" w:space="0" w:color="auto"/>
              <w:bottom w:val="single" w:sz="6" w:space="0" w:color="auto"/>
              <w:right w:val="single" w:sz="6" w:space="0" w:color="auto"/>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serge.gallart@dgfip.finances.gouv.fr</w:t>
            </w:r>
          </w:p>
        </w:tc>
        <w:tc>
          <w:tcPr>
            <w:tcW w:w="3996" w:type="dxa"/>
            <w:tcBorders>
              <w:top w:val="nil"/>
              <w:left w:val="nil"/>
              <w:bottom w:val="nil"/>
              <w:right w:val="nil"/>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04-77-27-68-81</w:t>
            </w:r>
          </w:p>
        </w:tc>
      </w:tr>
      <w:tr w:rsidR="00F12633" w:rsidRPr="00F12633" w:rsidTr="00F12633">
        <w:trPr>
          <w:trHeight w:val="581"/>
        </w:trPr>
        <w:tc>
          <w:tcPr>
            <w:tcW w:w="2015" w:type="dxa"/>
            <w:tcBorders>
              <w:top w:val="single" w:sz="6" w:space="0" w:color="auto"/>
              <w:left w:val="single" w:sz="6" w:space="0" w:color="auto"/>
              <w:bottom w:val="single" w:sz="6" w:space="0" w:color="auto"/>
              <w:right w:val="single" w:sz="6" w:space="0" w:color="auto"/>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HOPITAL MAURICE ANDRE</w:t>
            </w:r>
          </w:p>
        </w:tc>
        <w:tc>
          <w:tcPr>
            <w:tcW w:w="1984" w:type="dxa"/>
            <w:tcBorders>
              <w:top w:val="single" w:sz="6" w:space="0" w:color="auto"/>
              <w:left w:val="single" w:sz="6" w:space="0" w:color="auto"/>
              <w:bottom w:val="single" w:sz="6" w:space="0" w:color="auto"/>
              <w:right w:val="single" w:sz="6" w:space="0" w:color="auto"/>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Trésorerie Hospitalière Nord Forez</w:t>
            </w:r>
          </w:p>
        </w:tc>
        <w:tc>
          <w:tcPr>
            <w:tcW w:w="2977" w:type="dxa"/>
            <w:tcBorders>
              <w:top w:val="single" w:sz="6" w:space="0" w:color="auto"/>
              <w:left w:val="single" w:sz="6" w:space="0" w:color="auto"/>
              <w:bottom w:val="single" w:sz="6" w:space="0" w:color="auto"/>
              <w:right w:val="single" w:sz="6" w:space="0" w:color="auto"/>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 xml:space="preserve">1 rue du </w:t>
            </w:r>
            <w:proofErr w:type="spellStart"/>
            <w:r w:rsidRPr="00F12633">
              <w:rPr>
                <w:rFonts w:ascii="Arial" w:hAnsi="Arial" w:cs="Arial"/>
                <w:color w:val="000000"/>
                <w:sz w:val="16"/>
                <w:szCs w:val="16"/>
                <w:lang w:eastAsia="fr-FR"/>
              </w:rPr>
              <w:t>montal</w:t>
            </w:r>
            <w:proofErr w:type="spellEnd"/>
            <w:r w:rsidRPr="00F12633">
              <w:rPr>
                <w:rFonts w:ascii="Arial" w:hAnsi="Arial" w:cs="Arial"/>
                <w:color w:val="000000"/>
                <w:sz w:val="16"/>
                <w:szCs w:val="16"/>
                <w:lang w:eastAsia="fr-FR"/>
              </w:rPr>
              <w:t xml:space="preserve"> </w:t>
            </w:r>
          </w:p>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42110 Feurs</w:t>
            </w:r>
          </w:p>
        </w:tc>
        <w:tc>
          <w:tcPr>
            <w:tcW w:w="8425" w:type="dxa"/>
            <w:tcBorders>
              <w:top w:val="single" w:sz="6" w:space="0" w:color="auto"/>
              <w:left w:val="single" w:sz="6" w:space="0" w:color="auto"/>
              <w:bottom w:val="single" w:sz="6" w:space="0" w:color="auto"/>
              <w:right w:val="single" w:sz="6" w:space="0" w:color="auto"/>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serge.gallart@dgfip.finances.gouv.fr</w:t>
            </w:r>
          </w:p>
        </w:tc>
        <w:tc>
          <w:tcPr>
            <w:tcW w:w="3996" w:type="dxa"/>
            <w:tcBorders>
              <w:top w:val="single" w:sz="6" w:space="0" w:color="auto"/>
              <w:left w:val="single" w:sz="6" w:space="0" w:color="auto"/>
              <w:bottom w:val="single" w:sz="6" w:space="0" w:color="auto"/>
              <w:right w:val="single" w:sz="6" w:space="0" w:color="auto"/>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04-77-27-68-81</w:t>
            </w:r>
          </w:p>
        </w:tc>
      </w:tr>
      <w:tr w:rsidR="00F12633" w:rsidRPr="00F12633" w:rsidTr="00F12633">
        <w:trPr>
          <w:trHeight w:val="581"/>
        </w:trPr>
        <w:tc>
          <w:tcPr>
            <w:tcW w:w="2015" w:type="dxa"/>
            <w:tcBorders>
              <w:top w:val="single" w:sz="6" w:space="0" w:color="auto"/>
              <w:left w:val="single" w:sz="6" w:space="0" w:color="auto"/>
              <w:bottom w:val="single" w:sz="6" w:space="0" w:color="auto"/>
              <w:right w:val="single" w:sz="6" w:space="0" w:color="auto"/>
            </w:tcBorders>
            <w:shd w:val="solid" w:color="CCCCFF"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CH GEORGES CLAUDINON</w:t>
            </w:r>
          </w:p>
        </w:tc>
        <w:tc>
          <w:tcPr>
            <w:tcW w:w="1984" w:type="dxa"/>
            <w:tcBorders>
              <w:top w:val="single" w:sz="6" w:space="0" w:color="auto"/>
              <w:left w:val="single" w:sz="6" w:space="0" w:color="auto"/>
              <w:bottom w:val="single" w:sz="6" w:space="0" w:color="auto"/>
              <w:right w:val="single" w:sz="6" w:space="0" w:color="auto"/>
            </w:tcBorders>
            <w:shd w:val="solid" w:color="CCCCFF"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Trésorerie Gier Ondaine Centre Hospitaliers</w:t>
            </w:r>
          </w:p>
        </w:tc>
        <w:tc>
          <w:tcPr>
            <w:tcW w:w="2977" w:type="dxa"/>
            <w:tcBorders>
              <w:top w:val="single" w:sz="6" w:space="0" w:color="auto"/>
              <w:left w:val="single" w:sz="6" w:space="0" w:color="auto"/>
              <w:bottom w:val="single" w:sz="6" w:space="0" w:color="auto"/>
              <w:right w:val="single" w:sz="6" w:space="0" w:color="auto"/>
            </w:tcBorders>
            <w:shd w:val="solid" w:color="CCCCFF"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17 rue Victor Hugo   CS 30197                                             42403 Saint-Chamond</w:t>
            </w:r>
          </w:p>
        </w:tc>
        <w:tc>
          <w:tcPr>
            <w:tcW w:w="8425" w:type="dxa"/>
            <w:tcBorders>
              <w:top w:val="single" w:sz="6" w:space="0" w:color="auto"/>
              <w:left w:val="single" w:sz="6" w:space="0" w:color="auto"/>
              <w:bottom w:val="single" w:sz="6" w:space="0" w:color="auto"/>
              <w:right w:val="single" w:sz="6" w:space="0" w:color="auto"/>
            </w:tcBorders>
            <w:shd w:val="solid" w:color="CCCCFF" w:fill="auto"/>
          </w:tcPr>
          <w:p w:rsidR="00F12633" w:rsidRPr="00F12633" w:rsidRDefault="00F12633">
            <w:pPr>
              <w:suppressAutoHyphens w:val="0"/>
              <w:autoSpaceDE w:val="0"/>
              <w:autoSpaceDN w:val="0"/>
              <w:adjustRightInd w:val="0"/>
              <w:rPr>
                <w:rFonts w:ascii="Arial" w:hAnsi="Arial" w:cs="Arial"/>
                <w:color w:val="0066CC"/>
                <w:sz w:val="16"/>
                <w:szCs w:val="16"/>
                <w:u w:val="single"/>
                <w:lang w:eastAsia="fr-FR"/>
              </w:rPr>
            </w:pPr>
            <w:r w:rsidRPr="00F12633">
              <w:rPr>
                <w:rFonts w:ascii="Arial" w:hAnsi="Arial" w:cs="Arial"/>
                <w:color w:val="0066CC"/>
                <w:sz w:val="16"/>
                <w:szCs w:val="16"/>
                <w:u w:val="single"/>
                <w:lang w:eastAsia="fr-FR"/>
              </w:rPr>
              <w:t>marie-odile.berthollet@dgfip.finances.gouv.fr</w:t>
            </w:r>
          </w:p>
        </w:tc>
        <w:tc>
          <w:tcPr>
            <w:tcW w:w="3996" w:type="dxa"/>
            <w:tcBorders>
              <w:top w:val="single" w:sz="6" w:space="0" w:color="auto"/>
              <w:left w:val="single" w:sz="6" w:space="0" w:color="auto"/>
              <w:bottom w:val="single" w:sz="6" w:space="0" w:color="auto"/>
              <w:right w:val="single" w:sz="6" w:space="0" w:color="auto"/>
            </w:tcBorders>
            <w:shd w:val="solid" w:color="CCCCFF"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04 77 83 03 83</w:t>
            </w:r>
          </w:p>
        </w:tc>
      </w:tr>
      <w:tr w:rsidR="00F12633" w:rsidRPr="00F12633" w:rsidTr="00F12633">
        <w:trPr>
          <w:trHeight w:val="581"/>
        </w:trPr>
        <w:tc>
          <w:tcPr>
            <w:tcW w:w="2015" w:type="dxa"/>
            <w:tcBorders>
              <w:top w:val="single" w:sz="6" w:space="0" w:color="auto"/>
              <w:left w:val="single" w:sz="6" w:space="0" w:color="auto"/>
              <w:bottom w:val="single" w:sz="6" w:space="0" w:color="auto"/>
              <w:right w:val="single" w:sz="6" w:space="0" w:color="auto"/>
            </w:tcBorders>
            <w:shd w:val="solid" w:color="CCCCFF"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CH FIRMINY</w:t>
            </w:r>
          </w:p>
        </w:tc>
        <w:tc>
          <w:tcPr>
            <w:tcW w:w="1984" w:type="dxa"/>
            <w:tcBorders>
              <w:top w:val="single" w:sz="6" w:space="0" w:color="auto"/>
              <w:left w:val="single" w:sz="6" w:space="0" w:color="auto"/>
              <w:bottom w:val="single" w:sz="6" w:space="0" w:color="auto"/>
              <w:right w:val="single" w:sz="6" w:space="0" w:color="auto"/>
            </w:tcBorders>
            <w:shd w:val="solid" w:color="CCCCFF"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Trésorerie Gier Ondaine Centre Hospitaliers</w:t>
            </w:r>
          </w:p>
        </w:tc>
        <w:tc>
          <w:tcPr>
            <w:tcW w:w="2977" w:type="dxa"/>
            <w:tcBorders>
              <w:top w:val="single" w:sz="6" w:space="0" w:color="auto"/>
              <w:left w:val="single" w:sz="6" w:space="0" w:color="auto"/>
              <w:bottom w:val="single" w:sz="6" w:space="0" w:color="auto"/>
              <w:right w:val="single" w:sz="6" w:space="0" w:color="auto"/>
            </w:tcBorders>
            <w:shd w:val="solid" w:color="CCCCFF"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17 rue Victor Hugo   CS 30197                                             42403 Saint-Chamond</w:t>
            </w:r>
          </w:p>
        </w:tc>
        <w:tc>
          <w:tcPr>
            <w:tcW w:w="8425" w:type="dxa"/>
            <w:tcBorders>
              <w:top w:val="nil"/>
              <w:left w:val="nil"/>
              <w:bottom w:val="nil"/>
              <w:right w:val="nil"/>
            </w:tcBorders>
            <w:shd w:val="solid" w:color="CCCCFF" w:fill="auto"/>
          </w:tcPr>
          <w:p w:rsidR="00F12633" w:rsidRPr="00F12633" w:rsidRDefault="00F12633">
            <w:pPr>
              <w:suppressAutoHyphens w:val="0"/>
              <w:autoSpaceDE w:val="0"/>
              <w:autoSpaceDN w:val="0"/>
              <w:adjustRightInd w:val="0"/>
              <w:rPr>
                <w:rFonts w:ascii="Arial" w:hAnsi="Arial" w:cs="Arial"/>
                <w:color w:val="0066CC"/>
                <w:sz w:val="16"/>
                <w:szCs w:val="16"/>
                <w:u w:val="single"/>
                <w:lang w:eastAsia="fr-FR"/>
              </w:rPr>
            </w:pPr>
            <w:r w:rsidRPr="00F12633">
              <w:rPr>
                <w:rFonts w:ascii="Arial" w:hAnsi="Arial" w:cs="Arial"/>
                <w:color w:val="0066CC"/>
                <w:sz w:val="16"/>
                <w:szCs w:val="16"/>
                <w:u w:val="single"/>
                <w:lang w:eastAsia="fr-FR"/>
              </w:rPr>
              <w:t xml:space="preserve">marie-odile.berthollet@dgfip.finances.gouv.fr </w:t>
            </w:r>
          </w:p>
        </w:tc>
        <w:tc>
          <w:tcPr>
            <w:tcW w:w="3996" w:type="dxa"/>
            <w:tcBorders>
              <w:top w:val="single" w:sz="6" w:space="0" w:color="auto"/>
              <w:left w:val="single" w:sz="6" w:space="0" w:color="auto"/>
              <w:bottom w:val="single" w:sz="6" w:space="0" w:color="auto"/>
              <w:right w:val="single" w:sz="6" w:space="0" w:color="auto"/>
            </w:tcBorders>
            <w:shd w:val="solid" w:color="CCCCFF"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04 77 83 03 83</w:t>
            </w:r>
          </w:p>
        </w:tc>
      </w:tr>
      <w:tr w:rsidR="00F12633" w:rsidRPr="00F12633" w:rsidTr="00F12633">
        <w:trPr>
          <w:trHeight w:val="581"/>
        </w:trPr>
        <w:tc>
          <w:tcPr>
            <w:tcW w:w="2015" w:type="dxa"/>
            <w:tcBorders>
              <w:top w:val="single" w:sz="6" w:space="0" w:color="auto"/>
              <w:left w:val="single" w:sz="6" w:space="0" w:color="auto"/>
              <w:bottom w:val="single" w:sz="6" w:space="0" w:color="auto"/>
              <w:right w:val="single" w:sz="6" w:space="0" w:color="auto"/>
            </w:tcBorders>
            <w:shd w:val="solid" w:color="CCCCFF"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CH GIER</w:t>
            </w:r>
          </w:p>
        </w:tc>
        <w:tc>
          <w:tcPr>
            <w:tcW w:w="1984" w:type="dxa"/>
            <w:tcBorders>
              <w:top w:val="single" w:sz="6" w:space="0" w:color="auto"/>
              <w:left w:val="single" w:sz="6" w:space="0" w:color="auto"/>
              <w:bottom w:val="single" w:sz="6" w:space="0" w:color="auto"/>
              <w:right w:val="single" w:sz="6" w:space="0" w:color="auto"/>
            </w:tcBorders>
            <w:shd w:val="solid" w:color="CCCCFF"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Trésorerie Gier Ondaine Centres Hospitaliers</w:t>
            </w:r>
          </w:p>
        </w:tc>
        <w:tc>
          <w:tcPr>
            <w:tcW w:w="2977" w:type="dxa"/>
            <w:tcBorders>
              <w:top w:val="single" w:sz="6" w:space="0" w:color="auto"/>
              <w:left w:val="single" w:sz="6" w:space="0" w:color="auto"/>
              <w:bottom w:val="single" w:sz="6" w:space="0" w:color="auto"/>
              <w:right w:val="single" w:sz="6" w:space="0" w:color="auto"/>
            </w:tcBorders>
            <w:shd w:val="solid" w:color="CCCCFF"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17 rue Victor Hugo   CS 30197                                             42403 Saint-Chamond</w:t>
            </w:r>
          </w:p>
        </w:tc>
        <w:tc>
          <w:tcPr>
            <w:tcW w:w="8425" w:type="dxa"/>
            <w:tcBorders>
              <w:top w:val="nil"/>
              <w:left w:val="nil"/>
              <w:bottom w:val="nil"/>
              <w:right w:val="nil"/>
            </w:tcBorders>
            <w:shd w:val="solid" w:color="CCCCFF" w:fill="auto"/>
          </w:tcPr>
          <w:p w:rsidR="00F12633" w:rsidRPr="00F12633" w:rsidRDefault="00F12633">
            <w:pPr>
              <w:suppressAutoHyphens w:val="0"/>
              <w:autoSpaceDE w:val="0"/>
              <w:autoSpaceDN w:val="0"/>
              <w:adjustRightInd w:val="0"/>
              <w:rPr>
                <w:rFonts w:ascii="Arial" w:hAnsi="Arial" w:cs="Arial"/>
                <w:color w:val="0066CC"/>
                <w:sz w:val="16"/>
                <w:szCs w:val="16"/>
                <w:u w:val="single"/>
                <w:lang w:eastAsia="fr-FR"/>
              </w:rPr>
            </w:pPr>
            <w:r w:rsidRPr="00F12633">
              <w:rPr>
                <w:rFonts w:ascii="Arial" w:hAnsi="Arial" w:cs="Arial"/>
                <w:color w:val="0066CC"/>
                <w:sz w:val="16"/>
                <w:szCs w:val="16"/>
                <w:u w:val="single"/>
                <w:lang w:eastAsia="fr-FR"/>
              </w:rPr>
              <w:t xml:space="preserve">marie-odile.berthollet@dgfip.finances.gouv.fr </w:t>
            </w:r>
          </w:p>
        </w:tc>
        <w:tc>
          <w:tcPr>
            <w:tcW w:w="3996" w:type="dxa"/>
            <w:tcBorders>
              <w:top w:val="single" w:sz="6" w:space="0" w:color="auto"/>
              <w:left w:val="single" w:sz="6" w:space="0" w:color="auto"/>
              <w:bottom w:val="single" w:sz="6" w:space="0" w:color="auto"/>
              <w:right w:val="single" w:sz="6" w:space="0" w:color="auto"/>
            </w:tcBorders>
            <w:shd w:val="solid" w:color="CCCCFF"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04 77 83 03 83</w:t>
            </w:r>
          </w:p>
        </w:tc>
      </w:tr>
      <w:tr w:rsidR="00F12633" w:rsidRPr="00F12633" w:rsidTr="00F12633">
        <w:trPr>
          <w:trHeight w:val="581"/>
        </w:trPr>
        <w:tc>
          <w:tcPr>
            <w:tcW w:w="2015" w:type="dxa"/>
            <w:tcBorders>
              <w:top w:val="single" w:sz="6" w:space="0" w:color="auto"/>
              <w:left w:val="single" w:sz="6" w:space="0" w:color="auto"/>
              <w:bottom w:val="single" w:sz="6" w:space="0" w:color="auto"/>
              <w:right w:val="single" w:sz="6" w:space="0" w:color="auto"/>
            </w:tcBorders>
            <w:shd w:val="solid" w:color="FFCC99"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HOPITAL DE SAINT-FELICIEN</w:t>
            </w:r>
          </w:p>
        </w:tc>
        <w:tc>
          <w:tcPr>
            <w:tcW w:w="1984" w:type="dxa"/>
            <w:tcBorders>
              <w:top w:val="single" w:sz="6" w:space="0" w:color="auto"/>
              <w:left w:val="single" w:sz="6" w:space="0" w:color="auto"/>
              <w:bottom w:val="single" w:sz="6" w:space="0" w:color="auto"/>
              <w:right w:val="single" w:sz="6" w:space="0" w:color="auto"/>
            </w:tcBorders>
            <w:shd w:val="solid" w:color="FFCC99"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SCG ANNONAY</w:t>
            </w:r>
          </w:p>
        </w:tc>
        <w:tc>
          <w:tcPr>
            <w:tcW w:w="2977" w:type="dxa"/>
            <w:tcBorders>
              <w:top w:val="single" w:sz="6" w:space="0" w:color="auto"/>
              <w:left w:val="single" w:sz="6" w:space="0" w:color="auto"/>
              <w:bottom w:val="single" w:sz="6" w:space="0" w:color="auto"/>
              <w:right w:val="single" w:sz="6" w:space="0" w:color="auto"/>
            </w:tcBorders>
            <w:shd w:val="solid" w:color="FFCC99"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Parc St-Exupéry, 62 Avenue de l'Europe, 07100 Annonay</w:t>
            </w:r>
          </w:p>
        </w:tc>
        <w:tc>
          <w:tcPr>
            <w:tcW w:w="8425" w:type="dxa"/>
            <w:tcBorders>
              <w:top w:val="single" w:sz="6" w:space="0" w:color="auto"/>
              <w:left w:val="single" w:sz="6" w:space="0" w:color="auto"/>
              <w:bottom w:val="single" w:sz="6" w:space="0" w:color="auto"/>
              <w:right w:val="single" w:sz="6" w:space="0" w:color="auto"/>
            </w:tcBorders>
            <w:shd w:val="solid" w:color="FFCC99" w:fill="auto"/>
          </w:tcPr>
          <w:p w:rsidR="00F12633" w:rsidRDefault="006E680C">
            <w:pPr>
              <w:suppressAutoHyphens w:val="0"/>
              <w:autoSpaceDE w:val="0"/>
              <w:autoSpaceDN w:val="0"/>
              <w:adjustRightInd w:val="0"/>
              <w:rPr>
                <w:rFonts w:ascii="Arial" w:hAnsi="Arial" w:cs="Arial"/>
                <w:color w:val="000000"/>
                <w:sz w:val="16"/>
                <w:szCs w:val="16"/>
                <w:lang w:eastAsia="fr-FR"/>
              </w:rPr>
            </w:pPr>
            <w:hyperlink r:id="rId25" w:history="1">
              <w:r w:rsidR="00621B68" w:rsidRPr="005A4242">
                <w:rPr>
                  <w:rStyle w:val="Lienhypertexte"/>
                  <w:rFonts w:ascii="Arial" w:hAnsi="Arial" w:cs="Arial"/>
                  <w:sz w:val="16"/>
                  <w:szCs w:val="16"/>
                  <w:lang w:eastAsia="fr-FR"/>
                </w:rPr>
                <w:t>laurent.desportes@dgfip.finances.gouv.fr</w:t>
              </w:r>
            </w:hyperlink>
          </w:p>
          <w:p w:rsidR="00621B68" w:rsidRPr="00F12633" w:rsidRDefault="00621B68">
            <w:pPr>
              <w:suppressAutoHyphens w:val="0"/>
              <w:autoSpaceDE w:val="0"/>
              <w:autoSpaceDN w:val="0"/>
              <w:adjustRightInd w:val="0"/>
              <w:rPr>
                <w:rFonts w:ascii="Arial" w:hAnsi="Arial" w:cs="Arial"/>
                <w:color w:val="000000"/>
                <w:sz w:val="16"/>
                <w:szCs w:val="16"/>
                <w:lang w:eastAsia="fr-FR"/>
              </w:rPr>
            </w:pPr>
          </w:p>
        </w:tc>
        <w:tc>
          <w:tcPr>
            <w:tcW w:w="3996" w:type="dxa"/>
            <w:tcBorders>
              <w:top w:val="single" w:sz="6" w:space="0" w:color="auto"/>
              <w:left w:val="single" w:sz="6" w:space="0" w:color="auto"/>
              <w:bottom w:val="single" w:sz="6" w:space="0" w:color="auto"/>
              <w:right w:val="single" w:sz="6" w:space="0" w:color="auto"/>
            </w:tcBorders>
            <w:shd w:val="solid" w:color="FFCC99"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04 75 33 47 11</w:t>
            </w:r>
          </w:p>
        </w:tc>
      </w:tr>
      <w:tr w:rsidR="00621B68" w:rsidRPr="00F12633" w:rsidTr="00F12633">
        <w:trPr>
          <w:trHeight w:val="581"/>
        </w:trPr>
        <w:tc>
          <w:tcPr>
            <w:tcW w:w="2015" w:type="dxa"/>
            <w:tcBorders>
              <w:top w:val="single" w:sz="6" w:space="0" w:color="auto"/>
              <w:left w:val="single" w:sz="6" w:space="0" w:color="auto"/>
              <w:bottom w:val="single" w:sz="6" w:space="0" w:color="auto"/>
              <w:right w:val="single" w:sz="6" w:space="0" w:color="auto"/>
            </w:tcBorders>
            <w:shd w:val="solid" w:color="FFCC99" w:fill="auto"/>
          </w:tcPr>
          <w:p w:rsidR="00621B68" w:rsidRPr="00F12633" w:rsidRDefault="00621B68" w:rsidP="00621B68">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 xml:space="preserve">HOPITAL DE SERRIERES </w:t>
            </w:r>
          </w:p>
        </w:tc>
        <w:tc>
          <w:tcPr>
            <w:tcW w:w="1984" w:type="dxa"/>
            <w:tcBorders>
              <w:top w:val="single" w:sz="6" w:space="0" w:color="auto"/>
              <w:left w:val="single" w:sz="6" w:space="0" w:color="auto"/>
              <w:bottom w:val="single" w:sz="6" w:space="0" w:color="auto"/>
              <w:right w:val="single" w:sz="6" w:space="0" w:color="auto"/>
            </w:tcBorders>
            <w:shd w:val="solid" w:color="FFCC99" w:fill="auto"/>
          </w:tcPr>
          <w:p w:rsidR="00621B68" w:rsidRPr="00F12633" w:rsidRDefault="00621B68" w:rsidP="00621B68">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SCG ANNONAY</w:t>
            </w:r>
          </w:p>
        </w:tc>
        <w:tc>
          <w:tcPr>
            <w:tcW w:w="2977" w:type="dxa"/>
            <w:tcBorders>
              <w:top w:val="single" w:sz="6" w:space="0" w:color="auto"/>
              <w:left w:val="single" w:sz="6" w:space="0" w:color="auto"/>
              <w:bottom w:val="single" w:sz="6" w:space="0" w:color="auto"/>
              <w:right w:val="single" w:sz="6" w:space="0" w:color="auto"/>
            </w:tcBorders>
            <w:shd w:val="solid" w:color="FFCC99" w:fill="auto"/>
          </w:tcPr>
          <w:p w:rsidR="00621B68" w:rsidRPr="00F12633" w:rsidRDefault="00621B68" w:rsidP="00621B68">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Parc St-Exupéry, 62 Avenue de l'Europe, 07100 Annonay</w:t>
            </w:r>
          </w:p>
        </w:tc>
        <w:tc>
          <w:tcPr>
            <w:tcW w:w="8425" w:type="dxa"/>
            <w:tcBorders>
              <w:top w:val="single" w:sz="6" w:space="0" w:color="auto"/>
              <w:left w:val="single" w:sz="6" w:space="0" w:color="auto"/>
              <w:bottom w:val="single" w:sz="6" w:space="0" w:color="auto"/>
              <w:right w:val="single" w:sz="6" w:space="0" w:color="auto"/>
            </w:tcBorders>
            <w:shd w:val="solid" w:color="FFCC99" w:fill="auto"/>
          </w:tcPr>
          <w:p w:rsidR="00621B68" w:rsidRDefault="006E680C" w:rsidP="00621B68">
            <w:pPr>
              <w:suppressAutoHyphens w:val="0"/>
              <w:autoSpaceDE w:val="0"/>
              <w:autoSpaceDN w:val="0"/>
              <w:adjustRightInd w:val="0"/>
              <w:rPr>
                <w:rFonts w:ascii="Arial" w:hAnsi="Arial" w:cs="Arial"/>
                <w:color w:val="000000"/>
                <w:sz w:val="16"/>
                <w:szCs w:val="16"/>
                <w:lang w:eastAsia="fr-FR"/>
              </w:rPr>
            </w:pPr>
            <w:hyperlink r:id="rId26" w:history="1">
              <w:r w:rsidR="00621B68" w:rsidRPr="005A4242">
                <w:rPr>
                  <w:rStyle w:val="Lienhypertexte"/>
                  <w:rFonts w:ascii="Arial" w:hAnsi="Arial" w:cs="Arial"/>
                  <w:sz w:val="16"/>
                  <w:szCs w:val="16"/>
                  <w:lang w:eastAsia="fr-FR"/>
                </w:rPr>
                <w:t>laurent.desportes@dgfip.finances.gouv.fr</w:t>
              </w:r>
            </w:hyperlink>
          </w:p>
          <w:p w:rsidR="00621B68" w:rsidRPr="00F12633" w:rsidRDefault="00621B68" w:rsidP="00621B68">
            <w:pPr>
              <w:suppressAutoHyphens w:val="0"/>
              <w:autoSpaceDE w:val="0"/>
              <w:autoSpaceDN w:val="0"/>
              <w:adjustRightInd w:val="0"/>
              <w:rPr>
                <w:rFonts w:ascii="Arial" w:hAnsi="Arial" w:cs="Arial"/>
                <w:color w:val="000000"/>
                <w:sz w:val="16"/>
                <w:szCs w:val="16"/>
                <w:lang w:eastAsia="fr-FR"/>
              </w:rPr>
            </w:pPr>
          </w:p>
        </w:tc>
        <w:tc>
          <w:tcPr>
            <w:tcW w:w="3996" w:type="dxa"/>
            <w:tcBorders>
              <w:top w:val="single" w:sz="6" w:space="0" w:color="auto"/>
              <w:left w:val="single" w:sz="6" w:space="0" w:color="auto"/>
              <w:bottom w:val="single" w:sz="6" w:space="0" w:color="auto"/>
              <w:right w:val="single" w:sz="6" w:space="0" w:color="auto"/>
            </w:tcBorders>
            <w:shd w:val="solid" w:color="FFCC99" w:fill="auto"/>
          </w:tcPr>
          <w:p w:rsidR="00621B68" w:rsidRPr="00F12633" w:rsidRDefault="00621B68" w:rsidP="00621B68">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04 75 33 47 11</w:t>
            </w:r>
          </w:p>
        </w:tc>
      </w:tr>
      <w:tr w:rsidR="00621B68" w:rsidRPr="00F12633" w:rsidTr="00F12633">
        <w:trPr>
          <w:trHeight w:val="581"/>
        </w:trPr>
        <w:tc>
          <w:tcPr>
            <w:tcW w:w="2015" w:type="dxa"/>
            <w:tcBorders>
              <w:top w:val="single" w:sz="6" w:space="0" w:color="auto"/>
              <w:left w:val="single" w:sz="6" w:space="0" w:color="auto"/>
              <w:bottom w:val="single" w:sz="6" w:space="0" w:color="auto"/>
              <w:right w:val="single" w:sz="6" w:space="0" w:color="auto"/>
            </w:tcBorders>
            <w:shd w:val="solid" w:color="FFCC99" w:fill="auto"/>
          </w:tcPr>
          <w:p w:rsidR="00621B68" w:rsidRPr="00F12633" w:rsidRDefault="00621B68" w:rsidP="00621B68">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CH ARDECHE NORD</w:t>
            </w:r>
          </w:p>
        </w:tc>
        <w:tc>
          <w:tcPr>
            <w:tcW w:w="1984" w:type="dxa"/>
            <w:tcBorders>
              <w:top w:val="single" w:sz="6" w:space="0" w:color="auto"/>
              <w:left w:val="single" w:sz="6" w:space="0" w:color="auto"/>
              <w:bottom w:val="single" w:sz="6" w:space="0" w:color="auto"/>
              <w:right w:val="single" w:sz="6" w:space="0" w:color="auto"/>
            </w:tcBorders>
            <w:shd w:val="solid" w:color="FFCC99" w:fill="auto"/>
          </w:tcPr>
          <w:p w:rsidR="00621B68" w:rsidRPr="00F12633" w:rsidRDefault="00621B68" w:rsidP="00621B68">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SCG ANNONAY</w:t>
            </w:r>
          </w:p>
        </w:tc>
        <w:tc>
          <w:tcPr>
            <w:tcW w:w="2977" w:type="dxa"/>
            <w:tcBorders>
              <w:top w:val="single" w:sz="6" w:space="0" w:color="auto"/>
              <w:left w:val="single" w:sz="6" w:space="0" w:color="auto"/>
              <w:bottom w:val="single" w:sz="6" w:space="0" w:color="auto"/>
              <w:right w:val="single" w:sz="6" w:space="0" w:color="auto"/>
            </w:tcBorders>
            <w:shd w:val="solid" w:color="FFCC99" w:fill="auto"/>
          </w:tcPr>
          <w:p w:rsidR="00621B68" w:rsidRPr="00F12633" w:rsidRDefault="00621B68" w:rsidP="00621B68">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Parc St-Exupéry, 62 Avenue de l'Europe, 07100 Annonay</w:t>
            </w:r>
          </w:p>
        </w:tc>
        <w:tc>
          <w:tcPr>
            <w:tcW w:w="8425" w:type="dxa"/>
            <w:tcBorders>
              <w:top w:val="single" w:sz="6" w:space="0" w:color="auto"/>
              <w:left w:val="single" w:sz="6" w:space="0" w:color="auto"/>
              <w:bottom w:val="single" w:sz="6" w:space="0" w:color="auto"/>
              <w:right w:val="single" w:sz="6" w:space="0" w:color="auto"/>
            </w:tcBorders>
            <w:shd w:val="solid" w:color="FFCC99" w:fill="auto"/>
          </w:tcPr>
          <w:p w:rsidR="00621B68" w:rsidRDefault="006E680C" w:rsidP="00621B68">
            <w:pPr>
              <w:suppressAutoHyphens w:val="0"/>
              <w:autoSpaceDE w:val="0"/>
              <w:autoSpaceDN w:val="0"/>
              <w:adjustRightInd w:val="0"/>
              <w:rPr>
                <w:rFonts w:ascii="Arial" w:hAnsi="Arial" w:cs="Arial"/>
                <w:color w:val="000000"/>
                <w:sz w:val="16"/>
                <w:szCs w:val="16"/>
                <w:lang w:eastAsia="fr-FR"/>
              </w:rPr>
            </w:pPr>
            <w:hyperlink r:id="rId27" w:history="1">
              <w:r w:rsidR="00621B68" w:rsidRPr="005A4242">
                <w:rPr>
                  <w:rStyle w:val="Lienhypertexte"/>
                  <w:rFonts w:ascii="Arial" w:hAnsi="Arial" w:cs="Arial"/>
                  <w:sz w:val="16"/>
                  <w:szCs w:val="16"/>
                  <w:lang w:eastAsia="fr-FR"/>
                </w:rPr>
                <w:t>laurent.desportes@dgfip.finances.gouv.fr</w:t>
              </w:r>
            </w:hyperlink>
          </w:p>
          <w:p w:rsidR="00621B68" w:rsidRPr="00F12633" w:rsidRDefault="00621B68" w:rsidP="00621B68">
            <w:pPr>
              <w:suppressAutoHyphens w:val="0"/>
              <w:autoSpaceDE w:val="0"/>
              <w:autoSpaceDN w:val="0"/>
              <w:adjustRightInd w:val="0"/>
              <w:rPr>
                <w:rFonts w:ascii="Arial" w:hAnsi="Arial" w:cs="Arial"/>
                <w:color w:val="000000"/>
                <w:sz w:val="16"/>
                <w:szCs w:val="16"/>
                <w:lang w:eastAsia="fr-FR"/>
              </w:rPr>
            </w:pPr>
          </w:p>
        </w:tc>
        <w:tc>
          <w:tcPr>
            <w:tcW w:w="3996" w:type="dxa"/>
            <w:tcBorders>
              <w:top w:val="single" w:sz="6" w:space="0" w:color="auto"/>
              <w:left w:val="single" w:sz="6" w:space="0" w:color="auto"/>
              <w:bottom w:val="single" w:sz="6" w:space="0" w:color="auto"/>
              <w:right w:val="single" w:sz="6" w:space="0" w:color="auto"/>
            </w:tcBorders>
            <w:shd w:val="solid" w:color="FFCC99" w:fill="auto"/>
          </w:tcPr>
          <w:p w:rsidR="00621B68" w:rsidRPr="00F12633" w:rsidRDefault="00621B68" w:rsidP="00621B68">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04 75 33 47 11</w:t>
            </w:r>
          </w:p>
        </w:tc>
      </w:tr>
    </w:tbl>
    <w:p w:rsidR="001C40C0" w:rsidRPr="00F12633" w:rsidRDefault="001C40C0" w:rsidP="009B45B9">
      <w:pPr>
        <w:pStyle w:val="fcase2metab"/>
        <w:rPr>
          <w:rFonts w:ascii="Arial" w:hAnsi="Arial" w:cs="Arial"/>
          <w:sz w:val="16"/>
          <w:szCs w:val="16"/>
        </w:rPr>
      </w:pPr>
    </w:p>
    <w:p w:rsidR="009B1CD0" w:rsidRPr="00F12633" w:rsidRDefault="009B1CD0" w:rsidP="009B45B9">
      <w:pPr>
        <w:pStyle w:val="fcase2metab"/>
        <w:ind w:left="0" w:firstLine="0"/>
        <w:rPr>
          <w:rFonts w:ascii="Arial" w:hAnsi="Arial" w:cs="Arial"/>
          <w:sz w:val="16"/>
          <w:szCs w:val="16"/>
        </w:rPr>
      </w:pPr>
    </w:p>
    <w:p w:rsidR="009B1CD0" w:rsidRPr="00F12633" w:rsidRDefault="009B1CD0" w:rsidP="009B45B9">
      <w:pPr>
        <w:pStyle w:val="fcase2metab"/>
        <w:ind w:left="0" w:firstLine="0"/>
        <w:rPr>
          <w:rFonts w:ascii="Arial" w:hAnsi="Arial" w:cs="Arial"/>
          <w:sz w:val="16"/>
          <w:szCs w:val="16"/>
        </w:rPr>
      </w:pPr>
    </w:p>
    <w:p w:rsidR="009B1CD0" w:rsidRPr="00F12633" w:rsidRDefault="009B1CD0" w:rsidP="009B45B9">
      <w:pPr>
        <w:pStyle w:val="fcase2metab"/>
        <w:rPr>
          <w:rFonts w:ascii="Arial" w:hAnsi="Arial" w:cs="Arial"/>
          <w:sz w:val="16"/>
          <w:szCs w:val="16"/>
        </w:rPr>
      </w:pPr>
      <w:proofErr w:type="gramStart"/>
      <w:r w:rsidRPr="00F12633">
        <w:rPr>
          <w:rFonts w:ascii="Wingdings" w:eastAsia="Wingdings" w:hAnsi="Wingdings" w:cs="Wingdings"/>
          <w:b/>
          <w:color w:val="66CCFF"/>
          <w:spacing w:val="-10"/>
          <w:sz w:val="16"/>
          <w:szCs w:val="16"/>
        </w:rPr>
        <w:t></w:t>
      </w:r>
      <w:r w:rsidRPr="00F12633">
        <w:rPr>
          <w:rFonts w:ascii="Arial" w:eastAsia="Arial" w:hAnsi="Arial" w:cs="Arial"/>
          <w:b/>
          <w:sz w:val="16"/>
          <w:szCs w:val="16"/>
        </w:rPr>
        <w:t xml:space="preserve">  </w:t>
      </w:r>
      <w:r w:rsidRPr="00F12633">
        <w:rPr>
          <w:rFonts w:ascii="Arial" w:hAnsi="Arial" w:cs="Arial"/>
          <w:sz w:val="16"/>
          <w:szCs w:val="16"/>
        </w:rPr>
        <w:t>Imputation</w:t>
      </w:r>
      <w:proofErr w:type="gramEnd"/>
      <w:r w:rsidRPr="00F12633">
        <w:rPr>
          <w:rFonts w:ascii="Arial" w:hAnsi="Arial" w:cs="Arial"/>
          <w:sz w:val="16"/>
          <w:szCs w:val="16"/>
        </w:rPr>
        <w:t xml:space="preserve"> budgétaire</w:t>
      </w:r>
    </w:p>
    <w:p w:rsidR="0079785C" w:rsidRPr="00F12633" w:rsidRDefault="0079785C" w:rsidP="009B45B9">
      <w:pPr>
        <w:pStyle w:val="fcase2metab"/>
        <w:rPr>
          <w:rFonts w:ascii="Arial" w:hAnsi="Arial" w:cs="Arial"/>
          <w:sz w:val="16"/>
          <w:szCs w:val="16"/>
        </w:rPr>
      </w:pPr>
    </w:p>
    <w:p w:rsidR="009B1CD0" w:rsidRPr="00F12633" w:rsidRDefault="009B1CD0" w:rsidP="009B45B9">
      <w:pPr>
        <w:tabs>
          <w:tab w:val="left" w:pos="851"/>
        </w:tabs>
        <w:rPr>
          <w:rFonts w:ascii="Arial" w:hAnsi="Arial" w:cs="Arial"/>
          <w:sz w:val="16"/>
          <w:szCs w:val="16"/>
        </w:rPr>
      </w:pPr>
    </w:p>
    <w:p w:rsidR="009B1CD0" w:rsidRPr="00F12633" w:rsidRDefault="009B1CD0" w:rsidP="009B45B9">
      <w:pPr>
        <w:tabs>
          <w:tab w:val="left" w:pos="851"/>
          <w:tab w:val="left" w:pos="3402"/>
          <w:tab w:val="left" w:pos="6237"/>
          <w:tab w:val="left" w:pos="9072"/>
        </w:tabs>
        <w:jc w:val="both"/>
        <w:rPr>
          <w:rFonts w:ascii="Arial" w:hAnsi="Arial" w:cs="Arial"/>
          <w:i/>
          <w:sz w:val="16"/>
          <w:szCs w:val="16"/>
        </w:rPr>
      </w:pPr>
      <w:r w:rsidRPr="00F12633">
        <w:rPr>
          <w:rFonts w:ascii="Arial" w:hAnsi="Arial" w:cs="Arial"/>
          <w:b/>
          <w:caps/>
          <w:sz w:val="16"/>
          <w:szCs w:val="16"/>
        </w:rPr>
        <w:t>P</w:t>
      </w:r>
      <w:r w:rsidRPr="00F12633">
        <w:rPr>
          <w:rFonts w:ascii="Arial" w:hAnsi="Arial" w:cs="Arial"/>
          <w:b/>
          <w:sz w:val="16"/>
          <w:szCs w:val="16"/>
        </w:rPr>
        <w:t>our l</w:t>
      </w:r>
      <w:r w:rsidRPr="00F12633">
        <w:rPr>
          <w:rFonts w:ascii="Arial" w:hAnsi="Arial" w:cs="Arial"/>
          <w:b/>
          <w:caps/>
          <w:sz w:val="16"/>
          <w:szCs w:val="16"/>
        </w:rPr>
        <w:t>’</w:t>
      </w:r>
      <w:r w:rsidR="008B2A38" w:rsidRPr="00F12633">
        <w:rPr>
          <w:rFonts w:ascii="Arial" w:hAnsi="Arial" w:cs="Arial"/>
          <w:b/>
          <w:caps/>
          <w:sz w:val="16"/>
          <w:szCs w:val="16"/>
        </w:rPr>
        <w:t>É</w:t>
      </w:r>
      <w:r w:rsidR="008B2A38" w:rsidRPr="00F12633">
        <w:rPr>
          <w:rFonts w:ascii="Arial" w:hAnsi="Arial" w:cs="Arial"/>
          <w:b/>
          <w:sz w:val="16"/>
          <w:szCs w:val="16"/>
        </w:rPr>
        <w:t>tat</w:t>
      </w:r>
      <w:r w:rsidRPr="00F12633">
        <w:rPr>
          <w:rFonts w:ascii="Arial" w:hAnsi="Arial" w:cs="Arial"/>
          <w:b/>
          <w:sz w:val="16"/>
          <w:szCs w:val="16"/>
        </w:rPr>
        <w:t xml:space="preserve"> et ses établissements :</w:t>
      </w:r>
    </w:p>
    <w:p w:rsidR="009B1CD0" w:rsidRPr="00F12633" w:rsidRDefault="009B1CD0" w:rsidP="009B45B9">
      <w:pPr>
        <w:tabs>
          <w:tab w:val="left" w:pos="851"/>
          <w:tab w:val="left" w:pos="3402"/>
          <w:tab w:val="left" w:pos="6237"/>
          <w:tab w:val="left" w:pos="9072"/>
        </w:tabs>
        <w:jc w:val="both"/>
        <w:rPr>
          <w:rFonts w:ascii="Arial" w:hAnsi="Arial" w:cs="Arial"/>
          <w:sz w:val="16"/>
          <w:szCs w:val="16"/>
        </w:rPr>
      </w:pPr>
      <w:r w:rsidRPr="00F12633">
        <w:rPr>
          <w:rFonts w:ascii="Arial" w:hAnsi="Arial" w:cs="Arial"/>
          <w:i/>
          <w:sz w:val="16"/>
          <w:szCs w:val="16"/>
        </w:rPr>
        <w:t>(Visa ou avis de l’autorité chargée du contrôle financier.)</w:t>
      </w:r>
    </w:p>
    <w:p w:rsidR="009B1CD0" w:rsidRPr="00F12633" w:rsidRDefault="009B1CD0" w:rsidP="009B45B9">
      <w:pPr>
        <w:tabs>
          <w:tab w:val="left" w:pos="851"/>
        </w:tabs>
        <w:rPr>
          <w:rFonts w:ascii="Arial" w:hAnsi="Arial" w:cs="Arial"/>
          <w:sz w:val="16"/>
          <w:szCs w:val="16"/>
        </w:rPr>
      </w:pPr>
    </w:p>
    <w:p w:rsidR="009B1CD0" w:rsidRPr="00F12633" w:rsidRDefault="009B1CD0" w:rsidP="009B45B9">
      <w:pPr>
        <w:tabs>
          <w:tab w:val="left" w:pos="851"/>
        </w:tabs>
        <w:rPr>
          <w:rFonts w:ascii="Arial" w:hAnsi="Arial" w:cs="Arial"/>
          <w:sz w:val="16"/>
          <w:szCs w:val="16"/>
        </w:rPr>
      </w:pPr>
    </w:p>
    <w:p w:rsidR="009B1CD0" w:rsidRPr="00F12633" w:rsidRDefault="009B1CD0" w:rsidP="009B45B9">
      <w:pPr>
        <w:tabs>
          <w:tab w:val="left" w:pos="851"/>
        </w:tabs>
        <w:rPr>
          <w:rFonts w:ascii="Arial" w:hAnsi="Arial" w:cs="Arial"/>
          <w:sz w:val="16"/>
          <w:szCs w:val="16"/>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9B1CD0" w:rsidRDefault="009B1CD0" w:rsidP="009B45B9">
      <w:pPr>
        <w:tabs>
          <w:tab w:val="left" w:pos="851"/>
        </w:tabs>
        <w:jc w:val="both"/>
      </w:pPr>
    </w:p>
    <w:p w:rsidR="009B1CD0" w:rsidRDefault="009B1CD0" w:rsidP="009B45B9">
      <w:pPr>
        <w:tabs>
          <w:tab w:val="left" w:pos="851"/>
        </w:tabs>
        <w:jc w:val="both"/>
      </w:pPr>
    </w:p>
    <w:p w:rsidR="009B1CD0" w:rsidRDefault="009B1CD0"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8B2A38" w:rsidRDefault="008B2A38" w:rsidP="009B45B9">
      <w:pPr>
        <w:tabs>
          <w:tab w:val="left" w:pos="851"/>
        </w:tabs>
        <w:jc w:val="both"/>
      </w:pPr>
    </w:p>
    <w:p w:rsidR="001C40C0" w:rsidRDefault="001C40C0" w:rsidP="009B45B9">
      <w:pPr>
        <w:tabs>
          <w:tab w:val="left" w:pos="851"/>
        </w:tabs>
        <w:rPr>
          <w:rFonts w:ascii="Arial" w:hAnsi="Arial" w:cs="Arial"/>
        </w:rPr>
      </w:pPr>
    </w:p>
    <w:p w:rsidR="008B2A38" w:rsidRDefault="008B2A38" w:rsidP="009B45B9">
      <w:pPr>
        <w:tabs>
          <w:tab w:val="left" w:pos="851"/>
        </w:tabs>
        <w:rPr>
          <w:rFonts w:ascii="Arial" w:hAnsi="Arial" w:cs="Arial"/>
        </w:rPr>
      </w:pPr>
    </w:p>
    <w:p w:rsidR="003A7270" w:rsidRDefault="003A727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4DA0" w:rsidRDefault="00454DA0">
      <w:r>
        <w:separator/>
      </w:r>
    </w:p>
  </w:endnote>
  <w:endnote w:type="continuationSeparator" w:id="0">
    <w:p w:rsidR="00454DA0" w:rsidRDefault="00454D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5824AE" w:rsidP="00DF501F">
          <w:pPr>
            <w:jc w:val="center"/>
            <w:rPr>
              <w:rFonts w:ascii="Arial" w:hAnsi="Arial" w:cs="Arial"/>
              <w:b/>
            </w:rPr>
          </w:pP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E0A3C">
            <w:rPr>
              <w:rStyle w:val="Numrodepage"/>
              <w:rFonts w:cs="Arial"/>
              <w:b/>
              <w:noProof/>
            </w:rPr>
            <w:t>1</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E0A3C">
            <w:rPr>
              <w:rStyle w:val="Numrodepage"/>
              <w:rFonts w:cs="Arial"/>
              <w:b/>
              <w:noProof/>
            </w:rPr>
            <w:t>1</w:t>
          </w:r>
          <w:r>
            <w:rPr>
              <w:rStyle w:val="Numrodepage"/>
              <w:rFonts w:cs="Arial"/>
              <w:b/>
            </w:rPr>
            <w:fldChar w:fldCharType="end"/>
          </w:r>
        </w:p>
      </w:tc>
    </w:tr>
  </w:tbl>
  <w:p w:rsidR="005824AE" w:rsidRPr="00DF501F" w:rsidRDefault="005824AE" w:rsidP="00DF501F">
    <w:pPr>
      <w:jc w:val="center"/>
      <w:rPr>
        <w:sz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4DA0" w:rsidRDefault="00454DA0">
      <w:r>
        <w:separator/>
      </w:r>
    </w:p>
  </w:footnote>
  <w:footnote w:type="continuationSeparator" w:id="0">
    <w:p w:rsidR="00454DA0" w:rsidRDefault="00454DA0">
      <w:r>
        <w:continuationSeparator/>
      </w:r>
    </w:p>
  </w:footnote>
  <w:footnote w:id="1">
    <w:p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76BF4787"/>
    <w:multiLevelType w:val="hybridMultilevel"/>
    <w:tmpl w:val="180CCC0E"/>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 w:numId="6">
    <w:abstractNumId w:val="5"/>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843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DA0"/>
    <w:rsid w:val="00036500"/>
    <w:rsid w:val="00043162"/>
    <w:rsid w:val="00057BBD"/>
    <w:rsid w:val="00062953"/>
    <w:rsid w:val="00067F94"/>
    <w:rsid w:val="00084AE4"/>
    <w:rsid w:val="00090C6F"/>
    <w:rsid w:val="000A2E05"/>
    <w:rsid w:val="000A3E6B"/>
    <w:rsid w:val="000C2E65"/>
    <w:rsid w:val="000E0020"/>
    <w:rsid w:val="00156924"/>
    <w:rsid w:val="00166B56"/>
    <w:rsid w:val="00174505"/>
    <w:rsid w:val="001975F6"/>
    <w:rsid w:val="001A5588"/>
    <w:rsid w:val="001C40C0"/>
    <w:rsid w:val="001C733C"/>
    <w:rsid w:val="002027C7"/>
    <w:rsid w:val="0021527A"/>
    <w:rsid w:val="0021797C"/>
    <w:rsid w:val="00225A1A"/>
    <w:rsid w:val="002904AF"/>
    <w:rsid w:val="002C2CA3"/>
    <w:rsid w:val="002C4B3E"/>
    <w:rsid w:val="002C711C"/>
    <w:rsid w:val="002C79D6"/>
    <w:rsid w:val="002D7F88"/>
    <w:rsid w:val="002E56C1"/>
    <w:rsid w:val="00332B12"/>
    <w:rsid w:val="00354C04"/>
    <w:rsid w:val="00375D30"/>
    <w:rsid w:val="00376264"/>
    <w:rsid w:val="003840B3"/>
    <w:rsid w:val="00385E76"/>
    <w:rsid w:val="003A7270"/>
    <w:rsid w:val="003C2C12"/>
    <w:rsid w:val="003D56CB"/>
    <w:rsid w:val="00417363"/>
    <w:rsid w:val="0043706E"/>
    <w:rsid w:val="0044597F"/>
    <w:rsid w:val="00454DA0"/>
    <w:rsid w:val="004A7169"/>
    <w:rsid w:val="004C5755"/>
    <w:rsid w:val="004E75A6"/>
    <w:rsid w:val="00505F7B"/>
    <w:rsid w:val="00514DAF"/>
    <w:rsid w:val="00526F46"/>
    <w:rsid w:val="00532EC7"/>
    <w:rsid w:val="00541CA3"/>
    <w:rsid w:val="00551F12"/>
    <w:rsid w:val="005546A9"/>
    <w:rsid w:val="005824AE"/>
    <w:rsid w:val="005846FB"/>
    <w:rsid w:val="005A05C1"/>
    <w:rsid w:val="005A4A3B"/>
    <w:rsid w:val="005A4CB5"/>
    <w:rsid w:val="005B2316"/>
    <w:rsid w:val="005F0DCE"/>
    <w:rsid w:val="0061068C"/>
    <w:rsid w:val="006153F3"/>
    <w:rsid w:val="006179F8"/>
    <w:rsid w:val="00621B68"/>
    <w:rsid w:val="0064560F"/>
    <w:rsid w:val="00647A07"/>
    <w:rsid w:val="00660727"/>
    <w:rsid w:val="00662A86"/>
    <w:rsid w:val="006A37B0"/>
    <w:rsid w:val="006B5057"/>
    <w:rsid w:val="006C4338"/>
    <w:rsid w:val="006E680C"/>
    <w:rsid w:val="006F3DF9"/>
    <w:rsid w:val="0070371D"/>
    <w:rsid w:val="007060E5"/>
    <w:rsid w:val="00710FD6"/>
    <w:rsid w:val="00730A78"/>
    <w:rsid w:val="00757151"/>
    <w:rsid w:val="00776BB3"/>
    <w:rsid w:val="0078767F"/>
    <w:rsid w:val="007909E0"/>
    <w:rsid w:val="007975B6"/>
    <w:rsid w:val="0079785C"/>
    <w:rsid w:val="007D4001"/>
    <w:rsid w:val="007D7A65"/>
    <w:rsid w:val="007F68A6"/>
    <w:rsid w:val="0083205E"/>
    <w:rsid w:val="00840934"/>
    <w:rsid w:val="00844DAA"/>
    <w:rsid w:val="008450C7"/>
    <w:rsid w:val="00876A73"/>
    <w:rsid w:val="008A4A42"/>
    <w:rsid w:val="008B2A38"/>
    <w:rsid w:val="00902F86"/>
    <w:rsid w:val="00930A5C"/>
    <w:rsid w:val="00934503"/>
    <w:rsid w:val="00944FCC"/>
    <w:rsid w:val="009458B0"/>
    <w:rsid w:val="00972598"/>
    <w:rsid w:val="00983FF3"/>
    <w:rsid w:val="009B1CD0"/>
    <w:rsid w:val="009B45B9"/>
    <w:rsid w:val="009C4738"/>
    <w:rsid w:val="009D661E"/>
    <w:rsid w:val="00A34D04"/>
    <w:rsid w:val="00A40AD3"/>
    <w:rsid w:val="00A43E88"/>
    <w:rsid w:val="00A85E2C"/>
    <w:rsid w:val="00AA0927"/>
    <w:rsid w:val="00AB4BA6"/>
    <w:rsid w:val="00AC55F5"/>
    <w:rsid w:val="00AE7831"/>
    <w:rsid w:val="00B02608"/>
    <w:rsid w:val="00B0289C"/>
    <w:rsid w:val="00B054DA"/>
    <w:rsid w:val="00B87564"/>
    <w:rsid w:val="00B91214"/>
    <w:rsid w:val="00BA44E5"/>
    <w:rsid w:val="00BD767E"/>
    <w:rsid w:val="00BE6078"/>
    <w:rsid w:val="00BF563A"/>
    <w:rsid w:val="00C23457"/>
    <w:rsid w:val="00C5319D"/>
    <w:rsid w:val="00C630AD"/>
    <w:rsid w:val="00C735ED"/>
    <w:rsid w:val="00C83930"/>
    <w:rsid w:val="00C91060"/>
    <w:rsid w:val="00C911FE"/>
    <w:rsid w:val="00CD185D"/>
    <w:rsid w:val="00CD46CC"/>
    <w:rsid w:val="00CE67FD"/>
    <w:rsid w:val="00CF2A9E"/>
    <w:rsid w:val="00D26AD2"/>
    <w:rsid w:val="00D337D7"/>
    <w:rsid w:val="00D412FD"/>
    <w:rsid w:val="00D419CB"/>
    <w:rsid w:val="00D46BC7"/>
    <w:rsid w:val="00D54FC3"/>
    <w:rsid w:val="00D90A00"/>
    <w:rsid w:val="00DA362C"/>
    <w:rsid w:val="00DE0D57"/>
    <w:rsid w:val="00DF1441"/>
    <w:rsid w:val="00DF501F"/>
    <w:rsid w:val="00E20DB0"/>
    <w:rsid w:val="00E3479B"/>
    <w:rsid w:val="00E47798"/>
    <w:rsid w:val="00E5435C"/>
    <w:rsid w:val="00E628DF"/>
    <w:rsid w:val="00E74C76"/>
    <w:rsid w:val="00E96FF6"/>
    <w:rsid w:val="00EC03E9"/>
    <w:rsid w:val="00F05A65"/>
    <w:rsid w:val="00F12633"/>
    <w:rsid w:val="00F92811"/>
    <w:rsid w:val="00FA5856"/>
    <w:rsid w:val="00FE0A3C"/>
    <w:rsid w:val="00FE3FAF"/>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oNotEmbedSmartTags/>
  <w:decimalSymbol w:val=","/>
  <w:listSeparator w:val=";"/>
  <w14:docId w14:val="3EA61870"/>
  <w15:chartTrackingRefBased/>
  <w15:docId w15:val="{D78BBA28-2059-4464-AFEF-D7B176805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Mentionnonrsolue">
    <w:name w:val="Unresolved Mention"/>
    <w:basedOn w:val="Policepardfaut"/>
    <w:uiPriority w:val="99"/>
    <w:semiHidden/>
    <w:unhideWhenUsed/>
    <w:rsid w:val="00621B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288660705">
      <w:bodyDiv w:val="1"/>
      <w:marLeft w:val="0"/>
      <w:marRight w:val="0"/>
      <w:marTop w:val="0"/>
      <w:marBottom w:val="0"/>
      <w:divBdr>
        <w:top w:val="none" w:sz="0" w:space="0" w:color="auto"/>
        <w:left w:val="none" w:sz="0" w:space="0" w:color="auto"/>
        <w:bottom w:val="none" w:sz="0" w:space="0" w:color="auto"/>
        <w:right w:val="none" w:sz="0" w:space="0" w:color="auto"/>
      </w:divBdr>
    </w:div>
    <w:div w:id="1768577105">
      <w:bodyDiv w:val="1"/>
      <w:marLeft w:val="0"/>
      <w:marRight w:val="0"/>
      <w:marTop w:val="0"/>
      <w:marBottom w:val="0"/>
      <w:divBdr>
        <w:top w:val="none" w:sz="0" w:space="0" w:color="auto"/>
        <w:left w:val="none" w:sz="0" w:space="0" w:color="auto"/>
        <w:bottom w:val="none" w:sz="0" w:space="0" w:color="auto"/>
        <w:right w:val="none" w:sz="0" w:space="0" w:color="auto"/>
      </w:divBdr>
    </w:div>
    <w:div w:id="1783260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mailto:laurent.desportes@dgfip.finances.gouv.fr" TargetMode="Externa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mailto:laurent.desportes@dgfip.finances.gouv.fr"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mailto:laurence.vetard@chu-st-etienne.fr"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fontTable" Target="fontTable.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hyperlink" Target="mailto:laurent.desportes@dgfip.finances.gouv.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vetard\Documents\Mod&#232;les%20Office%20personnalis&#233;s\TRAME%20ATTRI1.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D8585C-4907-4451-9CF8-C6D7F2B6FD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TRAME ATTRI1</Template>
  <TotalTime>1667</TotalTime>
  <Pages>7</Pages>
  <Words>2503</Words>
  <Characters>13771</Characters>
  <Application>Microsoft Office Word</Application>
  <DocSecurity>0</DocSecurity>
  <Lines>114</Lines>
  <Paragraphs>32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16242</CharactersWithSpaces>
  <SharedDoc>false</SharedDoc>
  <HLinks>
    <vt:vector size="90" baseType="variant">
      <vt:variant>
        <vt:i4>5767218</vt:i4>
      </vt:variant>
      <vt:variant>
        <vt:i4>106</vt:i4>
      </vt:variant>
      <vt:variant>
        <vt:i4>0</vt:i4>
      </vt:variant>
      <vt:variant>
        <vt:i4>5</vt:i4>
      </vt:variant>
      <vt:variant>
        <vt:lpwstr>mailto:laurence.vetard@chu-st-etienne.fr</vt:lpwstr>
      </vt:variant>
      <vt:variant>
        <vt:lpwstr/>
      </vt:variant>
      <vt:variant>
        <vt:i4>196671</vt:i4>
      </vt:variant>
      <vt:variant>
        <vt:i4>83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80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Vetard Laurence</dc:creator>
  <cp:keywords/>
  <cp:lastModifiedBy>PONTVIANNE Gregory</cp:lastModifiedBy>
  <cp:revision>9</cp:revision>
  <cp:lastPrinted>2023-03-09T08:20:00Z</cp:lastPrinted>
  <dcterms:created xsi:type="dcterms:W3CDTF">2024-04-19T07:23:00Z</dcterms:created>
  <dcterms:modified xsi:type="dcterms:W3CDTF">2025-09-09T10:53:00Z</dcterms:modified>
</cp:coreProperties>
</file>