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C596" w14:textId="59ADA6BA" w:rsidR="00000000" w:rsidRDefault="00C96CF6">
      <w:pPr>
        <w:pStyle w:val="Corpsdetexte"/>
        <w:kinsoku w:val="0"/>
        <w:overflowPunct w:val="0"/>
        <w:ind w:left="4581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noProof/>
          <w:sz w:val="20"/>
          <w:szCs w:val="20"/>
        </w:rPr>
        <w:drawing>
          <wp:inline distT="0" distB="0" distL="0" distR="0" wp14:anchorId="28C78597" wp14:editId="42B29FEA">
            <wp:extent cx="1031240" cy="593090"/>
            <wp:effectExtent l="0" t="0" r="0" b="0"/>
            <wp:docPr id="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1B1DB" w14:textId="77777777" w:rsidR="00000000" w:rsidRDefault="00C96CF6">
      <w:pPr>
        <w:pStyle w:val="Corpsdetexte"/>
        <w:kinsoku w:val="0"/>
        <w:overflowPunct w:val="0"/>
        <w:spacing w:before="10"/>
        <w:rPr>
          <w:rFonts w:ascii="Times New Roman" w:hAnsi="Times New Roman" w:cs="Times New Roman"/>
          <w:i w:val="0"/>
          <w:iCs w:val="0"/>
          <w:sz w:val="11"/>
          <w:szCs w:val="11"/>
        </w:rPr>
      </w:pPr>
    </w:p>
    <w:p w14:paraId="00F0F867" w14:textId="77777777" w:rsidR="00000000" w:rsidRDefault="00C96CF6">
      <w:pPr>
        <w:pStyle w:val="Corpsdetexte"/>
        <w:kinsoku w:val="0"/>
        <w:overflowPunct w:val="0"/>
        <w:spacing w:before="96"/>
        <w:ind w:left="461" w:right="397"/>
        <w:jc w:val="center"/>
        <w:rPr>
          <w:b/>
          <w:bCs/>
          <w:i w:val="0"/>
          <w:iCs w:val="0"/>
          <w:spacing w:val="-2"/>
          <w:sz w:val="16"/>
          <w:szCs w:val="16"/>
        </w:rPr>
      </w:pPr>
      <w:r>
        <w:rPr>
          <w:b/>
          <w:bCs/>
          <w:i w:val="0"/>
          <w:iCs w:val="0"/>
          <w:sz w:val="16"/>
          <w:szCs w:val="16"/>
        </w:rPr>
        <w:t>MINISTERE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b/>
          <w:bCs/>
          <w:i w:val="0"/>
          <w:iCs w:val="0"/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-3"/>
          <w:sz w:val="16"/>
          <w:szCs w:val="16"/>
        </w:rPr>
        <w:t xml:space="preserve"> </w:t>
      </w:r>
      <w:r>
        <w:rPr>
          <w:b/>
          <w:bCs/>
          <w:i w:val="0"/>
          <w:iCs w:val="0"/>
          <w:sz w:val="16"/>
          <w:szCs w:val="16"/>
        </w:rPr>
        <w:t>L’ECONOMIE</w:t>
      </w:r>
      <w:r>
        <w:rPr>
          <w:rFonts w:ascii="Times New Roman" w:hAnsi="Times New Roman" w:cs="Times New Roman"/>
          <w:i w:val="0"/>
          <w:iCs w:val="0"/>
          <w:spacing w:val="-2"/>
          <w:sz w:val="16"/>
          <w:szCs w:val="16"/>
        </w:rPr>
        <w:t xml:space="preserve"> </w:t>
      </w:r>
      <w:r>
        <w:rPr>
          <w:b/>
          <w:bCs/>
          <w:i w:val="0"/>
          <w:iCs w:val="0"/>
          <w:sz w:val="16"/>
          <w:szCs w:val="16"/>
        </w:rPr>
        <w:t>ET</w:t>
      </w:r>
      <w:r>
        <w:rPr>
          <w:rFonts w:ascii="Times New Roman" w:hAnsi="Times New Roman" w:cs="Times New Roman"/>
          <w:i w:val="0"/>
          <w:iCs w:val="0"/>
          <w:spacing w:val="-4"/>
          <w:sz w:val="16"/>
          <w:szCs w:val="16"/>
        </w:rPr>
        <w:t xml:space="preserve"> </w:t>
      </w:r>
      <w:r>
        <w:rPr>
          <w:b/>
          <w:bCs/>
          <w:i w:val="0"/>
          <w:iCs w:val="0"/>
          <w:sz w:val="16"/>
          <w:szCs w:val="16"/>
        </w:rPr>
        <w:t>DES</w:t>
      </w:r>
      <w:r>
        <w:rPr>
          <w:rFonts w:ascii="Times New Roman" w:hAnsi="Times New Roman" w:cs="Times New Roman"/>
          <w:i w:val="0"/>
          <w:iCs w:val="0"/>
          <w:spacing w:val="-2"/>
          <w:sz w:val="16"/>
          <w:szCs w:val="16"/>
        </w:rPr>
        <w:t xml:space="preserve"> </w:t>
      </w:r>
      <w:r>
        <w:rPr>
          <w:b/>
          <w:bCs/>
          <w:i w:val="0"/>
          <w:iCs w:val="0"/>
          <w:spacing w:val="-2"/>
          <w:sz w:val="16"/>
          <w:szCs w:val="16"/>
        </w:rPr>
        <w:t>FINANCES</w:t>
      </w:r>
    </w:p>
    <w:p w14:paraId="377632BA" w14:textId="77777777" w:rsidR="00000000" w:rsidRDefault="00C96CF6">
      <w:pPr>
        <w:pStyle w:val="Corpsdetexte"/>
        <w:kinsoku w:val="0"/>
        <w:overflowPunct w:val="0"/>
        <w:spacing w:before="1"/>
        <w:ind w:left="461" w:right="399"/>
        <w:jc w:val="center"/>
        <w:rPr>
          <w:b/>
          <w:bCs/>
          <w:i w:val="0"/>
          <w:iCs w:val="0"/>
          <w:spacing w:val="-2"/>
        </w:rPr>
      </w:pPr>
      <w:r>
        <w:rPr>
          <w:b/>
          <w:bCs/>
          <w:i w:val="0"/>
          <w:iCs w:val="0"/>
        </w:rPr>
        <w:t>Direction</w:t>
      </w:r>
      <w:r>
        <w:rPr>
          <w:rFonts w:ascii="Times New Roman" w:hAnsi="Times New Roman" w:cs="Times New Roman"/>
          <w:i w:val="0"/>
          <w:iCs w:val="0"/>
          <w:spacing w:val="-4"/>
        </w:rPr>
        <w:t xml:space="preserve"> </w:t>
      </w:r>
      <w:r>
        <w:rPr>
          <w:b/>
          <w:bCs/>
          <w:i w:val="0"/>
          <w:iCs w:val="0"/>
        </w:rPr>
        <w:t>des</w:t>
      </w:r>
      <w:r>
        <w:rPr>
          <w:rFonts w:ascii="Times New Roman" w:hAnsi="Times New Roman" w:cs="Times New Roman"/>
          <w:i w:val="0"/>
          <w:iCs w:val="0"/>
          <w:spacing w:val="-10"/>
        </w:rPr>
        <w:t xml:space="preserve"> </w:t>
      </w:r>
      <w:r>
        <w:rPr>
          <w:b/>
          <w:bCs/>
          <w:i w:val="0"/>
          <w:iCs w:val="0"/>
        </w:rPr>
        <w:t>Affaires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rPr>
          <w:b/>
          <w:bCs/>
          <w:i w:val="0"/>
          <w:iCs w:val="0"/>
          <w:spacing w:val="-2"/>
        </w:rPr>
        <w:t>Juridiques</w:t>
      </w:r>
    </w:p>
    <w:p w14:paraId="4C84E2F6" w14:textId="6417BFD3" w:rsidR="00000000" w:rsidRDefault="00C96CF6">
      <w:pPr>
        <w:pStyle w:val="Corpsdetexte"/>
        <w:kinsoku w:val="0"/>
        <w:overflowPunct w:val="0"/>
        <w:spacing w:before="9"/>
        <w:rPr>
          <w:b/>
          <w:bCs/>
          <w:i w:val="0"/>
          <w:iCs w:val="0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49024" behindDoc="0" locked="0" layoutInCell="0" allowOverlap="1" wp14:anchorId="095CCD92" wp14:editId="614D0DD0">
                <wp:simplePos x="0" y="0"/>
                <wp:positionH relativeFrom="page">
                  <wp:posOffset>472440</wp:posOffset>
                </wp:positionH>
                <wp:positionV relativeFrom="paragraph">
                  <wp:posOffset>144780</wp:posOffset>
                </wp:positionV>
                <wp:extent cx="6583680" cy="889000"/>
                <wp:effectExtent l="0" t="0" r="0" b="0"/>
                <wp:wrapTopAndBottom/>
                <wp:docPr id="3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3680" cy="889000"/>
                          <a:chOff x="744" y="228"/>
                          <a:chExt cx="10368" cy="1400"/>
                        </a:xfrm>
                      </wpg:grpSpPr>
                      <wps:wsp>
                        <wps:cNvPr id="36" name="Freeform 3"/>
                        <wps:cNvSpPr>
                          <a:spLocks/>
                        </wps:cNvSpPr>
                        <wps:spPr bwMode="auto">
                          <a:xfrm>
                            <a:off x="744" y="228"/>
                            <a:ext cx="10368" cy="1400"/>
                          </a:xfrm>
                          <a:custGeom>
                            <a:avLst/>
                            <a:gdLst>
                              <a:gd name="T0" fmla="*/ 10368 w 10368"/>
                              <a:gd name="T1" fmla="*/ 0 h 1400"/>
                              <a:gd name="T2" fmla="*/ 9288 w 10368"/>
                              <a:gd name="T3" fmla="*/ 0 h 1400"/>
                              <a:gd name="T4" fmla="*/ 0 w 10368"/>
                              <a:gd name="T5" fmla="*/ 0 h 1400"/>
                              <a:gd name="T6" fmla="*/ 0 w 10368"/>
                              <a:gd name="T7" fmla="*/ 1399 h 1400"/>
                              <a:gd name="T8" fmla="*/ 9288 w 10368"/>
                              <a:gd name="T9" fmla="*/ 1399 h 1400"/>
                              <a:gd name="T10" fmla="*/ 10368 w 10368"/>
                              <a:gd name="T11" fmla="*/ 1399 h 1400"/>
                              <a:gd name="T12" fmla="*/ 10368 w 10368"/>
                              <a:gd name="T13" fmla="*/ 0 h 1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368" h="1400">
                                <a:moveTo>
                                  <a:pt x="10368" y="0"/>
                                </a:moveTo>
                                <a:lnTo>
                                  <a:pt x="9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9"/>
                                </a:lnTo>
                                <a:lnTo>
                                  <a:pt x="9288" y="1399"/>
                                </a:lnTo>
                                <a:lnTo>
                                  <a:pt x="10368" y="1399"/>
                                </a:lnTo>
                                <a:lnTo>
                                  <a:pt x="10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4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549" y="357"/>
                            <a:ext cx="5704" cy="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3BC54" w14:textId="77777777" w:rsidR="00000000" w:rsidRDefault="00C96CF6">
                              <w:pPr>
                                <w:pStyle w:val="Corpsdetexte"/>
                                <w:kinsoku w:val="0"/>
                                <w:overflowPunct w:val="0"/>
                                <w:spacing w:line="268" w:lineRule="exact"/>
                                <w:ind w:left="1690" w:right="1709"/>
                                <w:jc w:val="center"/>
                                <w:rPr>
                                  <w:i w:val="0"/>
                                  <w:iCs w:val="0"/>
                                  <w:spacing w:val="-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 w:val="0"/>
                                  <w:iCs w:val="0"/>
                                  <w:sz w:val="24"/>
                                  <w:szCs w:val="24"/>
                                </w:rPr>
                                <w:t>MARCHES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pacing w:val="-1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i w:val="0"/>
                                  <w:iCs w:val="0"/>
                                  <w:spacing w:val="-2"/>
                                  <w:sz w:val="24"/>
                                  <w:szCs w:val="24"/>
                                </w:rPr>
                                <w:t>PUBLICS</w:t>
                              </w:r>
                            </w:p>
                            <w:p w14:paraId="1FCCB0AB" w14:textId="77777777" w:rsidR="00000000" w:rsidRDefault="00C96CF6">
                              <w:pPr>
                                <w:pStyle w:val="Corpsdetexte"/>
                                <w:kinsoku w:val="0"/>
                                <w:overflowPunct w:val="0"/>
                                <w:spacing w:line="442" w:lineRule="exact"/>
                                <w:ind w:left="-1" w:right="18"/>
                                <w:jc w:val="center"/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  <w:vertAlign w:val="super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DECLARATION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pacing w:val="-1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pacing w:val="-17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CANDIDAT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pacing w:val="-1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INDIVIDUEL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OU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MEMBRE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DU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</w:rPr>
                                <w:t>GROUPEMENT</w:t>
                              </w: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z w:val="28"/>
                                  <w:szCs w:val="28"/>
                                  <w:vertAlign w:val="super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294" y="356"/>
                            <a:ext cx="577" cy="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01862" w14:textId="77777777" w:rsidR="00000000" w:rsidRDefault="00C96CF6">
                              <w:pPr>
                                <w:pStyle w:val="Corpsdetexte"/>
                                <w:kinsoku w:val="0"/>
                                <w:overflowPunct w:val="0"/>
                                <w:spacing w:line="314" w:lineRule="exact"/>
                                <w:rPr>
                                  <w:b/>
                                  <w:bCs/>
                                  <w:i w:val="0"/>
                                  <w:iCs w:val="0"/>
                                  <w:spacing w:val="-5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 w:val="0"/>
                                  <w:iCs w:val="0"/>
                                  <w:spacing w:val="-5"/>
                                  <w:sz w:val="28"/>
                                  <w:szCs w:val="28"/>
                                </w:rPr>
                                <w:t>DC2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CCD92" id="Group 2" o:spid="_x0000_s1026" style="position:absolute;margin-left:37.2pt;margin-top:11.4pt;width:518.4pt;height:70pt;z-index:251649024;mso-wrap-distance-left:0;mso-wrap-distance-right:0;mso-position-horizontal-relative:page" coordorigin="744,228" coordsize="10368,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" o:allowincell="f">
                <v:shape id="Freeform 3" o:spid="_x0000_s1027" style="position:absolute;left:744;top:228;width:10368;height:1400;visibility:visible;mso-wrap-style:square;v-text-anchor:top" coordsize="10368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" path="m10368,l9288,,,,,1399r9288,l10368,1399,10368,xe" fillcolor="#64ccff" stroked="f">
                  <v:path arrowok="t" o:connecttype="custom" o:connectlocs="10368,0;9288,0;0,0;0,1399;9288,1399;10368,1399;10368,0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549;top:357;width:5704;height:1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1433BC54" w14:textId="77777777" w:rsidR="00000000" w:rsidRDefault="00C96CF6">
                        <w:pPr>
                          <w:pStyle w:val="Corpsdetexte"/>
                          <w:kinsoku w:val="0"/>
                          <w:overflowPunct w:val="0"/>
                          <w:spacing w:line="268" w:lineRule="exact"/>
                          <w:ind w:left="1690" w:right="1709"/>
                          <w:jc w:val="center"/>
                          <w:rPr>
                            <w:i w:val="0"/>
                            <w:iCs w:val="0"/>
                            <w:spacing w:val="-2"/>
                            <w:sz w:val="24"/>
                            <w:szCs w:val="24"/>
                          </w:rPr>
                        </w:pPr>
                        <w:r>
                          <w:rPr>
                            <w:i w:val="0"/>
                            <w:iCs w:val="0"/>
                            <w:sz w:val="24"/>
                            <w:szCs w:val="24"/>
                          </w:rPr>
                          <w:t>MARCHES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pacing w:val="-1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i w:val="0"/>
                            <w:iCs w:val="0"/>
                            <w:spacing w:val="-2"/>
                            <w:sz w:val="24"/>
                            <w:szCs w:val="24"/>
                          </w:rPr>
                          <w:t>PUBLICS</w:t>
                        </w:r>
                      </w:p>
                      <w:p w14:paraId="1FCCB0AB" w14:textId="77777777" w:rsidR="00000000" w:rsidRDefault="00C96CF6">
                        <w:pPr>
                          <w:pStyle w:val="Corpsdetexte"/>
                          <w:kinsoku w:val="0"/>
                          <w:overflowPunct w:val="0"/>
                          <w:spacing w:line="442" w:lineRule="exact"/>
                          <w:ind w:left="-1" w:right="18"/>
                          <w:jc w:val="center"/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  <w:vertAlign w:val="superscript"/>
                          </w:rPr>
                        </w:pP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DECLARATION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pacing w:val="-1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pacing w:val="-17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CANDIDAT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pacing w:val="-18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INDIVIDUEL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OU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MEMBRE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DU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</w:rPr>
                          <w:t>GROUPEMENT</w:t>
                        </w:r>
                        <w:r>
                          <w:rPr>
                            <w:b/>
                            <w:bCs/>
                            <w:i w:val="0"/>
                            <w:iCs w:val="0"/>
                            <w:sz w:val="28"/>
                            <w:szCs w:val="28"/>
                            <w:vertAlign w:val="superscript"/>
                          </w:rPr>
                          <w:t>1</w:t>
                        </w:r>
                      </w:p>
                    </w:txbxContent>
                  </v:textbox>
                </v:shape>
                <v:shape id="_x0000_s1029" type="#_x0000_t202" style="position:absolute;left:10294;top:356;width:577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10A01862" w14:textId="77777777" w:rsidR="00000000" w:rsidRDefault="00C96CF6">
                        <w:pPr>
                          <w:pStyle w:val="Corpsdetexte"/>
                          <w:kinsoku w:val="0"/>
                          <w:overflowPunct w:val="0"/>
                          <w:spacing w:line="314" w:lineRule="exact"/>
                          <w:rPr>
                            <w:b/>
                            <w:bCs/>
                            <w:i w:val="0"/>
                            <w:iCs w:val="0"/>
                            <w:spacing w:val="-5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i w:val="0"/>
                            <w:iCs w:val="0"/>
                            <w:spacing w:val="-5"/>
                            <w:sz w:val="28"/>
                            <w:szCs w:val="28"/>
                          </w:rPr>
                          <w:t>DC2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103D10F" w14:textId="77777777" w:rsidR="00000000" w:rsidRDefault="00C96CF6">
      <w:pPr>
        <w:pStyle w:val="Corpsdetexte"/>
        <w:kinsoku w:val="0"/>
        <w:overflowPunct w:val="0"/>
        <w:spacing w:before="8"/>
        <w:rPr>
          <w:b/>
          <w:bCs/>
          <w:i w:val="0"/>
          <w:iCs w:val="0"/>
          <w:sz w:val="11"/>
          <w:szCs w:val="11"/>
        </w:rPr>
      </w:pPr>
    </w:p>
    <w:p w14:paraId="2A77F030" w14:textId="77777777" w:rsidR="00000000" w:rsidRDefault="00C96CF6">
      <w:pPr>
        <w:pStyle w:val="Corpsdetexte"/>
        <w:kinsoku w:val="0"/>
        <w:overflowPunct w:val="0"/>
        <w:spacing w:before="95"/>
        <w:ind w:left="251" w:right="281"/>
      </w:pPr>
      <w:r>
        <w:t>Le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formulaire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DC2</w:t>
      </w:r>
      <w:r>
        <w:rPr>
          <w:rFonts w:ascii="Times New Roman" w:hAnsi="Times New Roman" w:cs="Times New Roman"/>
          <w:i w:val="0"/>
          <w:iCs w:val="0"/>
          <w:spacing w:val="35"/>
        </w:rPr>
        <w:t xml:space="preserve"> </w:t>
      </w:r>
      <w:r>
        <w:t>est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un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modèle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déclaration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qui</w:t>
      </w:r>
      <w:r>
        <w:rPr>
          <w:rFonts w:ascii="Times New Roman" w:hAnsi="Times New Roman" w:cs="Times New Roman"/>
          <w:i w:val="0"/>
          <w:iCs w:val="0"/>
          <w:spacing w:val="38"/>
        </w:rPr>
        <w:t xml:space="preserve"> </w:t>
      </w:r>
      <w:r>
        <w:t>peut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être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utilisé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  <w:spacing w:val="37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  <w:spacing w:val="38"/>
        </w:rPr>
        <w:t xml:space="preserve"> </w:t>
      </w:r>
      <w:r>
        <w:t>candidats</w:t>
      </w:r>
      <w:r>
        <w:rPr>
          <w:rFonts w:ascii="Times New Roman" w:hAnsi="Times New Roman" w:cs="Times New Roman"/>
          <w:i w:val="0"/>
          <w:iCs w:val="0"/>
          <w:spacing w:val="38"/>
        </w:rPr>
        <w:t xml:space="preserve"> </w:t>
      </w:r>
      <w:r>
        <w:t>aux</w:t>
      </w:r>
      <w:r>
        <w:rPr>
          <w:rFonts w:ascii="Times New Roman" w:hAnsi="Times New Roman" w:cs="Times New Roman"/>
          <w:i w:val="0"/>
          <w:iCs w:val="0"/>
          <w:spacing w:val="35"/>
        </w:rPr>
        <w:t xml:space="preserve"> </w:t>
      </w:r>
      <w:r>
        <w:t>marchés</w:t>
      </w:r>
      <w:r>
        <w:rPr>
          <w:rFonts w:ascii="Times New Roman" w:hAnsi="Times New Roman" w:cs="Times New Roman"/>
          <w:i w:val="0"/>
          <w:iCs w:val="0"/>
          <w:spacing w:val="38"/>
        </w:rPr>
        <w:t xml:space="preserve"> </w:t>
      </w:r>
      <w:r>
        <w:t>publics</w:t>
      </w:r>
      <w:r>
        <w:rPr>
          <w:rFonts w:ascii="Times New Roman" w:hAnsi="Times New Roman" w:cs="Times New Roman"/>
          <w:i w:val="0"/>
          <w:iCs w:val="0"/>
          <w:spacing w:val="38"/>
        </w:rPr>
        <w:t xml:space="preserve"> </w:t>
      </w:r>
      <w:r>
        <w:t>(marchés</w:t>
      </w:r>
      <w:r>
        <w:rPr>
          <w:rFonts w:ascii="Times New Roman" w:hAnsi="Times New Roman" w:cs="Times New Roman"/>
          <w:i w:val="0"/>
          <w:iCs w:val="0"/>
          <w:spacing w:val="38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accords-cadres)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l'appui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candidature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(formulaire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DC1).</w:t>
      </w:r>
    </w:p>
    <w:p w14:paraId="56461CB4" w14:textId="77777777" w:rsidR="00000000" w:rsidRDefault="00C96CF6">
      <w:pPr>
        <w:pStyle w:val="Corpsdetexte"/>
        <w:kinsoku w:val="0"/>
        <w:overflowPunct w:val="0"/>
        <w:spacing w:before="1" w:line="477" w:lineRule="auto"/>
        <w:ind w:left="251" w:right="3004"/>
      </w:pPr>
      <w: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d’allotissement,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document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doit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être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fourni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chacun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lots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consultation.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candidature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groupée,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est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rempli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chaque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membre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groupement.</w:t>
      </w:r>
    </w:p>
    <w:p w14:paraId="5AC8193A" w14:textId="77777777" w:rsidR="00000000" w:rsidRDefault="00C96CF6">
      <w:pPr>
        <w:pStyle w:val="Corpsdetexte"/>
        <w:kinsoku w:val="0"/>
        <w:overflowPunct w:val="0"/>
        <w:spacing w:before="4"/>
        <w:ind w:left="251" w:right="276"/>
        <w:jc w:val="both"/>
      </w:pPr>
      <w: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complément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lettre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candidature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(formulaire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DC1),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individuel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chacun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membres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groupement</w:t>
      </w:r>
      <w:r>
        <w:rPr>
          <w:rFonts w:ascii="Times New Roman" w:hAnsi="Times New Roman" w:cs="Times New Roman"/>
          <w:i w:val="0"/>
          <w:iCs w:val="0"/>
          <w:spacing w:val="80"/>
        </w:rPr>
        <w:t xml:space="preserve"> </w:t>
      </w:r>
      <w:r>
        <w:t>peut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produire,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en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annexe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DC2,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éléments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demandés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l’</w:t>
      </w:r>
      <w:r>
        <w:t>acheteur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dans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l'avis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d'appel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concurrence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dans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l’invitation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confirmer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l’intérêt,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l’absence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tel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avis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d’une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telle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invitation,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dans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documents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consultation.</w:t>
      </w:r>
    </w:p>
    <w:p w14:paraId="497CBF3B" w14:textId="77777777" w:rsidR="00000000" w:rsidRDefault="00C96CF6">
      <w:pPr>
        <w:pStyle w:val="Corpsdetexte"/>
        <w:kinsoku w:val="0"/>
        <w:overflowPunct w:val="0"/>
      </w:pPr>
    </w:p>
    <w:p w14:paraId="51C10942" w14:textId="77777777" w:rsidR="00000000" w:rsidRDefault="00C96CF6">
      <w:pPr>
        <w:pStyle w:val="Corpsdetexte"/>
        <w:kinsoku w:val="0"/>
        <w:overflowPunct w:val="0"/>
        <w:ind w:left="251" w:right="278" w:hanging="1"/>
        <w:jc w:val="both"/>
        <w:rPr>
          <w:color w:val="000000"/>
          <w:spacing w:val="-5"/>
        </w:rPr>
      </w:pPr>
      <w:r>
        <w:t>Il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est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rappelé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qu’en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application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commande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publique,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notamment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ses</w:t>
      </w:r>
      <w:r>
        <w:rPr>
          <w:rFonts w:ascii="Times New Roman" w:hAnsi="Times New Roman" w:cs="Times New Roman"/>
          <w:i w:val="0"/>
          <w:iCs w:val="0"/>
          <w:spacing w:val="14"/>
        </w:rPr>
        <w:t xml:space="preserve"> </w:t>
      </w:r>
      <w:r>
        <w:rPr>
          <w:color w:val="0000FF"/>
          <w:u w:val="single"/>
        </w:rPr>
        <w:t>articles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L.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1110-1</w:t>
      </w:r>
      <w:r>
        <w:rPr>
          <w:color w:val="000000"/>
        </w:rPr>
        <w:t>,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2162-1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2162-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color w:val="0000FF"/>
          <w:u w:val="single"/>
        </w:rPr>
        <w:t>6</w:t>
      </w:r>
      <w:r>
        <w:rPr>
          <w:color w:val="000000"/>
        </w:rPr>
        <w:t>,</w:t>
      </w:r>
      <w:r>
        <w:rPr>
          <w:rFonts w:ascii="Times New Roman" w:hAnsi="Times New Roman" w:cs="Times New Roman"/>
          <w:i w:val="0"/>
          <w:iCs w:val="0"/>
          <w:color w:val="000000"/>
          <w:spacing w:val="2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-3"/>
          <w:u w:val="single"/>
        </w:rPr>
        <w:t xml:space="preserve"> </w:t>
      </w:r>
      <w:r>
        <w:rPr>
          <w:color w:val="0000FF"/>
          <w:u w:val="single"/>
        </w:rPr>
        <w:t>2162-7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spacing w:val="-2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2162-12</w:t>
      </w:r>
      <w:r>
        <w:rPr>
          <w:color w:val="000000"/>
        </w:rPr>
        <w:t>,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2162-13</w:t>
      </w:r>
      <w:r>
        <w:rPr>
          <w:rFonts w:ascii="Times New Roman" w:hAnsi="Times New Roman" w:cs="Times New Roman"/>
          <w:i w:val="0"/>
          <w:iCs w:val="0"/>
          <w:color w:val="0000FF"/>
          <w:spacing w:val="3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spacing w:val="1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-2"/>
          <w:u w:val="single"/>
        </w:rPr>
        <w:t xml:space="preserve"> </w:t>
      </w:r>
      <w:r>
        <w:rPr>
          <w:color w:val="0000FF"/>
          <w:u w:val="single"/>
        </w:rPr>
        <w:t>2162-14</w:t>
      </w:r>
      <w:r>
        <w:rPr>
          <w:rFonts w:ascii="Times New Roman" w:hAnsi="Times New Roman" w:cs="Times New Roman"/>
          <w:i w:val="0"/>
          <w:iCs w:val="0"/>
          <w:color w:val="0000FF"/>
          <w:spacing w:val="1"/>
        </w:rPr>
        <w:t xml:space="preserve"> </w:t>
      </w:r>
      <w:r>
        <w:rPr>
          <w:color w:val="000000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  <w:spacing w:val="3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2162-15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spacing w:val="-2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2162-21</w:t>
      </w:r>
      <w:r>
        <w:rPr>
          <w:rFonts w:ascii="Times New Roman" w:hAnsi="Times New Roman" w:cs="Times New Roman"/>
          <w:i w:val="0"/>
          <w:iCs w:val="0"/>
          <w:color w:val="0000FF"/>
          <w:spacing w:val="3"/>
        </w:rPr>
        <w:t xml:space="preserve"> </w:t>
      </w:r>
      <w:r>
        <w:rPr>
          <w:color w:val="000000"/>
        </w:rPr>
        <w:t>(marchés</w:t>
      </w:r>
      <w:r>
        <w:rPr>
          <w:rFonts w:ascii="Times New Roman" w:hAnsi="Times New Roman" w:cs="Times New Roman"/>
          <w:i w:val="0"/>
          <w:iCs w:val="0"/>
          <w:color w:val="000000"/>
          <w:spacing w:val="4"/>
        </w:rPr>
        <w:t xml:space="preserve"> </w:t>
      </w:r>
      <w:r>
        <w:rPr>
          <w:color w:val="000000"/>
        </w:rPr>
        <w:t>publics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autres</w:t>
      </w:r>
      <w:r>
        <w:rPr>
          <w:rFonts w:ascii="Times New Roman" w:hAnsi="Times New Roman" w:cs="Times New Roman"/>
          <w:i w:val="0"/>
          <w:iCs w:val="0"/>
          <w:color w:val="000000"/>
          <w:spacing w:val="1"/>
        </w:rPr>
        <w:t xml:space="preserve"> </w:t>
      </w:r>
      <w:r>
        <w:rPr>
          <w:color w:val="000000"/>
        </w:rPr>
        <w:t>que</w:t>
      </w:r>
      <w:r>
        <w:rPr>
          <w:rFonts w:ascii="Times New Roman" w:hAnsi="Times New Roman" w:cs="Times New Roman"/>
          <w:i w:val="0"/>
          <w:iCs w:val="0"/>
          <w:color w:val="000000"/>
          <w:spacing w:val="3"/>
        </w:rPr>
        <w:t xml:space="preserve"> </w:t>
      </w:r>
      <w:r>
        <w:rPr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pacing w:val="3"/>
        </w:rPr>
        <w:t xml:space="preserve"> </w:t>
      </w:r>
      <w:r>
        <w:rPr>
          <w:color w:val="000000"/>
        </w:rPr>
        <w:t>défense</w:t>
      </w:r>
      <w:r>
        <w:rPr>
          <w:rFonts w:ascii="Times New Roman" w:hAnsi="Times New Roman" w:cs="Times New Roman"/>
          <w:i w:val="0"/>
          <w:iCs w:val="0"/>
          <w:color w:val="000000"/>
          <w:spacing w:val="2"/>
        </w:rPr>
        <w:t xml:space="preserve"> </w:t>
      </w:r>
      <w:r>
        <w:rPr>
          <w:color w:val="000000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  <w:spacing w:val="3"/>
        </w:rPr>
        <w:t xml:space="preserve"> </w:t>
      </w:r>
      <w:r>
        <w:rPr>
          <w:color w:val="000000"/>
          <w:spacing w:val="-5"/>
        </w:rPr>
        <w:t>de</w:t>
      </w:r>
    </w:p>
    <w:p w14:paraId="758D061C" w14:textId="77777777" w:rsidR="00000000" w:rsidRDefault="00C96CF6">
      <w:pPr>
        <w:pStyle w:val="Corpsdetexte"/>
        <w:kinsoku w:val="0"/>
        <w:overflowPunct w:val="0"/>
        <w:spacing w:line="206" w:lineRule="exact"/>
        <w:ind w:left="251"/>
        <w:jc w:val="both"/>
        <w:rPr>
          <w:color w:val="0000FF"/>
        </w:rPr>
      </w:pPr>
      <w:r>
        <w:t>sécurité),</w:t>
      </w:r>
      <w:r>
        <w:rPr>
          <w:rFonts w:ascii="Times New Roman" w:hAnsi="Times New Roman" w:cs="Times New Roman"/>
          <w:i w:val="0"/>
          <w:iCs w:val="0"/>
          <w:spacing w:val="62"/>
        </w:rPr>
        <w:t xml:space="preserve"> </w:t>
      </w:r>
      <w:r>
        <w:t>ainsi</w:t>
      </w:r>
      <w:r>
        <w:rPr>
          <w:rFonts w:ascii="Times New Roman" w:hAnsi="Times New Roman" w:cs="Times New Roman"/>
          <w:i w:val="0"/>
          <w:iCs w:val="0"/>
          <w:spacing w:val="64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  <w:spacing w:val="64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23612-1</w:t>
      </w:r>
      <w:r>
        <w:rPr>
          <w:rFonts w:ascii="Times New Roman" w:hAnsi="Times New Roman" w:cs="Times New Roman"/>
          <w:i w:val="0"/>
          <w:iCs w:val="0"/>
          <w:color w:val="0000FF"/>
          <w:spacing w:val="63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spacing w:val="63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2362-6</w:t>
      </w:r>
      <w:r>
        <w:rPr>
          <w:color w:val="000000"/>
        </w:rPr>
        <w:t>,</w:t>
      </w:r>
      <w:r>
        <w:rPr>
          <w:rFonts w:ascii="Times New Roman" w:hAnsi="Times New Roman" w:cs="Times New Roman"/>
          <w:i w:val="0"/>
          <w:iCs w:val="0"/>
          <w:color w:val="000000"/>
          <w:spacing w:val="63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1"/>
          <w:u w:val="single"/>
        </w:rPr>
        <w:t xml:space="preserve"> </w:t>
      </w:r>
      <w:r>
        <w:rPr>
          <w:color w:val="0000FF"/>
          <w:u w:val="single"/>
        </w:rPr>
        <w:t>2362-7</w:t>
      </w:r>
      <w:r>
        <w:rPr>
          <w:color w:val="000000"/>
        </w:rPr>
        <w:t>,</w:t>
      </w:r>
      <w:r>
        <w:rPr>
          <w:rFonts w:ascii="Times New Roman" w:hAnsi="Times New Roman" w:cs="Times New Roman"/>
          <w:i w:val="0"/>
          <w:iCs w:val="0"/>
          <w:color w:val="000000"/>
          <w:spacing w:val="63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2362-8</w:t>
      </w:r>
      <w:r>
        <w:rPr>
          <w:color w:val="000000"/>
        </w:rPr>
        <w:t>,</w:t>
      </w:r>
      <w:r>
        <w:rPr>
          <w:rFonts w:ascii="Times New Roman" w:hAnsi="Times New Roman" w:cs="Times New Roman"/>
          <w:i w:val="0"/>
          <w:iCs w:val="0"/>
          <w:color w:val="000000"/>
          <w:spacing w:val="63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2362-9</w:t>
      </w:r>
      <w:r>
        <w:rPr>
          <w:rFonts w:ascii="Times New Roman" w:hAnsi="Times New Roman" w:cs="Times New Roman"/>
          <w:i w:val="0"/>
          <w:iCs w:val="0"/>
          <w:color w:val="0000FF"/>
          <w:spacing w:val="61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2362-12</w:t>
      </w:r>
      <w:r>
        <w:rPr>
          <w:color w:val="000000"/>
        </w:rPr>
        <w:t>,</w:t>
      </w:r>
      <w:r>
        <w:rPr>
          <w:rFonts w:ascii="Times New Roman" w:hAnsi="Times New Roman" w:cs="Times New Roman"/>
          <w:i w:val="0"/>
          <w:iCs w:val="0"/>
          <w:color w:val="000000"/>
          <w:spacing w:val="63"/>
        </w:rPr>
        <w:t xml:space="preserve"> </w:t>
      </w:r>
      <w:r>
        <w:rPr>
          <w:color w:val="000000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  <w:spacing w:val="2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2362-13</w:t>
      </w:r>
      <w:r>
        <w:rPr>
          <w:rFonts w:ascii="Times New Roman" w:hAnsi="Times New Roman" w:cs="Times New Roman"/>
          <w:i w:val="0"/>
          <w:iCs w:val="0"/>
          <w:color w:val="0000FF"/>
          <w:spacing w:val="61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spacing w:val="3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pacing w:val="2"/>
          <w:u w:val="single"/>
        </w:rPr>
        <w:t xml:space="preserve"> </w:t>
      </w:r>
      <w:r>
        <w:rPr>
          <w:color w:val="0000FF"/>
          <w:u w:val="single"/>
        </w:rPr>
        <w:t>2362-</w:t>
      </w:r>
      <w:r>
        <w:rPr>
          <w:color w:val="0000FF"/>
          <w:spacing w:val="-5"/>
          <w:u w:val="single"/>
        </w:rPr>
        <w:t>18</w:t>
      </w:r>
    </w:p>
    <w:p w14:paraId="3E3057E8" w14:textId="77777777" w:rsidR="00000000" w:rsidRDefault="00C96CF6">
      <w:pPr>
        <w:pStyle w:val="Corpsdetexte"/>
        <w:kinsoku w:val="0"/>
        <w:overflowPunct w:val="0"/>
        <w:spacing w:before="2"/>
        <w:ind w:left="251" w:right="279"/>
        <w:jc w:val="both"/>
      </w:pPr>
      <w:r>
        <w:t>(marchés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défense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sécurité),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vocable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«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marché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public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»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recouvre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aussi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marchés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partenariat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marchés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défense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sécurité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(MDS)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ainsi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marchés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subséquents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marchés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spécifiques,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indépendamment</w:t>
      </w:r>
      <w:r>
        <w:rPr>
          <w:rFonts w:ascii="Times New Roman" w:hAnsi="Times New Roman" w:cs="Times New Roman"/>
          <w:i w:val="0"/>
          <w:iCs w:val="0"/>
          <w:spacing w:val="8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techniques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d’achats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utilisées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(accords-cadres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s’exécutant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conclusion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marchés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subséquents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l’émission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bons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commande,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concours,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systèmes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d’acquisition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dynamiques,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catalogues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électroniques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</w:t>
      </w:r>
      <w:r>
        <w:t>nchères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électroniques),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qu’ils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soient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soumis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aux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obligations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relatives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préparation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passation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prévues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code.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Dans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tous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cas,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présent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formulaire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type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est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utilisable.</w:t>
      </w:r>
    </w:p>
    <w:p w14:paraId="5FA9434F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7B881A58" w14:textId="78F6D221" w:rsidR="00000000" w:rsidRDefault="00C96CF6">
      <w:pPr>
        <w:pStyle w:val="Corpsdetexte"/>
        <w:kinsoku w:val="0"/>
        <w:overflowPunct w:val="0"/>
        <w:rPr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0048" behindDoc="0" locked="0" layoutInCell="0" allowOverlap="1" wp14:anchorId="48471A1A" wp14:editId="65EABA38">
                <wp:simplePos x="0" y="0"/>
                <wp:positionH relativeFrom="page">
                  <wp:posOffset>472440</wp:posOffset>
                </wp:positionH>
                <wp:positionV relativeFrom="paragraph">
                  <wp:posOffset>117475</wp:posOffset>
                </wp:positionV>
                <wp:extent cx="6583680" cy="160020"/>
                <wp:effectExtent l="0" t="0" r="0" b="0"/>
                <wp:wrapTopAndBottom/>
                <wp:docPr id="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60020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F746E" w14:textId="77777777" w:rsidR="00000000" w:rsidRDefault="00C96CF6">
                            <w:pPr>
                              <w:pStyle w:val="Corpsdetexte"/>
                              <w:kinsoku w:val="0"/>
                              <w:overflowPunct w:val="0"/>
                              <w:spacing w:line="251" w:lineRule="exact"/>
                              <w:ind w:left="107"/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Identification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  <w:t>l’acheteur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71A1A" id="Text Box 6" o:spid="_x0000_s1030" type="#_x0000_t202" style="position:absolute;margin-left:37.2pt;margin-top:9.25pt;width:518.4pt;height:12.6pt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" o:allowincell="f" fillcolor="#64ccff" stroked="f">
                <v:textbox inset="0,0,0,0">
                  <w:txbxContent>
                    <w:p w14:paraId="2D1F746E" w14:textId="77777777" w:rsidR="00000000" w:rsidRDefault="00C96CF6">
                      <w:pPr>
                        <w:pStyle w:val="Corpsdetexte"/>
                        <w:kinsoku w:val="0"/>
                        <w:overflowPunct w:val="0"/>
                        <w:spacing w:line="251" w:lineRule="exact"/>
                        <w:ind w:left="107"/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Identification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5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  <w:t>l’acheteur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678A58" w14:textId="77777777" w:rsidR="00000000" w:rsidRDefault="00C96CF6">
      <w:pPr>
        <w:pStyle w:val="Corpsdetexte"/>
        <w:kinsoku w:val="0"/>
        <w:overflowPunct w:val="0"/>
        <w:spacing w:before="118"/>
        <w:ind w:left="251" w:right="277"/>
        <w:jc w:val="both"/>
        <w:rPr>
          <w:sz w:val="16"/>
          <w:szCs w:val="16"/>
        </w:rPr>
      </w:pPr>
      <w:r>
        <w:rPr>
          <w:sz w:val="16"/>
          <w:szCs w:val="16"/>
        </w:rPr>
        <w:t>(Reprendre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contenu</w:t>
      </w:r>
      <w:r>
        <w:rPr>
          <w:rFonts w:ascii="Times New Roman" w:hAnsi="Times New Roman" w:cs="Times New Roman"/>
          <w:i w:val="0"/>
          <w:iCs w:val="0"/>
          <w:spacing w:val="19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24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mention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figurant</w:t>
      </w:r>
      <w:r>
        <w:rPr>
          <w:rFonts w:ascii="Times New Roman" w:hAnsi="Times New Roman" w:cs="Times New Roman"/>
          <w:i w:val="0"/>
          <w:iCs w:val="0"/>
          <w:spacing w:val="26"/>
          <w:sz w:val="16"/>
          <w:szCs w:val="16"/>
        </w:rPr>
        <w:t xml:space="preserve"> </w:t>
      </w:r>
      <w:r>
        <w:rPr>
          <w:sz w:val="16"/>
          <w:szCs w:val="16"/>
        </w:rPr>
        <w:t>dans</w:t>
      </w:r>
      <w:r>
        <w:rPr>
          <w:rFonts w:ascii="Times New Roman" w:hAnsi="Times New Roman" w:cs="Times New Roman"/>
          <w:i w:val="0"/>
          <w:iCs w:val="0"/>
          <w:spacing w:val="24"/>
          <w:sz w:val="16"/>
          <w:szCs w:val="16"/>
        </w:rPr>
        <w:t xml:space="preserve"> </w:t>
      </w:r>
      <w:r>
        <w:rPr>
          <w:sz w:val="16"/>
          <w:szCs w:val="16"/>
        </w:rPr>
        <w:t>l’avis</w:t>
      </w:r>
      <w:r>
        <w:rPr>
          <w:rFonts w:ascii="Times New Roman" w:hAnsi="Times New Roman" w:cs="Times New Roman"/>
          <w:i w:val="0"/>
          <w:iCs w:val="0"/>
          <w:spacing w:val="24"/>
          <w:sz w:val="16"/>
          <w:szCs w:val="16"/>
        </w:rPr>
        <w:t xml:space="preserve"> </w:t>
      </w:r>
      <w:r>
        <w:rPr>
          <w:sz w:val="16"/>
          <w:szCs w:val="16"/>
        </w:rPr>
        <w:t>d’appel</w:t>
      </w:r>
      <w:r>
        <w:rPr>
          <w:rFonts w:ascii="Times New Roman" w:hAnsi="Times New Roman" w:cs="Times New Roman"/>
          <w:i w:val="0"/>
          <w:iCs w:val="0"/>
          <w:spacing w:val="23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19"/>
          <w:sz w:val="16"/>
          <w:szCs w:val="16"/>
        </w:rPr>
        <w:t xml:space="preserve"> </w:t>
      </w:r>
      <w:r>
        <w:rPr>
          <w:sz w:val="16"/>
          <w:szCs w:val="16"/>
        </w:rPr>
        <w:t>concurrence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ou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l’invitation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confirmer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l’intérêt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;</w:t>
      </w:r>
      <w:r>
        <w:rPr>
          <w:rFonts w:ascii="Times New Roman" w:hAnsi="Times New Roman" w:cs="Times New Roman"/>
          <w:i w:val="0"/>
          <w:iCs w:val="0"/>
          <w:spacing w:val="21"/>
          <w:sz w:val="16"/>
          <w:szCs w:val="16"/>
        </w:rPr>
        <w:t xml:space="preserve"> </w:t>
      </w:r>
      <w:r>
        <w:rPr>
          <w:sz w:val="16"/>
          <w:szCs w:val="16"/>
        </w:rPr>
        <w:t>en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i w:val="0"/>
          <w:iCs w:val="0"/>
          <w:spacing w:val="2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publication</w:t>
      </w:r>
      <w:r>
        <w:rPr>
          <w:rFonts w:ascii="Times New Roman" w:hAnsi="Times New Roman" w:cs="Times New Roman"/>
          <w:i w:val="0"/>
          <w:iCs w:val="0"/>
          <w:spacing w:val="40"/>
          <w:sz w:val="16"/>
          <w:szCs w:val="16"/>
        </w:rPr>
        <w:t xml:space="preserve"> </w:t>
      </w:r>
      <w:r>
        <w:rPr>
          <w:sz w:val="16"/>
          <w:szCs w:val="16"/>
        </w:rPr>
        <w:t>d’une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annonce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Journal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officiel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l’Union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européenne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ou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Bulletin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officiel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annonces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marchés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publics,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simple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indication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40"/>
          <w:sz w:val="16"/>
          <w:szCs w:val="16"/>
        </w:rPr>
        <w:t xml:space="preserve"> </w:t>
      </w:r>
      <w:r>
        <w:rPr>
          <w:sz w:val="16"/>
          <w:szCs w:val="16"/>
        </w:rPr>
        <w:t>référence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cet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avis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est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suffisante.)</w:t>
      </w:r>
    </w:p>
    <w:p w14:paraId="32332CDC" w14:textId="77777777" w:rsidR="00000000" w:rsidRDefault="00C96CF6">
      <w:pPr>
        <w:pStyle w:val="Titre1"/>
        <w:kinsoku w:val="0"/>
        <w:overflowPunct w:val="0"/>
        <w:rPr>
          <w:spacing w:val="-4"/>
        </w:rPr>
      </w:pPr>
      <w:r>
        <w:rPr>
          <w:spacing w:val="-4"/>
        </w:rPr>
        <w:t>UPVD</w:t>
      </w:r>
    </w:p>
    <w:p w14:paraId="704CB40F" w14:textId="77777777" w:rsidR="00000000" w:rsidRDefault="00C96CF6">
      <w:pPr>
        <w:pStyle w:val="Titre2"/>
        <w:kinsoku w:val="0"/>
        <w:overflowPunct w:val="0"/>
        <w:rPr>
          <w:spacing w:val="-4"/>
        </w:rPr>
      </w:pPr>
      <w:r>
        <w:t>52</w:t>
      </w:r>
      <w:r>
        <w:rPr>
          <w:rFonts w:ascii="Times New Roman" w:hAnsi="Times New Roman" w:cs="Times New Roman"/>
          <w:spacing w:val="-15"/>
        </w:rPr>
        <w:t xml:space="preserve"> </w:t>
      </w:r>
      <w:r>
        <w:t>Avenue</w:t>
      </w:r>
      <w:r>
        <w:rPr>
          <w:rFonts w:ascii="Times New Roman" w:hAnsi="Times New Roman" w:cs="Times New Roman"/>
          <w:spacing w:val="-2"/>
        </w:rPr>
        <w:t xml:space="preserve"> </w:t>
      </w:r>
      <w:r>
        <w:t>Paul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spacing w:val="-4"/>
        </w:rPr>
        <w:t>Alduy</w:t>
      </w:r>
    </w:p>
    <w:p w14:paraId="49A48FDF" w14:textId="77777777" w:rsidR="00000000" w:rsidRDefault="00C96CF6">
      <w:pPr>
        <w:pStyle w:val="Corpsdetexte"/>
        <w:kinsoku w:val="0"/>
        <w:overflowPunct w:val="0"/>
        <w:ind w:left="382" w:right="414"/>
        <w:jc w:val="center"/>
        <w:rPr>
          <w:spacing w:val="-2"/>
          <w:sz w:val="24"/>
          <w:szCs w:val="24"/>
        </w:rPr>
      </w:pPr>
      <w:r>
        <w:rPr>
          <w:sz w:val="24"/>
          <w:szCs w:val="24"/>
        </w:rPr>
        <w:t>66860</w:t>
      </w:r>
      <w:r>
        <w:rPr>
          <w:rFonts w:ascii="Times New Roman" w:hAnsi="Times New Roman" w:cs="Times New Roman"/>
          <w:i w:val="0"/>
          <w:iCs w:val="0"/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PERPIGNAN</w:t>
      </w:r>
    </w:p>
    <w:p w14:paraId="4930318E" w14:textId="089AA091" w:rsidR="00000000" w:rsidRDefault="00C96CF6">
      <w:pPr>
        <w:pStyle w:val="Corpsdetexte"/>
        <w:kinsoku w:val="0"/>
        <w:overflowPunct w:val="0"/>
        <w:spacing w:before="4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1072" behindDoc="0" locked="0" layoutInCell="0" allowOverlap="1" wp14:anchorId="6AC13CE5" wp14:editId="00D50E84">
                <wp:simplePos x="0" y="0"/>
                <wp:positionH relativeFrom="page">
                  <wp:posOffset>472440</wp:posOffset>
                </wp:positionH>
                <wp:positionV relativeFrom="paragraph">
                  <wp:posOffset>156845</wp:posOffset>
                </wp:positionV>
                <wp:extent cx="6583680" cy="160020"/>
                <wp:effectExtent l="0" t="0" r="0" b="0"/>
                <wp:wrapTopAndBottom/>
                <wp:docPr id="3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60020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D4509" w14:textId="77777777" w:rsidR="00000000" w:rsidRDefault="00C96CF6">
                            <w:pPr>
                              <w:pStyle w:val="Corpsdetexte"/>
                              <w:kinsoku w:val="0"/>
                              <w:overflowPunct w:val="0"/>
                              <w:spacing w:line="252" w:lineRule="exact"/>
                              <w:ind w:left="107"/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Objet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6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  <w:t>consultation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13CE5" id="Text Box 7" o:spid="_x0000_s1031" type="#_x0000_t202" style="position:absolute;margin-left:37.2pt;margin-top:12.35pt;width:518.4pt;height:12.6pt;z-index: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" o:allowincell="f" fillcolor="#64ccff" stroked="f">
                <v:textbox inset="0,0,0,0">
                  <w:txbxContent>
                    <w:p w14:paraId="7E7D4509" w14:textId="77777777" w:rsidR="00000000" w:rsidRDefault="00C96CF6">
                      <w:pPr>
                        <w:pStyle w:val="Corpsdetexte"/>
                        <w:kinsoku w:val="0"/>
                        <w:overflowPunct w:val="0"/>
                        <w:spacing w:line="252" w:lineRule="exact"/>
                        <w:ind w:left="107"/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5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Objet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6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3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la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  <w:t>consultation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EA02BB" w14:textId="77777777" w:rsidR="00000000" w:rsidRDefault="00C96CF6">
      <w:pPr>
        <w:pStyle w:val="Corpsdetexte"/>
        <w:kinsoku w:val="0"/>
        <w:overflowPunct w:val="0"/>
        <w:spacing w:before="121"/>
        <w:ind w:left="251" w:right="275"/>
        <w:jc w:val="both"/>
        <w:rPr>
          <w:sz w:val="16"/>
          <w:szCs w:val="16"/>
        </w:rPr>
      </w:pPr>
      <w:r>
        <w:rPr>
          <w:sz w:val="16"/>
          <w:szCs w:val="16"/>
        </w:rPr>
        <w:t>(Reprendre</w:t>
      </w:r>
      <w:r>
        <w:rPr>
          <w:rFonts w:ascii="Times New Roman" w:hAnsi="Times New Roman" w:cs="Times New Roman"/>
          <w:i w:val="0"/>
          <w:iCs w:val="0"/>
          <w:spacing w:val="24"/>
          <w:sz w:val="16"/>
          <w:szCs w:val="16"/>
        </w:rPr>
        <w:t xml:space="preserve"> </w:t>
      </w:r>
      <w:r>
        <w:rPr>
          <w:sz w:val="16"/>
          <w:szCs w:val="16"/>
        </w:rPr>
        <w:t>le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contenu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mention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figurant</w:t>
      </w:r>
      <w:r>
        <w:rPr>
          <w:rFonts w:ascii="Times New Roman" w:hAnsi="Times New Roman" w:cs="Times New Roman"/>
          <w:i w:val="0"/>
          <w:iCs w:val="0"/>
          <w:spacing w:val="23"/>
          <w:sz w:val="16"/>
          <w:szCs w:val="16"/>
        </w:rPr>
        <w:t xml:space="preserve"> </w:t>
      </w:r>
      <w:r>
        <w:rPr>
          <w:sz w:val="16"/>
          <w:szCs w:val="16"/>
        </w:rPr>
        <w:t>dans</w:t>
      </w:r>
      <w:r>
        <w:rPr>
          <w:rFonts w:ascii="Times New Roman" w:hAnsi="Times New Roman" w:cs="Times New Roman"/>
          <w:i w:val="0"/>
          <w:iCs w:val="0"/>
          <w:spacing w:val="24"/>
          <w:sz w:val="16"/>
          <w:szCs w:val="16"/>
        </w:rPr>
        <w:t xml:space="preserve"> </w:t>
      </w:r>
      <w:r>
        <w:rPr>
          <w:sz w:val="16"/>
          <w:szCs w:val="16"/>
        </w:rPr>
        <w:t>l’avis</w:t>
      </w:r>
      <w:r>
        <w:rPr>
          <w:rFonts w:ascii="Times New Roman" w:hAnsi="Times New Roman" w:cs="Times New Roman"/>
          <w:i w:val="0"/>
          <w:iCs w:val="0"/>
          <w:spacing w:val="24"/>
          <w:sz w:val="16"/>
          <w:szCs w:val="16"/>
        </w:rPr>
        <w:t xml:space="preserve"> </w:t>
      </w:r>
      <w:r>
        <w:rPr>
          <w:sz w:val="16"/>
          <w:szCs w:val="16"/>
        </w:rPr>
        <w:t>d’appel</w:t>
      </w:r>
      <w:r>
        <w:rPr>
          <w:rFonts w:ascii="Times New Roman" w:hAnsi="Times New Roman" w:cs="Times New Roman"/>
          <w:i w:val="0"/>
          <w:iCs w:val="0"/>
          <w:spacing w:val="25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concurrence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ou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l’invitation</w:t>
      </w:r>
      <w:r>
        <w:rPr>
          <w:rFonts w:ascii="Times New Roman" w:hAnsi="Times New Roman" w:cs="Times New Roman"/>
          <w:i w:val="0"/>
          <w:iCs w:val="0"/>
          <w:spacing w:val="24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confirmer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l’intérê</w:t>
      </w:r>
      <w:r>
        <w:rPr>
          <w:sz w:val="16"/>
          <w:szCs w:val="16"/>
        </w:rPr>
        <w:t>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;</w:t>
      </w:r>
      <w:r>
        <w:rPr>
          <w:rFonts w:ascii="Times New Roman" w:hAnsi="Times New Roman" w:cs="Times New Roman"/>
          <w:i w:val="0"/>
          <w:iCs w:val="0"/>
          <w:spacing w:val="21"/>
          <w:sz w:val="16"/>
          <w:szCs w:val="16"/>
        </w:rPr>
        <w:t xml:space="preserve"> </w:t>
      </w:r>
      <w:r>
        <w:rPr>
          <w:sz w:val="16"/>
          <w:szCs w:val="16"/>
        </w:rPr>
        <w:t>en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i w:val="0"/>
          <w:iCs w:val="0"/>
          <w:spacing w:val="2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22"/>
          <w:sz w:val="16"/>
          <w:szCs w:val="16"/>
        </w:rPr>
        <w:t xml:space="preserve"> </w:t>
      </w:r>
      <w:r>
        <w:rPr>
          <w:sz w:val="16"/>
          <w:szCs w:val="16"/>
        </w:rPr>
        <w:t>publication</w:t>
      </w:r>
      <w:r>
        <w:rPr>
          <w:rFonts w:ascii="Times New Roman" w:hAnsi="Times New Roman" w:cs="Times New Roman"/>
          <w:i w:val="0"/>
          <w:iCs w:val="0"/>
          <w:spacing w:val="40"/>
          <w:sz w:val="16"/>
          <w:szCs w:val="16"/>
        </w:rPr>
        <w:t xml:space="preserve"> </w:t>
      </w:r>
      <w:r>
        <w:rPr>
          <w:sz w:val="16"/>
          <w:szCs w:val="16"/>
        </w:rPr>
        <w:t>d’une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annonce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Journal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officiel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l’Union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européenne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ou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Bulletin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officiel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annonces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marchés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publics,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simple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indication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40"/>
          <w:sz w:val="16"/>
          <w:szCs w:val="16"/>
        </w:rPr>
        <w:t xml:space="preserve"> </w:t>
      </w:r>
      <w:r>
        <w:rPr>
          <w:sz w:val="16"/>
          <w:szCs w:val="16"/>
        </w:rPr>
        <w:t>référence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cet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avis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est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suffisante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;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dans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tous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cas,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l’indication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numéro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réfé</w:t>
      </w:r>
      <w:r>
        <w:rPr>
          <w:sz w:val="16"/>
          <w:szCs w:val="16"/>
        </w:rPr>
        <w:t>rence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attribué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dossier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par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l’acheteur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est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également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une</w:t>
      </w:r>
      <w:r>
        <w:rPr>
          <w:rFonts w:ascii="Times New Roman" w:hAnsi="Times New Roman" w:cs="Times New Roman"/>
          <w:i w:val="0"/>
          <w:iCs w:val="0"/>
          <w:spacing w:val="40"/>
          <w:sz w:val="16"/>
          <w:szCs w:val="16"/>
        </w:rPr>
        <w:t xml:space="preserve"> </w:t>
      </w:r>
      <w:r>
        <w:rPr>
          <w:sz w:val="16"/>
          <w:szCs w:val="16"/>
        </w:rPr>
        <w:t>information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suffisante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;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toutefois</w:t>
      </w:r>
      <w:r>
        <w:rPr>
          <w:sz w:val="16"/>
          <w:szCs w:val="16"/>
        </w:rPr>
        <w:t>,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d’allotissement,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identifier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également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ou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lots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concernés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par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cette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candidature.)</w:t>
      </w:r>
    </w:p>
    <w:p w14:paraId="24779A39" w14:textId="77777777" w:rsidR="00000000" w:rsidRDefault="00C96CF6">
      <w:pPr>
        <w:pStyle w:val="Corpsdetexte"/>
        <w:kinsoku w:val="0"/>
        <w:overflowPunct w:val="0"/>
      </w:pPr>
    </w:p>
    <w:p w14:paraId="1B6451D4" w14:textId="77777777" w:rsidR="00000000" w:rsidRDefault="00C96CF6">
      <w:pPr>
        <w:pStyle w:val="Corpsdetexte"/>
        <w:kinsoku w:val="0"/>
        <w:overflowPunct w:val="0"/>
        <w:spacing w:before="8"/>
        <w:rPr>
          <w:sz w:val="22"/>
          <w:szCs w:val="22"/>
        </w:rPr>
      </w:pPr>
    </w:p>
    <w:p w14:paraId="72A3F2AD" w14:textId="77777777" w:rsidR="00000000" w:rsidRDefault="00C96CF6">
      <w:pPr>
        <w:pStyle w:val="Titre1"/>
        <w:kinsoku w:val="0"/>
        <w:overflowPunct w:val="0"/>
        <w:ind w:left="411"/>
        <w:rPr>
          <w:spacing w:val="-10"/>
        </w:rPr>
      </w:pPr>
      <w:r w:rsidRPr="002E378E">
        <w:rPr>
          <w:highlight w:val="yellow"/>
        </w:rPr>
        <w:t>Extension</w:t>
      </w:r>
      <w:r w:rsidRPr="002E378E">
        <w:rPr>
          <w:rFonts w:ascii="Times New Roman" w:hAnsi="Times New Roman" w:cs="Times New Roman"/>
          <w:b w:val="0"/>
          <w:bCs w:val="0"/>
          <w:spacing w:val="-5"/>
          <w:highlight w:val="yellow"/>
        </w:rPr>
        <w:t xml:space="preserve"> </w:t>
      </w:r>
      <w:r w:rsidRPr="002E378E">
        <w:rPr>
          <w:highlight w:val="yellow"/>
        </w:rPr>
        <w:t>du</w:t>
      </w:r>
      <w:r w:rsidRPr="002E378E">
        <w:rPr>
          <w:rFonts w:ascii="Times New Roman" w:hAnsi="Times New Roman" w:cs="Times New Roman"/>
          <w:b w:val="0"/>
          <w:bCs w:val="0"/>
          <w:spacing w:val="-4"/>
          <w:highlight w:val="yellow"/>
        </w:rPr>
        <w:t xml:space="preserve"> </w:t>
      </w:r>
      <w:r w:rsidRPr="002E378E">
        <w:rPr>
          <w:highlight w:val="yellow"/>
        </w:rPr>
        <w:t>Bâtiment</w:t>
      </w:r>
      <w:r w:rsidRPr="002E378E">
        <w:rPr>
          <w:rFonts w:ascii="Times New Roman" w:hAnsi="Times New Roman" w:cs="Times New Roman"/>
          <w:b w:val="0"/>
          <w:bCs w:val="0"/>
          <w:spacing w:val="-5"/>
          <w:highlight w:val="yellow"/>
        </w:rPr>
        <w:t xml:space="preserve"> </w:t>
      </w:r>
      <w:r w:rsidRPr="002E378E">
        <w:rPr>
          <w:spacing w:val="-10"/>
          <w:highlight w:val="yellow"/>
        </w:rPr>
        <w:t>B</w:t>
      </w:r>
    </w:p>
    <w:p w14:paraId="16A1CDB0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585C8FB5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72020A7D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452EF816" w14:textId="1EA5A861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5439647C" w14:textId="38D0D252" w:rsidR="002E378E" w:rsidRDefault="002E378E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3E21757F" w14:textId="24A55D95" w:rsidR="002E378E" w:rsidRDefault="002E378E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7703EBCD" w14:textId="6C7A0D08" w:rsidR="002E378E" w:rsidRDefault="002E378E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2152EBF6" w14:textId="0533002E" w:rsidR="002E378E" w:rsidRDefault="002E378E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109AA6F3" w14:textId="77777777" w:rsidR="002E378E" w:rsidRDefault="002E378E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35F0451A" w14:textId="005F7002" w:rsidR="00000000" w:rsidRDefault="00C96CF6">
      <w:pPr>
        <w:pStyle w:val="Corpsdetexte"/>
        <w:kinsoku w:val="0"/>
        <w:overflowPunct w:val="0"/>
        <w:spacing w:before="6"/>
        <w:rPr>
          <w:b/>
          <w:bCs/>
          <w:i w:val="0"/>
          <w:iCs w:val="0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0" locked="0" layoutInCell="0" allowOverlap="1" wp14:anchorId="124A1B26" wp14:editId="432F15AD">
                <wp:simplePos x="0" y="0"/>
                <wp:positionH relativeFrom="page">
                  <wp:posOffset>472440</wp:posOffset>
                </wp:positionH>
                <wp:positionV relativeFrom="paragraph">
                  <wp:posOffset>92075</wp:posOffset>
                </wp:positionV>
                <wp:extent cx="6583680" cy="160020"/>
                <wp:effectExtent l="0" t="0" r="0" b="0"/>
                <wp:wrapTopAndBottom/>
                <wp:docPr id="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60020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0F931" w14:textId="77777777" w:rsidR="00000000" w:rsidRDefault="00C96CF6">
                            <w:pPr>
                              <w:pStyle w:val="Corpsdetexte"/>
                              <w:kinsoku w:val="0"/>
                              <w:overflowPunct w:val="0"/>
                              <w:spacing w:line="251" w:lineRule="exact"/>
                              <w:ind w:left="107"/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Identification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candidat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individuel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ou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membre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  <w:t>groupement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A1B26" id="Text Box 8" o:spid="_x0000_s1032" type="#_x0000_t202" style="position:absolute;margin-left:37.2pt;margin-top:7.25pt;width:518.4pt;height:12.6pt;z-index: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" o:allowincell="f" fillcolor="#64ccff" stroked="f">
                <v:textbox inset="0,0,0,0">
                  <w:txbxContent>
                    <w:p w14:paraId="54C0F931" w14:textId="77777777" w:rsidR="00000000" w:rsidRDefault="00C96CF6">
                      <w:pPr>
                        <w:pStyle w:val="Corpsdetexte"/>
                        <w:kinsoku w:val="0"/>
                        <w:overflowPunct w:val="0"/>
                        <w:spacing w:line="251" w:lineRule="exact"/>
                        <w:ind w:left="107"/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Identification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3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candidat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individuel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3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ou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3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membre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3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  <w:t>groupement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97B981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0"/>
          <w:szCs w:val="20"/>
        </w:rPr>
      </w:pPr>
    </w:p>
    <w:p w14:paraId="20B47982" w14:textId="2C7CD906" w:rsidR="00000000" w:rsidRDefault="00C96CF6">
      <w:pPr>
        <w:pStyle w:val="Corpsdetexte"/>
        <w:kinsoku w:val="0"/>
        <w:overflowPunct w:val="0"/>
        <w:spacing w:before="8"/>
        <w:rPr>
          <w:b/>
          <w:bCs/>
          <w:i w:val="0"/>
          <w:iCs w:val="0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3120" behindDoc="0" locked="0" layoutInCell="0" allowOverlap="1" wp14:anchorId="4000413E" wp14:editId="27240913">
                <wp:simplePos x="0" y="0"/>
                <wp:positionH relativeFrom="page">
                  <wp:posOffset>539115</wp:posOffset>
                </wp:positionH>
                <wp:positionV relativeFrom="paragraph">
                  <wp:posOffset>115570</wp:posOffset>
                </wp:positionV>
                <wp:extent cx="1623060" cy="12700"/>
                <wp:effectExtent l="0" t="0" r="0" b="0"/>
                <wp:wrapTopAndBottom/>
                <wp:docPr id="2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060" cy="12700"/>
                          <a:chOff x="849" y="182"/>
                          <a:chExt cx="2556" cy="20"/>
                        </a:xfrm>
                      </wpg:grpSpPr>
                      <wps:wsp>
                        <wps:cNvPr id="30" name="Freeform 10"/>
                        <wps:cNvSpPr>
                          <a:spLocks/>
                        </wps:cNvSpPr>
                        <wps:spPr bwMode="auto">
                          <a:xfrm>
                            <a:off x="851" y="185"/>
                            <a:ext cx="2552" cy="10"/>
                          </a:xfrm>
                          <a:custGeom>
                            <a:avLst/>
                            <a:gdLst>
                              <a:gd name="T0" fmla="*/ 2551 w 2552"/>
                              <a:gd name="T1" fmla="*/ 0 h 10"/>
                              <a:gd name="T2" fmla="*/ 0 w 2552"/>
                              <a:gd name="T3" fmla="*/ 0 h 10"/>
                              <a:gd name="T4" fmla="*/ 0 w 2552"/>
                              <a:gd name="T5" fmla="*/ 9 h 10"/>
                              <a:gd name="T6" fmla="*/ 2551 w 2552"/>
                              <a:gd name="T7" fmla="*/ 9 h 10"/>
                              <a:gd name="T8" fmla="*/ 2551 w 2552"/>
                              <a:gd name="T9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52" h="10">
                                <a:moveTo>
                                  <a:pt x="25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2551" y="9"/>
                                </a:lnTo>
                                <a:lnTo>
                                  <a:pt x="25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1"/>
                        <wps:cNvSpPr>
                          <a:spLocks/>
                        </wps:cNvSpPr>
                        <wps:spPr bwMode="auto">
                          <a:xfrm>
                            <a:off x="851" y="185"/>
                            <a:ext cx="2552" cy="10"/>
                          </a:xfrm>
                          <a:custGeom>
                            <a:avLst/>
                            <a:gdLst>
                              <a:gd name="T0" fmla="*/ 0 w 2552"/>
                              <a:gd name="T1" fmla="*/ 9 h 10"/>
                              <a:gd name="T2" fmla="*/ 2551 w 2552"/>
                              <a:gd name="T3" fmla="*/ 9 h 10"/>
                              <a:gd name="T4" fmla="*/ 2551 w 2552"/>
                              <a:gd name="T5" fmla="*/ 0 h 10"/>
                              <a:gd name="T6" fmla="*/ 0 w 2552"/>
                              <a:gd name="T7" fmla="*/ 0 h 10"/>
                              <a:gd name="T8" fmla="*/ 0 w 2552"/>
                              <a:gd name="T9" fmla="*/ 9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52" h="10">
                                <a:moveTo>
                                  <a:pt x="0" y="9"/>
                                </a:moveTo>
                                <a:lnTo>
                                  <a:pt x="2551" y="9"/>
                                </a:lnTo>
                                <a:lnTo>
                                  <a:pt x="255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FA64F5" id="Group 9" o:spid="_x0000_s1026" style="position:absolute;margin-left:42.45pt;margin-top:9.1pt;width:127.8pt;height:1pt;z-index:251653120;mso-wrap-distance-left:0;mso-wrap-distance-right:0;mso-position-horizontal-relative:page" coordorigin="849,182" coordsize="25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" o:allowincell="f">
                <v:shape id="Freeform 10" o:spid="_x0000_s1027" style="position:absolute;left:851;top:185;width:2552;height:10;visibility:visible;mso-wrap-style:square;v-text-anchor:top" coordsize="2552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" path="m2551,l,,,9r2551,l2551,xe" fillcolor="black" stroked="f">
                  <v:path arrowok="t" o:connecttype="custom" o:connectlocs="2551,0;0,0;0,9;2551,9;2551,0" o:connectangles="0,0,0,0,0"/>
                </v:shape>
                <v:shape id="Freeform 11" o:spid="_x0000_s1028" style="position:absolute;left:851;top:185;width:2552;height:10;visibility:visible;mso-wrap-style:square;v-text-anchor:top" coordsize="2552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" path="m,9r2551,l2551,,,,,9xe" filled="f" strokeweight=".08464mm">
                  <v:path arrowok="t" o:connecttype="custom" o:connectlocs="0,9;2551,9;2551,0;0,0;0,9" o:connectangles="0,0,0,0,0"/>
                </v:shape>
                <w10:wrap type="topAndBottom" anchorx="page"/>
              </v:group>
            </w:pict>
          </mc:Fallback>
        </mc:AlternateContent>
      </w:r>
    </w:p>
    <w:p w14:paraId="46A63C6E" w14:textId="77777777" w:rsidR="00000000" w:rsidRDefault="00C96CF6">
      <w:pPr>
        <w:pStyle w:val="Corpsdetexte"/>
        <w:kinsoku w:val="0"/>
        <w:overflowPunct w:val="0"/>
        <w:spacing w:before="92" w:after="9"/>
        <w:ind w:left="251"/>
        <w:rPr>
          <w:i w:val="0"/>
          <w:iCs w:val="0"/>
          <w:spacing w:val="-2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sz w:val="16"/>
          <w:szCs w:val="16"/>
          <w:vertAlign w:val="superscript"/>
        </w:rPr>
        <w:t>1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Formulaire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non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obligatoire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disponible,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avec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sa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notice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explicative,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sur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le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site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du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ministère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chargé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i w:val="0"/>
          <w:iCs w:val="0"/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i w:val="0"/>
          <w:iCs w:val="0"/>
          <w:spacing w:val="-2"/>
          <w:sz w:val="16"/>
          <w:szCs w:val="16"/>
        </w:rPr>
        <w:t>l’économie.</w:t>
      </w:r>
    </w:p>
    <w:p w14:paraId="72691762" w14:textId="39E91732" w:rsidR="00000000" w:rsidRDefault="00C96CF6">
      <w:pPr>
        <w:pStyle w:val="Corpsdetexte"/>
        <w:kinsoku w:val="0"/>
        <w:overflowPunct w:val="0"/>
        <w:ind w:left="144"/>
        <w:rPr>
          <w:i w:val="0"/>
          <w:iCs w:val="0"/>
          <w:sz w:val="20"/>
          <w:szCs w:val="20"/>
        </w:rPr>
      </w:pPr>
      <w:r>
        <w:rPr>
          <w:i w:val="0"/>
          <w:iCs w:val="0"/>
          <w:noProof/>
          <w:sz w:val="20"/>
          <w:szCs w:val="20"/>
        </w:rPr>
        <mc:AlternateContent>
          <mc:Choice Requires="wps">
            <w:drawing>
              <wp:inline distT="0" distB="0" distL="0" distR="0" wp14:anchorId="64D3C974" wp14:editId="41F04738">
                <wp:extent cx="6583680" cy="312420"/>
                <wp:effectExtent l="0" t="3810" r="1905" b="0"/>
                <wp:docPr id="2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312420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4B034" w14:textId="77777777" w:rsidR="00000000" w:rsidRDefault="00C96CF6">
                            <w:pPr>
                              <w:pStyle w:val="Corpsdetexte"/>
                              <w:tabs>
                                <w:tab w:val="left" w:pos="4183"/>
                                <w:tab w:val="left" w:pos="8438"/>
                                <w:tab w:val="left" w:pos="9328"/>
                                <w:tab w:val="left" w:pos="9719"/>
                                <w:tab w:val="left" w:pos="10048"/>
                              </w:tabs>
                              <w:kinsoku w:val="0"/>
                              <w:overflowPunct w:val="0"/>
                              <w:spacing w:line="252" w:lineRule="exact"/>
                              <w:ind w:left="86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DC2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Déclaration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3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candidat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ab/>
                            </w:r>
                            <w:r w:rsidRPr="002E378E"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EXTENSION</w:t>
                            </w:r>
                            <w:r w:rsidRPr="002E378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8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2E378E"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DU</w:t>
                            </w:r>
                            <w:r w:rsidRPr="002E378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7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2E378E"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  <w:highlight w:val="yellow"/>
                              </w:rPr>
                              <w:t>BÂTIMENT</w:t>
                            </w:r>
                            <w:r w:rsidRPr="002E378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6"/>
                                <w:sz w:val="24"/>
                                <w:szCs w:val="24"/>
                                <w:highlight w:val="yellow"/>
                              </w:rPr>
                              <w:t xml:space="preserve"> </w:t>
                            </w:r>
                            <w:r w:rsidRPr="002E378E">
                              <w:rPr>
                                <w:b/>
                                <w:bCs/>
                                <w:color w:val="000000"/>
                                <w:spacing w:val="-10"/>
                                <w:sz w:val="24"/>
                                <w:szCs w:val="24"/>
                                <w:highlight w:val="yellow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Page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2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1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2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D3C974" id="Text Box 12" o:spid="_x0000_s1033" type="#_x0000_t202" style="width:518.4pt;height: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" fillcolor="#64ccff" stroked="f">
                <v:textbox inset="0,0,0,0">
                  <w:txbxContent>
                    <w:p w14:paraId="3E24B034" w14:textId="77777777" w:rsidR="00000000" w:rsidRDefault="00C96CF6">
                      <w:pPr>
                        <w:pStyle w:val="Corpsdetexte"/>
                        <w:tabs>
                          <w:tab w:val="left" w:pos="4183"/>
                          <w:tab w:val="left" w:pos="8438"/>
                          <w:tab w:val="left" w:pos="9328"/>
                          <w:tab w:val="left" w:pos="9719"/>
                          <w:tab w:val="left" w:pos="10048"/>
                        </w:tabs>
                        <w:kinsoku w:val="0"/>
                        <w:overflowPunct w:val="0"/>
                        <w:spacing w:line="252" w:lineRule="exact"/>
                        <w:ind w:left="86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2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DC2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1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2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Déclaration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3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position w:val="1"/>
                          <w:sz w:val="20"/>
                          <w:szCs w:val="20"/>
                        </w:rPr>
                        <w:t>candidat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ab/>
                      </w:r>
                      <w:r w:rsidRPr="002E378E">
                        <w:rPr>
                          <w:b/>
                          <w:bCs/>
                          <w:color w:val="000000"/>
                          <w:sz w:val="24"/>
                          <w:szCs w:val="24"/>
                          <w:highlight w:val="yellow"/>
                        </w:rPr>
                        <w:t>EXTENSION</w:t>
                      </w:r>
                      <w:r w:rsidRPr="002E378E"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8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2E378E">
                        <w:rPr>
                          <w:b/>
                          <w:bCs/>
                          <w:color w:val="000000"/>
                          <w:sz w:val="24"/>
                          <w:szCs w:val="24"/>
                          <w:highlight w:val="yellow"/>
                        </w:rPr>
                        <w:t>DU</w:t>
                      </w:r>
                      <w:r w:rsidRPr="002E378E"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7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2E378E">
                        <w:rPr>
                          <w:b/>
                          <w:bCs/>
                          <w:color w:val="000000"/>
                          <w:sz w:val="24"/>
                          <w:szCs w:val="24"/>
                          <w:highlight w:val="yellow"/>
                        </w:rPr>
                        <w:t>BÂTIMENT</w:t>
                      </w:r>
                      <w:r w:rsidRPr="002E378E"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6"/>
                          <w:sz w:val="24"/>
                          <w:szCs w:val="24"/>
                          <w:highlight w:val="yellow"/>
                        </w:rPr>
                        <w:t xml:space="preserve"> </w:t>
                      </w:r>
                      <w:r w:rsidRPr="002E378E">
                        <w:rPr>
                          <w:b/>
                          <w:bCs/>
                          <w:color w:val="000000"/>
                          <w:spacing w:val="-10"/>
                          <w:sz w:val="24"/>
                          <w:szCs w:val="24"/>
                          <w:highlight w:val="yellow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2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1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2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B2F91F" w14:textId="77777777" w:rsidR="00000000" w:rsidRDefault="00C96CF6">
      <w:pPr>
        <w:pStyle w:val="Corpsdetexte"/>
        <w:kinsoku w:val="0"/>
        <w:overflowPunct w:val="0"/>
        <w:ind w:left="144"/>
        <w:rPr>
          <w:i w:val="0"/>
          <w:iCs w:val="0"/>
          <w:sz w:val="20"/>
          <w:szCs w:val="20"/>
        </w:rPr>
        <w:sectPr w:rsidR="00000000">
          <w:type w:val="continuous"/>
          <w:pgSz w:w="11900" w:h="16840"/>
          <w:pgMar w:top="680" w:right="580" w:bottom="280" w:left="600" w:header="720" w:footer="720" w:gutter="0"/>
          <w:cols w:space="720"/>
          <w:noEndnote/>
        </w:sectPr>
      </w:pPr>
    </w:p>
    <w:p w14:paraId="210BF11B" w14:textId="77777777" w:rsidR="00000000" w:rsidRDefault="00C96CF6">
      <w:pPr>
        <w:pStyle w:val="Titre3"/>
        <w:kinsoku w:val="0"/>
        <w:overflowPunct w:val="0"/>
        <w:spacing w:before="64"/>
        <w:rPr>
          <w:spacing w:val="-2"/>
        </w:rPr>
      </w:pPr>
      <w:r>
        <w:lastRenderedPageBreak/>
        <w:t>C1</w:t>
      </w:r>
      <w:r>
        <w:rPr>
          <w:rFonts w:ascii="Times New Roman" w:hAnsi="Times New Roman" w:cs="Times New Roman"/>
          <w:b w:val="0"/>
          <w:bCs w:val="0"/>
          <w:spacing w:val="5"/>
        </w:rPr>
        <w:t xml:space="preserve"> </w:t>
      </w:r>
      <w:r>
        <w:t>-</w:t>
      </w:r>
      <w:r>
        <w:rPr>
          <w:rFonts w:ascii="Times New Roman" w:hAnsi="Times New Roman" w:cs="Times New Roman"/>
          <w:b w:val="0"/>
          <w:bCs w:val="0"/>
          <w:spacing w:val="5"/>
        </w:rPr>
        <w:t xml:space="preserve"> </w:t>
      </w:r>
      <w:r>
        <w:t>Cas</w:t>
      </w:r>
      <w:r>
        <w:rPr>
          <w:rFonts w:ascii="Times New Roman" w:hAnsi="Times New Roman" w:cs="Times New Roman"/>
          <w:b w:val="0"/>
          <w:bCs w:val="0"/>
          <w:spacing w:val="6"/>
        </w:rPr>
        <w:t xml:space="preserve"> </w:t>
      </w:r>
      <w:r>
        <w:rPr>
          <w:spacing w:val="-2"/>
        </w:rPr>
        <w:t>général</w:t>
      </w:r>
    </w:p>
    <w:p w14:paraId="622D604A" w14:textId="77777777" w:rsidR="00000000" w:rsidRDefault="00C96CF6">
      <w:pPr>
        <w:pStyle w:val="Corpsdetexte"/>
        <w:kinsoku w:val="0"/>
        <w:overflowPunct w:val="0"/>
        <w:spacing w:before="1"/>
        <w:rPr>
          <w:b/>
          <w:bCs/>
          <w:i w:val="0"/>
          <w:iCs w:val="0"/>
          <w:sz w:val="20"/>
          <w:szCs w:val="20"/>
        </w:rPr>
      </w:pPr>
    </w:p>
    <w:p w14:paraId="01D3DBAA" w14:textId="77777777" w:rsidR="00000000" w:rsidRDefault="00C96CF6">
      <w:pPr>
        <w:pStyle w:val="Paragraphedeliste"/>
        <w:numPr>
          <w:ilvl w:val="0"/>
          <w:numId w:val="6"/>
        </w:numPr>
        <w:tabs>
          <w:tab w:val="left" w:pos="473"/>
        </w:tabs>
        <w:kinsoku w:val="0"/>
        <w:overflowPunct w:val="0"/>
        <w:ind w:left="251" w:right="267" w:firstLine="0"/>
        <w:jc w:val="both"/>
        <w:rPr>
          <w:rFonts w:ascii="Wingdings" w:hAnsi="Wingdings" w:cs="Wingdings"/>
          <w:color w:val="64CCFF"/>
          <w:sz w:val="20"/>
          <w:szCs w:val="20"/>
        </w:rPr>
      </w:pPr>
      <w:r>
        <w:rPr>
          <w:color w:val="000000"/>
          <w:position w:val="1"/>
          <w:sz w:val="20"/>
          <w:szCs w:val="20"/>
        </w:rPr>
        <w:t>Nom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commercial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dénomination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sociale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l’unité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l’établissement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qui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exécutera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prestation,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adresses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postale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siège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social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(si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elle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est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différente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l’adresse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postale),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adresse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électronique,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numéros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téléphone</w:t>
      </w:r>
      <w:r>
        <w:rPr>
          <w:rFonts w:ascii="Times New Roman" w:hAnsi="Times New Roman" w:cs="Times New Roman"/>
          <w:color w:val="000000"/>
          <w:spacing w:val="8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télécopie,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numéro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SIRET,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à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défaut,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un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numéro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d’identification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européen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international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propre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pays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d’origine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candidat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issu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d’un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répertoire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figurant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dans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liste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FF"/>
          <w:sz w:val="20"/>
          <w:szCs w:val="20"/>
          <w:u w:val="single"/>
        </w:rPr>
        <w:t>ICD</w:t>
      </w:r>
      <w:r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:</w:t>
      </w:r>
    </w:p>
    <w:p w14:paraId="379EC800" w14:textId="77777777" w:rsidR="00000000" w:rsidRDefault="00C96CF6">
      <w:pPr>
        <w:pStyle w:val="Corpsdetexte"/>
        <w:kinsoku w:val="0"/>
        <w:overflowPunct w:val="0"/>
        <w:spacing w:before="1"/>
        <w:rPr>
          <w:i w:val="0"/>
          <w:iCs w:val="0"/>
          <w:sz w:val="20"/>
          <w:szCs w:val="20"/>
        </w:rPr>
      </w:pPr>
    </w:p>
    <w:p w14:paraId="616B672A" w14:textId="77777777" w:rsidR="00000000" w:rsidRDefault="00C96CF6">
      <w:pPr>
        <w:pStyle w:val="Titre4"/>
        <w:numPr>
          <w:ilvl w:val="1"/>
          <w:numId w:val="6"/>
        </w:numPr>
        <w:tabs>
          <w:tab w:val="left" w:pos="1025"/>
        </w:tabs>
        <w:kinsoku w:val="0"/>
        <w:overflowPunct w:val="0"/>
        <w:ind w:left="1024" w:hanging="205"/>
        <w:jc w:val="left"/>
        <w:rPr>
          <w:color w:val="000000"/>
          <w:spacing w:val="-10"/>
          <w:position w:val="1"/>
        </w:rPr>
      </w:pPr>
      <w:r>
        <w:rPr>
          <w:color w:val="000000"/>
          <w:position w:val="1"/>
        </w:rPr>
        <w:t>Nom</w:t>
      </w:r>
      <w:r>
        <w:rPr>
          <w:rFonts w:ascii="Times New Roman" w:hAnsi="Times New Roman" w:cs="Times New Roman"/>
          <w:i w:val="0"/>
          <w:iCs w:val="0"/>
          <w:color w:val="000000"/>
          <w:spacing w:val="-2"/>
          <w:position w:val="1"/>
        </w:rPr>
        <w:t xml:space="preserve"> </w:t>
      </w:r>
      <w:r>
        <w:rPr>
          <w:color w:val="000000"/>
          <w:position w:val="1"/>
        </w:rPr>
        <w:t>commercial</w:t>
      </w:r>
      <w:r>
        <w:rPr>
          <w:rFonts w:ascii="Times New Roman" w:hAnsi="Times New Roman" w:cs="Times New Roman"/>
          <w:i w:val="0"/>
          <w:iCs w:val="0"/>
          <w:color w:val="000000"/>
          <w:spacing w:val="-2"/>
          <w:position w:val="1"/>
        </w:rPr>
        <w:t xml:space="preserve"> </w:t>
      </w:r>
      <w:r>
        <w:rPr>
          <w:color w:val="000000"/>
          <w:position w:val="1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  <w:spacing w:val="-1"/>
          <w:position w:val="1"/>
        </w:rPr>
        <w:t xml:space="preserve"> </w:t>
      </w:r>
      <w:r>
        <w:rPr>
          <w:color w:val="000000"/>
          <w:position w:val="1"/>
        </w:rPr>
        <w:t>dénomination</w:t>
      </w:r>
      <w:r>
        <w:rPr>
          <w:rFonts w:ascii="Times New Roman" w:hAnsi="Times New Roman" w:cs="Times New Roman"/>
          <w:i w:val="0"/>
          <w:iCs w:val="0"/>
          <w:color w:val="000000"/>
          <w:spacing w:val="-1"/>
          <w:position w:val="1"/>
        </w:rPr>
        <w:t xml:space="preserve"> </w:t>
      </w:r>
      <w:r>
        <w:rPr>
          <w:color w:val="000000"/>
          <w:position w:val="1"/>
        </w:rPr>
        <w:t>sociale</w:t>
      </w:r>
      <w:r>
        <w:rPr>
          <w:rFonts w:ascii="Times New Roman" w:hAnsi="Times New Roman" w:cs="Times New Roman"/>
          <w:i w:val="0"/>
          <w:iCs w:val="0"/>
          <w:color w:val="000000"/>
          <w:spacing w:val="1"/>
          <w:position w:val="1"/>
        </w:rPr>
        <w:t xml:space="preserve"> </w:t>
      </w:r>
      <w:r>
        <w:rPr>
          <w:color w:val="000000"/>
          <w:position w:val="1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pacing w:val="-1"/>
          <w:position w:val="1"/>
        </w:rPr>
        <w:t xml:space="preserve"> </w:t>
      </w:r>
      <w:r>
        <w:rPr>
          <w:color w:val="000000"/>
          <w:position w:val="1"/>
        </w:rPr>
        <w:t>l’unité</w:t>
      </w:r>
      <w:r>
        <w:rPr>
          <w:rFonts w:ascii="Times New Roman" w:hAnsi="Times New Roman" w:cs="Times New Roman"/>
          <w:i w:val="0"/>
          <w:iCs w:val="0"/>
          <w:color w:val="000000"/>
          <w:spacing w:val="1"/>
          <w:position w:val="1"/>
        </w:rPr>
        <w:t xml:space="preserve"> </w:t>
      </w:r>
      <w:r>
        <w:rPr>
          <w:color w:val="000000"/>
          <w:position w:val="1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  <w:spacing w:val="-2"/>
          <w:position w:val="1"/>
        </w:rPr>
        <w:t xml:space="preserve"> </w:t>
      </w:r>
      <w:r>
        <w:rPr>
          <w:color w:val="000000"/>
          <w:position w:val="1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pacing w:val="-1"/>
          <w:position w:val="1"/>
        </w:rPr>
        <w:t xml:space="preserve"> </w:t>
      </w:r>
      <w:r>
        <w:rPr>
          <w:color w:val="000000"/>
          <w:position w:val="1"/>
        </w:rPr>
        <w:t>l’établissement</w:t>
      </w:r>
      <w:r>
        <w:rPr>
          <w:rFonts w:ascii="Times New Roman" w:hAnsi="Times New Roman" w:cs="Times New Roman"/>
          <w:i w:val="0"/>
          <w:iCs w:val="0"/>
          <w:color w:val="000000"/>
          <w:spacing w:val="-1"/>
          <w:position w:val="1"/>
        </w:rPr>
        <w:t xml:space="preserve"> </w:t>
      </w:r>
      <w:r>
        <w:rPr>
          <w:color w:val="000000"/>
          <w:position w:val="1"/>
        </w:rPr>
        <w:t>qui</w:t>
      </w:r>
      <w:r>
        <w:rPr>
          <w:rFonts w:ascii="Times New Roman" w:hAnsi="Times New Roman" w:cs="Times New Roman"/>
          <w:i w:val="0"/>
          <w:iCs w:val="0"/>
          <w:color w:val="000000"/>
          <w:spacing w:val="-2"/>
          <w:position w:val="1"/>
        </w:rPr>
        <w:t xml:space="preserve"> </w:t>
      </w:r>
      <w:r>
        <w:rPr>
          <w:color w:val="000000"/>
          <w:position w:val="1"/>
        </w:rPr>
        <w:t>exécutera</w:t>
      </w:r>
      <w:r>
        <w:rPr>
          <w:rFonts w:ascii="Times New Roman" w:hAnsi="Times New Roman" w:cs="Times New Roman"/>
          <w:i w:val="0"/>
          <w:iCs w:val="0"/>
          <w:color w:val="000000"/>
          <w:spacing w:val="-1"/>
          <w:position w:val="1"/>
        </w:rPr>
        <w:t xml:space="preserve"> </w:t>
      </w:r>
      <w:r>
        <w:rPr>
          <w:color w:val="000000"/>
          <w:position w:val="1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  <w:spacing w:val="-3"/>
          <w:position w:val="1"/>
        </w:rPr>
        <w:t xml:space="preserve"> </w:t>
      </w:r>
      <w:r>
        <w:rPr>
          <w:color w:val="000000"/>
          <w:position w:val="1"/>
        </w:rPr>
        <w:t>prestation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spacing w:val="-10"/>
          <w:position w:val="1"/>
        </w:rPr>
        <w:t>:</w:t>
      </w:r>
    </w:p>
    <w:p w14:paraId="7061ABD1" w14:textId="77777777" w:rsidR="00000000" w:rsidRDefault="00C96CF6">
      <w:pPr>
        <w:pStyle w:val="Corpsdetexte"/>
        <w:kinsoku w:val="0"/>
        <w:overflowPunct w:val="0"/>
        <w:spacing w:before="10"/>
        <w:rPr>
          <w:sz w:val="19"/>
          <w:szCs w:val="19"/>
        </w:rPr>
      </w:pPr>
    </w:p>
    <w:p w14:paraId="6E0970E7" w14:textId="77777777" w:rsidR="00000000" w:rsidRDefault="00C96CF6">
      <w:pPr>
        <w:pStyle w:val="Corpsdetexte"/>
        <w:kinsoku w:val="0"/>
        <w:overflowPunct w:val="0"/>
        <w:ind w:left="806"/>
        <w:rPr>
          <w:b/>
          <w:bCs/>
          <w:i w:val="0"/>
          <w:iCs w:val="0"/>
          <w:spacing w:val="-10"/>
          <w:sz w:val="20"/>
          <w:szCs w:val="20"/>
        </w:rPr>
      </w:pPr>
      <w:r w:rsidRPr="002E378E">
        <w:rPr>
          <w:b/>
          <w:bCs/>
          <w:i w:val="0"/>
          <w:iCs w:val="0"/>
          <w:sz w:val="20"/>
          <w:szCs w:val="20"/>
          <w:highlight w:val="yellow"/>
        </w:rPr>
        <w:t>ASTEN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-</w:t>
      </w:r>
      <w:r w:rsidRPr="002E378E">
        <w:rPr>
          <w:rFonts w:ascii="Times New Roman" w:hAnsi="Times New Roman" w:cs="Times New Roman"/>
          <w:i w:val="0"/>
          <w:iCs w:val="0"/>
          <w:spacing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11</w:t>
      </w:r>
      <w:r w:rsidRPr="002E378E">
        <w:rPr>
          <w:rFonts w:ascii="Times New Roman" w:hAnsi="Times New Roman" w:cs="Times New Roman"/>
          <w:i w:val="0"/>
          <w:iCs w:val="0"/>
          <w:spacing w:val="-5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Avenue</w:t>
      </w:r>
      <w:r w:rsidRPr="002E378E">
        <w:rPr>
          <w:rFonts w:ascii="Times New Roman" w:hAnsi="Times New Roman" w:cs="Times New Roman"/>
          <w:i w:val="0"/>
          <w:iCs w:val="0"/>
          <w:spacing w:val="-2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de</w:t>
      </w:r>
      <w:r w:rsidRPr="002E378E">
        <w:rPr>
          <w:rFonts w:ascii="Times New Roman" w:hAnsi="Times New Roman" w:cs="Times New Roman"/>
          <w:i w:val="0"/>
          <w:iCs w:val="0"/>
          <w:spacing w:val="-3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VIENNE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-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66270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LE</w:t>
      </w:r>
      <w:r w:rsidRPr="002E378E">
        <w:rPr>
          <w:rFonts w:ascii="Times New Roman" w:hAnsi="Times New Roman" w:cs="Times New Roman"/>
          <w:i w:val="0"/>
          <w:iCs w:val="0"/>
          <w:spacing w:val="-2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z w:val="20"/>
          <w:szCs w:val="20"/>
          <w:highlight w:val="yellow"/>
        </w:rPr>
        <w:t>SOLER</w:t>
      </w:r>
      <w:r w:rsidRPr="002E378E">
        <w:rPr>
          <w:rFonts w:ascii="Times New Roman" w:hAnsi="Times New Roman" w:cs="Times New Roman"/>
          <w:i w:val="0"/>
          <w:iCs w:val="0"/>
          <w:spacing w:val="3"/>
          <w:sz w:val="20"/>
          <w:szCs w:val="20"/>
          <w:highlight w:val="yellow"/>
        </w:rPr>
        <w:t xml:space="preserve"> </w:t>
      </w:r>
      <w:r w:rsidRPr="002E378E">
        <w:rPr>
          <w:b/>
          <w:bCs/>
          <w:i w:val="0"/>
          <w:iCs w:val="0"/>
          <w:spacing w:val="-10"/>
          <w:sz w:val="20"/>
          <w:szCs w:val="20"/>
          <w:highlight w:val="yellow"/>
        </w:rPr>
        <w:t>-</w:t>
      </w:r>
    </w:p>
    <w:p w14:paraId="7B3D310B" w14:textId="77777777" w:rsidR="00000000" w:rsidRDefault="00C96CF6">
      <w:pPr>
        <w:pStyle w:val="Corpsdetexte"/>
        <w:kinsoku w:val="0"/>
        <w:overflowPunct w:val="0"/>
        <w:spacing w:before="9"/>
        <w:rPr>
          <w:b/>
          <w:bCs/>
          <w:i w:val="0"/>
          <w:iCs w:val="0"/>
          <w:sz w:val="19"/>
          <w:szCs w:val="19"/>
        </w:rPr>
      </w:pPr>
    </w:p>
    <w:p w14:paraId="758F7F2F" w14:textId="77777777" w:rsidR="00000000" w:rsidRDefault="00C96CF6">
      <w:pPr>
        <w:pStyle w:val="Paragraphedeliste"/>
        <w:numPr>
          <w:ilvl w:val="1"/>
          <w:numId w:val="6"/>
        </w:numPr>
        <w:tabs>
          <w:tab w:val="left" w:pos="971"/>
        </w:tabs>
        <w:kinsoku w:val="0"/>
        <w:overflowPunct w:val="0"/>
        <w:spacing w:before="1" w:line="240" w:lineRule="exact"/>
        <w:ind w:left="970" w:hanging="151"/>
        <w:rPr>
          <w:i/>
          <w:iCs/>
          <w:color w:val="000000"/>
          <w:spacing w:val="-10"/>
          <w:position w:val="1"/>
          <w:sz w:val="20"/>
          <w:szCs w:val="20"/>
        </w:rPr>
      </w:pPr>
      <w:r>
        <w:rPr>
          <w:rFonts w:ascii="Wingdings" w:hAnsi="Wingdings" w:cs="Wingdings"/>
          <w:color w:val="64CCFF"/>
          <w:sz w:val="21"/>
          <w:szCs w:val="21"/>
        </w:rPr>
        <w:t></w:t>
      </w:r>
      <w:r>
        <w:rPr>
          <w:i/>
          <w:iCs/>
          <w:color w:val="000000"/>
          <w:position w:val="1"/>
          <w:sz w:val="20"/>
          <w:szCs w:val="20"/>
        </w:rPr>
        <w:t>Adresses</w:t>
      </w:r>
      <w:r>
        <w:rPr>
          <w:rFonts w:ascii="Times New Roman" w:hAnsi="Times New Roman" w:cs="Times New Roman"/>
          <w:color w:val="000000"/>
          <w:spacing w:val="-2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postale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pacing w:val="-2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siège</w:t>
      </w:r>
      <w:r>
        <w:rPr>
          <w:rFonts w:ascii="Times New Roman" w:hAnsi="Times New Roman" w:cs="Times New Roman"/>
          <w:color w:val="000000"/>
          <w:spacing w:val="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social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(si</w:t>
      </w:r>
      <w:r>
        <w:rPr>
          <w:rFonts w:ascii="Times New Roman" w:hAnsi="Times New Roman" w:cs="Times New Roman"/>
          <w:color w:val="000000"/>
          <w:spacing w:val="-2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elle</w:t>
      </w:r>
      <w:r>
        <w:rPr>
          <w:rFonts w:ascii="Times New Roman" w:hAnsi="Times New Roman" w:cs="Times New Roman"/>
          <w:color w:val="000000"/>
          <w:spacing w:val="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est</w:t>
      </w:r>
      <w:r>
        <w:rPr>
          <w:rFonts w:ascii="Times New Roman" w:hAnsi="Times New Roman" w:cs="Times New Roman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différente</w:t>
      </w:r>
      <w:r>
        <w:rPr>
          <w:rFonts w:ascii="Times New Roman" w:hAnsi="Times New Roman" w:cs="Times New Roman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l’adresse</w:t>
      </w:r>
      <w:r>
        <w:rPr>
          <w:rFonts w:ascii="Times New Roman" w:hAnsi="Times New Roman" w:cs="Times New Roman"/>
          <w:color w:val="000000"/>
          <w:spacing w:val="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postale)</w:t>
      </w:r>
      <w:r>
        <w:rPr>
          <w:rFonts w:ascii="Times New Roman" w:hAnsi="Times New Roman" w:cs="Times New Roman"/>
          <w:color w:val="000000"/>
          <w:spacing w:val="-1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spacing w:val="-10"/>
          <w:position w:val="1"/>
          <w:sz w:val="20"/>
          <w:szCs w:val="20"/>
        </w:rPr>
        <w:t>:</w:t>
      </w:r>
    </w:p>
    <w:p w14:paraId="1D0F2896" w14:textId="77777777" w:rsidR="00000000" w:rsidRDefault="00C96CF6">
      <w:pPr>
        <w:pStyle w:val="Corpsdetexte"/>
        <w:kinsoku w:val="0"/>
        <w:overflowPunct w:val="0"/>
        <w:spacing w:line="228" w:lineRule="exact"/>
        <w:ind w:left="971"/>
        <w:rPr>
          <w:rFonts w:ascii="Times New Roman" w:hAnsi="Times New Roman" w:cs="Times New Roman"/>
          <w:i w:val="0"/>
          <w:iCs w:val="0"/>
          <w:spacing w:val="-2"/>
          <w:sz w:val="20"/>
          <w:szCs w:val="20"/>
        </w:rPr>
      </w:pP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Siège</w:t>
      </w:r>
      <w:r w:rsidRPr="002E378E">
        <w:rPr>
          <w:rFonts w:ascii="Times New Roman" w:hAnsi="Times New Roman" w:cs="Times New Roman"/>
          <w:i w:val="0"/>
          <w:iCs w:val="0"/>
          <w:spacing w:val="-9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:</w:t>
      </w:r>
      <w:r w:rsidRPr="002E378E">
        <w:rPr>
          <w:rFonts w:ascii="Times New Roman" w:hAnsi="Times New Roman" w:cs="Times New Roman"/>
          <w:i w:val="0"/>
          <w:iCs w:val="0"/>
          <w:spacing w:val="-13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ASTEN</w:t>
      </w:r>
      <w:r w:rsidRPr="002E378E">
        <w:rPr>
          <w:rFonts w:ascii="Times New Roman" w:hAnsi="Times New Roman" w:cs="Times New Roman"/>
          <w:i w:val="0"/>
          <w:iCs w:val="0"/>
          <w:spacing w:val="-6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66</w:t>
      </w:r>
      <w:r w:rsidRPr="002E378E">
        <w:rPr>
          <w:rFonts w:ascii="Times New Roman" w:hAnsi="Times New Roman" w:cs="Times New Roman"/>
          <w:i w:val="0"/>
          <w:iCs w:val="0"/>
          <w:spacing w:val="-5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RUE</w:t>
      </w:r>
      <w:r w:rsidRPr="002E378E">
        <w:rPr>
          <w:rFonts w:ascii="Times New Roman" w:hAnsi="Times New Roman" w:cs="Times New Roman"/>
          <w:i w:val="0"/>
          <w:iCs w:val="0"/>
          <w:spacing w:val="-5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JJ</w:t>
      </w:r>
      <w:r w:rsidRPr="002E378E">
        <w:rPr>
          <w:rFonts w:ascii="Times New Roman" w:hAnsi="Times New Roman" w:cs="Times New Roman"/>
          <w:i w:val="0"/>
          <w:iCs w:val="0"/>
          <w:spacing w:val="-7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ROUSSEAU</w:t>
      </w:r>
      <w:r w:rsidRPr="002E378E">
        <w:rPr>
          <w:rFonts w:ascii="Times New Roman" w:hAnsi="Times New Roman" w:cs="Times New Roman"/>
          <w:i w:val="0"/>
          <w:iCs w:val="0"/>
          <w:spacing w:val="-4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94207</w:t>
      </w:r>
      <w:r w:rsidRPr="002E378E">
        <w:rPr>
          <w:rFonts w:ascii="Times New Roman" w:hAnsi="Times New Roman" w:cs="Times New Roman"/>
          <w:i w:val="0"/>
          <w:iCs w:val="0"/>
          <w:spacing w:val="-5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IVRY</w:t>
      </w:r>
      <w:r w:rsidRPr="002E378E">
        <w:rPr>
          <w:rFonts w:ascii="Times New Roman" w:hAnsi="Times New Roman" w:cs="Times New Roman"/>
          <w:i w:val="0"/>
          <w:iCs w:val="0"/>
          <w:spacing w:val="-12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z w:val="20"/>
          <w:szCs w:val="20"/>
          <w:highlight w:val="yellow"/>
        </w:rPr>
        <w:t>SUR</w:t>
      </w:r>
      <w:r w:rsidRPr="002E378E">
        <w:rPr>
          <w:rFonts w:ascii="Times New Roman" w:hAnsi="Times New Roman" w:cs="Times New Roman"/>
          <w:i w:val="0"/>
          <w:iCs w:val="0"/>
          <w:spacing w:val="-5"/>
          <w:sz w:val="20"/>
          <w:szCs w:val="20"/>
          <w:highlight w:val="yellow"/>
        </w:rPr>
        <w:t xml:space="preserve"> </w:t>
      </w:r>
      <w:r w:rsidRPr="002E378E">
        <w:rPr>
          <w:rFonts w:ascii="Times New Roman" w:hAnsi="Times New Roman" w:cs="Times New Roman"/>
          <w:i w:val="0"/>
          <w:iCs w:val="0"/>
          <w:spacing w:val="-2"/>
          <w:sz w:val="20"/>
          <w:szCs w:val="20"/>
          <w:highlight w:val="yellow"/>
        </w:rPr>
        <w:t>SEINE</w:t>
      </w:r>
    </w:p>
    <w:p w14:paraId="6994B55E" w14:textId="77777777" w:rsidR="00000000" w:rsidRDefault="00C96CF6">
      <w:pPr>
        <w:pStyle w:val="Corpsdetexte"/>
        <w:kinsoku w:val="0"/>
        <w:overflowPunct w:val="0"/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14:paraId="08FEBDCE" w14:textId="77777777" w:rsidR="00000000" w:rsidRDefault="00C96CF6">
      <w:pPr>
        <w:pStyle w:val="Corpsdetexte"/>
        <w:kinsoku w:val="0"/>
        <w:overflowPunct w:val="0"/>
        <w:spacing w:before="11"/>
        <w:rPr>
          <w:rFonts w:ascii="Times New Roman" w:hAnsi="Times New Roman" w:cs="Times New Roman"/>
          <w:i w:val="0"/>
          <w:iCs w:val="0"/>
          <w:sz w:val="17"/>
          <w:szCs w:val="17"/>
        </w:rPr>
      </w:pPr>
    </w:p>
    <w:p w14:paraId="2FC43578" w14:textId="77777777" w:rsidR="00000000" w:rsidRPr="002E378E" w:rsidRDefault="00C96CF6">
      <w:pPr>
        <w:pStyle w:val="Paragraphedeliste"/>
        <w:numPr>
          <w:ilvl w:val="1"/>
          <w:numId w:val="6"/>
        </w:numPr>
        <w:tabs>
          <w:tab w:val="left" w:pos="971"/>
        </w:tabs>
        <w:kinsoku w:val="0"/>
        <w:overflowPunct w:val="0"/>
        <w:ind w:left="970" w:hanging="151"/>
        <w:rPr>
          <w:b/>
          <w:bCs/>
          <w:i/>
          <w:iCs/>
          <w:color w:val="0000FF"/>
          <w:spacing w:val="-2"/>
          <w:position w:val="1"/>
          <w:sz w:val="20"/>
          <w:szCs w:val="20"/>
          <w:highlight w:val="yellow"/>
        </w:rPr>
      </w:pPr>
      <w:r>
        <w:rPr>
          <w:rFonts w:ascii="Wingdings" w:hAnsi="Wingdings" w:cs="Wingdings"/>
          <w:color w:val="64CCFF"/>
          <w:sz w:val="21"/>
          <w:szCs w:val="21"/>
        </w:rPr>
        <w:t></w:t>
      </w:r>
      <w:r>
        <w:rPr>
          <w:i/>
          <w:iCs/>
          <w:color w:val="000000"/>
          <w:position w:val="1"/>
          <w:sz w:val="20"/>
          <w:szCs w:val="20"/>
        </w:rPr>
        <w:t>Adresse</w:t>
      </w:r>
      <w:r>
        <w:rPr>
          <w:rFonts w:ascii="Times New Roman" w:hAnsi="Times New Roman" w:cs="Times New Roman"/>
          <w:color w:val="000000"/>
          <w:spacing w:val="-5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électronique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 w:rsidRPr="002E378E">
        <w:rPr>
          <w:i/>
          <w:iCs/>
          <w:color w:val="000000"/>
          <w:position w:val="1"/>
          <w:sz w:val="20"/>
          <w:szCs w:val="20"/>
          <w:highlight w:val="yellow"/>
        </w:rPr>
        <w:t>:</w:t>
      </w:r>
      <w:r w:rsidRPr="002E378E">
        <w:rPr>
          <w:rFonts w:ascii="Times New Roman" w:hAnsi="Times New Roman" w:cs="Times New Roman"/>
          <w:color w:val="000000"/>
          <w:spacing w:val="-3"/>
          <w:position w:val="1"/>
          <w:sz w:val="20"/>
          <w:szCs w:val="20"/>
          <w:highlight w:val="yellow"/>
        </w:rPr>
        <w:t xml:space="preserve"> </w:t>
      </w:r>
      <w:hyperlink r:id="rId9" w:history="1">
        <w:r w:rsidRPr="002E378E">
          <w:rPr>
            <w:b/>
            <w:bCs/>
            <w:i/>
            <w:iCs/>
            <w:color w:val="0000FF"/>
            <w:spacing w:val="-2"/>
            <w:position w:val="1"/>
            <w:sz w:val="20"/>
            <w:szCs w:val="20"/>
            <w:highlight w:val="yellow"/>
            <w:u w:val="single"/>
          </w:rPr>
          <w:t>agence.perpignan@astengroup.com</w:t>
        </w:r>
      </w:hyperlink>
    </w:p>
    <w:p w14:paraId="154407D3" w14:textId="77777777" w:rsidR="00000000" w:rsidRDefault="00C96CF6">
      <w:pPr>
        <w:pStyle w:val="Corpsdetexte"/>
        <w:kinsoku w:val="0"/>
        <w:overflowPunct w:val="0"/>
        <w:rPr>
          <w:b/>
          <w:bCs/>
          <w:sz w:val="20"/>
          <w:szCs w:val="20"/>
        </w:rPr>
      </w:pPr>
    </w:p>
    <w:p w14:paraId="6DECEB36" w14:textId="77777777" w:rsidR="00000000" w:rsidRDefault="00C96CF6">
      <w:pPr>
        <w:pStyle w:val="Corpsdetexte"/>
        <w:kinsoku w:val="0"/>
        <w:overflowPunct w:val="0"/>
        <w:spacing w:before="8"/>
        <w:rPr>
          <w:b/>
          <w:bCs/>
          <w:sz w:val="19"/>
          <w:szCs w:val="19"/>
        </w:rPr>
      </w:pPr>
    </w:p>
    <w:p w14:paraId="35087459" w14:textId="77777777" w:rsidR="00000000" w:rsidRPr="002E378E" w:rsidRDefault="00C96CF6">
      <w:pPr>
        <w:pStyle w:val="Paragraphedeliste"/>
        <w:numPr>
          <w:ilvl w:val="1"/>
          <w:numId w:val="6"/>
        </w:numPr>
        <w:tabs>
          <w:tab w:val="left" w:pos="971"/>
        </w:tabs>
        <w:kinsoku w:val="0"/>
        <w:overflowPunct w:val="0"/>
        <w:ind w:left="970" w:hanging="151"/>
        <w:rPr>
          <w:b/>
          <w:bCs/>
          <w:i/>
          <w:iCs/>
          <w:color w:val="000000"/>
          <w:spacing w:val="-5"/>
          <w:position w:val="1"/>
          <w:sz w:val="20"/>
          <w:szCs w:val="20"/>
          <w:highlight w:val="yellow"/>
        </w:rPr>
      </w:pPr>
      <w:r>
        <w:rPr>
          <w:rFonts w:ascii="Wingdings" w:hAnsi="Wingdings" w:cs="Wingdings"/>
          <w:color w:val="64CCFF"/>
          <w:sz w:val="21"/>
          <w:szCs w:val="21"/>
        </w:rPr>
        <w:t></w:t>
      </w:r>
      <w:r>
        <w:rPr>
          <w:i/>
          <w:iCs/>
          <w:color w:val="000000"/>
          <w:position w:val="1"/>
          <w:sz w:val="20"/>
          <w:szCs w:val="20"/>
        </w:rPr>
        <w:t>Numéros</w:t>
      </w:r>
      <w:r>
        <w:rPr>
          <w:rFonts w:ascii="Times New Roman" w:hAnsi="Times New Roman" w:cs="Times New Roman"/>
          <w:color w:val="000000"/>
          <w:spacing w:val="3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téléphone</w:t>
      </w:r>
      <w:r>
        <w:rPr>
          <w:rFonts w:ascii="Times New Roman" w:hAnsi="Times New Roman" w:cs="Times New Roman"/>
          <w:color w:val="000000"/>
          <w:spacing w:val="3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télécopie</w:t>
      </w:r>
      <w:r>
        <w:rPr>
          <w:rFonts w:ascii="Times New Roman" w:hAnsi="Times New Roman" w:cs="Times New Roman"/>
          <w:color w:val="000000"/>
          <w:spacing w:val="4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: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Tél.</w:t>
      </w:r>
      <w:r w:rsidRPr="002E378E">
        <w:rPr>
          <w:rFonts w:ascii="Times New Roman" w:hAnsi="Times New Roman" w:cs="Times New Roman"/>
          <w:color w:val="000000"/>
          <w:spacing w:val="3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:</w:t>
      </w:r>
      <w:r w:rsidRPr="002E378E">
        <w:rPr>
          <w:rFonts w:ascii="Times New Roman" w:hAnsi="Times New Roman" w:cs="Times New Roman"/>
          <w:color w:val="000000"/>
          <w:spacing w:val="1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04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68</w:t>
      </w:r>
      <w:r w:rsidRPr="002E378E">
        <w:rPr>
          <w:rFonts w:ascii="Times New Roman" w:hAnsi="Times New Roman" w:cs="Times New Roman"/>
          <w:color w:val="000000"/>
          <w:spacing w:val="3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85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53</w:t>
      </w:r>
      <w:r w:rsidRPr="002E378E">
        <w:rPr>
          <w:rFonts w:ascii="Times New Roman" w:hAnsi="Times New Roman" w:cs="Times New Roman"/>
          <w:color w:val="000000"/>
          <w:spacing w:val="3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85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/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Fax</w:t>
      </w:r>
      <w:r w:rsidRPr="002E378E">
        <w:rPr>
          <w:rFonts w:ascii="Times New Roman" w:hAnsi="Times New Roman" w:cs="Times New Roman"/>
          <w:color w:val="000000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: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04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68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85</w:t>
      </w:r>
      <w:r w:rsidRPr="002E378E">
        <w:rPr>
          <w:rFonts w:ascii="Times New Roman" w:hAnsi="Times New Roman" w:cs="Times New Roman"/>
          <w:color w:val="000000"/>
          <w:spacing w:val="3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position w:val="1"/>
          <w:sz w:val="20"/>
          <w:szCs w:val="20"/>
          <w:highlight w:val="yellow"/>
        </w:rPr>
        <w:t>16</w:t>
      </w:r>
      <w:r w:rsidRPr="002E378E">
        <w:rPr>
          <w:rFonts w:ascii="Times New Roman" w:hAnsi="Times New Roman" w:cs="Times New Roman"/>
          <w:color w:val="000000"/>
          <w:spacing w:val="2"/>
          <w:position w:val="1"/>
          <w:sz w:val="20"/>
          <w:szCs w:val="20"/>
          <w:highlight w:val="yellow"/>
        </w:rPr>
        <w:t xml:space="preserve"> </w:t>
      </w:r>
      <w:r w:rsidRPr="002E378E">
        <w:rPr>
          <w:b/>
          <w:bCs/>
          <w:i/>
          <w:iCs/>
          <w:color w:val="000000"/>
          <w:spacing w:val="-5"/>
          <w:position w:val="1"/>
          <w:sz w:val="20"/>
          <w:szCs w:val="20"/>
          <w:highlight w:val="yellow"/>
        </w:rPr>
        <w:t>97</w:t>
      </w:r>
    </w:p>
    <w:p w14:paraId="20644C61" w14:textId="77777777" w:rsidR="00000000" w:rsidRDefault="00C96CF6">
      <w:pPr>
        <w:pStyle w:val="Corpsdetexte"/>
        <w:kinsoku w:val="0"/>
        <w:overflowPunct w:val="0"/>
        <w:rPr>
          <w:b/>
          <w:bCs/>
          <w:sz w:val="22"/>
          <w:szCs w:val="22"/>
        </w:rPr>
      </w:pPr>
    </w:p>
    <w:p w14:paraId="42D2FB1B" w14:textId="77777777" w:rsidR="00000000" w:rsidRDefault="00C96CF6">
      <w:pPr>
        <w:pStyle w:val="Corpsdetexte"/>
        <w:kinsoku w:val="0"/>
        <w:overflowPunct w:val="0"/>
        <w:spacing w:before="8"/>
        <w:rPr>
          <w:b/>
          <w:bCs/>
          <w:sz w:val="17"/>
          <w:szCs w:val="17"/>
        </w:rPr>
      </w:pPr>
    </w:p>
    <w:p w14:paraId="32F81ACB" w14:textId="77777777" w:rsidR="00000000" w:rsidRDefault="00C96CF6">
      <w:pPr>
        <w:pStyle w:val="Paragraphedeliste"/>
        <w:numPr>
          <w:ilvl w:val="1"/>
          <w:numId w:val="6"/>
        </w:numPr>
        <w:tabs>
          <w:tab w:val="left" w:pos="971"/>
        </w:tabs>
        <w:kinsoku w:val="0"/>
        <w:overflowPunct w:val="0"/>
        <w:ind w:right="294" w:hanging="1"/>
        <w:rPr>
          <w:b/>
          <w:bCs/>
          <w:i/>
          <w:iCs/>
          <w:color w:val="000000"/>
          <w:sz w:val="18"/>
          <w:szCs w:val="18"/>
        </w:rPr>
      </w:pPr>
      <w:r>
        <w:rPr>
          <w:rFonts w:ascii="Wingdings" w:hAnsi="Wingdings" w:cs="Wingdings"/>
          <w:color w:val="64CCFF"/>
          <w:sz w:val="21"/>
          <w:szCs w:val="21"/>
        </w:rPr>
        <w:t></w:t>
      </w:r>
      <w:r>
        <w:rPr>
          <w:i/>
          <w:iCs/>
          <w:color w:val="000000"/>
          <w:position w:val="1"/>
          <w:sz w:val="20"/>
          <w:szCs w:val="20"/>
        </w:rPr>
        <w:t>Numéro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SIRET,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à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défaut,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un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numéro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d’identification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européen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international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propre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au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pays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position w:val="1"/>
          <w:sz w:val="20"/>
          <w:szCs w:val="20"/>
        </w:rPr>
        <w:t>d’origine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l’opérateur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économique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issu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d’un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répertoire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figurant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dans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liste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des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i/>
          <w:iCs/>
          <w:color w:val="0000FF"/>
          <w:sz w:val="20"/>
          <w:szCs w:val="20"/>
          <w:u w:val="single"/>
        </w:rPr>
        <w:t>ICD</w:t>
      </w:r>
      <w:r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b/>
          <w:bCs/>
          <w:i/>
          <w:iCs/>
          <w:color w:val="000000"/>
          <w:sz w:val="18"/>
          <w:szCs w:val="18"/>
        </w:rPr>
        <w:t>542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b/>
          <w:bCs/>
          <w:i/>
          <w:iCs/>
          <w:color w:val="000000"/>
          <w:sz w:val="18"/>
          <w:szCs w:val="18"/>
        </w:rPr>
        <w:t>057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b/>
          <w:bCs/>
          <w:i/>
          <w:iCs/>
          <w:color w:val="000000"/>
          <w:sz w:val="18"/>
          <w:szCs w:val="18"/>
        </w:rPr>
        <w:t>336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b/>
          <w:bCs/>
          <w:i/>
          <w:iCs/>
          <w:color w:val="000000"/>
          <w:sz w:val="18"/>
          <w:szCs w:val="18"/>
        </w:rPr>
        <w:t>00860</w:t>
      </w:r>
    </w:p>
    <w:p w14:paraId="7328AB5E" w14:textId="77777777" w:rsidR="00000000" w:rsidRDefault="00C96CF6">
      <w:pPr>
        <w:pStyle w:val="Corpsdetexte"/>
        <w:kinsoku w:val="0"/>
        <w:overflowPunct w:val="0"/>
        <w:rPr>
          <w:b/>
          <w:bCs/>
          <w:sz w:val="22"/>
          <w:szCs w:val="22"/>
        </w:rPr>
      </w:pPr>
    </w:p>
    <w:p w14:paraId="7A433C3E" w14:textId="77777777" w:rsidR="00000000" w:rsidRDefault="00C96CF6">
      <w:pPr>
        <w:pStyle w:val="Corpsdetexte"/>
        <w:kinsoku w:val="0"/>
        <w:overflowPunct w:val="0"/>
        <w:spacing w:before="11"/>
        <w:rPr>
          <w:b/>
          <w:bCs/>
          <w:sz w:val="17"/>
          <w:szCs w:val="17"/>
        </w:rPr>
      </w:pPr>
    </w:p>
    <w:p w14:paraId="006B038C" w14:textId="77777777" w:rsidR="00000000" w:rsidRPr="002E378E" w:rsidRDefault="00C96CF6">
      <w:pPr>
        <w:pStyle w:val="Paragraphedeliste"/>
        <w:numPr>
          <w:ilvl w:val="0"/>
          <w:numId w:val="6"/>
        </w:numPr>
        <w:tabs>
          <w:tab w:val="left" w:pos="459"/>
        </w:tabs>
        <w:kinsoku w:val="0"/>
        <w:overflowPunct w:val="0"/>
        <w:ind w:right="270" w:firstLine="2"/>
        <w:jc w:val="both"/>
        <w:rPr>
          <w:rFonts w:ascii="Wingdings" w:hAnsi="Wingdings" w:cs="Wingdings"/>
          <w:color w:val="64CCFF"/>
          <w:sz w:val="20"/>
          <w:szCs w:val="20"/>
          <w:highlight w:val="yellow"/>
        </w:rPr>
      </w:pPr>
      <w:r>
        <w:rPr>
          <w:color w:val="000000"/>
          <w:position w:val="1"/>
          <w:sz w:val="20"/>
          <w:szCs w:val="20"/>
        </w:rPr>
        <w:t>Forme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juridique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candidat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individuel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membre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groupement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(entreprise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individuelle,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SA,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SARL,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EURL,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association,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établissement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public,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etc.)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:</w:t>
      </w:r>
      <w:r w:rsidRPr="002E378E">
        <w:rPr>
          <w:b/>
          <w:bCs/>
          <w:color w:val="000000"/>
          <w:sz w:val="20"/>
          <w:szCs w:val="20"/>
          <w:highlight w:val="yellow"/>
        </w:rPr>
        <w:t>SAS</w:t>
      </w:r>
      <w:r w:rsidRPr="002E378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2E378E">
        <w:rPr>
          <w:b/>
          <w:bCs/>
          <w:color w:val="000000"/>
          <w:sz w:val="20"/>
          <w:szCs w:val="20"/>
          <w:highlight w:val="yellow"/>
        </w:rPr>
        <w:t>au</w:t>
      </w:r>
      <w:r w:rsidRPr="002E378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2E378E">
        <w:rPr>
          <w:b/>
          <w:bCs/>
          <w:color w:val="000000"/>
          <w:sz w:val="20"/>
          <w:szCs w:val="20"/>
          <w:highlight w:val="yellow"/>
        </w:rPr>
        <w:t>capital</w:t>
      </w:r>
      <w:r w:rsidRPr="002E378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2E378E">
        <w:rPr>
          <w:b/>
          <w:bCs/>
          <w:color w:val="000000"/>
          <w:sz w:val="20"/>
          <w:szCs w:val="20"/>
          <w:highlight w:val="yellow"/>
        </w:rPr>
        <w:t>de</w:t>
      </w:r>
      <w:r w:rsidRPr="002E378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2E378E">
        <w:rPr>
          <w:b/>
          <w:bCs/>
          <w:color w:val="000000"/>
          <w:sz w:val="20"/>
          <w:szCs w:val="20"/>
          <w:highlight w:val="yellow"/>
        </w:rPr>
        <w:t>5</w:t>
      </w:r>
      <w:r w:rsidRPr="002E378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2E378E">
        <w:rPr>
          <w:b/>
          <w:bCs/>
          <w:color w:val="000000"/>
          <w:sz w:val="20"/>
          <w:szCs w:val="20"/>
          <w:highlight w:val="yellow"/>
        </w:rPr>
        <w:t>000</w:t>
      </w:r>
      <w:r w:rsidRPr="002E378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2E378E">
        <w:rPr>
          <w:b/>
          <w:bCs/>
          <w:color w:val="000000"/>
          <w:sz w:val="20"/>
          <w:szCs w:val="20"/>
          <w:highlight w:val="yellow"/>
        </w:rPr>
        <w:t>000</w:t>
      </w:r>
      <w:r w:rsidRPr="002E378E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</w:t>
      </w:r>
      <w:r w:rsidRPr="002E378E">
        <w:rPr>
          <w:b/>
          <w:bCs/>
          <w:color w:val="000000"/>
          <w:sz w:val="20"/>
          <w:szCs w:val="20"/>
          <w:highlight w:val="yellow"/>
        </w:rPr>
        <w:t>€</w:t>
      </w:r>
    </w:p>
    <w:p w14:paraId="2473D06D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2"/>
          <w:szCs w:val="22"/>
        </w:rPr>
      </w:pPr>
    </w:p>
    <w:p w14:paraId="0A0FB2C7" w14:textId="77777777" w:rsidR="00000000" w:rsidRDefault="00C96CF6">
      <w:pPr>
        <w:pStyle w:val="Corpsdetexte"/>
        <w:kinsoku w:val="0"/>
        <w:overflowPunct w:val="0"/>
        <w:spacing w:before="1"/>
        <w:rPr>
          <w:b/>
          <w:bCs/>
          <w:i w:val="0"/>
          <w:iCs w:val="0"/>
        </w:rPr>
      </w:pPr>
    </w:p>
    <w:p w14:paraId="174A3EB8" w14:textId="77777777" w:rsidR="00000000" w:rsidRDefault="00C96CF6">
      <w:pPr>
        <w:pStyle w:val="Paragraphedeliste"/>
        <w:numPr>
          <w:ilvl w:val="0"/>
          <w:numId w:val="6"/>
        </w:numPr>
        <w:tabs>
          <w:tab w:val="left" w:pos="459"/>
        </w:tabs>
        <w:kinsoku w:val="0"/>
        <w:overflowPunct w:val="0"/>
        <w:spacing w:before="1"/>
        <w:ind w:left="251" w:right="260" w:firstLine="2"/>
        <w:jc w:val="both"/>
        <w:rPr>
          <w:rFonts w:ascii="Wingdings" w:hAnsi="Wingdings" w:cs="Wingdings"/>
          <w:color w:val="64CCFF"/>
          <w:sz w:val="20"/>
          <w:szCs w:val="20"/>
        </w:rPr>
      </w:pPr>
      <w:r>
        <w:rPr>
          <w:color w:val="000000"/>
          <w:position w:val="1"/>
          <w:sz w:val="20"/>
          <w:szCs w:val="20"/>
        </w:rPr>
        <w:t>Le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candidat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est-il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une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micro,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une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petite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une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moyenne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entreprise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au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sens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00"/>
          <w:position w:val="1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position w:val="1"/>
          <w:sz w:val="20"/>
          <w:szCs w:val="20"/>
        </w:rPr>
        <w:t xml:space="preserve"> </w:t>
      </w:r>
      <w:r>
        <w:rPr>
          <w:color w:val="0000FF"/>
          <w:position w:val="1"/>
          <w:sz w:val="20"/>
          <w:szCs w:val="20"/>
          <w:u w:val="single"/>
        </w:rPr>
        <w:t>recommandation</w:t>
      </w:r>
      <w:r>
        <w:rPr>
          <w:rFonts w:ascii="Times New Roman" w:hAnsi="Times New Roman" w:cs="Times New Roman"/>
          <w:color w:val="0000FF"/>
          <w:position w:val="1"/>
          <w:sz w:val="20"/>
          <w:szCs w:val="20"/>
          <w:u w:val="single"/>
        </w:rPr>
        <w:t xml:space="preserve"> </w:t>
      </w:r>
      <w:r>
        <w:rPr>
          <w:color w:val="0000FF"/>
          <w:position w:val="1"/>
          <w:sz w:val="20"/>
          <w:szCs w:val="20"/>
          <w:u w:val="single"/>
        </w:rPr>
        <w:t>de</w:t>
      </w:r>
      <w:r>
        <w:rPr>
          <w:rFonts w:ascii="Times New Roman" w:hAnsi="Times New Roman" w:cs="Times New Roman"/>
          <w:color w:val="0000FF"/>
          <w:position w:val="1"/>
          <w:sz w:val="20"/>
          <w:szCs w:val="20"/>
          <w:u w:val="single"/>
        </w:rPr>
        <w:t xml:space="preserve"> </w:t>
      </w:r>
      <w:r>
        <w:rPr>
          <w:color w:val="0000FF"/>
          <w:position w:val="1"/>
          <w:sz w:val="20"/>
          <w:szCs w:val="20"/>
          <w:u w:val="single"/>
        </w:rPr>
        <w:t>la</w:t>
      </w:r>
      <w:r>
        <w:rPr>
          <w:rFonts w:ascii="Times New Roman" w:hAnsi="Times New Roman" w:cs="Times New Roman"/>
          <w:color w:val="0000FF"/>
          <w:position w:val="1"/>
          <w:sz w:val="20"/>
          <w:szCs w:val="20"/>
        </w:rPr>
        <w:t xml:space="preserve"> </w:t>
      </w:r>
      <w:r>
        <w:rPr>
          <w:color w:val="0000FF"/>
          <w:sz w:val="20"/>
          <w:szCs w:val="20"/>
          <w:u w:val="single"/>
        </w:rPr>
        <w:t>Commission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du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6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mai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2003</w:t>
      </w:r>
      <w:r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concernant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définition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micro,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petites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moyennes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entreprises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un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artisan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sens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au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sens</w:t>
      </w:r>
      <w:r>
        <w:rPr>
          <w:rFonts w:ascii="Times New Roman" w:hAnsi="Times New Roman" w:cs="Times New Roman"/>
          <w:color w:val="000000"/>
          <w:spacing w:val="45"/>
          <w:sz w:val="20"/>
          <w:szCs w:val="20"/>
        </w:rPr>
        <w:t xml:space="preserve"> </w:t>
      </w:r>
      <w:r>
        <w:rPr>
          <w:color w:val="0000FF"/>
          <w:sz w:val="20"/>
          <w:szCs w:val="20"/>
          <w:u w:val="single"/>
        </w:rPr>
        <w:t>de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l'article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19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de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la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loi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du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5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juillet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1996</w:t>
      </w:r>
      <w:r>
        <w:rPr>
          <w:rFonts w:ascii="Times New Roman" w:hAnsi="Times New Roman" w:cs="Times New Roman"/>
          <w:color w:val="0000FF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n°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96-603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modifiée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relative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au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développement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à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promotion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commerce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l’artisanat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(</w:t>
      </w:r>
      <w:r>
        <w:rPr>
          <w:color w:val="006FC0"/>
          <w:sz w:val="20"/>
          <w:szCs w:val="20"/>
          <w:u w:val="single"/>
        </w:rPr>
        <w:t>Art.</w:t>
      </w:r>
      <w:r>
        <w:rPr>
          <w:rFonts w:ascii="Times New Roman" w:hAnsi="Times New Roman" w:cs="Times New Roman"/>
          <w:color w:val="006FC0"/>
          <w:sz w:val="20"/>
          <w:szCs w:val="20"/>
          <w:u w:val="single"/>
        </w:rPr>
        <w:t xml:space="preserve"> </w:t>
      </w:r>
      <w:r>
        <w:rPr>
          <w:color w:val="006FC0"/>
          <w:sz w:val="20"/>
          <w:szCs w:val="20"/>
          <w:u w:val="single"/>
        </w:rPr>
        <w:t>R.</w:t>
      </w:r>
      <w:r>
        <w:rPr>
          <w:rFonts w:ascii="Times New Roman" w:hAnsi="Times New Roman" w:cs="Times New Roman"/>
          <w:color w:val="006FC0"/>
          <w:sz w:val="20"/>
          <w:szCs w:val="20"/>
          <w:u w:val="single"/>
        </w:rPr>
        <w:t xml:space="preserve"> </w:t>
      </w:r>
      <w:r>
        <w:rPr>
          <w:color w:val="006FC0"/>
          <w:sz w:val="20"/>
          <w:szCs w:val="20"/>
          <w:u w:val="single"/>
        </w:rPr>
        <w:t>2151-13</w:t>
      </w:r>
      <w:r>
        <w:rPr>
          <w:rFonts w:ascii="Times New Roman" w:hAnsi="Times New Roman" w:cs="Times New Roman"/>
          <w:color w:val="006FC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FF"/>
          <w:sz w:val="20"/>
          <w:szCs w:val="20"/>
          <w:u w:val="single"/>
        </w:rPr>
        <w:t>R.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2351-12</w:t>
      </w:r>
      <w:r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commande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publique)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?</w:t>
      </w:r>
    </w:p>
    <w:p w14:paraId="1654E071" w14:textId="77777777" w:rsidR="00000000" w:rsidRDefault="00C96CF6">
      <w:pPr>
        <w:pStyle w:val="Corpsdetexte"/>
        <w:kinsoku w:val="0"/>
        <w:overflowPunct w:val="0"/>
        <w:spacing w:before="10"/>
        <w:rPr>
          <w:i w:val="0"/>
          <w:iCs w:val="0"/>
          <w:sz w:val="11"/>
          <w:szCs w:val="11"/>
        </w:rPr>
      </w:pPr>
    </w:p>
    <w:p w14:paraId="737F12D7" w14:textId="77777777" w:rsidR="00A518CC" w:rsidRDefault="00A518CC" w:rsidP="00A518CC">
      <w:pPr>
        <w:pStyle w:val="Corpsdetexte"/>
        <w:kinsoku w:val="0"/>
        <w:overflowPunct w:val="0"/>
        <w:spacing w:before="93"/>
        <w:ind w:left="1104"/>
        <w:rPr>
          <w:i w:val="0"/>
          <w:iCs w:val="0"/>
          <w:spacing w:val="-5"/>
          <w:sz w:val="20"/>
          <w:szCs w:val="20"/>
        </w:rPr>
      </w:pPr>
      <w:r>
        <w:rPr>
          <w:i w:val="0"/>
          <w:iCs w:val="0"/>
          <w:spacing w:val="-5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2"/>
      <w:r>
        <w:rPr>
          <w:i w:val="0"/>
          <w:iCs w:val="0"/>
          <w:spacing w:val="-5"/>
          <w:sz w:val="20"/>
          <w:szCs w:val="20"/>
        </w:rPr>
        <w:instrText xml:space="preserve"> FORMCHECKBOX </w:instrText>
      </w:r>
      <w:r>
        <w:rPr>
          <w:i w:val="0"/>
          <w:iCs w:val="0"/>
          <w:spacing w:val="-5"/>
          <w:sz w:val="20"/>
          <w:szCs w:val="20"/>
        </w:rPr>
      </w:r>
      <w:r>
        <w:rPr>
          <w:i w:val="0"/>
          <w:iCs w:val="0"/>
          <w:spacing w:val="-5"/>
          <w:sz w:val="20"/>
          <w:szCs w:val="20"/>
        </w:rPr>
        <w:fldChar w:fldCharType="end"/>
      </w:r>
      <w:bookmarkEnd w:id="0"/>
      <w:r w:rsidR="00C96CF6">
        <w:rPr>
          <w:i w:val="0"/>
          <w:iCs w:val="0"/>
          <w:spacing w:val="-5"/>
          <w:sz w:val="20"/>
          <w:szCs w:val="20"/>
        </w:rPr>
        <w:t>Oui</w:t>
      </w:r>
    </w:p>
    <w:p w14:paraId="7A95679B" w14:textId="5F767E7F" w:rsidR="00000000" w:rsidRPr="00A518CC" w:rsidRDefault="00A518CC" w:rsidP="00A518CC">
      <w:pPr>
        <w:pStyle w:val="Corpsdetexte"/>
        <w:kinsoku w:val="0"/>
        <w:overflowPunct w:val="0"/>
        <w:spacing w:before="93"/>
        <w:ind w:left="1104"/>
        <w:rPr>
          <w:i w:val="0"/>
          <w:iCs w:val="0"/>
          <w:spacing w:val="-5"/>
          <w:sz w:val="20"/>
          <w:szCs w:val="20"/>
        </w:rPr>
      </w:pPr>
      <w:r>
        <w:rPr>
          <w:i w:val="0"/>
          <w:iCs w:val="0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>
        <w:rPr>
          <w:i w:val="0"/>
          <w:iCs w:val="0"/>
          <w:sz w:val="20"/>
          <w:szCs w:val="20"/>
        </w:rPr>
        <w:instrText xml:space="preserve"> FORMCHECKBOX </w:instrText>
      </w:r>
      <w:r>
        <w:rPr>
          <w:i w:val="0"/>
          <w:iCs w:val="0"/>
          <w:sz w:val="20"/>
          <w:szCs w:val="20"/>
        </w:rPr>
      </w:r>
      <w:r>
        <w:rPr>
          <w:i w:val="0"/>
          <w:iCs w:val="0"/>
          <w:sz w:val="20"/>
          <w:szCs w:val="20"/>
        </w:rPr>
        <w:fldChar w:fldCharType="end"/>
      </w:r>
      <w:bookmarkEnd w:id="1"/>
      <w:r w:rsidR="00C96CF6">
        <w:rPr>
          <w:i w:val="0"/>
          <w:iCs w:val="0"/>
          <w:sz w:val="20"/>
          <w:szCs w:val="20"/>
        </w:rPr>
        <w:t>Non.</w:t>
      </w:r>
    </w:p>
    <w:p w14:paraId="50B48E48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39C34C6E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2"/>
          <w:szCs w:val="22"/>
        </w:rPr>
      </w:pPr>
    </w:p>
    <w:p w14:paraId="1457DD7F" w14:textId="77777777" w:rsidR="00000000" w:rsidRDefault="00C96CF6">
      <w:pPr>
        <w:pStyle w:val="Titre3"/>
        <w:kinsoku w:val="0"/>
        <w:overflowPunct w:val="0"/>
        <w:ind w:left="820"/>
        <w:jc w:val="both"/>
        <w:rPr>
          <w:spacing w:val="-2"/>
        </w:rPr>
      </w:pPr>
      <w:r>
        <w:t>C2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-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Cas</w:t>
      </w:r>
      <w:r>
        <w:rPr>
          <w:rFonts w:ascii="Times New Roman" w:hAnsi="Times New Roman" w:cs="Times New Roman"/>
          <w:b w:val="0"/>
          <w:bCs w:val="0"/>
          <w:spacing w:val="4"/>
        </w:rPr>
        <w:t xml:space="preserve"> </w:t>
      </w:r>
      <w:r>
        <w:t>particuliers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en</w:t>
      </w:r>
      <w:r>
        <w:rPr>
          <w:rFonts w:ascii="Times New Roman" w:hAnsi="Times New Roman" w:cs="Times New Roman"/>
          <w:b w:val="0"/>
          <w:bCs w:val="0"/>
          <w:spacing w:val="4"/>
        </w:rPr>
        <w:t xml:space="preserve"> </w:t>
      </w:r>
      <w:r>
        <w:t>cas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de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marché</w:t>
      </w:r>
      <w:r>
        <w:rPr>
          <w:rFonts w:ascii="Times New Roman" w:hAnsi="Times New Roman" w:cs="Times New Roman"/>
          <w:b w:val="0"/>
          <w:bCs w:val="0"/>
          <w:spacing w:val="6"/>
        </w:rPr>
        <w:t xml:space="preserve"> </w:t>
      </w:r>
      <w:r>
        <w:t>public</w:t>
      </w:r>
      <w:r>
        <w:rPr>
          <w:rFonts w:ascii="Times New Roman" w:hAnsi="Times New Roman" w:cs="Times New Roman"/>
          <w:b w:val="0"/>
          <w:bCs w:val="0"/>
          <w:spacing w:val="4"/>
        </w:rPr>
        <w:t xml:space="preserve"> </w:t>
      </w:r>
      <w:r>
        <w:rPr>
          <w:spacing w:val="-2"/>
        </w:rPr>
        <w:t>réservé</w:t>
      </w:r>
    </w:p>
    <w:p w14:paraId="09D91A32" w14:textId="77777777" w:rsidR="00000000" w:rsidRDefault="00C96CF6">
      <w:pPr>
        <w:pStyle w:val="Corpsdetexte"/>
        <w:kinsoku w:val="0"/>
        <w:overflowPunct w:val="0"/>
        <w:spacing w:before="121"/>
        <w:ind w:left="251" w:right="258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Le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candidat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individuel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ou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membre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du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groupement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répondant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l’une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des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conditions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qui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suivent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et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postulant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un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marché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public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autre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que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défense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ou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sé</w:t>
      </w:r>
      <w:r>
        <w:rPr>
          <w:sz w:val="20"/>
          <w:szCs w:val="20"/>
        </w:rPr>
        <w:t>curité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réservé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en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application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des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color w:val="0000FF"/>
          <w:sz w:val="20"/>
          <w:szCs w:val="20"/>
          <w:u w:val="single"/>
        </w:rPr>
        <w:t>articles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L.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2113-12,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L.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2113-13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FF"/>
          <w:sz w:val="20"/>
          <w:szCs w:val="20"/>
          <w:u w:val="single"/>
        </w:rPr>
        <w:t>L.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2113-15</w:t>
      </w:r>
      <w:r>
        <w:rPr>
          <w:rFonts w:ascii="Times New Roman" w:hAnsi="Times New Roman" w:cs="Times New Roman"/>
          <w:i w:val="0"/>
          <w:iCs w:val="0"/>
          <w:color w:val="0000FF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publique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coche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case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correspondant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sa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situation.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candidat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individuel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membre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groupement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répondant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l’une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des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conditions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qui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suivent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postulant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un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marché</w:t>
      </w:r>
      <w:r>
        <w:rPr>
          <w:rFonts w:ascii="Times New Roman" w:hAnsi="Times New Roman" w:cs="Times New Roman"/>
          <w:i w:val="0"/>
          <w:iCs w:val="0"/>
          <w:color w:val="000000"/>
          <w:spacing w:val="8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public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défense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sécurité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réservé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en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application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l’</w:t>
      </w:r>
      <w:r>
        <w:rPr>
          <w:color w:val="0000FF"/>
          <w:sz w:val="20"/>
          <w:szCs w:val="20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L.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2313-6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publique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coche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case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correspondant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sa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situation.</w:t>
      </w:r>
    </w:p>
    <w:p w14:paraId="68CEA775" w14:textId="3312D3A4" w:rsidR="00000000" w:rsidRDefault="00C96CF6">
      <w:pPr>
        <w:pStyle w:val="Corpsdetexte"/>
        <w:kinsoku w:val="0"/>
        <w:overflowPunct w:val="0"/>
        <w:spacing w:before="120"/>
        <w:ind w:left="251" w:right="295"/>
        <w:jc w:val="both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01FC727B" wp14:editId="12C53870">
                <wp:simplePos x="0" y="0"/>
                <wp:positionH relativeFrom="page">
                  <wp:posOffset>838200</wp:posOffset>
                </wp:positionH>
                <wp:positionV relativeFrom="paragraph">
                  <wp:posOffset>986155</wp:posOffset>
                </wp:positionV>
                <wp:extent cx="131445" cy="132715"/>
                <wp:effectExtent l="0" t="0" r="0" b="0"/>
                <wp:wrapNone/>
                <wp:docPr id="27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445" cy="132715"/>
                        </a:xfrm>
                        <a:custGeom>
                          <a:avLst/>
                          <a:gdLst>
                            <a:gd name="T0" fmla="*/ 0 w 207"/>
                            <a:gd name="T1" fmla="*/ 208 h 209"/>
                            <a:gd name="T2" fmla="*/ 206 w 207"/>
                            <a:gd name="T3" fmla="*/ 208 h 209"/>
                            <a:gd name="T4" fmla="*/ 206 w 207"/>
                            <a:gd name="T5" fmla="*/ 0 h 209"/>
                            <a:gd name="T6" fmla="*/ 0 w 207"/>
                            <a:gd name="T7" fmla="*/ 0 h 209"/>
                            <a:gd name="T8" fmla="*/ 0 w 207"/>
                            <a:gd name="T9" fmla="*/ 208 h 2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7" h="209">
                              <a:moveTo>
                                <a:pt x="0" y="208"/>
                              </a:moveTo>
                              <a:lnTo>
                                <a:pt x="206" y="208"/>
                              </a:lnTo>
                              <a:lnTo>
                                <a:pt x="206" y="0"/>
                              </a:lnTo>
                              <a:lnTo>
                                <a:pt x="0" y="0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65CEA" id="Freeform 22" o:spid="_x0000_s1026" style="position:absolute;margin-left:66pt;margin-top:77.65pt;width:10.35pt;height:10.4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7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" o:allowincell="f" path="m,208r206,l206,,,,,208xe" filled="f" strokeweight=".08464mm">
                <v:path arrowok="t" o:connecttype="custom" o:connectlocs="0,132080;130810,132080;130810,0;0,0;0,132080" o:connectangles="0,0,0,0,0"/>
                <w10:wrap anchorx="page"/>
              </v:shape>
            </w:pict>
          </mc:Fallback>
        </mc:AlternateContent>
      </w:r>
      <w:r>
        <w:rPr>
          <w:sz w:val="20"/>
          <w:szCs w:val="20"/>
        </w:rPr>
        <w:t>Le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candidat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européen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statut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équivalent,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lorsqu’il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n’est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pas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é</w:t>
      </w:r>
      <w:r>
        <w:rPr>
          <w:sz w:val="20"/>
          <w:szCs w:val="20"/>
        </w:rPr>
        <w:t>tabli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en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France,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précise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son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statut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juridique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et,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pour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les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marchés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publics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défense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ou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sécurité,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fournit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les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textes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relatifs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ce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statut.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Pour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les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autres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marchés</w:t>
      </w:r>
      <w:r>
        <w:rPr>
          <w:rFonts w:ascii="Times New Roman" w:hAnsi="Times New Roman" w:cs="Times New Roman"/>
          <w:i w:val="0"/>
          <w:iCs w:val="0"/>
          <w:spacing w:val="40"/>
          <w:sz w:val="20"/>
          <w:szCs w:val="20"/>
        </w:rPr>
        <w:t xml:space="preserve"> </w:t>
      </w:r>
      <w:r>
        <w:rPr>
          <w:sz w:val="20"/>
          <w:szCs w:val="20"/>
        </w:rPr>
        <w:t>publics,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vérification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se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déroulera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dans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les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conditions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sz w:val="20"/>
          <w:szCs w:val="20"/>
        </w:rPr>
        <w:t>l’</w:t>
      </w:r>
      <w:r>
        <w:rPr>
          <w:color w:val="0000FF"/>
          <w:sz w:val="20"/>
          <w:szCs w:val="20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  <w:u w:val="single"/>
        </w:rPr>
        <w:t xml:space="preserve"> </w:t>
      </w:r>
      <w:r>
        <w:rPr>
          <w:color w:val="0000FF"/>
          <w:sz w:val="20"/>
          <w:szCs w:val="20"/>
          <w:u w:val="single"/>
        </w:rPr>
        <w:t>2144-1</w:t>
      </w:r>
      <w:r>
        <w:rPr>
          <w:rFonts w:ascii="Times New Roman" w:hAnsi="Times New Roman" w:cs="Times New Roman"/>
          <w:i w:val="0"/>
          <w:iCs w:val="0"/>
          <w:color w:val="0000FF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publique.</w:t>
      </w:r>
    </w:p>
    <w:p w14:paraId="5AFB35A7" w14:textId="77777777" w:rsidR="00000000" w:rsidRDefault="00C96CF6">
      <w:pPr>
        <w:pStyle w:val="Corpsdetexte"/>
        <w:kinsoku w:val="0"/>
        <w:overflowPunct w:val="0"/>
        <w:spacing w:before="10"/>
        <w:rPr>
          <w:sz w:val="21"/>
          <w:szCs w:val="21"/>
        </w:rPr>
      </w:pPr>
    </w:p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8"/>
        <w:gridCol w:w="6802"/>
      </w:tblGrid>
      <w:tr w:rsidR="00000000" w14:paraId="4D69CB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/>
        </w:trPr>
        <w:tc>
          <w:tcPr>
            <w:tcW w:w="1042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246350F" w14:textId="77777777" w:rsidR="00000000" w:rsidRDefault="00C96CF6">
            <w:pPr>
              <w:pStyle w:val="TableParagraph"/>
              <w:kinsoku w:val="0"/>
              <w:overflowPunct w:val="0"/>
              <w:spacing w:line="228" w:lineRule="exact"/>
              <w:ind w:left="3754" w:right="3741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Statut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candidat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>individuel</w:t>
            </w:r>
          </w:p>
          <w:p w14:paraId="0A6E8826" w14:textId="77777777" w:rsidR="00000000" w:rsidRDefault="00C96CF6">
            <w:pPr>
              <w:pStyle w:val="TableParagraph"/>
              <w:kinsoku w:val="0"/>
              <w:overflowPunct w:val="0"/>
              <w:spacing w:line="207" w:lineRule="exact"/>
              <w:ind w:left="3754" w:right="3759"/>
              <w:jc w:val="center"/>
              <w:rPr>
                <w:b/>
                <w:bCs/>
                <w:i/>
                <w:iCs/>
                <w:spacing w:val="-2"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membre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groupement</w:t>
            </w:r>
          </w:p>
        </w:tc>
      </w:tr>
      <w:tr w:rsidR="00000000" w14:paraId="1FFB4A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none" w:sz="6" w:space="0" w:color="auto"/>
              <w:right w:val="single" w:sz="6" w:space="0" w:color="000000"/>
            </w:tcBorders>
          </w:tcPr>
          <w:p w14:paraId="6EB017EE" w14:textId="77777777" w:rsidR="00000000" w:rsidRDefault="00C96CF6">
            <w:pPr>
              <w:pStyle w:val="TableParagraph"/>
              <w:tabs>
                <w:tab w:val="left" w:pos="819"/>
              </w:tabs>
              <w:kinsoku w:val="0"/>
              <w:overflowPunct w:val="0"/>
              <w:spacing w:line="228" w:lineRule="exact"/>
              <w:ind w:left="108"/>
              <w:rPr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5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Entreprise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adaptée</w:t>
            </w:r>
          </w:p>
          <w:p w14:paraId="7492F507" w14:textId="77777777" w:rsidR="00000000" w:rsidRDefault="00C96CF6">
            <w:pPr>
              <w:pStyle w:val="TableParagraph"/>
              <w:kinsoku w:val="0"/>
              <w:overflowPunct w:val="0"/>
              <w:spacing w:line="184" w:lineRule="exact"/>
              <w:ind w:left="773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color w:val="0000FF"/>
                <w:sz w:val="16"/>
                <w:szCs w:val="16"/>
                <w:u w:val="single"/>
              </w:rPr>
              <w:t>article</w:t>
            </w:r>
            <w:r>
              <w:rPr>
                <w:rFonts w:ascii="Times New Roman" w:hAnsi="Times New Roman" w:cs="Times New Roman"/>
                <w:color w:val="0000FF"/>
                <w:spacing w:val="1"/>
                <w:sz w:val="16"/>
                <w:szCs w:val="16"/>
                <w:u w:val="single"/>
              </w:rPr>
              <w:t xml:space="preserve"> </w:t>
            </w:r>
            <w:r>
              <w:rPr>
                <w:color w:val="0000FF"/>
                <w:sz w:val="16"/>
                <w:szCs w:val="16"/>
                <w:u w:val="single"/>
              </w:rPr>
              <w:t>L.</w:t>
            </w:r>
            <w:r>
              <w:rPr>
                <w:rFonts w:ascii="Times New Roman" w:hAnsi="Times New Roman" w:cs="Times New Roman"/>
                <w:color w:val="0000FF"/>
                <w:spacing w:val="2"/>
                <w:sz w:val="16"/>
                <w:szCs w:val="16"/>
                <w:u w:val="single"/>
              </w:rPr>
              <w:t xml:space="preserve"> </w:t>
            </w:r>
            <w:r>
              <w:rPr>
                <w:color w:val="0000FF"/>
                <w:sz w:val="16"/>
                <w:szCs w:val="16"/>
                <w:u w:val="single"/>
              </w:rPr>
              <w:t>5213-13</w:t>
            </w:r>
            <w:r>
              <w:rPr>
                <w:rFonts w:ascii="Times New Roman" w:hAnsi="Times New Roman" w:cs="Times New Roman"/>
                <w:color w:val="0000FF"/>
                <w:spacing w:val="2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code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 </w:t>
            </w:r>
            <w:r>
              <w:rPr>
                <w:color w:val="000000"/>
                <w:spacing w:val="-2"/>
                <w:sz w:val="16"/>
                <w:szCs w:val="16"/>
              </w:rPr>
              <w:t>travail)</w:t>
            </w:r>
          </w:p>
          <w:p w14:paraId="44CEF937" w14:textId="77777777" w:rsidR="00000000" w:rsidRDefault="00C96CF6">
            <w:pPr>
              <w:pStyle w:val="TableParagraph"/>
              <w:kinsoku w:val="0"/>
              <w:overflowPunct w:val="0"/>
              <w:spacing w:before="1"/>
              <w:ind w:left="788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structures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équivalentes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533B8D91" w14:textId="77777777" w:rsidR="00000000" w:rsidRDefault="00C96CF6">
            <w:pPr>
              <w:pStyle w:val="TableParagraph"/>
              <w:kinsoku w:val="0"/>
              <w:overflowPunct w:val="0"/>
              <w:ind w:left="278" w:right="264"/>
              <w:jc w:val="both"/>
              <w:rPr>
                <w:spacing w:val="-2"/>
                <w:sz w:val="16"/>
                <w:szCs w:val="16"/>
              </w:rPr>
            </w:pPr>
            <w:r>
              <w:rPr>
                <w:sz w:val="16"/>
                <w:szCs w:val="16"/>
              </w:rPr>
              <w:t>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contrat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d’objectif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valant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agrément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certificat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administratif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portant</w:t>
            </w:r>
            <w:r>
              <w:rPr>
                <w:rFonts w:ascii="Times New Roman" w:hAnsi="Times New Roman" w:cs="Times New Roman"/>
                <w:spacing w:val="8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reconnaissance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statut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d’entreprise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adaptée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délivré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direction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régionale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chargée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l’emploi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formation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professionnelle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structure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équivalente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pacing w:val="8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produire.</w:t>
            </w:r>
          </w:p>
          <w:p w14:paraId="2EB2E4AB" w14:textId="77777777" w:rsidR="00000000" w:rsidRDefault="00C96CF6">
            <w:pPr>
              <w:pStyle w:val="TableParagraph"/>
              <w:kinsoku w:val="0"/>
              <w:overflowPunct w:val="0"/>
              <w:ind w:left="278" w:right="26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cas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échéant,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indiquer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l’adresse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internet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laquell</w:t>
            </w:r>
            <w:r>
              <w:rPr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document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est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accessible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directement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gratuitement,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ainsi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l’ensemble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</w:t>
            </w:r>
            <w:r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renseignements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nécessaires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pour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accéder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</w:tc>
      </w:tr>
      <w:tr w:rsidR="00000000" w14:paraId="03A22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/>
        </w:trPr>
        <w:tc>
          <w:tcPr>
            <w:tcW w:w="361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6" w:space="0" w:color="000000"/>
            </w:tcBorders>
          </w:tcPr>
          <w:p w14:paraId="066C2DBC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2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F232DD4" w14:textId="77777777" w:rsidR="00000000" w:rsidRDefault="00C96CF6">
            <w:pPr>
              <w:pStyle w:val="TableParagraph"/>
              <w:tabs>
                <w:tab w:val="left" w:pos="638"/>
              </w:tabs>
              <w:kinsoku w:val="0"/>
              <w:overflowPunct w:val="0"/>
              <w:spacing w:before="90"/>
              <w:ind w:left="278"/>
              <w:rPr>
                <w:spacing w:val="-10"/>
                <w:sz w:val="12"/>
                <w:szCs w:val="12"/>
              </w:rPr>
            </w:pPr>
            <w:r>
              <w:rPr>
                <w:spacing w:val="-10"/>
                <w:sz w:val="12"/>
                <w:szCs w:val="12"/>
              </w:rPr>
              <w:t>-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Adresse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internet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</w:tc>
      </w:tr>
      <w:tr w:rsidR="00000000" w14:paraId="00F08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/>
        </w:trPr>
        <w:tc>
          <w:tcPr>
            <w:tcW w:w="3618" w:type="dxa"/>
            <w:tcBorders>
              <w:top w:val="none" w:sz="6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F7EA4B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2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49DE" w14:textId="77777777" w:rsidR="00000000" w:rsidRDefault="00C96CF6">
            <w:pPr>
              <w:pStyle w:val="TableParagraph"/>
              <w:kinsoku w:val="0"/>
              <w:overflowPunct w:val="0"/>
              <w:spacing w:before="9"/>
              <w:rPr>
                <w:i/>
                <w:iCs/>
                <w:sz w:val="17"/>
                <w:szCs w:val="17"/>
              </w:rPr>
            </w:pPr>
          </w:p>
          <w:p w14:paraId="1D08E0E2" w14:textId="77777777" w:rsidR="00000000" w:rsidRDefault="00C96CF6">
            <w:pPr>
              <w:pStyle w:val="TableParagraph"/>
              <w:tabs>
                <w:tab w:val="left" w:pos="638"/>
              </w:tabs>
              <w:kinsoku w:val="0"/>
              <w:overflowPunct w:val="0"/>
              <w:ind w:left="278"/>
              <w:rPr>
                <w:sz w:val="12"/>
                <w:szCs w:val="12"/>
              </w:rPr>
            </w:pPr>
            <w:r>
              <w:rPr>
                <w:spacing w:val="-10"/>
                <w:sz w:val="12"/>
                <w:szCs w:val="12"/>
              </w:rPr>
              <w:t>-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ab/>
            </w:r>
            <w:r>
              <w:rPr>
                <w:sz w:val="12"/>
                <w:szCs w:val="12"/>
              </w:rPr>
              <w:t>Renseignements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nécessaires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pour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y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accéder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  <w:p w14:paraId="5BF27E9F" w14:textId="27134A63" w:rsidR="002E378E" w:rsidRPr="002E378E" w:rsidRDefault="002E378E" w:rsidP="002E378E">
            <w:pPr>
              <w:tabs>
                <w:tab w:val="left" w:pos="3049"/>
              </w:tabs>
              <w:ind w:firstLine="720"/>
            </w:pPr>
            <w:r>
              <w:tab/>
            </w:r>
          </w:p>
        </w:tc>
      </w:tr>
    </w:tbl>
    <w:p w14:paraId="25F9B0D0" w14:textId="77777777" w:rsidR="00000000" w:rsidRDefault="00C96CF6">
      <w:pPr>
        <w:rPr>
          <w:i/>
          <w:iCs/>
          <w:sz w:val="21"/>
          <w:szCs w:val="21"/>
        </w:rPr>
        <w:sectPr w:rsidR="00000000">
          <w:footerReference w:type="default" r:id="rId10"/>
          <w:pgSz w:w="11900" w:h="16840"/>
          <w:pgMar w:top="620" w:right="580" w:bottom="1260" w:left="600" w:header="0" w:footer="1078" w:gutter="0"/>
          <w:pgNumType w:start="2"/>
          <w:cols w:space="720"/>
          <w:noEndnote/>
        </w:sectPr>
      </w:pPr>
    </w:p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18"/>
        <w:gridCol w:w="6802"/>
      </w:tblGrid>
      <w:tr w:rsidR="00000000" w14:paraId="6633C2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700F147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34B3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000" w14:paraId="235C0C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1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AA7118E" w14:textId="77777777" w:rsidR="00000000" w:rsidRDefault="00C96CF6">
            <w:pPr>
              <w:pStyle w:val="TableParagraph"/>
              <w:tabs>
                <w:tab w:val="left" w:pos="819"/>
              </w:tabs>
              <w:kinsoku w:val="0"/>
              <w:overflowPunct w:val="0"/>
              <w:ind w:left="788" w:right="616" w:hanging="680"/>
              <w:rPr>
                <w:sz w:val="20"/>
                <w:szCs w:val="20"/>
              </w:rPr>
            </w:pPr>
            <w:r>
              <w:rPr>
                <w:b/>
                <w:bCs/>
                <w:spacing w:val="-6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Etablissement</w:t>
            </w:r>
            <w:r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et</w:t>
            </w:r>
            <w:r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service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d’aide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travail</w:t>
            </w:r>
          </w:p>
          <w:p w14:paraId="26596953" w14:textId="77777777" w:rsidR="00000000" w:rsidRDefault="00C96CF6">
            <w:pPr>
              <w:pStyle w:val="TableParagraph"/>
              <w:kinsoku w:val="0"/>
              <w:overflowPunct w:val="0"/>
              <w:ind w:left="788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color w:val="0000FF"/>
                <w:sz w:val="16"/>
                <w:szCs w:val="16"/>
                <w:u w:val="single"/>
              </w:rPr>
              <w:t>articles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 xml:space="preserve"> </w:t>
            </w:r>
            <w:r>
              <w:rPr>
                <w:color w:val="0000FF"/>
                <w:sz w:val="16"/>
                <w:szCs w:val="16"/>
                <w:u w:val="single"/>
              </w:rPr>
              <w:t>L.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 xml:space="preserve"> </w:t>
            </w:r>
            <w:r>
              <w:rPr>
                <w:color w:val="0000FF"/>
                <w:sz w:val="16"/>
                <w:szCs w:val="16"/>
                <w:u w:val="single"/>
              </w:rPr>
              <w:t>344-2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 xml:space="preserve"> </w:t>
            </w:r>
            <w:r>
              <w:rPr>
                <w:color w:val="0000FF"/>
                <w:sz w:val="16"/>
                <w:szCs w:val="16"/>
                <w:u w:val="single"/>
              </w:rPr>
              <w:t>et</w:t>
            </w:r>
            <w:r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 xml:space="preserve"> </w:t>
            </w:r>
            <w:r>
              <w:rPr>
                <w:color w:val="0000FF"/>
                <w:sz w:val="16"/>
                <w:szCs w:val="16"/>
                <w:u w:val="single"/>
              </w:rPr>
              <w:t>s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code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l’action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sociale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et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des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familles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structures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équivalentes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A6ED7" w14:textId="77777777" w:rsidR="00000000" w:rsidRDefault="00C96CF6">
            <w:pPr>
              <w:pStyle w:val="TableParagraph"/>
              <w:kinsoku w:val="0"/>
              <w:overflowPunct w:val="0"/>
              <w:ind w:left="278" w:right="26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Indiquer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ci-dessous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date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publication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recueil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actes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administratifs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l’arrêté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préfectoral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portant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autorisation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création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  <w:p w14:paraId="29EB1835" w14:textId="77777777" w:rsidR="00000000" w:rsidRDefault="00C96CF6">
            <w:pPr>
              <w:pStyle w:val="TableParagraph"/>
              <w:kinsoku w:val="0"/>
              <w:overflowPunct w:val="0"/>
              <w:spacing w:before="7"/>
              <w:rPr>
                <w:i/>
                <w:iCs/>
                <w:sz w:val="15"/>
                <w:szCs w:val="15"/>
              </w:rPr>
            </w:pPr>
          </w:p>
          <w:p w14:paraId="3B0C6486" w14:textId="77777777" w:rsidR="00000000" w:rsidRDefault="00C96CF6">
            <w:pPr>
              <w:pStyle w:val="TableParagraph"/>
              <w:kinsoku w:val="0"/>
              <w:overflowPunct w:val="0"/>
              <w:spacing w:before="1"/>
              <w:ind w:left="278" w:right="26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Lorsqu’il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n’y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publication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l’arrêté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recueil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actes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administratifs,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preuve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reconnaissance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statut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d’établissement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service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d’aide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travail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structure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équivalente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produire.</w:t>
            </w:r>
          </w:p>
          <w:p w14:paraId="65793627" w14:textId="77777777" w:rsidR="00000000" w:rsidRDefault="00C96CF6">
            <w:pPr>
              <w:pStyle w:val="TableParagraph"/>
              <w:kinsoku w:val="0"/>
              <w:overflowPunct w:val="0"/>
              <w:ind w:left="278" w:right="26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cas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échéant,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indiquer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l’adresse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internet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laquelle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cette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preuve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est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accessible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directement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gratuitement,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ainsi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l’ensemble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</w:t>
            </w:r>
            <w:r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renseignements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nécessaires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pour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accéder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  <w:p w14:paraId="761F6F53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6"/>
                <w:szCs w:val="16"/>
              </w:rPr>
            </w:pPr>
          </w:p>
          <w:p w14:paraId="2EFEB857" w14:textId="77777777" w:rsidR="00000000" w:rsidRDefault="00C96CF6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kinsoku w:val="0"/>
              <w:overflowPunct w:val="0"/>
              <w:ind w:hanging="361"/>
              <w:jc w:val="both"/>
              <w:rPr>
                <w:spacing w:val="-10"/>
                <w:sz w:val="12"/>
                <w:szCs w:val="12"/>
              </w:rPr>
            </w:pPr>
            <w:r>
              <w:rPr>
                <w:sz w:val="12"/>
                <w:szCs w:val="12"/>
              </w:rPr>
              <w:t>Adresse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internet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  <w:p w14:paraId="7CF2BEBD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078C5066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2CF516B9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51757D7D" w14:textId="77777777" w:rsidR="00000000" w:rsidRDefault="00C96CF6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kinsoku w:val="0"/>
              <w:overflowPunct w:val="0"/>
              <w:ind w:hanging="361"/>
              <w:jc w:val="both"/>
              <w:rPr>
                <w:spacing w:val="-10"/>
                <w:sz w:val="12"/>
                <w:szCs w:val="12"/>
              </w:rPr>
            </w:pPr>
            <w:r>
              <w:rPr>
                <w:sz w:val="12"/>
                <w:szCs w:val="12"/>
              </w:rPr>
              <w:t>Renseignements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nécessaires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pour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y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accé</w:t>
            </w:r>
            <w:r>
              <w:rPr>
                <w:sz w:val="12"/>
                <w:szCs w:val="12"/>
              </w:rPr>
              <w:t>der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</w:tc>
      </w:tr>
      <w:tr w:rsidR="00000000" w14:paraId="0F3179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0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D6355D6" w14:textId="77777777" w:rsidR="00000000" w:rsidRDefault="00C96CF6">
            <w:pPr>
              <w:pStyle w:val="TableParagraph"/>
              <w:tabs>
                <w:tab w:val="left" w:pos="814"/>
              </w:tabs>
              <w:kinsoku w:val="0"/>
              <w:overflowPunct w:val="0"/>
              <w:ind w:left="788" w:right="565" w:hanging="680"/>
              <w:rPr>
                <w:sz w:val="20"/>
                <w:szCs w:val="20"/>
              </w:rPr>
            </w:pPr>
            <w:r>
              <w:rPr>
                <w:b/>
                <w:bCs/>
                <w:spacing w:val="-6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Structures</w:t>
            </w:r>
            <w:r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d’insertion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l’activité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économique</w:t>
            </w:r>
          </w:p>
          <w:p w14:paraId="06E0ABEB" w14:textId="77777777" w:rsidR="00000000" w:rsidRDefault="00C96CF6">
            <w:pPr>
              <w:pStyle w:val="TableParagraph"/>
              <w:kinsoku w:val="0"/>
              <w:overflowPunct w:val="0"/>
              <w:ind w:left="788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color w:val="0000FF"/>
                <w:sz w:val="16"/>
                <w:szCs w:val="16"/>
                <w:u w:val="single"/>
              </w:rPr>
              <w:t>article</w:t>
            </w:r>
            <w:r>
              <w:rPr>
                <w:rFonts w:ascii="Times New Roman" w:hAnsi="Times New Roman" w:cs="Times New Roman"/>
                <w:color w:val="0000FF"/>
                <w:spacing w:val="2"/>
                <w:sz w:val="16"/>
                <w:szCs w:val="16"/>
                <w:u w:val="single"/>
              </w:rPr>
              <w:t xml:space="preserve"> </w:t>
            </w:r>
            <w:r>
              <w:rPr>
                <w:color w:val="0000FF"/>
                <w:sz w:val="16"/>
                <w:szCs w:val="16"/>
                <w:u w:val="single"/>
              </w:rPr>
              <w:t>L.5132-4</w:t>
            </w:r>
            <w:r>
              <w:rPr>
                <w:rFonts w:ascii="Times New Roman" w:hAnsi="Times New Roman" w:cs="Times New Roman"/>
                <w:color w:val="0000FF"/>
                <w:spacing w:val="-1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code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 </w:t>
            </w:r>
            <w:r>
              <w:rPr>
                <w:color w:val="000000"/>
                <w:spacing w:val="-2"/>
                <w:sz w:val="16"/>
                <w:szCs w:val="16"/>
              </w:rPr>
              <w:t>travail)</w:t>
            </w:r>
          </w:p>
          <w:p w14:paraId="742FFA2F" w14:textId="77777777" w:rsidR="00000000" w:rsidRDefault="00C96CF6">
            <w:pPr>
              <w:pStyle w:val="TableParagraph"/>
              <w:kinsoku w:val="0"/>
              <w:overflowPunct w:val="0"/>
              <w:ind w:left="788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structures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équivalentes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DD688" w14:textId="77777777" w:rsidR="00000000" w:rsidRDefault="00C96CF6">
            <w:pPr>
              <w:pStyle w:val="TableParagraph"/>
              <w:kinsoku w:val="0"/>
              <w:overflowPunct w:val="0"/>
              <w:ind w:left="278" w:right="26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preuve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reconnaissance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statut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structure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d’insertion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par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l’activité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économique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structure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équivalente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produire.</w:t>
            </w:r>
          </w:p>
          <w:p w14:paraId="153C0A2F" w14:textId="77777777" w:rsidR="00000000" w:rsidRDefault="00C96CF6">
            <w:pPr>
              <w:pStyle w:val="TableParagraph"/>
              <w:kinsoku w:val="0"/>
              <w:overflowPunct w:val="0"/>
              <w:ind w:left="278" w:right="26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cas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échéant,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indiquer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l’adresse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internet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laquelle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cette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preuve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est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accessible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directement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gratuitement,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ainsi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l’ensemble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</w:t>
            </w:r>
            <w:r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renseignements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nécessaires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pour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accéder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  <w:p w14:paraId="3B5F5A68" w14:textId="77777777" w:rsidR="00000000" w:rsidRDefault="00C96CF6">
            <w:pPr>
              <w:pStyle w:val="TableParagraph"/>
              <w:kinsoku w:val="0"/>
              <w:overflowPunct w:val="0"/>
              <w:spacing w:before="9"/>
              <w:rPr>
                <w:i/>
                <w:iCs/>
                <w:sz w:val="15"/>
                <w:szCs w:val="15"/>
              </w:rPr>
            </w:pPr>
          </w:p>
          <w:p w14:paraId="541C1D80" w14:textId="77777777" w:rsidR="00000000" w:rsidRDefault="00C96CF6">
            <w:pPr>
              <w:pStyle w:val="TableParagraph"/>
              <w:numPr>
                <w:ilvl w:val="0"/>
                <w:numId w:val="4"/>
              </w:numPr>
              <w:tabs>
                <w:tab w:val="left" w:pos="639"/>
              </w:tabs>
              <w:kinsoku w:val="0"/>
              <w:overflowPunct w:val="0"/>
              <w:ind w:hanging="361"/>
              <w:jc w:val="both"/>
              <w:rPr>
                <w:spacing w:val="-10"/>
                <w:sz w:val="12"/>
                <w:szCs w:val="12"/>
              </w:rPr>
            </w:pPr>
            <w:r>
              <w:rPr>
                <w:sz w:val="12"/>
                <w:szCs w:val="12"/>
              </w:rPr>
              <w:t>Adresse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internet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  <w:p w14:paraId="55A4898C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243D95BB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69A5E08D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1BA47537" w14:textId="77777777" w:rsidR="00000000" w:rsidRDefault="00C96CF6">
            <w:pPr>
              <w:pStyle w:val="TableParagraph"/>
              <w:numPr>
                <w:ilvl w:val="0"/>
                <w:numId w:val="4"/>
              </w:numPr>
              <w:tabs>
                <w:tab w:val="left" w:pos="639"/>
              </w:tabs>
              <w:kinsoku w:val="0"/>
              <w:overflowPunct w:val="0"/>
              <w:ind w:hanging="361"/>
              <w:jc w:val="both"/>
              <w:rPr>
                <w:spacing w:val="-10"/>
                <w:sz w:val="12"/>
                <w:szCs w:val="12"/>
              </w:rPr>
            </w:pPr>
            <w:r>
              <w:rPr>
                <w:sz w:val="12"/>
                <w:szCs w:val="12"/>
              </w:rPr>
              <w:t>Renseignements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nécessaires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pour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y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accé</w:t>
            </w:r>
            <w:r>
              <w:rPr>
                <w:sz w:val="12"/>
                <w:szCs w:val="12"/>
              </w:rPr>
              <w:t>der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</w:tc>
      </w:tr>
      <w:tr w:rsidR="00000000" w14:paraId="018BF5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2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8093846" w14:textId="77777777" w:rsidR="00000000" w:rsidRDefault="00C96CF6">
            <w:pPr>
              <w:pStyle w:val="TableParagraph"/>
              <w:tabs>
                <w:tab w:val="left" w:pos="814"/>
              </w:tabs>
              <w:kinsoku w:val="0"/>
              <w:overflowPunct w:val="0"/>
              <w:ind w:left="788" w:right="189" w:hanging="680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4"/>
                <w:sz w:val="20"/>
                <w:szCs w:val="20"/>
              </w:rPr>
              <w:t>4..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Entreprises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l’économie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sociale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et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solidaire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color w:val="0000FF"/>
                <w:sz w:val="16"/>
                <w:szCs w:val="16"/>
              </w:rPr>
              <w:t>article</w:t>
            </w:r>
            <w:r>
              <w:rPr>
                <w:rFonts w:ascii="Times New Roman" w:hAnsi="Times New Roman" w:cs="Times New Roman"/>
                <w:color w:val="0000FF"/>
                <w:spacing w:val="-3"/>
                <w:sz w:val="16"/>
                <w:szCs w:val="16"/>
              </w:rPr>
              <w:t xml:space="preserve"> </w:t>
            </w:r>
            <w:r>
              <w:rPr>
                <w:color w:val="0000FF"/>
                <w:sz w:val="16"/>
                <w:szCs w:val="16"/>
              </w:rPr>
              <w:t>1</w:t>
            </w:r>
            <w:r>
              <w:rPr>
                <w:color w:val="0000FF"/>
                <w:sz w:val="16"/>
                <w:szCs w:val="16"/>
                <w:vertAlign w:val="superscript"/>
              </w:rPr>
              <w:t>er</w:t>
            </w:r>
            <w:r>
              <w:rPr>
                <w:rFonts w:ascii="Times New Roman" w:hAnsi="Times New Roman" w:cs="Times New Roman"/>
                <w:color w:val="0000FF"/>
                <w:spacing w:val="-4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loi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2014-856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du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31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juillet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2014)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structures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équivalentes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(sauf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marché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défense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sécurité)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0D9AE" w14:textId="77777777" w:rsidR="00000000" w:rsidRDefault="00C96CF6">
            <w:pPr>
              <w:pStyle w:val="TableParagraph"/>
              <w:kinsoku w:val="0"/>
              <w:overflowPunct w:val="0"/>
              <w:ind w:left="278" w:right="26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preuve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qualification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d’entreprise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l’économie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sociale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solidaire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structure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équivalente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produire.</w:t>
            </w:r>
          </w:p>
          <w:p w14:paraId="456BB29D" w14:textId="77777777" w:rsidR="00000000" w:rsidRDefault="00C96CF6">
            <w:pPr>
              <w:pStyle w:val="TableParagraph"/>
              <w:kinsoku w:val="0"/>
              <w:overflowPunct w:val="0"/>
              <w:ind w:left="278" w:right="26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cas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échéant,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indiquer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l’adresse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internet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laquelle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cette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preuve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est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accessible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directement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gratuitement,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ainsi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l’ensemble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</w:t>
            </w:r>
            <w:r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renseignements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nécessaires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pour</w:t>
            </w:r>
            <w:r>
              <w:rPr>
                <w:rFonts w:ascii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accéder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</w:p>
          <w:p w14:paraId="4FB01909" w14:textId="77777777" w:rsidR="00000000" w:rsidRDefault="00C96CF6">
            <w:pPr>
              <w:pStyle w:val="TableParagraph"/>
              <w:kinsoku w:val="0"/>
              <w:overflowPunct w:val="0"/>
              <w:spacing w:before="7"/>
              <w:rPr>
                <w:i/>
                <w:iCs/>
                <w:sz w:val="15"/>
                <w:szCs w:val="15"/>
              </w:rPr>
            </w:pPr>
          </w:p>
          <w:p w14:paraId="31BD4C9B" w14:textId="77777777" w:rsidR="00000000" w:rsidRDefault="00C96CF6">
            <w:pPr>
              <w:pStyle w:val="TableParagraph"/>
              <w:numPr>
                <w:ilvl w:val="0"/>
                <w:numId w:val="3"/>
              </w:numPr>
              <w:tabs>
                <w:tab w:val="left" w:pos="639"/>
              </w:tabs>
              <w:kinsoku w:val="0"/>
              <w:overflowPunct w:val="0"/>
              <w:ind w:hanging="361"/>
              <w:jc w:val="both"/>
              <w:rPr>
                <w:spacing w:val="-10"/>
                <w:sz w:val="12"/>
                <w:szCs w:val="12"/>
              </w:rPr>
            </w:pPr>
            <w:r>
              <w:rPr>
                <w:sz w:val="12"/>
                <w:szCs w:val="12"/>
              </w:rPr>
              <w:t>Adresse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internet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  <w:p w14:paraId="4630A416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5313A84C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342C5050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12"/>
                <w:szCs w:val="12"/>
              </w:rPr>
            </w:pPr>
          </w:p>
          <w:p w14:paraId="2311EBB3" w14:textId="77777777" w:rsidR="00000000" w:rsidRDefault="00C96CF6">
            <w:pPr>
              <w:pStyle w:val="TableParagraph"/>
              <w:numPr>
                <w:ilvl w:val="0"/>
                <w:numId w:val="3"/>
              </w:numPr>
              <w:tabs>
                <w:tab w:val="left" w:pos="639"/>
              </w:tabs>
              <w:kinsoku w:val="0"/>
              <w:overflowPunct w:val="0"/>
              <w:ind w:hanging="361"/>
              <w:jc w:val="both"/>
              <w:rPr>
                <w:spacing w:val="-10"/>
                <w:sz w:val="12"/>
                <w:szCs w:val="12"/>
              </w:rPr>
            </w:pPr>
            <w:r>
              <w:rPr>
                <w:sz w:val="12"/>
                <w:szCs w:val="12"/>
              </w:rPr>
              <w:t>Renseignements</w:t>
            </w:r>
            <w:r>
              <w:rPr>
                <w:rFonts w:ascii="Times New Roman" w:hAnsi="Times New Roman" w:cs="Times New Roman"/>
                <w:spacing w:val="-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nécessaires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pour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y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accéder</w:t>
            </w:r>
            <w:r>
              <w:rPr>
                <w:rFonts w:ascii="Times New Roman" w:hAnsi="Times New Roman" w:cs="Times New Roman"/>
                <w:spacing w:val="-4"/>
                <w:sz w:val="12"/>
                <w:szCs w:val="12"/>
              </w:rPr>
              <w:t xml:space="preserve"> </w:t>
            </w:r>
            <w:r>
              <w:rPr>
                <w:spacing w:val="-10"/>
                <w:sz w:val="12"/>
                <w:szCs w:val="12"/>
              </w:rPr>
              <w:t>:</w:t>
            </w:r>
          </w:p>
        </w:tc>
      </w:tr>
    </w:tbl>
    <w:p w14:paraId="714EDC3F" w14:textId="0C1F603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4CC07DFF" wp14:editId="142C8CB9">
                <wp:simplePos x="0" y="0"/>
                <wp:positionH relativeFrom="page">
                  <wp:posOffset>838200</wp:posOffset>
                </wp:positionH>
                <wp:positionV relativeFrom="page">
                  <wp:posOffset>659765</wp:posOffset>
                </wp:positionV>
                <wp:extent cx="131445" cy="131445"/>
                <wp:effectExtent l="0" t="0" r="0" b="0"/>
                <wp:wrapNone/>
                <wp:docPr id="2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445" cy="131445"/>
                        </a:xfrm>
                        <a:custGeom>
                          <a:avLst/>
                          <a:gdLst>
                            <a:gd name="T0" fmla="*/ 0 w 207"/>
                            <a:gd name="T1" fmla="*/ 206 h 207"/>
                            <a:gd name="T2" fmla="*/ 206 w 207"/>
                            <a:gd name="T3" fmla="*/ 206 h 207"/>
                            <a:gd name="T4" fmla="*/ 206 w 207"/>
                            <a:gd name="T5" fmla="*/ 0 h 207"/>
                            <a:gd name="T6" fmla="*/ 0 w 207"/>
                            <a:gd name="T7" fmla="*/ 0 h 207"/>
                            <a:gd name="T8" fmla="*/ 0 w 207"/>
                            <a:gd name="T9" fmla="*/ 206 h 2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7" h="207">
                              <a:moveTo>
                                <a:pt x="0" y="206"/>
                              </a:moveTo>
                              <a:lnTo>
                                <a:pt x="206" y="206"/>
                              </a:lnTo>
                              <a:lnTo>
                                <a:pt x="206" y="0"/>
                              </a:lnTo>
                              <a:lnTo>
                                <a:pt x="0" y="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75821" id="Freeform 23" o:spid="_x0000_s1026" style="position:absolute;margin-left:66pt;margin-top:51.95pt;width:10.35pt;height:10.3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" o:allowincell="f" path="m,206r206,l206,,,,,206xe" filled="f" strokeweight=".08464mm">
                <v:path arrowok="t" o:connecttype="custom" o:connectlocs="0,130810;130810,130810;130810,0;0,0;0,1308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0FAE8B04" wp14:editId="4B173D15">
                <wp:simplePos x="0" y="0"/>
                <wp:positionH relativeFrom="page">
                  <wp:posOffset>838200</wp:posOffset>
                </wp:positionH>
                <wp:positionV relativeFrom="page">
                  <wp:posOffset>2740025</wp:posOffset>
                </wp:positionV>
                <wp:extent cx="131445" cy="131445"/>
                <wp:effectExtent l="0" t="0" r="0" b="0"/>
                <wp:wrapNone/>
                <wp:docPr id="25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445" cy="131445"/>
                        </a:xfrm>
                        <a:custGeom>
                          <a:avLst/>
                          <a:gdLst>
                            <a:gd name="T0" fmla="*/ 0 w 207"/>
                            <a:gd name="T1" fmla="*/ 206 h 207"/>
                            <a:gd name="T2" fmla="*/ 206 w 207"/>
                            <a:gd name="T3" fmla="*/ 206 h 207"/>
                            <a:gd name="T4" fmla="*/ 206 w 207"/>
                            <a:gd name="T5" fmla="*/ 0 h 207"/>
                            <a:gd name="T6" fmla="*/ 0 w 207"/>
                            <a:gd name="T7" fmla="*/ 0 h 207"/>
                            <a:gd name="T8" fmla="*/ 0 w 207"/>
                            <a:gd name="T9" fmla="*/ 206 h 2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7" h="207">
                              <a:moveTo>
                                <a:pt x="0" y="206"/>
                              </a:moveTo>
                              <a:lnTo>
                                <a:pt x="206" y="206"/>
                              </a:lnTo>
                              <a:lnTo>
                                <a:pt x="206" y="0"/>
                              </a:lnTo>
                              <a:lnTo>
                                <a:pt x="0" y="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751FF" id="Freeform 24" o:spid="_x0000_s1026" style="position:absolute;margin-left:66pt;margin-top:215.75pt;width:10.35pt;height:10.3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" o:allowincell="f" path="m,206r206,l206,,,,,206xe" filled="f" strokeweight=".08464mm">
                <v:path arrowok="t" o:connecttype="custom" o:connectlocs="0,130810;130810,130810;130810,0;0,0;0,1308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617C7BC" wp14:editId="3FB5A464">
                <wp:simplePos x="0" y="0"/>
                <wp:positionH relativeFrom="page">
                  <wp:posOffset>838200</wp:posOffset>
                </wp:positionH>
                <wp:positionV relativeFrom="page">
                  <wp:posOffset>4323080</wp:posOffset>
                </wp:positionV>
                <wp:extent cx="131445" cy="131445"/>
                <wp:effectExtent l="0" t="0" r="0" b="0"/>
                <wp:wrapNone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445" cy="131445"/>
                        </a:xfrm>
                        <a:custGeom>
                          <a:avLst/>
                          <a:gdLst>
                            <a:gd name="T0" fmla="*/ 0 w 207"/>
                            <a:gd name="T1" fmla="*/ 206 h 207"/>
                            <a:gd name="T2" fmla="*/ 206 w 207"/>
                            <a:gd name="T3" fmla="*/ 206 h 207"/>
                            <a:gd name="T4" fmla="*/ 206 w 207"/>
                            <a:gd name="T5" fmla="*/ 0 h 207"/>
                            <a:gd name="T6" fmla="*/ 0 w 207"/>
                            <a:gd name="T7" fmla="*/ 0 h 207"/>
                            <a:gd name="T8" fmla="*/ 0 w 207"/>
                            <a:gd name="T9" fmla="*/ 206 h 2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7" h="207">
                              <a:moveTo>
                                <a:pt x="0" y="206"/>
                              </a:moveTo>
                              <a:lnTo>
                                <a:pt x="206" y="206"/>
                              </a:lnTo>
                              <a:lnTo>
                                <a:pt x="206" y="0"/>
                              </a:lnTo>
                              <a:lnTo>
                                <a:pt x="0" y="0"/>
                              </a:lnTo>
                              <a:lnTo>
                                <a:pt x="0" y="206"/>
                              </a:lnTo>
                              <a:close/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A999" id="Freeform 25" o:spid="_x0000_s1026" style="position:absolute;margin-left:66pt;margin-top:340.4pt;width:10.35pt;height:10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" o:allowincell="f" path="m,206r206,l206,,,,,206xe" filled="f" strokeweight=".08464mm">
                <v:path arrowok="t" o:connecttype="custom" o:connectlocs="0,130810;130810,130810;130810,0;0,0;0,13081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9564260" wp14:editId="7021349A">
                <wp:simplePos x="0" y="0"/>
                <wp:positionH relativeFrom="page">
                  <wp:posOffset>2105660</wp:posOffset>
                </wp:positionH>
                <wp:positionV relativeFrom="page">
                  <wp:posOffset>4589780</wp:posOffset>
                </wp:positionV>
                <wp:extent cx="408940" cy="6350"/>
                <wp:effectExtent l="0" t="0" r="0" b="0"/>
                <wp:wrapNone/>
                <wp:docPr id="2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8940" cy="6350"/>
                        </a:xfrm>
                        <a:custGeom>
                          <a:avLst/>
                          <a:gdLst>
                            <a:gd name="T0" fmla="*/ 643 w 644"/>
                            <a:gd name="T1" fmla="*/ 0 h 10"/>
                            <a:gd name="T2" fmla="*/ 561 w 644"/>
                            <a:gd name="T3" fmla="*/ 0 h 10"/>
                            <a:gd name="T4" fmla="*/ 472 w 644"/>
                            <a:gd name="T5" fmla="*/ 0 h 10"/>
                            <a:gd name="T6" fmla="*/ 427 w 644"/>
                            <a:gd name="T7" fmla="*/ 0 h 10"/>
                            <a:gd name="T8" fmla="*/ 0 w 644"/>
                            <a:gd name="T9" fmla="*/ 0 h 10"/>
                            <a:gd name="T10" fmla="*/ 0 w 644"/>
                            <a:gd name="T11" fmla="*/ 9 h 10"/>
                            <a:gd name="T12" fmla="*/ 427 w 644"/>
                            <a:gd name="T13" fmla="*/ 9 h 10"/>
                            <a:gd name="T14" fmla="*/ 472 w 644"/>
                            <a:gd name="T15" fmla="*/ 9 h 10"/>
                            <a:gd name="T16" fmla="*/ 561 w 644"/>
                            <a:gd name="T17" fmla="*/ 9 h 10"/>
                            <a:gd name="T18" fmla="*/ 643 w 644"/>
                            <a:gd name="T19" fmla="*/ 9 h 10"/>
                            <a:gd name="T20" fmla="*/ 643 w 644"/>
                            <a:gd name="T21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44" h="10">
                              <a:moveTo>
                                <a:pt x="643" y="0"/>
                              </a:moveTo>
                              <a:lnTo>
                                <a:pt x="561" y="0"/>
                              </a:lnTo>
                              <a:lnTo>
                                <a:pt x="472" y="0"/>
                              </a:lnTo>
                              <a:lnTo>
                                <a:pt x="427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427" y="9"/>
                              </a:lnTo>
                              <a:lnTo>
                                <a:pt x="472" y="9"/>
                              </a:lnTo>
                              <a:lnTo>
                                <a:pt x="561" y="9"/>
                              </a:lnTo>
                              <a:lnTo>
                                <a:pt x="643" y="9"/>
                              </a:lnTo>
                              <a:lnTo>
                                <a:pt x="6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4E50F" id="Freeform 26" o:spid="_x0000_s1026" style="position:absolute;margin-left:165.8pt;margin-top:361.4pt;width:32.2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" o:allowincell="f" path="m643,l561,,472,,427,,,,,9r427,l472,9r89,l643,9r,-9xe" fillcolor="blue" stroked="f">
                <v:path arrowok="t" o:connecttype="custom" o:connectlocs="408305,0;356235,0;299720,0;271145,0;0,0;0,5715;271145,5715;299720,5715;356235,5715;408305,5715;408305,0" o:connectangles="0,0,0,0,0,0,0,0,0,0,0"/>
                <w10:wrap anchorx="page" anchory="page"/>
              </v:shape>
            </w:pict>
          </mc:Fallback>
        </mc:AlternateContent>
      </w:r>
    </w:p>
    <w:p w14:paraId="79644316" w14:textId="77777777" w:rsidR="00000000" w:rsidRDefault="00C96CF6">
      <w:pPr>
        <w:pStyle w:val="Corpsdetexte"/>
        <w:kinsoku w:val="0"/>
        <w:overflowPunct w:val="0"/>
        <w:spacing w:before="9"/>
        <w:rPr>
          <w:sz w:val="16"/>
          <w:szCs w:val="16"/>
        </w:rPr>
      </w:pPr>
    </w:p>
    <w:p w14:paraId="166EA572" w14:textId="77777777" w:rsidR="00000000" w:rsidRDefault="00C96CF6">
      <w:pPr>
        <w:pStyle w:val="Titre3"/>
        <w:kinsoku w:val="0"/>
        <w:overflowPunct w:val="0"/>
        <w:spacing w:before="94"/>
        <w:rPr>
          <w:spacing w:val="-2"/>
        </w:rPr>
      </w:pPr>
      <w:r>
        <w:t>C3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-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Cas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spécifiques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relatifs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aux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conditions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de</w:t>
      </w:r>
      <w:r>
        <w:rPr>
          <w:rFonts w:ascii="Times New Roman" w:hAnsi="Times New Roman" w:cs="Times New Roman"/>
          <w:b w:val="0"/>
          <w:bCs w:val="0"/>
          <w:spacing w:val="4"/>
        </w:rPr>
        <w:t xml:space="preserve"> </w:t>
      </w:r>
      <w:r>
        <w:rPr>
          <w:spacing w:val="-2"/>
        </w:rPr>
        <w:t>participation</w:t>
      </w:r>
    </w:p>
    <w:p w14:paraId="2DCDC308" w14:textId="77777777" w:rsidR="00000000" w:rsidRDefault="00C96CF6">
      <w:pPr>
        <w:pStyle w:val="Corpsdetexte"/>
        <w:kinsoku w:val="0"/>
        <w:overflowPunct w:val="0"/>
        <w:spacing w:before="11"/>
        <w:rPr>
          <w:b/>
          <w:bCs/>
          <w:i w:val="0"/>
          <w:iCs w:val="0"/>
          <w:sz w:val="21"/>
          <w:szCs w:val="21"/>
        </w:rPr>
      </w:pPr>
    </w:p>
    <w:p w14:paraId="49BFE1B9" w14:textId="77777777" w:rsidR="00000000" w:rsidRDefault="00C96CF6">
      <w:pPr>
        <w:pStyle w:val="Titre4"/>
        <w:numPr>
          <w:ilvl w:val="0"/>
          <w:numId w:val="6"/>
        </w:numPr>
        <w:tabs>
          <w:tab w:val="left" w:pos="452"/>
        </w:tabs>
        <w:kinsoku w:val="0"/>
        <w:overflowPunct w:val="0"/>
        <w:spacing w:before="0" w:line="242" w:lineRule="auto"/>
        <w:ind w:left="251" w:right="283" w:firstLine="0"/>
        <w:rPr>
          <w:rFonts w:ascii="Wingdings" w:hAnsi="Wingdings" w:cs="Wingdings"/>
          <w:i w:val="0"/>
          <w:iCs w:val="0"/>
          <w:color w:val="64CCFF"/>
        </w:rPr>
      </w:pPr>
      <w:r>
        <w:rPr>
          <w:color w:val="000000"/>
          <w:position w:val="1"/>
        </w:rPr>
        <w:t>1.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Lorsque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le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candidat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est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inscrit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sur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une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liste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officielle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d’opérateurs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économiques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agréés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au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sens</w:t>
      </w:r>
      <w:r>
        <w:rPr>
          <w:rFonts w:ascii="Times New Roman" w:hAnsi="Times New Roman" w:cs="Times New Roman"/>
          <w:i w:val="0"/>
          <w:iCs w:val="0"/>
          <w:color w:val="000000"/>
          <w:spacing w:val="40"/>
          <w:position w:val="1"/>
        </w:rPr>
        <w:t xml:space="preserve"> </w:t>
      </w:r>
      <w:r>
        <w:rPr>
          <w:color w:val="000000"/>
          <w:position w:val="1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</w:rPr>
        <w:t>l’</w:t>
      </w:r>
      <w:r>
        <w:rPr>
          <w:color w:val="0000FF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2143-15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publique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color w:val="000000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que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l’acheteur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est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un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pouvoir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adjudicateur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sens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FF"/>
          <w:u w:val="single"/>
        </w:rPr>
        <w:t>articles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2343-16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2343-17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même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code,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que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l’acheteur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soit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un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pouvoir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adjudicateur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une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entité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adjudicatrice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:</w:t>
      </w:r>
    </w:p>
    <w:p w14:paraId="61434B8C" w14:textId="77777777" w:rsidR="00000000" w:rsidRDefault="00C96CF6">
      <w:pPr>
        <w:pStyle w:val="Paragraphedeliste"/>
        <w:numPr>
          <w:ilvl w:val="0"/>
          <w:numId w:val="2"/>
        </w:numPr>
        <w:tabs>
          <w:tab w:val="left" w:pos="634"/>
        </w:tabs>
        <w:kinsoku w:val="0"/>
        <w:overflowPunct w:val="0"/>
        <w:spacing w:before="176"/>
        <w:ind w:left="633"/>
        <w:rPr>
          <w:spacing w:val="-10"/>
          <w:sz w:val="16"/>
          <w:szCs w:val="16"/>
        </w:rPr>
      </w:pPr>
      <w:r>
        <w:rPr>
          <w:sz w:val="16"/>
          <w:szCs w:val="16"/>
        </w:rPr>
        <w:t>Indication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du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nom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liste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officielle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6DB635CA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023A70DC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17085FBF" w14:textId="77777777" w:rsidR="00000000" w:rsidRDefault="00C96CF6">
      <w:pPr>
        <w:pStyle w:val="Paragraphedeliste"/>
        <w:numPr>
          <w:ilvl w:val="0"/>
          <w:numId w:val="2"/>
        </w:numPr>
        <w:tabs>
          <w:tab w:val="left" w:pos="634"/>
        </w:tabs>
        <w:kinsoku w:val="0"/>
        <w:overflowPunct w:val="0"/>
        <w:spacing w:before="139"/>
        <w:ind w:left="633"/>
        <w:rPr>
          <w:spacing w:val="-10"/>
          <w:sz w:val="16"/>
          <w:szCs w:val="16"/>
        </w:rPr>
      </w:pPr>
      <w:r>
        <w:rPr>
          <w:sz w:val="16"/>
          <w:szCs w:val="16"/>
        </w:rPr>
        <w:t>Références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sur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lesquelles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l’inscription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ou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certification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est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basée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et,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le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échéant,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classification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sur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liste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374DE23B" w14:textId="77777777" w:rsidR="00000000" w:rsidRDefault="00C96CF6">
      <w:pPr>
        <w:pStyle w:val="Corpsdetexte"/>
        <w:kinsoku w:val="0"/>
        <w:overflowPunct w:val="0"/>
        <w:spacing w:before="1"/>
        <w:ind w:left="537"/>
        <w:rPr>
          <w:sz w:val="14"/>
          <w:szCs w:val="14"/>
        </w:rPr>
      </w:pPr>
      <w:r>
        <w:rPr>
          <w:sz w:val="14"/>
          <w:szCs w:val="14"/>
        </w:rPr>
        <w:t>(L’attention</w:t>
      </w:r>
      <w:r>
        <w:rPr>
          <w:rFonts w:ascii="Times New Roman" w:hAnsi="Times New Roman" w:cs="Times New Roman"/>
          <w:i w:val="0"/>
          <w:iCs w:val="0"/>
          <w:spacing w:val="34"/>
          <w:sz w:val="14"/>
          <w:szCs w:val="14"/>
        </w:rPr>
        <w:t xml:space="preserve"> </w:t>
      </w:r>
      <w:r>
        <w:rPr>
          <w:sz w:val="14"/>
          <w:szCs w:val="14"/>
        </w:rPr>
        <w:t>du</w:t>
      </w:r>
      <w:r>
        <w:rPr>
          <w:rFonts w:ascii="Times New Roman" w:hAnsi="Times New Roman" w:cs="Times New Roman"/>
          <w:i w:val="0"/>
          <w:iCs w:val="0"/>
          <w:spacing w:val="32"/>
          <w:sz w:val="14"/>
          <w:szCs w:val="14"/>
        </w:rPr>
        <w:t xml:space="preserve"> </w:t>
      </w:r>
      <w:r>
        <w:rPr>
          <w:sz w:val="14"/>
          <w:szCs w:val="14"/>
        </w:rPr>
        <w:t>candidat</w:t>
      </w:r>
      <w:r>
        <w:rPr>
          <w:rFonts w:ascii="Times New Roman" w:hAnsi="Times New Roman" w:cs="Times New Roman"/>
          <w:i w:val="0"/>
          <w:iCs w:val="0"/>
          <w:spacing w:val="35"/>
          <w:sz w:val="14"/>
          <w:szCs w:val="14"/>
        </w:rPr>
        <w:t xml:space="preserve"> </w:t>
      </w:r>
      <w:r>
        <w:rPr>
          <w:sz w:val="14"/>
          <w:szCs w:val="14"/>
        </w:rPr>
        <w:t>est</w:t>
      </w:r>
      <w:r>
        <w:rPr>
          <w:rFonts w:ascii="Times New Roman" w:hAnsi="Times New Roman" w:cs="Times New Roman"/>
          <w:i w:val="0"/>
          <w:iCs w:val="0"/>
          <w:spacing w:val="32"/>
          <w:sz w:val="14"/>
          <w:szCs w:val="14"/>
        </w:rPr>
        <w:t xml:space="preserve"> </w:t>
      </w:r>
      <w:r>
        <w:rPr>
          <w:sz w:val="14"/>
          <w:szCs w:val="14"/>
        </w:rPr>
        <w:t>attirée</w:t>
      </w:r>
      <w:r>
        <w:rPr>
          <w:rFonts w:ascii="Times New Roman" w:hAnsi="Times New Roman" w:cs="Times New Roman"/>
          <w:i w:val="0"/>
          <w:iCs w:val="0"/>
          <w:spacing w:val="34"/>
          <w:sz w:val="14"/>
          <w:szCs w:val="14"/>
        </w:rPr>
        <w:t xml:space="preserve"> </w:t>
      </w:r>
      <w:r>
        <w:rPr>
          <w:sz w:val="14"/>
          <w:szCs w:val="14"/>
        </w:rPr>
        <w:t>sur</w:t>
      </w:r>
      <w:r>
        <w:rPr>
          <w:rFonts w:ascii="Times New Roman" w:hAnsi="Times New Roman" w:cs="Times New Roman"/>
          <w:i w:val="0"/>
          <w:iCs w:val="0"/>
          <w:spacing w:val="32"/>
          <w:sz w:val="14"/>
          <w:szCs w:val="14"/>
        </w:rPr>
        <w:t xml:space="preserve"> </w:t>
      </w:r>
      <w:r>
        <w:rPr>
          <w:sz w:val="14"/>
          <w:szCs w:val="14"/>
        </w:rPr>
        <w:t>le</w:t>
      </w:r>
      <w:r>
        <w:rPr>
          <w:rFonts w:ascii="Times New Roman" w:hAnsi="Times New Roman" w:cs="Times New Roman"/>
          <w:i w:val="0"/>
          <w:iCs w:val="0"/>
          <w:spacing w:val="32"/>
          <w:sz w:val="14"/>
          <w:szCs w:val="14"/>
        </w:rPr>
        <w:t xml:space="preserve"> </w:t>
      </w:r>
      <w:r>
        <w:rPr>
          <w:sz w:val="14"/>
          <w:szCs w:val="14"/>
        </w:rPr>
        <w:t>fait</w:t>
      </w:r>
      <w:r>
        <w:rPr>
          <w:rFonts w:ascii="Times New Roman" w:hAnsi="Times New Roman" w:cs="Times New Roman"/>
          <w:i w:val="0"/>
          <w:iCs w:val="0"/>
          <w:spacing w:val="30"/>
          <w:sz w:val="14"/>
          <w:szCs w:val="14"/>
        </w:rPr>
        <w:t xml:space="preserve"> </w:t>
      </w:r>
      <w:r>
        <w:rPr>
          <w:sz w:val="14"/>
          <w:szCs w:val="14"/>
        </w:rPr>
        <w:t>qu’il</w:t>
      </w:r>
      <w:r>
        <w:rPr>
          <w:rFonts w:ascii="Times New Roman" w:hAnsi="Times New Roman" w:cs="Times New Roman"/>
          <w:i w:val="0"/>
          <w:iCs w:val="0"/>
          <w:spacing w:val="35"/>
          <w:sz w:val="14"/>
          <w:szCs w:val="14"/>
        </w:rPr>
        <w:t xml:space="preserve"> </w:t>
      </w:r>
      <w:r>
        <w:rPr>
          <w:sz w:val="14"/>
          <w:szCs w:val="14"/>
        </w:rPr>
        <w:t>convient</w:t>
      </w:r>
      <w:r>
        <w:rPr>
          <w:rFonts w:ascii="Times New Roman" w:hAnsi="Times New Roman" w:cs="Times New Roman"/>
          <w:i w:val="0"/>
          <w:iCs w:val="0"/>
          <w:spacing w:val="32"/>
          <w:sz w:val="14"/>
          <w:szCs w:val="14"/>
        </w:rPr>
        <w:t xml:space="preserve"> </w:t>
      </w:r>
      <w:r>
        <w:rPr>
          <w:sz w:val="14"/>
          <w:szCs w:val="14"/>
        </w:rPr>
        <w:t>de</w:t>
      </w:r>
      <w:r>
        <w:rPr>
          <w:rFonts w:ascii="Times New Roman" w:hAnsi="Times New Roman" w:cs="Times New Roman"/>
          <w:i w:val="0"/>
          <w:iCs w:val="0"/>
          <w:spacing w:val="34"/>
          <w:sz w:val="14"/>
          <w:szCs w:val="14"/>
        </w:rPr>
        <w:t xml:space="preserve"> </w:t>
      </w:r>
      <w:r>
        <w:rPr>
          <w:sz w:val="14"/>
          <w:szCs w:val="14"/>
        </w:rPr>
        <w:t>remplir</w:t>
      </w:r>
      <w:r>
        <w:rPr>
          <w:rFonts w:ascii="Times New Roman" w:hAnsi="Times New Roman" w:cs="Times New Roman"/>
          <w:i w:val="0"/>
          <w:iCs w:val="0"/>
          <w:spacing w:val="34"/>
          <w:sz w:val="14"/>
          <w:szCs w:val="14"/>
        </w:rPr>
        <w:t xml:space="preserve"> </w:t>
      </w:r>
      <w:r>
        <w:rPr>
          <w:sz w:val="14"/>
          <w:szCs w:val="14"/>
        </w:rPr>
        <w:t>les</w:t>
      </w:r>
      <w:r>
        <w:rPr>
          <w:rFonts w:ascii="Times New Roman" w:hAnsi="Times New Roman" w:cs="Times New Roman"/>
          <w:i w:val="0"/>
          <w:iCs w:val="0"/>
          <w:spacing w:val="33"/>
          <w:sz w:val="14"/>
          <w:szCs w:val="14"/>
        </w:rPr>
        <w:t xml:space="preserve"> </w:t>
      </w:r>
      <w:r>
        <w:rPr>
          <w:sz w:val="14"/>
          <w:szCs w:val="14"/>
        </w:rPr>
        <w:t>rubriques</w:t>
      </w:r>
      <w:r>
        <w:rPr>
          <w:rFonts w:ascii="Times New Roman" w:hAnsi="Times New Roman" w:cs="Times New Roman"/>
          <w:i w:val="0"/>
          <w:iCs w:val="0"/>
          <w:spacing w:val="35"/>
          <w:sz w:val="14"/>
          <w:szCs w:val="14"/>
        </w:rPr>
        <w:t xml:space="preserve"> </w:t>
      </w:r>
      <w:r>
        <w:rPr>
          <w:sz w:val="14"/>
          <w:szCs w:val="14"/>
        </w:rPr>
        <w:t>suivantes</w:t>
      </w:r>
      <w:r>
        <w:rPr>
          <w:rFonts w:ascii="Times New Roman" w:hAnsi="Times New Roman" w:cs="Times New Roman"/>
          <w:i w:val="0"/>
          <w:iCs w:val="0"/>
          <w:spacing w:val="33"/>
          <w:sz w:val="14"/>
          <w:szCs w:val="14"/>
        </w:rPr>
        <w:t xml:space="preserve"> </w:t>
      </w:r>
      <w:r>
        <w:rPr>
          <w:sz w:val="14"/>
          <w:szCs w:val="14"/>
        </w:rPr>
        <w:t>du</w:t>
      </w:r>
      <w:r>
        <w:rPr>
          <w:rFonts w:ascii="Times New Roman" w:hAnsi="Times New Roman" w:cs="Times New Roman"/>
          <w:i w:val="0"/>
          <w:iCs w:val="0"/>
          <w:spacing w:val="35"/>
          <w:sz w:val="14"/>
          <w:szCs w:val="14"/>
        </w:rPr>
        <w:t xml:space="preserve"> </w:t>
      </w:r>
      <w:r>
        <w:rPr>
          <w:sz w:val="14"/>
          <w:szCs w:val="14"/>
        </w:rPr>
        <w:t>pré</w:t>
      </w:r>
      <w:r>
        <w:rPr>
          <w:sz w:val="14"/>
          <w:szCs w:val="14"/>
        </w:rPr>
        <w:t>sent</w:t>
      </w:r>
      <w:r>
        <w:rPr>
          <w:rFonts w:ascii="Times New Roman" w:hAnsi="Times New Roman" w:cs="Times New Roman"/>
          <w:i w:val="0"/>
          <w:iCs w:val="0"/>
          <w:spacing w:val="35"/>
          <w:sz w:val="14"/>
          <w:szCs w:val="14"/>
        </w:rPr>
        <w:t xml:space="preserve"> </w:t>
      </w:r>
      <w:r>
        <w:rPr>
          <w:sz w:val="14"/>
          <w:szCs w:val="14"/>
        </w:rPr>
        <w:t>formulaire</w:t>
      </w:r>
      <w:r>
        <w:rPr>
          <w:rFonts w:ascii="Times New Roman" w:hAnsi="Times New Roman" w:cs="Times New Roman"/>
          <w:i w:val="0"/>
          <w:iCs w:val="0"/>
          <w:spacing w:val="34"/>
          <w:sz w:val="14"/>
          <w:szCs w:val="14"/>
        </w:rPr>
        <w:t xml:space="preserve"> </w:t>
      </w:r>
      <w:r>
        <w:rPr>
          <w:sz w:val="14"/>
          <w:szCs w:val="14"/>
        </w:rPr>
        <w:t>pour</w:t>
      </w:r>
      <w:r>
        <w:rPr>
          <w:rFonts w:ascii="Times New Roman" w:hAnsi="Times New Roman" w:cs="Times New Roman"/>
          <w:i w:val="0"/>
          <w:iCs w:val="0"/>
          <w:spacing w:val="34"/>
          <w:sz w:val="14"/>
          <w:szCs w:val="14"/>
        </w:rPr>
        <w:t xml:space="preserve"> </w:t>
      </w:r>
      <w:r>
        <w:rPr>
          <w:sz w:val="14"/>
          <w:szCs w:val="14"/>
        </w:rPr>
        <w:t>l’ensemble</w:t>
      </w:r>
      <w:r>
        <w:rPr>
          <w:rFonts w:ascii="Times New Roman" w:hAnsi="Times New Roman" w:cs="Times New Roman"/>
          <w:i w:val="0"/>
          <w:iCs w:val="0"/>
          <w:spacing w:val="32"/>
          <w:sz w:val="14"/>
          <w:szCs w:val="14"/>
        </w:rPr>
        <w:t xml:space="preserve"> </w:t>
      </w:r>
      <w:r>
        <w:rPr>
          <w:sz w:val="14"/>
          <w:szCs w:val="14"/>
        </w:rPr>
        <w:t>des</w:t>
      </w:r>
      <w:r>
        <w:rPr>
          <w:rFonts w:ascii="Times New Roman" w:hAnsi="Times New Roman" w:cs="Times New Roman"/>
          <w:i w:val="0"/>
          <w:iCs w:val="0"/>
          <w:spacing w:val="35"/>
          <w:sz w:val="14"/>
          <w:szCs w:val="14"/>
        </w:rPr>
        <w:t xml:space="preserve"> </w:t>
      </w:r>
      <w:r>
        <w:rPr>
          <w:sz w:val="14"/>
          <w:szCs w:val="14"/>
        </w:rPr>
        <w:t>conditions</w:t>
      </w:r>
      <w:r>
        <w:rPr>
          <w:rFonts w:ascii="Times New Roman" w:hAnsi="Times New Roman" w:cs="Times New Roman"/>
          <w:i w:val="0"/>
          <w:iCs w:val="0"/>
          <w:spacing w:val="33"/>
          <w:sz w:val="14"/>
          <w:szCs w:val="14"/>
        </w:rPr>
        <w:t xml:space="preserve"> </w:t>
      </w:r>
      <w:r>
        <w:rPr>
          <w:sz w:val="14"/>
          <w:szCs w:val="14"/>
        </w:rPr>
        <w:t>de</w:t>
      </w:r>
      <w:r>
        <w:rPr>
          <w:rFonts w:ascii="Times New Roman" w:hAnsi="Times New Roman" w:cs="Times New Roman"/>
          <w:i w:val="0"/>
          <w:iCs w:val="0"/>
          <w:spacing w:val="40"/>
          <w:sz w:val="14"/>
          <w:szCs w:val="14"/>
        </w:rPr>
        <w:t xml:space="preserve"> </w:t>
      </w:r>
      <w:r>
        <w:rPr>
          <w:sz w:val="14"/>
          <w:szCs w:val="14"/>
        </w:rPr>
        <w:t>participation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fixées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par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l’acheteur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et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qui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ne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seraient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pas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couvertes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par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les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conditions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d’inscription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sur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la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liste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officielle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ou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le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certificat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d’inscription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sur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cette</w:t>
      </w:r>
      <w:r>
        <w:rPr>
          <w:rFonts w:ascii="Times New Roman" w:hAnsi="Times New Roman" w:cs="Times New Roman"/>
          <w:i w:val="0"/>
          <w:iCs w:val="0"/>
          <w:sz w:val="14"/>
          <w:szCs w:val="14"/>
        </w:rPr>
        <w:t xml:space="preserve"> </w:t>
      </w:r>
      <w:r>
        <w:rPr>
          <w:sz w:val="14"/>
          <w:szCs w:val="14"/>
        </w:rPr>
        <w:t>liste.)</w:t>
      </w:r>
    </w:p>
    <w:p w14:paraId="41ECB29F" w14:textId="77777777" w:rsidR="00000000" w:rsidRDefault="00C96CF6">
      <w:pPr>
        <w:pStyle w:val="Corpsdetexte"/>
        <w:kinsoku w:val="0"/>
        <w:overflowPunct w:val="0"/>
        <w:rPr>
          <w:sz w:val="16"/>
          <w:szCs w:val="16"/>
        </w:rPr>
      </w:pPr>
    </w:p>
    <w:p w14:paraId="308D58A7" w14:textId="77777777" w:rsidR="00000000" w:rsidRDefault="00C96CF6">
      <w:pPr>
        <w:pStyle w:val="Corpsdetexte"/>
        <w:kinsoku w:val="0"/>
        <w:overflowPunct w:val="0"/>
        <w:rPr>
          <w:sz w:val="16"/>
          <w:szCs w:val="16"/>
        </w:rPr>
      </w:pPr>
    </w:p>
    <w:p w14:paraId="398EBECF" w14:textId="77777777" w:rsidR="00000000" w:rsidRDefault="00C96CF6">
      <w:pPr>
        <w:pStyle w:val="Corpsdetexte"/>
        <w:kinsoku w:val="0"/>
        <w:overflowPunct w:val="0"/>
        <w:rPr>
          <w:sz w:val="16"/>
          <w:szCs w:val="16"/>
        </w:rPr>
      </w:pPr>
    </w:p>
    <w:p w14:paraId="343AD142" w14:textId="77777777" w:rsidR="00000000" w:rsidRDefault="00C96CF6">
      <w:pPr>
        <w:pStyle w:val="Paragraphedeliste"/>
        <w:numPr>
          <w:ilvl w:val="0"/>
          <w:numId w:val="2"/>
        </w:numPr>
        <w:tabs>
          <w:tab w:val="left" w:pos="634"/>
        </w:tabs>
        <w:kinsoku w:val="0"/>
        <w:overflowPunct w:val="0"/>
        <w:ind w:right="266" w:firstLine="0"/>
        <w:rPr>
          <w:sz w:val="16"/>
          <w:szCs w:val="16"/>
        </w:rPr>
      </w:pPr>
      <w:r>
        <w:rPr>
          <w:sz w:val="16"/>
          <w:szCs w:val="16"/>
        </w:rPr>
        <w:t>Le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échéant,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adresse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internet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laquelle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le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certificat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d’inscription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sur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cette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liste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officielle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est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accessible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directement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et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gratuitement,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ainsi</w:t>
      </w:r>
      <w:r>
        <w:rPr>
          <w:rFonts w:ascii="Times New Roman" w:hAnsi="Times New Roman" w:cs="Times New Roman"/>
          <w:spacing w:val="40"/>
          <w:sz w:val="16"/>
          <w:szCs w:val="16"/>
        </w:rPr>
        <w:t xml:space="preserve"> </w:t>
      </w:r>
      <w:r>
        <w:rPr>
          <w:sz w:val="16"/>
          <w:szCs w:val="16"/>
        </w:rPr>
        <w:t>que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l’ensemble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des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nécessaires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pour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y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accéder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:</w:t>
      </w:r>
    </w:p>
    <w:p w14:paraId="4F7AA472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16"/>
          <w:szCs w:val="16"/>
        </w:rPr>
      </w:pPr>
    </w:p>
    <w:p w14:paraId="2F039097" w14:textId="77777777" w:rsidR="00000000" w:rsidRDefault="00C96CF6">
      <w:pPr>
        <w:pStyle w:val="Paragraphedeliste"/>
        <w:numPr>
          <w:ilvl w:val="1"/>
          <w:numId w:val="2"/>
        </w:numPr>
        <w:tabs>
          <w:tab w:val="left" w:pos="1335"/>
        </w:tabs>
        <w:kinsoku w:val="0"/>
        <w:overflowPunct w:val="0"/>
        <w:ind w:hanging="90"/>
        <w:rPr>
          <w:spacing w:val="-10"/>
          <w:sz w:val="16"/>
          <w:szCs w:val="16"/>
        </w:rPr>
      </w:pPr>
      <w:r>
        <w:rPr>
          <w:sz w:val="16"/>
          <w:szCs w:val="16"/>
        </w:rPr>
        <w:t>Adresse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internet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36CECF44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36F23873" w14:textId="77777777" w:rsidR="00000000" w:rsidRDefault="00C96CF6">
      <w:pPr>
        <w:pStyle w:val="Paragraphedeliste"/>
        <w:numPr>
          <w:ilvl w:val="1"/>
          <w:numId w:val="2"/>
        </w:numPr>
        <w:tabs>
          <w:tab w:val="left" w:pos="1345"/>
        </w:tabs>
        <w:kinsoku w:val="0"/>
        <w:overflowPunct w:val="0"/>
        <w:spacing w:before="161"/>
        <w:ind w:left="1344" w:hanging="100"/>
        <w:rPr>
          <w:spacing w:val="-10"/>
          <w:sz w:val="16"/>
          <w:szCs w:val="16"/>
        </w:rPr>
      </w:pP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nécessaires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z w:val="16"/>
          <w:szCs w:val="16"/>
        </w:rPr>
        <w:t>pour</w:t>
      </w:r>
      <w:r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y</w:t>
      </w:r>
      <w:r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accéder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056C57F7" w14:textId="77777777" w:rsidR="00000000" w:rsidRDefault="00C96CF6">
      <w:pPr>
        <w:pStyle w:val="Paragraphedeliste"/>
        <w:numPr>
          <w:ilvl w:val="1"/>
          <w:numId w:val="2"/>
        </w:numPr>
        <w:tabs>
          <w:tab w:val="left" w:pos="1345"/>
        </w:tabs>
        <w:kinsoku w:val="0"/>
        <w:overflowPunct w:val="0"/>
        <w:spacing w:before="161"/>
        <w:ind w:left="1344" w:hanging="100"/>
        <w:rPr>
          <w:spacing w:val="-10"/>
          <w:sz w:val="16"/>
          <w:szCs w:val="16"/>
        </w:rPr>
        <w:sectPr w:rsidR="00000000">
          <w:pgSz w:w="11900" w:h="16840"/>
          <w:pgMar w:top="440" w:right="580" w:bottom="1260" w:left="600" w:header="0" w:footer="1078" w:gutter="0"/>
          <w:cols w:space="720"/>
          <w:noEndnote/>
        </w:sectPr>
      </w:pPr>
    </w:p>
    <w:p w14:paraId="28775D72" w14:textId="77777777" w:rsidR="00000000" w:rsidRDefault="00C96CF6">
      <w:pPr>
        <w:pStyle w:val="Titre4"/>
        <w:numPr>
          <w:ilvl w:val="0"/>
          <w:numId w:val="6"/>
        </w:numPr>
        <w:tabs>
          <w:tab w:val="left" w:pos="473"/>
        </w:tabs>
        <w:kinsoku w:val="0"/>
        <w:overflowPunct w:val="0"/>
        <w:spacing w:before="89" w:line="242" w:lineRule="auto"/>
        <w:ind w:right="282" w:firstLine="0"/>
        <w:rPr>
          <w:rFonts w:ascii="Wingdings" w:hAnsi="Wingdings" w:cs="Wingdings"/>
          <w:i w:val="0"/>
          <w:iCs w:val="0"/>
          <w:color w:val="64CCFF"/>
          <w:sz w:val="22"/>
          <w:szCs w:val="22"/>
        </w:rPr>
      </w:pPr>
      <w:r>
        <w:rPr>
          <w:color w:val="000000"/>
          <w:position w:val="1"/>
        </w:rPr>
        <w:lastRenderedPageBreak/>
        <w:t>2.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Lorsque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le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marché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public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n’est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pas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un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marché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défense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ou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sécurité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b/>
          <w:bCs/>
          <w:color w:val="000000"/>
          <w:position w:val="1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que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l’acheteur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a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autorisé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  <w:position w:val="1"/>
        </w:rPr>
        <w:t>les</w:t>
      </w:r>
      <w:r>
        <w:rPr>
          <w:rFonts w:ascii="Times New Roman" w:hAnsi="Times New Roman" w:cs="Times New Roman"/>
          <w:i w:val="0"/>
          <w:iCs w:val="0"/>
          <w:color w:val="000000"/>
          <w:position w:val="1"/>
        </w:rPr>
        <w:t xml:space="preserve"> </w:t>
      </w:r>
      <w:r>
        <w:rPr>
          <w:color w:val="000000"/>
        </w:rPr>
        <w:t>candidats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à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se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limiter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à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indiquer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qu’ils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disposent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l’aptitude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et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capacités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requises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en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application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second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alinéa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l’</w:t>
      </w:r>
      <w:r>
        <w:rPr>
          <w:color w:val="0000FF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2143-4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publique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:</w:t>
      </w:r>
    </w:p>
    <w:p w14:paraId="0648B988" w14:textId="77777777" w:rsidR="00000000" w:rsidRDefault="00C96CF6">
      <w:pPr>
        <w:pStyle w:val="Corpsdetexte"/>
        <w:kinsoku w:val="0"/>
        <w:overflowPunct w:val="0"/>
        <w:spacing w:before="11"/>
        <w:rPr>
          <w:sz w:val="10"/>
          <w:szCs w:val="10"/>
        </w:rPr>
      </w:pPr>
    </w:p>
    <w:p w14:paraId="2F024517" w14:textId="5CC878A5" w:rsidR="00000000" w:rsidRDefault="00A518CC">
      <w:pPr>
        <w:pStyle w:val="Corpsdetexte"/>
        <w:kinsoku w:val="0"/>
        <w:overflowPunct w:val="0"/>
        <w:spacing w:before="94"/>
        <w:ind w:left="1103"/>
        <w:rPr>
          <w:i w:val="0"/>
          <w:iCs w:val="0"/>
          <w:spacing w:val="-2"/>
        </w:rPr>
      </w:pPr>
      <w:r>
        <w:rPr>
          <w:i w:val="0"/>
          <w:iCs w:val="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5"/>
      <w:r>
        <w:rPr>
          <w:i w:val="0"/>
          <w:iCs w:val="0"/>
        </w:rPr>
        <w:instrText xml:space="preserve"> FORMCHECKBOX </w:instrText>
      </w:r>
      <w:r>
        <w:rPr>
          <w:i w:val="0"/>
          <w:iCs w:val="0"/>
        </w:rPr>
      </w:r>
      <w:r>
        <w:rPr>
          <w:i w:val="0"/>
          <w:iCs w:val="0"/>
        </w:rPr>
        <w:fldChar w:fldCharType="end"/>
      </w:r>
      <w:bookmarkEnd w:id="2"/>
      <w:r w:rsidR="00C96CF6">
        <w:rPr>
          <w:i w:val="0"/>
          <w:iCs w:val="0"/>
        </w:rPr>
        <w:t>Le</w:t>
      </w:r>
      <w:r w:rsidR="00C96CF6">
        <w:rPr>
          <w:rFonts w:ascii="Times New Roman" w:hAnsi="Times New Roman" w:cs="Times New Roman"/>
          <w:i w:val="0"/>
          <w:iCs w:val="0"/>
          <w:spacing w:val="-5"/>
        </w:rPr>
        <w:t xml:space="preserve"> </w:t>
      </w:r>
      <w:r w:rsidR="00C96CF6">
        <w:rPr>
          <w:i w:val="0"/>
          <w:iCs w:val="0"/>
        </w:rPr>
        <w:t>candidat</w:t>
      </w:r>
      <w:r w:rsidR="00C96CF6"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 w:rsidR="00C96CF6">
        <w:rPr>
          <w:i w:val="0"/>
          <w:iCs w:val="0"/>
        </w:rPr>
        <w:t>déclare</w:t>
      </w:r>
      <w:r w:rsidR="00C96CF6"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 w:rsidR="00C96CF6">
        <w:rPr>
          <w:i w:val="0"/>
          <w:iCs w:val="0"/>
        </w:rPr>
        <w:t>sur</w:t>
      </w:r>
      <w:r w:rsidR="00C96CF6"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 w:rsidR="00C96CF6">
        <w:rPr>
          <w:i w:val="0"/>
          <w:iCs w:val="0"/>
        </w:rPr>
        <w:t>l’honneur</w:t>
      </w:r>
      <w:r w:rsidR="00C96CF6"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 w:rsidR="00C96CF6">
        <w:rPr>
          <w:i w:val="0"/>
          <w:iCs w:val="0"/>
        </w:rPr>
        <w:t>satisfaire</w:t>
      </w:r>
      <w:r w:rsidR="00C96CF6"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 w:rsidR="00C96CF6">
        <w:rPr>
          <w:i w:val="0"/>
          <w:iCs w:val="0"/>
        </w:rPr>
        <w:t>à</w:t>
      </w:r>
      <w:r w:rsidR="00C96CF6">
        <w:rPr>
          <w:rFonts w:ascii="Times New Roman" w:hAnsi="Times New Roman" w:cs="Times New Roman"/>
          <w:i w:val="0"/>
          <w:iCs w:val="0"/>
          <w:spacing w:val="-5"/>
        </w:rPr>
        <w:t xml:space="preserve"> </w:t>
      </w:r>
      <w:r w:rsidR="00C96CF6">
        <w:rPr>
          <w:i w:val="0"/>
          <w:iCs w:val="0"/>
        </w:rPr>
        <w:t>l’ensemble</w:t>
      </w:r>
      <w:r w:rsidR="00C96CF6"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 w:rsidR="00C96CF6">
        <w:rPr>
          <w:i w:val="0"/>
          <w:iCs w:val="0"/>
        </w:rPr>
        <w:t>des</w:t>
      </w:r>
      <w:r w:rsidR="00C96CF6"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 w:rsidR="00C96CF6">
        <w:rPr>
          <w:i w:val="0"/>
          <w:iCs w:val="0"/>
        </w:rPr>
        <w:t>conditions</w:t>
      </w:r>
      <w:r w:rsidR="00C96CF6">
        <w:rPr>
          <w:rFonts w:ascii="Times New Roman" w:hAnsi="Times New Roman" w:cs="Times New Roman"/>
          <w:i w:val="0"/>
          <w:iCs w:val="0"/>
          <w:spacing w:val="-4"/>
        </w:rPr>
        <w:t xml:space="preserve"> </w:t>
      </w:r>
      <w:r w:rsidR="00C96CF6">
        <w:rPr>
          <w:i w:val="0"/>
          <w:iCs w:val="0"/>
        </w:rPr>
        <w:t>de</w:t>
      </w:r>
      <w:r w:rsidR="00C96CF6"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 w:rsidR="00C96CF6">
        <w:rPr>
          <w:i w:val="0"/>
          <w:iCs w:val="0"/>
        </w:rPr>
        <w:t>participation</w:t>
      </w:r>
      <w:r w:rsidR="00C96CF6"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 w:rsidR="00C96CF6">
        <w:rPr>
          <w:i w:val="0"/>
          <w:iCs w:val="0"/>
        </w:rPr>
        <w:t>requises</w:t>
      </w:r>
      <w:r w:rsidR="00C96CF6"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 w:rsidR="00C96CF6">
        <w:rPr>
          <w:i w:val="0"/>
          <w:iCs w:val="0"/>
        </w:rPr>
        <w:t>par</w:t>
      </w:r>
      <w:r w:rsidR="00C96CF6"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 w:rsidR="00C96CF6">
        <w:rPr>
          <w:i w:val="0"/>
          <w:iCs w:val="0"/>
          <w:spacing w:val="-2"/>
        </w:rPr>
        <w:t>l’acheteur.</w:t>
      </w:r>
    </w:p>
    <w:p w14:paraId="05213D0E" w14:textId="77777777" w:rsidR="00000000" w:rsidRDefault="00C96CF6">
      <w:pPr>
        <w:pStyle w:val="Corpsdetexte"/>
        <w:kinsoku w:val="0"/>
        <w:overflowPunct w:val="0"/>
        <w:spacing w:before="6"/>
        <w:ind w:left="820"/>
        <w:rPr>
          <w:spacing w:val="-2"/>
          <w:sz w:val="16"/>
          <w:szCs w:val="16"/>
        </w:rPr>
      </w:pPr>
      <w:r>
        <w:rPr>
          <w:sz w:val="16"/>
          <w:szCs w:val="16"/>
        </w:rPr>
        <w:t>(Dans</w:t>
      </w:r>
      <w:r>
        <w:rPr>
          <w:rFonts w:ascii="Times New Roman" w:hAnsi="Times New Roman" w:cs="Times New Roman"/>
          <w:i w:val="0"/>
          <w:iCs w:val="0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ce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cas,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il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est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inutile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remplir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rubriques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suivantes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du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présent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formulaire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;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le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remplissage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du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formulaire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est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terminé.)</w:t>
      </w:r>
    </w:p>
    <w:p w14:paraId="672FF051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3523300A" w14:textId="6374AC53" w:rsidR="00000000" w:rsidRDefault="00C96CF6">
      <w:pPr>
        <w:pStyle w:val="Corpsdetexte"/>
        <w:kinsoku w:val="0"/>
        <w:overflowPunct w:val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06E9BE6" wp14:editId="4478A592">
                <wp:simplePos x="0" y="0"/>
                <wp:positionH relativeFrom="page">
                  <wp:posOffset>472440</wp:posOffset>
                </wp:positionH>
                <wp:positionV relativeFrom="paragraph">
                  <wp:posOffset>146685</wp:posOffset>
                </wp:positionV>
                <wp:extent cx="6568440" cy="321945"/>
                <wp:effectExtent l="0" t="0" r="0" b="0"/>
                <wp:wrapTopAndBottom/>
                <wp:docPr id="2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8440" cy="321945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BFA3C" w14:textId="77777777" w:rsidR="00000000" w:rsidRDefault="00C96CF6">
                            <w:pPr>
                              <w:pStyle w:val="Corpsdetexte"/>
                              <w:kinsoku w:val="0"/>
                              <w:overflowPunct w:val="0"/>
                              <w:spacing w:line="242" w:lineRule="auto"/>
                              <w:ind w:left="107"/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Renseignements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relatifs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l’aptitude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exercer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l’activité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professionnelle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concernée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par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sz w:val="22"/>
                                <w:szCs w:val="22"/>
                              </w:rPr>
                              <w:t>contrat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E9BE6" id="Text Box 28" o:spid="_x0000_s1034" type="#_x0000_t202" style="position:absolute;margin-left:37.2pt;margin-top:11.55pt;width:517.2pt;height:25.3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" o:allowincell="f" fillcolor="#64ccff" stroked="f">
                <v:textbox inset="0,0,0,0">
                  <w:txbxContent>
                    <w:p w14:paraId="6C9BFA3C" w14:textId="77777777" w:rsidR="00000000" w:rsidRDefault="00C96CF6">
                      <w:pPr>
                        <w:pStyle w:val="Corpsdetexte"/>
                        <w:kinsoku w:val="0"/>
                        <w:overflowPunct w:val="0"/>
                        <w:spacing w:line="242" w:lineRule="auto"/>
                        <w:ind w:left="107"/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Renseignements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relatifs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l’aptitude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exercer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l’activité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professionnelle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concernée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par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4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sz w:val="22"/>
                          <w:szCs w:val="22"/>
                        </w:rPr>
                        <w:t>contrat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F6B698" w14:textId="77777777" w:rsidR="00000000" w:rsidRDefault="00C96CF6">
      <w:pPr>
        <w:pStyle w:val="Corpsdetexte"/>
        <w:kinsoku w:val="0"/>
        <w:overflowPunct w:val="0"/>
        <w:spacing w:before="9"/>
        <w:rPr>
          <w:sz w:val="13"/>
          <w:szCs w:val="13"/>
        </w:rPr>
      </w:pPr>
    </w:p>
    <w:p w14:paraId="10C79939" w14:textId="77777777" w:rsidR="00000000" w:rsidRDefault="00C96CF6">
      <w:pPr>
        <w:pStyle w:val="Titre4"/>
        <w:kinsoku w:val="0"/>
        <w:overflowPunct w:val="0"/>
        <w:spacing w:before="93"/>
        <w:ind w:left="384" w:right="414"/>
        <w:jc w:val="center"/>
        <w:rPr>
          <w:spacing w:val="-2"/>
        </w:rPr>
      </w:pP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fournit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renseignements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demandés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</w:t>
      </w:r>
      <w:r>
        <w:t>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titre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l’aptitude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exercer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l’activité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spacing w:val="-2"/>
        </w:rPr>
        <w:t>professionnelle.</w:t>
      </w:r>
    </w:p>
    <w:p w14:paraId="544DD56E" w14:textId="77777777" w:rsidR="00000000" w:rsidRDefault="00C96CF6">
      <w:pPr>
        <w:pStyle w:val="Corpsdetexte"/>
        <w:kinsoku w:val="0"/>
        <w:overflowPunct w:val="0"/>
        <w:ind w:left="391" w:right="414"/>
        <w:jc w:val="center"/>
        <w:rPr>
          <w:spacing w:val="-4"/>
        </w:rPr>
      </w:pPr>
      <w:r>
        <w:t>(En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cas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t>MDS,</w:t>
      </w:r>
      <w:r>
        <w:rPr>
          <w:rFonts w:ascii="Times New Roman" w:hAnsi="Times New Roman" w:cs="Times New Roman"/>
          <w:i w:val="0"/>
          <w:iCs w:val="0"/>
          <w:spacing w:val="1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documents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preuve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sont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fournir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avec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t>candidature,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sauf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cas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t>particulier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rubrique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spacing w:val="-4"/>
        </w:rPr>
        <w:t>E3.)</w:t>
      </w:r>
    </w:p>
    <w:p w14:paraId="4901BFDE" w14:textId="77777777" w:rsidR="00000000" w:rsidRDefault="00C96CF6">
      <w:pPr>
        <w:pStyle w:val="Corpsdetexte"/>
        <w:kinsoku w:val="0"/>
        <w:overflowPunct w:val="0"/>
        <w:spacing w:before="11"/>
        <w:rPr>
          <w:sz w:val="21"/>
          <w:szCs w:val="21"/>
        </w:rPr>
      </w:pPr>
    </w:p>
    <w:p w14:paraId="632A787F" w14:textId="77777777" w:rsidR="00000000" w:rsidRDefault="00C96CF6">
      <w:pPr>
        <w:pStyle w:val="Titre3"/>
        <w:kinsoku w:val="0"/>
        <w:overflowPunct w:val="0"/>
        <w:jc w:val="both"/>
        <w:rPr>
          <w:spacing w:val="-10"/>
        </w:rPr>
      </w:pPr>
      <w:r>
        <w:t>E1</w:t>
      </w:r>
      <w:r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>
        <w:t>-</w:t>
      </w:r>
      <w:r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>
        <w:t>Renseignements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sur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l’inscription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sur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un</w:t>
      </w:r>
      <w:r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>
        <w:t>registre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professionnel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rPr>
          <w:spacing w:val="-10"/>
        </w:rPr>
        <w:t>:</w:t>
      </w:r>
    </w:p>
    <w:p w14:paraId="6F5D7999" w14:textId="77777777" w:rsidR="00000000" w:rsidRDefault="00C96CF6">
      <w:pPr>
        <w:pStyle w:val="Corpsdetexte"/>
        <w:kinsoku w:val="0"/>
        <w:overflowPunct w:val="0"/>
        <w:spacing w:before="208"/>
        <w:ind w:left="408" w:right="414"/>
        <w:jc w:val="center"/>
        <w:rPr>
          <w:i w:val="0"/>
          <w:iCs w:val="0"/>
          <w:spacing w:val="-4"/>
          <w:sz w:val="22"/>
          <w:szCs w:val="22"/>
        </w:rPr>
      </w:pPr>
      <w:r>
        <w:rPr>
          <w:i w:val="0"/>
          <w:iCs w:val="0"/>
          <w:sz w:val="22"/>
          <w:szCs w:val="22"/>
        </w:rPr>
        <w:t>Cf</w:t>
      </w:r>
      <w:r>
        <w:rPr>
          <w:rFonts w:ascii="Times New Roman" w:hAnsi="Times New Roman" w:cs="Times New Roman"/>
          <w:i w:val="0"/>
          <w:iCs w:val="0"/>
          <w:spacing w:val="-8"/>
          <w:sz w:val="22"/>
          <w:szCs w:val="22"/>
        </w:rPr>
        <w:t xml:space="preserve"> </w:t>
      </w:r>
      <w:r>
        <w:rPr>
          <w:i w:val="0"/>
          <w:iCs w:val="0"/>
          <w:sz w:val="22"/>
          <w:szCs w:val="22"/>
        </w:rPr>
        <w:t>DOSSIER</w:t>
      </w:r>
      <w:r>
        <w:rPr>
          <w:rFonts w:ascii="Times New Roman" w:hAnsi="Times New Roman" w:cs="Times New Roman"/>
          <w:i w:val="0"/>
          <w:iCs w:val="0"/>
          <w:spacing w:val="-13"/>
          <w:sz w:val="22"/>
          <w:szCs w:val="22"/>
        </w:rPr>
        <w:t xml:space="preserve"> </w:t>
      </w:r>
      <w:r>
        <w:rPr>
          <w:i w:val="0"/>
          <w:iCs w:val="0"/>
          <w:sz w:val="22"/>
          <w:szCs w:val="22"/>
        </w:rPr>
        <w:t>ADMINISTRATIF</w:t>
      </w:r>
      <w:r>
        <w:rPr>
          <w:rFonts w:ascii="Times New Roman" w:hAnsi="Times New Roman" w:cs="Times New Roman"/>
          <w:i w:val="0"/>
          <w:iCs w:val="0"/>
          <w:spacing w:val="-7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JOINT</w:t>
      </w:r>
    </w:p>
    <w:p w14:paraId="700EDE23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4"/>
          <w:szCs w:val="24"/>
        </w:rPr>
      </w:pPr>
    </w:p>
    <w:p w14:paraId="056CD2CA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4"/>
          <w:szCs w:val="24"/>
        </w:rPr>
      </w:pPr>
    </w:p>
    <w:p w14:paraId="3ADF3C6A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4"/>
          <w:szCs w:val="24"/>
        </w:rPr>
      </w:pPr>
    </w:p>
    <w:p w14:paraId="211D8EB8" w14:textId="77777777" w:rsidR="00000000" w:rsidRDefault="00C96CF6">
      <w:pPr>
        <w:pStyle w:val="Titre3"/>
        <w:kinsoku w:val="0"/>
        <w:overflowPunct w:val="0"/>
        <w:spacing w:before="205"/>
        <w:ind w:right="260"/>
        <w:jc w:val="both"/>
      </w:pPr>
      <w:r>
        <w:t>E2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-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Le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cas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échéant,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pour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les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marchés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publics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services,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indication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l’autorisation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spécifique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dont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le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candidat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doit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être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doté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ou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l’organisation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spécifique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dont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il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doit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être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membre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pour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pouvoir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fournir,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dans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son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pays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d’origine,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le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service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concerné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:</w:t>
      </w:r>
    </w:p>
    <w:p w14:paraId="05F8E504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38767876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33F80E93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4E53F0B9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0546C273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069E7612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08243E2D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7171E936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3A0CA48B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12113FF1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3ACEB30E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26B7E3E6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77AEB0CA" w14:textId="77777777" w:rsidR="00000000" w:rsidRDefault="00C96CF6">
      <w:pPr>
        <w:pStyle w:val="Corpsdetexte"/>
        <w:kinsoku w:val="0"/>
        <w:overflowPunct w:val="0"/>
        <w:spacing w:before="209"/>
        <w:ind w:left="251" w:right="264"/>
        <w:jc w:val="both"/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>E3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-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cas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échéant,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adresse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internet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à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laquelle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documents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justificatifs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et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moyens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preuve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sont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accessibles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directement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et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gratuitement,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ainsi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que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l’ensemble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renseignements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nécessaires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pour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y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accéder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</w:rPr>
        <w:t>(applicable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  <w:u w:val="single"/>
        </w:rPr>
        <w:t>pour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tous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les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marchés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publics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autres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que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MDS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et,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MDS,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uniquement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lorsque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autorisé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candidats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fournir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ces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documents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preuve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application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l’</w:t>
      </w:r>
      <w:r>
        <w:rPr>
          <w:b/>
          <w:bCs/>
          <w:i w:val="0"/>
          <w:iCs w:val="0"/>
          <w:color w:val="0000FF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b/>
          <w:bCs/>
          <w:i w:val="0"/>
          <w:iCs w:val="0"/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b/>
          <w:bCs/>
          <w:i w:val="0"/>
          <w:iCs w:val="0"/>
          <w:color w:val="0000FF"/>
          <w:u w:val="single"/>
        </w:rPr>
        <w:t>2343-14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b/>
          <w:bCs/>
          <w:i w:val="0"/>
          <w:iCs w:val="0"/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publique)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  <w:sz w:val="22"/>
          <w:szCs w:val="22"/>
        </w:rPr>
        <w:t>:</w:t>
      </w:r>
    </w:p>
    <w:p w14:paraId="03C1251B" w14:textId="77777777" w:rsidR="00000000" w:rsidRDefault="00C96CF6">
      <w:pPr>
        <w:pStyle w:val="Corpsdetexte"/>
        <w:kinsoku w:val="0"/>
        <w:overflowPunct w:val="0"/>
        <w:spacing w:line="183" w:lineRule="exact"/>
        <w:ind w:left="251"/>
        <w:jc w:val="both"/>
        <w:rPr>
          <w:spacing w:val="-2"/>
          <w:sz w:val="16"/>
          <w:szCs w:val="16"/>
        </w:rPr>
      </w:pPr>
      <w:r>
        <w:rPr>
          <w:sz w:val="16"/>
          <w:szCs w:val="16"/>
        </w:rPr>
        <w:t>(Si</w:t>
      </w:r>
      <w:r>
        <w:rPr>
          <w:rFonts w:ascii="Times New Roman" w:hAnsi="Times New Roman" w:cs="Times New Roman"/>
          <w:i w:val="0"/>
          <w:iCs w:val="0"/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l’adresse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et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sont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identiques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ceux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fournis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plus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haut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se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contenter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renvoyer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rubrique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concernée.)</w:t>
      </w:r>
    </w:p>
    <w:p w14:paraId="23B929B1" w14:textId="77777777" w:rsidR="00000000" w:rsidRDefault="00C96CF6">
      <w:pPr>
        <w:pStyle w:val="Corpsdetexte"/>
        <w:kinsoku w:val="0"/>
        <w:overflowPunct w:val="0"/>
      </w:pPr>
    </w:p>
    <w:p w14:paraId="11813D93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27"/>
        </w:tabs>
        <w:kinsoku w:val="0"/>
        <w:overflowPunct w:val="0"/>
        <w:ind w:hanging="90"/>
        <w:rPr>
          <w:spacing w:val="-10"/>
          <w:sz w:val="16"/>
          <w:szCs w:val="16"/>
        </w:rPr>
      </w:pPr>
      <w:r>
        <w:rPr>
          <w:sz w:val="16"/>
          <w:szCs w:val="16"/>
        </w:rPr>
        <w:t>Adresse(s)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internet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2623F4D0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4C73A32F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0B4810D4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34"/>
        </w:tabs>
        <w:kinsoku w:val="0"/>
        <w:overflowPunct w:val="0"/>
        <w:spacing w:before="139"/>
        <w:ind w:left="633" w:hanging="97"/>
        <w:rPr>
          <w:spacing w:val="-10"/>
          <w:sz w:val="16"/>
          <w:szCs w:val="16"/>
        </w:rPr>
      </w:pP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nécessaires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pour</w:t>
      </w:r>
      <w:r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y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accéder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66BA44D1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12EF01C9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76243928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66B1BC20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4B8AF68F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2D21AB1C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7FAE1EDE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55E338B6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090386F2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675CA9CF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68EB575E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2783A3F1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00351285" w14:textId="41EEEC79" w:rsidR="00000000" w:rsidRDefault="00C96CF6">
      <w:pPr>
        <w:pStyle w:val="Corpsdetexte"/>
        <w:kinsoku w:val="0"/>
        <w:overflowPunct w:val="0"/>
        <w:spacing w:before="11"/>
        <w:rPr>
          <w:i w:val="0"/>
          <w:iCs w:val="0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2E5F7157" wp14:editId="4150558D">
                <wp:simplePos x="0" y="0"/>
                <wp:positionH relativeFrom="page">
                  <wp:posOffset>481330</wp:posOffset>
                </wp:positionH>
                <wp:positionV relativeFrom="paragraph">
                  <wp:posOffset>146685</wp:posOffset>
                </wp:positionV>
                <wp:extent cx="6574790" cy="312420"/>
                <wp:effectExtent l="0" t="0" r="0" b="0"/>
                <wp:wrapTopAndBottom/>
                <wp:docPr id="2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4790" cy="312420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16777" w14:textId="77777777" w:rsidR="00000000" w:rsidRDefault="00C96CF6">
                            <w:pPr>
                              <w:pStyle w:val="Corpsdetexte"/>
                              <w:tabs>
                                <w:tab w:val="left" w:pos="4168"/>
                                <w:tab w:val="left" w:pos="8423"/>
                                <w:tab w:val="left" w:pos="9314"/>
                                <w:tab w:val="left" w:pos="9705"/>
                                <w:tab w:val="left" w:pos="10034"/>
                              </w:tabs>
                              <w:kinsoku w:val="0"/>
                              <w:overflowPunct w:val="0"/>
                              <w:spacing w:line="252" w:lineRule="exact"/>
                              <w:ind w:left="71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DC2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1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Déclaration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3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2"/>
                                <w:position w:val="1"/>
                                <w:sz w:val="20"/>
                                <w:szCs w:val="20"/>
                              </w:rPr>
                              <w:t>candidat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EXTENSION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BÂTIMENT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0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>Page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2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2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1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position w:val="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000000"/>
                                <w:spacing w:val="-10"/>
                                <w:position w:val="2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F7157" id="Text Box 29" o:spid="_x0000_s1035" type="#_x0000_t202" style="position:absolute;margin-left:37.9pt;margin-top:11.55pt;width:517.7pt;height:24.6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" o:allowincell="f" fillcolor="#64ccff" stroked="f">
                <v:textbox inset="0,0,0,0">
                  <w:txbxContent>
                    <w:p w14:paraId="02B16777" w14:textId="77777777" w:rsidR="00000000" w:rsidRDefault="00C96CF6">
                      <w:pPr>
                        <w:pStyle w:val="Corpsdetexte"/>
                        <w:tabs>
                          <w:tab w:val="left" w:pos="4168"/>
                          <w:tab w:val="left" w:pos="8423"/>
                          <w:tab w:val="left" w:pos="9314"/>
                          <w:tab w:val="left" w:pos="9705"/>
                          <w:tab w:val="left" w:pos="10034"/>
                        </w:tabs>
                        <w:kinsoku w:val="0"/>
                        <w:overflowPunct w:val="0"/>
                        <w:spacing w:line="252" w:lineRule="exact"/>
                        <w:ind w:left="71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2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DC2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1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2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Déclaration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3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2"/>
                          <w:position w:val="1"/>
                          <w:sz w:val="20"/>
                          <w:szCs w:val="20"/>
                        </w:rPr>
                        <w:t>candidat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  <w:szCs w:val="24"/>
                        </w:rPr>
                        <w:t>EXTENSION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  <w:szCs w:val="24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  <w:szCs w:val="24"/>
                        </w:rPr>
                        <w:t>BÂTIMENT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pacing w:val="-10"/>
                          <w:sz w:val="24"/>
                          <w:szCs w:val="24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>Page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2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2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1"/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position w:val="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000000"/>
                          <w:spacing w:val="-10"/>
                          <w:position w:val="2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14341D" w14:textId="77777777" w:rsidR="00000000" w:rsidRDefault="00C96CF6">
      <w:pPr>
        <w:pStyle w:val="Corpsdetexte"/>
        <w:kinsoku w:val="0"/>
        <w:overflowPunct w:val="0"/>
        <w:spacing w:before="11"/>
        <w:rPr>
          <w:i w:val="0"/>
          <w:iCs w:val="0"/>
          <w:sz w:val="17"/>
          <w:szCs w:val="17"/>
        </w:rPr>
        <w:sectPr w:rsidR="00000000">
          <w:footerReference w:type="default" r:id="rId11"/>
          <w:pgSz w:w="11900" w:h="16840"/>
          <w:pgMar w:top="380" w:right="580" w:bottom="280" w:left="600" w:header="0" w:footer="0" w:gutter="0"/>
          <w:cols w:space="720"/>
          <w:noEndnote/>
        </w:sectPr>
      </w:pPr>
    </w:p>
    <w:p w14:paraId="151FEE11" w14:textId="37C2E7CB" w:rsidR="00000000" w:rsidRDefault="00C96CF6">
      <w:pPr>
        <w:pStyle w:val="Corpsdetexte"/>
        <w:kinsoku w:val="0"/>
        <w:overflowPunct w:val="0"/>
        <w:ind w:left="180"/>
        <w:rPr>
          <w:i w:val="0"/>
          <w:iCs w:val="0"/>
          <w:sz w:val="20"/>
          <w:szCs w:val="20"/>
        </w:rPr>
      </w:pPr>
      <w:r>
        <w:rPr>
          <w:i w:val="0"/>
          <w:iCs w:val="0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 wp14:anchorId="1E8BE595" wp14:editId="638D1DF3">
                <wp:extent cx="6560820" cy="321945"/>
                <wp:effectExtent l="0" t="0" r="1905" b="0"/>
                <wp:docPr id="2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321945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DBF3A" w14:textId="77777777" w:rsidR="00000000" w:rsidRDefault="00C96CF6">
                            <w:pPr>
                              <w:pStyle w:val="Corpsdetexte"/>
                              <w:kinsoku w:val="0"/>
                              <w:overflowPunct w:val="0"/>
                              <w:ind w:left="71" w:right="55"/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Renseignements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relatifs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capacité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économique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et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financière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candidat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individuel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ou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membre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groupement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8BE595" id="Text Box 38" o:spid="_x0000_s1036" type="#_x0000_t202" style="width:516.6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" fillcolor="#64ccff" stroked="f">
                <v:textbox inset="0,0,0,0">
                  <w:txbxContent>
                    <w:p w14:paraId="1F8DBF3A" w14:textId="77777777" w:rsidR="00000000" w:rsidRDefault="00C96CF6">
                      <w:pPr>
                        <w:pStyle w:val="Corpsdetexte"/>
                        <w:kinsoku w:val="0"/>
                        <w:overflowPunct w:val="0"/>
                        <w:ind w:left="71" w:right="55"/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F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Renseignements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relatifs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la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capacité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économique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et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financière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candidat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individuel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ou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membre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groupement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FCC67F" w14:textId="77777777" w:rsidR="00000000" w:rsidRDefault="00C96CF6">
      <w:pPr>
        <w:pStyle w:val="Corpsdetexte"/>
        <w:kinsoku w:val="0"/>
        <w:overflowPunct w:val="0"/>
        <w:spacing w:before="10"/>
        <w:rPr>
          <w:i w:val="0"/>
          <w:iCs w:val="0"/>
          <w:sz w:val="7"/>
          <w:szCs w:val="7"/>
        </w:rPr>
      </w:pPr>
    </w:p>
    <w:p w14:paraId="7057A445" w14:textId="77777777" w:rsidR="00000000" w:rsidRDefault="00C96CF6">
      <w:pPr>
        <w:pStyle w:val="Titre4"/>
        <w:kinsoku w:val="0"/>
        <w:overflowPunct w:val="0"/>
        <w:spacing w:before="93"/>
        <w:ind w:left="461" w:right="204"/>
        <w:jc w:val="center"/>
        <w:rPr>
          <w:spacing w:val="-2"/>
        </w:rPr>
      </w:pP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fournit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renseignements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demandés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titre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capacité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économique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spacing w:val="-2"/>
        </w:rPr>
        <w:t>financière.</w:t>
      </w:r>
    </w:p>
    <w:p w14:paraId="6D45EEEB" w14:textId="77777777" w:rsidR="00000000" w:rsidRDefault="00C96CF6">
      <w:pPr>
        <w:pStyle w:val="Corpsdetexte"/>
        <w:kinsoku w:val="0"/>
        <w:overflowPunct w:val="0"/>
        <w:spacing w:line="182" w:lineRule="exact"/>
        <w:ind w:left="461" w:right="203"/>
        <w:jc w:val="center"/>
        <w:rPr>
          <w:spacing w:val="-4"/>
          <w:sz w:val="16"/>
          <w:szCs w:val="16"/>
        </w:rPr>
      </w:pPr>
      <w:r>
        <w:rPr>
          <w:sz w:val="16"/>
          <w:szCs w:val="16"/>
        </w:rPr>
        <w:t>(En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MDS,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documents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preuve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sont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fournir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avec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candidature,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sauf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particulier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rubrique</w:t>
      </w:r>
      <w:r>
        <w:rPr>
          <w:rFonts w:ascii="Times New Roman" w:hAnsi="Times New Roman" w:cs="Times New Roman"/>
          <w:i w:val="0"/>
          <w:iCs w:val="0"/>
          <w:spacing w:val="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F4.)</w:t>
      </w:r>
    </w:p>
    <w:p w14:paraId="2EEBA987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21D37923" w14:textId="77777777" w:rsidR="00000000" w:rsidRDefault="00C96CF6">
      <w:pPr>
        <w:pStyle w:val="Titre3"/>
        <w:kinsoku w:val="0"/>
        <w:overflowPunct w:val="0"/>
        <w:rPr>
          <w:spacing w:val="-2"/>
        </w:rPr>
      </w:pPr>
      <w:r>
        <w:t>F1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-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Chiffres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d’affaires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hors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taxes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des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trois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t>derniers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exercices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rPr>
          <w:spacing w:val="-2"/>
        </w:rPr>
        <w:t>disponibles</w:t>
      </w:r>
    </w:p>
    <w:p w14:paraId="48DAE611" w14:textId="77777777" w:rsidR="00000000" w:rsidRDefault="00C96CF6">
      <w:pPr>
        <w:pStyle w:val="Corpsdetexte"/>
        <w:kinsoku w:val="0"/>
        <w:overflowPunct w:val="0"/>
        <w:spacing w:before="1" w:after="1"/>
        <w:rPr>
          <w:b/>
          <w:bCs/>
          <w:i w:val="0"/>
          <w:iCs w:val="0"/>
          <w:sz w:val="20"/>
          <w:szCs w:val="20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7"/>
        <w:gridCol w:w="2566"/>
        <w:gridCol w:w="2566"/>
        <w:gridCol w:w="2393"/>
      </w:tblGrid>
      <w:tr w:rsidR="00000000" w14:paraId="545F0B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</w:trPr>
        <w:tc>
          <w:tcPr>
            <w:tcW w:w="256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0B8F66A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2D20AFD" w14:textId="77777777" w:rsidR="00000000" w:rsidRPr="002E378E" w:rsidRDefault="00C96CF6">
            <w:pPr>
              <w:pStyle w:val="TableParagraph"/>
              <w:kinsoku w:val="0"/>
              <w:overflowPunct w:val="0"/>
              <w:spacing w:before="53"/>
              <w:ind w:right="336"/>
              <w:jc w:val="right"/>
              <w:rPr>
                <w:spacing w:val="-2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Exercice</w:t>
            </w:r>
            <w:r w:rsidRPr="002E378E">
              <w:rPr>
                <w:rFonts w:ascii="Times New Roman" w:hAnsi="Times New Roman" w:cs="Times New Roman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du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2"/>
                <w:sz w:val="20"/>
                <w:szCs w:val="20"/>
                <w:highlight w:val="yellow"/>
              </w:rPr>
              <w:t>01/01/2018</w:t>
            </w:r>
          </w:p>
          <w:p w14:paraId="6EFC5483" w14:textId="77777777" w:rsidR="00000000" w:rsidRPr="002E378E" w:rsidRDefault="00C96CF6">
            <w:pPr>
              <w:pStyle w:val="TableParagraph"/>
              <w:kinsoku w:val="0"/>
              <w:overflowPunct w:val="0"/>
              <w:ind w:right="336"/>
              <w:jc w:val="right"/>
              <w:rPr>
                <w:spacing w:val="-2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au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2"/>
                <w:sz w:val="20"/>
                <w:szCs w:val="20"/>
                <w:highlight w:val="yellow"/>
              </w:rPr>
              <w:t>31/12/2018</w:t>
            </w:r>
          </w:p>
        </w:tc>
        <w:tc>
          <w:tcPr>
            <w:tcW w:w="25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14:paraId="6143262A" w14:textId="77777777" w:rsidR="00000000" w:rsidRPr="002E378E" w:rsidRDefault="00C96CF6">
            <w:pPr>
              <w:pStyle w:val="TableParagraph"/>
              <w:kinsoku w:val="0"/>
              <w:overflowPunct w:val="0"/>
              <w:spacing w:before="53"/>
              <w:ind w:right="337"/>
              <w:jc w:val="right"/>
              <w:rPr>
                <w:spacing w:val="-2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Exercice</w:t>
            </w:r>
            <w:r w:rsidRPr="002E378E">
              <w:rPr>
                <w:rFonts w:ascii="Times New Roman" w:hAnsi="Times New Roman" w:cs="Times New Roman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du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2"/>
                <w:sz w:val="20"/>
                <w:szCs w:val="20"/>
                <w:highlight w:val="yellow"/>
              </w:rPr>
              <w:t>01/01/2019</w:t>
            </w:r>
          </w:p>
          <w:p w14:paraId="681C0DC5" w14:textId="77777777" w:rsidR="00000000" w:rsidRPr="002E378E" w:rsidRDefault="00C96CF6">
            <w:pPr>
              <w:pStyle w:val="TableParagraph"/>
              <w:kinsoku w:val="0"/>
              <w:overflowPunct w:val="0"/>
              <w:ind w:right="336"/>
              <w:jc w:val="right"/>
              <w:rPr>
                <w:spacing w:val="-2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au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2"/>
                <w:sz w:val="20"/>
                <w:szCs w:val="20"/>
                <w:highlight w:val="yellow"/>
              </w:rPr>
              <w:t>31/12/2019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74929B7" w14:textId="77777777" w:rsidR="00000000" w:rsidRPr="002E378E" w:rsidRDefault="00C96CF6">
            <w:pPr>
              <w:pStyle w:val="TableParagraph"/>
              <w:kinsoku w:val="0"/>
              <w:overflowPunct w:val="0"/>
              <w:spacing w:before="53"/>
              <w:ind w:right="156"/>
              <w:jc w:val="right"/>
              <w:rPr>
                <w:spacing w:val="-2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Exercice</w:t>
            </w:r>
            <w:r w:rsidRPr="002E378E">
              <w:rPr>
                <w:rFonts w:ascii="Times New Roman" w:hAnsi="Times New Roman" w:cs="Times New Roman"/>
                <w:spacing w:val="40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du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2"/>
                <w:sz w:val="20"/>
                <w:szCs w:val="20"/>
                <w:highlight w:val="yellow"/>
              </w:rPr>
              <w:t>01/01/2020</w:t>
            </w:r>
          </w:p>
          <w:p w14:paraId="6CD22194" w14:textId="77777777" w:rsidR="00000000" w:rsidRPr="002E378E" w:rsidRDefault="00C96CF6">
            <w:pPr>
              <w:pStyle w:val="TableParagraph"/>
              <w:kinsoku w:val="0"/>
              <w:overflowPunct w:val="0"/>
              <w:ind w:right="156"/>
              <w:jc w:val="right"/>
              <w:rPr>
                <w:spacing w:val="-2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au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2"/>
                <w:sz w:val="20"/>
                <w:szCs w:val="20"/>
                <w:highlight w:val="yellow"/>
              </w:rPr>
              <w:t>31/12/2020</w:t>
            </w:r>
          </w:p>
        </w:tc>
      </w:tr>
      <w:tr w:rsidR="00000000" w14:paraId="4F9639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/>
        </w:trPr>
        <w:tc>
          <w:tcPr>
            <w:tcW w:w="2567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 w14:paraId="5D405478" w14:textId="77777777" w:rsidR="00000000" w:rsidRDefault="00C96CF6">
            <w:pPr>
              <w:pStyle w:val="TableParagraph"/>
              <w:kinsoku w:val="0"/>
              <w:overflowPunct w:val="0"/>
              <w:rPr>
                <w:b/>
                <w:bCs/>
                <w:sz w:val="15"/>
                <w:szCs w:val="15"/>
              </w:rPr>
            </w:pPr>
          </w:p>
          <w:p w14:paraId="07F569D9" w14:textId="77777777" w:rsidR="00000000" w:rsidRDefault="00C96CF6">
            <w:pPr>
              <w:pStyle w:val="TableParagraph"/>
              <w:kinsoku w:val="0"/>
              <w:overflowPunct w:val="0"/>
              <w:ind w:left="72" w:right="34"/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Chiffre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d’affaires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global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sz w:val="14"/>
                <w:szCs w:val="14"/>
              </w:rPr>
              <w:t>(ne</w:t>
            </w:r>
            <w:r>
              <w:rPr>
                <w:rFonts w:ascii="Times New Roman" w:hAnsi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remplir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que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pour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les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exercices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pour</w:t>
            </w:r>
            <w:r>
              <w:rPr>
                <w:rFonts w:ascii="Times New Roman" w:hAnsi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lesquels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ce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renseignement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est</w:t>
            </w:r>
            <w:r>
              <w:rPr>
                <w:rFonts w:ascii="Times New Roman" w:hAnsi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demandé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par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l’acheteur)</w:t>
            </w:r>
          </w:p>
        </w:tc>
        <w:tc>
          <w:tcPr>
            <w:tcW w:w="25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CEA4CAC" w14:textId="77777777" w:rsidR="00000000" w:rsidRPr="002E378E" w:rsidRDefault="00C96CF6">
            <w:pPr>
              <w:pStyle w:val="TableParagraph"/>
              <w:kinsoku w:val="0"/>
              <w:overflowPunct w:val="0"/>
              <w:spacing w:before="113"/>
              <w:ind w:right="45"/>
              <w:jc w:val="right"/>
              <w:rPr>
                <w:spacing w:val="-5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100</w:t>
            </w:r>
            <w:r w:rsidRPr="002E378E">
              <w:rPr>
                <w:rFonts w:ascii="Times New Roman" w:hAnsi="Times New Roman" w:cs="Times New Roman"/>
                <w:spacing w:val="1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499</w:t>
            </w:r>
            <w:r w:rsidRPr="002E378E">
              <w:rPr>
                <w:rFonts w:ascii="Times New Roman" w:hAnsi="Times New Roman" w:cs="Times New Roman"/>
                <w:spacing w:val="2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5"/>
                <w:sz w:val="20"/>
                <w:szCs w:val="20"/>
                <w:highlight w:val="yellow"/>
              </w:rPr>
              <w:t>616</w:t>
            </w:r>
          </w:p>
        </w:tc>
        <w:tc>
          <w:tcPr>
            <w:tcW w:w="25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8C4E14" w14:textId="77777777" w:rsidR="00000000" w:rsidRPr="002E378E" w:rsidRDefault="00C96CF6">
            <w:pPr>
              <w:pStyle w:val="TableParagraph"/>
              <w:kinsoku w:val="0"/>
              <w:overflowPunct w:val="0"/>
              <w:spacing w:before="113"/>
              <w:ind w:right="46"/>
              <w:jc w:val="right"/>
              <w:rPr>
                <w:spacing w:val="-5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103</w:t>
            </w:r>
            <w:r w:rsidRPr="002E378E">
              <w:rPr>
                <w:rFonts w:ascii="Times New Roman" w:hAnsi="Times New Roman" w:cs="Times New Roman"/>
                <w:spacing w:val="2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840</w:t>
            </w:r>
            <w:r w:rsidRPr="002E378E">
              <w:rPr>
                <w:rFonts w:ascii="Times New Roman" w:hAnsi="Times New Roman" w:cs="Times New Roman"/>
                <w:spacing w:val="2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5"/>
                <w:sz w:val="20"/>
                <w:szCs w:val="20"/>
                <w:highlight w:val="yellow"/>
              </w:rPr>
              <w:t>600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9C4F2C" w14:textId="77777777" w:rsidR="00000000" w:rsidRPr="002E378E" w:rsidRDefault="00C96CF6">
            <w:pPr>
              <w:pStyle w:val="TableParagraph"/>
              <w:kinsoku w:val="0"/>
              <w:overflowPunct w:val="0"/>
              <w:spacing w:before="113"/>
              <w:ind w:right="44"/>
              <w:jc w:val="right"/>
              <w:rPr>
                <w:spacing w:val="-5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94</w:t>
            </w:r>
            <w:r w:rsidRPr="002E378E">
              <w:rPr>
                <w:rFonts w:ascii="Times New Roman" w:hAnsi="Times New Roman" w:cs="Times New Roman"/>
                <w:spacing w:val="2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942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5"/>
                <w:sz w:val="20"/>
                <w:szCs w:val="20"/>
                <w:highlight w:val="yellow"/>
              </w:rPr>
              <w:t>415</w:t>
            </w:r>
          </w:p>
        </w:tc>
      </w:tr>
      <w:tr w:rsidR="00000000" w14:paraId="7B161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1"/>
        </w:trPr>
        <w:tc>
          <w:tcPr>
            <w:tcW w:w="256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511D6126" w14:textId="77777777" w:rsidR="00000000" w:rsidRDefault="00C96CF6">
            <w:pPr>
              <w:pStyle w:val="TableParagraph"/>
              <w:kinsoku w:val="0"/>
              <w:overflowPunct w:val="0"/>
              <w:spacing w:before="2"/>
              <w:rPr>
                <w:b/>
                <w:bCs/>
                <w:sz w:val="15"/>
                <w:szCs w:val="15"/>
              </w:rPr>
            </w:pPr>
          </w:p>
          <w:p w14:paraId="6F24BFCD" w14:textId="77777777" w:rsidR="00000000" w:rsidRDefault="00C96CF6">
            <w:pPr>
              <w:pStyle w:val="TableParagraph"/>
              <w:kinsoku w:val="0"/>
              <w:overflowPunct w:val="0"/>
              <w:spacing w:before="1"/>
              <w:ind w:left="67" w:right="21"/>
              <w:rPr>
                <w:spacing w:val="-2"/>
                <w:sz w:val="14"/>
                <w:szCs w:val="14"/>
              </w:rPr>
            </w:pPr>
            <w:r>
              <w:rPr>
                <w:sz w:val="20"/>
                <w:szCs w:val="20"/>
              </w:rPr>
              <w:t>Part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chiffre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d’affaires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concernant</w:t>
            </w:r>
            <w:r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les</w:t>
            </w:r>
            <w:r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fournitures,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services,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travaux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objet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marché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14"/>
                <w:szCs w:val="14"/>
              </w:rPr>
              <w:t>(si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demandé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par</w:t>
            </w:r>
            <w:r>
              <w:rPr>
                <w:rFonts w:ascii="Times New Roman" w:hAnsi="Times New Roman" w:cs="Times New Roman"/>
                <w:spacing w:val="40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t>l’</w:t>
            </w:r>
            <w:r>
              <w:rPr>
                <w:spacing w:val="-2"/>
                <w:sz w:val="14"/>
                <w:szCs w:val="14"/>
              </w:rPr>
              <w:t>acheteur)</w:t>
            </w:r>
          </w:p>
        </w:tc>
        <w:tc>
          <w:tcPr>
            <w:tcW w:w="25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DF02DF" w14:textId="77777777" w:rsidR="00000000" w:rsidRPr="002E378E" w:rsidRDefault="00C96CF6">
            <w:pPr>
              <w:pStyle w:val="TableParagraph"/>
              <w:kinsoku w:val="0"/>
              <w:overflowPunct w:val="0"/>
              <w:spacing w:before="115"/>
              <w:ind w:right="43"/>
              <w:jc w:val="right"/>
              <w:rPr>
                <w:spacing w:val="-5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16</w:t>
            </w:r>
            <w:r w:rsidRPr="002E378E">
              <w:rPr>
                <w:rFonts w:ascii="Times New Roman" w:hAnsi="Times New Roman" w:cs="Times New Roman"/>
                <w:spacing w:val="1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361</w:t>
            </w:r>
            <w:r w:rsidRPr="002E378E">
              <w:rPr>
                <w:rFonts w:ascii="Times New Roman" w:hAnsi="Times New Roman" w:cs="Times New Roman"/>
                <w:spacing w:val="2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5"/>
                <w:sz w:val="20"/>
                <w:szCs w:val="20"/>
                <w:highlight w:val="yellow"/>
              </w:rPr>
              <w:t>660</w:t>
            </w:r>
          </w:p>
        </w:tc>
        <w:tc>
          <w:tcPr>
            <w:tcW w:w="25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7E1853" w14:textId="77777777" w:rsidR="00000000" w:rsidRPr="002E378E" w:rsidRDefault="00C96CF6">
            <w:pPr>
              <w:pStyle w:val="TableParagraph"/>
              <w:kinsoku w:val="0"/>
              <w:overflowPunct w:val="0"/>
              <w:spacing w:before="115"/>
              <w:ind w:right="46"/>
              <w:jc w:val="right"/>
              <w:rPr>
                <w:spacing w:val="-5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17</w:t>
            </w:r>
            <w:r w:rsidRPr="002E378E">
              <w:rPr>
                <w:rFonts w:ascii="Times New Roman" w:hAnsi="Times New Roman" w:cs="Times New Roman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011</w:t>
            </w:r>
            <w:r w:rsidRPr="002E378E">
              <w:rPr>
                <w:rFonts w:ascii="Times New Roman" w:hAnsi="Times New Roman" w:cs="Times New Roman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5"/>
                <w:sz w:val="20"/>
                <w:szCs w:val="20"/>
                <w:highlight w:val="yellow"/>
              </w:rPr>
              <w:t>764</w:t>
            </w:r>
          </w:p>
        </w:tc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7816F8" w14:textId="77777777" w:rsidR="00000000" w:rsidRPr="002E378E" w:rsidRDefault="00C96CF6">
            <w:pPr>
              <w:pStyle w:val="TableParagraph"/>
              <w:kinsoku w:val="0"/>
              <w:overflowPunct w:val="0"/>
              <w:spacing w:before="115"/>
              <w:ind w:right="44"/>
              <w:jc w:val="right"/>
              <w:rPr>
                <w:spacing w:val="-5"/>
                <w:sz w:val="20"/>
                <w:szCs w:val="20"/>
                <w:highlight w:val="yellow"/>
              </w:rPr>
            </w:pPr>
            <w:r w:rsidRPr="002E378E">
              <w:rPr>
                <w:sz w:val="20"/>
                <w:szCs w:val="20"/>
                <w:highlight w:val="yellow"/>
              </w:rPr>
              <w:t>13</w:t>
            </w:r>
            <w:r w:rsidRPr="002E378E">
              <w:rPr>
                <w:rFonts w:ascii="Times New Roman" w:hAnsi="Times New Roman" w:cs="Times New Roman"/>
                <w:spacing w:val="2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z w:val="20"/>
                <w:szCs w:val="20"/>
                <w:highlight w:val="yellow"/>
              </w:rPr>
              <w:t>298</w:t>
            </w:r>
            <w:r w:rsidRPr="002E378E">
              <w:rPr>
                <w:rFonts w:ascii="Times New Roman" w:hAnsi="Times New Roman" w:cs="Times New Roman"/>
                <w:spacing w:val="3"/>
                <w:sz w:val="20"/>
                <w:szCs w:val="20"/>
                <w:highlight w:val="yellow"/>
              </w:rPr>
              <w:t xml:space="preserve"> </w:t>
            </w:r>
            <w:r w:rsidRPr="002E378E">
              <w:rPr>
                <w:spacing w:val="-5"/>
                <w:sz w:val="20"/>
                <w:szCs w:val="20"/>
                <w:highlight w:val="yellow"/>
              </w:rPr>
              <w:t>793</w:t>
            </w:r>
          </w:p>
        </w:tc>
      </w:tr>
    </w:tbl>
    <w:p w14:paraId="1A0C74B1" w14:textId="77777777" w:rsidR="00000000" w:rsidRDefault="00C96CF6">
      <w:pPr>
        <w:pStyle w:val="Corpsdetexte"/>
        <w:kinsoku w:val="0"/>
        <w:overflowPunct w:val="0"/>
        <w:spacing w:before="3"/>
        <w:rPr>
          <w:b/>
          <w:bCs/>
          <w:i w:val="0"/>
          <w:iCs w:val="0"/>
          <w:sz w:val="19"/>
          <w:szCs w:val="19"/>
        </w:rPr>
      </w:pPr>
    </w:p>
    <w:p w14:paraId="6AE56E69" w14:textId="77777777" w:rsidR="00000000" w:rsidRDefault="00C96CF6">
      <w:pPr>
        <w:pStyle w:val="Corpsdetexte"/>
        <w:kinsoku w:val="0"/>
        <w:overflowPunct w:val="0"/>
        <w:ind w:left="252" w:right="281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Lorsque</w:t>
      </w:r>
      <w:r>
        <w:rPr>
          <w:rFonts w:ascii="Times New Roman" w:hAnsi="Times New Roman" w:cs="Times New Roman"/>
          <w:i w:val="0"/>
          <w:iCs w:val="0"/>
          <w:spacing w:val="19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les</w:t>
      </w:r>
      <w:r>
        <w:rPr>
          <w:rFonts w:ascii="Times New Roman" w:hAnsi="Times New Roman" w:cs="Times New Roman"/>
          <w:i w:val="0"/>
          <w:iCs w:val="0"/>
          <w:spacing w:val="18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informations</w:t>
      </w:r>
      <w:r>
        <w:rPr>
          <w:rFonts w:ascii="Times New Roman" w:hAnsi="Times New Roman" w:cs="Times New Roman"/>
          <w:i w:val="0"/>
          <w:iCs w:val="0"/>
          <w:spacing w:val="2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sur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le</w:t>
      </w:r>
      <w:r>
        <w:rPr>
          <w:rFonts w:ascii="Times New Roman" w:hAnsi="Times New Roman" w:cs="Times New Roman"/>
          <w:i w:val="0"/>
          <w:iCs w:val="0"/>
          <w:spacing w:val="19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chiffre</w:t>
      </w:r>
      <w:r>
        <w:rPr>
          <w:rFonts w:ascii="Times New Roman" w:hAnsi="Times New Roman" w:cs="Times New Roman"/>
          <w:i w:val="0"/>
          <w:iCs w:val="0"/>
          <w:spacing w:val="19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d’affaires</w:t>
      </w:r>
      <w:r>
        <w:rPr>
          <w:rFonts w:ascii="Times New Roman" w:hAnsi="Times New Roman" w:cs="Times New Roman"/>
          <w:i w:val="0"/>
          <w:iCs w:val="0"/>
          <w:spacing w:val="21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ne</w:t>
      </w:r>
      <w:r>
        <w:rPr>
          <w:rFonts w:ascii="Times New Roman" w:hAnsi="Times New Roman" w:cs="Times New Roman"/>
          <w:i w:val="0"/>
          <w:iCs w:val="0"/>
          <w:spacing w:val="19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sont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pas</w:t>
      </w:r>
      <w:r>
        <w:rPr>
          <w:rFonts w:ascii="Times New Roman" w:hAnsi="Times New Roman" w:cs="Times New Roman"/>
          <w:i w:val="0"/>
          <w:iCs w:val="0"/>
          <w:spacing w:val="2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disponibles</w:t>
      </w:r>
      <w:r>
        <w:rPr>
          <w:rFonts w:ascii="Times New Roman" w:hAnsi="Times New Roman" w:cs="Times New Roman"/>
          <w:i w:val="0"/>
          <w:iCs w:val="0"/>
          <w:spacing w:val="22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pour</w:t>
      </w:r>
      <w:r>
        <w:rPr>
          <w:rFonts w:ascii="Times New Roman" w:hAnsi="Times New Roman" w:cs="Times New Roman"/>
          <w:i w:val="0"/>
          <w:iCs w:val="0"/>
          <w:spacing w:val="2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spacing w:val="19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totalité</w:t>
      </w:r>
      <w:r>
        <w:rPr>
          <w:rFonts w:ascii="Times New Roman" w:hAnsi="Times New Roman" w:cs="Times New Roman"/>
          <w:i w:val="0"/>
          <w:iCs w:val="0"/>
          <w:spacing w:val="21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spacing w:val="19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spacing w:val="21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période</w:t>
      </w:r>
      <w:r>
        <w:rPr>
          <w:rFonts w:ascii="Times New Roman" w:hAnsi="Times New Roman" w:cs="Times New Roman"/>
          <w:i w:val="0"/>
          <w:iCs w:val="0"/>
          <w:spacing w:val="19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demandée,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indication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de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la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date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à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laquelle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l’opérateur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économique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a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été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créé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ou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a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commencé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son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activité</w:t>
      </w:r>
      <w:r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i w:val="0"/>
          <w:iCs w:val="0"/>
          <w:sz w:val="20"/>
          <w:szCs w:val="20"/>
        </w:rPr>
        <w:t>:</w:t>
      </w:r>
    </w:p>
    <w:p w14:paraId="7EC99040" w14:textId="77777777" w:rsidR="00000000" w:rsidRDefault="00C96CF6">
      <w:pPr>
        <w:pStyle w:val="Corpsdetexte"/>
        <w:kinsoku w:val="0"/>
        <w:overflowPunct w:val="0"/>
        <w:spacing w:before="1"/>
        <w:rPr>
          <w:i w:val="0"/>
          <w:iCs w:val="0"/>
          <w:sz w:val="20"/>
          <w:szCs w:val="20"/>
        </w:rPr>
      </w:pPr>
    </w:p>
    <w:p w14:paraId="15AFECDA" w14:textId="77777777" w:rsidR="00000000" w:rsidRDefault="00C96CF6">
      <w:pPr>
        <w:pStyle w:val="Corpsdetexte"/>
        <w:kinsoku w:val="0"/>
        <w:overflowPunct w:val="0"/>
        <w:ind w:left="820"/>
        <w:rPr>
          <w:i w:val="0"/>
          <w:iCs w:val="0"/>
          <w:spacing w:val="-2"/>
          <w:sz w:val="20"/>
          <w:szCs w:val="20"/>
        </w:rPr>
      </w:pPr>
      <w:r>
        <w:rPr>
          <w:i w:val="0"/>
          <w:iCs w:val="0"/>
          <w:spacing w:val="-2"/>
          <w:sz w:val="20"/>
          <w:szCs w:val="20"/>
        </w:rPr>
        <w:t>……./…………./……</w:t>
      </w:r>
    </w:p>
    <w:p w14:paraId="191E1594" w14:textId="77777777" w:rsidR="00000000" w:rsidRDefault="00C96CF6">
      <w:pPr>
        <w:pStyle w:val="Corpsdetexte"/>
        <w:kinsoku w:val="0"/>
        <w:overflowPunct w:val="0"/>
        <w:spacing w:before="10"/>
        <w:rPr>
          <w:i w:val="0"/>
          <w:iCs w:val="0"/>
          <w:sz w:val="19"/>
          <w:szCs w:val="19"/>
        </w:rPr>
      </w:pPr>
    </w:p>
    <w:p w14:paraId="322E92F4" w14:textId="77777777" w:rsidR="00000000" w:rsidRDefault="00C96CF6">
      <w:pPr>
        <w:pStyle w:val="Corpsdetexte"/>
        <w:kinsoku w:val="0"/>
        <w:overflowPunct w:val="0"/>
        <w:ind w:left="251" w:right="281"/>
      </w:pPr>
      <w:r>
        <w:rPr>
          <w:b/>
          <w:bCs/>
          <w:i w:val="0"/>
          <w:iCs w:val="0"/>
          <w:sz w:val="22"/>
          <w:szCs w:val="22"/>
        </w:rPr>
        <w:t>F2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–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Autres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informations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requises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par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l’acheteur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au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titre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la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capacité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économique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et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financière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t>(Chiffres</w:t>
      </w:r>
      <w:r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>
        <w:t>d’affaires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moyens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sur</w:t>
      </w:r>
      <w:r>
        <w:rPr>
          <w:rFonts w:ascii="Times New Roman" w:hAnsi="Times New Roman" w:cs="Times New Roman"/>
          <w:i w:val="0"/>
          <w:iCs w:val="0"/>
          <w:spacing w:val="26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période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demandée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  <w:spacing w:val="26"/>
        </w:rPr>
        <w:t xml:space="preserve"> </w:t>
      </w:r>
      <w:r>
        <w:t>l’acheteur,</w:t>
      </w:r>
      <w:r>
        <w:rPr>
          <w:rFonts w:ascii="Times New Roman" w:hAnsi="Times New Roman" w:cs="Times New Roman"/>
          <w:i w:val="0"/>
          <w:iCs w:val="0"/>
          <w:spacing w:val="24"/>
        </w:rPr>
        <w:t xml:space="preserve"> </w:t>
      </w:r>
      <w:r>
        <w:t>informations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sur</w:t>
      </w:r>
      <w:r>
        <w:rPr>
          <w:rFonts w:ascii="Times New Roman" w:hAnsi="Times New Roman" w:cs="Times New Roman"/>
          <w:i w:val="0"/>
          <w:iCs w:val="0"/>
          <w:spacing w:val="26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comptes</w:t>
      </w:r>
      <w:r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>
        <w:t>annuels,</w:t>
      </w:r>
      <w:r>
        <w:rPr>
          <w:rFonts w:ascii="Times New Roman" w:hAnsi="Times New Roman" w:cs="Times New Roman"/>
          <w:i w:val="0"/>
          <w:iCs w:val="0"/>
          <w:spacing w:val="26"/>
        </w:rPr>
        <w:t xml:space="preserve"> </w:t>
      </w:r>
      <w:r>
        <w:t>rapport</w:t>
      </w:r>
      <w:r>
        <w:rPr>
          <w:rFonts w:ascii="Times New Roman" w:hAnsi="Times New Roman" w:cs="Times New Roman"/>
          <w:i w:val="0"/>
          <w:iCs w:val="0"/>
          <w:spacing w:val="26"/>
        </w:rPr>
        <w:t xml:space="preserve"> </w:t>
      </w:r>
      <w:r>
        <w:t>entre</w:t>
      </w:r>
      <w:r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élé</w:t>
      </w:r>
      <w:r>
        <w:t>ments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d’actif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passif,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informations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sur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niveau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approprié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d’assurance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risques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professionnels,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etc.,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tels</w:t>
      </w:r>
      <w:r>
        <w:rPr>
          <w:rFonts w:ascii="Times New Roman" w:hAnsi="Times New Roman" w:cs="Times New Roman"/>
          <w:i w:val="0"/>
          <w:iCs w:val="0"/>
          <w:spacing w:val="4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demandés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;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échéant,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renvoyer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rubrique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H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présent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formulaire.)</w:t>
      </w:r>
    </w:p>
    <w:p w14:paraId="3FC8595B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0418D32D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476A1407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4B8F309A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4F48588A" w14:textId="77777777" w:rsidR="00000000" w:rsidRDefault="00C96CF6">
      <w:pPr>
        <w:pStyle w:val="Corpsdetexte"/>
        <w:kinsoku w:val="0"/>
        <w:overflowPunct w:val="0"/>
        <w:rPr>
          <w:sz w:val="20"/>
          <w:szCs w:val="20"/>
        </w:rPr>
      </w:pPr>
    </w:p>
    <w:p w14:paraId="257982BF" w14:textId="77777777" w:rsidR="00000000" w:rsidRDefault="00C96CF6">
      <w:pPr>
        <w:pStyle w:val="Corpsdetexte"/>
        <w:kinsoku w:val="0"/>
        <w:overflowPunct w:val="0"/>
        <w:spacing w:before="1"/>
      </w:pPr>
    </w:p>
    <w:p w14:paraId="4199A058" w14:textId="77777777" w:rsidR="00000000" w:rsidRDefault="00C96CF6">
      <w:pPr>
        <w:pStyle w:val="Titre3"/>
        <w:kinsoku w:val="0"/>
        <w:overflowPunct w:val="0"/>
        <w:spacing w:before="1"/>
        <w:rPr>
          <w:spacing w:val="-2"/>
        </w:rPr>
      </w:pPr>
      <w:r>
        <w:t>F3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–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Pour</w:t>
      </w:r>
      <w:r>
        <w:rPr>
          <w:rFonts w:ascii="Times New Roman" w:hAnsi="Times New Roman" w:cs="Times New Roman"/>
          <w:b w:val="0"/>
          <w:bCs w:val="0"/>
          <w:spacing w:val="7"/>
        </w:rPr>
        <w:t xml:space="preserve"> </w:t>
      </w:r>
      <w:r>
        <w:t>les</w:t>
      </w:r>
      <w:r>
        <w:rPr>
          <w:rFonts w:ascii="Times New Roman" w:hAnsi="Times New Roman" w:cs="Times New Roman"/>
          <w:b w:val="0"/>
          <w:bCs w:val="0"/>
          <w:spacing w:val="2"/>
        </w:rPr>
        <w:t xml:space="preserve"> </w:t>
      </w:r>
      <w:r>
        <w:t>marchés</w:t>
      </w:r>
      <w:r>
        <w:rPr>
          <w:rFonts w:ascii="Times New Roman" w:hAnsi="Times New Roman" w:cs="Times New Roman"/>
          <w:b w:val="0"/>
          <w:bCs w:val="0"/>
          <w:spacing w:val="4"/>
        </w:rPr>
        <w:t xml:space="preserve"> </w:t>
      </w:r>
      <w:r>
        <w:t>publics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t>de</w:t>
      </w:r>
      <w:r>
        <w:rPr>
          <w:rFonts w:ascii="Times New Roman" w:hAnsi="Times New Roman" w:cs="Times New Roman"/>
          <w:b w:val="0"/>
          <w:bCs w:val="0"/>
          <w:spacing w:val="5"/>
        </w:rPr>
        <w:t xml:space="preserve"> </w:t>
      </w:r>
      <w:r>
        <w:rPr>
          <w:spacing w:val="-2"/>
        </w:rPr>
        <w:t>travaux</w:t>
      </w:r>
    </w:p>
    <w:p w14:paraId="3DA92A55" w14:textId="77777777" w:rsidR="00000000" w:rsidRDefault="00C96CF6">
      <w:pPr>
        <w:pStyle w:val="Corpsdetexte"/>
        <w:kinsoku w:val="0"/>
        <w:overflowPunct w:val="0"/>
        <w:spacing w:before="6"/>
        <w:rPr>
          <w:b/>
          <w:bCs/>
          <w:i w:val="0"/>
          <w:iCs w:val="0"/>
          <w:sz w:val="20"/>
          <w:szCs w:val="20"/>
        </w:rPr>
      </w:pPr>
    </w:p>
    <w:p w14:paraId="1DC9DAF8" w14:textId="29DB239F" w:rsidR="00000000" w:rsidRDefault="00A518CC">
      <w:pPr>
        <w:pStyle w:val="Corpsdetexte"/>
        <w:kinsoku w:val="0"/>
        <w:overflowPunct w:val="0"/>
        <w:spacing w:line="244" w:lineRule="auto"/>
        <w:ind w:left="820" w:right="281" w:firstLine="4"/>
        <w:rPr>
          <w:i w:val="0"/>
          <w:iCs w:val="0"/>
          <w:color w:val="000000"/>
        </w:rPr>
      </w:pPr>
      <w:r>
        <w:rPr>
          <w:rFonts w:ascii="Times New Roman" w:hAnsi="Times New Roman" w:cs="Times New Roman"/>
          <w:i w:val="0"/>
          <w:iCs w:val="0"/>
          <w:position w:val="-3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>
        <w:rPr>
          <w:rFonts w:ascii="Times New Roman" w:hAnsi="Times New Roman" w:cs="Times New Roman"/>
          <w:i w:val="0"/>
          <w:iCs w:val="0"/>
          <w:position w:val="-3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i w:val="0"/>
          <w:iCs w:val="0"/>
          <w:position w:val="-3"/>
          <w:sz w:val="24"/>
          <w:szCs w:val="24"/>
        </w:rPr>
      </w:r>
      <w:r>
        <w:rPr>
          <w:rFonts w:ascii="Times New Roman" w:hAnsi="Times New Roman" w:cs="Times New Roman"/>
          <w:i w:val="0"/>
          <w:iCs w:val="0"/>
          <w:position w:val="-3"/>
          <w:sz w:val="24"/>
          <w:szCs w:val="24"/>
        </w:rPr>
        <w:fldChar w:fldCharType="end"/>
      </w:r>
      <w:bookmarkEnd w:id="3"/>
      <w:r w:rsidR="00C96CF6">
        <w:rPr>
          <w:rFonts w:ascii="Times New Roman" w:hAnsi="Times New Roman" w:cs="Times New Roman"/>
          <w:i w:val="0"/>
          <w:iCs w:val="0"/>
          <w:spacing w:val="36"/>
          <w:sz w:val="20"/>
          <w:szCs w:val="20"/>
        </w:rPr>
        <w:t xml:space="preserve"> </w:t>
      </w:r>
      <w:r w:rsidR="00C96CF6">
        <w:rPr>
          <w:i w:val="0"/>
          <w:iCs w:val="0"/>
        </w:rPr>
        <w:t>En</w:t>
      </w:r>
      <w:r w:rsidR="00C96CF6">
        <w:rPr>
          <w:rFonts w:ascii="Times New Roman" w:hAnsi="Times New Roman" w:cs="Times New Roman"/>
          <w:i w:val="0"/>
          <w:iCs w:val="0"/>
          <w:spacing w:val="28"/>
        </w:rPr>
        <w:t xml:space="preserve"> </w:t>
      </w:r>
      <w:r w:rsidR="00C96CF6">
        <w:rPr>
          <w:i w:val="0"/>
          <w:iCs w:val="0"/>
        </w:rPr>
        <w:t>cochant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cette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case,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le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candidat</w:t>
      </w:r>
      <w:r w:rsidR="00C96CF6"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 w:rsidR="00C96CF6">
        <w:rPr>
          <w:i w:val="0"/>
          <w:iCs w:val="0"/>
        </w:rPr>
        <w:t>déclare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qu’il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aura</w:t>
      </w:r>
      <w:r w:rsidR="00C96CF6">
        <w:rPr>
          <w:rFonts w:ascii="Times New Roman" w:hAnsi="Times New Roman" w:cs="Times New Roman"/>
          <w:i w:val="0"/>
          <w:iCs w:val="0"/>
          <w:spacing w:val="28"/>
        </w:rPr>
        <w:t xml:space="preserve"> </w:t>
      </w:r>
      <w:r w:rsidR="00C96CF6">
        <w:rPr>
          <w:i w:val="0"/>
          <w:iCs w:val="0"/>
        </w:rPr>
        <w:t>souscrit</w:t>
      </w:r>
      <w:r w:rsidR="00C96CF6">
        <w:rPr>
          <w:rFonts w:ascii="Times New Roman" w:hAnsi="Times New Roman" w:cs="Times New Roman"/>
          <w:i w:val="0"/>
          <w:iCs w:val="0"/>
          <w:spacing w:val="27"/>
        </w:rPr>
        <w:t xml:space="preserve"> </w:t>
      </w:r>
      <w:r w:rsidR="00C96CF6">
        <w:rPr>
          <w:i w:val="0"/>
          <w:iCs w:val="0"/>
        </w:rPr>
        <w:t>un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contrat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d’assurance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le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couvrant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au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regard</w:t>
      </w:r>
      <w:r w:rsidR="00C96CF6">
        <w:rPr>
          <w:rFonts w:ascii="Times New Roman" w:hAnsi="Times New Roman" w:cs="Times New Roman"/>
          <w:i w:val="0"/>
          <w:iCs w:val="0"/>
          <w:spacing w:val="28"/>
        </w:rPr>
        <w:t xml:space="preserve"> </w:t>
      </w:r>
      <w:r w:rsidR="00C96CF6">
        <w:rPr>
          <w:i w:val="0"/>
          <w:iCs w:val="0"/>
        </w:rPr>
        <w:t>de</w:t>
      </w:r>
      <w:r w:rsidR="00C96CF6"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 w:rsidR="00C96CF6">
        <w:rPr>
          <w:i w:val="0"/>
          <w:iCs w:val="0"/>
        </w:rPr>
        <w:t>la</w:t>
      </w:r>
      <w:r w:rsidR="00C96CF6">
        <w:rPr>
          <w:rFonts w:ascii="Times New Roman" w:hAnsi="Times New Roman" w:cs="Times New Roman"/>
          <w:i w:val="0"/>
          <w:iCs w:val="0"/>
        </w:rPr>
        <w:t xml:space="preserve"> </w:t>
      </w:r>
      <w:r w:rsidR="00C96CF6">
        <w:rPr>
          <w:i w:val="0"/>
          <w:iCs w:val="0"/>
        </w:rPr>
        <w:t>responsabilité</w:t>
      </w:r>
      <w:r w:rsidR="00C96CF6">
        <w:rPr>
          <w:rFonts w:ascii="Times New Roman" w:hAnsi="Times New Roman" w:cs="Times New Roman"/>
          <w:i w:val="0"/>
          <w:iCs w:val="0"/>
        </w:rPr>
        <w:t xml:space="preserve"> </w:t>
      </w:r>
      <w:r w:rsidR="00C96CF6">
        <w:rPr>
          <w:i w:val="0"/>
          <w:iCs w:val="0"/>
        </w:rPr>
        <w:t>décennale</w:t>
      </w:r>
      <w:r w:rsidR="00C96CF6">
        <w:rPr>
          <w:rFonts w:ascii="Times New Roman" w:hAnsi="Times New Roman" w:cs="Times New Roman"/>
          <w:i w:val="0"/>
          <w:iCs w:val="0"/>
        </w:rPr>
        <w:t xml:space="preserve"> </w:t>
      </w:r>
      <w:r w:rsidR="00C96CF6">
        <w:rPr>
          <w:i w:val="0"/>
          <w:iCs w:val="0"/>
        </w:rPr>
        <w:t>(</w:t>
      </w:r>
      <w:r w:rsidR="00C96CF6">
        <w:rPr>
          <w:i w:val="0"/>
          <w:iCs w:val="0"/>
          <w:color w:val="0000FF"/>
          <w:u w:val="single"/>
        </w:rPr>
        <w:t>article</w:t>
      </w:r>
      <w:r w:rsidR="00C96CF6"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 w:rsidR="00C96CF6">
        <w:rPr>
          <w:i w:val="0"/>
          <w:iCs w:val="0"/>
          <w:color w:val="0000FF"/>
          <w:u w:val="single"/>
        </w:rPr>
        <w:t>L.</w:t>
      </w:r>
      <w:r w:rsidR="00C96CF6"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 w:rsidR="00C96CF6">
        <w:rPr>
          <w:i w:val="0"/>
          <w:iCs w:val="0"/>
          <w:color w:val="0000FF"/>
          <w:u w:val="single"/>
        </w:rPr>
        <w:t>241-1</w:t>
      </w:r>
      <w:r w:rsidR="00C96CF6"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 w:rsidR="00C96CF6">
        <w:rPr>
          <w:i w:val="0"/>
          <w:iCs w:val="0"/>
          <w:color w:val="000000"/>
        </w:rPr>
        <w:t>du</w:t>
      </w:r>
      <w:r w:rsidR="00C96CF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C96CF6">
        <w:rPr>
          <w:i w:val="0"/>
          <w:iCs w:val="0"/>
          <w:color w:val="000000"/>
        </w:rPr>
        <w:t>code</w:t>
      </w:r>
      <w:r w:rsidR="00C96CF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C96CF6">
        <w:rPr>
          <w:i w:val="0"/>
          <w:iCs w:val="0"/>
          <w:color w:val="000000"/>
        </w:rPr>
        <w:t>des</w:t>
      </w:r>
      <w:r w:rsidR="00C96CF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C96CF6">
        <w:rPr>
          <w:i w:val="0"/>
          <w:iCs w:val="0"/>
          <w:color w:val="000000"/>
        </w:rPr>
        <w:t>assurances).</w:t>
      </w:r>
    </w:p>
    <w:p w14:paraId="63E218A2" w14:textId="77777777" w:rsidR="00000000" w:rsidRDefault="00C96CF6">
      <w:pPr>
        <w:pStyle w:val="Corpsdetexte"/>
        <w:kinsoku w:val="0"/>
        <w:overflowPunct w:val="0"/>
        <w:ind w:left="820" w:right="281"/>
        <w:rPr>
          <w:spacing w:val="-2"/>
        </w:rPr>
      </w:pPr>
      <w:r>
        <w:t>(</w:t>
      </w:r>
      <w:r>
        <w:rPr>
          <w:u w:val="single"/>
        </w:rPr>
        <w:t>Y</w:t>
      </w:r>
      <w:r>
        <w:rPr>
          <w:rFonts w:ascii="Times New Roman" w:hAnsi="Times New Roman" w:cs="Times New Roman"/>
          <w:i w:val="0"/>
          <w:iCs w:val="0"/>
          <w:spacing w:val="20"/>
          <w:u w:val="single"/>
        </w:rPr>
        <w:t xml:space="preserve"> </w:t>
      </w:r>
      <w:r>
        <w:rPr>
          <w:u w:val="single"/>
        </w:rPr>
        <w:t>compris</w:t>
      </w:r>
      <w:r>
        <w:rPr>
          <w:rFonts w:ascii="Times New Roman" w:hAnsi="Times New Roman" w:cs="Times New Roman"/>
          <w:i w:val="0"/>
          <w:iCs w:val="0"/>
          <w:spacing w:val="23"/>
          <w:u w:val="single"/>
        </w:rPr>
        <w:t xml:space="preserve"> </w:t>
      </w:r>
      <w:r>
        <w:rPr>
          <w:u w:val="single"/>
        </w:rPr>
        <w:t>en</w:t>
      </w:r>
      <w:r>
        <w:rPr>
          <w:rFonts w:ascii="Times New Roman" w:hAnsi="Times New Roman" w:cs="Times New Roman"/>
          <w:i w:val="0"/>
          <w:iCs w:val="0"/>
          <w:spacing w:val="23"/>
          <w:u w:val="single"/>
        </w:rPr>
        <w:t xml:space="preserve"> </w:t>
      </w:r>
      <w:r>
        <w:rPr>
          <w:u w:val="single"/>
        </w:rPr>
        <w:t>cas</w:t>
      </w:r>
      <w:r>
        <w:rPr>
          <w:rFonts w:ascii="Times New Roman" w:hAnsi="Times New Roman" w:cs="Times New Roman"/>
          <w:i w:val="0"/>
          <w:iCs w:val="0"/>
          <w:spacing w:val="23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 w:cs="Times New Roman"/>
          <w:i w:val="0"/>
          <w:iCs w:val="0"/>
          <w:spacing w:val="23"/>
          <w:u w:val="single"/>
        </w:rPr>
        <w:t xml:space="preserve"> </w:t>
      </w:r>
      <w:r>
        <w:rPr>
          <w:u w:val="single"/>
        </w:rPr>
        <w:t>MDS</w:t>
      </w:r>
      <w:r>
        <w:t>,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documents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20"/>
        </w:rPr>
        <w:t xml:space="preserve"> </w:t>
      </w:r>
      <w:r>
        <w:t>preuve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ne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seront</w:t>
      </w:r>
      <w:r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>
        <w:t>sollicité</w:t>
      </w:r>
      <w:r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>
        <w:t>sur</w:t>
      </w:r>
      <w:r>
        <w:rPr>
          <w:rFonts w:ascii="Times New Roman" w:hAnsi="Times New Roman" w:cs="Times New Roman"/>
          <w:i w:val="0"/>
          <w:iCs w:val="0"/>
          <w:spacing w:val="22"/>
        </w:rPr>
        <w:t xml:space="preserve"> </w:t>
      </w:r>
      <w:r>
        <w:t>ce</w:t>
      </w:r>
      <w:r>
        <w:rPr>
          <w:rFonts w:ascii="Times New Roman" w:hAnsi="Times New Roman" w:cs="Times New Roman"/>
          <w:i w:val="0"/>
          <w:iCs w:val="0"/>
          <w:spacing w:val="25"/>
        </w:rPr>
        <w:t xml:space="preserve"> </w:t>
      </w:r>
      <w:r>
        <w:t>point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qu’avant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l’attribution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  <w:spacing w:val="23"/>
        </w:rPr>
        <w:t xml:space="preserve"> </w:t>
      </w:r>
      <w:r>
        <w:t>marché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spacing w:val="-2"/>
        </w:rPr>
        <w:t>public.)</w:t>
      </w:r>
    </w:p>
    <w:p w14:paraId="73D7F60F" w14:textId="77777777" w:rsidR="00000000" w:rsidRDefault="00C96CF6">
      <w:pPr>
        <w:pStyle w:val="Corpsdetexte"/>
        <w:kinsoku w:val="0"/>
        <w:overflowPunct w:val="0"/>
        <w:spacing w:before="6"/>
        <w:rPr>
          <w:sz w:val="17"/>
          <w:szCs w:val="17"/>
        </w:rPr>
      </w:pPr>
    </w:p>
    <w:p w14:paraId="3F079D47" w14:textId="77777777" w:rsidR="00000000" w:rsidRDefault="00C96CF6">
      <w:pPr>
        <w:pStyle w:val="Corpsdetexte"/>
        <w:kinsoku w:val="0"/>
        <w:overflowPunct w:val="0"/>
        <w:ind w:left="251" w:right="261"/>
        <w:jc w:val="both"/>
        <w:rPr>
          <w:b/>
          <w:bCs/>
          <w:i w:val="0"/>
          <w:iCs w:val="0"/>
          <w:color w:val="000000"/>
        </w:rPr>
      </w:pPr>
      <w:r>
        <w:rPr>
          <w:b/>
          <w:bCs/>
          <w:i w:val="0"/>
          <w:iCs w:val="0"/>
          <w:sz w:val="22"/>
          <w:szCs w:val="22"/>
        </w:rPr>
        <w:t>F4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–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Documents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preuve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disponibles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en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ligne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</w:rPr>
        <w:t>(applicable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  <w:u w:val="single"/>
        </w:rPr>
        <w:t>pour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tous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les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marchés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publics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autres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que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MDS</w:t>
      </w:r>
      <w:r>
        <w:rPr>
          <w:rFonts w:ascii="Times New Roman" w:hAnsi="Times New Roman" w:cs="Times New Roman"/>
          <w:i w:val="0"/>
          <w:iCs w:val="0"/>
          <w:spacing w:val="80"/>
        </w:rPr>
        <w:t xml:space="preserve"> </w:t>
      </w:r>
      <w:r>
        <w:rPr>
          <w:b/>
          <w:bCs/>
          <w:i w:val="0"/>
          <w:iCs w:val="0"/>
        </w:rPr>
        <w:t>et,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MDS,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uniquement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lorsque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autorisé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candidats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fournir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ces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documents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preuve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application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l’</w:t>
      </w:r>
      <w:r>
        <w:rPr>
          <w:b/>
          <w:bCs/>
          <w:i w:val="0"/>
          <w:iCs w:val="0"/>
          <w:color w:val="0000FF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b/>
          <w:bCs/>
          <w:i w:val="0"/>
          <w:iCs w:val="0"/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b/>
          <w:bCs/>
          <w:i w:val="0"/>
          <w:iCs w:val="0"/>
          <w:color w:val="0000FF"/>
          <w:u w:val="single"/>
        </w:rPr>
        <w:t>2343-14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b/>
          <w:bCs/>
          <w:i w:val="0"/>
          <w:iCs w:val="0"/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publique)</w:t>
      </w:r>
    </w:p>
    <w:p w14:paraId="22298223" w14:textId="77777777" w:rsidR="00000000" w:rsidRDefault="00C96CF6">
      <w:pPr>
        <w:pStyle w:val="Corpsdetexte"/>
        <w:kinsoku w:val="0"/>
        <w:overflowPunct w:val="0"/>
        <w:spacing w:before="2"/>
        <w:rPr>
          <w:b/>
          <w:bCs/>
          <w:i w:val="0"/>
          <w:iCs w:val="0"/>
          <w:sz w:val="20"/>
          <w:szCs w:val="20"/>
        </w:rPr>
      </w:pPr>
    </w:p>
    <w:p w14:paraId="2D724E49" w14:textId="77777777" w:rsidR="00000000" w:rsidRDefault="00C96CF6">
      <w:pPr>
        <w:pStyle w:val="Corpsdetexte"/>
        <w:kinsoku w:val="0"/>
        <w:overflowPunct w:val="0"/>
        <w:ind w:left="252" w:right="290"/>
        <w:jc w:val="both"/>
      </w:pP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échéant,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adresse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internet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laquelle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documents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justificatifs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moyens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preuve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sont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accessibles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directement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gratuitement,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ainsi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l’ensemble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renseignements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nécessaires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y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accéder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:</w:t>
      </w:r>
    </w:p>
    <w:p w14:paraId="15320AA2" w14:textId="77777777" w:rsidR="00000000" w:rsidRDefault="00C96CF6">
      <w:pPr>
        <w:pStyle w:val="Corpsdetexte"/>
        <w:kinsoku w:val="0"/>
        <w:overflowPunct w:val="0"/>
        <w:spacing w:line="182" w:lineRule="exact"/>
        <w:ind w:left="251"/>
        <w:jc w:val="both"/>
        <w:rPr>
          <w:spacing w:val="-2"/>
          <w:sz w:val="16"/>
          <w:szCs w:val="16"/>
        </w:rPr>
      </w:pPr>
      <w:r>
        <w:rPr>
          <w:sz w:val="16"/>
          <w:szCs w:val="16"/>
        </w:rPr>
        <w:t>(Si</w:t>
      </w:r>
      <w:r>
        <w:rPr>
          <w:rFonts w:ascii="Times New Roman" w:hAnsi="Times New Roman" w:cs="Times New Roman"/>
          <w:i w:val="0"/>
          <w:iCs w:val="0"/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l’adresse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et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sont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identiques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ceux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fournis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plus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haut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se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contenter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renvoyer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rubrique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concernée.)</w:t>
      </w:r>
    </w:p>
    <w:p w14:paraId="3BCEA099" w14:textId="77777777" w:rsidR="00000000" w:rsidRDefault="00C96CF6">
      <w:pPr>
        <w:pStyle w:val="Corpsdetexte"/>
        <w:kinsoku w:val="0"/>
        <w:overflowPunct w:val="0"/>
      </w:pPr>
    </w:p>
    <w:p w14:paraId="00F3ECD2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27"/>
        </w:tabs>
        <w:kinsoku w:val="0"/>
        <w:overflowPunct w:val="0"/>
        <w:spacing w:before="1"/>
        <w:ind w:hanging="90"/>
        <w:rPr>
          <w:spacing w:val="-10"/>
          <w:sz w:val="16"/>
          <w:szCs w:val="16"/>
        </w:rPr>
      </w:pPr>
      <w:r>
        <w:rPr>
          <w:sz w:val="16"/>
          <w:szCs w:val="16"/>
        </w:rPr>
        <w:t>Adresse</w:t>
      </w:r>
      <w:r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internet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28D0E299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7091C4CC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2337BAD0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34"/>
        </w:tabs>
        <w:kinsoku w:val="0"/>
        <w:overflowPunct w:val="0"/>
        <w:spacing w:before="138"/>
        <w:ind w:left="633" w:hanging="97"/>
        <w:rPr>
          <w:spacing w:val="-10"/>
          <w:sz w:val="16"/>
          <w:szCs w:val="16"/>
        </w:rPr>
      </w:pP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nécessaires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pour</w:t>
      </w:r>
      <w:r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y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accéder</w:t>
      </w:r>
      <w:r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2C0680A0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34"/>
        </w:tabs>
        <w:kinsoku w:val="0"/>
        <w:overflowPunct w:val="0"/>
        <w:spacing w:before="138"/>
        <w:ind w:left="633" w:hanging="97"/>
        <w:rPr>
          <w:spacing w:val="-10"/>
          <w:sz w:val="16"/>
          <w:szCs w:val="16"/>
        </w:rPr>
        <w:sectPr w:rsidR="00000000">
          <w:footerReference w:type="default" r:id="rId12"/>
          <w:pgSz w:w="11900" w:h="16840"/>
          <w:pgMar w:top="460" w:right="580" w:bottom="1260" w:left="600" w:header="0" w:footer="1078" w:gutter="0"/>
          <w:pgNumType w:start="5"/>
          <w:cols w:space="720"/>
          <w:noEndnote/>
        </w:sectPr>
      </w:pPr>
    </w:p>
    <w:p w14:paraId="10814368" w14:textId="50C4EC8A" w:rsidR="00000000" w:rsidRDefault="00C96CF6">
      <w:pPr>
        <w:pStyle w:val="Corpsdetexte"/>
        <w:kinsoku w:val="0"/>
        <w:overflowPunct w:val="0"/>
        <w:ind w:left="180"/>
        <w:rPr>
          <w:i w:val="0"/>
          <w:iCs w:val="0"/>
          <w:sz w:val="20"/>
          <w:szCs w:val="20"/>
        </w:rPr>
      </w:pPr>
      <w:r>
        <w:rPr>
          <w:i w:val="0"/>
          <w:iCs w:val="0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 wp14:anchorId="09B70EAF" wp14:editId="27BB1FEF">
                <wp:extent cx="6560820" cy="321945"/>
                <wp:effectExtent l="0" t="0" r="1905" b="0"/>
                <wp:docPr id="1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321945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15B8A" w14:textId="77777777" w:rsidR="00000000" w:rsidRDefault="00C96CF6">
                            <w:pPr>
                              <w:pStyle w:val="Corpsdetexte"/>
                              <w:kinsoku w:val="0"/>
                              <w:overflowPunct w:val="0"/>
                              <w:ind w:left="71" w:right="55"/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Renseignements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relatifs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à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capacité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technique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et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professionnelle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candidat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individuel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ou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membre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groupement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B70EAF" id="Text Box 39" o:spid="_x0000_s1037" type="#_x0000_t202" style="width:516.6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" fillcolor="#64ccff" stroked="f">
                <v:textbox inset="0,0,0,0">
                  <w:txbxContent>
                    <w:p w14:paraId="2A515B8A" w14:textId="77777777" w:rsidR="00000000" w:rsidRDefault="00C96CF6">
                      <w:pPr>
                        <w:pStyle w:val="Corpsdetexte"/>
                        <w:kinsoku w:val="0"/>
                        <w:overflowPunct w:val="0"/>
                        <w:ind w:left="71" w:right="55"/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G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Renseignements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relatifs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à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la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capacité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technique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et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professionnelle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candidat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individuel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ou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membre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groupement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03B8FC" w14:textId="77777777" w:rsidR="00000000" w:rsidRDefault="00C96CF6">
      <w:pPr>
        <w:pStyle w:val="Corpsdetexte"/>
        <w:kinsoku w:val="0"/>
        <w:overflowPunct w:val="0"/>
        <w:spacing w:before="10"/>
        <w:rPr>
          <w:i w:val="0"/>
          <w:iCs w:val="0"/>
          <w:sz w:val="7"/>
          <w:szCs w:val="7"/>
        </w:rPr>
      </w:pPr>
    </w:p>
    <w:p w14:paraId="0BDC6AF9" w14:textId="77777777" w:rsidR="00000000" w:rsidRDefault="00C96CF6">
      <w:pPr>
        <w:pStyle w:val="Titre4"/>
        <w:kinsoku w:val="0"/>
        <w:overflowPunct w:val="0"/>
        <w:spacing w:before="93"/>
        <w:ind w:left="461" w:right="206"/>
        <w:jc w:val="center"/>
        <w:rPr>
          <w:spacing w:val="-2"/>
        </w:rPr>
      </w:pP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fournit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renseignements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demandés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titre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capacité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technique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spacing w:val="-2"/>
        </w:rPr>
        <w:t>professionnelle.</w:t>
      </w:r>
    </w:p>
    <w:p w14:paraId="22009A9D" w14:textId="77777777" w:rsidR="00000000" w:rsidRDefault="00C96CF6">
      <w:pPr>
        <w:pStyle w:val="Corpsdetexte"/>
        <w:kinsoku w:val="0"/>
        <w:overflowPunct w:val="0"/>
        <w:spacing w:line="182" w:lineRule="exact"/>
        <w:ind w:left="461" w:right="198"/>
        <w:jc w:val="center"/>
        <w:rPr>
          <w:spacing w:val="-4"/>
          <w:sz w:val="16"/>
          <w:szCs w:val="16"/>
        </w:rPr>
      </w:pPr>
      <w:r>
        <w:rPr>
          <w:sz w:val="16"/>
          <w:szCs w:val="16"/>
        </w:rPr>
        <w:t>(En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MDS,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documents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preuve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sont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fournir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avec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candidature,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sauf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cas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particulier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rubrique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G2.)</w:t>
      </w:r>
    </w:p>
    <w:p w14:paraId="0C384FCE" w14:textId="77777777" w:rsidR="00000000" w:rsidRDefault="00C96CF6">
      <w:pPr>
        <w:pStyle w:val="Corpsdetexte"/>
        <w:kinsoku w:val="0"/>
        <w:overflowPunct w:val="0"/>
        <w:spacing w:before="1"/>
      </w:pPr>
    </w:p>
    <w:p w14:paraId="675A5259" w14:textId="77777777" w:rsidR="00000000" w:rsidRDefault="00C96CF6">
      <w:pPr>
        <w:pStyle w:val="Corpsdetexte"/>
        <w:kinsoku w:val="0"/>
        <w:overflowPunct w:val="0"/>
        <w:ind w:left="251" w:right="281"/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>G1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-</w:t>
      </w:r>
      <w:r>
        <w:rPr>
          <w:rFonts w:ascii="Times New Roman" w:hAnsi="Times New Roman" w:cs="Times New Roman"/>
          <w:i w:val="0"/>
          <w:iCs w:val="0"/>
          <w:spacing w:val="61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Le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candidat</w:t>
      </w:r>
      <w:r>
        <w:rPr>
          <w:rFonts w:ascii="Times New Roman" w:hAnsi="Times New Roman" w:cs="Times New Roman"/>
          <w:i w:val="0"/>
          <w:iCs w:val="0"/>
          <w:spacing w:val="61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ne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fournit</w:t>
      </w:r>
      <w:r>
        <w:rPr>
          <w:rFonts w:ascii="Times New Roman" w:hAnsi="Times New Roman" w:cs="Times New Roman"/>
          <w:i w:val="0"/>
          <w:iCs w:val="0"/>
          <w:spacing w:val="61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que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les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renseignements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demandés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par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l’acheteur</w:t>
      </w:r>
      <w:r>
        <w:rPr>
          <w:rFonts w:ascii="Times New Roman" w:hAnsi="Times New Roman" w:cs="Times New Roman"/>
          <w:i w:val="0"/>
          <w:iCs w:val="0"/>
          <w:spacing w:val="61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au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titre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de</w:t>
      </w:r>
      <w:r>
        <w:rPr>
          <w:rFonts w:ascii="Times New Roman" w:hAnsi="Times New Roman" w:cs="Times New Roman"/>
          <w:i w:val="0"/>
          <w:iCs w:val="0"/>
          <w:spacing w:val="4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la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capacité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technique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et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professionnelle,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qu’il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peut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récapituler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ici</w:t>
      </w:r>
    </w:p>
    <w:p w14:paraId="0F16093C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5B6D01A9" w14:textId="77777777" w:rsidR="00000000" w:rsidRDefault="00C96CF6">
      <w:pPr>
        <w:pStyle w:val="Titre2"/>
        <w:kinsoku w:val="0"/>
        <w:overflowPunct w:val="0"/>
        <w:spacing w:before="207"/>
        <w:ind w:left="406"/>
        <w:rPr>
          <w:spacing w:val="-2"/>
        </w:rPr>
      </w:pPr>
      <w:r>
        <w:rPr>
          <w:spacing w:val="-2"/>
        </w:rPr>
        <w:t>Cf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spacing w:val="-2"/>
        </w:rPr>
        <w:t>DOSSIER</w:t>
      </w:r>
      <w:r>
        <w:rPr>
          <w:rFonts w:ascii="Times New Roman" w:hAnsi="Times New Roman" w:cs="Times New Roman"/>
          <w:spacing w:val="-12"/>
        </w:rPr>
        <w:t xml:space="preserve"> </w:t>
      </w:r>
      <w:r>
        <w:rPr>
          <w:spacing w:val="-2"/>
        </w:rPr>
        <w:t>ADMINISTRATIF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spacing w:val="-2"/>
        </w:rPr>
        <w:t>JOINT</w:t>
      </w:r>
    </w:p>
    <w:p w14:paraId="7FE59971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6"/>
          <w:szCs w:val="26"/>
        </w:rPr>
      </w:pPr>
    </w:p>
    <w:p w14:paraId="263C7738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6"/>
          <w:szCs w:val="26"/>
        </w:rPr>
      </w:pPr>
    </w:p>
    <w:p w14:paraId="78B659DC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6"/>
          <w:szCs w:val="26"/>
        </w:rPr>
      </w:pPr>
    </w:p>
    <w:p w14:paraId="06A247CF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6"/>
          <w:szCs w:val="26"/>
        </w:rPr>
      </w:pPr>
    </w:p>
    <w:p w14:paraId="1AA97F7B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36"/>
          <w:szCs w:val="36"/>
        </w:rPr>
      </w:pPr>
    </w:p>
    <w:p w14:paraId="738C5CC2" w14:textId="77777777" w:rsidR="00000000" w:rsidRDefault="00C96CF6">
      <w:pPr>
        <w:pStyle w:val="Corpsdetexte"/>
        <w:kinsoku w:val="0"/>
        <w:overflowPunct w:val="0"/>
        <w:spacing w:before="1"/>
        <w:ind w:left="251" w:right="322"/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>G2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-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Documents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preuve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disponibles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en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ligne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</w:rPr>
        <w:t>(applicable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  <w:u w:val="single"/>
        </w:rPr>
        <w:t>pour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tous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les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marchés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publics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autres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que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b/>
          <w:bCs/>
          <w:i w:val="0"/>
          <w:iCs w:val="0"/>
          <w:u w:val="single"/>
        </w:rPr>
        <w:t>MDS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et,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MDS,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uniquement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lorsque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autorisé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candidats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fournir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ces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documents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preuve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application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l’</w:t>
      </w:r>
      <w:r>
        <w:rPr>
          <w:b/>
          <w:bCs/>
          <w:i w:val="0"/>
          <w:iCs w:val="0"/>
          <w:color w:val="0000FF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b/>
          <w:bCs/>
          <w:i w:val="0"/>
          <w:iCs w:val="0"/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b/>
          <w:bCs/>
          <w:i w:val="0"/>
          <w:iCs w:val="0"/>
          <w:color w:val="0000FF"/>
          <w:u w:val="single"/>
        </w:rPr>
        <w:t>2343-14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b/>
          <w:bCs/>
          <w:i w:val="0"/>
          <w:iCs w:val="0"/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</w:rPr>
        <w:t>publique)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b/>
          <w:bCs/>
          <w:i w:val="0"/>
          <w:iCs w:val="0"/>
          <w:color w:val="000000"/>
          <w:sz w:val="22"/>
          <w:szCs w:val="22"/>
        </w:rPr>
        <w:t>:</w:t>
      </w:r>
    </w:p>
    <w:p w14:paraId="6ACF7ED4" w14:textId="77777777" w:rsidR="00000000" w:rsidRDefault="00C96CF6">
      <w:pPr>
        <w:pStyle w:val="Corpsdetexte"/>
        <w:kinsoku w:val="0"/>
        <w:overflowPunct w:val="0"/>
        <w:spacing w:before="10"/>
        <w:rPr>
          <w:b/>
          <w:bCs/>
          <w:i w:val="0"/>
          <w:iCs w:val="0"/>
          <w:sz w:val="19"/>
          <w:szCs w:val="19"/>
        </w:rPr>
      </w:pPr>
    </w:p>
    <w:p w14:paraId="35416AB3" w14:textId="77777777" w:rsidR="00000000" w:rsidRDefault="00C96CF6">
      <w:pPr>
        <w:pStyle w:val="Corpsdetexte"/>
        <w:kinsoku w:val="0"/>
        <w:overflowPunct w:val="0"/>
        <w:ind w:left="251" w:right="281"/>
      </w:pP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échéant,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adresse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internet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laquelle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documents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justificatifs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moyens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preuve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sont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accessibles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directement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gratuitement,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ainsi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l’ensemble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renseignements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nécessaires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y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accéder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:</w:t>
      </w:r>
    </w:p>
    <w:p w14:paraId="29A72D38" w14:textId="77777777" w:rsidR="00000000" w:rsidRDefault="00C96CF6">
      <w:pPr>
        <w:pStyle w:val="Corpsdetexte"/>
        <w:kinsoku w:val="0"/>
        <w:overflowPunct w:val="0"/>
        <w:spacing w:before="1"/>
        <w:ind w:left="251"/>
        <w:rPr>
          <w:spacing w:val="-2"/>
          <w:sz w:val="16"/>
          <w:szCs w:val="16"/>
        </w:rPr>
      </w:pPr>
      <w:r>
        <w:rPr>
          <w:sz w:val="16"/>
          <w:szCs w:val="16"/>
        </w:rPr>
        <w:t>(Si</w:t>
      </w:r>
      <w:r>
        <w:rPr>
          <w:rFonts w:ascii="Times New Roman" w:hAnsi="Times New Roman" w:cs="Times New Roman"/>
          <w:i w:val="0"/>
          <w:iCs w:val="0"/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l’adresse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et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les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sont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identiques</w:t>
      </w:r>
      <w:r>
        <w:rPr>
          <w:rFonts w:ascii="Times New Roman" w:hAnsi="Times New Roman" w:cs="Times New Roman"/>
          <w:i w:val="0"/>
          <w:iCs w:val="0"/>
          <w:spacing w:val="3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ceux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fournis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plus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haut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>
        <w:rPr>
          <w:sz w:val="16"/>
          <w:szCs w:val="16"/>
        </w:rPr>
        <w:t>se</w:t>
      </w:r>
      <w:r>
        <w:rPr>
          <w:rFonts w:ascii="Times New Roman" w:hAnsi="Times New Roman" w:cs="Times New Roman"/>
          <w:i w:val="0"/>
          <w:iCs w:val="0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contenter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de</w:t>
      </w:r>
      <w:r>
        <w:rPr>
          <w:rFonts w:ascii="Times New Roman" w:hAnsi="Times New Roman" w:cs="Times New Roman"/>
          <w:i w:val="0"/>
          <w:iCs w:val="0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renvoyer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à</w:t>
      </w:r>
      <w:r>
        <w:rPr>
          <w:rFonts w:ascii="Times New Roman" w:hAnsi="Times New Roman" w:cs="Times New Roman"/>
          <w:i w:val="0"/>
          <w:iCs w:val="0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la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rubrique</w:t>
      </w:r>
      <w:r>
        <w:rPr>
          <w:rFonts w:ascii="Times New Roman" w:hAnsi="Times New Roman" w:cs="Times New Roman"/>
          <w:i w:val="0"/>
          <w:iCs w:val="0"/>
          <w:spacing w:val="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concernée.)</w:t>
      </w:r>
    </w:p>
    <w:p w14:paraId="0D7E8F2B" w14:textId="77777777" w:rsidR="00000000" w:rsidRDefault="00C96CF6">
      <w:pPr>
        <w:pStyle w:val="Corpsdetexte"/>
        <w:kinsoku w:val="0"/>
        <w:overflowPunct w:val="0"/>
        <w:spacing w:before="11"/>
        <w:rPr>
          <w:sz w:val="15"/>
          <w:szCs w:val="15"/>
        </w:rPr>
      </w:pPr>
    </w:p>
    <w:p w14:paraId="4B472595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27"/>
        </w:tabs>
        <w:kinsoku w:val="0"/>
        <w:overflowPunct w:val="0"/>
        <w:ind w:hanging="90"/>
        <w:rPr>
          <w:spacing w:val="-10"/>
          <w:sz w:val="16"/>
          <w:szCs w:val="16"/>
        </w:rPr>
      </w:pPr>
      <w:r>
        <w:rPr>
          <w:sz w:val="16"/>
          <w:szCs w:val="16"/>
        </w:rPr>
        <w:t>Adresse</w:t>
      </w:r>
      <w:r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internet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0379B17B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6E9A61D2" w14:textId="77777777" w:rsidR="00000000" w:rsidRDefault="00C96CF6">
      <w:pPr>
        <w:pStyle w:val="Corpsdetexte"/>
        <w:kinsoku w:val="0"/>
        <w:overflowPunct w:val="0"/>
        <w:rPr>
          <w:i w:val="0"/>
          <w:iCs w:val="0"/>
        </w:rPr>
      </w:pPr>
    </w:p>
    <w:p w14:paraId="33A7A096" w14:textId="77777777" w:rsidR="00000000" w:rsidRDefault="00C96CF6">
      <w:pPr>
        <w:pStyle w:val="Corpsdetexte"/>
        <w:kinsoku w:val="0"/>
        <w:overflowPunct w:val="0"/>
        <w:rPr>
          <w:i w:val="0"/>
          <w:iCs w:val="0"/>
          <w:sz w:val="20"/>
          <w:szCs w:val="20"/>
        </w:rPr>
      </w:pPr>
    </w:p>
    <w:p w14:paraId="40C87887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34"/>
        </w:tabs>
        <w:kinsoku w:val="0"/>
        <w:overflowPunct w:val="0"/>
        <w:ind w:left="633" w:hanging="97"/>
        <w:rPr>
          <w:spacing w:val="-10"/>
          <w:sz w:val="16"/>
          <w:szCs w:val="16"/>
        </w:rPr>
      </w:pPr>
      <w:r>
        <w:rPr>
          <w:sz w:val="16"/>
          <w:szCs w:val="16"/>
        </w:rPr>
        <w:t>Renseignements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nécessaires</w:t>
      </w:r>
      <w:r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pour</w:t>
      </w:r>
      <w:r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y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accéder</w:t>
      </w:r>
      <w:r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>
        <w:rPr>
          <w:spacing w:val="-10"/>
          <w:sz w:val="16"/>
          <w:szCs w:val="16"/>
        </w:rPr>
        <w:t>:</w:t>
      </w:r>
    </w:p>
    <w:p w14:paraId="65C4AB4E" w14:textId="77777777" w:rsidR="00000000" w:rsidRDefault="00C96CF6">
      <w:pPr>
        <w:pStyle w:val="Paragraphedeliste"/>
        <w:numPr>
          <w:ilvl w:val="0"/>
          <w:numId w:val="1"/>
        </w:numPr>
        <w:tabs>
          <w:tab w:val="left" w:pos="634"/>
        </w:tabs>
        <w:kinsoku w:val="0"/>
        <w:overflowPunct w:val="0"/>
        <w:ind w:left="633" w:hanging="97"/>
        <w:rPr>
          <w:spacing w:val="-10"/>
          <w:sz w:val="16"/>
          <w:szCs w:val="16"/>
        </w:rPr>
        <w:sectPr w:rsidR="00000000">
          <w:pgSz w:w="11900" w:h="16840"/>
          <w:pgMar w:top="460" w:right="580" w:bottom="1260" w:left="600" w:header="0" w:footer="1078" w:gutter="0"/>
          <w:cols w:space="720"/>
          <w:noEndnote/>
        </w:sectPr>
      </w:pPr>
    </w:p>
    <w:p w14:paraId="44ECCE7D" w14:textId="2FEC2271" w:rsidR="00000000" w:rsidRDefault="00C96CF6">
      <w:pPr>
        <w:pStyle w:val="Corpsdetexte"/>
        <w:kinsoku w:val="0"/>
        <w:overflowPunct w:val="0"/>
        <w:ind w:left="180"/>
        <w:rPr>
          <w:i w:val="0"/>
          <w:iCs w:val="0"/>
          <w:sz w:val="20"/>
          <w:szCs w:val="20"/>
        </w:rPr>
      </w:pPr>
      <w:r>
        <w:rPr>
          <w:i w:val="0"/>
          <w:iCs w:val="0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 wp14:anchorId="77A1B931" wp14:editId="42075F9F">
                <wp:extent cx="6560820" cy="321945"/>
                <wp:effectExtent l="0" t="3175" r="1905" b="0"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321945"/>
                        </a:xfrm>
                        <a:prstGeom prst="rect">
                          <a:avLst/>
                        </a:prstGeom>
                        <a:solidFill>
                          <a:srgbClr val="64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68306" w14:textId="77777777" w:rsidR="00000000" w:rsidRDefault="00C96CF6">
                            <w:pPr>
                              <w:pStyle w:val="Corpsdetexte"/>
                              <w:kinsoku w:val="0"/>
                              <w:overflowPunct w:val="0"/>
                              <w:ind w:left="71" w:right="55"/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Capacités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des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opérateurs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économiques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sur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lesquels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candidat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individuel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ou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membre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du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groupement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s’appuie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pour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présenter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sa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</w:rPr>
                              <w:t>candidature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A1B931" id="Text Box 40" o:spid="_x0000_s1038" type="#_x0000_t202" style="width:516.6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" fillcolor="#64ccff" stroked="f">
                <v:textbox inset="0,0,0,0">
                  <w:txbxContent>
                    <w:p w14:paraId="09F68306" w14:textId="77777777" w:rsidR="00000000" w:rsidRDefault="00C96CF6">
                      <w:pPr>
                        <w:pStyle w:val="Corpsdetexte"/>
                        <w:kinsoku w:val="0"/>
                        <w:overflowPunct w:val="0"/>
                        <w:ind w:left="71" w:right="55"/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Capacités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des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opérateurs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économiques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sur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lesquels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candidat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individuel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ou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le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membre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du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groupement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s’appuie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pour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présenter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sa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22"/>
                          <w:szCs w:val="22"/>
                        </w:rPr>
                        <w:t>candidature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BBA749D" w14:textId="77777777" w:rsidR="00000000" w:rsidRDefault="00C96CF6">
      <w:pPr>
        <w:pStyle w:val="Corpsdetexte"/>
        <w:kinsoku w:val="0"/>
        <w:overflowPunct w:val="0"/>
        <w:spacing w:before="104"/>
        <w:ind w:left="252" w:right="291" w:hanging="1"/>
        <w:jc w:val="both"/>
        <w:rPr>
          <w:color w:val="000000"/>
        </w:rPr>
      </w:pPr>
      <w:r>
        <w:t>Rubrique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renseigner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dans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l’hypothèse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où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membres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groupement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s’appuie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capacités</w:t>
      </w:r>
      <w:r>
        <w:rPr>
          <w:rFonts w:ascii="Times New Roman" w:hAnsi="Times New Roman" w:cs="Times New Roman"/>
          <w:i w:val="0"/>
          <w:iCs w:val="0"/>
          <w:spacing w:val="80"/>
        </w:rPr>
        <w:t xml:space="preserve"> </w:t>
      </w:r>
      <w:r>
        <w:t>d’un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autre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opérateur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économique,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quelle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soit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nature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juridique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liens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</w:t>
      </w:r>
      <w:r>
        <w:t>unissent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cet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opérateur,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application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</w:t>
      </w:r>
      <w:r>
        <w:rPr>
          <w:color w:val="0000FF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2142-3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code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la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commande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publique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auquel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color w:val="000000"/>
        </w:rPr>
        <w:t>l’</w:t>
      </w:r>
      <w:r>
        <w:rPr>
          <w:color w:val="0000FF"/>
          <w:u w:val="single"/>
        </w:rPr>
        <w:t>article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R.</w:t>
      </w:r>
      <w:r>
        <w:rPr>
          <w:rFonts w:ascii="Times New Roman" w:hAnsi="Times New Roman" w:cs="Times New Roman"/>
          <w:i w:val="0"/>
          <w:iCs w:val="0"/>
          <w:color w:val="0000FF"/>
          <w:u w:val="single"/>
        </w:rPr>
        <w:t xml:space="preserve"> </w:t>
      </w:r>
      <w:r>
        <w:rPr>
          <w:color w:val="0000FF"/>
          <w:u w:val="single"/>
        </w:rPr>
        <w:t>2342-2</w:t>
      </w:r>
      <w:r>
        <w:rPr>
          <w:rFonts w:ascii="Times New Roman" w:hAnsi="Times New Roman" w:cs="Times New Roman"/>
          <w:i w:val="0"/>
          <w:iCs w:val="0"/>
          <w:color w:val="0000FF"/>
        </w:rPr>
        <w:t xml:space="preserve"> </w:t>
      </w:r>
      <w:r>
        <w:rPr>
          <w:color w:val="000000"/>
        </w:rPr>
        <w:t>renvoie.</w:t>
      </w:r>
    </w:p>
    <w:p w14:paraId="4B1897C1" w14:textId="77777777" w:rsidR="00000000" w:rsidRDefault="00C96CF6">
      <w:pPr>
        <w:pStyle w:val="Corpsdetexte"/>
        <w:kinsoku w:val="0"/>
        <w:overflowPunct w:val="0"/>
        <w:spacing w:before="121"/>
        <w:ind w:left="252" w:right="279"/>
        <w:jc w:val="both"/>
      </w:pPr>
      <w:r>
        <w:t>(Joindre,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chaque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opérateur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économique,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annexe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DC2,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tous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renseignements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demandés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par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l’acheteur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dans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l'avis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d'appel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concurrence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l’invitation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confirmer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l’intérêt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l’absence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tel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avis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d’une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telle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invitation,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dans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documents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consultation.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sera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tenu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d’apporter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preuve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chacun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opérateurs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économiques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mettra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disposition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individuel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membre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groupement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moyens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nécessaires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pendant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toute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durée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d’exécution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marché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public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;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u w:val="single"/>
        </w:rPr>
        <w:t>en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cas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MDS,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cette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preuve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est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à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fournir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au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stade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du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dépôt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de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la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 </w:t>
      </w:r>
      <w:r>
        <w:rPr>
          <w:u w:val="single"/>
        </w:rPr>
        <w:t>candidature</w:t>
      </w:r>
      <w:r>
        <w:t>.)</w:t>
      </w:r>
    </w:p>
    <w:p w14:paraId="0982B676" w14:textId="77777777" w:rsidR="00000000" w:rsidRDefault="00C96CF6">
      <w:pPr>
        <w:pStyle w:val="Corpsdetexte"/>
        <w:kinsoku w:val="0"/>
        <w:overflowPunct w:val="0"/>
        <w:spacing w:before="1"/>
        <w:rPr>
          <w:sz w:val="20"/>
          <w:szCs w:val="20"/>
        </w:rPr>
      </w:pPr>
    </w:p>
    <w:p w14:paraId="769E7D31" w14:textId="77777777" w:rsidR="00000000" w:rsidRDefault="00C96CF6">
      <w:pPr>
        <w:pStyle w:val="Titre3"/>
        <w:kinsoku w:val="0"/>
        <w:overflowPunct w:val="0"/>
        <w:jc w:val="both"/>
        <w:rPr>
          <w:spacing w:val="-2"/>
        </w:rPr>
      </w:pPr>
      <w:r>
        <w:t>Désignation</w:t>
      </w:r>
      <w:r>
        <w:rPr>
          <w:rFonts w:ascii="Times New Roman" w:hAnsi="Times New Roman" w:cs="Times New Roman"/>
          <w:b w:val="0"/>
          <w:bCs w:val="0"/>
          <w:spacing w:val="-1"/>
        </w:rPr>
        <w:t xml:space="preserve"> </w:t>
      </w:r>
      <w:r>
        <w:t>du</w:t>
      </w:r>
      <w:r>
        <w:rPr>
          <w:rFonts w:ascii="Times New Roman" w:hAnsi="Times New Roman" w:cs="Times New Roman"/>
          <w:b w:val="0"/>
          <w:bCs w:val="0"/>
          <w:spacing w:val="3"/>
        </w:rPr>
        <w:t xml:space="preserve"> </w:t>
      </w:r>
      <w:r>
        <w:t>(des)</w:t>
      </w:r>
      <w:r>
        <w:rPr>
          <w:rFonts w:ascii="Times New Roman" w:hAnsi="Times New Roman" w:cs="Times New Roman"/>
          <w:b w:val="0"/>
          <w:bCs w:val="0"/>
          <w:spacing w:val="1"/>
        </w:rPr>
        <w:t xml:space="preserve"> </w:t>
      </w:r>
      <w:r>
        <w:rPr>
          <w:spacing w:val="-2"/>
        </w:rPr>
        <w:t>opérateur(s)</w:t>
      </w:r>
    </w:p>
    <w:p w14:paraId="3935C713" w14:textId="77777777" w:rsidR="00000000" w:rsidRDefault="00C96CF6">
      <w:pPr>
        <w:pStyle w:val="Corpsdetexte"/>
        <w:kinsoku w:val="0"/>
        <w:overflowPunct w:val="0"/>
        <w:ind w:left="251"/>
        <w:jc w:val="both"/>
        <w:rPr>
          <w:spacing w:val="-2"/>
        </w:rPr>
      </w:pPr>
      <w:r>
        <w:t>(Adapter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t>le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t>tableau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t>autant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t>que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rPr>
          <w:spacing w:val="-2"/>
        </w:rPr>
        <w:t>nécessaire.)</w:t>
      </w:r>
    </w:p>
    <w:p w14:paraId="5F22EA8F" w14:textId="77777777" w:rsidR="00000000" w:rsidRDefault="00C96CF6">
      <w:pPr>
        <w:pStyle w:val="Corpsdetexte"/>
        <w:kinsoku w:val="0"/>
        <w:overflowPunct w:val="0"/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3"/>
        <w:gridCol w:w="4396"/>
        <w:gridCol w:w="4688"/>
      </w:tblGrid>
      <w:tr w:rsidR="00000000" w14:paraId="7F00F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/>
        </w:trPr>
        <w:tc>
          <w:tcPr>
            <w:tcW w:w="8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8D54CD" w14:textId="77777777" w:rsidR="00000000" w:rsidRDefault="00C96CF6">
            <w:pPr>
              <w:pStyle w:val="TableParagraph"/>
              <w:kinsoku w:val="0"/>
              <w:overflowPunct w:val="0"/>
              <w:spacing w:before="7"/>
              <w:rPr>
                <w:i/>
                <w:iCs/>
                <w:sz w:val="29"/>
                <w:szCs w:val="29"/>
              </w:rPr>
            </w:pPr>
          </w:p>
          <w:p w14:paraId="1DFB290C" w14:textId="77777777" w:rsidR="00000000" w:rsidRDefault="00C96CF6">
            <w:pPr>
              <w:pStyle w:val="TableParagraph"/>
              <w:kinsoku w:val="0"/>
              <w:overflowPunct w:val="0"/>
              <w:spacing w:before="1"/>
              <w:ind w:left="292" w:right="276"/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>
              <w:rPr>
                <w:b/>
                <w:bCs/>
                <w:spacing w:val="-5"/>
                <w:sz w:val="20"/>
                <w:szCs w:val="20"/>
              </w:rPr>
              <w:t>N°</w:t>
            </w:r>
          </w:p>
          <w:p w14:paraId="47626C67" w14:textId="77777777" w:rsidR="00000000" w:rsidRDefault="00C96CF6">
            <w:pPr>
              <w:pStyle w:val="TableParagraph"/>
              <w:kinsoku w:val="0"/>
              <w:overflowPunct w:val="0"/>
              <w:ind w:left="264" w:right="247" w:firstLine="2"/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>
              <w:rPr>
                <w:b/>
                <w:bCs/>
                <w:spacing w:val="-6"/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5"/>
                <w:sz w:val="20"/>
                <w:szCs w:val="20"/>
              </w:rPr>
              <w:t>Lot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E58A5B" w14:textId="77777777" w:rsidR="00000000" w:rsidRDefault="00C96CF6">
            <w:pPr>
              <w:pStyle w:val="TableParagraph"/>
              <w:kinsoku w:val="0"/>
              <w:overflowPunct w:val="0"/>
              <w:rPr>
                <w:i/>
                <w:iCs/>
                <w:sz w:val="22"/>
                <w:szCs w:val="22"/>
              </w:rPr>
            </w:pPr>
          </w:p>
          <w:p w14:paraId="71F97DDA" w14:textId="77777777" w:rsidR="00000000" w:rsidRDefault="00C96CF6">
            <w:pPr>
              <w:pStyle w:val="TableParagraph"/>
              <w:kinsoku w:val="0"/>
              <w:overflowPunct w:val="0"/>
              <w:spacing w:before="8"/>
              <w:rPr>
                <w:i/>
                <w:iCs/>
                <w:sz w:val="17"/>
                <w:szCs w:val="17"/>
              </w:rPr>
            </w:pPr>
          </w:p>
          <w:p w14:paraId="0B5E0843" w14:textId="77777777" w:rsidR="00000000" w:rsidRDefault="00C96CF6">
            <w:pPr>
              <w:pStyle w:val="TableParagraph"/>
              <w:kinsoku w:val="0"/>
              <w:overflowPunct w:val="0"/>
              <w:ind w:left="2091" w:right="31" w:hanging="1911"/>
              <w:rPr>
                <w:b/>
                <w:bCs/>
                <w:spacing w:val="-4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membre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groupement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concerné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4"/>
                <w:sz w:val="20"/>
                <w:szCs w:val="20"/>
              </w:rPr>
              <w:t>(*)</w:t>
            </w: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FB3C1" w14:textId="77777777" w:rsidR="00000000" w:rsidRDefault="00C96CF6">
            <w:pPr>
              <w:pStyle w:val="TableParagraph"/>
              <w:kinsoku w:val="0"/>
              <w:overflowPunct w:val="0"/>
              <w:ind w:left="126" w:right="113" w:hanging="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commercial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dénomination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adresse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l’établissement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(**),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adresse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électronique,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numéros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téléphone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télécopie,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numéro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SIRET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l’opérateur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sur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capacités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duquel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candidat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ou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membre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</w:p>
          <w:p w14:paraId="254FBC8C" w14:textId="77777777" w:rsidR="00000000" w:rsidRDefault="00C96CF6">
            <w:pPr>
              <w:pStyle w:val="TableParagraph"/>
              <w:kinsoku w:val="0"/>
              <w:overflowPunct w:val="0"/>
              <w:spacing w:line="209" w:lineRule="exact"/>
              <w:ind w:left="1118" w:right="1112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groupement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s’appuie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4"/>
                <w:sz w:val="20"/>
                <w:szCs w:val="20"/>
              </w:rPr>
              <w:t>(***)</w:t>
            </w:r>
          </w:p>
        </w:tc>
      </w:tr>
      <w:tr w:rsidR="00000000" w14:paraId="31A97A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/>
        </w:trPr>
        <w:tc>
          <w:tcPr>
            <w:tcW w:w="833" w:type="dxa"/>
            <w:tcBorders>
              <w:top w:val="single" w:sz="6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  <w:shd w:val="clear" w:color="auto" w:fill="CCFFFF"/>
          </w:tcPr>
          <w:p w14:paraId="639C0665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single" w:sz="6" w:space="0" w:color="000000"/>
              <w:left w:val="single" w:sz="4" w:space="0" w:color="000000"/>
              <w:bottom w:val="none" w:sz="6" w:space="0" w:color="auto"/>
              <w:right w:val="single" w:sz="6" w:space="0" w:color="000000"/>
            </w:tcBorders>
            <w:shd w:val="clear" w:color="auto" w:fill="CCFFFF"/>
          </w:tcPr>
          <w:p w14:paraId="73AE401B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  <w:shd w:val="clear" w:color="auto" w:fill="CCFFFF"/>
          </w:tcPr>
          <w:p w14:paraId="7EDE4FD4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F1D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DC64A78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6" w:space="0" w:color="000000"/>
            </w:tcBorders>
          </w:tcPr>
          <w:p w14:paraId="4B23BDA7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352F8443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05D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/>
        </w:trPr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  <w:shd w:val="clear" w:color="auto" w:fill="CCFFFF"/>
          </w:tcPr>
          <w:p w14:paraId="2B698999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6" w:space="0" w:color="000000"/>
            </w:tcBorders>
            <w:shd w:val="clear" w:color="auto" w:fill="CCFFFF"/>
          </w:tcPr>
          <w:p w14:paraId="0AD08D06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  <w:shd w:val="clear" w:color="auto" w:fill="CCFFFF"/>
          </w:tcPr>
          <w:p w14:paraId="7DBEDBDE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56D0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/>
        </w:trPr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15ADB68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6" w:space="0" w:color="000000"/>
            </w:tcBorders>
          </w:tcPr>
          <w:p w14:paraId="75A001B0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66DC622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E59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/>
        </w:trPr>
        <w:tc>
          <w:tcPr>
            <w:tcW w:w="83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98224E3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CCFFFF"/>
          </w:tcPr>
          <w:p w14:paraId="10CE0F87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8" w:type="dxa"/>
            <w:tcBorders>
              <w:top w:val="none" w:sz="6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CFFFF"/>
          </w:tcPr>
          <w:p w14:paraId="4C3679A5" w14:textId="77777777" w:rsidR="00000000" w:rsidRDefault="00C96CF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2528017" w14:textId="77777777" w:rsidR="00000000" w:rsidRDefault="00C96CF6">
      <w:pPr>
        <w:pStyle w:val="Corpsdetexte"/>
        <w:kinsoku w:val="0"/>
        <w:overflowPunct w:val="0"/>
        <w:ind w:left="251"/>
        <w:rPr>
          <w:i w:val="0"/>
          <w:iCs w:val="0"/>
          <w:spacing w:val="-2"/>
        </w:rPr>
      </w:pPr>
      <w:r>
        <w:rPr>
          <w:i w:val="0"/>
          <w:iCs w:val="0"/>
        </w:rPr>
        <w:t>(*)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rPr>
          <w:i w:val="0"/>
          <w:iCs w:val="0"/>
        </w:rPr>
        <w:t>En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rPr>
          <w:i w:val="0"/>
          <w:iCs w:val="0"/>
        </w:rPr>
        <w:t>cas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rPr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rPr>
          <w:i w:val="0"/>
          <w:iCs w:val="0"/>
        </w:rPr>
        <w:t>candidature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rPr>
          <w:i w:val="0"/>
          <w:iCs w:val="0"/>
        </w:rPr>
        <w:t>individuelle,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rPr>
          <w:i w:val="0"/>
          <w:iCs w:val="0"/>
        </w:rPr>
        <w:t>le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rPr>
          <w:i w:val="0"/>
          <w:iCs w:val="0"/>
        </w:rPr>
        <w:t>renseignement</w:t>
      </w:r>
      <w:r>
        <w:rPr>
          <w:rFonts w:ascii="Times New Roman" w:hAnsi="Times New Roman" w:cs="Times New Roman"/>
          <w:i w:val="0"/>
          <w:iCs w:val="0"/>
          <w:spacing w:val="-3"/>
        </w:rPr>
        <w:t xml:space="preserve"> </w:t>
      </w:r>
      <w:r>
        <w:rPr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  <w:spacing w:val="-4"/>
        </w:rPr>
        <w:t xml:space="preserve"> </w:t>
      </w:r>
      <w:r>
        <w:rPr>
          <w:i w:val="0"/>
          <w:iCs w:val="0"/>
        </w:rPr>
        <w:t>cette</w:t>
      </w:r>
      <w:r>
        <w:rPr>
          <w:rFonts w:ascii="Times New Roman" w:hAnsi="Times New Roman" w:cs="Times New Roman"/>
          <w:i w:val="0"/>
          <w:iCs w:val="0"/>
          <w:spacing w:val="-1"/>
        </w:rPr>
        <w:t xml:space="preserve"> </w:t>
      </w:r>
      <w:r>
        <w:rPr>
          <w:i w:val="0"/>
          <w:iCs w:val="0"/>
        </w:rPr>
        <w:t>rubrique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rPr>
          <w:i w:val="0"/>
          <w:iCs w:val="0"/>
        </w:rPr>
        <w:t>est</w:t>
      </w:r>
      <w:r>
        <w:rPr>
          <w:rFonts w:ascii="Times New Roman" w:hAnsi="Times New Roman" w:cs="Times New Roman"/>
          <w:i w:val="0"/>
          <w:iCs w:val="0"/>
          <w:spacing w:val="-2"/>
        </w:rPr>
        <w:t xml:space="preserve"> </w:t>
      </w:r>
      <w:r>
        <w:rPr>
          <w:i w:val="0"/>
          <w:iCs w:val="0"/>
          <w:spacing w:val="-2"/>
        </w:rPr>
        <w:t>inutile.</w:t>
      </w:r>
    </w:p>
    <w:p w14:paraId="1208EC7E" w14:textId="77777777" w:rsidR="00000000" w:rsidRDefault="00C96CF6">
      <w:pPr>
        <w:pStyle w:val="Corpsdetexte"/>
        <w:kinsoku w:val="0"/>
        <w:overflowPunct w:val="0"/>
        <w:spacing w:before="2"/>
        <w:ind w:left="251" w:right="1299"/>
        <w:rPr>
          <w:i w:val="0"/>
          <w:iCs w:val="0"/>
        </w:rPr>
      </w:pPr>
      <w:r>
        <w:rPr>
          <w:i w:val="0"/>
          <w:iCs w:val="0"/>
        </w:rPr>
        <w:t>(**)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Préciser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l’adresse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siège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social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membre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groupement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si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elle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est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différente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celle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l’établissement.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(**)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Pour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les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groupements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conjoints.</w:t>
      </w:r>
    </w:p>
    <w:p w14:paraId="7B655418" w14:textId="77777777" w:rsidR="00000000" w:rsidRDefault="00C96CF6">
      <w:pPr>
        <w:pStyle w:val="Corpsdetexte"/>
        <w:kinsoku w:val="0"/>
        <w:overflowPunct w:val="0"/>
        <w:ind w:left="252" w:right="281"/>
        <w:rPr>
          <w:i w:val="0"/>
          <w:iCs w:val="0"/>
          <w:color w:val="000000"/>
        </w:rPr>
      </w:pPr>
      <w:r>
        <w:rPr>
          <w:i w:val="0"/>
          <w:iCs w:val="0"/>
        </w:rPr>
        <w:t>(***)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À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défaut,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numéro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d’identification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européen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international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ou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propre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au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pays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d’origine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candidat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issu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d’un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ré</w:t>
      </w:r>
      <w:r>
        <w:rPr>
          <w:i w:val="0"/>
          <w:iCs w:val="0"/>
        </w:rPr>
        <w:t>pertoire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figurant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dans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la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liste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</w:rPr>
        <w:t>des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i w:val="0"/>
          <w:iCs w:val="0"/>
          <w:color w:val="0000FF"/>
          <w:u w:val="single"/>
        </w:rPr>
        <w:t>ICD</w:t>
      </w:r>
      <w:r>
        <w:rPr>
          <w:i w:val="0"/>
          <w:iCs w:val="0"/>
          <w:color w:val="000000"/>
        </w:rPr>
        <w:t>.</w:t>
      </w:r>
    </w:p>
    <w:p w14:paraId="79581101" w14:textId="77777777" w:rsidR="00000000" w:rsidRDefault="00C96CF6">
      <w:pPr>
        <w:pStyle w:val="Corpsdetexte"/>
        <w:kinsoku w:val="0"/>
        <w:overflowPunct w:val="0"/>
        <w:spacing w:before="9"/>
        <w:rPr>
          <w:i w:val="0"/>
          <w:iCs w:val="0"/>
          <w:sz w:val="17"/>
          <w:szCs w:val="17"/>
        </w:rPr>
      </w:pPr>
    </w:p>
    <w:p w14:paraId="42914FF8" w14:textId="77777777" w:rsidR="00000000" w:rsidRDefault="00C96CF6">
      <w:pPr>
        <w:pStyle w:val="Titre3"/>
        <w:tabs>
          <w:tab w:val="left" w:pos="10511"/>
        </w:tabs>
        <w:kinsoku w:val="0"/>
        <w:overflowPunct w:val="0"/>
        <w:spacing w:line="460" w:lineRule="auto"/>
        <w:ind w:right="206"/>
        <w:jc w:val="both"/>
        <w:rPr>
          <w:color w:val="000000"/>
        </w:rPr>
      </w:pPr>
      <w:r>
        <w:rPr>
          <w:color w:val="000000"/>
          <w:shd w:val="clear" w:color="auto" w:fill="64CCFF"/>
        </w:rPr>
        <w:t>I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-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Renseignements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spécifiques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aux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marchés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publics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de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défense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ou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de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 xml:space="preserve"> </w:t>
      </w:r>
      <w:r>
        <w:rPr>
          <w:color w:val="000000"/>
          <w:shd w:val="clear" w:color="auto" w:fill="64CCFF"/>
        </w:rPr>
        <w:t>sécurité</w:t>
      </w:r>
      <w:r>
        <w:rPr>
          <w:rFonts w:ascii="Times New Roman" w:hAnsi="Times New Roman" w:cs="Times New Roman"/>
          <w:b w:val="0"/>
          <w:bCs w:val="0"/>
          <w:color w:val="000000"/>
          <w:shd w:val="clear" w:color="auto" w:fill="64CCFF"/>
        </w:rPr>
        <w:tab/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I1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–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Renseignements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relatifs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à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la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nationalité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candidat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individuel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ou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membre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du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>
        <w:rPr>
          <w:color w:val="000000"/>
        </w:rPr>
        <w:t>groupement</w:t>
      </w:r>
    </w:p>
    <w:p w14:paraId="5BB5B9A1" w14:textId="77777777" w:rsidR="00000000" w:rsidRDefault="00C96CF6">
      <w:pPr>
        <w:pStyle w:val="Corpsdetexte"/>
        <w:kinsoku w:val="0"/>
        <w:overflowPunct w:val="0"/>
        <w:rPr>
          <w:b/>
          <w:bCs/>
          <w:i w:val="0"/>
          <w:iCs w:val="0"/>
          <w:sz w:val="24"/>
          <w:szCs w:val="24"/>
        </w:rPr>
      </w:pPr>
    </w:p>
    <w:p w14:paraId="659F3BD7" w14:textId="77777777" w:rsidR="00000000" w:rsidRDefault="00C96CF6">
      <w:pPr>
        <w:pStyle w:val="Corpsdetexte"/>
        <w:kinsoku w:val="0"/>
        <w:overflowPunct w:val="0"/>
        <w:spacing w:before="181"/>
        <w:ind w:left="251" w:right="265"/>
        <w:jc w:val="both"/>
        <w:rPr>
          <w:i w:val="0"/>
          <w:iCs w:val="0"/>
          <w:spacing w:val="-6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>I2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–</w:t>
      </w:r>
      <w:r>
        <w:rPr>
          <w:rFonts w:ascii="Times New Roman" w:hAnsi="Times New Roman" w:cs="Times New Roman"/>
          <w:i w:val="0"/>
          <w:iCs w:val="0"/>
          <w:spacing w:val="-1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Documents,</w:t>
      </w:r>
      <w:r>
        <w:rPr>
          <w:rFonts w:ascii="Times New Roman" w:hAnsi="Times New Roman" w:cs="Times New Roman"/>
          <w:i w:val="0"/>
          <w:iCs w:val="0"/>
          <w:spacing w:val="-8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renseignements</w:t>
      </w:r>
      <w:r>
        <w:rPr>
          <w:rFonts w:ascii="Times New Roman" w:hAnsi="Times New Roman" w:cs="Times New Roman"/>
          <w:i w:val="0"/>
          <w:iCs w:val="0"/>
          <w:spacing w:val="-9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ou</w:t>
      </w:r>
      <w:r>
        <w:rPr>
          <w:rFonts w:ascii="Times New Roman" w:hAnsi="Times New Roman" w:cs="Times New Roman"/>
          <w:i w:val="0"/>
          <w:iCs w:val="0"/>
          <w:spacing w:val="-7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justificatifs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permettant</w:t>
      </w:r>
      <w:r>
        <w:rPr>
          <w:rFonts w:ascii="Times New Roman" w:hAnsi="Times New Roman" w:cs="Times New Roman"/>
          <w:i w:val="0"/>
          <w:iCs w:val="0"/>
          <w:spacing w:val="-8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d’évaluer</w:t>
      </w:r>
      <w:r>
        <w:rPr>
          <w:rFonts w:ascii="Times New Roman" w:hAnsi="Times New Roman" w:cs="Times New Roman"/>
          <w:i w:val="0"/>
          <w:iCs w:val="0"/>
          <w:spacing w:val="-8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si</w:t>
      </w:r>
      <w:r>
        <w:rPr>
          <w:rFonts w:ascii="Times New Roman" w:hAnsi="Times New Roman" w:cs="Times New Roman"/>
          <w:i w:val="0"/>
          <w:iCs w:val="0"/>
          <w:spacing w:val="-9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le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candidat</w:t>
      </w:r>
      <w:r>
        <w:rPr>
          <w:rFonts w:ascii="Times New Roman" w:hAnsi="Times New Roman" w:cs="Times New Roman"/>
          <w:i w:val="0"/>
          <w:iCs w:val="0"/>
          <w:spacing w:val="-8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individuel</w:t>
      </w:r>
      <w:r>
        <w:rPr>
          <w:rFonts w:ascii="Times New Roman" w:hAnsi="Times New Roman" w:cs="Times New Roman"/>
          <w:i w:val="0"/>
          <w:iCs w:val="0"/>
          <w:spacing w:val="-8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ou</w:t>
      </w:r>
      <w:r>
        <w:rPr>
          <w:rFonts w:ascii="Times New Roman" w:hAnsi="Times New Roman" w:cs="Times New Roman"/>
          <w:i w:val="0"/>
          <w:iCs w:val="0"/>
          <w:spacing w:val="-9"/>
          <w:sz w:val="22"/>
          <w:szCs w:val="22"/>
        </w:rPr>
        <w:t xml:space="preserve"> </w:t>
      </w:r>
      <w:r>
        <w:rPr>
          <w:b/>
          <w:bCs/>
          <w:i w:val="0"/>
          <w:iCs w:val="0"/>
          <w:sz w:val="22"/>
          <w:szCs w:val="22"/>
        </w:rPr>
        <w:t>le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membre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du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groupement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répond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aux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critères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d’accessibilité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à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la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procédure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indiquée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dans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l’avis</w:t>
      </w:r>
      <w:r>
        <w:rPr>
          <w:rFonts w:ascii="Times New Roman" w:hAnsi="Times New Roman" w:cs="Times New Roman"/>
          <w:i w:val="0"/>
          <w:iCs w:val="0"/>
          <w:spacing w:val="-2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d’appel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à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10"/>
          <w:sz w:val="22"/>
          <w:szCs w:val="22"/>
        </w:rPr>
        <w:t>la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b/>
          <w:bCs/>
          <w:i w:val="0"/>
          <w:iCs w:val="0"/>
          <w:spacing w:val="-4"/>
          <w:sz w:val="22"/>
          <w:szCs w:val="22"/>
        </w:rPr>
        <w:t>concurrence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(uniquement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lorsque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l’acheteur</w:t>
      </w:r>
      <w:r>
        <w:rPr>
          <w:rFonts w:ascii="Times New Roman" w:hAnsi="Times New Roman" w:cs="Times New Roman"/>
          <w:i w:val="0"/>
          <w:iCs w:val="0"/>
          <w:spacing w:val="-9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a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ouvert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la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procé</w:t>
      </w:r>
      <w:r>
        <w:rPr>
          <w:i w:val="0"/>
          <w:iCs w:val="0"/>
          <w:spacing w:val="-4"/>
          <w:sz w:val="22"/>
          <w:szCs w:val="22"/>
        </w:rPr>
        <w:t>dure</w:t>
      </w:r>
      <w:r>
        <w:rPr>
          <w:rFonts w:ascii="Times New Roman" w:hAnsi="Times New Roman" w:cs="Times New Roman"/>
          <w:i w:val="0"/>
          <w:iCs w:val="0"/>
          <w:spacing w:val="-9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de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passation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aux</w:t>
      </w:r>
      <w:r>
        <w:rPr>
          <w:rFonts w:ascii="Times New Roman" w:hAnsi="Times New Roman" w:cs="Times New Roman"/>
          <w:i w:val="0"/>
          <w:iCs w:val="0"/>
          <w:spacing w:val="-10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opérateurs</w:t>
      </w:r>
      <w:r>
        <w:rPr>
          <w:rFonts w:ascii="Times New Roman" w:hAnsi="Times New Roman" w:cs="Times New Roman"/>
          <w:i w:val="0"/>
          <w:iCs w:val="0"/>
          <w:spacing w:val="-9"/>
          <w:sz w:val="22"/>
          <w:szCs w:val="22"/>
        </w:rPr>
        <w:t xml:space="preserve"> </w:t>
      </w:r>
      <w:r>
        <w:rPr>
          <w:i w:val="0"/>
          <w:iCs w:val="0"/>
          <w:spacing w:val="-4"/>
          <w:sz w:val="22"/>
          <w:szCs w:val="22"/>
        </w:rPr>
        <w:t>économiques</w:t>
      </w:r>
      <w:r>
        <w:rPr>
          <w:rFonts w:ascii="Times New Roman" w:hAnsi="Times New Roman" w:cs="Times New Roman"/>
          <w:i w:val="0"/>
          <w:iCs w:val="0"/>
          <w:spacing w:val="-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des</w:t>
      </w:r>
      <w:r>
        <w:rPr>
          <w:rFonts w:ascii="Times New Roman" w:hAnsi="Times New Roman" w:cs="Times New Roman"/>
          <w:i w:val="0"/>
          <w:iCs w:val="0"/>
          <w:spacing w:val="-1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pays</w:t>
      </w:r>
      <w:r>
        <w:rPr>
          <w:rFonts w:ascii="Times New Roman" w:hAnsi="Times New Roman" w:cs="Times New Roman"/>
          <w:i w:val="0"/>
          <w:iCs w:val="0"/>
          <w:spacing w:val="-1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tiers</w:t>
      </w:r>
      <w:r>
        <w:rPr>
          <w:rFonts w:ascii="Times New Roman" w:hAnsi="Times New Roman" w:cs="Times New Roman"/>
          <w:i w:val="0"/>
          <w:iCs w:val="0"/>
          <w:spacing w:val="-1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à</w:t>
      </w:r>
      <w:r>
        <w:rPr>
          <w:rFonts w:ascii="Times New Roman" w:hAnsi="Times New Roman" w:cs="Times New Roman"/>
          <w:i w:val="0"/>
          <w:iCs w:val="0"/>
          <w:spacing w:val="-1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l’Union</w:t>
      </w:r>
      <w:r>
        <w:rPr>
          <w:rFonts w:ascii="Times New Roman" w:hAnsi="Times New Roman" w:cs="Times New Roman"/>
          <w:i w:val="0"/>
          <w:iCs w:val="0"/>
          <w:spacing w:val="-12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européenne</w:t>
      </w:r>
      <w:r>
        <w:rPr>
          <w:rFonts w:ascii="Times New Roman" w:hAnsi="Times New Roman" w:cs="Times New Roman"/>
          <w:i w:val="0"/>
          <w:iCs w:val="0"/>
          <w:spacing w:val="-1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ou</w:t>
      </w:r>
      <w:r>
        <w:rPr>
          <w:rFonts w:ascii="Times New Roman" w:hAnsi="Times New Roman" w:cs="Times New Roman"/>
          <w:i w:val="0"/>
          <w:iCs w:val="0"/>
          <w:spacing w:val="-1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à</w:t>
      </w:r>
      <w:r>
        <w:rPr>
          <w:rFonts w:ascii="Times New Roman" w:hAnsi="Times New Roman" w:cs="Times New Roman"/>
          <w:i w:val="0"/>
          <w:iCs w:val="0"/>
          <w:spacing w:val="-14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l’Espace</w:t>
      </w:r>
      <w:r>
        <w:rPr>
          <w:rFonts w:ascii="Times New Roman" w:hAnsi="Times New Roman" w:cs="Times New Roman"/>
          <w:i w:val="0"/>
          <w:iCs w:val="0"/>
          <w:spacing w:val="-12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économique</w:t>
      </w:r>
      <w:r>
        <w:rPr>
          <w:rFonts w:ascii="Times New Roman" w:hAnsi="Times New Roman" w:cs="Times New Roman"/>
          <w:i w:val="0"/>
          <w:iCs w:val="0"/>
          <w:spacing w:val="-12"/>
          <w:sz w:val="22"/>
          <w:szCs w:val="22"/>
        </w:rPr>
        <w:t xml:space="preserve"> </w:t>
      </w:r>
      <w:r>
        <w:rPr>
          <w:i w:val="0"/>
          <w:iCs w:val="0"/>
          <w:spacing w:val="-6"/>
          <w:sz w:val="22"/>
          <w:szCs w:val="22"/>
        </w:rPr>
        <w:t>européen)</w:t>
      </w:r>
    </w:p>
    <w:sectPr w:rsidR="00000000">
      <w:pgSz w:w="11900" w:h="16840"/>
      <w:pgMar w:top="680" w:right="580" w:bottom="1260" w:left="600" w:header="0" w:footer="107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49AE8" w14:textId="77777777" w:rsidR="00000000" w:rsidRDefault="00C96CF6">
      <w:r>
        <w:separator/>
      </w:r>
    </w:p>
  </w:endnote>
  <w:endnote w:type="continuationSeparator" w:id="0">
    <w:p w14:paraId="51527E49" w14:textId="77777777" w:rsidR="00000000" w:rsidRDefault="00C9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22D6C" w14:textId="3DA466EA" w:rsidR="00000000" w:rsidRDefault="00C96CF6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i w:val="0"/>
        <w:i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C4A05EC" wp14:editId="0F61FFF1">
              <wp:simplePos x="0" y="0"/>
              <wp:positionH relativeFrom="page">
                <wp:posOffset>481330</wp:posOffset>
              </wp:positionH>
              <wp:positionV relativeFrom="page">
                <wp:posOffset>9831070</wp:posOffset>
              </wp:positionV>
              <wp:extent cx="6574790" cy="312420"/>
              <wp:effectExtent l="0" t="0" r="0" b="0"/>
              <wp:wrapNone/>
              <wp:docPr id="16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74790" cy="312420"/>
                      </a:xfrm>
                      <a:custGeom>
                        <a:avLst/>
                        <a:gdLst>
                          <a:gd name="T0" fmla="*/ 10353 w 10354"/>
                          <a:gd name="T1" fmla="*/ 0 h 492"/>
                          <a:gd name="T2" fmla="*/ 9813 w 10354"/>
                          <a:gd name="T3" fmla="*/ 0 h 492"/>
                          <a:gd name="T4" fmla="*/ 9633 w 10354"/>
                          <a:gd name="T5" fmla="*/ 0 h 492"/>
                          <a:gd name="T6" fmla="*/ 9093 w 10354"/>
                          <a:gd name="T7" fmla="*/ 0 h 492"/>
                          <a:gd name="T8" fmla="*/ 8193 w 10354"/>
                          <a:gd name="T9" fmla="*/ 0 h 492"/>
                          <a:gd name="T10" fmla="*/ 3513 w 10354"/>
                          <a:gd name="T11" fmla="*/ 0 h 492"/>
                          <a:gd name="T12" fmla="*/ 0 w 10354"/>
                          <a:gd name="T13" fmla="*/ 0 h 492"/>
                          <a:gd name="T14" fmla="*/ 0 w 10354"/>
                          <a:gd name="T15" fmla="*/ 492 h 492"/>
                          <a:gd name="T16" fmla="*/ 3513 w 10354"/>
                          <a:gd name="T17" fmla="*/ 492 h 492"/>
                          <a:gd name="T18" fmla="*/ 8193 w 10354"/>
                          <a:gd name="T19" fmla="*/ 492 h 492"/>
                          <a:gd name="T20" fmla="*/ 9093 w 10354"/>
                          <a:gd name="T21" fmla="*/ 492 h 492"/>
                          <a:gd name="T22" fmla="*/ 9633 w 10354"/>
                          <a:gd name="T23" fmla="*/ 492 h 492"/>
                          <a:gd name="T24" fmla="*/ 9813 w 10354"/>
                          <a:gd name="T25" fmla="*/ 492 h 492"/>
                          <a:gd name="T26" fmla="*/ 10353 w 10354"/>
                          <a:gd name="T27" fmla="*/ 492 h 492"/>
                          <a:gd name="T28" fmla="*/ 10353 w 10354"/>
                          <a:gd name="T29" fmla="*/ 0 h 49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</a:cxnLst>
                        <a:rect l="0" t="0" r="r" b="b"/>
                        <a:pathLst>
                          <a:path w="10354" h="492">
                            <a:moveTo>
                              <a:pt x="10353" y="0"/>
                            </a:moveTo>
                            <a:lnTo>
                              <a:pt x="9813" y="0"/>
                            </a:lnTo>
                            <a:lnTo>
                              <a:pt x="9633" y="0"/>
                            </a:lnTo>
                            <a:lnTo>
                              <a:pt x="9093" y="0"/>
                            </a:lnTo>
                            <a:lnTo>
                              <a:pt x="8193" y="0"/>
                            </a:lnTo>
                            <a:lnTo>
                              <a:pt x="3513" y="0"/>
                            </a:lnTo>
                            <a:lnTo>
                              <a:pt x="0" y="0"/>
                            </a:lnTo>
                            <a:lnTo>
                              <a:pt x="0" y="492"/>
                            </a:lnTo>
                            <a:lnTo>
                              <a:pt x="3513" y="492"/>
                            </a:lnTo>
                            <a:lnTo>
                              <a:pt x="8193" y="492"/>
                            </a:lnTo>
                            <a:lnTo>
                              <a:pt x="9093" y="492"/>
                            </a:lnTo>
                            <a:lnTo>
                              <a:pt x="9633" y="492"/>
                            </a:lnTo>
                            <a:lnTo>
                              <a:pt x="9813" y="492"/>
                            </a:lnTo>
                            <a:lnTo>
                              <a:pt x="10353" y="492"/>
                            </a:lnTo>
                            <a:lnTo>
                              <a:pt x="10353" y="0"/>
                            </a:lnTo>
                            <a:close/>
                          </a:path>
                        </a:pathLst>
                      </a:custGeom>
                      <a:solidFill>
                        <a:srgbClr val="64CC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890B0D" id="Freeform 1" o:spid="_x0000_s1026" style="position:absolute;margin-left:37.9pt;margin-top:774.1pt;width:517.7pt;height:24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54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" o:allowincell="f" path="m10353,l9813,,9633,,9093,,8193,,3513,,,,,492r3513,l8193,492r900,l9633,492r180,l10353,492r,-492xe" fillcolor="#64ccff" stroked="f">
              <v:path arrowok="t" o:connecttype="custom" o:connectlocs="6574155,0;6231255,0;6116955,0;5774055,0;5202555,0;2230755,0;0,0;0,312420;2230755,312420;5202555,312420;5774055,312420;6116955,312420;6231255,312420;6574155,312420;6574155,0" o:connectangles="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D2110A" wp14:editId="43941ED3">
              <wp:simplePos x="0" y="0"/>
              <wp:positionH relativeFrom="page">
                <wp:posOffset>3115945</wp:posOffset>
              </wp:positionH>
              <wp:positionV relativeFrom="page">
                <wp:posOffset>9808845</wp:posOffset>
              </wp:positionV>
              <wp:extent cx="2150745" cy="196215"/>
              <wp:effectExtent l="0" t="0" r="0" b="0"/>
              <wp:wrapNone/>
              <wp:docPr id="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074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94A292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spacing w:val="-1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EXTENSION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7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BÂTIMENT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-10"/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211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9" type="#_x0000_t202" style="position:absolute;margin-left:245.35pt;margin-top:772.35pt;width:169.35pt;height:15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" o:allowincell="f" filled="f" stroked="f">
              <v:textbox inset="0,0,0,0">
                <w:txbxContent>
                  <w:p w14:paraId="0C94A292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spacing w:val="-1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EXTENSION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DU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7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BÂTIMENT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-10"/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0BE49277" wp14:editId="5AA6B872">
              <wp:simplePos x="0" y="0"/>
              <wp:positionH relativeFrom="page">
                <wp:posOffset>514350</wp:posOffset>
              </wp:positionH>
              <wp:positionV relativeFrom="page">
                <wp:posOffset>9822815</wp:posOffset>
              </wp:positionV>
              <wp:extent cx="1858645" cy="167005"/>
              <wp:effectExtent l="0" t="0" r="0" b="0"/>
              <wp:wrapNone/>
              <wp:docPr id="1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864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4357A5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 w:val="0"/>
                              <w:iCs w:val="0"/>
                              <w:spacing w:val="-2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DC2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Déclaration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du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pacing w:val="-2"/>
                              <w:sz w:val="20"/>
                              <w:szCs w:val="20"/>
                            </w:rPr>
                            <w:t>candidat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E49277" id="Text Box 3" o:spid="_x0000_s1040" type="#_x0000_t202" style="position:absolute;margin-left:40.5pt;margin-top:773.45pt;width:146.35pt;height:13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" o:allowincell="f" filled="f" stroked="f">
              <v:textbox inset="0,0,0,0">
                <w:txbxContent>
                  <w:p w14:paraId="124357A5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 w:val="0"/>
                        <w:iCs w:val="0"/>
                        <w:spacing w:val="-2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DC2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Déclaration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du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pacing w:val="-2"/>
                        <w:sz w:val="20"/>
                        <w:szCs w:val="20"/>
                      </w:rPr>
                      <w:t>candidat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5AD38D03" wp14:editId="475B27EC">
              <wp:simplePos x="0" y="0"/>
              <wp:positionH relativeFrom="page">
                <wp:posOffset>5817870</wp:posOffset>
              </wp:positionH>
              <wp:positionV relativeFrom="page">
                <wp:posOffset>9822815</wp:posOffset>
              </wp:positionV>
              <wp:extent cx="406400" cy="167005"/>
              <wp:effectExtent l="0" t="0" r="0" b="0"/>
              <wp:wrapNone/>
              <wp:docPr id="1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0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8179C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 w:val="0"/>
                              <w:iCs w:val="0"/>
                              <w:spacing w:val="-1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Page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pacing w:val="-10"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38D03" id="Text Box 4" o:spid="_x0000_s1041" type="#_x0000_t202" style="position:absolute;margin-left:458.1pt;margin-top:773.45pt;width:32pt;height:13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" o:allowincell="f" filled="f" stroked="f">
              <v:textbox inset="0,0,0,0">
                <w:txbxContent>
                  <w:p w14:paraId="00B8179C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 w:val="0"/>
                        <w:iCs w:val="0"/>
                        <w:spacing w:val="-1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Page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pacing w:val="-10"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00D58542" wp14:editId="08E41F9D">
              <wp:simplePos x="0" y="0"/>
              <wp:positionH relativeFrom="page">
                <wp:posOffset>6358255</wp:posOffset>
              </wp:positionH>
              <wp:positionV relativeFrom="page">
                <wp:posOffset>9823450</wp:posOffset>
              </wp:positionV>
              <wp:extent cx="152400" cy="165735"/>
              <wp:effectExtent l="0" t="0" r="0" b="0"/>
              <wp:wrapNone/>
              <wp:docPr id="1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80102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0"/>
                            <w:ind w:left="60"/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noProof/>
                              <w:w w:val="99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D58542" id="Text Box 5" o:spid="_x0000_s1042" type="#_x0000_t202" style="position:absolute;margin-left:500.65pt;margin-top:773.5pt;width:12pt;height:13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" o:allowincell="f" filled="f" stroked="f">
              <v:textbox inset="0,0,0,0">
                <w:txbxContent>
                  <w:p w14:paraId="76880102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0"/>
                      <w:ind w:left="60"/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instrText xml:space="preserve"> PAGE </w:instrText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separate"/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noProof/>
                        <w:w w:val="99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1A65EE4D" wp14:editId="32DEFE06">
              <wp:simplePos x="0" y="0"/>
              <wp:positionH relativeFrom="page">
                <wp:posOffset>6631940</wp:posOffset>
              </wp:positionH>
              <wp:positionV relativeFrom="page">
                <wp:posOffset>9822815</wp:posOffset>
              </wp:positionV>
              <wp:extent cx="60960" cy="167005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25544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65EE4D" id="_x0000_s1043" type="#_x0000_t202" style="position:absolute;margin-left:522.2pt;margin-top:773.45pt;width:4.8pt;height:13.1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" o:allowincell="f" filled="f" stroked="f">
              <v:textbox inset="0,0,0,0">
                <w:txbxContent>
                  <w:p w14:paraId="1DB25544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5373B1BA" wp14:editId="13EC156F">
              <wp:simplePos x="0" y="0"/>
              <wp:positionH relativeFrom="page">
                <wp:posOffset>6840855</wp:posOffset>
              </wp:positionH>
              <wp:positionV relativeFrom="page">
                <wp:posOffset>9823450</wp:posOffset>
              </wp:positionV>
              <wp:extent cx="88900" cy="165735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7DB9D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0"/>
                            <w:ind w:left="20"/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noProof/>
                              <w:w w:val="99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73B1BA" id="_x0000_s1044" type="#_x0000_t202" style="position:absolute;margin-left:538.65pt;margin-top:773.5pt;width:7pt;height:13.0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" o:allowincell="f" filled="f" stroked="f">
              <v:textbox inset="0,0,0,0">
                <w:txbxContent>
                  <w:p w14:paraId="3E07DB9D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0"/>
                      <w:ind w:left="20"/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instrText xml:space="preserve"> NUMPAGES </w:instrText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separate"/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noProof/>
                        <w:w w:val="99"/>
                        <w:sz w:val="20"/>
                        <w:szCs w:val="20"/>
                      </w:rPr>
                      <w:t>3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187602EE" wp14:editId="033579AC">
              <wp:simplePos x="0" y="0"/>
              <wp:positionH relativeFrom="page">
                <wp:posOffset>2879725</wp:posOffset>
              </wp:positionH>
              <wp:positionV relativeFrom="page">
                <wp:posOffset>10133330</wp:posOffset>
              </wp:positionV>
              <wp:extent cx="1805940" cy="1397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887F3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Version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code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la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commande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>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7602EE" id="_x0000_s1045" type="#_x0000_t202" style="position:absolute;margin-left:226.75pt;margin-top:797.9pt;width:142.2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" o:allowincell="f" filled="f" stroked="f">
              <v:textbox inset="0,0,0,0">
                <w:txbxContent>
                  <w:p w14:paraId="44B887F3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i w:val="0"/>
                        <w:iCs w:val="0"/>
                        <w:spacing w:val="-2"/>
                        <w:sz w:val="16"/>
                        <w:szCs w:val="16"/>
                      </w:rPr>
                    </w:pP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Version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code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de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la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commande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pacing w:val="-2"/>
                        <w:sz w:val="16"/>
                        <w:szCs w:val="16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D49C0" w14:textId="77777777" w:rsidR="00000000" w:rsidRDefault="00C96CF6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i w:val="0"/>
        <w:iCs w:val="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75DD" w14:textId="1455F6D7" w:rsidR="00000000" w:rsidRDefault="00C96CF6">
    <w:pPr>
      <w:pStyle w:val="Corpsdetexte"/>
      <w:kinsoku w:val="0"/>
      <w:overflowPunct w:val="0"/>
      <w:spacing w:line="14" w:lineRule="auto"/>
      <w:rPr>
        <w:rFonts w:ascii="Times New Roman" w:hAnsi="Times New Roman" w:cs="Times New Roman"/>
        <w:i w:val="0"/>
        <w:i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025B11DF" wp14:editId="59AB1BCA">
              <wp:simplePos x="0" y="0"/>
              <wp:positionH relativeFrom="page">
                <wp:posOffset>481330</wp:posOffset>
              </wp:positionH>
              <wp:positionV relativeFrom="page">
                <wp:posOffset>9831070</wp:posOffset>
              </wp:positionV>
              <wp:extent cx="6574790" cy="312420"/>
              <wp:effectExtent l="0" t="0" r="0" b="0"/>
              <wp:wrapNone/>
              <wp:docPr id="8" name="Freeform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74790" cy="312420"/>
                      </a:xfrm>
                      <a:custGeom>
                        <a:avLst/>
                        <a:gdLst>
                          <a:gd name="T0" fmla="*/ 10353 w 10354"/>
                          <a:gd name="T1" fmla="*/ 0 h 492"/>
                          <a:gd name="T2" fmla="*/ 9813 w 10354"/>
                          <a:gd name="T3" fmla="*/ 0 h 492"/>
                          <a:gd name="T4" fmla="*/ 9633 w 10354"/>
                          <a:gd name="T5" fmla="*/ 0 h 492"/>
                          <a:gd name="T6" fmla="*/ 9093 w 10354"/>
                          <a:gd name="T7" fmla="*/ 0 h 492"/>
                          <a:gd name="T8" fmla="*/ 8193 w 10354"/>
                          <a:gd name="T9" fmla="*/ 0 h 492"/>
                          <a:gd name="T10" fmla="*/ 3513 w 10354"/>
                          <a:gd name="T11" fmla="*/ 0 h 492"/>
                          <a:gd name="T12" fmla="*/ 0 w 10354"/>
                          <a:gd name="T13" fmla="*/ 0 h 492"/>
                          <a:gd name="T14" fmla="*/ 0 w 10354"/>
                          <a:gd name="T15" fmla="*/ 492 h 492"/>
                          <a:gd name="T16" fmla="*/ 3513 w 10354"/>
                          <a:gd name="T17" fmla="*/ 492 h 492"/>
                          <a:gd name="T18" fmla="*/ 8193 w 10354"/>
                          <a:gd name="T19" fmla="*/ 492 h 492"/>
                          <a:gd name="T20" fmla="*/ 9093 w 10354"/>
                          <a:gd name="T21" fmla="*/ 492 h 492"/>
                          <a:gd name="T22" fmla="*/ 9633 w 10354"/>
                          <a:gd name="T23" fmla="*/ 492 h 492"/>
                          <a:gd name="T24" fmla="*/ 9813 w 10354"/>
                          <a:gd name="T25" fmla="*/ 492 h 492"/>
                          <a:gd name="T26" fmla="*/ 10353 w 10354"/>
                          <a:gd name="T27" fmla="*/ 492 h 492"/>
                          <a:gd name="T28" fmla="*/ 10353 w 10354"/>
                          <a:gd name="T29" fmla="*/ 0 h 49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</a:cxnLst>
                        <a:rect l="0" t="0" r="r" b="b"/>
                        <a:pathLst>
                          <a:path w="10354" h="492">
                            <a:moveTo>
                              <a:pt x="10353" y="0"/>
                            </a:moveTo>
                            <a:lnTo>
                              <a:pt x="9813" y="0"/>
                            </a:lnTo>
                            <a:lnTo>
                              <a:pt x="9633" y="0"/>
                            </a:lnTo>
                            <a:lnTo>
                              <a:pt x="9093" y="0"/>
                            </a:lnTo>
                            <a:lnTo>
                              <a:pt x="8193" y="0"/>
                            </a:lnTo>
                            <a:lnTo>
                              <a:pt x="3513" y="0"/>
                            </a:lnTo>
                            <a:lnTo>
                              <a:pt x="0" y="0"/>
                            </a:lnTo>
                            <a:lnTo>
                              <a:pt x="0" y="492"/>
                            </a:lnTo>
                            <a:lnTo>
                              <a:pt x="3513" y="492"/>
                            </a:lnTo>
                            <a:lnTo>
                              <a:pt x="8193" y="492"/>
                            </a:lnTo>
                            <a:lnTo>
                              <a:pt x="9093" y="492"/>
                            </a:lnTo>
                            <a:lnTo>
                              <a:pt x="9633" y="492"/>
                            </a:lnTo>
                            <a:lnTo>
                              <a:pt x="9813" y="492"/>
                            </a:lnTo>
                            <a:lnTo>
                              <a:pt x="10353" y="492"/>
                            </a:lnTo>
                            <a:lnTo>
                              <a:pt x="10353" y="0"/>
                            </a:lnTo>
                            <a:close/>
                          </a:path>
                        </a:pathLst>
                      </a:custGeom>
                      <a:solidFill>
                        <a:srgbClr val="64CC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206263" id="Freeform 9" o:spid="_x0000_s1026" style="position:absolute;margin-left:37.9pt;margin-top:774.1pt;width:517.7pt;height:24.6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54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" o:allowincell="f" path="m10353,l9813,,9633,,9093,,8193,,3513,,,,,492r3513,l8193,492r900,l9633,492r180,l10353,492r,-492xe" fillcolor="#64ccff" stroked="f">
              <v:path arrowok="t" o:connecttype="custom" o:connectlocs="6574155,0;6231255,0;6116955,0;5774055,0;5202555,0;2230755,0;0,0;0,312420;2230755,312420;5202555,312420;5774055,312420;6116955,312420;6231255,312420;6574155,312420;6574155,0" o:connectangles="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7AC94E55" wp14:editId="597B9D8E">
              <wp:simplePos x="0" y="0"/>
              <wp:positionH relativeFrom="page">
                <wp:posOffset>3115945</wp:posOffset>
              </wp:positionH>
              <wp:positionV relativeFrom="page">
                <wp:posOffset>9808845</wp:posOffset>
              </wp:positionV>
              <wp:extent cx="2150745" cy="196215"/>
              <wp:effectExtent l="0" t="0" r="0" b="0"/>
              <wp:wrapNone/>
              <wp:docPr id="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074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371114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spacing w:val="-1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EXTENSION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7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BÂTIMENT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pacing w:val="-10"/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94E5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46" type="#_x0000_t202" style="position:absolute;margin-left:245.35pt;margin-top:772.35pt;width:169.35pt;height:15.4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" o:allowincell="f" filled="f" stroked="f">
              <v:textbox inset="0,0,0,0">
                <w:txbxContent>
                  <w:p w14:paraId="37371114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spacing w:val="-10"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EXTENSION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DU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7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BÂTIMENT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bCs/>
                        <w:spacing w:val="-10"/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17CF072C" wp14:editId="68311622">
              <wp:simplePos x="0" y="0"/>
              <wp:positionH relativeFrom="page">
                <wp:posOffset>514350</wp:posOffset>
              </wp:positionH>
              <wp:positionV relativeFrom="page">
                <wp:posOffset>9822815</wp:posOffset>
              </wp:positionV>
              <wp:extent cx="1858645" cy="167005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864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E40D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 w:val="0"/>
                              <w:iCs w:val="0"/>
                              <w:spacing w:val="-2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DC2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Déclaration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du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pacing w:val="-2"/>
                              <w:sz w:val="20"/>
                              <w:szCs w:val="20"/>
                            </w:rPr>
                            <w:t>candidat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CF072C" id="Text Box 11" o:spid="_x0000_s1047" type="#_x0000_t202" style="position:absolute;margin-left:40.5pt;margin-top:773.45pt;width:146.35pt;height:13.1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" o:allowincell="f" filled="f" stroked="f">
              <v:textbox inset="0,0,0,0">
                <w:txbxContent>
                  <w:p w14:paraId="78AFE40D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 w:val="0"/>
                        <w:iCs w:val="0"/>
                        <w:spacing w:val="-2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DC2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Déclaration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du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pacing w:val="-2"/>
                        <w:sz w:val="20"/>
                        <w:szCs w:val="20"/>
                      </w:rPr>
                      <w:t>candidat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7C52E9F0" wp14:editId="32B265E3">
              <wp:simplePos x="0" y="0"/>
              <wp:positionH relativeFrom="page">
                <wp:posOffset>5817870</wp:posOffset>
              </wp:positionH>
              <wp:positionV relativeFrom="page">
                <wp:posOffset>9822815</wp:posOffset>
              </wp:positionV>
              <wp:extent cx="406400" cy="167005"/>
              <wp:effectExtent l="0" t="0" r="0" b="0"/>
              <wp:wrapNone/>
              <wp:docPr id="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0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2EBAD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 w:val="0"/>
                              <w:iCs w:val="0"/>
                              <w:spacing w:val="-1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</w:rPr>
                            <w:t>Page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 w:val="0"/>
                              <w:iCs w:val="0"/>
                              <w:spacing w:val="-10"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52E9F0" id="_x0000_s1048" type="#_x0000_t202" style="position:absolute;margin-left:458.1pt;margin-top:773.45pt;width:32pt;height:13.1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" o:allowincell="f" filled="f" stroked="f">
              <v:textbox inset="0,0,0,0">
                <w:txbxContent>
                  <w:p w14:paraId="5D82EBAD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 w:val="0"/>
                        <w:iCs w:val="0"/>
                        <w:spacing w:val="-1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 w:val="0"/>
                        <w:iCs w:val="0"/>
                        <w:sz w:val="20"/>
                        <w:szCs w:val="20"/>
                      </w:rPr>
                      <w:t>Page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b/>
                        <w:bCs/>
                        <w:i w:val="0"/>
                        <w:iCs w:val="0"/>
                        <w:spacing w:val="-10"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 wp14:anchorId="13E59CEB" wp14:editId="38FB040F">
              <wp:simplePos x="0" y="0"/>
              <wp:positionH relativeFrom="page">
                <wp:posOffset>6358255</wp:posOffset>
              </wp:positionH>
              <wp:positionV relativeFrom="page">
                <wp:posOffset>9823450</wp:posOffset>
              </wp:positionV>
              <wp:extent cx="152400" cy="165735"/>
              <wp:effectExtent l="0" t="0" r="0" b="0"/>
              <wp:wrapNone/>
              <wp:docPr id="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331AB" w14:textId="2883103F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0"/>
                            <w:ind w:left="60"/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noProof/>
                              <w:w w:val="99"/>
                              <w:sz w:val="20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E59CEB" id="Text Box 13" o:spid="_x0000_s1049" type="#_x0000_t202" style="position:absolute;margin-left:500.65pt;margin-top:773.5pt;width:12pt;height:13.0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" o:allowincell="f" filled="f" stroked="f">
              <v:textbox inset="0,0,0,0">
                <w:txbxContent>
                  <w:p w14:paraId="236331AB" w14:textId="2883103F" w:rsidR="00000000" w:rsidRDefault="00C96CF6">
                    <w:pPr>
                      <w:pStyle w:val="Corpsdetexte"/>
                      <w:kinsoku w:val="0"/>
                      <w:overflowPunct w:val="0"/>
                      <w:spacing w:before="10"/>
                      <w:ind w:left="60"/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instrText xml:space="preserve"> PAGE </w:instrText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separate"/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noProof/>
                        <w:w w:val="99"/>
                        <w:sz w:val="20"/>
                        <w:szCs w:val="20"/>
                      </w:rPr>
                      <w:t>5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6AC1993E" wp14:editId="24B4B5D1">
              <wp:simplePos x="0" y="0"/>
              <wp:positionH relativeFrom="page">
                <wp:posOffset>6631940</wp:posOffset>
              </wp:positionH>
              <wp:positionV relativeFrom="page">
                <wp:posOffset>9822815</wp:posOffset>
              </wp:positionV>
              <wp:extent cx="60960" cy="167005"/>
              <wp:effectExtent l="0" t="0" r="0" b="0"/>
              <wp:wrapNone/>
              <wp:docPr id="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B4999A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2"/>
                            <w:ind w:left="20"/>
                            <w:rPr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t>/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C1993E" id="Text Box 14" o:spid="_x0000_s1050" type="#_x0000_t202" style="position:absolute;margin-left:522.2pt;margin-top:773.45pt;width:4.8pt;height:13.1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" o:allowincell="f" filled="f" stroked="f">
              <v:textbox inset="0,0,0,0">
                <w:txbxContent>
                  <w:p w14:paraId="40B4999A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2"/>
                      <w:ind w:left="20"/>
                      <w:rPr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2020D05E" wp14:editId="1BD3AE82">
              <wp:simplePos x="0" y="0"/>
              <wp:positionH relativeFrom="page">
                <wp:posOffset>6840855</wp:posOffset>
              </wp:positionH>
              <wp:positionV relativeFrom="page">
                <wp:posOffset>9823450</wp:posOffset>
              </wp:positionV>
              <wp:extent cx="88900" cy="165735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9521F" w14:textId="4046222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0"/>
                            <w:ind w:left="20"/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E378E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noProof/>
                              <w:w w:val="99"/>
                              <w:sz w:val="20"/>
                              <w:szCs w:val="20"/>
                            </w:rPr>
                            <w:t>6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w w:val="99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20D05E" id="Text Box 15" o:spid="_x0000_s1051" type="#_x0000_t202" style="position:absolute;margin-left:538.65pt;margin-top:773.5pt;width:7pt;height:13.0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" o:allowincell="f" filled="f" stroked="f">
              <v:textbox inset="0,0,0,0">
                <w:txbxContent>
                  <w:p w14:paraId="1849521F" w14:textId="40462227" w:rsidR="00000000" w:rsidRDefault="00C96CF6">
                    <w:pPr>
                      <w:pStyle w:val="Corpsdetexte"/>
                      <w:kinsoku w:val="0"/>
                      <w:overflowPunct w:val="0"/>
                      <w:spacing w:before="10"/>
                      <w:ind w:left="20"/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instrText xml:space="preserve"> NUMPAGES </w:instrText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separate"/>
                    </w:r>
                    <w:r w:rsidR="002E378E"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noProof/>
                        <w:w w:val="99"/>
                        <w:sz w:val="20"/>
                        <w:szCs w:val="20"/>
                      </w:rPr>
                      <w:t>6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 w:val="0"/>
                        <w:iCs w:val="0"/>
                        <w:w w:val="99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25E66EC2" wp14:editId="47AEA555">
              <wp:simplePos x="0" y="0"/>
              <wp:positionH relativeFrom="page">
                <wp:posOffset>2879725</wp:posOffset>
              </wp:positionH>
              <wp:positionV relativeFrom="page">
                <wp:posOffset>10133330</wp:posOffset>
              </wp:positionV>
              <wp:extent cx="1805940" cy="139700"/>
              <wp:effectExtent l="0" t="0" r="0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4580D" w14:textId="77777777" w:rsidR="00000000" w:rsidRDefault="00C96CF6">
                          <w:pPr>
                            <w:pStyle w:val="Corpsdetexte"/>
                            <w:kinsoku w:val="0"/>
                            <w:overflowPunct w:val="0"/>
                            <w:spacing w:before="15"/>
                            <w:ind w:left="20"/>
                            <w:rPr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Version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code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la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  <w:t>commande</w:t>
                          </w:r>
                          <w:r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 w:val="0"/>
                              <w:iCs w:val="0"/>
                              <w:spacing w:val="-2"/>
                              <w:sz w:val="16"/>
                              <w:szCs w:val="16"/>
                            </w:rPr>
                            <w:t>publique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E66EC2" id="Text Box 16" o:spid="_x0000_s1052" type="#_x0000_t202" style="position:absolute;margin-left:226.75pt;margin-top:797.9pt;width:142.2pt;height:11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" o:allowincell="f" filled="f" stroked="f">
              <v:textbox inset="0,0,0,0">
                <w:txbxContent>
                  <w:p w14:paraId="67F4580D" w14:textId="77777777" w:rsidR="00000000" w:rsidRDefault="00C96CF6">
                    <w:pPr>
                      <w:pStyle w:val="Corpsdetexte"/>
                      <w:kinsoku w:val="0"/>
                      <w:overflowPunct w:val="0"/>
                      <w:spacing w:before="15"/>
                      <w:ind w:left="20"/>
                      <w:rPr>
                        <w:i w:val="0"/>
                        <w:iCs w:val="0"/>
                        <w:spacing w:val="-2"/>
                        <w:sz w:val="16"/>
                        <w:szCs w:val="16"/>
                      </w:rPr>
                    </w:pP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Version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code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de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la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z w:val="16"/>
                        <w:szCs w:val="16"/>
                      </w:rPr>
                      <w:t>commande</w:t>
                    </w: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 w:val="0"/>
                        <w:iCs w:val="0"/>
                        <w:spacing w:val="-2"/>
                        <w:sz w:val="16"/>
                        <w:szCs w:val="16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EC673" w14:textId="77777777" w:rsidR="00000000" w:rsidRDefault="00C96CF6">
      <w:r>
        <w:separator/>
      </w:r>
    </w:p>
  </w:footnote>
  <w:footnote w:type="continuationSeparator" w:id="0">
    <w:p w14:paraId="21E8993C" w14:textId="77777777" w:rsidR="00000000" w:rsidRDefault="00C96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"/>
      <w:lvlJc w:val="left"/>
      <w:pPr>
        <w:ind w:left="252" w:hanging="221"/>
      </w:pPr>
      <w:rPr>
        <w:rFonts w:ascii="Wingdings" w:hAnsi="Wingdings" w:cs="Wingdings"/>
        <w:w w:val="99"/>
      </w:rPr>
    </w:lvl>
    <w:lvl w:ilvl="1">
      <w:numFmt w:val="bullet"/>
      <w:lvlText w:val=""/>
      <w:lvlJc w:val="left"/>
      <w:pPr>
        <w:ind w:left="820" w:hanging="204"/>
      </w:pPr>
      <w:rPr>
        <w:rFonts w:ascii="Wingdings" w:hAnsi="Wingdings" w:cs="Wingdings"/>
        <w:b w:val="0"/>
        <w:bCs w:val="0"/>
        <w:i w:val="0"/>
        <w:iCs w:val="0"/>
        <w:color w:val="64CCFF"/>
        <w:w w:val="94"/>
        <w:sz w:val="21"/>
        <w:szCs w:val="21"/>
      </w:rPr>
    </w:lvl>
    <w:lvl w:ilvl="2">
      <w:numFmt w:val="bullet"/>
      <w:lvlText w:val="•"/>
      <w:lvlJc w:val="left"/>
      <w:pPr>
        <w:ind w:left="1920" w:hanging="204"/>
      </w:pPr>
    </w:lvl>
    <w:lvl w:ilvl="3">
      <w:numFmt w:val="bullet"/>
      <w:lvlText w:val="•"/>
      <w:lvlJc w:val="left"/>
      <w:pPr>
        <w:ind w:left="3020" w:hanging="204"/>
      </w:pPr>
    </w:lvl>
    <w:lvl w:ilvl="4">
      <w:numFmt w:val="bullet"/>
      <w:lvlText w:val="•"/>
      <w:lvlJc w:val="left"/>
      <w:pPr>
        <w:ind w:left="4120" w:hanging="204"/>
      </w:pPr>
    </w:lvl>
    <w:lvl w:ilvl="5">
      <w:numFmt w:val="bullet"/>
      <w:lvlText w:val="•"/>
      <w:lvlJc w:val="left"/>
      <w:pPr>
        <w:ind w:left="5220" w:hanging="204"/>
      </w:pPr>
    </w:lvl>
    <w:lvl w:ilvl="6">
      <w:numFmt w:val="bullet"/>
      <w:lvlText w:val="•"/>
      <w:lvlJc w:val="left"/>
      <w:pPr>
        <w:ind w:left="6320" w:hanging="204"/>
      </w:pPr>
    </w:lvl>
    <w:lvl w:ilvl="7">
      <w:numFmt w:val="bullet"/>
      <w:lvlText w:val="•"/>
      <w:lvlJc w:val="left"/>
      <w:pPr>
        <w:ind w:left="7420" w:hanging="204"/>
      </w:pPr>
    </w:lvl>
    <w:lvl w:ilvl="8">
      <w:numFmt w:val="bullet"/>
      <w:lvlText w:val="•"/>
      <w:lvlJc w:val="left"/>
      <w:pPr>
        <w:ind w:left="8520" w:hanging="204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638" w:hanging="360"/>
      </w:pPr>
      <w:rPr>
        <w:rFonts w:ascii="Arial" w:hAnsi="Arial" w:cs="Arial"/>
        <w:b w:val="0"/>
        <w:bCs w:val="0"/>
        <w:i w:val="0"/>
        <w:iCs w:val="0"/>
        <w:w w:val="99"/>
        <w:sz w:val="12"/>
        <w:szCs w:val="12"/>
      </w:rPr>
    </w:lvl>
    <w:lvl w:ilvl="1">
      <w:numFmt w:val="bullet"/>
      <w:lvlText w:val="•"/>
      <w:lvlJc w:val="left"/>
      <w:pPr>
        <w:ind w:left="1254" w:hanging="360"/>
      </w:pPr>
    </w:lvl>
    <w:lvl w:ilvl="2">
      <w:numFmt w:val="bullet"/>
      <w:lvlText w:val="•"/>
      <w:lvlJc w:val="left"/>
      <w:pPr>
        <w:ind w:left="1869" w:hanging="360"/>
      </w:pPr>
    </w:lvl>
    <w:lvl w:ilvl="3">
      <w:numFmt w:val="bullet"/>
      <w:lvlText w:val="•"/>
      <w:lvlJc w:val="left"/>
      <w:pPr>
        <w:ind w:left="2484" w:hanging="360"/>
      </w:pPr>
    </w:lvl>
    <w:lvl w:ilvl="4">
      <w:numFmt w:val="bullet"/>
      <w:lvlText w:val="•"/>
      <w:lvlJc w:val="left"/>
      <w:pPr>
        <w:ind w:left="3098" w:hanging="360"/>
      </w:pPr>
    </w:lvl>
    <w:lvl w:ilvl="5">
      <w:numFmt w:val="bullet"/>
      <w:lvlText w:val="•"/>
      <w:lvlJc w:val="left"/>
      <w:pPr>
        <w:ind w:left="3713" w:hanging="360"/>
      </w:pPr>
    </w:lvl>
    <w:lvl w:ilvl="6">
      <w:numFmt w:val="bullet"/>
      <w:lvlText w:val="•"/>
      <w:lvlJc w:val="left"/>
      <w:pPr>
        <w:ind w:left="4328" w:hanging="360"/>
      </w:pPr>
    </w:lvl>
    <w:lvl w:ilvl="7">
      <w:numFmt w:val="bullet"/>
      <w:lvlText w:val="•"/>
      <w:lvlJc w:val="left"/>
      <w:pPr>
        <w:ind w:left="4942" w:hanging="360"/>
      </w:pPr>
    </w:lvl>
    <w:lvl w:ilvl="8">
      <w:numFmt w:val="bullet"/>
      <w:lvlText w:val="•"/>
      <w:lvlJc w:val="left"/>
      <w:pPr>
        <w:ind w:left="5557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638" w:hanging="360"/>
      </w:pPr>
      <w:rPr>
        <w:rFonts w:ascii="Arial" w:hAnsi="Arial" w:cs="Arial"/>
        <w:b w:val="0"/>
        <w:bCs w:val="0"/>
        <w:i w:val="0"/>
        <w:iCs w:val="0"/>
        <w:w w:val="99"/>
        <w:sz w:val="12"/>
        <w:szCs w:val="12"/>
      </w:rPr>
    </w:lvl>
    <w:lvl w:ilvl="1">
      <w:numFmt w:val="bullet"/>
      <w:lvlText w:val="•"/>
      <w:lvlJc w:val="left"/>
      <w:pPr>
        <w:ind w:left="1254" w:hanging="360"/>
      </w:pPr>
    </w:lvl>
    <w:lvl w:ilvl="2">
      <w:numFmt w:val="bullet"/>
      <w:lvlText w:val="•"/>
      <w:lvlJc w:val="left"/>
      <w:pPr>
        <w:ind w:left="1869" w:hanging="360"/>
      </w:pPr>
    </w:lvl>
    <w:lvl w:ilvl="3">
      <w:numFmt w:val="bullet"/>
      <w:lvlText w:val="•"/>
      <w:lvlJc w:val="left"/>
      <w:pPr>
        <w:ind w:left="2484" w:hanging="360"/>
      </w:pPr>
    </w:lvl>
    <w:lvl w:ilvl="4">
      <w:numFmt w:val="bullet"/>
      <w:lvlText w:val="•"/>
      <w:lvlJc w:val="left"/>
      <w:pPr>
        <w:ind w:left="3098" w:hanging="360"/>
      </w:pPr>
    </w:lvl>
    <w:lvl w:ilvl="5">
      <w:numFmt w:val="bullet"/>
      <w:lvlText w:val="•"/>
      <w:lvlJc w:val="left"/>
      <w:pPr>
        <w:ind w:left="3713" w:hanging="360"/>
      </w:pPr>
    </w:lvl>
    <w:lvl w:ilvl="6">
      <w:numFmt w:val="bullet"/>
      <w:lvlText w:val="•"/>
      <w:lvlJc w:val="left"/>
      <w:pPr>
        <w:ind w:left="4328" w:hanging="360"/>
      </w:pPr>
    </w:lvl>
    <w:lvl w:ilvl="7">
      <w:numFmt w:val="bullet"/>
      <w:lvlText w:val="•"/>
      <w:lvlJc w:val="left"/>
      <w:pPr>
        <w:ind w:left="4942" w:hanging="360"/>
      </w:pPr>
    </w:lvl>
    <w:lvl w:ilvl="8">
      <w:numFmt w:val="bullet"/>
      <w:lvlText w:val="•"/>
      <w:lvlJc w:val="left"/>
      <w:pPr>
        <w:ind w:left="5557" w:hanging="36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638" w:hanging="360"/>
      </w:pPr>
      <w:rPr>
        <w:rFonts w:ascii="Arial" w:hAnsi="Arial" w:cs="Arial"/>
        <w:b w:val="0"/>
        <w:bCs w:val="0"/>
        <w:i w:val="0"/>
        <w:iCs w:val="0"/>
        <w:w w:val="99"/>
        <w:sz w:val="12"/>
        <w:szCs w:val="12"/>
      </w:rPr>
    </w:lvl>
    <w:lvl w:ilvl="1">
      <w:numFmt w:val="bullet"/>
      <w:lvlText w:val="•"/>
      <w:lvlJc w:val="left"/>
      <w:pPr>
        <w:ind w:left="1254" w:hanging="360"/>
      </w:pPr>
    </w:lvl>
    <w:lvl w:ilvl="2">
      <w:numFmt w:val="bullet"/>
      <w:lvlText w:val="•"/>
      <w:lvlJc w:val="left"/>
      <w:pPr>
        <w:ind w:left="1869" w:hanging="360"/>
      </w:pPr>
    </w:lvl>
    <w:lvl w:ilvl="3">
      <w:numFmt w:val="bullet"/>
      <w:lvlText w:val="•"/>
      <w:lvlJc w:val="left"/>
      <w:pPr>
        <w:ind w:left="2484" w:hanging="360"/>
      </w:pPr>
    </w:lvl>
    <w:lvl w:ilvl="4">
      <w:numFmt w:val="bullet"/>
      <w:lvlText w:val="•"/>
      <w:lvlJc w:val="left"/>
      <w:pPr>
        <w:ind w:left="3098" w:hanging="360"/>
      </w:pPr>
    </w:lvl>
    <w:lvl w:ilvl="5">
      <w:numFmt w:val="bullet"/>
      <w:lvlText w:val="•"/>
      <w:lvlJc w:val="left"/>
      <w:pPr>
        <w:ind w:left="3713" w:hanging="360"/>
      </w:pPr>
    </w:lvl>
    <w:lvl w:ilvl="6">
      <w:numFmt w:val="bullet"/>
      <w:lvlText w:val="•"/>
      <w:lvlJc w:val="left"/>
      <w:pPr>
        <w:ind w:left="4328" w:hanging="360"/>
      </w:pPr>
    </w:lvl>
    <w:lvl w:ilvl="7">
      <w:numFmt w:val="bullet"/>
      <w:lvlText w:val="•"/>
      <w:lvlJc w:val="left"/>
      <w:pPr>
        <w:ind w:left="4942" w:hanging="360"/>
      </w:pPr>
    </w:lvl>
    <w:lvl w:ilvl="8">
      <w:numFmt w:val="bullet"/>
      <w:lvlText w:val="•"/>
      <w:lvlJc w:val="left"/>
      <w:pPr>
        <w:ind w:left="5557" w:hanging="36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537" w:hanging="97"/>
      </w:pPr>
      <w:rPr>
        <w:rFonts w:ascii="Arial" w:hAnsi="Arial" w:cs="Arial"/>
        <w:b w:val="0"/>
        <w:bCs w:val="0"/>
        <w:i w:val="0"/>
        <w:iCs w:val="0"/>
        <w:w w:val="100"/>
        <w:sz w:val="16"/>
        <w:szCs w:val="16"/>
      </w:rPr>
    </w:lvl>
    <w:lvl w:ilvl="1">
      <w:numFmt w:val="bullet"/>
      <w:lvlText w:val="-"/>
      <w:lvlJc w:val="left"/>
      <w:pPr>
        <w:ind w:left="1334" w:hanging="89"/>
      </w:pPr>
      <w:rPr>
        <w:rFonts w:ascii="Arial" w:hAnsi="Arial" w:cs="Arial"/>
        <w:b w:val="0"/>
        <w:bCs w:val="0"/>
        <w:i w:val="0"/>
        <w:iCs w:val="0"/>
        <w:w w:val="100"/>
        <w:sz w:val="16"/>
        <w:szCs w:val="16"/>
      </w:rPr>
    </w:lvl>
    <w:lvl w:ilvl="2">
      <w:numFmt w:val="bullet"/>
      <w:lvlText w:val="•"/>
      <w:lvlJc w:val="left"/>
      <w:pPr>
        <w:ind w:left="2382" w:hanging="89"/>
      </w:pPr>
    </w:lvl>
    <w:lvl w:ilvl="3">
      <w:numFmt w:val="bullet"/>
      <w:lvlText w:val="•"/>
      <w:lvlJc w:val="left"/>
      <w:pPr>
        <w:ind w:left="3424" w:hanging="89"/>
      </w:pPr>
    </w:lvl>
    <w:lvl w:ilvl="4">
      <w:numFmt w:val="bullet"/>
      <w:lvlText w:val="•"/>
      <w:lvlJc w:val="left"/>
      <w:pPr>
        <w:ind w:left="4466" w:hanging="89"/>
      </w:pPr>
    </w:lvl>
    <w:lvl w:ilvl="5">
      <w:numFmt w:val="bullet"/>
      <w:lvlText w:val="•"/>
      <w:lvlJc w:val="left"/>
      <w:pPr>
        <w:ind w:left="5508" w:hanging="89"/>
      </w:pPr>
    </w:lvl>
    <w:lvl w:ilvl="6">
      <w:numFmt w:val="bullet"/>
      <w:lvlText w:val="•"/>
      <w:lvlJc w:val="left"/>
      <w:pPr>
        <w:ind w:left="6551" w:hanging="89"/>
      </w:pPr>
    </w:lvl>
    <w:lvl w:ilvl="7">
      <w:numFmt w:val="bullet"/>
      <w:lvlText w:val="•"/>
      <w:lvlJc w:val="left"/>
      <w:pPr>
        <w:ind w:left="7593" w:hanging="89"/>
      </w:pPr>
    </w:lvl>
    <w:lvl w:ilvl="8">
      <w:numFmt w:val="bullet"/>
      <w:lvlText w:val="•"/>
      <w:lvlJc w:val="left"/>
      <w:pPr>
        <w:ind w:left="8635" w:hanging="89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626" w:hanging="89"/>
      </w:pPr>
      <w:rPr>
        <w:rFonts w:ascii="Arial" w:hAnsi="Arial" w:cs="Arial"/>
        <w:b w:val="0"/>
        <w:bCs w:val="0"/>
        <w:i w:val="0"/>
        <w:iCs w:val="0"/>
        <w:w w:val="100"/>
        <w:sz w:val="16"/>
        <w:szCs w:val="16"/>
      </w:rPr>
    </w:lvl>
    <w:lvl w:ilvl="1">
      <w:numFmt w:val="bullet"/>
      <w:lvlText w:val="•"/>
      <w:lvlJc w:val="left"/>
      <w:pPr>
        <w:ind w:left="1630" w:hanging="89"/>
      </w:pPr>
    </w:lvl>
    <w:lvl w:ilvl="2">
      <w:numFmt w:val="bullet"/>
      <w:lvlText w:val="•"/>
      <w:lvlJc w:val="left"/>
      <w:pPr>
        <w:ind w:left="2640" w:hanging="89"/>
      </w:pPr>
    </w:lvl>
    <w:lvl w:ilvl="3">
      <w:numFmt w:val="bullet"/>
      <w:lvlText w:val="•"/>
      <w:lvlJc w:val="left"/>
      <w:pPr>
        <w:ind w:left="3650" w:hanging="89"/>
      </w:pPr>
    </w:lvl>
    <w:lvl w:ilvl="4">
      <w:numFmt w:val="bullet"/>
      <w:lvlText w:val="•"/>
      <w:lvlJc w:val="left"/>
      <w:pPr>
        <w:ind w:left="4660" w:hanging="89"/>
      </w:pPr>
    </w:lvl>
    <w:lvl w:ilvl="5">
      <w:numFmt w:val="bullet"/>
      <w:lvlText w:val="•"/>
      <w:lvlJc w:val="left"/>
      <w:pPr>
        <w:ind w:left="5670" w:hanging="89"/>
      </w:pPr>
    </w:lvl>
    <w:lvl w:ilvl="6">
      <w:numFmt w:val="bullet"/>
      <w:lvlText w:val="•"/>
      <w:lvlJc w:val="left"/>
      <w:pPr>
        <w:ind w:left="6680" w:hanging="89"/>
      </w:pPr>
    </w:lvl>
    <w:lvl w:ilvl="7">
      <w:numFmt w:val="bullet"/>
      <w:lvlText w:val="•"/>
      <w:lvlJc w:val="left"/>
      <w:pPr>
        <w:ind w:left="7690" w:hanging="89"/>
      </w:pPr>
    </w:lvl>
    <w:lvl w:ilvl="8">
      <w:numFmt w:val="bullet"/>
      <w:lvlText w:val="•"/>
      <w:lvlJc w:val="left"/>
      <w:pPr>
        <w:ind w:left="8700" w:hanging="89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formsDesign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8E"/>
    <w:rsid w:val="002E378E"/>
    <w:rsid w:val="00A518CC"/>
    <w:rsid w:val="00C9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5"/>
    <o:shapelayout v:ext="edit">
      <o:idmap v:ext="edit" data="1"/>
    </o:shapelayout>
  </w:shapeDefaults>
  <w:decimalSymbol w:val="."/>
  <w:listSeparator w:val=";"/>
  <w14:docId w14:val="39124649"/>
  <w14:defaultImageDpi w14:val="96"/>
  <w15:docId w15:val="{46A4DBBE-FC01-4243-B5CA-B84F1C19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410" w:right="414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341" w:right="414"/>
      <w:jc w:val="center"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1"/>
    <w:qFormat/>
    <w:pPr>
      <w:ind w:left="251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1"/>
    <w:qFormat/>
    <w:pPr>
      <w:spacing w:before="1"/>
      <w:ind w:left="251"/>
      <w:jc w:val="both"/>
      <w:outlineLvl w:val="3"/>
    </w:pPr>
    <w:rPr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i/>
      <w:iCs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Arial" w:hAnsi="Arial" w:cs="Arial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633" w:hanging="97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E37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E378E"/>
    <w:rPr>
      <w:rFonts w:ascii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2E37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378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gence.perpignan@astengroup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BC699-0731-4CD2-8270-E82192D4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2628</Words>
  <Characters>14460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DC2 - OR RD81 Rempl. des Buses Méta. - FONDEVILLE -  ASTEN 5410 2205</vt:lpstr>
    </vt:vector>
  </TitlesOfParts>
  <Company/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DC2 - OR RD81 Rempl. des Buses Méta. - FONDEVILLE -  ASTEN 5410 2205</dc:title>
  <dc:subject/>
  <dc:creator>JMENDRAS</dc:creator>
  <cp:keywords/>
  <dc:description/>
  <cp:lastModifiedBy>Atger Maryline</cp:lastModifiedBy>
  <cp:revision>2</cp:revision>
  <dcterms:created xsi:type="dcterms:W3CDTF">2024-11-14T11:15:00Z</dcterms:created>
  <dcterms:modified xsi:type="dcterms:W3CDTF">2024-11-14T11:15:00Z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Free 3.5.1</vt:lpwstr>
  </property>
</Properties>
</file>